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8F8F8"/>
  <w:body>
    <w:p w:rsidR="00B43AF2" w:rsidRPr="000C2874" w:rsidRDefault="00B43AF2" w:rsidP="00B43AF2">
      <w:pPr>
        <w:pStyle w:val="af1"/>
        <w:snapToGrid w:val="0"/>
        <w:ind w:left="480" w:hanging="480"/>
        <w:rPr>
          <w:rFonts w:ascii="楷体_GB2312" w:eastAsia="楷体_GB2312" w:cs="宋体"/>
          <w:lang w:eastAsia="zh-CN"/>
        </w:rPr>
      </w:pPr>
      <w:r w:rsidRPr="000C2874">
        <w:rPr>
          <w:rFonts w:ascii="楷体_GB2312" w:eastAsia="楷体_GB2312" w:cs="宋体" w:hint="eastAsia"/>
          <w:lang w:eastAsia="zh-CN"/>
        </w:rPr>
        <w:t>保密★启用前</w:t>
      </w:r>
    </w:p>
    <w:p w:rsidR="00B43AF2" w:rsidRPr="000C2874" w:rsidRDefault="00B43AF2" w:rsidP="00FD2F6C">
      <w:pPr>
        <w:pStyle w:val="af1"/>
        <w:snapToGrid w:val="0"/>
        <w:jc w:val="center"/>
        <w:rPr>
          <w:rFonts w:ascii="黑体" w:eastAsia="黑体" w:cs="宋体"/>
          <w:sz w:val="28"/>
          <w:szCs w:val="28"/>
          <w:lang w:eastAsia="zh-CN"/>
        </w:rPr>
      </w:pPr>
      <w:r w:rsidRPr="000C2874">
        <w:rPr>
          <w:rFonts w:ascii="黑体" w:eastAsia="黑体" w:cs="宋体" w:hint="eastAsia"/>
          <w:sz w:val="28"/>
          <w:szCs w:val="28"/>
          <w:lang w:eastAsia="zh-CN"/>
        </w:rPr>
        <w:t>2012年安顺市初中毕业生学业、升学招生考试</w:t>
      </w:r>
    </w:p>
    <w:p w:rsidR="00B43AF2" w:rsidRDefault="00B43AF2" w:rsidP="00B43AF2">
      <w:pPr>
        <w:pStyle w:val="af1"/>
        <w:snapToGrid w:val="0"/>
        <w:jc w:val="center"/>
        <w:rPr>
          <w:rFonts w:ascii="黑体" w:eastAsia="黑体" w:cs="宋体"/>
          <w:sz w:val="28"/>
          <w:szCs w:val="28"/>
          <w:lang w:eastAsia="zh-CN"/>
        </w:rPr>
      </w:pPr>
      <w:r w:rsidRPr="000C2874">
        <w:rPr>
          <w:rFonts w:ascii="黑体" w:eastAsia="黑体" w:cs="宋体" w:hint="eastAsia"/>
          <w:sz w:val="28"/>
          <w:szCs w:val="28"/>
          <w:lang w:eastAsia="zh-CN"/>
        </w:rPr>
        <w:t>语文试题</w:t>
      </w:r>
      <w:r w:rsidR="00FD2F6C" w:rsidRPr="00FD2F6C">
        <w:rPr>
          <w:rFonts w:ascii="黑体" w:eastAsia="黑体" w:cs="宋体" w:hint="eastAsia"/>
          <w:sz w:val="28"/>
          <w:szCs w:val="28"/>
          <w:lang w:eastAsia="zh-CN"/>
        </w:rPr>
        <w:t>评分及</w:t>
      </w:r>
      <w:r w:rsidR="00FD2F6C">
        <w:rPr>
          <w:rFonts w:ascii="黑体" w:eastAsia="黑体" w:cs="宋体" w:hint="eastAsia"/>
          <w:sz w:val="28"/>
          <w:szCs w:val="28"/>
          <w:lang w:eastAsia="zh-CN"/>
        </w:rPr>
        <w:t>答案</w:t>
      </w:r>
    </w:p>
    <w:p w:rsidR="00B9668A" w:rsidRPr="00B43AF2" w:rsidRDefault="00FD2F6C" w:rsidP="00FD2F6C">
      <w:pPr>
        <w:pStyle w:val="af1"/>
        <w:snapToGrid w:val="0"/>
        <w:rPr>
          <w:lang w:eastAsia="zh-CN"/>
        </w:rPr>
      </w:pPr>
      <w:r>
        <w:rPr>
          <w:rFonts w:cs="宋体" w:hint="eastAsia"/>
          <w:lang w:eastAsia="zh-CN"/>
        </w:rPr>
        <w:t xml:space="preserve">  </w:t>
      </w:r>
      <w:r w:rsidR="00B43AF2" w:rsidRPr="000C2874">
        <w:rPr>
          <w:rFonts w:hint="eastAsia"/>
          <w:lang w:eastAsia="zh-CN"/>
        </w:rPr>
        <w:t xml:space="preserve">一、基础知识积累与运用考查（30 分） </w:t>
      </w:r>
      <w:r w:rsidR="00B43AF2" w:rsidRPr="000C2874">
        <w:rPr>
          <w:rFonts w:hint="eastAsia"/>
          <w:lang w:eastAsia="zh-CN"/>
        </w:rPr>
        <w:cr/>
        <w:t xml:space="preserve">1、D   （3 分）A ．翘首（qiào）应为  qiáo  “耸恿”应为“怂” </w:t>
      </w:r>
      <w:r w:rsidR="00B43AF2" w:rsidRPr="000C2874">
        <w:rPr>
          <w:rFonts w:hint="eastAsia"/>
          <w:lang w:eastAsia="zh-CN"/>
        </w:rPr>
        <w:cr/>
        <w:t xml:space="preserve">                ．                   ． </w:t>
      </w:r>
      <w:r w:rsidR="00B43AF2" w:rsidRPr="000C2874">
        <w:rPr>
          <w:rFonts w:hint="eastAsia"/>
          <w:lang w:eastAsia="zh-CN"/>
        </w:rPr>
        <w:cr/>
        <w:t xml:space="preserve">             B．炫耀（xuán ）应为xuàn    “剽捍“”应为“悍” </w:t>
      </w:r>
      <w:r w:rsidR="00B43AF2" w:rsidRPr="000C2874">
        <w:rPr>
          <w:rFonts w:hint="eastAsia"/>
          <w:lang w:eastAsia="zh-CN"/>
        </w:rPr>
        <w:cr/>
        <w:t xml:space="preserve">             C．膝盖（qī）应为xī         “缈茫”应为“渺” </w:t>
      </w:r>
      <w:r w:rsidR="00B43AF2" w:rsidRPr="000C2874">
        <w:rPr>
          <w:rFonts w:hint="eastAsia"/>
          <w:lang w:eastAsia="zh-CN"/>
        </w:rPr>
        <w:cr/>
        <w:t xml:space="preserve">2、B  （3 分） </w:t>
      </w:r>
      <w:r w:rsidR="00B43AF2" w:rsidRPr="000C2874">
        <w:rPr>
          <w:rFonts w:hint="eastAsia"/>
          <w:lang w:eastAsia="zh-CN"/>
        </w:rPr>
        <w:cr/>
        <w:t xml:space="preserve">3、A  （3 分）   （“法国”应为“俄国”） </w:t>
      </w:r>
      <w:r w:rsidR="00B43AF2" w:rsidRPr="000C2874">
        <w:rPr>
          <w:rFonts w:hint="eastAsia"/>
          <w:lang w:eastAsia="zh-CN"/>
        </w:rPr>
        <w:cr/>
        <w:t xml:space="preserve">4、C  （3 分） </w:t>
      </w:r>
      <w:r w:rsidR="00B43AF2" w:rsidRPr="000C2874">
        <w:rPr>
          <w:rFonts w:hint="eastAsia"/>
          <w:lang w:eastAsia="zh-CN"/>
        </w:rPr>
        <w:cr/>
        <w:t xml:space="preserve">5、（共4 分，每句 1 分；出现错字、别字、漏字，该句不得分） </w:t>
      </w:r>
      <w:r w:rsidR="00B43AF2" w:rsidRPr="000C2874">
        <w:rPr>
          <w:rFonts w:hint="eastAsia"/>
          <w:lang w:eastAsia="zh-CN"/>
        </w:rPr>
        <w:cr/>
        <w:t xml:space="preserve">   ① 濯清涟而不妖         ② 黑云压城城欲摧           ③ 背灼炎天光 </w:t>
      </w:r>
      <w:r w:rsidR="00B43AF2" w:rsidRPr="000C2874">
        <w:rPr>
          <w:rFonts w:hint="eastAsia"/>
          <w:lang w:eastAsia="zh-CN"/>
        </w:rPr>
        <w:cr/>
        <w:t xml:space="preserve">   ④ 引无数英雄竞折腰 </w:t>
      </w:r>
      <w:r w:rsidR="00B43AF2" w:rsidRPr="000C2874">
        <w:rPr>
          <w:rFonts w:hint="eastAsia"/>
          <w:lang w:eastAsia="zh-CN"/>
        </w:rPr>
        <w:cr/>
        <w:t xml:space="preserve">6、（共4 分，每句 1 分。出现错字、别字、漏字，该句不得分） </w:t>
      </w:r>
      <w:r w:rsidR="00B43AF2" w:rsidRPr="000C2874">
        <w:rPr>
          <w:rFonts w:hint="eastAsia"/>
          <w:lang w:eastAsia="zh-CN"/>
        </w:rPr>
        <w:cr/>
        <w:t xml:space="preserve">   春蚕到死丝方尽，蜡炬成灰泪始干。               不畏浮云遮望眼，自（只）缘身在最高层。 </w:t>
      </w:r>
      <w:r w:rsidR="00B43AF2" w:rsidRPr="000C2874">
        <w:rPr>
          <w:rFonts w:hint="eastAsia"/>
          <w:lang w:eastAsia="zh-CN"/>
        </w:rPr>
        <w:cr/>
        <w:t xml:space="preserve">7、（3 分。意思表达清楚即可） </w:t>
      </w:r>
      <w:r w:rsidR="00B43AF2" w:rsidRPr="000C2874">
        <w:rPr>
          <w:rFonts w:hint="eastAsia"/>
          <w:lang w:eastAsia="zh-CN"/>
        </w:rPr>
        <w:cr/>
        <w:t xml:space="preserve">   例 1：出身低微，年轻时曾以编席织鞋为生，起点低，可见创业艰难。 </w:t>
      </w:r>
      <w:r w:rsidR="00B43AF2" w:rsidRPr="000C2874">
        <w:rPr>
          <w:rFonts w:hint="eastAsia"/>
          <w:lang w:eastAsia="zh-CN"/>
        </w:rPr>
        <w:cr/>
        <w:t xml:space="preserve">   例2：起事后，连立足之地都没有，四处投靠，足以说明创业艰难。 </w:t>
      </w:r>
      <w:r w:rsidR="00B43AF2" w:rsidRPr="000C2874">
        <w:rPr>
          <w:rFonts w:hint="eastAsia"/>
          <w:lang w:eastAsia="zh-CN"/>
        </w:rPr>
        <w:cr/>
        <w:t xml:space="preserve">   例 3：求贤若渴，三顾茅庐，诚请诸葛亮出山帮助自己，也说明创业艰难。 </w:t>
      </w:r>
      <w:r w:rsidR="00B43AF2" w:rsidRPr="000C2874">
        <w:rPr>
          <w:rFonts w:hint="eastAsia"/>
          <w:lang w:eastAsia="zh-CN"/>
        </w:rPr>
        <w:cr/>
        <w:t xml:space="preserve">8、（共4 分） 原因：语言形象生动，诙谐幽默，反映现实。（2 分，言之有理、语言通顺即可。） </w:t>
      </w:r>
      <w:r w:rsidR="00B43AF2" w:rsidRPr="000C2874">
        <w:rPr>
          <w:rFonts w:hint="eastAsia"/>
          <w:lang w:eastAsia="zh-CN"/>
        </w:rPr>
        <w:cr/>
        <w:t xml:space="preserve">       </w:t>
      </w:r>
      <w:r w:rsidR="00B43AF2">
        <w:rPr>
          <w:rFonts w:hint="eastAsia"/>
          <w:noProof/>
          <w:lang w:eastAsia="zh-CN" w:bidi="ar-SA"/>
        </w:rPr>
        <w:drawing>
          <wp:inline distT="0" distB="0" distL="0" distR="0">
            <wp:extent cx="20955" cy="20955"/>
            <wp:effectExtent l="1905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20955" cy="20955"/>
                    </a:xfrm>
                    <a:prstGeom prst="rect">
                      <a:avLst/>
                    </a:prstGeom>
                    <a:noFill/>
                    <a:ln w="9525">
                      <a:noFill/>
                      <a:miter lim="800000"/>
                      <a:headEnd/>
                      <a:tailEnd/>
                    </a:ln>
                  </pic:spPr>
                </pic:pic>
              </a:graphicData>
            </a:graphic>
          </wp:inline>
        </w:drawing>
      </w:r>
      <w:r w:rsidR="00B43AF2" w:rsidRPr="000C2874">
        <w:rPr>
          <w:rFonts w:hint="eastAsia"/>
          <w:lang w:eastAsia="zh-CN"/>
        </w:rPr>
        <w:t xml:space="preserve">      看法：（2分。言之有理、语言通顺即可。） </w:t>
      </w:r>
      <w:r w:rsidR="00B43AF2" w:rsidRPr="000C2874">
        <w:rPr>
          <w:rFonts w:hint="eastAsia"/>
          <w:lang w:eastAsia="zh-CN"/>
        </w:rPr>
        <w:cr/>
        <w:t xml:space="preserve">9、（3 分） 例 1：语文是一棵枝繁叶茂、硕果累累的大树。 </w:t>
      </w:r>
      <w:r w:rsidR="00B43AF2" w:rsidRPr="000C2874">
        <w:rPr>
          <w:rFonts w:hint="eastAsia"/>
          <w:lang w:eastAsia="zh-CN"/>
        </w:rPr>
        <w:cr/>
        <w:t xml:space="preserve">        例2：语文是一部荡气回肠的交响乐。 </w:t>
      </w:r>
      <w:r w:rsidR="00B43AF2" w:rsidRPr="000C2874">
        <w:rPr>
          <w:rFonts w:hint="eastAsia"/>
          <w:lang w:eastAsia="zh-CN"/>
        </w:rPr>
        <w:cr/>
        <w:t xml:space="preserve">        例 3：语文是一幅色彩斑斓的图画。 </w:t>
      </w:r>
      <w:r w:rsidR="00B43AF2" w:rsidRPr="000C2874">
        <w:rPr>
          <w:rFonts w:hint="eastAsia"/>
          <w:lang w:eastAsia="zh-CN"/>
        </w:rPr>
        <w:cr/>
        <w:t>二、阅</w:t>
      </w:r>
      <w:r w:rsidR="00B43AF2">
        <w:rPr>
          <w:rFonts w:hint="eastAsia"/>
          <w:noProof/>
          <w:lang w:eastAsia="zh-CN" w:bidi="ar-SA"/>
        </w:rPr>
        <w:drawing>
          <wp:inline distT="0" distB="0" distL="0" distR="0">
            <wp:extent cx="20955" cy="20955"/>
            <wp:effectExtent l="1905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20955" cy="20955"/>
                    </a:xfrm>
                    <a:prstGeom prst="rect">
                      <a:avLst/>
                    </a:prstGeom>
                    <a:noFill/>
                    <a:ln w="9525">
                      <a:noFill/>
                      <a:miter lim="800000"/>
                      <a:headEnd/>
                      <a:tailEnd/>
                    </a:ln>
                  </pic:spPr>
                </pic:pic>
              </a:graphicData>
            </a:graphic>
          </wp:inline>
        </w:drawing>
      </w:r>
      <w:r w:rsidR="00B43AF2" w:rsidRPr="000C2874">
        <w:rPr>
          <w:rFonts w:hint="eastAsia"/>
          <w:lang w:eastAsia="zh-CN"/>
        </w:rPr>
        <w:t xml:space="preserve">读能力考查：（60 分） </w:t>
      </w:r>
      <w:r w:rsidR="00B43AF2" w:rsidRPr="000C2874">
        <w:rPr>
          <w:rFonts w:hint="eastAsia"/>
          <w:lang w:eastAsia="zh-CN"/>
        </w:rPr>
        <w:cr/>
        <w:t xml:space="preserve"> （一）阅读下面古诗，按要求完成10—12 题。（6 分） </w:t>
      </w:r>
      <w:r w:rsidR="00B43AF2" w:rsidRPr="000C2874">
        <w:rPr>
          <w:rFonts w:hint="eastAsia"/>
          <w:lang w:eastAsia="zh-CN"/>
        </w:rPr>
        <w:cr/>
        <w:t xml:space="preserve">10、（2 分） 这首诗向我们展示了一幅萧瑟、凄清（或冷寂、萧索、凄凉）的晚秋画面。 </w:t>
      </w:r>
      <w:r w:rsidR="00B43AF2" w:rsidRPr="000C2874">
        <w:rPr>
          <w:rFonts w:hint="eastAsia"/>
          <w:lang w:eastAsia="zh-CN"/>
        </w:rPr>
        <w:cr/>
        <w:t xml:space="preserve">11、（2 分）对美好爱情（恋人、意中人、幸福生活）的追求、向往或相思之苦。（意对即可） </w:t>
      </w:r>
      <w:r w:rsidR="00B43AF2" w:rsidRPr="000C2874">
        <w:rPr>
          <w:rFonts w:hint="eastAsia"/>
          <w:lang w:eastAsia="zh-CN"/>
        </w:rPr>
        <w:cr/>
        <w:t>12、（共2 分）全诗三章，采用重章叠唱的形式，一唱三叹，节奏鲜明，旋律</w:t>
      </w:r>
      <w:r w:rsidR="00B43AF2" w:rsidRPr="000C2874">
        <w:rPr>
          <w:rFonts w:hint="eastAsia"/>
          <w:lang w:eastAsia="zh-CN"/>
        </w:rPr>
        <w:lastRenderedPageBreak/>
        <w:t xml:space="preserve">优美（1 分），而且还显示了 </w:t>
      </w:r>
      <w:r w:rsidR="00B43AF2" w:rsidRPr="000C2874">
        <w:rPr>
          <w:rFonts w:hint="eastAsia"/>
          <w:lang w:eastAsia="zh-CN"/>
        </w:rPr>
        <w:cr/>
        <w:t xml:space="preserve">主人公情感的逐层加深，具有强烈的感染力（1 分）。 </w:t>
      </w:r>
      <w:r w:rsidR="00B43AF2" w:rsidRPr="000C2874">
        <w:rPr>
          <w:rFonts w:hint="eastAsia"/>
          <w:lang w:eastAsia="zh-CN"/>
        </w:rPr>
        <w:cr/>
        <w:t xml:space="preserve">（二）阅读下面的文言文选段，完成13—17 题。（19 分） </w:t>
      </w:r>
      <w:r w:rsidR="00B43AF2" w:rsidRPr="000C2874">
        <w:rPr>
          <w:rFonts w:hint="eastAsia"/>
          <w:lang w:eastAsia="zh-CN"/>
        </w:rPr>
        <w:cr/>
        <w:t xml:space="preserve">13、（共4 分。每题 1 分） </w:t>
      </w:r>
      <w:r w:rsidR="00B43AF2" w:rsidRPr="000C2874">
        <w:rPr>
          <w:rFonts w:hint="eastAsia"/>
          <w:lang w:eastAsia="zh-CN"/>
        </w:rPr>
        <w:cr/>
        <w:t xml:space="preserve">   ① 又何间焉     （参与）      ② 牺牲玉帛     （祭祀用的猪、牛、羊等）（必须解释完整） </w:t>
      </w:r>
      <w:r w:rsidR="00B43AF2" w:rsidRPr="000C2874">
        <w:rPr>
          <w:rFonts w:hint="eastAsia"/>
          <w:lang w:eastAsia="zh-CN"/>
        </w:rPr>
        <w:cr/>
        <w:t xml:space="preserve">   ③ 池非不深也（护城河）  ④ 亲戚畔之（通“叛”，背叛）                       （必须解释完整） </w:t>
      </w:r>
      <w:r w:rsidR="00B43AF2" w:rsidRPr="000C2874">
        <w:rPr>
          <w:rFonts w:hint="eastAsia"/>
          <w:lang w:eastAsia="zh-CN"/>
        </w:rPr>
        <w:cr/>
        <w:t xml:space="preserve">14、（共4 分，每题2 分      关键词：“肉食者”、“鄙”、“天时”、“地利”、“人和”必须翻译正确。） </w:t>
      </w:r>
      <w:r w:rsidR="00B43AF2" w:rsidRPr="000C2874">
        <w:rPr>
          <w:rFonts w:hint="eastAsia"/>
          <w:lang w:eastAsia="zh-CN"/>
        </w:rPr>
        <w:cr/>
        <w:t xml:space="preserve">   ① 身居高位的人（大官们）目光（见识）短浅，不能长远谋划（打算） </w:t>
      </w:r>
      <w:r w:rsidR="00B43AF2" w:rsidRPr="000C2874">
        <w:rPr>
          <w:rFonts w:hint="eastAsia"/>
          <w:lang w:eastAsia="zh-CN"/>
        </w:rPr>
        <w:cr/>
        <w:t xml:space="preserve">   ② 有利于作战的天气时令比不上有利于作战的地理条件，有利于作战的地理条件比不上人心向背（内 </w:t>
      </w:r>
      <w:r w:rsidR="00B43AF2" w:rsidRPr="000C2874">
        <w:rPr>
          <w:rFonts w:hint="eastAsia"/>
          <w:lang w:eastAsia="zh-CN"/>
        </w:rPr>
        <w:cr/>
        <w:t xml:space="preserve">部团结）。  </w:t>
      </w:r>
      <w:r w:rsidR="00B43AF2" w:rsidRPr="000C2874">
        <w:rPr>
          <w:rFonts w:hint="eastAsia"/>
          <w:lang w:eastAsia="zh-CN"/>
        </w:rPr>
        <w:cr/>
        <w:t xml:space="preserve">15、（共3 分） 小大之狱，虽不能察，必以情（2 分）。                   取信于民（1 分） </w:t>
      </w:r>
      <w:r w:rsidR="00B43AF2" w:rsidRPr="000C2874">
        <w:rPr>
          <w:rFonts w:hint="eastAsia"/>
          <w:lang w:eastAsia="zh-CN"/>
        </w:rPr>
        <w:cr/>
        <w:t xml:space="preserve">16、（共4 分    意思对即可得分））。从两个方面表现鲁庄公的不“鄙”：广开言路，礼贤下士；尽职尽责， </w:t>
      </w:r>
      <w:r w:rsidR="00B43AF2" w:rsidRPr="000C2874">
        <w:rPr>
          <w:rFonts w:hint="eastAsia"/>
          <w:lang w:eastAsia="zh-CN"/>
        </w:rPr>
        <w:cr/>
        <w:t xml:space="preserve">取信于民。 </w:t>
      </w:r>
      <w:r w:rsidR="00B43AF2" w:rsidRPr="000C2874">
        <w:rPr>
          <w:rFonts w:hint="eastAsia"/>
          <w:lang w:eastAsia="zh-CN"/>
        </w:rPr>
        <w:cr/>
        <w:t xml:space="preserve">17、（4 分   言之有理、通顺即可） </w:t>
      </w:r>
      <w:r w:rsidR="00B43AF2" w:rsidRPr="000C2874">
        <w:rPr>
          <w:rFonts w:hint="eastAsia"/>
          <w:lang w:eastAsia="zh-CN"/>
        </w:rPr>
        <w:cr/>
        <w:t xml:space="preserve">   例 1：二战初期，法西斯横扫欧洲大陆，涂炭生灵。欧洲人民团结一致，奋起反抗，最终正</w:t>
      </w:r>
      <w:r w:rsidR="00B43AF2">
        <w:rPr>
          <w:rFonts w:hint="eastAsia"/>
          <w:noProof/>
          <w:lang w:eastAsia="zh-CN" w:bidi="ar-SA"/>
        </w:rPr>
        <w:drawing>
          <wp:inline distT="0" distB="0" distL="0" distR="0">
            <wp:extent cx="20955" cy="20955"/>
            <wp:effectExtent l="1905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bwMode="auto">
                    <a:xfrm>
                      <a:off x="0" y="0"/>
                      <a:ext cx="20955" cy="20955"/>
                    </a:xfrm>
                    <a:prstGeom prst="rect">
                      <a:avLst/>
                    </a:prstGeom>
                    <a:noFill/>
                    <a:ln w="9525">
                      <a:noFill/>
                      <a:miter lim="800000"/>
                      <a:headEnd/>
                      <a:tailEnd/>
                    </a:ln>
                  </pic:spPr>
                </pic:pic>
              </a:graphicData>
            </a:graphic>
          </wp:inline>
        </w:drawing>
      </w:r>
      <w:r w:rsidR="00B43AF2" w:rsidRPr="000C2874">
        <w:rPr>
          <w:rFonts w:hint="eastAsia"/>
          <w:lang w:eastAsia="zh-CN"/>
        </w:rPr>
        <w:t xml:space="preserve">义战胜了 </w:t>
      </w:r>
      <w:r w:rsidR="00B43AF2" w:rsidRPr="000C2874">
        <w:rPr>
          <w:rFonts w:hint="eastAsia"/>
          <w:lang w:eastAsia="zh-CN"/>
        </w:rPr>
        <w:cr/>
        <w:t xml:space="preserve">邪恶。 </w:t>
      </w:r>
      <w:r w:rsidR="00B43AF2" w:rsidRPr="000C2874">
        <w:rPr>
          <w:rFonts w:hint="eastAsia"/>
          <w:lang w:eastAsia="zh-CN"/>
        </w:rPr>
        <w:cr/>
        <w:t xml:space="preserve">   例2：八年抗日战争，日寇践踏我国土，山河破碎。国共两党合作，同仇敌忾，浴血奋战，以弱胜强， </w:t>
      </w:r>
      <w:r w:rsidR="00B43AF2" w:rsidRPr="000C2874">
        <w:rPr>
          <w:rFonts w:hint="eastAsia"/>
          <w:lang w:eastAsia="zh-CN"/>
        </w:rPr>
        <w:cr/>
        <w:t xml:space="preserve">最终将日寇赶出中国。 </w:t>
      </w:r>
      <w:r w:rsidR="00B43AF2" w:rsidRPr="000C2874">
        <w:rPr>
          <w:rFonts w:hint="eastAsia"/>
          <w:lang w:eastAsia="zh-CN"/>
        </w:rPr>
        <w:cr/>
        <w:t xml:space="preserve">（二）阅读《轻放》一文，完成18—22 题。（19 分） </w:t>
      </w:r>
      <w:r w:rsidR="00B43AF2" w:rsidRPr="000C2874">
        <w:rPr>
          <w:rFonts w:hint="eastAsia"/>
          <w:lang w:eastAsia="zh-CN"/>
        </w:rPr>
        <w:cr/>
        <w:t xml:space="preserve">18、（共4 分，答对一点得 1 分）       （1）父亲为公共走廊换灯泡；（2 ）父亲打扫公共楼梯； </w:t>
      </w:r>
      <w:r w:rsidR="00B43AF2" w:rsidRPr="000C2874">
        <w:rPr>
          <w:rFonts w:hint="eastAsia"/>
          <w:lang w:eastAsia="zh-CN"/>
        </w:rPr>
        <w:cr/>
        <w:t xml:space="preserve">           （3）父亲主动与陌生人点头微笑；  （4 ）父亲劝我不要催促朋友还钱。 </w:t>
      </w:r>
      <w:r w:rsidR="00B43AF2" w:rsidRPr="000C2874">
        <w:rPr>
          <w:rFonts w:hint="eastAsia"/>
          <w:lang w:eastAsia="zh-CN"/>
        </w:rPr>
        <w:cr/>
        <w:t xml:space="preserve">19、（共4 分）    “光明使者”一语双关（1 分），一指“昔日暗淡无光的走廊，瞬间便有了温暖通透的光 </w:t>
      </w:r>
      <w:r w:rsidR="00B43AF2" w:rsidRPr="000C2874">
        <w:rPr>
          <w:rFonts w:hint="eastAsia"/>
          <w:lang w:eastAsia="zh-CN"/>
        </w:rPr>
        <w:cr/>
        <w:t xml:space="preserve">亮”（1 分）；二指父亲的行为照出了人们内心的自私与晦暗（2 分）。 </w:t>
      </w:r>
      <w:r w:rsidR="00B43AF2" w:rsidRPr="000C2874">
        <w:rPr>
          <w:rFonts w:hint="eastAsia"/>
          <w:lang w:eastAsia="zh-CN"/>
        </w:rPr>
        <w:cr/>
        <w:t xml:space="preserve">20、（共4 分）  动作、神态的描写（2 分），既写出了路人的不安与慌乱，也与父亲的热情友善形成鲜明的对比(反衬)  （2 分）。 </w:t>
      </w:r>
      <w:r w:rsidR="00B43AF2" w:rsidRPr="000C2874">
        <w:rPr>
          <w:rFonts w:hint="eastAsia"/>
          <w:lang w:eastAsia="zh-CN"/>
        </w:rPr>
        <w:cr/>
        <w:t>21、（共4 分）  告诉人们化解矛盾不能用偏激的方式（2 分），而应该用真</w:t>
      </w:r>
      <w:r w:rsidR="00B43AF2" w:rsidRPr="000C2874">
        <w:rPr>
          <w:rFonts w:hint="eastAsia"/>
          <w:lang w:eastAsia="zh-CN"/>
        </w:rPr>
        <w:lastRenderedPageBreak/>
        <w:t xml:space="preserve">诚、宽容、友善的方式对待（2 </w:t>
      </w:r>
      <w:r w:rsidR="00B43AF2" w:rsidRPr="000C2874">
        <w:rPr>
          <w:rFonts w:hint="eastAsia"/>
          <w:lang w:eastAsia="zh-CN"/>
        </w:rPr>
        <w:cr/>
        <w:t xml:space="preserve">分）。 </w:t>
      </w:r>
      <w:r w:rsidR="00B43AF2" w:rsidRPr="000C2874">
        <w:rPr>
          <w:rFonts w:hint="eastAsia"/>
          <w:lang w:eastAsia="zh-CN"/>
        </w:rPr>
        <w:cr/>
        <w:t xml:space="preserve">22、（3 分  言之有理即可） </w:t>
      </w:r>
      <w:r w:rsidR="00B43AF2" w:rsidRPr="000C2874">
        <w:rPr>
          <w:rFonts w:hint="eastAsia"/>
          <w:lang w:eastAsia="zh-CN"/>
        </w:rPr>
        <w:cr/>
        <w:t xml:space="preserve">  例 1：认同。理由如：友情比金钱更重要；钱能测出一个人的品行优劣；钱能测出真假朋友。 </w:t>
      </w:r>
      <w:r w:rsidR="00B43AF2" w:rsidRPr="000C2874">
        <w:rPr>
          <w:rFonts w:hint="eastAsia"/>
          <w:lang w:eastAsia="zh-CN"/>
        </w:rPr>
        <w:cr/>
        <w:t xml:space="preserve">  例2：不认同。理由如：人要守信用，不能纵容欠钱不还的不诚信行为，否则会有损社会公德。 </w:t>
      </w:r>
      <w:r w:rsidR="00B43AF2" w:rsidRPr="000C2874">
        <w:rPr>
          <w:rFonts w:hint="eastAsia"/>
          <w:lang w:eastAsia="zh-CN"/>
        </w:rPr>
        <w:cr/>
        <w:t xml:space="preserve">（四）阅读《成长是一件怎样的事》，回答23——27 题。（16 分） </w:t>
      </w:r>
      <w:r w:rsidR="00B43AF2" w:rsidRPr="000C2874">
        <w:rPr>
          <w:rFonts w:hint="eastAsia"/>
          <w:lang w:eastAsia="zh-CN"/>
        </w:rPr>
        <w:cr/>
        <w:t xml:space="preserve">23、（共3 分，答对一点得 1 分）  成长是一件最漫长的事情；成长是一件最“丰饶”的事情；成长是一 </w:t>
      </w:r>
      <w:r w:rsidR="00B43AF2" w:rsidRPr="000C2874">
        <w:rPr>
          <w:rFonts w:hint="eastAsia"/>
          <w:lang w:eastAsia="zh-CN"/>
        </w:rPr>
        <w:cr/>
        <w:t xml:space="preserve">件最深情的事。 </w:t>
      </w:r>
      <w:r w:rsidR="00B43AF2" w:rsidRPr="000C2874">
        <w:rPr>
          <w:rFonts w:hint="eastAsia"/>
          <w:lang w:eastAsia="zh-CN"/>
        </w:rPr>
        <w:cr/>
        <w:t xml:space="preserve">24、（3 分  言之有理、通顺即可）  例 1：吕蒙接受孙权的劝告，努力学习，终有所成。 </w:t>
      </w:r>
      <w:r w:rsidR="00B43AF2" w:rsidRPr="000C2874">
        <w:rPr>
          <w:rFonts w:hint="eastAsia"/>
          <w:lang w:eastAsia="zh-CN"/>
        </w:rPr>
        <w:cr/>
        <w:t xml:space="preserve">         例2：年过半百的法布尔在荒石园中，潜心研究，沥尽半生心血，写成巨著。 </w:t>
      </w:r>
      <w:r w:rsidR="00B43AF2" w:rsidRPr="000C2874">
        <w:rPr>
          <w:rFonts w:hint="eastAsia"/>
          <w:lang w:eastAsia="zh-CN"/>
        </w:rPr>
        <w:cr/>
        <w:t xml:space="preserve">25、（共3 分）    “丰饶”有丰富、饱满、扎实的意思（1 分）；文中是指，在成长的历程中，面对艰辛和挫折，积蓄力量（1 分），会使生命更加饱满，有厚度（1 分）。 </w:t>
      </w:r>
      <w:r w:rsidR="00B43AF2" w:rsidRPr="000C2874">
        <w:rPr>
          <w:rFonts w:hint="eastAsia"/>
          <w:lang w:eastAsia="zh-CN"/>
        </w:rPr>
        <w:cr/>
        <w:t xml:space="preserve">26、（共4 分）    比喻论证（1 分），用庄稼蹲苗为喻，生动形象且深入浅出地阐释了“成长是一件最丰饶的事情”（2 分），证明人的成长其实就是一种经历挫折、积蓄力量、充实自我（“胜利的潜伏”“内部精神的拔节”）的过程（1 分）。 </w:t>
      </w:r>
      <w:r w:rsidR="00B43AF2" w:rsidRPr="000C2874">
        <w:rPr>
          <w:rFonts w:hint="eastAsia"/>
          <w:lang w:eastAsia="zh-CN"/>
        </w:rPr>
        <w:cr/>
        <w:t xml:space="preserve">27、（3 分） 具体事例（成长标志+幸福感觉） </w:t>
      </w:r>
      <w:r w:rsidR="00B43AF2" w:rsidRPr="000C2874">
        <w:rPr>
          <w:rFonts w:hint="eastAsia"/>
          <w:lang w:eastAsia="zh-CN"/>
        </w:rPr>
        <w:cr/>
        <w:t xml:space="preserve">三、综合性学习考查（10 分） </w:t>
      </w:r>
      <w:r w:rsidR="00B43AF2" w:rsidRPr="000C2874">
        <w:rPr>
          <w:rFonts w:hint="eastAsia"/>
          <w:lang w:eastAsia="zh-CN"/>
        </w:rPr>
        <w:cr/>
        <w:t>28、（4 分） 截至</w:t>
      </w:r>
      <w:smartTag w:uri="urn:schemas-microsoft-com:office:smarttags" w:element="chsdate">
        <w:smartTagPr>
          <w:attr w:name="IsROCDate" w:val="False"/>
          <w:attr w:name="IsLunarDate" w:val="False"/>
          <w:attr w:name="Day" w:val="17"/>
          <w:attr w:name="Month" w:val="5"/>
          <w:attr w:name="Year" w:val="2012"/>
        </w:smartTagPr>
        <w:r w:rsidR="00B43AF2" w:rsidRPr="000C2874">
          <w:rPr>
            <w:rFonts w:hint="eastAsia"/>
            <w:lang w:eastAsia="zh-CN"/>
          </w:rPr>
          <w:t>2012 年 5 月</w:t>
        </w:r>
      </w:smartTag>
      <w:r w:rsidR="00B43AF2" w:rsidRPr="000C2874">
        <w:rPr>
          <w:rFonts w:hint="eastAsia"/>
          <w:lang w:eastAsia="zh-CN"/>
        </w:rPr>
        <w:t xml:space="preserve"> 17 日，参加该网站投票的网友认为不应该恢复使用繁体汉字的占多数。（或：截至2012 年 5 月 17 日，参加该网站投票的网友中，反对恢复使用繁体汉字的比支持的多。） </w:t>
      </w:r>
      <w:r w:rsidR="00B43AF2" w:rsidRPr="000C2874">
        <w:rPr>
          <w:rFonts w:hint="eastAsia"/>
          <w:lang w:eastAsia="zh-CN"/>
        </w:rPr>
        <w:cr/>
        <w:t xml:space="preserve"> （答题要点：调查时间、调查对象、调查项目、调查结果。若只简单列举数字，不进行比较，酌情扣分。） </w:t>
      </w:r>
      <w:r w:rsidR="00B43AF2" w:rsidRPr="000C2874">
        <w:rPr>
          <w:rFonts w:hint="eastAsia"/>
          <w:lang w:eastAsia="zh-CN"/>
        </w:rPr>
        <w:cr/>
        <w:t xml:space="preserve">29、（3 分）  识繁，有利于传承中华古老文明（“找回古典文化之美”等）；写简，有利于普及中华文化（“方便学习、使用、沟通与传播”等）。 </w:t>
      </w:r>
      <w:r w:rsidR="00B43AF2" w:rsidRPr="000C2874">
        <w:rPr>
          <w:rFonts w:hint="eastAsia"/>
          <w:lang w:eastAsia="zh-CN"/>
        </w:rPr>
        <w:cr/>
        <w:t xml:space="preserve">    （“识繁”与“写简”的意义，能准确理解表格中的某一点或几点意义的指向，条理清楚，没有错误信息、语病等，即可得分。） </w:t>
      </w:r>
      <w:r w:rsidR="00B43AF2" w:rsidRPr="000C2874">
        <w:rPr>
          <w:rFonts w:hint="eastAsia"/>
          <w:lang w:eastAsia="zh-CN"/>
        </w:rPr>
        <w:cr/>
        <w:t xml:space="preserve">30、（3 分) 符合活动主题，比较全面、简短、响亮，即可得分。 </w:t>
      </w:r>
      <w:r w:rsidR="00B43AF2" w:rsidRPr="000C2874">
        <w:rPr>
          <w:rFonts w:hint="eastAsia"/>
          <w:lang w:eastAsia="zh-CN"/>
        </w:rPr>
        <w:cr/>
        <w:t xml:space="preserve">       示例 1：热爱民族文化传统，写好汉字读好经典。 </w:t>
      </w:r>
      <w:r w:rsidR="00B43AF2" w:rsidRPr="000C2874">
        <w:rPr>
          <w:rFonts w:hint="eastAsia"/>
          <w:lang w:eastAsia="zh-CN"/>
        </w:rPr>
        <w:cr/>
        <w:t xml:space="preserve">       示例2：写好中国字，读好中国书，做好中国人。 </w:t>
      </w:r>
      <w:r w:rsidR="00B43AF2" w:rsidRPr="000C2874">
        <w:rPr>
          <w:rFonts w:hint="eastAsia"/>
          <w:lang w:eastAsia="zh-CN"/>
        </w:rPr>
        <w:cr/>
        <w:t xml:space="preserve">       示例3：书在口，字在手，中国印记在心头。 </w:t>
      </w:r>
      <w:r w:rsidR="00B43AF2" w:rsidRPr="000C2874">
        <w:rPr>
          <w:rFonts w:hint="eastAsia"/>
          <w:lang w:eastAsia="zh-CN"/>
        </w:rPr>
        <w:cr/>
      </w:r>
      <w:r w:rsidR="00B43AF2" w:rsidRPr="000C2874">
        <w:rPr>
          <w:rFonts w:hint="eastAsia"/>
          <w:lang w:eastAsia="zh-CN"/>
        </w:rPr>
        <w:lastRenderedPageBreak/>
        <w:t xml:space="preserve">四、写作能力考查（50 分） </w:t>
      </w:r>
      <w:r w:rsidR="00B43AF2" w:rsidRPr="000C2874">
        <w:rPr>
          <w:rFonts w:hint="eastAsia"/>
          <w:lang w:eastAsia="zh-CN"/>
        </w:rPr>
        <w:cr/>
        <w:t xml:space="preserve">                              写作能力考查评分参考 </w:t>
      </w:r>
      <w:r w:rsidR="00B43AF2" w:rsidRPr="000C2874">
        <w:rPr>
          <w:rFonts w:hint="eastAsia"/>
          <w:lang w:eastAsia="zh-CN"/>
        </w:rPr>
        <w:cr/>
        <w:t xml:space="preserve">         类别                      评分参考                          分值 </w:t>
      </w:r>
      <w:r w:rsidR="00B43AF2" w:rsidRPr="000C2874">
        <w:rPr>
          <w:rFonts w:hint="eastAsia"/>
          <w:lang w:eastAsia="zh-CN"/>
        </w:rPr>
        <w:cr/>
        <w:t xml:space="preserve">                1、观点正确，思想健康，主题鲜明新颖，内容详实具体。 </w:t>
      </w:r>
      <w:r w:rsidR="00B43AF2" w:rsidRPr="000C2874">
        <w:rPr>
          <w:rFonts w:hint="eastAsia"/>
          <w:lang w:eastAsia="zh-CN"/>
        </w:rPr>
        <w:cr/>
        <w:t xml:space="preserve">               2、语言流畅丰富，用词准确形象。 </w:t>
      </w:r>
      <w:r w:rsidR="00B43AF2" w:rsidRPr="000C2874">
        <w:rPr>
          <w:rFonts w:hint="eastAsia"/>
          <w:lang w:eastAsia="zh-CN"/>
        </w:rPr>
        <w:cr/>
        <w:t xml:space="preserve">        一类卷     3、能恰当地运用写作方法表情达意，有创意。                 45——50 分 </w:t>
      </w:r>
      <w:r w:rsidR="00B43AF2" w:rsidRPr="000C2874">
        <w:rPr>
          <w:rFonts w:hint="eastAsia"/>
          <w:lang w:eastAsia="zh-CN"/>
        </w:rPr>
        <w:cr/>
        <w:t xml:space="preserve">               4、只有一两个病句或错别字。 </w:t>
      </w:r>
      <w:r w:rsidR="00B43AF2" w:rsidRPr="000C2874">
        <w:rPr>
          <w:rFonts w:hint="eastAsia"/>
          <w:lang w:eastAsia="zh-CN"/>
        </w:rPr>
        <w:cr/>
        <w:t xml:space="preserve">               5、不少于规定字数。 </w:t>
      </w:r>
      <w:r w:rsidR="00B43AF2" w:rsidRPr="000C2874">
        <w:rPr>
          <w:rFonts w:hint="eastAsia"/>
          <w:lang w:eastAsia="zh-CN"/>
        </w:rPr>
        <w:cr/>
        <w:t xml:space="preserve">                1、观点正确，思想健康，主题鲜明，内容较具体。 </w:t>
      </w:r>
      <w:r w:rsidR="00B43AF2" w:rsidRPr="000C2874">
        <w:rPr>
          <w:rFonts w:hint="eastAsia"/>
          <w:lang w:eastAsia="zh-CN"/>
        </w:rPr>
        <w:cr/>
        <w:t xml:space="preserve">               2、语言通顺，用词恰当。 </w:t>
      </w:r>
      <w:r w:rsidR="00B43AF2" w:rsidRPr="000C2874">
        <w:rPr>
          <w:rFonts w:hint="eastAsia"/>
          <w:lang w:eastAsia="zh-CN"/>
        </w:rPr>
        <w:cr/>
        <w:t xml:space="preserve">        二类卷     3、能恰当地运用写作方法表情达意。                            40——44 分 </w:t>
      </w:r>
      <w:r w:rsidR="00B43AF2" w:rsidRPr="000C2874">
        <w:rPr>
          <w:rFonts w:hint="eastAsia"/>
          <w:lang w:eastAsia="zh-CN"/>
        </w:rPr>
        <w:cr/>
        <w:t xml:space="preserve">               4、病句、错别字较少。 </w:t>
      </w:r>
      <w:r w:rsidR="00B43AF2" w:rsidRPr="000C2874">
        <w:rPr>
          <w:rFonts w:hint="eastAsia"/>
          <w:lang w:eastAsia="zh-CN"/>
        </w:rPr>
        <w:cr/>
        <w:t xml:space="preserve">               5、不少于规定字数。 </w:t>
      </w:r>
      <w:r w:rsidR="00B43AF2" w:rsidRPr="000C2874">
        <w:rPr>
          <w:rFonts w:hint="eastAsia"/>
          <w:lang w:eastAsia="zh-CN"/>
        </w:rPr>
        <w:cr/>
        <w:t xml:space="preserve">                1、观点正确，思想健康，主题明了，内容完整。 </w:t>
      </w:r>
      <w:r w:rsidR="00B43AF2" w:rsidRPr="000C2874">
        <w:rPr>
          <w:rFonts w:hint="eastAsia"/>
          <w:lang w:eastAsia="zh-CN"/>
        </w:rPr>
        <w:cr/>
        <w:t xml:space="preserve">               2、语言基本通顺，用词较准确。 </w:t>
      </w:r>
      <w:r w:rsidR="00B43AF2" w:rsidRPr="000C2874">
        <w:rPr>
          <w:rFonts w:hint="eastAsia"/>
          <w:lang w:eastAsia="zh-CN"/>
        </w:rPr>
        <w:cr/>
        <w:t xml:space="preserve">        三类卷     3、能适当地运用写作方法表情达意。                            30——39 分 </w:t>
      </w:r>
      <w:r w:rsidR="00B43AF2" w:rsidRPr="000C2874">
        <w:rPr>
          <w:rFonts w:hint="eastAsia"/>
          <w:lang w:eastAsia="zh-CN"/>
        </w:rPr>
        <w:cr/>
        <w:t xml:space="preserve">               4、有错别字、病句。 </w:t>
      </w:r>
      <w:r w:rsidR="00B43AF2" w:rsidRPr="000C2874">
        <w:rPr>
          <w:rFonts w:hint="eastAsia"/>
          <w:lang w:eastAsia="zh-CN"/>
        </w:rPr>
        <w:cr/>
        <w:t xml:space="preserve">               5、不少于规定字数。 </w:t>
      </w:r>
      <w:r w:rsidR="00B43AF2" w:rsidRPr="000C2874">
        <w:rPr>
          <w:rFonts w:hint="eastAsia"/>
          <w:lang w:eastAsia="zh-CN"/>
        </w:rPr>
        <w:cr/>
        <w:t xml:space="preserve">                1、观点模糊，主题不够明确，</w:t>
      </w:r>
      <w:r w:rsidR="00B43AF2">
        <w:rPr>
          <w:rFonts w:hint="eastAsia"/>
          <w:noProof/>
          <w:lang w:eastAsia="zh-CN" w:bidi="ar-SA"/>
        </w:rPr>
        <w:drawing>
          <wp:inline distT="0" distB="0" distL="0" distR="0">
            <wp:extent cx="31750" cy="10795"/>
            <wp:effectExtent l="19050" t="0" r="635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学科网(www.zxxk.com)--教育资源门户，提供试卷、教案、课件、论文、素材及各类教学资源下载，还有大量而丰富的教学相关资讯！"/>
                    <pic:cNvPicPr>
                      <a:picLocks noChangeAspect="1" noChangeArrowheads="1"/>
                    </pic:cNvPicPr>
                  </pic:nvPicPr>
                  <pic:blipFill>
                    <a:blip r:embed="rId9" cstate="print"/>
                    <a:srcRect/>
                    <a:stretch>
                      <a:fillRect/>
                    </a:stretch>
                  </pic:blipFill>
                  <pic:spPr bwMode="auto">
                    <a:xfrm>
                      <a:off x="0" y="0"/>
                      <a:ext cx="31750" cy="10795"/>
                    </a:xfrm>
                    <a:prstGeom prst="rect">
                      <a:avLst/>
                    </a:prstGeom>
                    <a:noFill/>
                    <a:ln w="9525">
                      <a:noFill/>
                      <a:miter lim="800000"/>
                      <a:headEnd/>
                      <a:tailEnd/>
                    </a:ln>
                  </pic:spPr>
                </pic:pic>
              </a:graphicData>
            </a:graphic>
          </wp:inline>
        </w:drawing>
      </w:r>
      <w:r w:rsidR="00B43AF2" w:rsidRPr="000C2874">
        <w:rPr>
          <w:rFonts w:hint="eastAsia"/>
          <w:lang w:eastAsia="zh-CN"/>
        </w:rPr>
        <w:t xml:space="preserve">内容不太完整。 </w:t>
      </w:r>
      <w:r w:rsidR="00B43AF2" w:rsidRPr="000C2874">
        <w:rPr>
          <w:rFonts w:hint="eastAsia"/>
          <w:lang w:eastAsia="zh-CN"/>
        </w:rPr>
        <w:cr/>
        <w:t xml:space="preserve">               2、语言欠通顺，用词欠准确。 </w:t>
      </w:r>
      <w:r w:rsidR="00B43AF2" w:rsidRPr="000C2874">
        <w:rPr>
          <w:rFonts w:hint="eastAsia"/>
          <w:lang w:eastAsia="zh-CN"/>
        </w:rPr>
        <w:cr/>
        <w:t xml:space="preserve">        四类卷     3、写作方法运用不恰当，表情达意欠妥当。                         25——29 分 </w:t>
      </w:r>
      <w:r w:rsidR="00B43AF2" w:rsidRPr="000C2874">
        <w:rPr>
          <w:rFonts w:hint="eastAsia"/>
          <w:lang w:eastAsia="zh-CN"/>
        </w:rPr>
        <w:cr/>
        <w:t xml:space="preserve">               4、病句、错别字多。 </w:t>
      </w:r>
      <w:r w:rsidR="00B43AF2" w:rsidRPr="000C2874">
        <w:rPr>
          <w:rFonts w:hint="eastAsia"/>
          <w:lang w:eastAsia="zh-CN"/>
        </w:rPr>
        <w:cr/>
        <w:t xml:space="preserve">               5、与规定字数相差不多。 </w:t>
      </w:r>
      <w:r w:rsidR="00B43AF2" w:rsidRPr="000C2874">
        <w:rPr>
          <w:rFonts w:hint="eastAsia"/>
          <w:lang w:eastAsia="zh-CN"/>
        </w:rPr>
        <w:cr/>
        <w:t xml:space="preserve">                1、观点错误，思想偏激，主题不明，内容混乱。 </w:t>
      </w:r>
      <w:r w:rsidR="00B43AF2" w:rsidRPr="000C2874">
        <w:rPr>
          <w:rFonts w:hint="eastAsia"/>
          <w:lang w:eastAsia="zh-CN"/>
        </w:rPr>
        <w:cr/>
        <w:t xml:space="preserve">               2、语言不通顺，病句、错别字很多。 </w:t>
      </w:r>
      <w:r w:rsidR="00B43AF2" w:rsidRPr="000C2874">
        <w:rPr>
          <w:rFonts w:hint="eastAsia"/>
          <w:lang w:eastAsia="zh-CN"/>
        </w:rPr>
        <w:cr/>
        <w:t xml:space="preserve">        五类卷     3、写作方法运用不恰当，表情达意欠妥当。                      25 分以下 </w:t>
      </w:r>
      <w:r w:rsidR="00B43AF2" w:rsidRPr="000C2874">
        <w:rPr>
          <w:rFonts w:hint="eastAsia"/>
          <w:lang w:eastAsia="zh-CN"/>
        </w:rPr>
        <w:cr/>
        <w:t xml:space="preserve">               4、与规定字数相差较多。 </w:t>
      </w:r>
      <w:r w:rsidR="00B43AF2" w:rsidRPr="000C2874">
        <w:rPr>
          <w:rFonts w:hint="eastAsia"/>
          <w:lang w:eastAsia="zh-CN"/>
        </w:rPr>
        <w:cr/>
        <w:t xml:space="preserve">               5、抄袭本套试卷中的阅读材料。 </w:t>
      </w:r>
      <w:r w:rsidR="00B43AF2" w:rsidRPr="000C2874">
        <w:rPr>
          <w:rFonts w:hint="eastAsia"/>
          <w:lang w:eastAsia="zh-CN"/>
        </w:rPr>
        <w:cr/>
      </w:r>
    </w:p>
    <w:sectPr w:rsidR="00B9668A" w:rsidRPr="00B43AF2" w:rsidSect="00FF1CC4">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5BD" w:rsidRDefault="003935BD">
      <w:pPr>
        <w:spacing w:after="0" w:line="240" w:lineRule="auto"/>
      </w:pPr>
      <w:r>
        <w:separator/>
      </w:r>
    </w:p>
  </w:endnote>
  <w:endnote w:type="continuationSeparator" w:id="1">
    <w:p w:rsidR="003935BD" w:rsidRDefault="003935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164" w:rsidRDefault="006E0164">
    <w:pPr>
      <w:pStyle w:val="af3"/>
      <w:jc w:val="center"/>
      <w:rPr>
        <w:lang w:eastAsia="zh-CN"/>
      </w:rPr>
    </w:pPr>
    <w:r>
      <w:rPr>
        <w:rFonts w:ascii="宋体" w:hAnsi="宋体" w:cs="Courier New" w:hint="eastAsia"/>
        <w:lang w:eastAsia="zh-CN"/>
      </w:rPr>
      <w:t xml:space="preserve">全国中考信息资源门户网站  </w:t>
    </w:r>
    <w:r>
      <w:rPr>
        <w:rFonts w:ascii="宋体" w:hAnsi="宋体" w:hint="eastAsia"/>
        <w:lang w:eastAsia="zh-CN"/>
      </w:rPr>
      <w:t>www.zhongkao.com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5BD" w:rsidRDefault="003935BD">
      <w:pPr>
        <w:spacing w:after="0" w:line="240" w:lineRule="auto"/>
      </w:pPr>
      <w:r>
        <w:separator/>
      </w:r>
    </w:p>
  </w:footnote>
  <w:footnote w:type="continuationSeparator" w:id="1">
    <w:p w:rsidR="003935BD" w:rsidRDefault="003935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164" w:rsidRDefault="00A11375">
    <w:pPr>
      <w:pStyle w:val="a3"/>
      <w:jc w:val="left"/>
      <w:rPr>
        <w:b/>
        <w:lang w:eastAsia="zh-CN"/>
      </w:rPr>
    </w:pPr>
    <w:r>
      <w:rPr>
        <w:rFonts w:ascii="微软雅黑" w:eastAsia="微软雅黑" w:hAnsi="微软雅黑" w:cs="Courier New"/>
        <w:b/>
        <w:noProof/>
        <w:sz w:val="24"/>
        <w:szCs w:val="24"/>
        <w:lang w:eastAsia="zh-CN" w:bidi="ar-SA"/>
      </w:rPr>
      <w:drawing>
        <wp:inline distT="0" distB="0" distL="0" distR="0">
          <wp:extent cx="2052320" cy="488950"/>
          <wp:effectExtent l="19050" t="0" r="5080" b="0"/>
          <wp:docPr id="1" name="图片 1" descr="中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中考"/>
                  <pic:cNvPicPr>
                    <a:picLocks noChangeAspect="1" noChangeArrowheads="1"/>
                  </pic:cNvPicPr>
                </pic:nvPicPr>
                <pic:blipFill>
                  <a:blip r:embed="rId1"/>
                  <a:srcRect/>
                  <a:stretch>
                    <a:fillRect/>
                  </a:stretch>
                </pic:blipFill>
                <pic:spPr bwMode="auto">
                  <a:xfrm>
                    <a:off x="0" y="0"/>
                    <a:ext cx="2052320" cy="488950"/>
                  </a:xfrm>
                  <a:prstGeom prst="rect">
                    <a:avLst/>
                  </a:prstGeom>
                  <a:noFill/>
                  <a:ln w="9525">
                    <a:noFill/>
                    <a:miter lim="800000"/>
                    <a:headEnd/>
                    <a:tailEnd/>
                  </a:ln>
                </pic:spPr>
              </pic:pic>
            </a:graphicData>
          </a:graphic>
        </wp:inline>
      </w:drawing>
    </w:r>
    <w:r w:rsidR="006E0164">
      <w:rPr>
        <w:rFonts w:ascii="微软雅黑" w:eastAsia="微软雅黑" w:hAnsi="微软雅黑" w:cs="Courier New" w:hint="eastAsia"/>
        <w:b/>
        <w:sz w:val="24"/>
        <w:szCs w:val="24"/>
        <w:lang w:eastAsia="zh-CN"/>
      </w:rPr>
      <w:t xml:space="preserve">     </w:t>
    </w:r>
    <w:r w:rsidR="006E0164">
      <w:rPr>
        <w:rFonts w:ascii="宋体" w:hAnsi="宋体" w:cs="Courier New" w:hint="eastAsia"/>
        <w:lang w:eastAsia="zh-CN"/>
      </w:rPr>
      <w:t xml:space="preserve">全国中考信息资源门户网站  </w:t>
    </w:r>
    <w:r w:rsidR="006E0164">
      <w:rPr>
        <w:rFonts w:ascii="宋体" w:hAnsi="宋体" w:hint="eastAsia"/>
        <w:lang w:eastAsia="zh-CN"/>
      </w:rPr>
      <w:t>www.zhongkao.com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15pt;height:25.1pt" o:bullet="t">
        <v:imagedata r:id="rId1" o:title=""/>
      </v:shape>
    </w:pict>
  </w:numPicBullet>
  <w:abstractNum w:abstractNumId="0">
    <w:nsid w:val="00000006"/>
    <w:multiLevelType w:val="singleLevel"/>
    <w:tmpl w:val="00000006"/>
    <w:lvl w:ilvl="0">
      <w:start w:val="1"/>
      <w:numFmt w:val="chineseCounting"/>
      <w:suff w:val="nothing"/>
      <w:lvlText w:val="%1、"/>
      <w:lvlJc w:val="left"/>
    </w:lvl>
  </w:abstractNum>
  <w:abstractNum w:abstractNumId="1">
    <w:nsid w:val="00000007"/>
    <w:multiLevelType w:val="singleLevel"/>
    <w:tmpl w:val="00000007"/>
    <w:lvl w:ilvl="0">
      <w:start w:val="3"/>
      <w:numFmt w:val="decimal"/>
      <w:suff w:val="nothing"/>
      <w:lvlText w:val="%1."/>
      <w:lvlJc w:val="left"/>
    </w:lvl>
  </w:abstractNum>
  <w:abstractNum w:abstractNumId="2">
    <w:nsid w:val="00000008"/>
    <w:multiLevelType w:val="singleLevel"/>
    <w:tmpl w:val="00000008"/>
    <w:lvl w:ilvl="0">
      <w:start w:val="10"/>
      <w:numFmt w:val="decimal"/>
      <w:suff w:val="nothing"/>
      <w:lvlText w:val="%1."/>
      <w:lvlJc w:val="left"/>
    </w:lvl>
  </w:abstractNum>
  <w:abstractNum w:abstractNumId="3">
    <w:nsid w:val="00000009"/>
    <w:multiLevelType w:val="singleLevel"/>
    <w:tmpl w:val="00000009"/>
    <w:lvl w:ilvl="0">
      <w:start w:val="7"/>
      <w:numFmt w:val="decimal"/>
      <w:suff w:val="nothing"/>
      <w:lvlText w:val="%1."/>
      <w:lvlJc w:val="left"/>
    </w:lvl>
  </w:abstractNum>
  <w:abstractNum w:abstractNumId="4">
    <w:nsid w:val="0000000A"/>
    <w:multiLevelType w:val="singleLevel"/>
    <w:tmpl w:val="0000000A"/>
    <w:lvl w:ilvl="0">
      <w:start w:val="20"/>
      <w:numFmt w:val="decimal"/>
      <w:suff w:val="nothing"/>
      <w:lvlText w:val="%1."/>
      <w:lvlJc w:val="left"/>
    </w:lvl>
  </w:abstractNum>
  <w:abstractNum w:abstractNumId="5">
    <w:nsid w:val="0000000B"/>
    <w:multiLevelType w:val="singleLevel"/>
    <w:tmpl w:val="0000000B"/>
    <w:lvl w:ilvl="0">
      <w:start w:val="14"/>
      <w:numFmt w:val="decimal"/>
      <w:suff w:val="nothing"/>
      <w:lvlText w:val="%1."/>
      <w:lvlJc w:val="left"/>
    </w:lvl>
  </w:abstractNum>
  <w:abstractNum w:abstractNumId="6">
    <w:nsid w:val="0000000C"/>
    <w:multiLevelType w:val="singleLevel"/>
    <w:tmpl w:val="0000000C"/>
    <w:lvl w:ilvl="0">
      <w:start w:val="22"/>
      <w:numFmt w:val="decimal"/>
      <w:suff w:val="space"/>
      <w:lvlText w:val="%1."/>
      <w:lvlJc w:val="left"/>
    </w:lvl>
  </w:abstractNum>
  <w:abstractNum w:abstractNumId="7">
    <w:nsid w:val="006603FC"/>
    <w:multiLevelType w:val="hybridMultilevel"/>
    <w:tmpl w:val="01240AD0"/>
    <w:lvl w:ilvl="0" w:tplc="04407A0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06FE7354"/>
    <w:multiLevelType w:val="hybridMultilevel"/>
    <w:tmpl w:val="9B7EC904"/>
    <w:lvl w:ilvl="0" w:tplc="3FCCE1F2">
      <w:start w:val="2"/>
      <w:numFmt w:val="decimalEnclosedCircle"/>
      <w:lvlText w:val="%1"/>
      <w:lvlJc w:val="left"/>
      <w:pPr>
        <w:tabs>
          <w:tab w:val="num" w:pos="2136"/>
        </w:tabs>
        <w:ind w:left="2136" w:hanging="360"/>
      </w:pPr>
      <w:rPr>
        <w:rFonts w:hint="default"/>
      </w:rPr>
    </w:lvl>
    <w:lvl w:ilvl="1" w:tplc="04090019" w:tentative="1">
      <w:start w:val="1"/>
      <w:numFmt w:val="lowerLetter"/>
      <w:lvlText w:val="%2)"/>
      <w:lvlJc w:val="left"/>
      <w:pPr>
        <w:tabs>
          <w:tab w:val="num" w:pos="2616"/>
        </w:tabs>
        <w:ind w:left="2616" w:hanging="420"/>
      </w:pPr>
    </w:lvl>
    <w:lvl w:ilvl="2" w:tplc="0409001B" w:tentative="1">
      <w:start w:val="1"/>
      <w:numFmt w:val="lowerRoman"/>
      <w:lvlText w:val="%3."/>
      <w:lvlJc w:val="right"/>
      <w:pPr>
        <w:tabs>
          <w:tab w:val="num" w:pos="3036"/>
        </w:tabs>
        <w:ind w:left="3036" w:hanging="420"/>
      </w:pPr>
    </w:lvl>
    <w:lvl w:ilvl="3" w:tplc="0409000F" w:tentative="1">
      <w:start w:val="1"/>
      <w:numFmt w:val="decimal"/>
      <w:lvlText w:val="%4."/>
      <w:lvlJc w:val="left"/>
      <w:pPr>
        <w:tabs>
          <w:tab w:val="num" w:pos="3456"/>
        </w:tabs>
        <w:ind w:left="3456" w:hanging="420"/>
      </w:pPr>
    </w:lvl>
    <w:lvl w:ilvl="4" w:tplc="04090019" w:tentative="1">
      <w:start w:val="1"/>
      <w:numFmt w:val="lowerLetter"/>
      <w:lvlText w:val="%5)"/>
      <w:lvlJc w:val="left"/>
      <w:pPr>
        <w:tabs>
          <w:tab w:val="num" w:pos="3876"/>
        </w:tabs>
        <w:ind w:left="3876" w:hanging="420"/>
      </w:pPr>
    </w:lvl>
    <w:lvl w:ilvl="5" w:tplc="0409001B" w:tentative="1">
      <w:start w:val="1"/>
      <w:numFmt w:val="lowerRoman"/>
      <w:lvlText w:val="%6."/>
      <w:lvlJc w:val="right"/>
      <w:pPr>
        <w:tabs>
          <w:tab w:val="num" w:pos="4296"/>
        </w:tabs>
        <w:ind w:left="4296" w:hanging="420"/>
      </w:pPr>
    </w:lvl>
    <w:lvl w:ilvl="6" w:tplc="0409000F" w:tentative="1">
      <w:start w:val="1"/>
      <w:numFmt w:val="decimal"/>
      <w:lvlText w:val="%7."/>
      <w:lvlJc w:val="left"/>
      <w:pPr>
        <w:tabs>
          <w:tab w:val="num" w:pos="4716"/>
        </w:tabs>
        <w:ind w:left="4716" w:hanging="420"/>
      </w:pPr>
    </w:lvl>
    <w:lvl w:ilvl="7" w:tplc="04090019" w:tentative="1">
      <w:start w:val="1"/>
      <w:numFmt w:val="lowerLetter"/>
      <w:lvlText w:val="%8)"/>
      <w:lvlJc w:val="left"/>
      <w:pPr>
        <w:tabs>
          <w:tab w:val="num" w:pos="5136"/>
        </w:tabs>
        <w:ind w:left="5136" w:hanging="420"/>
      </w:pPr>
    </w:lvl>
    <w:lvl w:ilvl="8" w:tplc="0409001B" w:tentative="1">
      <w:start w:val="1"/>
      <w:numFmt w:val="lowerRoman"/>
      <w:lvlText w:val="%9."/>
      <w:lvlJc w:val="right"/>
      <w:pPr>
        <w:tabs>
          <w:tab w:val="num" w:pos="5556"/>
        </w:tabs>
        <w:ind w:left="5556" w:hanging="420"/>
      </w:pPr>
    </w:lvl>
  </w:abstractNum>
  <w:abstractNum w:abstractNumId="9">
    <w:nsid w:val="092B642D"/>
    <w:multiLevelType w:val="hybridMultilevel"/>
    <w:tmpl w:val="76B0C46A"/>
    <w:lvl w:ilvl="0" w:tplc="173EFF44">
      <w:start w:val="1"/>
      <w:numFmt w:val="decimal"/>
      <w:lvlText w:val="（%1）"/>
      <w:lvlJc w:val="left"/>
      <w:pPr>
        <w:tabs>
          <w:tab w:val="num" w:pos="2008"/>
        </w:tabs>
        <w:ind w:left="2008" w:hanging="720"/>
      </w:pPr>
      <w:rPr>
        <w:rFonts w:hint="default"/>
      </w:rPr>
    </w:lvl>
    <w:lvl w:ilvl="1" w:tplc="04090019" w:tentative="1">
      <w:start w:val="1"/>
      <w:numFmt w:val="lowerLetter"/>
      <w:lvlText w:val="%2)"/>
      <w:lvlJc w:val="left"/>
      <w:pPr>
        <w:tabs>
          <w:tab w:val="num" w:pos="2128"/>
        </w:tabs>
        <w:ind w:left="2128" w:hanging="420"/>
      </w:pPr>
    </w:lvl>
    <w:lvl w:ilvl="2" w:tplc="0409001B" w:tentative="1">
      <w:start w:val="1"/>
      <w:numFmt w:val="lowerRoman"/>
      <w:lvlText w:val="%3."/>
      <w:lvlJc w:val="right"/>
      <w:pPr>
        <w:tabs>
          <w:tab w:val="num" w:pos="2548"/>
        </w:tabs>
        <w:ind w:left="2548" w:hanging="420"/>
      </w:pPr>
    </w:lvl>
    <w:lvl w:ilvl="3" w:tplc="0409000F" w:tentative="1">
      <w:start w:val="1"/>
      <w:numFmt w:val="decimal"/>
      <w:lvlText w:val="%4."/>
      <w:lvlJc w:val="left"/>
      <w:pPr>
        <w:tabs>
          <w:tab w:val="num" w:pos="2968"/>
        </w:tabs>
        <w:ind w:left="2968" w:hanging="420"/>
      </w:pPr>
    </w:lvl>
    <w:lvl w:ilvl="4" w:tplc="04090019" w:tentative="1">
      <w:start w:val="1"/>
      <w:numFmt w:val="lowerLetter"/>
      <w:lvlText w:val="%5)"/>
      <w:lvlJc w:val="left"/>
      <w:pPr>
        <w:tabs>
          <w:tab w:val="num" w:pos="3388"/>
        </w:tabs>
        <w:ind w:left="3388" w:hanging="420"/>
      </w:pPr>
    </w:lvl>
    <w:lvl w:ilvl="5" w:tplc="0409001B" w:tentative="1">
      <w:start w:val="1"/>
      <w:numFmt w:val="lowerRoman"/>
      <w:lvlText w:val="%6."/>
      <w:lvlJc w:val="right"/>
      <w:pPr>
        <w:tabs>
          <w:tab w:val="num" w:pos="3808"/>
        </w:tabs>
        <w:ind w:left="3808" w:hanging="420"/>
      </w:pPr>
    </w:lvl>
    <w:lvl w:ilvl="6" w:tplc="0409000F" w:tentative="1">
      <w:start w:val="1"/>
      <w:numFmt w:val="decimal"/>
      <w:lvlText w:val="%7."/>
      <w:lvlJc w:val="left"/>
      <w:pPr>
        <w:tabs>
          <w:tab w:val="num" w:pos="4228"/>
        </w:tabs>
        <w:ind w:left="4228" w:hanging="420"/>
      </w:pPr>
    </w:lvl>
    <w:lvl w:ilvl="7" w:tplc="04090019" w:tentative="1">
      <w:start w:val="1"/>
      <w:numFmt w:val="lowerLetter"/>
      <w:lvlText w:val="%8)"/>
      <w:lvlJc w:val="left"/>
      <w:pPr>
        <w:tabs>
          <w:tab w:val="num" w:pos="4648"/>
        </w:tabs>
        <w:ind w:left="4648" w:hanging="420"/>
      </w:pPr>
    </w:lvl>
    <w:lvl w:ilvl="8" w:tplc="0409001B" w:tentative="1">
      <w:start w:val="1"/>
      <w:numFmt w:val="lowerRoman"/>
      <w:lvlText w:val="%9."/>
      <w:lvlJc w:val="right"/>
      <w:pPr>
        <w:tabs>
          <w:tab w:val="num" w:pos="5068"/>
        </w:tabs>
        <w:ind w:left="5068" w:hanging="420"/>
      </w:pPr>
    </w:lvl>
  </w:abstractNum>
  <w:abstractNum w:abstractNumId="10">
    <w:nsid w:val="0EF625C9"/>
    <w:multiLevelType w:val="hybridMultilevel"/>
    <w:tmpl w:val="429EF2FA"/>
    <w:lvl w:ilvl="0" w:tplc="E8AEDA68">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2771866"/>
    <w:multiLevelType w:val="hybridMultilevel"/>
    <w:tmpl w:val="BC082918"/>
    <w:lvl w:ilvl="0" w:tplc="36E0B628">
      <w:start w:val="1"/>
      <w:numFmt w:val="decimalEnclosedCircle"/>
      <w:lvlText w:val="%1"/>
      <w:lvlJc w:val="left"/>
      <w:pPr>
        <w:tabs>
          <w:tab w:val="num" w:pos="1515"/>
        </w:tabs>
        <w:ind w:left="1515" w:hanging="360"/>
      </w:pPr>
      <w:rPr>
        <w:rFonts w:hint="default"/>
      </w:rPr>
    </w:lvl>
    <w:lvl w:ilvl="1" w:tplc="04090019" w:tentative="1">
      <w:start w:val="1"/>
      <w:numFmt w:val="lowerLetter"/>
      <w:lvlText w:val="%2)"/>
      <w:lvlJc w:val="left"/>
      <w:pPr>
        <w:tabs>
          <w:tab w:val="num" w:pos="1995"/>
        </w:tabs>
        <w:ind w:left="1995" w:hanging="420"/>
      </w:pPr>
    </w:lvl>
    <w:lvl w:ilvl="2" w:tplc="0409001B" w:tentative="1">
      <w:start w:val="1"/>
      <w:numFmt w:val="lowerRoman"/>
      <w:lvlText w:val="%3."/>
      <w:lvlJc w:val="righ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9" w:tentative="1">
      <w:start w:val="1"/>
      <w:numFmt w:val="lowerLetter"/>
      <w:lvlText w:val="%5)"/>
      <w:lvlJc w:val="left"/>
      <w:pPr>
        <w:tabs>
          <w:tab w:val="num" w:pos="3255"/>
        </w:tabs>
        <w:ind w:left="3255" w:hanging="420"/>
      </w:pPr>
    </w:lvl>
    <w:lvl w:ilvl="5" w:tplc="0409001B" w:tentative="1">
      <w:start w:val="1"/>
      <w:numFmt w:val="lowerRoman"/>
      <w:lvlText w:val="%6."/>
      <w:lvlJc w:val="righ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9" w:tentative="1">
      <w:start w:val="1"/>
      <w:numFmt w:val="lowerLetter"/>
      <w:lvlText w:val="%8)"/>
      <w:lvlJc w:val="left"/>
      <w:pPr>
        <w:tabs>
          <w:tab w:val="num" w:pos="4515"/>
        </w:tabs>
        <w:ind w:left="4515" w:hanging="420"/>
      </w:pPr>
    </w:lvl>
    <w:lvl w:ilvl="8" w:tplc="0409001B" w:tentative="1">
      <w:start w:val="1"/>
      <w:numFmt w:val="lowerRoman"/>
      <w:lvlText w:val="%9."/>
      <w:lvlJc w:val="right"/>
      <w:pPr>
        <w:tabs>
          <w:tab w:val="num" w:pos="4935"/>
        </w:tabs>
        <w:ind w:left="4935" w:hanging="420"/>
      </w:pPr>
    </w:lvl>
  </w:abstractNum>
  <w:abstractNum w:abstractNumId="12">
    <w:nsid w:val="14077BDA"/>
    <w:multiLevelType w:val="hybridMultilevel"/>
    <w:tmpl w:val="A36CE9FE"/>
    <w:lvl w:ilvl="0" w:tplc="8168FC82">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18936947"/>
    <w:multiLevelType w:val="hybridMultilevel"/>
    <w:tmpl w:val="68B8D8A0"/>
    <w:lvl w:ilvl="0" w:tplc="E5FA5E26">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nsid w:val="1CD12FC1"/>
    <w:multiLevelType w:val="hybridMultilevel"/>
    <w:tmpl w:val="CEB23C10"/>
    <w:lvl w:ilvl="0" w:tplc="773480E8">
      <w:start w:val="73"/>
      <w:numFmt w:val="bullet"/>
      <w:lvlText w:val="◆"/>
      <w:lvlJc w:val="left"/>
      <w:pPr>
        <w:tabs>
          <w:tab w:val="num" w:pos="720"/>
        </w:tabs>
        <w:ind w:left="720" w:hanging="360"/>
      </w:pPr>
      <w:rPr>
        <w:rFonts w:ascii="宋体" w:eastAsia="宋体" w:hAnsi="宋体" w:cs="Times New Roman" w:hint="eastAsia"/>
        <w:b w:val="0"/>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15">
    <w:nsid w:val="1DF32B39"/>
    <w:multiLevelType w:val="hybridMultilevel"/>
    <w:tmpl w:val="ADAC3A9C"/>
    <w:lvl w:ilvl="0" w:tplc="34867F5E">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6">
    <w:nsid w:val="37A03297"/>
    <w:multiLevelType w:val="hybridMultilevel"/>
    <w:tmpl w:val="E07C87DE"/>
    <w:lvl w:ilvl="0" w:tplc="0818C980">
      <w:start w:val="1"/>
      <w:numFmt w:val="upperLetter"/>
      <w:lvlText w:val="%1."/>
      <w:lvlJc w:val="left"/>
      <w:pPr>
        <w:ind w:left="585" w:hanging="36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abstractNum w:abstractNumId="17">
    <w:nsid w:val="389B4EBA"/>
    <w:multiLevelType w:val="hybridMultilevel"/>
    <w:tmpl w:val="B89475B4"/>
    <w:lvl w:ilvl="0" w:tplc="F65A75FC">
      <w:start w:val="44"/>
      <w:numFmt w:val="decimal"/>
      <w:lvlText w:val="%1"/>
      <w:lvlJc w:val="left"/>
      <w:pPr>
        <w:tabs>
          <w:tab w:val="num" w:pos="2415"/>
        </w:tabs>
        <w:ind w:left="2415" w:hanging="1260"/>
      </w:pPr>
      <w:rPr>
        <w:rFonts w:hint="default"/>
      </w:rPr>
    </w:lvl>
    <w:lvl w:ilvl="1" w:tplc="04090019" w:tentative="1">
      <w:start w:val="1"/>
      <w:numFmt w:val="lowerLetter"/>
      <w:lvlText w:val="%2)"/>
      <w:lvlJc w:val="left"/>
      <w:pPr>
        <w:tabs>
          <w:tab w:val="num" w:pos="1995"/>
        </w:tabs>
        <w:ind w:left="1995" w:hanging="420"/>
      </w:pPr>
    </w:lvl>
    <w:lvl w:ilvl="2" w:tplc="0409001B" w:tentative="1">
      <w:start w:val="1"/>
      <w:numFmt w:val="lowerRoman"/>
      <w:lvlText w:val="%3."/>
      <w:lvlJc w:val="righ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9" w:tentative="1">
      <w:start w:val="1"/>
      <w:numFmt w:val="lowerLetter"/>
      <w:lvlText w:val="%5)"/>
      <w:lvlJc w:val="left"/>
      <w:pPr>
        <w:tabs>
          <w:tab w:val="num" w:pos="3255"/>
        </w:tabs>
        <w:ind w:left="3255" w:hanging="420"/>
      </w:pPr>
    </w:lvl>
    <w:lvl w:ilvl="5" w:tplc="0409001B" w:tentative="1">
      <w:start w:val="1"/>
      <w:numFmt w:val="lowerRoman"/>
      <w:lvlText w:val="%6."/>
      <w:lvlJc w:val="righ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9" w:tentative="1">
      <w:start w:val="1"/>
      <w:numFmt w:val="lowerLetter"/>
      <w:lvlText w:val="%8)"/>
      <w:lvlJc w:val="left"/>
      <w:pPr>
        <w:tabs>
          <w:tab w:val="num" w:pos="4515"/>
        </w:tabs>
        <w:ind w:left="4515" w:hanging="420"/>
      </w:pPr>
    </w:lvl>
    <w:lvl w:ilvl="8" w:tplc="0409001B" w:tentative="1">
      <w:start w:val="1"/>
      <w:numFmt w:val="lowerRoman"/>
      <w:lvlText w:val="%9."/>
      <w:lvlJc w:val="right"/>
      <w:pPr>
        <w:tabs>
          <w:tab w:val="num" w:pos="4935"/>
        </w:tabs>
        <w:ind w:left="4935" w:hanging="420"/>
      </w:pPr>
    </w:lvl>
  </w:abstractNum>
  <w:abstractNum w:abstractNumId="18">
    <w:nsid w:val="40732EC4"/>
    <w:multiLevelType w:val="hybridMultilevel"/>
    <w:tmpl w:val="BEDA51E8"/>
    <w:lvl w:ilvl="0" w:tplc="51BE698C">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47C34925"/>
    <w:multiLevelType w:val="hybridMultilevel"/>
    <w:tmpl w:val="0F6C2018"/>
    <w:lvl w:ilvl="0" w:tplc="7D1633C8">
      <w:start w:val="2"/>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480"/>
        </w:tabs>
        <w:ind w:left="480" w:hanging="420"/>
      </w:pPr>
    </w:lvl>
    <w:lvl w:ilvl="2" w:tplc="0409001B" w:tentative="1">
      <w:start w:val="1"/>
      <w:numFmt w:val="lowerRoman"/>
      <w:lvlText w:val="%3."/>
      <w:lvlJc w:val="right"/>
      <w:pPr>
        <w:tabs>
          <w:tab w:val="num" w:pos="900"/>
        </w:tabs>
        <w:ind w:left="900" w:hanging="420"/>
      </w:pPr>
    </w:lvl>
    <w:lvl w:ilvl="3" w:tplc="0409000F" w:tentative="1">
      <w:start w:val="1"/>
      <w:numFmt w:val="decimal"/>
      <w:lvlText w:val="%4."/>
      <w:lvlJc w:val="left"/>
      <w:pPr>
        <w:tabs>
          <w:tab w:val="num" w:pos="1320"/>
        </w:tabs>
        <w:ind w:left="1320" w:hanging="420"/>
      </w:pPr>
    </w:lvl>
    <w:lvl w:ilvl="4" w:tplc="04090019" w:tentative="1">
      <w:start w:val="1"/>
      <w:numFmt w:val="lowerLetter"/>
      <w:lvlText w:val="%5)"/>
      <w:lvlJc w:val="left"/>
      <w:pPr>
        <w:tabs>
          <w:tab w:val="num" w:pos="1740"/>
        </w:tabs>
        <w:ind w:left="1740" w:hanging="420"/>
      </w:pPr>
    </w:lvl>
    <w:lvl w:ilvl="5" w:tplc="0409001B" w:tentative="1">
      <w:start w:val="1"/>
      <w:numFmt w:val="lowerRoman"/>
      <w:lvlText w:val="%6."/>
      <w:lvlJc w:val="righ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9" w:tentative="1">
      <w:start w:val="1"/>
      <w:numFmt w:val="lowerLetter"/>
      <w:lvlText w:val="%8)"/>
      <w:lvlJc w:val="left"/>
      <w:pPr>
        <w:tabs>
          <w:tab w:val="num" w:pos="3000"/>
        </w:tabs>
        <w:ind w:left="3000" w:hanging="420"/>
      </w:pPr>
    </w:lvl>
    <w:lvl w:ilvl="8" w:tplc="0409001B" w:tentative="1">
      <w:start w:val="1"/>
      <w:numFmt w:val="lowerRoman"/>
      <w:lvlText w:val="%9."/>
      <w:lvlJc w:val="right"/>
      <w:pPr>
        <w:tabs>
          <w:tab w:val="num" w:pos="3420"/>
        </w:tabs>
        <w:ind w:left="3420" w:hanging="420"/>
      </w:pPr>
    </w:lvl>
  </w:abstractNum>
  <w:abstractNum w:abstractNumId="20">
    <w:nsid w:val="4BC62DEF"/>
    <w:multiLevelType w:val="hybridMultilevel"/>
    <w:tmpl w:val="93F0C7B4"/>
    <w:lvl w:ilvl="0" w:tplc="E94CBD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91F1E5D"/>
    <w:multiLevelType w:val="hybridMultilevel"/>
    <w:tmpl w:val="89DC1DE0"/>
    <w:lvl w:ilvl="0" w:tplc="9816F904">
      <w:start w:val="1"/>
      <w:numFmt w:val="upperLetter"/>
      <w:lvlText w:val="%1）"/>
      <w:lvlJc w:val="left"/>
      <w:pPr>
        <w:tabs>
          <w:tab w:val="num" w:pos="360"/>
        </w:tabs>
        <w:ind w:left="360" w:hanging="360"/>
      </w:pPr>
      <w:rPr>
        <w:rFonts w:hint="default"/>
      </w:rPr>
    </w:lvl>
    <w:lvl w:ilvl="1" w:tplc="5DBC8030">
      <w:start w:val="1"/>
      <w:numFmt w:val="upperLetter"/>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AAE66AC"/>
    <w:multiLevelType w:val="hybridMultilevel"/>
    <w:tmpl w:val="08C268AA"/>
    <w:lvl w:ilvl="0" w:tplc="BBC2B0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C122B61"/>
    <w:multiLevelType w:val="hybridMultilevel"/>
    <w:tmpl w:val="39EEBD44"/>
    <w:lvl w:ilvl="0" w:tplc="1E4A5A08">
      <w:start w:val="73"/>
      <w:numFmt w:val="decimal"/>
      <w:lvlText w:val="%1"/>
      <w:lvlJc w:val="left"/>
      <w:pPr>
        <w:tabs>
          <w:tab w:val="num" w:pos="3570"/>
        </w:tabs>
        <w:ind w:left="3570" w:hanging="2100"/>
      </w:pPr>
      <w:rPr>
        <w:rFonts w:hint="default"/>
      </w:rPr>
    </w:lvl>
    <w:lvl w:ilvl="1" w:tplc="04090019" w:tentative="1">
      <w:start w:val="1"/>
      <w:numFmt w:val="lowerLetter"/>
      <w:lvlText w:val="%2)"/>
      <w:lvlJc w:val="left"/>
      <w:pPr>
        <w:tabs>
          <w:tab w:val="num" w:pos="2310"/>
        </w:tabs>
        <w:ind w:left="2310" w:hanging="420"/>
      </w:pPr>
    </w:lvl>
    <w:lvl w:ilvl="2" w:tplc="0409001B" w:tentative="1">
      <w:start w:val="1"/>
      <w:numFmt w:val="lowerRoman"/>
      <w:lvlText w:val="%3."/>
      <w:lvlJc w:val="righ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9" w:tentative="1">
      <w:start w:val="1"/>
      <w:numFmt w:val="lowerLetter"/>
      <w:lvlText w:val="%5)"/>
      <w:lvlJc w:val="left"/>
      <w:pPr>
        <w:tabs>
          <w:tab w:val="num" w:pos="3570"/>
        </w:tabs>
        <w:ind w:left="3570" w:hanging="420"/>
      </w:pPr>
    </w:lvl>
    <w:lvl w:ilvl="5" w:tplc="0409001B" w:tentative="1">
      <w:start w:val="1"/>
      <w:numFmt w:val="lowerRoman"/>
      <w:lvlText w:val="%6."/>
      <w:lvlJc w:val="righ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9" w:tentative="1">
      <w:start w:val="1"/>
      <w:numFmt w:val="lowerLetter"/>
      <w:lvlText w:val="%8)"/>
      <w:lvlJc w:val="left"/>
      <w:pPr>
        <w:tabs>
          <w:tab w:val="num" w:pos="4830"/>
        </w:tabs>
        <w:ind w:left="4830" w:hanging="420"/>
      </w:pPr>
    </w:lvl>
    <w:lvl w:ilvl="8" w:tplc="0409001B" w:tentative="1">
      <w:start w:val="1"/>
      <w:numFmt w:val="lowerRoman"/>
      <w:lvlText w:val="%9."/>
      <w:lvlJc w:val="right"/>
      <w:pPr>
        <w:tabs>
          <w:tab w:val="num" w:pos="5250"/>
        </w:tabs>
        <w:ind w:left="5250" w:hanging="420"/>
      </w:pPr>
    </w:lvl>
  </w:abstractNum>
  <w:abstractNum w:abstractNumId="24">
    <w:nsid w:val="6E824796"/>
    <w:multiLevelType w:val="hybridMultilevel"/>
    <w:tmpl w:val="EA243012"/>
    <w:lvl w:ilvl="0" w:tplc="11E869A8">
      <w:start w:val="1"/>
      <w:numFmt w:val="decimal"/>
      <w:lvlText w:val="（%1）"/>
      <w:lvlJc w:val="left"/>
      <w:pPr>
        <w:tabs>
          <w:tab w:val="num" w:pos="1336"/>
        </w:tabs>
        <w:ind w:left="1336" w:hanging="840"/>
      </w:pPr>
      <w:rPr>
        <w:rFonts w:hint="default"/>
      </w:rPr>
    </w:lvl>
    <w:lvl w:ilvl="1" w:tplc="04090019" w:tentative="1">
      <w:start w:val="1"/>
      <w:numFmt w:val="lowerLetter"/>
      <w:lvlText w:val="%2)"/>
      <w:lvlJc w:val="left"/>
      <w:pPr>
        <w:tabs>
          <w:tab w:val="num" w:pos="1336"/>
        </w:tabs>
        <w:ind w:left="1336" w:hanging="420"/>
      </w:pPr>
    </w:lvl>
    <w:lvl w:ilvl="2" w:tplc="0409001B" w:tentative="1">
      <w:start w:val="1"/>
      <w:numFmt w:val="lowerRoman"/>
      <w:lvlText w:val="%3."/>
      <w:lvlJc w:val="right"/>
      <w:pPr>
        <w:tabs>
          <w:tab w:val="num" w:pos="1756"/>
        </w:tabs>
        <w:ind w:left="1756" w:hanging="420"/>
      </w:pPr>
    </w:lvl>
    <w:lvl w:ilvl="3" w:tplc="0409000F" w:tentative="1">
      <w:start w:val="1"/>
      <w:numFmt w:val="decimal"/>
      <w:lvlText w:val="%4."/>
      <w:lvlJc w:val="left"/>
      <w:pPr>
        <w:tabs>
          <w:tab w:val="num" w:pos="2176"/>
        </w:tabs>
        <w:ind w:left="2176" w:hanging="420"/>
      </w:pPr>
    </w:lvl>
    <w:lvl w:ilvl="4" w:tplc="04090019" w:tentative="1">
      <w:start w:val="1"/>
      <w:numFmt w:val="lowerLetter"/>
      <w:lvlText w:val="%5)"/>
      <w:lvlJc w:val="left"/>
      <w:pPr>
        <w:tabs>
          <w:tab w:val="num" w:pos="2596"/>
        </w:tabs>
        <w:ind w:left="2596" w:hanging="420"/>
      </w:pPr>
    </w:lvl>
    <w:lvl w:ilvl="5" w:tplc="0409001B" w:tentative="1">
      <w:start w:val="1"/>
      <w:numFmt w:val="lowerRoman"/>
      <w:lvlText w:val="%6."/>
      <w:lvlJc w:val="right"/>
      <w:pPr>
        <w:tabs>
          <w:tab w:val="num" w:pos="3016"/>
        </w:tabs>
        <w:ind w:left="3016" w:hanging="420"/>
      </w:pPr>
    </w:lvl>
    <w:lvl w:ilvl="6" w:tplc="0409000F" w:tentative="1">
      <w:start w:val="1"/>
      <w:numFmt w:val="decimal"/>
      <w:lvlText w:val="%7."/>
      <w:lvlJc w:val="left"/>
      <w:pPr>
        <w:tabs>
          <w:tab w:val="num" w:pos="3436"/>
        </w:tabs>
        <w:ind w:left="3436" w:hanging="420"/>
      </w:pPr>
    </w:lvl>
    <w:lvl w:ilvl="7" w:tplc="04090019" w:tentative="1">
      <w:start w:val="1"/>
      <w:numFmt w:val="lowerLetter"/>
      <w:lvlText w:val="%8)"/>
      <w:lvlJc w:val="left"/>
      <w:pPr>
        <w:tabs>
          <w:tab w:val="num" w:pos="3856"/>
        </w:tabs>
        <w:ind w:left="3856" w:hanging="420"/>
      </w:pPr>
    </w:lvl>
    <w:lvl w:ilvl="8" w:tplc="0409001B" w:tentative="1">
      <w:start w:val="1"/>
      <w:numFmt w:val="lowerRoman"/>
      <w:lvlText w:val="%9."/>
      <w:lvlJc w:val="right"/>
      <w:pPr>
        <w:tabs>
          <w:tab w:val="num" w:pos="4276"/>
        </w:tabs>
        <w:ind w:left="4276" w:hanging="420"/>
      </w:pPr>
    </w:lvl>
  </w:abstractNum>
  <w:abstractNum w:abstractNumId="25">
    <w:nsid w:val="70F371DB"/>
    <w:multiLevelType w:val="hybridMultilevel"/>
    <w:tmpl w:val="FE48DBC4"/>
    <w:lvl w:ilvl="0" w:tplc="006A3552">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85C3DF4"/>
    <w:multiLevelType w:val="hybridMultilevel"/>
    <w:tmpl w:val="8B8CDAFA"/>
    <w:lvl w:ilvl="0" w:tplc="EAC42960">
      <w:start w:val="17"/>
      <w:numFmt w:val="decimal"/>
      <w:lvlText w:val="%1"/>
      <w:lvlJc w:val="left"/>
      <w:pPr>
        <w:tabs>
          <w:tab w:val="num" w:pos="3045"/>
        </w:tabs>
        <w:ind w:left="3045" w:hanging="735"/>
      </w:pPr>
      <w:rPr>
        <w:rFonts w:hint="default"/>
      </w:rPr>
    </w:lvl>
    <w:lvl w:ilvl="1" w:tplc="04090019" w:tentative="1">
      <w:start w:val="1"/>
      <w:numFmt w:val="lowerLetter"/>
      <w:lvlText w:val="%2)"/>
      <w:lvlJc w:val="left"/>
      <w:pPr>
        <w:tabs>
          <w:tab w:val="num" w:pos="3150"/>
        </w:tabs>
        <w:ind w:left="3150" w:hanging="420"/>
      </w:pPr>
    </w:lvl>
    <w:lvl w:ilvl="2" w:tplc="0409001B" w:tentative="1">
      <w:start w:val="1"/>
      <w:numFmt w:val="lowerRoman"/>
      <w:lvlText w:val="%3."/>
      <w:lvlJc w:val="righ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9" w:tentative="1">
      <w:start w:val="1"/>
      <w:numFmt w:val="lowerLetter"/>
      <w:lvlText w:val="%5)"/>
      <w:lvlJc w:val="left"/>
      <w:pPr>
        <w:tabs>
          <w:tab w:val="num" w:pos="4410"/>
        </w:tabs>
        <w:ind w:left="4410" w:hanging="420"/>
      </w:pPr>
    </w:lvl>
    <w:lvl w:ilvl="5" w:tplc="0409001B" w:tentative="1">
      <w:start w:val="1"/>
      <w:numFmt w:val="lowerRoman"/>
      <w:lvlText w:val="%6."/>
      <w:lvlJc w:val="righ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9" w:tentative="1">
      <w:start w:val="1"/>
      <w:numFmt w:val="lowerLetter"/>
      <w:lvlText w:val="%8)"/>
      <w:lvlJc w:val="left"/>
      <w:pPr>
        <w:tabs>
          <w:tab w:val="num" w:pos="5670"/>
        </w:tabs>
        <w:ind w:left="5670" w:hanging="420"/>
      </w:pPr>
    </w:lvl>
    <w:lvl w:ilvl="8" w:tplc="0409001B" w:tentative="1">
      <w:start w:val="1"/>
      <w:numFmt w:val="lowerRoman"/>
      <w:lvlText w:val="%9."/>
      <w:lvlJc w:val="right"/>
      <w:pPr>
        <w:tabs>
          <w:tab w:val="num" w:pos="6090"/>
        </w:tabs>
        <w:ind w:left="6090" w:hanging="420"/>
      </w:pPr>
    </w:lvl>
  </w:abstractNum>
  <w:abstractNum w:abstractNumId="27">
    <w:nsid w:val="7A2A635A"/>
    <w:multiLevelType w:val="hybridMultilevel"/>
    <w:tmpl w:val="ADAC3A9C"/>
    <w:lvl w:ilvl="0" w:tplc="34867F5E">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28">
    <w:nsid w:val="7BA6620D"/>
    <w:multiLevelType w:val="hybridMultilevel"/>
    <w:tmpl w:val="7B5E5690"/>
    <w:lvl w:ilvl="0" w:tplc="13FAC63C">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1"/>
  </w:num>
  <w:num w:numId="2">
    <w:abstractNumId w:val="26"/>
  </w:num>
  <w:num w:numId="3">
    <w:abstractNumId w:val="23"/>
  </w:num>
  <w:num w:numId="4">
    <w:abstractNumId w:val="11"/>
  </w:num>
  <w:num w:numId="5">
    <w:abstractNumId w:val="8"/>
  </w:num>
  <w:num w:numId="6">
    <w:abstractNumId w:val="20"/>
  </w:num>
  <w:num w:numId="7">
    <w:abstractNumId w:val="22"/>
  </w:num>
  <w:num w:numId="8">
    <w:abstractNumId w:val="9"/>
  </w:num>
  <w:num w:numId="9">
    <w:abstractNumId w:val="13"/>
  </w:num>
  <w:num w:numId="10">
    <w:abstractNumId w:val="28"/>
  </w:num>
  <w:num w:numId="11">
    <w:abstractNumId w:val="18"/>
  </w:num>
  <w:num w:numId="12">
    <w:abstractNumId w:val="14"/>
  </w:num>
  <w:num w:numId="13">
    <w:abstractNumId w:val="7"/>
  </w:num>
  <w:num w:numId="14">
    <w:abstractNumId w:val="12"/>
  </w:num>
  <w:num w:numId="15">
    <w:abstractNumId w:val="24"/>
  </w:num>
  <w:num w:numId="16">
    <w:abstractNumId w:val="25"/>
  </w:num>
  <w:num w:numId="17">
    <w:abstractNumId w:val="17"/>
  </w:num>
  <w:num w:numId="18">
    <w:abstractNumId w:val="15"/>
  </w:num>
  <w:num w:numId="19">
    <w:abstractNumId w:val="19"/>
  </w:num>
  <w:num w:numId="20">
    <w:abstractNumId w:val="27"/>
  </w:num>
  <w:num w:numId="21">
    <w:abstractNumId w:val="0"/>
  </w:num>
  <w:num w:numId="22">
    <w:abstractNumId w:val="1"/>
  </w:num>
  <w:num w:numId="23">
    <w:abstractNumId w:val="3"/>
  </w:num>
  <w:num w:numId="24">
    <w:abstractNumId w:val="2"/>
  </w:num>
  <w:num w:numId="25">
    <w:abstractNumId w:val="5"/>
  </w:num>
  <w:num w:numId="26">
    <w:abstractNumId w:val="4"/>
  </w:num>
  <w:num w:numId="27">
    <w:abstractNumId w:val="6"/>
  </w:num>
  <w:num w:numId="28">
    <w:abstractNumId w:val="16"/>
  </w:num>
  <w:num w:numId="29">
    <w:abstractNumId w:val="1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hideGrammaticalErrors/>
  <w:activeWritingStyle w:appName="MSWord" w:lang="zh-CN" w:vendorID="64" w:dllVersion="131077" w:nlCheck="1" w:checkStyle="1"/>
  <w:activeWritingStyle w:appName="MSWord" w:lang="en-US" w:vendorID="64" w:dllVersion="131078" w:nlCheck="1" w:checkStyle="1"/>
  <w:stylePaneFormatFilter w:val="3F01"/>
  <w:defaultTabStop w:val="420"/>
  <w:drawingGridHorizontalSpacing w:val="110"/>
  <w:drawingGridVerticalSpacing w:val="156"/>
  <w:displayHorizontalDrawingGridEvery w:val="0"/>
  <w:displayVerticalDrawingGridEvery w:val="2"/>
  <w:characterSpacingControl w:val="compressPunctuation"/>
  <w:doNotValidateAgainstSchema/>
  <w:doNotDemarcateInvalidXml/>
  <w:hdrShapeDefaults>
    <o:shapedefaults v:ext="edit" spidmax="161794">
      <o:colormru v:ext="edit" colors="#f8f8f8"/>
      <o:colormenu v:ext="edit" fillcolor="#f8f8f8"/>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29C9"/>
    <w:rsid w:val="00013305"/>
    <w:rsid w:val="00014E94"/>
    <w:rsid w:val="000167ED"/>
    <w:rsid w:val="000170D1"/>
    <w:rsid w:val="0003012C"/>
    <w:rsid w:val="00033B2C"/>
    <w:rsid w:val="00036A5B"/>
    <w:rsid w:val="000471D1"/>
    <w:rsid w:val="0005061C"/>
    <w:rsid w:val="0005107B"/>
    <w:rsid w:val="00054B8E"/>
    <w:rsid w:val="00056223"/>
    <w:rsid w:val="00057201"/>
    <w:rsid w:val="0006047E"/>
    <w:rsid w:val="0006454E"/>
    <w:rsid w:val="000710BA"/>
    <w:rsid w:val="00071A2A"/>
    <w:rsid w:val="00086D8A"/>
    <w:rsid w:val="000875A1"/>
    <w:rsid w:val="0008765C"/>
    <w:rsid w:val="00091F4A"/>
    <w:rsid w:val="00093338"/>
    <w:rsid w:val="00094EF8"/>
    <w:rsid w:val="00095065"/>
    <w:rsid w:val="00096329"/>
    <w:rsid w:val="000A6331"/>
    <w:rsid w:val="000B383E"/>
    <w:rsid w:val="000B6D50"/>
    <w:rsid w:val="000C5641"/>
    <w:rsid w:val="000C75B6"/>
    <w:rsid w:val="000D08F7"/>
    <w:rsid w:val="000D27EB"/>
    <w:rsid w:val="000D325C"/>
    <w:rsid w:val="000F3281"/>
    <w:rsid w:val="000F4FED"/>
    <w:rsid w:val="000F5C51"/>
    <w:rsid w:val="00101246"/>
    <w:rsid w:val="00105A64"/>
    <w:rsid w:val="001113F7"/>
    <w:rsid w:val="00116FC3"/>
    <w:rsid w:val="00117E2B"/>
    <w:rsid w:val="00120C83"/>
    <w:rsid w:val="001376B2"/>
    <w:rsid w:val="00141693"/>
    <w:rsid w:val="00142611"/>
    <w:rsid w:val="001442F6"/>
    <w:rsid w:val="00146A25"/>
    <w:rsid w:val="0015121F"/>
    <w:rsid w:val="00166624"/>
    <w:rsid w:val="00172A27"/>
    <w:rsid w:val="00180537"/>
    <w:rsid w:val="001821BF"/>
    <w:rsid w:val="001828A8"/>
    <w:rsid w:val="00184546"/>
    <w:rsid w:val="0019262B"/>
    <w:rsid w:val="00195D2A"/>
    <w:rsid w:val="00197246"/>
    <w:rsid w:val="00197AB8"/>
    <w:rsid w:val="001A0B13"/>
    <w:rsid w:val="001A3538"/>
    <w:rsid w:val="001A54C1"/>
    <w:rsid w:val="001A5D28"/>
    <w:rsid w:val="001A79E9"/>
    <w:rsid w:val="001A7BAE"/>
    <w:rsid w:val="001B2E82"/>
    <w:rsid w:val="001C060C"/>
    <w:rsid w:val="001D19C3"/>
    <w:rsid w:val="001D3225"/>
    <w:rsid w:val="001D73BD"/>
    <w:rsid w:val="001E4874"/>
    <w:rsid w:val="001E678A"/>
    <w:rsid w:val="001F6A41"/>
    <w:rsid w:val="001F70D2"/>
    <w:rsid w:val="0022492B"/>
    <w:rsid w:val="00225901"/>
    <w:rsid w:val="00231820"/>
    <w:rsid w:val="002323E5"/>
    <w:rsid w:val="002371DF"/>
    <w:rsid w:val="00253EF1"/>
    <w:rsid w:val="00257E41"/>
    <w:rsid w:val="00260FD4"/>
    <w:rsid w:val="0026215B"/>
    <w:rsid w:val="002664C6"/>
    <w:rsid w:val="00267F12"/>
    <w:rsid w:val="00273563"/>
    <w:rsid w:val="00275F06"/>
    <w:rsid w:val="00282118"/>
    <w:rsid w:val="00294008"/>
    <w:rsid w:val="002959FF"/>
    <w:rsid w:val="002A17BF"/>
    <w:rsid w:val="002A3659"/>
    <w:rsid w:val="002A49F7"/>
    <w:rsid w:val="002B0D12"/>
    <w:rsid w:val="002B170B"/>
    <w:rsid w:val="002B3025"/>
    <w:rsid w:val="002B4BF8"/>
    <w:rsid w:val="002B5BB7"/>
    <w:rsid w:val="002B79AD"/>
    <w:rsid w:val="002C2155"/>
    <w:rsid w:val="002D151D"/>
    <w:rsid w:val="002D1584"/>
    <w:rsid w:val="002D1D7D"/>
    <w:rsid w:val="002D3953"/>
    <w:rsid w:val="002E02CE"/>
    <w:rsid w:val="002E3CC7"/>
    <w:rsid w:val="002E4F2D"/>
    <w:rsid w:val="002E648B"/>
    <w:rsid w:val="002E75FA"/>
    <w:rsid w:val="002E79D3"/>
    <w:rsid w:val="002F67D7"/>
    <w:rsid w:val="002F6A4D"/>
    <w:rsid w:val="002F75E7"/>
    <w:rsid w:val="002F7BFD"/>
    <w:rsid w:val="002F7FCB"/>
    <w:rsid w:val="00307B44"/>
    <w:rsid w:val="003118D8"/>
    <w:rsid w:val="00313B18"/>
    <w:rsid w:val="00317291"/>
    <w:rsid w:val="003312E3"/>
    <w:rsid w:val="00331DCE"/>
    <w:rsid w:val="00332FBC"/>
    <w:rsid w:val="00335759"/>
    <w:rsid w:val="003401ED"/>
    <w:rsid w:val="00341AC5"/>
    <w:rsid w:val="00342E5D"/>
    <w:rsid w:val="003453B9"/>
    <w:rsid w:val="0034717B"/>
    <w:rsid w:val="00352F2E"/>
    <w:rsid w:val="00354271"/>
    <w:rsid w:val="00354ECC"/>
    <w:rsid w:val="00355D03"/>
    <w:rsid w:val="003569F6"/>
    <w:rsid w:val="003650F6"/>
    <w:rsid w:val="0036750F"/>
    <w:rsid w:val="00370817"/>
    <w:rsid w:val="00373F5A"/>
    <w:rsid w:val="003759AF"/>
    <w:rsid w:val="003834DE"/>
    <w:rsid w:val="00384FD5"/>
    <w:rsid w:val="00385B33"/>
    <w:rsid w:val="00387EBC"/>
    <w:rsid w:val="003935BD"/>
    <w:rsid w:val="0039482D"/>
    <w:rsid w:val="0039661A"/>
    <w:rsid w:val="003A0E9C"/>
    <w:rsid w:val="003A21F8"/>
    <w:rsid w:val="003A280F"/>
    <w:rsid w:val="003A571C"/>
    <w:rsid w:val="003A7593"/>
    <w:rsid w:val="003B6518"/>
    <w:rsid w:val="003C762F"/>
    <w:rsid w:val="003D2BC9"/>
    <w:rsid w:val="003D72B9"/>
    <w:rsid w:val="003E4324"/>
    <w:rsid w:val="003E719E"/>
    <w:rsid w:val="003F4EB7"/>
    <w:rsid w:val="003F7565"/>
    <w:rsid w:val="004036C9"/>
    <w:rsid w:val="004050CC"/>
    <w:rsid w:val="00407AA1"/>
    <w:rsid w:val="00414B27"/>
    <w:rsid w:val="00414DAA"/>
    <w:rsid w:val="0041749C"/>
    <w:rsid w:val="00427013"/>
    <w:rsid w:val="0043413B"/>
    <w:rsid w:val="0044184F"/>
    <w:rsid w:val="0044299A"/>
    <w:rsid w:val="004436D8"/>
    <w:rsid w:val="004504B7"/>
    <w:rsid w:val="0045092D"/>
    <w:rsid w:val="00451767"/>
    <w:rsid w:val="00453534"/>
    <w:rsid w:val="00455AAA"/>
    <w:rsid w:val="004560F4"/>
    <w:rsid w:val="00457B06"/>
    <w:rsid w:val="00462562"/>
    <w:rsid w:val="00467512"/>
    <w:rsid w:val="0046793A"/>
    <w:rsid w:val="0047172C"/>
    <w:rsid w:val="00475454"/>
    <w:rsid w:val="00480A5F"/>
    <w:rsid w:val="004828E9"/>
    <w:rsid w:val="00482F1F"/>
    <w:rsid w:val="004855EC"/>
    <w:rsid w:val="00485BC8"/>
    <w:rsid w:val="00487DAA"/>
    <w:rsid w:val="004915CD"/>
    <w:rsid w:val="0049196E"/>
    <w:rsid w:val="00491FC9"/>
    <w:rsid w:val="004934EF"/>
    <w:rsid w:val="004A29E0"/>
    <w:rsid w:val="004B3090"/>
    <w:rsid w:val="004B5BA9"/>
    <w:rsid w:val="004B603C"/>
    <w:rsid w:val="004B642D"/>
    <w:rsid w:val="004C04E8"/>
    <w:rsid w:val="004C4935"/>
    <w:rsid w:val="004C6ED4"/>
    <w:rsid w:val="004D2F1B"/>
    <w:rsid w:val="004D30F1"/>
    <w:rsid w:val="004D55C4"/>
    <w:rsid w:val="004E03BC"/>
    <w:rsid w:val="004F183E"/>
    <w:rsid w:val="005072B4"/>
    <w:rsid w:val="00511FB8"/>
    <w:rsid w:val="00516843"/>
    <w:rsid w:val="005168E5"/>
    <w:rsid w:val="00520017"/>
    <w:rsid w:val="005214FC"/>
    <w:rsid w:val="00525564"/>
    <w:rsid w:val="00527307"/>
    <w:rsid w:val="00533DA7"/>
    <w:rsid w:val="005372F0"/>
    <w:rsid w:val="005500CD"/>
    <w:rsid w:val="00550993"/>
    <w:rsid w:val="005547AE"/>
    <w:rsid w:val="00554973"/>
    <w:rsid w:val="0057169F"/>
    <w:rsid w:val="005716B8"/>
    <w:rsid w:val="00574278"/>
    <w:rsid w:val="0057493D"/>
    <w:rsid w:val="00576D94"/>
    <w:rsid w:val="00582496"/>
    <w:rsid w:val="00586632"/>
    <w:rsid w:val="00586C2B"/>
    <w:rsid w:val="00590235"/>
    <w:rsid w:val="005906AC"/>
    <w:rsid w:val="0059606D"/>
    <w:rsid w:val="0059623D"/>
    <w:rsid w:val="005A0250"/>
    <w:rsid w:val="005A0B80"/>
    <w:rsid w:val="005A13C7"/>
    <w:rsid w:val="005A748A"/>
    <w:rsid w:val="005B01FB"/>
    <w:rsid w:val="005B1F37"/>
    <w:rsid w:val="005B2F53"/>
    <w:rsid w:val="005B3221"/>
    <w:rsid w:val="005B4026"/>
    <w:rsid w:val="005B5348"/>
    <w:rsid w:val="005B5821"/>
    <w:rsid w:val="005C0B88"/>
    <w:rsid w:val="005C1D5E"/>
    <w:rsid w:val="005C1E1E"/>
    <w:rsid w:val="005C4CF0"/>
    <w:rsid w:val="005D1C05"/>
    <w:rsid w:val="005D4465"/>
    <w:rsid w:val="005E3DC9"/>
    <w:rsid w:val="005E4D6B"/>
    <w:rsid w:val="005F1683"/>
    <w:rsid w:val="005F1A85"/>
    <w:rsid w:val="005F6DD1"/>
    <w:rsid w:val="005F743B"/>
    <w:rsid w:val="00600436"/>
    <w:rsid w:val="00601C58"/>
    <w:rsid w:val="00601F58"/>
    <w:rsid w:val="00603776"/>
    <w:rsid w:val="00605FE9"/>
    <w:rsid w:val="006131B3"/>
    <w:rsid w:val="00613AC3"/>
    <w:rsid w:val="00613C41"/>
    <w:rsid w:val="00620A8F"/>
    <w:rsid w:val="006210AE"/>
    <w:rsid w:val="006260CF"/>
    <w:rsid w:val="006264A0"/>
    <w:rsid w:val="00631258"/>
    <w:rsid w:val="006366CA"/>
    <w:rsid w:val="00637D2D"/>
    <w:rsid w:val="0065393F"/>
    <w:rsid w:val="00657B3B"/>
    <w:rsid w:val="00662302"/>
    <w:rsid w:val="0066370A"/>
    <w:rsid w:val="00671057"/>
    <w:rsid w:val="00673672"/>
    <w:rsid w:val="00677855"/>
    <w:rsid w:val="00681C87"/>
    <w:rsid w:val="00681D28"/>
    <w:rsid w:val="006965D0"/>
    <w:rsid w:val="006A1946"/>
    <w:rsid w:val="006A1C2F"/>
    <w:rsid w:val="006A6D1C"/>
    <w:rsid w:val="006B1D9E"/>
    <w:rsid w:val="006B229A"/>
    <w:rsid w:val="006B55D3"/>
    <w:rsid w:val="006B68DB"/>
    <w:rsid w:val="006B6C61"/>
    <w:rsid w:val="006C074A"/>
    <w:rsid w:val="006C60DB"/>
    <w:rsid w:val="006C79D0"/>
    <w:rsid w:val="006D4DC9"/>
    <w:rsid w:val="006E0164"/>
    <w:rsid w:val="006E111F"/>
    <w:rsid w:val="006E683D"/>
    <w:rsid w:val="006F3A88"/>
    <w:rsid w:val="007000F3"/>
    <w:rsid w:val="00704142"/>
    <w:rsid w:val="00706196"/>
    <w:rsid w:val="007109EA"/>
    <w:rsid w:val="00711591"/>
    <w:rsid w:val="0071559B"/>
    <w:rsid w:val="00716393"/>
    <w:rsid w:val="00722FFE"/>
    <w:rsid w:val="00727759"/>
    <w:rsid w:val="00730886"/>
    <w:rsid w:val="0073344B"/>
    <w:rsid w:val="00735969"/>
    <w:rsid w:val="00745909"/>
    <w:rsid w:val="00750537"/>
    <w:rsid w:val="00757A7F"/>
    <w:rsid w:val="007615C1"/>
    <w:rsid w:val="00763DAF"/>
    <w:rsid w:val="0076462A"/>
    <w:rsid w:val="007674ED"/>
    <w:rsid w:val="00767E90"/>
    <w:rsid w:val="007845BF"/>
    <w:rsid w:val="00796ED7"/>
    <w:rsid w:val="007A104D"/>
    <w:rsid w:val="007A20BE"/>
    <w:rsid w:val="007A295A"/>
    <w:rsid w:val="007B7D34"/>
    <w:rsid w:val="007C13FF"/>
    <w:rsid w:val="007D5E61"/>
    <w:rsid w:val="007D7783"/>
    <w:rsid w:val="007E296D"/>
    <w:rsid w:val="007F032F"/>
    <w:rsid w:val="007F179C"/>
    <w:rsid w:val="007F1D6A"/>
    <w:rsid w:val="007F3617"/>
    <w:rsid w:val="007F46C8"/>
    <w:rsid w:val="007F5D33"/>
    <w:rsid w:val="00800F26"/>
    <w:rsid w:val="00800FCA"/>
    <w:rsid w:val="008103AB"/>
    <w:rsid w:val="00822B1F"/>
    <w:rsid w:val="0083117A"/>
    <w:rsid w:val="008319B3"/>
    <w:rsid w:val="00832A2A"/>
    <w:rsid w:val="008371AD"/>
    <w:rsid w:val="0084250E"/>
    <w:rsid w:val="00843E32"/>
    <w:rsid w:val="0085039F"/>
    <w:rsid w:val="00853580"/>
    <w:rsid w:val="00860C52"/>
    <w:rsid w:val="008642D2"/>
    <w:rsid w:val="008712C0"/>
    <w:rsid w:val="00872147"/>
    <w:rsid w:val="00873245"/>
    <w:rsid w:val="008732E1"/>
    <w:rsid w:val="00873827"/>
    <w:rsid w:val="00880680"/>
    <w:rsid w:val="00880C4C"/>
    <w:rsid w:val="0088250A"/>
    <w:rsid w:val="0088629A"/>
    <w:rsid w:val="008B46E7"/>
    <w:rsid w:val="008B7EC7"/>
    <w:rsid w:val="008C4C99"/>
    <w:rsid w:val="008C697E"/>
    <w:rsid w:val="008D79B4"/>
    <w:rsid w:val="008E1461"/>
    <w:rsid w:val="008E226B"/>
    <w:rsid w:val="008E2414"/>
    <w:rsid w:val="008E631F"/>
    <w:rsid w:val="008E6FCE"/>
    <w:rsid w:val="008F1EE2"/>
    <w:rsid w:val="009030FD"/>
    <w:rsid w:val="00905E5D"/>
    <w:rsid w:val="00911F67"/>
    <w:rsid w:val="00912E69"/>
    <w:rsid w:val="0091481A"/>
    <w:rsid w:val="009231FE"/>
    <w:rsid w:val="00924533"/>
    <w:rsid w:val="009246F0"/>
    <w:rsid w:val="00930686"/>
    <w:rsid w:val="0093086A"/>
    <w:rsid w:val="009313C9"/>
    <w:rsid w:val="00936D57"/>
    <w:rsid w:val="00936FDD"/>
    <w:rsid w:val="00953722"/>
    <w:rsid w:val="009541BB"/>
    <w:rsid w:val="00972515"/>
    <w:rsid w:val="00974DD7"/>
    <w:rsid w:val="00986341"/>
    <w:rsid w:val="00995B70"/>
    <w:rsid w:val="009A576C"/>
    <w:rsid w:val="009A7011"/>
    <w:rsid w:val="009B2935"/>
    <w:rsid w:val="009B55D1"/>
    <w:rsid w:val="009B75CF"/>
    <w:rsid w:val="009C04F1"/>
    <w:rsid w:val="009C32F0"/>
    <w:rsid w:val="009C5D8C"/>
    <w:rsid w:val="009D0A5E"/>
    <w:rsid w:val="009D26E3"/>
    <w:rsid w:val="009D45B3"/>
    <w:rsid w:val="009E25EC"/>
    <w:rsid w:val="009E768E"/>
    <w:rsid w:val="009F1709"/>
    <w:rsid w:val="009F42DF"/>
    <w:rsid w:val="009F7B9D"/>
    <w:rsid w:val="00A0046F"/>
    <w:rsid w:val="00A05E1C"/>
    <w:rsid w:val="00A07646"/>
    <w:rsid w:val="00A07939"/>
    <w:rsid w:val="00A10C25"/>
    <w:rsid w:val="00A11375"/>
    <w:rsid w:val="00A11FF2"/>
    <w:rsid w:val="00A121F3"/>
    <w:rsid w:val="00A12FA6"/>
    <w:rsid w:val="00A13F7F"/>
    <w:rsid w:val="00A147BD"/>
    <w:rsid w:val="00A16D26"/>
    <w:rsid w:val="00A17F83"/>
    <w:rsid w:val="00A207C9"/>
    <w:rsid w:val="00A209BF"/>
    <w:rsid w:val="00A26E96"/>
    <w:rsid w:val="00A34180"/>
    <w:rsid w:val="00A3765D"/>
    <w:rsid w:val="00A43909"/>
    <w:rsid w:val="00A44AFE"/>
    <w:rsid w:val="00A46325"/>
    <w:rsid w:val="00A53FE9"/>
    <w:rsid w:val="00A571A7"/>
    <w:rsid w:val="00A6643F"/>
    <w:rsid w:val="00A70798"/>
    <w:rsid w:val="00A816E3"/>
    <w:rsid w:val="00A843CF"/>
    <w:rsid w:val="00A85F7F"/>
    <w:rsid w:val="00A87EE7"/>
    <w:rsid w:val="00A91AA9"/>
    <w:rsid w:val="00AB39E2"/>
    <w:rsid w:val="00AC6A0D"/>
    <w:rsid w:val="00AD0694"/>
    <w:rsid w:val="00AD5175"/>
    <w:rsid w:val="00AE5CE4"/>
    <w:rsid w:val="00AF136F"/>
    <w:rsid w:val="00AF266E"/>
    <w:rsid w:val="00AF4656"/>
    <w:rsid w:val="00B03433"/>
    <w:rsid w:val="00B04751"/>
    <w:rsid w:val="00B04F8B"/>
    <w:rsid w:val="00B05382"/>
    <w:rsid w:val="00B10386"/>
    <w:rsid w:val="00B134E2"/>
    <w:rsid w:val="00B14AE1"/>
    <w:rsid w:val="00B1625D"/>
    <w:rsid w:val="00B2294E"/>
    <w:rsid w:val="00B24641"/>
    <w:rsid w:val="00B25377"/>
    <w:rsid w:val="00B2731F"/>
    <w:rsid w:val="00B277EC"/>
    <w:rsid w:val="00B30C66"/>
    <w:rsid w:val="00B40C89"/>
    <w:rsid w:val="00B43403"/>
    <w:rsid w:val="00B43AF2"/>
    <w:rsid w:val="00B5226E"/>
    <w:rsid w:val="00B5343F"/>
    <w:rsid w:val="00B56C7D"/>
    <w:rsid w:val="00B613CF"/>
    <w:rsid w:val="00B61967"/>
    <w:rsid w:val="00B71F3F"/>
    <w:rsid w:val="00B72F05"/>
    <w:rsid w:val="00B7710D"/>
    <w:rsid w:val="00B84B39"/>
    <w:rsid w:val="00B9352E"/>
    <w:rsid w:val="00B95C41"/>
    <w:rsid w:val="00B9668A"/>
    <w:rsid w:val="00BA306E"/>
    <w:rsid w:val="00BA5D38"/>
    <w:rsid w:val="00BB2912"/>
    <w:rsid w:val="00BC1C7A"/>
    <w:rsid w:val="00BF06D3"/>
    <w:rsid w:val="00C00A10"/>
    <w:rsid w:val="00C10AF6"/>
    <w:rsid w:val="00C14AA1"/>
    <w:rsid w:val="00C201AD"/>
    <w:rsid w:val="00C201E3"/>
    <w:rsid w:val="00C22166"/>
    <w:rsid w:val="00C22A57"/>
    <w:rsid w:val="00C32011"/>
    <w:rsid w:val="00C329B9"/>
    <w:rsid w:val="00C3391F"/>
    <w:rsid w:val="00C36157"/>
    <w:rsid w:val="00C36550"/>
    <w:rsid w:val="00C424F1"/>
    <w:rsid w:val="00C51AE5"/>
    <w:rsid w:val="00C5539C"/>
    <w:rsid w:val="00C603CB"/>
    <w:rsid w:val="00C62748"/>
    <w:rsid w:val="00C63232"/>
    <w:rsid w:val="00C63EB6"/>
    <w:rsid w:val="00C66A9F"/>
    <w:rsid w:val="00C81DCE"/>
    <w:rsid w:val="00CA277F"/>
    <w:rsid w:val="00CA6A69"/>
    <w:rsid w:val="00CB2FF0"/>
    <w:rsid w:val="00CB37E8"/>
    <w:rsid w:val="00CC25F7"/>
    <w:rsid w:val="00CD4194"/>
    <w:rsid w:val="00CD5B70"/>
    <w:rsid w:val="00CD69E2"/>
    <w:rsid w:val="00CD7661"/>
    <w:rsid w:val="00CE5337"/>
    <w:rsid w:val="00CE711E"/>
    <w:rsid w:val="00CF773C"/>
    <w:rsid w:val="00D062A6"/>
    <w:rsid w:val="00D07A57"/>
    <w:rsid w:val="00D111CB"/>
    <w:rsid w:val="00D1416C"/>
    <w:rsid w:val="00D1464A"/>
    <w:rsid w:val="00D201E9"/>
    <w:rsid w:val="00D233BB"/>
    <w:rsid w:val="00D237D2"/>
    <w:rsid w:val="00D34DC6"/>
    <w:rsid w:val="00D40BF9"/>
    <w:rsid w:val="00D45322"/>
    <w:rsid w:val="00D47160"/>
    <w:rsid w:val="00D607D5"/>
    <w:rsid w:val="00D64481"/>
    <w:rsid w:val="00D714B6"/>
    <w:rsid w:val="00D71C1D"/>
    <w:rsid w:val="00D73665"/>
    <w:rsid w:val="00D74E29"/>
    <w:rsid w:val="00D758FA"/>
    <w:rsid w:val="00D76481"/>
    <w:rsid w:val="00D81280"/>
    <w:rsid w:val="00D8676C"/>
    <w:rsid w:val="00D91D50"/>
    <w:rsid w:val="00D91EAD"/>
    <w:rsid w:val="00D94BBB"/>
    <w:rsid w:val="00D94E2F"/>
    <w:rsid w:val="00DA4956"/>
    <w:rsid w:val="00DA7658"/>
    <w:rsid w:val="00DB37D2"/>
    <w:rsid w:val="00DB3939"/>
    <w:rsid w:val="00DD64FE"/>
    <w:rsid w:val="00DE49E3"/>
    <w:rsid w:val="00DE58F1"/>
    <w:rsid w:val="00DF215C"/>
    <w:rsid w:val="00DF7130"/>
    <w:rsid w:val="00E04E07"/>
    <w:rsid w:val="00E11645"/>
    <w:rsid w:val="00E1182E"/>
    <w:rsid w:val="00E20AA3"/>
    <w:rsid w:val="00E26645"/>
    <w:rsid w:val="00E36CF3"/>
    <w:rsid w:val="00E36D37"/>
    <w:rsid w:val="00E37B74"/>
    <w:rsid w:val="00E44BD9"/>
    <w:rsid w:val="00E51493"/>
    <w:rsid w:val="00E52D0B"/>
    <w:rsid w:val="00E5595F"/>
    <w:rsid w:val="00E71C00"/>
    <w:rsid w:val="00E72854"/>
    <w:rsid w:val="00E811E7"/>
    <w:rsid w:val="00E86680"/>
    <w:rsid w:val="00E87257"/>
    <w:rsid w:val="00E93866"/>
    <w:rsid w:val="00EA03EB"/>
    <w:rsid w:val="00EA1800"/>
    <w:rsid w:val="00EA6567"/>
    <w:rsid w:val="00EB490B"/>
    <w:rsid w:val="00EB504F"/>
    <w:rsid w:val="00EB708B"/>
    <w:rsid w:val="00EC2DB9"/>
    <w:rsid w:val="00EC4A52"/>
    <w:rsid w:val="00EC73E9"/>
    <w:rsid w:val="00ED4573"/>
    <w:rsid w:val="00EE0BAC"/>
    <w:rsid w:val="00EE23AC"/>
    <w:rsid w:val="00EE577F"/>
    <w:rsid w:val="00EF2DDF"/>
    <w:rsid w:val="00EF48A8"/>
    <w:rsid w:val="00F02D83"/>
    <w:rsid w:val="00F04CAD"/>
    <w:rsid w:val="00F110AC"/>
    <w:rsid w:val="00F126E5"/>
    <w:rsid w:val="00F15733"/>
    <w:rsid w:val="00F178F0"/>
    <w:rsid w:val="00F22EDF"/>
    <w:rsid w:val="00F24E05"/>
    <w:rsid w:val="00F2518A"/>
    <w:rsid w:val="00F429EA"/>
    <w:rsid w:val="00F42B3D"/>
    <w:rsid w:val="00F4339A"/>
    <w:rsid w:val="00F56563"/>
    <w:rsid w:val="00F56908"/>
    <w:rsid w:val="00F60C7A"/>
    <w:rsid w:val="00F67406"/>
    <w:rsid w:val="00F74684"/>
    <w:rsid w:val="00F77101"/>
    <w:rsid w:val="00F91C74"/>
    <w:rsid w:val="00F953EA"/>
    <w:rsid w:val="00F9598D"/>
    <w:rsid w:val="00FA4A4E"/>
    <w:rsid w:val="00FA5178"/>
    <w:rsid w:val="00FC3130"/>
    <w:rsid w:val="00FC5B82"/>
    <w:rsid w:val="00FC6D5A"/>
    <w:rsid w:val="00FD17B3"/>
    <w:rsid w:val="00FD2F6C"/>
    <w:rsid w:val="00FD55B9"/>
    <w:rsid w:val="00FE1358"/>
    <w:rsid w:val="00FE2CD3"/>
    <w:rsid w:val="00FE2E9D"/>
    <w:rsid w:val="00FF050F"/>
    <w:rsid w:val="00FF0DAD"/>
    <w:rsid w:val="00FF1CC4"/>
    <w:rsid w:val="00FF6B8D"/>
    <w:rsid w:val="00FF7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61794">
      <o:colormru v:ext="edit" colors="#f8f8f8"/>
      <o:colormenu v:ext="edit" fillcolor="#f8f8f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0" w:unhideWhenUsed="0" w:qFormat="1"/>
  </w:latentStyles>
  <w:style w:type="paragraph" w:default="1" w:styleId="a">
    <w:name w:val="Normal"/>
    <w:qFormat/>
    <w:rsid w:val="00FF1CC4"/>
    <w:pPr>
      <w:spacing w:after="200" w:line="276" w:lineRule="auto"/>
    </w:pPr>
    <w:rPr>
      <w:sz w:val="22"/>
      <w:szCs w:val="22"/>
      <w:lang w:eastAsia="en-US" w:bidi="en-US"/>
    </w:rPr>
  </w:style>
  <w:style w:type="paragraph" w:styleId="1">
    <w:name w:val="heading 1"/>
    <w:basedOn w:val="a"/>
    <w:next w:val="a"/>
    <w:link w:val="1Char"/>
    <w:qFormat/>
    <w:rsid w:val="00FF1CC4"/>
    <w:pPr>
      <w:spacing w:before="480" w:after="0"/>
      <w:outlineLvl w:val="0"/>
    </w:pPr>
    <w:rPr>
      <w:smallCaps/>
      <w:spacing w:val="5"/>
      <w:sz w:val="36"/>
      <w:szCs w:val="36"/>
    </w:rPr>
  </w:style>
  <w:style w:type="paragraph" w:styleId="2">
    <w:name w:val="heading 2"/>
    <w:basedOn w:val="a"/>
    <w:next w:val="a"/>
    <w:link w:val="2Char"/>
    <w:qFormat/>
    <w:rsid w:val="00FF1CC4"/>
    <w:pPr>
      <w:spacing w:before="200" w:after="0" w:line="269" w:lineRule="auto"/>
      <w:outlineLvl w:val="1"/>
    </w:pPr>
    <w:rPr>
      <w:smallCaps/>
      <w:sz w:val="28"/>
      <w:szCs w:val="28"/>
    </w:rPr>
  </w:style>
  <w:style w:type="paragraph" w:styleId="3">
    <w:name w:val="heading 3"/>
    <w:basedOn w:val="a"/>
    <w:next w:val="a"/>
    <w:link w:val="3Char"/>
    <w:qFormat/>
    <w:rsid w:val="00FF1CC4"/>
    <w:pPr>
      <w:spacing w:before="200" w:after="0" w:line="269" w:lineRule="auto"/>
      <w:outlineLvl w:val="2"/>
    </w:pPr>
    <w:rPr>
      <w:i/>
      <w:iCs/>
      <w:smallCaps/>
      <w:spacing w:val="5"/>
      <w:sz w:val="26"/>
      <w:szCs w:val="26"/>
    </w:rPr>
  </w:style>
  <w:style w:type="paragraph" w:styleId="4">
    <w:name w:val="heading 4"/>
    <w:basedOn w:val="a"/>
    <w:next w:val="a"/>
    <w:link w:val="4Char"/>
    <w:qFormat/>
    <w:rsid w:val="00FF1CC4"/>
    <w:pPr>
      <w:spacing w:after="0" w:line="269" w:lineRule="auto"/>
      <w:outlineLvl w:val="3"/>
    </w:pPr>
    <w:rPr>
      <w:b/>
      <w:bCs/>
      <w:spacing w:val="5"/>
      <w:sz w:val="24"/>
      <w:szCs w:val="24"/>
    </w:rPr>
  </w:style>
  <w:style w:type="paragraph" w:styleId="5">
    <w:name w:val="heading 5"/>
    <w:basedOn w:val="a"/>
    <w:next w:val="a"/>
    <w:link w:val="5Char"/>
    <w:qFormat/>
    <w:rsid w:val="00FF1CC4"/>
    <w:pPr>
      <w:spacing w:after="0" w:line="269" w:lineRule="auto"/>
      <w:outlineLvl w:val="4"/>
    </w:pPr>
    <w:rPr>
      <w:i/>
      <w:iCs/>
      <w:sz w:val="24"/>
      <w:szCs w:val="24"/>
    </w:rPr>
  </w:style>
  <w:style w:type="paragraph" w:styleId="6">
    <w:name w:val="heading 6"/>
    <w:basedOn w:val="a"/>
    <w:next w:val="a"/>
    <w:link w:val="6Char"/>
    <w:qFormat/>
    <w:rsid w:val="00FF1CC4"/>
    <w:pPr>
      <w:shd w:val="clear" w:color="auto" w:fill="C7EDCC"/>
      <w:spacing w:after="0" w:line="269" w:lineRule="auto"/>
      <w:outlineLvl w:val="5"/>
    </w:pPr>
    <w:rPr>
      <w:b/>
      <w:bCs/>
      <w:color w:val="595959"/>
      <w:spacing w:val="5"/>
      <w:shd w:val="clear" w:color="auto" w:fill="C7EDCC"/>
    </w:rPr>
  </w:style>
  <w:style w:type="paragraph" w:styleId="7">
    <w:name w:val="heading 7"/>
    <w:basedOn w:val="a"/>
    <w:next w:val="a"/>
    <w:link w:val="7Char"/>
    <w:qFormat/>
    <w:rsid w:val="00FF1CC4"/>
    <w:pPr>
      <w:spacing w:after="0"/>
      <w:outlineLvl w:val="6"/>
    </w:pPr>
    <w:rPr>
      <w:b/>
      <w:bCs/>
      <w:i/>
      <w:iCs/>
      <w:color w:val="5A5A5A"/>
      <w:sz w:val="20"/>
      <w:szCs w:val="20"/>
    </w:rPr>
  </w:style>
  <w:style w:type="paragraph" w:styleId="8">
    <w:name w:val="heading 8"/>
    <w:basedOn w:val="a"/>
    <w:next w:val="a"/>
    <w:link w:val="8Char"/>
    <w:qFormat/>
    <w:rsid w:val="00FF1CC4"/>
    <w:pPr>
      <w:spacing w:after="0"/>
      <w:outlineLvl w:val="7"/>
    </w:pPr>
    <w:rPr>
      <w:b/>
      <w:bCs/>
      <w:color w:val="7F7F7F"/>
      <w:sz w:val="20"/>
      <w:szCs w:val="20"/>
    </w:rPr>
  </w:style>
  <w:style w:type="paragraph" w:styleId="9">
    <w:name w:val="heading 9"/>
    <w:basedOn w:val="a"/>
    <w:next w:val="a"/>
    <w:link w:val="9Char"/>
    <w:qFormat/>
    <w:rsid w:val="00FF1CC4"/>
    <w:pPr>
      <w:spacing w:after="0" w:line="269"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F1CC4"/>
    <w:rPr>
      <w:smallCaps/>
      <w:spacing w:val="5"/>
      <w:sz w:val="36"/>
      <w:szCs w:val="36"/>
    </w:rPr>
  </w:style>
  <w:style w:type="character" w:customStyle="1" w:styleId="2Char">
    <w:name w:val="标题 2 Char"/>
    <w:basedOn w:val="a0"/>
    <w:link w:val="2"/>
    <w:rsid w:val="00FF1CC4"/>
    <w:rPr>
      <w:smallCaps/>
      <w:sz w:val="28"/>
      <w:szCs w:val="28"/>
    </w:rPr>
  </w:style>
  <w:style w:type="character" w:customStyle="1" w:styleId="3Char">
    <w:name w:val="标题 3 Char"/>
    <w:basedOn w:val="a0"/>
    <w:link w:val="3"/>
    <w:rsid w:val="00FF1CC4"/>
    <w:rPr>
      <w:i/>
      <w:iCs/>
      <w:smallCaps/>
      <w:spacing w:val="5"/>
      <w:sz w:val="26"/>
      <w:szCs w:val="26"/>
    </w:rPr>
  </w:style>
  <w:style w:type="character" w:customStyle="1" w:styleId="4Char">
    <w:name w:val="标题 4 Char"/>
    <w:basedOn w:val="a0"/>
    <w:link w:val="4"/>
    <w:rsid w:val="00FF1CC4"/>
    <w:rPr>
      <w:b/>
      <w:bCs/>
      <w:spacing w:val="5"/>
      <w:sz w:val="24"/>
      <w:szCs w:val="24"/>
    </w:rPr>
  </w:style>
  <w:style w:type="character" w:customStyle="1" w:styleId="5Char">
    <w:name w:val="标题 5 Char"/>
    <w:basedOn w:val="a0"/>
    <w:link w:val="5"/>
    <w:rsid w:val="00FF1CC4"/>
    <w:rPr>
      <w:i/>
      <w:iCs/>
      <w:sz w:val="24"/>
      <w:szCs w:val="24"/>
    </w:rPr>
  </w:style>
  <w:style w:type="character" w:customStyle="1" w:styleId="6Char">
    <w:name w:val="标题 6 Char"/>
    <w:basedOn w:val="a0"/>
    <w:link w:val="6"/>
    <w:rsid w:val="00FF1CC4"/>
    <w:rPr>
      <w:b/>
      <w:bCs/>
      <w:color w:val="595959"/>
      <w:spacing w:val="5"/>
      <w:shd w:val="clear" w:color="auto" w:fill="C7EDCC"/>
    </w:rPr>
  </w:style>
  <w:style w:type="character" w:customStyle="1" w:styleId="7Char">
    <w:name w:val="标题 7 Char"/>
    <w:basedOn w:val="a0"/>
    <w:link w:val="7"/>
    <w:rsid w:val="00FF1CC4"/>
    <w:rPr>
      <w:b/>
      <w:bCs/>
      <w:i/>
      <w:iCs/>
      <w:color w:val="5A5A5A"/>
      <w:sz w:val="20"/>
      <w:szCs w:val="20"/>
    </w:rPr>
  </w:style>
  <w:style w:type="character" w:customStyle="1" w:styleId="8Char">
    <w:name w:val="标题 8 Char"/>
    <w:basedOn w:val="a0"/>
    <w:link w:val="8"/>
    <w:rsid w:val="00FF1CC4"/>
    <w:rPr>
      <w:b/>
      <w:bCs/>
      <w:color w:val="7F7F7F"/>
      <w:sz w:val="20"/>
      <w:szCs w:val="20"/>
    </w:rPr>
  </w:style>
  <w:style w:type="character" w:customStyle="1" w:styleId="9Char">
    <w:name w:val="标题 9 Char"/>
    <w:basedOn w:val="a0"/>
    <w:link w:val="9"/>
    <w:rsid w:val="00FF1CC4"/>
    <w:rPr>
      <w:b/>
      <w:bCs/>
      <w:i/>
      <w:iCs/>
      <w:color w:val="7F7F7F"/>
      <w:sz w:val="18"/>
      <w:szCs w:val="18"/>
    </w:rPr>
  </w:style>
  <w:style w:type="character" w:customStyle="1" w:styleId="Char">
    <w:name w:val="页眉 Char"/>
    <w:basedOn w:val="a0"/>
    <w:link w:val="a3"/>
    <w:rsid w:val="00FF1CC4"/>
    <w:rPr>
      <w:sz w:val="18"/>
      <w:szCs w:val="18"/>
    </w:rPr>
  </w:style>
  <w:style w:type="paragraph" w:styleId="a3">
    <w:name w:val="header"/>
    <w:basedOn w:val="a"/>
    <w:link w:val="Char"/>
    <w:rsid w:val="00FF1CC4"/>
    <w:pPr>
      <w:pBdr>
        <w:bottom w:val="single" w:sz="6" w:space="1" w:color="auto"/>
      </w:pBdr>
      <w:tabs>
        <w:tab w:val="center" w:pos="4153"/>
        <w:tab w:val="right" w:pos="8306"/>
      </w:tabs>
      <w:snapToGrid w:val="0"/>
      <w:jc w:val="center"/>
    </w:pPr>
    <w:rPr>
      <w:sz w:val="18"/>
      <w:szCs w:val="18"/>
    </w:rPr>
  </w:style>
  <w:style w:type="character" w:customStyle="1" w:styleId="Char0">
    <w:name w:val="引用 Char"/>
    <w:basedOn w:val="a0"/>
    <w:link w:val="a4"/>
    <w:rsid w:val="00FF1CC4"/>
    <w:rPr>
      <w:i/>
      <w:iCs/>
    </w:rPr>
  </w:style>
  <w:style w:type="paragraph" w:styleId="a4">
    <w:name w:val="Quote"/>
    <w:basedOn w:val="a"/>
    <w:next w:val="a"/>
    <w:link w:val="Char0"/>
    <w:qFormat/>
    <w:rsid w:val="00FF1CC4"/>
    <w:rPr>
      <w:i/>
      <w:iCs/>
    </w:rPr>
  </w:style>
  <w:style w:type="character" w:customStyle="1" w:styleId="p0Char">
    <w:name w:val="p0 Char"/>
    <w:basedOn w:val="a0"/>
    <w:link w:val="p0"/>
    <w:rsid w:val="00FF1CC4"/>
    <w:rPr>
      <w:rFonts w:ascii="Times New Roman" w:hAnsi="Times New Roman"/>
      <w:kern w:val="2"/>
      <w:sz w:val="21"/>
      <w:szCs w:val="24"/>
    </w:rPr>
  </w:style>
  <w:style w:type="paragraph" w:customStyle="1" w:styleId="p0">
    <w:name w:val="p0"/>
    <w:basedOn w:val="a"/>
    <w:link w:val="p0Char"/>
    <w:rsid w:val="00FF1CC4"/>
    <w:pPr>
      <w:spacing w:after="0" w:line="240" w:lineRule="auto"/>
      <w:jc w:val="both"/>
    </w:pPr>
    <w:rPr>
      <w:rFonts w:ascii="Times New Roman" w:hAnsi="Times New Roman"/>
      <w:kern w:val="2"/>
      <w:sz w:val="21"/>
      <w:szCs w:val="24"/>
    </w:rPr>
  </w:style>
  <w:style w:type="character" w:customStyle="1" w:styleId="Char1">
    <w:name w:val="日期 Char"/>
    <w:basedOn w:val="a0"/>
    <w:link w:val="a5"/>
    <w:rsid w:val="00FF1CC4"/>
    <w:rPr>
      <w:rFonts w:ascii="Times New Roman" w:hAnsi="Times New Roman"/>
      <w:kern w:val="2"/>
      <w:sz w:val="21"/>
    </w:rPr>
  </w:style>
  <w:style w:type="paragraph" w:styleId="a5">
    <w:name w:val="Date"/>
    <w:basedOn w:val="a"/>
    <w:next w:val="a"/>
    <w:link w:val="Char1"/>
    <w:rsid w:val="00FF1CC4"/>
    <w:pPr>
      <w:widowControl w:val="0"/>
      <w:spacing w:after="0" w:line="240" w:lineRule="auto"/>
      <w:jc w:val="both"/>
    </w:pPr>
    <w:rPr>
      <w:rFonts w:ascii="Times New Roman" w:hAnsi="Times New Roman"/>
      <w:kern w:val="2"/>
      <w:sz w:val="21"/>
    </w:rPr>
  </w:style>
  <w:style w:type="character" w:customStyle="1" w:styleId="3Char0">
    <w:name w:val="正文文本缩进 3 Char"/>
    <w:basedOn w:val="a0"/>
    <w:link w:val="30"/>
    <w:rsid w:val="00FF1CC4"/>
    <w:rPr>
      <w:rFonts w:ascii="Comic Sans MS" w:hAnsi="Comic Sans MS"/>
      <w:kern w:val="2"/>
      <w:sz w:val="21"/>
      <w:szCs w:val="24"/>
    </w:rPr>
  </w:style>
  <w:style w:type="paragraph" w:styleId="30">
    <w:name w:val="Body Text Indent 3"/>
    <w:basedOn w:val="a"/>
    <w:link w:val="3Char0"/>
    <w:rsid w:val="00FF1CC4"/>
    <w:pPr>
      <w:widowControl w:val="0"/>
      <w:spacing w:after="0" w:line="360" w:lineRule="auto"/>
      <w:ind w:firstLineChars="42" w:firstLine="88"/>
      <w:jc w:val="both"/>
    </w:pPr>
    <w:rPr>
      <w:rFonts w:ascii="Comic Sans MS" w:hAnsi="Comic Sans MS"/>
      <w:kern w:val="2"/>
      <w:sz w:val="21"/>
      <w:szCs w:val="24"/>
    </w:rPr>
  </w:style>
  <w:style w:type="character" w:customStyle="1" w:styleId="2Char0">
    <w:name w:val="正文文本缩进 2 Char"/>
    <w:basedOn w:val="a0"/>
    <w:link w:val="20"/>
    <w:rsid w:val="00FF1CC4"/>
    <w:rPr>
      <w:rFonts w:ascii="Times New Roman" w:hAnsi="Times New Roman"/>
      <w:kern w:val="2"/>
      <w:sz w:val="24"/>
      <w:szCs w:val="24"/>
    </w:rPr>
  </w:style>
  <w:style w:type="paragraph" w:styleId="20">
    <w:name w:val="Body Text Indent 2"/>
    <w:basedOn w:val="a"/>
    <w:link w:val="2Char0"/>
    <w:rsid w:val="00FF1CC4"/>
    <w:pPr>
      <w:widowControl w:val="0"/>
      <w:spacing w:after="0" w:line="240" w:lineRule="auto"/>
      <w:ind w:leftChars="428" w:left="899" w:firstLine="1"/>
      <w:jc w:val="both"/>
    </w:pPr>
    <w:rPr>
      <w:rFonts w:ascii="Times New Roman" w:hAnsi="Times New Roman"/>
      <w:kern w:val="2"/>
      <w:sz w:val="24"/>
      <w:szCs w:val="24"/>
    </w:rPr>
  </w:style>
  <w:style w:type="character" w:customStyle="1" w:styleId="HTMLChar">
    <w:name w:val="HTML 预设格式 Char"/>
    <w:basedOn w:val="a0"/>
    <w:link w:val="HTML"/>
    <w:rsid w:val="00FF1CC4"/>
    <w:rPr>
      <w:rFonts w:ascii="Arial" w:hAnsi="Arial" w:cs="Arial"/>
      <w:sz w:val="21"/>
      <w:szCs w:val="21"/>
    </w:rPr>
  </w:style>
  <w:style w:type="paragraph" w:styleId="HTML">
    <w:name w:val="HTML Preformatted"/>
    <w:basedOn w:val="a"/>
    <w:link w:val="HTMLChar"/>
    <w:rsid w:val="00FF1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30" w:lineRule="atLeast"/>
    </w:pPr>
    <w:rPr>
      <w:rFonts w:ascii="Arial" w:hAnsi="Arial" w:cs="Arial"/>
      <w:sz w:val="21"/>
      <w:szCs w:val="21"/>
    </w:rPr>
  </w:style>
  <w:style w:type="character" w:customStyle="1" w:styleId="storycntxt-14">
    <w:name w:val="story_cn txt-14"/>
    <w:basedOn w:val="a0"/>
    <w:rsid w:val="00FF1CC4"/>
  </w:style>
  <w:style w:type="character" w:customStyle="1" w:styleId="Char2">
    <w:name w:val="正文文本 Char"/>
    <w:basedOn w:val="a0"/>
    <w:link w:val="a6"/>
    <w:rsid w:val="00FF1CC4"/>
    <w:rPr>
      <w:sz w:val="22"/>
      <w:szCs w:val="22"/>
      <w:lang w:eastAsia="en-US" w:bidi="en-US"/>
    </w:rPr>
  </w:style>
  <w:style w:type="paragraph" w:styleId="a6">
    <w:name w:val="Body Text"/>
    <w:basedOn w:val="a"/>
    <w:link w:val="Char2"/>
    <w:rsid w:val="00FF1CC4"/>
    <w:pPr>
      <w:spacing w:after="120"/>
    </w:pPr>
  </w:style>
  <w:style w:type="character" w:customStyle="1" w:styleId="Char3">
    <w:name w:val="普通(网站) Char"/>
    <w:aliases w:val="普通(网站)1 Char,普通 (Web)1 Char,普通(Web) Char Char1,普通(Web) Char Char Char Char Char,普通(Web) Char Char Char,普通(Web) Char Char Char Char Char Char Char Char Char1,普通(Web) Char Char Char Char Char Char Char Char Char Char"/>
    <w:basedOn w:val="a0"/>
    <w:link w:val="a7"/>
    <w:rsid w:val="00FF1CC4"/>
    <w:rPr>
      <w:rFonts w:ascii="宋体" w:hAnsi="宋体" w:cs="宋体"/>
      <w:sz w:val="24"/>
      <w:szCs w:val="24"/>
    </w:rPr>
  </w:style>
  <w:style w:type="paragraph" w:styleId="a7">
    <w:name w:val="Normal (Web)"/>
    <w:aliases w:val="普通(网站)1,普通 (Web)1,普通(Web) Char,普通(Web) Char Char Char Char,普通(Web) Char Char,普通(Web) Char Char Char Char Char Char Char Char,普通(Web) Char Char Char Char Char Char Char Char Char,普通(Web) Char Char Char Char Char Char Char"/>
    <w:basedOn w:val="a"/>
    <w:link w:val="Char3"/>
    <w:rsid w:val="00FF1CC4"/>
    <w:pPr>
      <w:spacing w:before="100" w:beforeAutospacing="1" w:after="100" w:afterAutospacing="1" w:line="240" w:lineRule="auto"/>
    </w:pPr>
    <w:rPr>
      <w:rFonts w:ascii="宋体" w:hAnsi="宋体" w:cs="宋体"/>
      <w:sz w:val="24"/>
      <w:szCs w:val="24"/>
    </w:rPr>
  </w:style>
  <w:style w:type="character" w:customStyle="1" w:styleId="apple-style-span">
    <w:name w:val="apple-style-span"/>
    <w:rsid w:val="00FF1CC4"/>
  </w:style>
  <w:style w:type="character" w:styleId="a8">
    <w:name w:val="Book Title"/>
    <w:basedOn w:val="a0"/>
    <w:qFormat/>
    <w:rsid w:val="00FF1CC4"/>
    <w:rPr>
      <w:i/>
      <w:iCs/>
      <w:smallCaps/>
      <w:spacing w:val="5"/>
    </w:rPr>
  </w:style>
  <w:style w:type="character" w:styleId="a9">
    <w:name w:val="Intense Reference"/>
    <w:qFormat/>
    <w:rsid w:val="00FF1CC4"/>
    <w:rPr>
      <w:b/>
      <w:bCs/>
      <w:smallCaps/>
    </w:rPr>
  </w:style>
  <w:style w:type="character" w:styleId="aa">
    <w:name w:val="Subtle Reference"/>
    <w:basedOn w:val="a0"/>
    <w:qFormat/>
    <w:rsid w:val="00FF1CC4"/>
    <w:rPr>
      <w:smallCaps/>
    </w:rPr>
  </w:style>
  <w:style w:type="character" w:styleId="ab">
    <w:name w:val="Intense Emphasis"/>
    <w:qFormat/>
    <w:rsid w:val="00FF1CC4"/>
    <w:rPr>
      <w:b/>
      <w:bCs/>
      <w:i/>
      <w:iCs/>
    </w:rPr>
  </w:style>
  <w:style w:type="character" w:styleId="ac">
    <w:name w:val="Subtle Emphasis"/>
    <w:qFormat/>
    <w:rsid w:val="00FF1CC4"/>
    <w:rPr>
      <w:i/>
      <w:iCs/>
    </w:rPr>
  </w:style>
  <w:style w:type="character" w:customStyle="1" w:styleId="Char4">
    <w:name w:val="明显引用 Char"/>
    <w:basedOn w:val="a0"/>
    <w:link w:val="ad"/>
    <w:rsid w:val="00FF1CC4"/>
    <w:rPr>
      <w:i/>
      <w:iCs/>
    </w:rPr>
  </w:style>
  <w:style w:type="paragraph" w:styleId="ad">
    <w:name w:val="Intense Quote"/>
    <w:basedOn w:val="a"/>
    <w:next w:val="a"/>
    <w:link w:val="Char4"/>
    <w:qFormat/>
    <w:rsid w:val="00FF1CC4"/>
    <w:pPr>
      <w:pBdr>
        <w:top w:val="single" w:sz="4" w:space="10" w:color="auto"/>
        <w:bottom w:val="single" w:sz="4" w:space="10" w:color="auto"/>
      </w:pBdr>
      <w:spacing w:before="240" w:after="240" w:line="300" w:lineRule="auto"/>
      <w:ind w:left="1152" w:right="1152"/>
      <w:jc w:val="both"/>
    </w:pPr>
    <w:rPr>
      <w:i/>
      <w:iCs/>
    </w:rPr>
  </w:style>
  <w:style w:type="character" w:customStyle="1" w:styleId="Char5">
    <w:name w:val="副标题 Char"/>
    <w:basedOn w:val="a0"/>
    <w:link w:val="ae"/>
    <w:rsid w:val="00FF1CC4"/>
    <w:rPr>
      <w:i/>
      <w:iCs/>
      <w:smallCaps/>
      <w:spacing w:val="10"/>
      <w:sz w:val="28"/>
      <w:szCs w:val="28"/>
    </w:rPr>
  </w:style>
  <w:style w:type="paragraph" w:styleId="ae">
    <w:name w:val="Subtitle"/>
    <w:basedOn w:val="a"/>
    <w:next w:val="a"/>
    <w:link w:val="Char5"/>
    <w:qFormat/>
    <w:rsid w:val="00FF1CC4"/>
    <w:rPr>
      <w:i/>
      <w:iCs/>
      <w:smallCaps/>
      <w:spacing w:val="10"/>
      <w:sz w:val="28"/>
      <w:szCs w:val="28"/>
    </w:rPr>
  </w:style>
  <w:style w:type="character" w:customStyle="1" w:styleId="Char6">
    <w:name w:val="标题 Char"/>
    <w:basedOn w:val="a0"/>
    <w:link w:val="af"/>
    <w:rsid w:val="00FF1CC4"/>
    <w:rPr>
      <w:smallCaps/>
      <w:sz w:val="52"/>
      <w:szCs w:val="52"/>
    </w:rPr>
  </w:style>
  <w:style w:type="paragraph" w:styleId="af">
    <w:name w:val="Title"/>
    <w:basedOn w:val="a"/>
    <w:next w:val="a"/>
    <w:link w:val="Char6"/>
    <w:qFormat/>
    <w:rsid w:val="00FF1CC4"/>
    <w:pPr>
      <w:spacing w:after="300" w:line="240" w:lineRule="auto"/>
    </w:pPr>
    <w:rPr>
      <w:smallCaps/>
      <w:sz w:val="52"/>
      <w:szCs w:val="52"/>
    </w:rPr>
  </w:style>
  <w:style w:type="character" w:customStyle="1" w:styleId="Char7">
    <w:name w:val="正文文本缩进 Char"/>
    <w:basedOn w:val="a0"/>
    <w:link w:val="af0"/>
    <w:uiPriority w:val="99"/>
    <w:rsid w:val="00FF1CC4"/>
    <w:rPr>
      <w:rFonts w:ascii="Times New Roman" w:hAnsi="Times New Roman"/>
      <w:kern w:val="2"/>
      <w:sz w:val="21"/>
      <w:szCs w:val="24"/>
    </w:rPr>
  </w:style>
  <w:style w:type="paragraph" w:styleId="af0">
    <w:name w:val="Body Text Indent"/>
    <w:basedOn w:val="a"/>
    <w:link w:val="Char7"/>
    <w:rsid w:val="00FF1CC4"/>
    <w:pPr>
      <w:ind w:firstLineChars="200" w:firstLine="420"/>
    </w:pPr>
    <w:rPr>
      <w:rFonts w:ascii="Times New Roman" w:hAnsi="Times New Roman"/>
      <w:kern w:val="2"/>
      <w:sz w:val="21"/>
      <w:szCs w:val="24"/>
    </w:rPr>
  </w:style>
  <w:style w:type="character" w:customStyle="1" w:styleId="Char8">
    <w:name w:val="纯文本 Char"/>
    <w:aliases w:val="标题1 Char,普通文字 Char Char,纯文本 Char Char Char1,普通文字 Char1,纯文本 Char Char Char Char Char Char Char,纯文本1 Char,普通文字1 Char,纯文本 Char1 Char,标题11 Char,普通文字 Char1 Char Char Char,纯文本 Char Char Char Char,纯文本 Char Char Char Char Char Char1,Plain Text Char"/>
    <w:basedOn w:val="a0"/>
    <w:link w:val="af1"/>
    <w:rsid w:val="00FF1CC4"/>
    <w:rPr>
      <w:rFonts w:ascii="宋体" w:hAnsi="宋体"/>
      <w:color w:val="000000"/>
      <w:sz w:val="24"/>
      <w:szCs w:val="24"/>
    </w:rPr>
  </w:style>
  <w:style w:type="paragraph" w:styleId="af1">
    <w:name w:val="Plain Text"/>
    <w:aliases w:val="标题1,普通文字 Char,纯文本 Char Char,普通文字,纯文本 Char Char Char Char Char Char,纯文本1,普通文字1,纯文本 Char1,标题11,普通文字 Char1 Char Char,纯文本 Char Char Char,纯文本 Char Char Char Char Char,Plain Text,Char Char Char,Char Char,Char,标题1 Char Char,纯文本 Char Char1,游数的, Char,游数的格式,普"/>
    <w:basedOn w:val="a"/>
    <w:link w:val="Char8"/>
    <w:rsid w:val="00FF1CC4"/>
    <w:pPr>
      <w:spacing w:before="100" w:beforeAutospacing="1" w:after="100" w:afterAutospacing="1"/>
    </w:pPr>
    <w:rPr>
      <w:rFonts w:ascii="宋体" w:hAnsi="宋体"/>
      <w:color w:val="000000"/>
      <w:sz w:val="24"/>
      <w:szCs w:val="24"/>
    </w:rPr>
  </w:style>
  <w:style w:type="character" w:customStyle="1" w:styleId="Char10">
    <w:name w:val="页眉 Char1"/>
    <w:basedOn w:val="a0"/>
    <w:rsid w:val="00FF1CC4"/>
    <w:rPr>
      <w:rFonts w:ascii="Calibri" w:eastAsia="宋体" w:hAnsi="Calibri"/>
      <w:kern w:val="2"/>
      <w:sz w:val="18"/>
      <w:szCs w:val="18"/>
      <w:lang w:val="en-US" w:eastAsia="zh-CN" w:bidi="ar-SA"/>
    </w:rPr>
  </w:style>
  <w:style w:type="character" w:customStyle="1" w:styleId="Char9">
    <w:name w:val="批注框文本 Char"/>
    <w:basedOn w:val="a0"/>
    <w:link w:val="af2"/>
    <w:rsid w:val="00FF1CC4"/>
    <w:rPr>
      <w:sz w:val="18"/>
      <w:szCs w:val="18"/>
    </w:rPr>
  </w:style>
  <w:style w:type="paragraph" w:styleId="af2">
    <w:name w:val="Balloon Text"/>
    <w:basedOn w:val="a"/>
    <w:link w:val="Char9"/>
    <w:rsid w:val="00FF1CC4"/>
    <w:rPr>
      <w:sz w:val="18"/>
      <w:szCs w:val="18"/>
    </w:rPr>
  </w:style>
  <w:style w:type="character" w:customStyle="1" w:styleId="Chara">
    <w:name w:val="页脚 Char"/>
    <w:basedOn w:val="a0"/>
    <w:link w:val="af3"/>
    <w:rsid w:val="00FF1CC4"/>
    <w:rPr>
      <w:sz w:val="18"/>
      <w:szCs w:val="18"/>
    </w:rPr>
  </w:style>
  <w:style w:type="paragraph" w:styleId="af3">
    <w:name w:val="footer"/>
    <w:basedOn w:val="a"/>
    <w:link w:val="Chara"/>
    <w:rsid w:val="00FF1CC4"/>
    <w:pPr>
      <w:tabs>
        <w:tab w:val="center" w:pos="4153"/>
        <w:tab w:val="right" w:pos="8306"/>
      </w:tabs>
      <w:snapToGrid w:val="0"/>
    </w:pPr>
    <w:rPr>
      <w:sz w:val="18"/>
      <w:szCs w:val="18"/>
    </w:rPr>
  </w:style>
  <w:style w:type="character" w:styleId="af4">
    <w:name w:val="FollowedHyperlink"/>
    <w:basedOn w:val="a0"/>
    <w:rsid w:val="00FF1CC4"/>
    <w:rPr>
      <w:color w:val="800080"/>
      <w:u w:val="single"/>
    </w:rPr>
  </w:style>
  <w:style w:type="character" w:styleId="af5">
    <w:name w:val="page number"/>
    <w:basedOn w:val="a0"/>
    <w:rsid w:val="00FF1CC4"/>
  </w:style>
  <w:style w:type="character" w:styleId="af6">
    <w:name w:val="Strong"/>
    <w:qFormat/>
    <w:rsid w:val="00FF1CC4"/>
    <w:rPr>
      <w:b/>
      <w:bCs/>
    </w:rPr>
  </w:style>
  <w:style w:type="character" w:styleId="af7">
    <w:name w:val="Hyperlink"/>
    <w:basedOn w:val="a0"/>
    <w:rsid w:val="00FF1CC4"/>
    <w:rPr>
      <w:color w:val="0000FF"/>
      <w:u w:val="single"/>
    </w:rPr>
  </w:style>
  <w:style w:type="character" w:styleId="af8">
    <w:name w:val="Emphasis"/>
    <w:qFormat/>
    <w:rsid w:val="00FF1CC4"/>
    <w:rPr>
      <w:b/>
      <w:bCs/>
      <w:i/>
      <w:iCs/>
      <w:spacing w:val="10"/>
    </w:rPr>
  </w:style>
  <w:style w:type="paragraph" w:styleId="af9">
    <w:name w:val="No Spacing"/>
    <w:basedOn w:val="a"/>
    <w:link w:val="Charb"/>
    <w:qFormat/>
    <w:rsid w:val="00FF1CC4"/>
    <w:pPr>
      <w:spacing w:after="0" w:line="240" w:lineRule="auto"/>
    </w:pPr>
  </w:style>
  <w:style w:type="character" w:customStyle="1" w:styleId="Charb">
    <w:name w:val="无间隔 Char"/>
    <w:basedOn w:val="a0"/>
    <w:link w:val="af9"/>
    <w:rsid w:val="008D79B4"/>
    <w:rPr>
      <w:sz w:val="22"/>
      <w:szCs w:val="22"/>
      <w:lang w:eastAsia="en-US" w:bidi="en-US"/>
    </w:rPr>
  </w:style>
  <w:style w:type="paragraph" w:styleId="afa">
    <w:name w:val="List Paragraph"/>
    <w:basedOn w:val="a"/>
    <w:qFormat/>
    <w:rsid w:val="00FF1CC4"/>
    <w:pPr>
      <w:ind w:left="720"/>
    </w:pPr>
  </w:style>
  <w:style w:type="paragraph" w:styleId="TOC">
    <w:name w:val="TOC Heading"/>
    <w:basedOn w:val="1"/>
    <w:next w:val="a"/>
    <w:qFormat/>
    <w:rsid w:val="00FF1CC4"/>
    <w:pPr>
      <w:outlineLvl w:val="9"/>
    </w:pPr>
  </w:style>
  <w:style w:type="table" w:styleId="afb">
    <w:name w:val="Table Grid"/>
    <w:basedOn w:val="a1"/>
    <w:rsid w:val="009231F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
    <w:name w:val="Char Char Char Char Char Char Char Char Char Char Char Char Char Char Char Char Char Char Char"/>
    <w:basedOn w:val="a"/>
    <w:autoRedefine/>
    <w:rsid w:val="009231FE"/>
    <w:pPr>
      <w:spacing w:after="0" w:line="300" w:lineRule="auto"/>
      <w:ind w:firstLineChars="200" w:firstLine="200"/>
      <w:jc w:val="both"/>
    </w:pPr>
    <w:rPr>
      <w:rFonts w:ascii="Verdana" w:hAnsi="Verdana"/>
      <w:sz w:val="21"/>
      <w:szCs w:val="20"/>
      <w:lang w:bidi="ar-SA"/>
    </w:rPr>
  </w:style>
  <w:style w:type="character" w:customStyle="1" w:styleId="ttag">
    <w:name w:val="t_tag"/>
    <w:basedOn w:val="a0"/>
    <w:rsid w:val="009231FE"/>
  </w:style>
  <w:style w:type="paragraph" w:customStyle="1" w:styleId="02">
    <w:name w:val="样式 左侧:  0 厘米 悬挂缩进: 2 字符"/>
    <w:basedOn w:val="a"/>
    <w:rsid w:val="00C3391F"/>
    <w:pPr>
      <w:widowControl w:val="0"/>
      <w:spacing w:after="0" w:line="240" w:lineRule="auto"/>
      <w:ind w:left="315" w:hangingChars="150" w:hanging="315"/>
      <w:jc w:val="both"/>
    </w:pPr>
    <w:rPr>
      <w:rFonts w:ascii="Times New Roman" w:hAnsi="Times New Roman" w:cs="宋体"/>
      <w:kern w:val="2"/>
      <w:sz w:val="21"/>
      <w:szCs w:val="20"/>
      <w:lang w:eastAsia="zh-CN" w:bidi="ar-SA"/>
    </w:rPr>
  </w:style>
  <w:style w:type="paragraph" w:customStyle="1" w:styleId="10">
    <w:name w:val="样式1"/>
    <w:basedOn w:val="a"/>
    <w:link w:val="1Char0"/>
    <w:autoRedefine/>
    <w:qFormat/>
    <w:rsid w:val="00C3391F"/>
    <w:pPr>
      <w:widowControl w:val="0"/>
      <w:spacing w:after="0" w:line="240" w:lineRule="auto"/>
      <w:ind w:left="420" w:hangingChars="200" w:hanging="420"/>
      <w:jc w:val="both"/>
    </w:pPr>
    <w:rPr>
      <w:rFonts w:ascii="宋体" w:hAnsi="宋体"/>
      <w:kern w:val="2"/>
      <w:sz w:val="21"/>
      <w:szCs w:val="20"/>
      <w:lang w:eastAsia="zh-CN" w:bidi="ar-SA"/>
    </w:rPr>
  </w:style>
  <w:style w:type="paragraph" w:customStyle="1" w:styleId="21">
    <w:name w:val="样式2"/>
    <w:basedOn w:val="a"/>
    <w:next w:val="10"/>
    <w:rsid w:val="00C3391F"/>
    <w:pPr>
      <w:widowControl w:val="0"/>
      <w:spacing w:after="0" w:line="240" w:lineRule="auto"/>
      <w:ind w:left="420" w:hangingChars="200" w:hanging="420"/>
    </w:pPr>
    <w:rPr>
      <w:rFonts w:ascii="宋体" w:hAnsi="宋体" w:cs="宋体"/>
      <w:sz w:val="21"/>
      <w:szCs w:val="21"/>
      <w:lang w:eastAsia="zh-CN" w:bidi="ar-SA"/>
    </w:rPr>
  </w:style>
  <w:style w:type="paragraph" w:customStyle="1" w:styleId="afc">
    <w:name w:val="小题"/>
    <w:basedOn w:val="afd"/>
    <w:rsid w:val="00C3391F"/>
  </w:style>
  <w:style w:type="paragraph" w:styleId="afd">
    <w:name w:val="Normal Indent"/>
    <w:basedOn w:val="a"/>
    <w:rsid w:val="00C3391F"/>
    <w:pPr>
      <w:spacing w:after="0" w:line="240" w:lineRule="auto"/>
      <w:ind w:firstLineChars="200" w:firstLine="420"/>
    </w:pPr>
    <w:rPr>
      <w:rFonts w:ascii="宋体" w:hAnsi="宋体"/>
      <w:sz w:val="24"/>
      <w:szCs w:val="24"/>
      <w:lang w:eastAsia="zh-CN" w:bidi="ar-SA"/>
    </w:rPr>
  </w:style>
  <w:style w:type="character" w:customStyle="1" w:styleId="px12-lh201">
    <w:name w:val="px12-lh201"/>
    <w:basedOn w:val="a0"/>
    <w:rsid w:val="00C3391F"/>
    <w:rPr>
      <w:rFonts w:ascii="宋体" w:eastAsia="宋体" w:hAnsi="宋体" w:hint="eastAsia"/>
      <w:sz w:val="18"/>
      <w:szCs w:val="18"/>
    </w:rPr>
  </w:style>
  <w:style w:type="paragraph" w:customStyle="1" w:styleId="22">
    <w:name w:val="正文文字缩进 2"/>
    <w:basedOn w:val="a"/>
    <w:rsid w:val="00C3391F"/>
    <w:pPr>
      <w:spacing w:after="0" w:line="351" w:lineRule="atLeast"/>
      <w:ind w:firstLine="481"/>
      <w:jc w:val="both"/>
      <w:textAlignment w:val="baseline"/>
    </w:pPr>
    <w:rPr>
      <w:rFonts w:ascii="楷体_GB2312" w:eastAsia="楷体_GB2312" w:hAnsi="Times New Roman"/>
      <w:color w:val="000000"/>
      <w:sz w:val="24"/>
      <w:szCs w:val="20"/>
      <w:u w:color="000000"/>
      <w:lang w:eastAsia="zh-CN" w:bidi="ar-SA"/>
    </w:rPr>
  </w:style>
  <w:style w:type="paragraph" w:customStyle="1" w:styleId="afe">
    <w:name w:val="简单回函地址"/>
    <w:basedOn w:val="a"/>
    <w:rsid w:val="00C3391F"/>
    <w:pPr>
      <w:spacing w:after="0" w:line="357" w:lineRule="atLeast"/>
      <w:jc w:val="both"/>
      <w:textAlignment w:val="baseline"/>
    </w:pPr>
    <w:rPr>
      <w:rFonts w:ascii="Times New Roman" w:hAnsi="Times New Roman"/>
      <w:sz w:val="21"/>
      <w:szCs w:val="20"/>
      <w:u w:color="000000"/>
      <w:lang w:eastAsia="zh-CN" w:bidi="ar-SA"/>
    </w:rPr>
  </w:style>
  <w:style w:type="paragraph" w:customStyle="1" w:styleId="11">
    <w:name w:val="样式 行距: 1 倍行距"/>
    <w:basedOn w:val="a"/>
    <w:next w:val="31"/>
    <w:rsid w:val="00C3391F"/>
    <w:pPr>
      <w:widowControl w:val="0"/>
      <w:spacing w:after="0" w:line="360" w:lineRule="auto"/>
      <w:jc w:val="both"/>
    </w:pPr>
    <w:rPr>
      <w:rFonts w:ascii="Times New Roman" w:hAnsi="Times New Roman"/>
      <w:kern w:val="2"/>
      <w:sz w:val="21"/>
      <w:szCs w:val="20"/>
      <w:lang w:eastAsia="zh-CN" w:bidi="ar-SA"/>
    </w:rPr>
  </w:style>
  <w:style w:type="paragraph" w:styleId="31">
    <w:name w:val="index 3"/>
    <w:basedOn w:val="a"/>
    <w:next w:val="a"/>
    <w:autoRedefine/>
    <w:semiHidden/>
    <w:rsid w:val="00C3391F"/>
    <w:pPr>
      <w:widowControl w:val="0"/>
      <w:spacing w:after="0" w:line="240" w:lineRule="auto"/>
      <w:ind w:leftChars="400" w:left="400"/>
      <w:jc w:val="both"/>
    </w:pPr>
    <w:rPr>
      <w:rFonts w:ascii="Times New Roman" w:hAnsi="Times New Roman"/>
      <w:kern w:val="2"/>
      <w:sz w:val="21"/>
      <w:szCs w:val="24"/>
      <w:lang w:eastAsia="zh-CN" w:bidi="ar-SA"/>
    </w:rPr>
  </w:style>
  <w:style w:type="paragraph" w:customStyle="1" w:styleId="210">
    <w:name w:val="正文21"/>
    <w:basedOn w:val="a"/>
    <w:rsid w:val="00C3391F"/>
    <w:pPr>
      <w:spacing w:after="0" w:line="330" w:lineRule="atLeast"/>
    </w:pPr>
    <w:rPr>
      <w:rFonts w:ascii="宋体" w:hAnsi="宋体" w:cs="宋体"/>
      <w:sz w:val="18"/>
      <w:szCs w:val="18"/>
      <w:lang w:eastAsia="zh-CN" w:bidi="ar-SA"/>
    </w:rPr>
  </w:style>
  <w:style w:type="paragraph" w:customStyle="1" w:styleId="aff">
    <w:name w:val="居中"/>
    <w:basedOn w:val="a"/>
    <w:rsid w:val="00C3391F"/>
    <w:pPr>
      <w:widowControl w:val="0"/>
      <w:spacing w:after="0" w:line="0" w:lineRule="atLeast"/>
      <w:jc w:val="center"/>
    </w:pPr>
    <w:rPr>
      <w:rFonts w:ascii="Times New Roman" w:hAnsi="Times New Roman"/>
      <w:color w:val="000000"/>
      <w:kern w:val="2"/>
      <w:sz w:val="21"/>
      <w:szCs w:val="20"/>
      <w:lang w:eastAsia="zh-CN" w:bidi="ar-SA"/>
    </w:rPr>
  </w:style>
  <w:style w:type="paragraph" w:customStyle="1" w:styleId="CharCharCharCharCharCharCharCharCharChar">
    <w:name w:val="Char Char Char Char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11">
    <w:name w:val="Char1"/>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
    <w:name w:val="Char Char Char Char"/>
    <w:basedOn w:val="a"/>
    <w:rsid w:val="00C3391F"/>
    <w:pPr>
      <w:spacing w:after="0" w:line="300" w:lineRule="auto"/>
      <w:ind w:firstLineChars="200" w:firstLine="200"/>
      <w:jc w:val="both"/>
    </w:pPr>
    <w:rPr>
      <w:rFonts w:ascii="Times New Roman" w:hAnsi="Times New Roman"/>
      <w:kern w:val="2"/>
      <w:sz w:val="21"/>
      <w:szCs w:val="20"/>
      <w:lang w:eastAsia="zh-CN" w:bidi="ar-SA"/>
    </w:rPr>
  </w:style>
  <w:style w:type="character" w:customStyle="1" w:styleId="Charc">
    <w:name w:val="批注文字 Char"/>
    <w:basedOn w:val="a0"/>
    <w:link w:val="aff0"/>
    <w:semiHidden/>
    <w:rsid w:val="00C3391F"/>
    <w:rPr>
      <w:rFonts w:ascii="Times New Roman" w:hAnsi="Times New Roman"/>
      <w:kern w:val="2"/>
      <w:sz w:val="21"/>
      <w:szCs w:val="24"/>
    </w:rPr>
  </w:style>
  <w:style w:type="paragraph" w:styleId="aff0">
    <w:name w:val="annotation text"/>
    <w:basedOn w:val="a"/>
    <w:link w:val="Charc"/>
    <w:semiHidden/>
    <w:rsid w:val="00C3391F"/>
    <w:pPr>
      <w:widowControl w:val="0"/>
      <w:spacing w:after="0" w:line="240" w:lineRule="auto"/>
    </w:pPr>
    <w:rPr>
      <w:rFonts w:ascii="Times New Roman" w:hAnsi="Times New Roman"/>
      <w:kern w:val="2"/>
      <w:sz w:val="21"/>
      <w:szCs w:val="24"/>
      <w:lang w:eastAsia="zh-CN" w:bidi="ar-SA"/>
    </w:rPr>
  </w:style>
  <w:style w:type="character" w:customStyle="1" w:styleId="Char12">
    <w:name w:val="批注文字 Char1"/>
    <w:basedOn w:val="a0"/>
    <w:link w:val="aff0"/>
    <w:uiPriority w:val="99"/>
    <w:semiHidden/>
    <w:rsid w:val="00C3391F"/>
    <w:rPr>
      <w:sz w:val="22"/>
      <w:szCs w:val="22"/>
      <w:lang w:eastAsia="en-US" w:bidi="en-US"/>
    </w:rPr>
  </w:style>
  <w:style w:type="character" w:customStyle="1" w:styleId="unnamed1">
    <w:name w:val="unnamed1"/>
    <w:basedOn w:val="a0"/>
    <w:rsid w:val="00C3391F"/>
  </w:style>
  <w:style w:type="character" w:customStyle="1" w:styleId="CharChar2">
    <w:name w:val="Char Char2"/>
    <w:aliases w:val="纯文本 Char2,标题1 Char1,普通文字 Char Char1,纯文本 Char Char Char2,纯文本 Char Char3,标题1 Char Char Char1,普通文字 Char2,Char Char Char Char1,纯文本 Char1 Char1,Plain Text Char1,标题1 Char Char Char Char Char Char1,标题1 Char Char Char Char Char1,游数的格式 Char,游数的 Char1"/>
    <w:basedOn w:val="a0"/>
    <w:rsid w:val="00C3391F"/>
    <w:rPr>
      <w:rFonts w:ascii="宋体" w:eastAsia="宋体"/>
      <w:i/>
      <w:kern w:val="2"/>
      <w:sz w:val="21"/>
      <w:lang w:val="en-US" w:eastAsia="zh-CN" w:bidi="ar-SA"/>
    </w:rPr>
  </w:style>
  <w:style w:type="paragraph" w:customStyle="1" w:styleId="Char20">
    <w:name w:val="Char2"/>
    <w:basedOn w:val="a"/>
    <w:rsid w:val="00C3391F"/>
    <w:pPr>
      <w:spacing w:after="0" w:line="300" w:lineRule="auto"/>
      <w:ind w:firstLineChars="200" w:firstLine="200"/>
      <w:jc w:val="both"/>
    </w:pPr>
    <w:rPr>
      <w:rFonts w:ascii="Times New Roman" w:hAnsi="Times New Roman"/>
      <w:kern w:val="2"/>
      <w:sz w:val="21"/>
      <w:szCs w:val="20"/>
      <w:lang w:eastAsia="zh-CN" w:bidi="ar-SA"/>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12">
    <w:name w:val="1"/>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CharCharCharCharChar">
    <w:name w:val="Char Char Char Char Char Char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1">
    <w:name w:val="Char Char Char1"/>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
    <w:name w:val="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1">
    <w:name w:val="Char Char Char Char Char Char1"/>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
    <w:name w:val="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
    <w:name w:val="Char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CharChar">
    <w:name w:val="Char Char Char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Roman">
    <w:name w:val="Roman斜体"/>
    <w:basedOn w:val="a"/>
    <w:rsid w:val="00C3391F"/>
    <w:pPr>
      <w:widowControl w:val="0"/>
      <w:spacing w:after="0" w:line="0" w:lineRule="atLeast"/>
      <w:jc w:val="center"/>
    </w:pPr>
    <w:rPr>
      <w:rFonts w:ascii="Times New Roman" w:hAnsi="Times New Roman"/>
      <w:i/>
      <w:iCs/>
      <w:color w:val="000000"/>
      <w:kern w:val="2"/>
      <w:sz w:val="21"/>
      <w:szCs w:val="20"/>
      <w:lang w:eastAsia="zh-CN" w:bidi="ar-SA"/>
    </w:rPr>
  </w:style>
  <w:style w:type="paragraph" w:customStyle="1" w:styleId="Chard">
    <w:name w:val="居中 Char"/>
    <w:basedOn w:val="a"/>
    <w:rsid w:val="00C3391F"/>
    <w:pPr>
      <w:widowControl w:val="0"/>
      <w:spacing w:after="0" w:line="0" w:lineRule="atLeast"/>
      <w:jc w:val="center"/>
    </w:pPr>
    <w:rPr>
      <w:rFonts w:ascii="Times New Roman" w:hAnsi="Times New Roman"/>
      <w:color w:val="000000"/>
      <w:kern w:val="2"/>
      <w:sz w:val="21"/>
      <w:szCs w:val="21"/>
      <w:lang w:eastAsia="zh-CN" w:bidi="ar-SA"/>
    </w:rPr>
  </w:style>
  <w:style w:type="paragraph" w:customStyle="1" w:styleId="CharCharCharCharCharChar1CharCharChar">
    <w:name w:val="Char Char Char Char Char Char1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CharCharCharCharChar1Char">
    <w:name w:val="Char Char Char Char Char Char Char Char Char Char Char Char1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CharCharCharCharChar1CharCharCharChar">
    <w:name w:val="Char Char Char Char Char Char Char Char Char Char Char Char1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CharCharCharCharCharCharCharCharCharCharCharChar1CharCharCharCharCharChar">
    <w:name w:val="Char Char Char Char Char Char Char Char Char Char Char Char1 Char Char Char Char Char Char"/>
    <w:basedOn w:val="a"/>
    <w:autoRedefine/>
    <w:rsid w:val="00C3391F"/>
    <w:pPr>
      <w:spacing w:after="0" w:line="300" w:lineRule="auto"/>
      <w:ind w:firstLineChars="200" w:firstLine="200"/>
      <w:jc w:val="both"/>
    </w:pPr>
    <w:rPr>
      <w:rFonts w:ascii="Verdana" w:hAnsi="Verdana"/>
      <w:sz w:val="21"/>
      <w:szCs w:val="20"/>
      <w:lang w:bidi="ar-SA"/>
    </w:rPr>
  </w:style>
  <w:style w:type="paragraph" w:customStyle="1" w:styleId="13">
    <w:name w:val="列出段落1"/>
    <w:basedOn w:val="a"/>
    <w:link w:val="ListParagraphChar"/>
    <w:rsid w:val="00C3391F"/>
    <w:pPr>
      <w:widowControl w:val="0"/>
      <w:spacing w:after="0" w:line="336" w:lineRule="auto"/>
      <w:ind w:firstLineChars="200" w:firstLine="420"/>
      <w:jc w:val="both"/>
    </w:pPr>
    <w:rPr>
      <w:rFonts w:ascii="宋体" w:hAnsi="宋体"/>
      <w:b/>
      <w:color w:val="000000"/>
      <w:kern w:val="2"/>
      <w:sz w:val="21"/>
      <w:szCs w:val="21"/>
      <w:lang w:eastAsia="zh-CN" w:bidi="ar-SA"/>
    </w:rPr>
  </w:style>
  <w:style w:type="character" w:customStyle="1" w:styleId="ListParagraphChar">
    <w:name w:val="List Paragraph Char"/>
    <w:basedOn w:val="a0"/>
    <w:link w:val="13"/>
    <w:locked/>
    <w:rsid w:val="00C3391F"/>
    <w:rPr>
      <w:rFonts w:ascii="宋体" w:hAnsi="宋体"/>
      <w:b/>
      <w:color w:val="000000"/>
      <w:kern w:val="2"/>
      <w:sz w:val="21"/>
      <w:szCs w:val="21"/>
    </w:rPr>
  </w:style>
  <w:style w:type="character" w:customStyle="1" w:styleId="searchcontent1">
    <w:name w:val="search_content1"/>
    <w:basedOn w:val="a0"/>
    <w:rsid w:val="00C3391F"/>
    <w:rPr>
      <w:sz w:val="20"/>
      <w:szCs w:val="20"/>
    </w:rPr>
  </w:style>
  <w:style w:type="paragraph" w:customStyle="1" w:styleId="ddll">
    <w:name w:val="ddll"/>
    <w:basedOn w:val="a"/>
    <w:rsid w:val="009D45B3"/>
    <w:pPr>
      <w:spacing w:before="100" w:beforeAutospacing="1" w:after="100" w:afterAutospacing="1" w:line="340" w:lineRule="atLeast"/>
    </w:pPr>
    <w:rPr>
      <w:rFonts w:ascii="ˎ̥" w:hAnsi="ˎ̥" w:cs="宋体"/>
      <w:color w:val="000000"/>
      <w:sz w:val="21"/>
      <w:szCs w:val="21"/>
      <w:lang w:eastAsia="zh-CN" w:bidi="ar-SA"/>
    </w:rPr>
  </w:style>
  <w:style w:type="character" w:customStyle="1" w:styleId="Chare">
    <w:name w:val="批注主题 Char"/>
    <w:basedOn w:val="Charc"/>
    <w:link w:val="aff1"/>
    <w:semiHidden/>
    <w:rsid w:val="00F60C7A"/>
    <w:rPr>
      <w:b/>
      <w:bCs/>
    </w:rPr>
  </w:style>
  <w:style w:type="paragraph" w:styleId="aff1">
    <w:name w:val="annotation subject"/>
    <w:basedOn w:val="aff0"/>
    <w:next w:val="aff0"/>
    <w:link w:val="Chare"/>
    <w:semiHidden/>
    <w:rsid w:val="00F60C7A"/>
    <w:rPr>
      <w:b/>
      <w:bCs/>
    </w:rPr>
  </w:style>
  <w:style w:type="paragraph" w:customStyle="1" w:styleId="aff2">
    <w:name w:val="新东方试卷水印"/>
    <w:basedOn w:val="a3"/>
    <w:link w:val="Charf"/>
    <w:qFormat/>
    <w:rsid w:val="002371DF"/>
    <w:pPr>
      <w:widowControl w:val="0"/>
      <w:spacing w:after="0" w:line="240" w:lineRule="auto"/>
      <w:jc w:val="left"/>
    </w:pPr>
    <w:rPr>
      <w:rFonts w:ascii="Calibri" w:hAnsi="Calibri"/>
      <w:noProof/>
      <w:kern w:val="2"/>
      <w:lang w:eastAsia="zh-CN" w:bidi="ar-SA"/>
    </w:rPr>
  </w:style>
  <w:style w:type="character" w:customStyle="1" w:styleId="Charf">
    <w:name w:val="新东方试卷水印 Char"/>
    <w:basedOn w:val="a0"/>
    <w:link w:val="aff2"/>
    <w:rsid w:val="002371DF"/>
    <w:rPr>
      <w:rFonts w:ascii="Calibri" w:hAnsi="Calibri"/>
      <w:noProof/>
      <w:kern w:val="2"/>
      <w:sz w:val="18"/>
      <w:szCs w:val="18"/>
    </w:rPr>
  </w:style>
  <w:style w:type="paragraph" w:customStyle="1" w:styleId="23">
    <w:name w:val="普通(网站)2"/>
    <w:basedOn w:val="a"/>
    <w:rsid w:val="002371DF"/>
    <w:pPr>
      <w:spacing w:before="100" w:beforeAutospacing="1" w:after="100" w:afterAutospacing="1" w:line="240" w:lineRule="auto"/>
    </w:pPr>
    <w:rPr>
      <w:rFonts w:ascii="宋体" w:hAnsi="宋体" w:hint="eastAsia"/>
      <w:sz w:val="24"/>
      <w:szCs w:val="20"/>
      <w:lang w:eastAsia="zh-CN" w:bidi="ar-SA"/>
    </w:rPr>
  </w:style>
  <w:style w:type="paragraph" w:customStyle="1" w:styleId="Char1CharCharCharCharCharCharCharCharChar">
    <w:name w:val="Char1 Char Char Char Char Char Char Char Char Char"/>
    <w:basedOn w:val="a"/>
    <w:rsid w:val="002371DF"/>
    <w:pPr>
      <w:spacing w:after="0" w:line="300" w:lineRule="auto"/>
      <w:ind w:firstLineChars="200" w:firstLine="200"/>
      <w:jc w:val="both"/>
    </w:pPr>
    <w:rPr>
      <w:rFonts w:ascii="Verdana" w:hAnsi="Verdana" w:hint="eastAsia"/>
      <w:kern w:val="2"/>
      <w:sz w:val="21"/>
      <w:szCs w:val="20"/>
      <w:lang w:bidi="ar-SA"/>
    </w:rPr>
  </w:style>
  <w:style w:type="character" w:customStyle="1" w:styleId="CharChar1">
    <w:name w:val="Char Char1"/>
    <w:basedOn w:val="a0"/>
    <w:rsid w:val="002371DF"/>
    <w:rPr>
      <w:rFonts w:ascii="Calibri" w:eastAsia="宋体" w:hAnsi="Calibri"/>
      <w:kern w:val="2"/>
      <w:sz w:val="18"/>
      <w:szCs w:val="18"/>
      <w:lang w:val="en-US" w:eastAsia="zh-CN" w:bidi="ar-SA"/>
    </w:rPr>
  </w:style>
  <w:style w:type="paragraph" w:customStyle="1" w:styleId="24">
    <w:name w:val="列出段落2"/>
    <w:basedOn w:val="a"/>
    <w:rsid w:val="002371DF"/>
    <w:pPr>
      <w:widowControl w:val="0"/>
      <w:spacing w:after="0" w:line="240" w:lineRule="auto"/>
      <w:ind w:firstLineChars="200" w:firstLine="420"/>
      <w:jc w:val="both"/>
    </w:pPr>
    <w:rPr>
      <w:rFonts w:ascii="Calibri" w:hAnsi="Calibri" w:cs="Calibri"/>
      <w:kern w:val="2"/>
      <w:sz w:val="21"/>
      <w:szCs w:val="21"/>
      <w:lang w:eastAsia="zh-CN" w:bidi="ar-SA"/>
    </w:rPr>
  </w:style>
  <w:style w:type="paragraph" w:customStyle="1" w:styleId="32">
    <w:name w:val="普通(网站)3"/>
    <w:basedOn w:val="a"/>
    <w:rsid w:val="005E3DC9"/>
    <w:pPr>
      <w:spacing w:before="100" w:beforeAutospacing="1" w:after="100" w:afterAutospacing="1" w:line="240" w:lineRule="auto"/>
    </w:pPr>
    <w:rPr>
      <w:rFonts w:ascii="宋体" w:hAnsi="宋体" w:hint="eastAsia"/>
      <w:sz w:val="24"/>
      <w:szCs w:val="20"/>
      <w:lang w:eastAsia="zh-CN" w:bidi="ar-SA"/>
    </w:rPr>
  </w:style>
  <w:style w:type="paragraph" w:customStyle="1" w:styleId="Char1CharCharCharCharCharCharCharCharChar0">
    <w:name w:val="Char1 Char Char Char Char Char Char Char Char Char"/>
    <w:basedOn w:val="a"/>
    <w:rsid w:val="005E3DC9"/>
    <w:pPr>
      <w:spacing w:after="0" w:line="300" w:lineRule="auto"/>
      <w:ind w:firstLineChars="200" w:firstLine="200"/>
      <w:jc w:val="both"/>
    </w:pPr>
    <w:rPr>
      <w:rFonts w:ascii="Verdana" w:hAnsi="Verdana" w:hint="eastAsia"/>
      <w:kern w:val="2"/>
      <w:sz w:val="21"/>
      <w:szCs w:val="20"/>
      <w:lang w:bidi="ar-SA"/>
    </w:rPr>
  </w:style>
  <w:style w:type="character" w:customStyle="1" w:styleId="CharChar10">
    <w:name w:val="Char Char1"/>
    <w:basedOn w:val="a0"/>
    <w:rsid w:val="005E3DC9"/>
    <w:rPr>
      <w:rFonts w:ascii="Calibri" w:eastAsia="宋体" w:hAnsi="Calibri"/>
      <w:kern w:val="2"/>
      <w:sz w:val="18"/>
      <w:szCs w:val="18"/>
      <w:lang w:val="en-US" w:eastAsia="zh-CN" w:bidi="ar-SA"/>
    </w:rPr>
  </w:style>
  <w:style w:type="paragraph" w:customStyle="1" w:styleId="33">
    <w:name w:val="列出段落3"/>
    <w:basedOn w:val="a"/>
    <w:rsid w:val="005E3DC9"/>
    <w:pPr>
      <w:widowControl w:val="0"/>
      <w:spacing w:after="0" w:line="240" w:lineRule="auto"/>
      <w:ind w:firstLineChars="200" w:firstLine="420"/>
      <w:jc w:val="both"/>
    </w:pPr>
    <w:rPr>
      <w:rFonts w:ascii="Calibri" w:hAnsi="Calibri" w:cs="Calibri"/>
      <w:kern w:val="2"/>
      <w:sz w:val="21"/>
      <w:szCs w:val="21"/>
      <w:lang w:eastAsia="zh-CN" w:bidi="ar-SA"/>
    </w:rPr>
  </w:style>
  <w:style w:type="character" w:customStyle="1" w:styleId="1Char0">
    <w:name w:val="样式1 Char"/>
    <w:basedOn w:val="a0"/>
    <w:link w:val="10"/>
    <w:rsid w:val="00AE5CE4"/>
    <w:rPr>
      <w:rFonts w:ascii="宋体" w:hAnsi="宋体"/>
      <w:kern w:val="2"/>
      <w:sz w:val="21"/>
    </w:rPr>
  </w:style>
  <w:style w:type="paragraph" w:customStyle="1" w:styleId="New">
    <w:name w:val="普通(网站) New"/>
    <w:basedOn w:val="a"/>
    <w:rsid w:val="0039482D"/>
    <w:pPr>
      <w:spacing w:before="100" w:beforeAutospacing="1" w:after="100" w:afterAutospacing="1" w:line="240" w:lineRule="auto"/>
    </w:pPr>
    <w:rPr>
      <w:rFonts w:ascii="宋体" w:hAnsi="宋体" w:cs="宋体"/>
      <w:sz w:val="24"/>
      <w:szCs w:val="24"/>
      <w:lang w:eastAsia="zh-CN" w:bidi="ar-SA"/>
    </w:rPr>
  </w:style>
  <w:style w:type="character" w:customStyle="1" w:styleId="hd">
    <w:name w:val="hd"/>
    <w:basedOn w:val="a0"/>
    <w:rsid w:val="001113F7"/>
  </w:style>
  <w:style w:type="character" w:customStyle="1" w:styleId="style101">
    <w:name w:val="style101"/>
    <w:basedOn w:val="a0"/>
    <w:rsid w:val="000C75B6"/>
    <w:rPr>
      <w:rFonts w:ascii="宋体" w:eastAsia="宋体" w:hAnsi="宋体" w:hint="eastAsia"/>
      <w:b/>
      <w:bCs/>
      <w:i w:val="0"/>
      <w:iCs w:val="0"/>
      <w:caps w:val="0"/>
      <w:smallCaps w:val="0"/>
      <w:strike w:val="0"/>
      <w:dstrike w:val="0"/>
      <w:color w:val="0000FF"/>
      <w:sz w:val="33"/>
      <w:szCs w:val="33"/>
      <w:u w:val="none"/>
    </w:rPr>
  </w:style>
  <w:style w:type="paragraph" w:customStyle="1" w:styleId="40">
    <w:name w:val="普通(网站)4"/>
    <w:basedOn w:val="a"/>
    <w:rsid w:val="000C75B6"/>
    <w:pPr>
      <w:spacing w:before="100" w:beforeAutospacing="1" w:after="100" w:afterAutospacing="1" w:line="240" w:lineRule="auto"/>
    </w:pPr>
    <w:rPr>
      <w:rFonts w:ascii="宋体" w:hAnsi="宋体"/>
      <w:sz w:val="24"/>
      <w:szCs w:val="20"/>
      <w:lang w:eastAsia="zh-CN" w:bidi="ar-SA"/>
    </w:rPr>
  </w:style>
</w:styles>
</file>

<file path=word/webSettings.xml><?xml version="1.0" encoding="utf-8"?>
<w:webSettings xmlns:r="http://schemas.openxmlformats.org/officeDocument/2006/relationships" xmlns:w="http://schemas.openxmlformats.org/wordprocessingml/2006/main">
  <w:divs>
    <w:div w:id="403451531">
      <w:bodyDiv w:val="1"/>
      <w:marLeft w:val="0"/>
      <w:marRight w:val="0"/>
      <w:marTop w:val="0"/>
      <w:marBottom w:val="0"/>
      <w:divBdr>
        <w:top w:val="none" w:sz="0" w:space="0" w:color="auto"/>
        <w:left w:val="none" w:sz="0" w:space="0" w:color="auto"/>
        <w:bottom w:val="none" w:sz="0" w:space="0" w:color="auto"/>
        <w:right w:val="none" w:sz="0" w:space="0" w:color="auto"/>
      </w:divBdr>
    </w:div>
    <w:div w:id="803235698">
      <w:bodyDiv w:val="1"/>
      <w:marLeft w:val="0"/>
      <w:marRight w:val="0"/>
      <w:marTop w:val="0"/>
      <w:marBottom w:val="0"/>
      <w:divBdr>
        <w:top w:val="none" w:sz="0" w:space="0" w:color="auto"/>
        <w:left w:val="none" w:sz="0" w:space="0" w:color="auto"/>
        <w:bottom w:val="none" w:sz="0" w:space="0" w:color="auto"/>
        <w:right w:val="none" w:sz="0" w:space="0" w:color="auto"/>
      </w:divBdr>
    </w:div>
    <w:div w:id="136278383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0C623-A8D4-4A9D-AB1A-27A3FE350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598</Words>
  <Characters>3413</Characters>
  <Application>Microsoft Office Word</Application>
  <DocSecurity>0</DocSecurity>
  <PresentationFormat/>
  <Lines>28</Lines>
  <Paragraphs>8</Paragraphs>
  <Slides>0</Slides>
  <Notes>0</Notes>
  <HiddenSlides>0</HiddenSlides>
  <MMClips>0</MMClips>
  <ScaleCrop>false</ScaleCrop>
  <Manager/>
  <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中考试题及答案</dc:subject>
  <dc:creator>中考网</dc:creator>
  <cp:keywords/>
  <dc:description/>
  <cp:lastModifiedBy>yinhongjing</cp:lastModifiedBy>
  <cp:revision>168</cp:revision>
  <cp:lastPrinted>1899-12-30T00:00:00Z</cp:lastPrinted>
  <dcterms:created xsi:type="dcterms:W3CDTF">2012-06-14T08:24:00Z</dcterms:created>
  <dcterms:modified xsi:type="dcterms:W3CDTF">2012-06-25T11:56:00Z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