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60C" w:rsidRDefault="0086260C" w:rsidP="0086260C">
      <w:pPr>
        <w:spacing w:line="320" w:lineRule="exact"/>
        <w:jc w:val="center"/>
        <w:rPr>
          <w:rFonts w:ascii="黑体" w:eastAsia="黑体" w:hint="eastAsia"/>
          <w:b/>
          <w:color w:val="FF0000"/>
          <w:sz w:val="24"/>
        </w:rPr>
      </w:pPr>
      <w:r>
        <w:rPr>
          <w:rFonts w:ascii="黑体" w:eastAsia="黑体" w:hint="eastAsia"/>
          <w:b/>
          <w:color w:val="FF0000"/>
          <w:sz w:val="24"/>
        </w:rPr>
        <w:t>四年级下册数学第一单元测试题</w:t>
      </w:r>
    </w:p>
    <w:p w:rsidR="0086260C" w:rsidRDefault="0086260C" w:rsidP="0086260C">
      <w:pPr>
        <w:spacing w:line="320" w:lineRule="exact"/>
        <w:ind w:rightChars="319" w:right="670"/>
        <w:rPr>
          <w:rFonts w:ascii="黑体" w:eastAsia="黑体" w:hint="eastAsia"/>
          <w:b/>
          <w:sz w:val="24"/>
          <w:u w:val="single"/>
        </w:rPr>
      </w:pPr>
      <w:r>
        <w:rPr>
          <w:rFonts w:ascii="黑体" w:eastAsia="黑体" w:hint="eastAsia"/>
          <w:b/>
          <w:color w:val="FF0000"/>
          <w:sz w:val="24"/>
        </w:rPr>
        <w:t xml:space="preserve">         姓名：</w:t>
      </w:r>
      <w:r>
        <w:rPr>
          <w:rFonts w:ascii="黑体" w:eastAsia="黑体" w:hint="eastAsia"/>
          <w:b/>
          <w:color w:val="FF0000"/>
          <w:sz w:val="24"/>
          <w:u w:val="single"/>
        </w:rPr>
        <w:t xml:space="preserve">        </w:t>
      </w:r>
      <w:r>
        <w:rPr>
          <w:rFonts w:ascii="黑体" w:eastAsia="黑体" w:hint="eastAsia"/>
          <w:b/>
          <w:color w:val="FF0000"/>
          <w:sz w:val="24"/>
        </w:rPr>
        <w:t xml:space="preserve">         等级：</w:t>
      </w:r>
      <w:r>
        <w:rPr>
          <w:rFonts w:ascii="黑体" w:eastAsia="黑体" w:hint="eastAsia"/>
          <w:b/>
          <w:color w:val="FF0000"/>
          <w:sz w:val="24"/>
          <w:u w:val="single"/>
        </w:rPr>
        <w:t xml:space="preserve">      </w:t>
      </w:r>
    </w:p>
    <w:p w:rsidR="0086260C" w:rsidRDefault="0086260C" w:rsidP="0086260C">
      <w:pPr>
        <w:numPr>
          <w:ilvl w:val="0"/>
          <w:numId w:val="27"/>
        </w:numPr>
        <w:tabs>
          <w:tab w:val="clear" w:pos="570"/>
          <w:tab w:val="left" w:pos="-95"/>
        </w:tabs>
        <w:spacing w:line="320" w:lineRule="exact"/>
        <w:ind w:left="0"/>
        <w:rPr>
          <w:rFonts w:hint="eastAsia"/>
          <w:sz w:val="24"/>
        </w:rPr>
      </w:pPr>
      <w:r>
        <w:rPr>
          <w:rFonts w:hint="eastAsia"/>
          <w:sz w:val="24"/>
        </w:rPr>
        <w:t>填空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、苹果每千克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元，买</w:t>
      </w:r>
      <w:smartTag w:uri="urn:schemas-microsoft-com:office:smarttags" w:element="chmetcnv">
        <w:smartTagPr>
          <w:attr w:name="UnitName" w:val="克"/>
          <w:attr w:name="SourceValue" w:val="3000"/>
          <w:attr w:name="HasSpace" w:val="False"/>
          <w:attr w:name="Negative" w:val="False"/>
          <w:attr w:name="NumberType" w:val="1"/>
          <w:attr w:name="TCSC" w:val="1"/>
        </w:smartTagPr>
        <w:r>
          <w:rPr>
            <w:rFonts w:hint="eastAsia"/>
            <w:sz w:val="24"/>
          </w:rPr>
          <w:t>3</w:t>
        </w:r>
        <w:r>
          <w:rPr>
            <w:rFonts w:hint="eastAsia"/>
            <w:sz w:val="24"/>
          </w:rPr>
          <w:t>千克</w:t>
        </w:r>
      </w:smartTag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）元。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、用字母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表示苹果的单价，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表示数量，</w:t>
      </w:r>
      <w:r>
        <w:rPr>
          <w:rFonts w:hint="eastAsia"/>
          <w:sz w:val="24"/>
        </w:rPr>
        <w:t>c</w:t>
      </w:r>
      <w:r>
        <w:rPr>
          <w:rFonts w:hint="eastAsia"/>
          <w:sz w:val="24"/>
        </w:rPr>
        <w:t>表示总价。那么</w:t>
      </w:r>
      <w:r>
        <w:rPr>
          <w:rFonts w:hint="eastAsia"/>
          <w:sz w:val="24"/>
        </w:rPr>
        <w:t>c=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）。用字母</w:t>
      </w:r>
      <w:r>
        <w:rPr>
          <w:rFonts w:hint="eastAsia"/>
          <w:sz w:val="24"/>
        </w:rPr>
        <w:t>S</w:t>
      </w:r>
      <w:r>
        <w:rPr>
          <w:rFonts w:hint="eastAsia"/>
          <w:sz w:val="24"/>
        </w:rPr>
        <w:t>表示路程，</w:t>
      </w:r>
      <w:r>
        <w:rPr>
          <w:rFonts w:hint="eastAsia"/>
          <w:sz w:val="24"/>
        </w:rPr>
        <w:t>V</w:t>
      </w:r>
      <w:r>
        <w:rPr>
          <w:rFonts w:hint="eastAsia"/>
          <w:sz w:val="24"/>
        </w:rPr>
        <w:t>表示速度，</w:t>
      </w:r>
      <w:r>
        <w:rPr>
          <w:rFonts w:hint="eastAsia"/>
          <w:sz w:val="24"/>
        </w:rPr>
        <w:t>t</w:t>
      </w:r>
      <w:r>
        <w:rPr>
          <w:rFonts w:hint="eastAsia"/>
          <w:sz w:val="24"/>
        </w:rPr>
        <w:t>表示时间，那么，</w:t>
      </w:r>
      <w:r>
        <w:rPr>
          <w:rFonts w:hint="eastAsia"/>
          <w:sz w:val="24"/>
        </w:rPr>
        <w:t xml:space="preserve">         S=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）</w:t>
      </w:r>
    </w:p>
    <w:p w:rsidR="0086260C" w:rsidRDefault="0086260C" w:rsidP="0086260C">
      <w:pPr>
        <w:spacing w:line="320" w:lineRule="exact"/>
        <w:ind w:rightChars="119" w:right="25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、一个等边三角形，每边长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米。它的周长（</w:t>
      </w:r>
      <w:r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>）米。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、一辆汽车</w:t>
      </w:r>
      <w:r>
        <w:rPr>
          <w:rFonts w:hint="eastAsia"/>
          <w:sz w:val="24"/>
        </w:rPr>
        <w:t>t</w:t>
      </w:r>
      <w:r>
        <w:rPr>
          <w:rFonts w:hint="eastAsia"/>
          <w:sz w:val="24"/>
        </w:rPr>
        <w:t>小时行了</w:t>
      </w:r>
      <w:r>
        <w:rPr>
          <w:rFonts w:hint="eastAsia"/>
          <w:sz w:val="24"/>
        </w:rPr>
        <w:t>300</w:t>
      </w:r>
      <w:r>
        <w:rPr>
          <w:rFonts w:hint="eastAsia"/>
          <w:sz w:val="24"/>
        </w:rPr>
        <w:t>千米，平均每小时行（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）千米。李师傅每小时加工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个零件，加工了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小时，一共加工了（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）个。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、每袋面粉重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千克，每袋大米重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千克，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袋面粉和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袋大米共重（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）千克。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、手机专卖店在</w:t>
      </w:r>
      <w:smartTag w:uri="urn:schemas-microsoft-com:office:smarttags" w:element="chsdate">
        <w:smartTagPr>
          <w:attr w:name="Year" w:val="2014"/>
          <w:attr w:name="Month" w:val="5"/>
          <w:attr w:name="Day" w:val="5"/>
          <w:attr w:name="IsLunarDate" w:val="False"/>
          <w:attr w:name="IsROCDate" w:val="False"/>
        </w:smartTagPr>
        <w:r>
          <w:rPr>
            <w:rFonts w:hint="eastAsia"/>
            <w:sz w:val="24"/>
          </w:rPr>
          <w:t>5</w:t>
        </w:r>
        <w:r>
          <w:rPr>
            <w:rFonts w:hint="eastAsia"/>
            <w:sz w:val="24"/>
          </w:rPr>
          <w:t>月</w:t>
        </w:r>
        <w:r>
          <w:rPr>
            <w:rFonts w:hint="eastAsia"/>
            <w:sz w:val="24"/>
          </w:rPr>
          <w:t>5</w:t>
        </w:r>
        <w:r>
          <w:rPr>
            <w:rFonts w:hint="eastAsia"/>
            <w:sz w:val="24"/>
          </w:rPr>
          <w:t>日</w:t>
        </w:r>
      </w:smartTag>
      <w:r>
        <w:rPr>
          <w:rFonts w:hint="eastAsia"/>
          <w:sz w:val="24"/>
        </w:rPr>
        <w:t>这一天，某品牌的手机十分畅销，上午卖出</w:t>
      </w:r>
      <w:r>
        <w:rPr>
          <w:rFonts w:hint="eastAsia"/>
          <w:sz w:val="24"/>
        </w:rPr>
        <w:t>75</w:t>
      </w:r>
      <w:r>
        <w:rPr>
          <w:rFonts w:hint="eastAsia"/>
          <w:sz w:val="24"/>
        </w:rPr>
        <w:t>部，下午卖出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部，已知每部手机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元，这一天一共卖出（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）元，上午比下午少卖出（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）元。</w:t>
      </w:r>
    </w:p>
    <w:p w:rsidR="0086260C" w:rsidRDefault="0086260C" w:rsidP="0086260C">
      <w:pPr>
        <w:spacing w:line="320" w:lineRule="exact"/>
        <w:ind w:firstLineChars="98" w:firstLine="235"/>
        <w:rPr>
          <w:rFonts w:hint="eastAsia"/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、学校买来</w:t>
      </w:r>
      <w:r>
        <w:rPr>
          <w:rFonts w:hint="eastAsia"/>
          <w:sz w:val="24"/>
        </w:rPr>
        <w:t>x</w:t>
      </w:r>
      <w:r>
        <w:rPr>
          <w:rFonts w:hint="eastAsia"/>
          <w:sz w:val="24"/>
        </w:rPr>
        <w:t>盒红粉笔，买来白粉笔的盒数是红粉笔的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倍，学校买来（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）盒白粉笔；当</w:t>
      </w:r>
      <w:r>
        <w:rPr>
          <w:rFonts w:hint="eastAsia"/>
          <w:sz w:val="24"/>
        </w:rPr>
        <w:t>x=10</w:t>
      </w:r>
      <w:r>
        <w:rPr>
          <w:rFonts w:hint="eastAsia"/>
          <w:sz w:val="24"/>
        </w:rPr>
        <w:t>时，学校买来（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）盒白粉笔。</w:t>
      </w:r>
    </w:p>
    <w:p w:rsidR="0086260C" w:rsidRDefault="0086260C" w:rsidP="0086260C">
      <w:pPr>
        <w:spacing w:line="320" w:lineRule="exact"/>
        <w:ind w:firstLineChars="98" w:firstLine="235"/>
        <w:rPr>
          <w:rFonts w:hint="eastAsia"/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、用字母表示加法的交换律（</w:t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>）</w:t>
      </w:r>
    </w:p>
    <w:p w:rsidR="0086260C" w:rsidRDefault="0086260C" w:rsidP="0086260C">
      <w:pPr>
        <w:spacing w:line="320" w:lineRule="exact"/>
        <w:ind w:firstLineChars="98" w:firstLine="235"/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用字母表示加法的结合律（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z w:val="24"/>
        </w:rPr>
        <w:t>）</w:t>
      </w:r>
    </w:p>
    <w:p w:rsidR="0086260C" w:rsidRDefault="0086260C" w:rsidP="0086260C">
      <w:pPr>
        <w:spacing w:line="320" w:lineRule="exact"/>
        <w:ind w:firstLineChars="98" w:firstLine="235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pict>
          <v:rect id="_x0000_s1063" alt="www.xkb1.com              新课标第一网不用注册，免费下载！" style="position:absolute;left:0;text-align:left;margin-left:247pt;margin-top:13.4pt;width:133pt;height:70.2pt;z-index:251661312"/>
        </w:pict>
      </w:r>
      <w:r>
        <w:rPr>
          <w:rFonts w:hint="eastAsia"/>
          <w:sz w:val="24"/>
          <w:lang w:val="en-US" w:eastAsia="zh-CN"/>
        </w:rPr>
        <w:pict>
          <v:rect id="_x0000_s1062" alt="www.xkb1.com              新课标第一网不用注册，免费下载！" style="position:absolute;left:0;text-align:left;margin-left:38pt;margin-top:13.4pt;width:66.5pt;height:62.4pt;z-index:251660288"/>
        </w:pic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、</w:t>
      </w:r>
    </w:p>
    <w:p w:rsidR="0086260C" w:rsidRDefault="0086260C" w:rsidP="0086260C">
      <w:pPr>
        <w:spacing w:line="320" w:lineRule="exact"/>
        <w:ind w:firstLineChars="98" w:firstLine="235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ind w:firstLineChars="98" w:firstLine="235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ind w:firstLineChars="98" w:firstLine="235"/>
        <w:rPr>
          <w:rFonts w:hint="eastAsia"/>
          <w:sz w:val="24"/>
        </w:rPr>
      </w:pPr>
      <w:r>
        <w:rPr>
          <w:rFonts w:hint="eastAsia"/>
          <w:sz w:val="24"/>
        </w:rPr>
        <w:t xml:space="preserve">C=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    C=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）</w:t>
      </w:r>
    </w:p>
    <w:p w:rsidR="0086260C" w:rsidRDefault="0086260C" w:rsidP="0086260C">
      <w:pPr>
        <w:spacing w:line="320" w:lineRule="exact"/>
        <w:ind w:firstLineChars="98" w:firstLine="235"/>
        <w:rPr>
          <w:rFonts w:hint="eastAsia"/>
          <w:sz w:val="24"/>
        </w:rPr>
      </w:pPr>
      <w:r>
        <w:rPr>
          <w:rFonts w:hint="eastAsia"/>
          <w:sz w:val="24"/>
        </w:rPr>
        <w:t xml:space="preserve">S=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          S=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）</w:t>
      </w:r>
    </w:p>
    <w:p w:rsidR="0086260C" w:rsidRDefault="0086260C" w:rsidP="0086260C">
      <w:pPr>
        <w:spacing w:line="320" w:lineRule="exact"/>
        <w:ind w:firstLineChars="98" w:firstLine="235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10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5</w:t>
      </w:r>
      <w:r>
        <w:rPr>
          <w:rFonts w:ascii="宋体" w:hAnsi="宋体" w:hint="eastAsia"/>
          <w:sz w:val="24"/>
        </w:rPr>
        <w:t>²=（        ）    10²=（           ）</w:t>
      </w:r>
    </w:p>
    <w:p w:rsidR="0086260C" w:rsidRDefault="0086260C" w:rsidP="0086260C">
      <w:pPr>
        <w:spacing w:line="320" w:lineRule="exact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二、选择（将正确答案的序号填在括号里）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a</w:t>
      </w:r>
      <w:r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>与（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）相等。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a×2      （2）a＋2       （3）a×</w:t>
      </w:r>
      <w:r>
        <w:rPr>
          <w:rFonts w:hint="eastAsia"/>
          <w:sz w:val="24"/>
        </w:rPr>
        <w:t xml:space="preserve">a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a+a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2x</w:t>
      </w:r>
      <w:r>
        <w:rPr>
          <w:rFonts w:hint="eastAsia"/>
          <w:sz w:val="24"/>
        </w:rPr>
        <w:t>一定（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x</w:t>
      </w:r>
      <w:r>
        <w:rPr>
          <w:rFonts w:hint="eastAsia"/>
          <w:sz w:val="24"/>
          <w:vertAlign w:val="superscript"/>
        </w:rPr>
        <w:t>2</w:t>
      </w:r>
      <w:r>
        <w:rPr>
          <w:rFonts w:hint="eastAsia"/>
          <w:sz w:val="24"/>
        </w:rPr>
        <w:t>。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）大于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）小于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）等于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）不能确定</w:t>
      </w:r>
    </w:p>
    <w:p w:rsidR="0086260C" w:rsidRDefault="0086260C" w:rsidP="0086260C">
      <w:pPr>
        <w:spacing w:line="320" w:lineRule="exact"/>
        <w:ind w:left="600" w:hangingChars="250" w:hanging="600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、丁丁比平平小，丁丁今年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岁，平平今年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岁，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年后丁丁比平小（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）岁。</w:t>
      </w:r>
    </w:p>
    <w:p w:rsidR="0086260C" w:rsidRDefault="0086260C" w:rsidP="0086260C">
      <w:pPr>
        <w:spacing w:line="320" w:lineRule="exact"/>
        <w:ind w:left="600" w:hangingChars="250" w:hanging="600"/>
        <w:rPr>
          <w:rFonts w:ascii="宋体" w:hAnsi="宋体"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2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b－</w:t>
      </w:r>
      <w:r>
        <w:rPr>
          <w:rFonts w:hint="eastAsia"/>
          <w:sz w:val="24"/>
        </w:rPr>
        <w:t xml:space="preserve">a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a－</w:t>
      </w:r>
      <w:r>
        <w:rPr>
          <w:rFonts w:hint="eastAsia"/>
          <w:sz w:val="24"/>
        </w:rPr>
        <w:t xml:space="preserve">b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>
        <w:rPr>
          <w:rFonts w:ascii="宋体" w:hAnsi="宋体" w:hint="eastAsia"/>
          <w:sz w:val="24"/>
        </w:rPr>
        <w:t>b－a＋2</w:t>
      </w:r>
    </w:p>
    <w:p w:rsidR="0086260C" w:rsidRDefault="0086260C" w:rsidP="0086260C">
      <w:pPr>
        <w:spacing w:line="320" w:lineRule="exact"/>
        <w:ind w:left="600" w:hangingChars="250" w:hanging="60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4、当</w:t>
      </w:r>
      <w:r>
        <w:rPr>
          <w:rFonts w:hint="eastAsia"/>
          <w:sz w:val="24"/>
        </w:rPr>
        <w:t>a=5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b=4</w:t>
      </w:r>
      <w:r>
        <w:rPr>
          <w:rFonts w:hint="eastAsia"/>
          <w:sz w:val="24"/>
        </w:rPr>
        <w:t>时，</w:t>
      </w:r>
      <w:r>
        <w:rPr>
          <w:rFonts w:hint="eastAsia"/>
          <w:sz w:val="24"/>
        </w:rPr>
        <w:t>a</w:t>
      </w:r>
      <w:r>
        <w:rPr>
          <w:rFonts w:ascii="宋体" w:hAnsi="宋体" w:hint="eastAsia"/>
          <w:sz w:val="24"/>
        </w:rPr>
        <w:t>b＋3的值是（      ）。</w:t>
      </w:r>
    </w:p>
    <w:p w:rsidR="0086260C" w:rsidRDefault="0086260C" w:rsidP="0086260C">
      <w:pPr>
        <w:spacing w:line="320" w:lineRule="exact"/>
        <w:ind w:left="240" w:hangingChars="100" w:hanging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（1）5＋4＋3=12   （2）54＋3=57     （3）5×4＋3=23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ascii="宋体" w:hAnsi="宋体" w:hint="eastAsia"/>
          <w:sz w:val="24"/>
        </w:rPr>
        <w:t>5、甲数是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，乙数是甲数年的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倍少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，乙数是（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）。</w:t>
      </w:r>
    </w:p>
    <w:p w:rsidR="0086260C" w:rsidRDefault="0086260C" w:rsidP="0086260C">
      <w:pPr>
        <w:spacing w:line="32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smartTag w:uri="urn:schemas-microsoft-com:office:smarttags" w:element="chmetcnv">
        <w:smartTagPr>
          <w:attr w:name="UnitName" w:val="a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  <w:sz w:val="24"/>
          </w:rPr>
          <w:t>3</w:t>
        </w:r>
        <w:r>
          <w:rPr>
            <w:rFonts w:ascii="宋体" w:hAnsi="宋体" w:hint="eastAsia"/>
            <w:sz w:val="24"/>
          </w:rPr>
          <w:t>a</w:t>
        </w:r>
      </w:smartTag>
      <w:r>
        <w:rPr>
          <w:rFonts w:ascii="宋体" w:hAnsi="宋体" w:hint="eastAsia"/>
          <w:sz w:val="24"/>
        </w:rPr>
        <w:t>－</w:t>
      </w:r>
      <w:r>
        <w:rPr>
          <w:rFonts w:hint="eastAsia"/>
          <w:sz w:val="24"/>
        </w:rPr>
        <w:t xml:space="preserve">b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）（</w:t>
      </w:r>
      <w:r>
        <w:rPr>
          <w:rFonts w:ascii="宋体" w:hAnsi="宋体" w:hint="eastAsia"/>
          <w:sz w:val="24"/>
        </w:rPr>
        <w:t>a－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）÷</w:t>
      </w:r>
      <w:r>
        <w:rPr>
          <w:rFonts w:hint="eastAsia"/>
          <w:sz w:val="24"/>
        </w:rPr>
        <w:t xml:space="preserve">3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）（</w:t>
      </w:r>
      <w:r>
        <w:rPr>
          <w:rFonts w:ascii="宋体" w:hAnsi="宋体" w:hint="eastAsia"/>
          <w:sz w:val="24"/>
        </w:rPr>
        <w:t>a＋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）÷</w:t>
      </w:r>
      <w:r>
        <w:rPr>
          <w:rFonts w:hint="eastAsia"/>
          <w:sz w:val="24"/>
        </w:rPr>
        <w:t>3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三、省略乘号表示下面各式</w:t>
      </w:r>
      <w:r>
        <w:rPr>
          <w:color w:val="EAEAEA"/>
        </w:rPr>
        <w:t>X Kb1. C om</w:t>
      </w:r>
    </w:p>
    <w:p w:rsidR="0086260C" w:rsidRPr="00210EE9" w:rsidRDefault="0086260C" w:rsidP="0086260C">
      <w:pPr>
        <w:spacing w:line="320" w:lineRule="exact"/>
        <w:rPr>
          <w:rFonts w:hint="eastAsia"/>
          <w:sz w:val="24"/>
          <w:lang w:val="pt-BR"/>
        </w:rPr>
      </w:pPr>
      <w:r w:rsidRPr="00210EE9">
        <w:rPr>
          <w:rFonts w:hint="eastAsia"/>
          <w:sz w:val="24"/>
          <w:lang w:val="pt-BR"/>
        </w:rPr>
        <w:t>8</w:t>
      </w:r>
      <w:r w:rsidRPr="00210EE9">
        <w:rPr>
          <w:rFonts w:ascii="宋体" w:hAnsi="宋体" w:hint="eastAsia"/>
          <w:sz w:val="24"/>
          <w:lang w:val="pt-BR"/>
        </w:rPr>
        <w:t>×</w:t>
      </w:r>
      <w:r w:rsidRPr="00210EE9">
        <w:rPr>
          <w:rFonts w:hint="eastAsia"/>
          <w:sz w:val="24"/>
          <w:lang w:val="pt-BR"/>
        </w:rPr>
        <w:t>m(           )    a</w:t>
      </w:r>
      <w:r w:rsidRPr="00210EE9">
        <w:rPr>
          <w:rFonts w:ascii="宋体" w:hAnsi="宋体" w:hint="eastAsia"/>
          <w:sz w:val="24"/>
          <w:lang w:val="pt-BR"/>
        </w:rPr>
        <w:t>×</w:t>
      </w:r>
      <w:r w:rsidRPr="00210EE9">
        <w:rPr>
          <w:rFonts w:hint="eastAsia"/>
          <w:sz w:val="24"/>
          <w:lang w:val="pt-BR"/>
        </w:rPr>
        <w:t>b(            )   c</w:t>
      </w:r>
      <w:r w:rsidRPr="00210EE9">
        <w:rPr>
          <w:rFonts w:ascii="宋体" w:hAnsi="宋体" w:hint="eastAsia"/>
          <w:sz w:val="24"/>
          <w:lang w:val="pt-BR"/>
        </w:rPr>
        <w:t>×</w:t>
      </w:r>
      <w:r w:rsidRPr="00210EE9">
        <w:rPr>
          <w:rFonts w:hint="eastAsia"/>
          <w:sz w:val="24"/>
          <w:lang w:val="pt-BR"/>
        </w:rPr>
        <w:t>5(           )</w:t>
      </w:r>
    </w:p>
    <w:p w:rsidR="0086260C" w:rsidRPr="00210EE9" w:rsidRDefault="0086260C" w:rsidP="0086260C">
      <w:pPr>
        <w:spacing w:line="320" w:lineRule="exact"/>
        <w:rPr>
          <w:rFonts w:ascii="宋体" w:hAnsi="宋体" w:hint="eastAsia"/>
          <w:sz w:val="24"/>
          <w:lang w:val="pt-BR"/>
        </w:rPr>
      </w:pPr>
      <w:r w:rsidRPr="00210EE9">
        <w:rPr>
          <w:rFonts w:hint="eastAsia"/>
          <w:sz w:val="24"/>
          <w:lang w:val="pt-BR"/>
        </w:rPr>
        <w:t>5</w:t>
      </w:r>
      <w:r w:rsidRPr="00210EE9">
        <w:rPr>
          <w:rFonts w:ascii="宋体" w:hAnsi="宋体" w:hint="eastAsia"/>
          <w:sz w:val="24"/>
          <w:lang w:val="pt-BR"/>
        </w:rPr>
        <w:t>×</w:t>
      </w:r>
      <w:r w:rsidRPr="00210EE9">
        <w:rPr>
          <w:rFonts w:hint="eastAsia"/>
          <w:sz w:val="24"/>
          <w:lang w:val="pt-BR"/>
        </w:rPr>
        <w:t>b(           )    a</w:t>
      </w:r>
      <w:r w:rsidRPr="00210EE9">
        <w:rPr>
          <w:rFonts w:ascii="宋体" w:hAnsi="宋体" w:hint="eastAsia"/>
          <w:sz w:val="24"/>
          <w:lang w:val="pt-BR"/>
        </w:rPr>
        <w:t>×b×c(             )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四、用简便方法计算下面各题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234+200+800          26+(59+74)          350+195+105+850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147+89+53+11                  724+435+565+1076       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11+13+25+25+29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432-123-77        721-303             900-405      827-506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438-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138+189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 xml:space="preserve">     435-49-11-40          978-452-348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四、根据要求完成下面各题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、四年级二班有女生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人，男生比女生多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人，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）四年级二班有男生多少人？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）四年级二班一共有多少人？</w:t>
      </w:r>
      <w:r>
        <w:rPr>
          <w:rFonts w:hint="eastAsia"/>
          <w:sz w:val="24"/>
        </w:rPr>
        <w:t xml:space="preserve"> 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、青青林场栽了梧桐树和雪松各</w:t>
      </w:r>
      <w:r>
        <w:rPr>
          <w:rFonts w:hint="eastAsia"/>
          <w:sz w:val="24"/>
        </w:rPr>
        <w:t>x</w:t>
      </w:r>
      <w:r>
        <w:rPr>
          <w:rFonts w:hint="eastAsia"/>
          <w:sz w:val="24"/>
        </w:rPr>
        <w:t>排，已知梧桐树每排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棵，雪松每排</w:t>
      </w:r>
      <w:r>
        <w:rPr>
          <w:rFonts w:hint="eastAsia"/>
          <w:sz w:val="24"/>
        </w:rPr>
        <w:t>14</w:t>
      </w:r>
      <w:r>
        <w:rPr>
          <w:rFonts w:hint="eastAsia"/>
          <w:sz w:val="24"/>
        </w:rPr>
        <w:t>棵。</w:t>
      </w:r>
    </w:p>
    <w:p w:rsidR="0086260C" w:rsidRDefault="0086260C" w:rsidP="0086260C">
      <w:pPr>
        <w:spacing w:line="320" w:lineRule="exact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）栽梧桐树和雪松共多少棵？</w:t>
      </w:r>
    </w:p>
    <w:p w:rsidR="0086260C" w:rsidRDefault="0086260C" w:rsidP="0086260C">
      <w:pPr>
        <w:spacing w:line="320" w:lineRule="exact"/>
        <w:ind w:firstLineChars="100" w:firstLine="240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）当</w:t>
      </w:r>
      <w:r>
        <w:rPr>
          <w:rFonts w:hint="eastAsia"/>
          <w:sz w:val="24"/>
        </w:rPr>
        <w:t>x=20</w:t>
      </w:r>
      <w:r>
        <w:rPr>
          <w:rFonts w:hint="eastAsia"/>
          <w:sz w:val="24"/>
        </w:rPr>
        <w:t>时，青青林场一共有多少棵梧桐树和雪松？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、一辆汽车，每小时行驶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千米，上午行驶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小时，下午行驶了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千米。</w:t>
      </w:r>
    </w:p>
    <w:p w:rsidR="0086260C" w:rsidRDefault="0086260C" w:rsidP="0086260C">
      <w:pPr>
        <w:spacing w:line="320" w:lineRule="exact"/>
        <w:ind w:firstLineChars="150" w:firstLine="36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）用式子表示这辆汽车行驶的千米数。</w:t>
      </w:r>
    </w:p>
    <w:p w:rsidR="0086260C" w:rsidRDefault="0086260C" w:rsidP="0086260C">
      <w:pPr>
        <w:spacing w:line="320" w:lineRule="exact"/>
        <w:ind w:firstLineChars="150" w:firstLine="360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ind w:firstLineChars="150" w:firstLine="360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ind w:firstLineChars="150" w:firstLine="360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）当</w:t>
      </w:r>
      <w:r>
        <w:rPr>
          <w:rFonts w:hint="eastAsia"/>
          <w:sz w:val="24"/>
        </w:rPr>
        <w:t>a=80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b=200</w:t>
      </w:r>
      <w:r>
        <w:rPr>
          <w:rFonts w:hint="eastAsia"/>
          <w:sz w:val="24"/>
        </w:rPr>
        <w:t>时，这辆汽车行驶了多少千米？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、李伯伯家有一片果园，如下图。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rPr>
          <w:rFonts w:hint="eastAsia"/>
          <w:sz w:val="24"/>
        </w:rPr>
      </w:pPr>
      <w:r>
        <w:rPr>
          <w:sz w:val="24"/>
        </w:rPr>
      </w:r>
      <w:r>
        <w:rPr>
          <w:sz w:val="24"/>
        </w:rPr>
        <w:pict>
          <v:group id="_x0000_s1043" alt="www.xkb1.com              新课标第一网不用注册，免费下载！" style="width:269.85pt;height:101.15pt;mso-position-horizontal-relative:char;mso-position-vertical-relative:line" coordsize="6480,234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4" type="#_x0000_t75" style="position:absolute;width:6480;height:2340" o:preferrelative="f">
              <v:fill o:detectmouseclick="t"/>
              <o:lock v:ext="edit" text="t"/>
            </v:shape>
            <v:rect id="_x0000_s1045" style="position:absolute;left:1439;top:156;width:3421;height:1404"/>
            <v:line id="_x0000_s1046" style="position:absolute" from="3600,156" to="3601,2028"/>
            <v:line id="_x0000_s1047" style="position:absolute" from="1440,1248" to="1442,2028"/>
            <v:line id="_x0000_s1048" style="position:absolute" from="4860,1248" to="4860,2028"/>
            <v:line id="_x0000_s1049" style="position:absolute" from="4860,156" to="5400,156"/>
            <v:line id="_x0000_s1050" style="position:absolute" from="4860,1560" to="5400,156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1980;top:625;width:1080;height:467" strokecolor="white">
              <v:textbox style="mso-next-textbox:#_x0000_s1051">
                <w:txbxContent>
                  <w:p w:rsidR="0086260C" w:rsidRDefault="0086260C" w:rsidP="0086260C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苹果园</w:t>
                    </w:r>
                  </w:p>
                </w:txbxContent>
              </v:textbox>
            </v:shape>
            <v:shape id="_x0000_s1052" type="#_x0000_t202" style="position:absolute;left:3780;top:780;width:900;height:467" strokecolor="white">
              <v:textbox style="mso-next-textbox:#_x0000_s1052">
                <w:txbxContent>
                  <w:p w:rsidR="0086260C" w:rsidRDefault="0086260C" w:rsidP="0086260C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梨园</w:t>
                    </w:r>
                  </w:p>
                </w:txbxContent>
              </v:textbox>
            </v:shape>
            <v:shape id="_x0000_s1053" type="#_x0000_t202" style="position:absolute;left:2160;top:1716;width:900;height:467" strokecolor="white">
              <v:textbox style="mso-next-textbox:#_x0000_s1053">
                <w:txbxContent>
                  <w:p w:rsidR="0086260C" w:rsidRDefault="0086260C" w:rsidP="0086260C">
                    <w:pPr>
                      <w:rPr>
                        <w:rFonts w:hint="eastAsia"/>
                      </w:rPr>
                    </w:pPr>
                    <w:smartTag w:uri="urn:schemas-microsoft-com:office:smarttags" w:element="chmetcnv">
                      <w:smartTagPr>
                        <w:attr w:name="UnitName" w:val="米"/>
                        <w:attr w:name="SourceValue" w:val="30"/>
                        <w:attr w:name="HasSpace" w:val="False"/>
                        <w:attr w:name="Negative" w:val="False"/>
                        <w:attr w:name="NumberType" w:val="1"/>
                        <w:attr w:name="TCSC" w:val="0"/>
                      </w:smartTagPr>
                      <w:r>
                        <w:rPr>
                          <w:rFonts w:hint="eastAsia"/>
                        </w:rPr>
                        <w:t>30</w:t>
                      </w:r>
                      <w:r>
                        <w:rPr>
                          <w:rFonts w:hint="eastAsia"/>
                        </w:rPr>
                        <w:t>米</w:t>
                      </w:r>
                    </w:smartTag>
                  </w:p>
                </w:txbxContent>
              </v:textbox>
            </v:shape>
            <v:shape id="_x0000_s1054" type="#_x0000_t202" style="position:absolute;left:3960;top:1716;width:720;height:467" strokecolor="white">
              <v:textbox style="mso-next-textbox:#_x0000_s1054">
                <w:txbxContent>
                  <w:p w:rsidR="0086260C" w:rsidRDefault="0086260C" w:rsidP="0086260C">
                    <w:pPr>
                      <w:rPr>
                        <w:rFonts w:hint="eastAsia"/>
                      </w:rPr>
                    </w:pPr>
                    <w:smartTag w:uri="urn:schemas-microsoft-com:office:smarttags" w:element="chmetcnv">
                      <w:smartTagPr>
                        <w:attr w:name="UnitName" w:val="米"/>
                        <w:attr w:name="SourceValue" w:val="8"/>
                        <w:attr w:name="HasSpace" w:val="False"/>
                        <w:attr w:name="Negative" w:val="False"/>
                        <w:attr w:name="NumberType" w:val="1"/>
                        <w:attr w:name="TCSC" w:val="0"/>
                      </w:smartTagPr>
                      <w:r>
                        <w:rPr>
                          <w:rFonts w:hint="eastAsia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米</w:t>
                      </w:r>
                    </w:smartTag>
                  </w:p>
                </w:txbxContent>
              </v:textbox>
            </v:shape>
            <v:shape id="_x0000_s1055" type="#_x0000_t202" style="position:absolute;left:5040;top:624;width:720;height:539" strokecolor="white">
              <v:textbox style="mso-next-textbox:#_x0000_s1055">
                <w:txbxContent>
                  <w:p w:rsidR="0086260C" w:rsidRDefault="0086260C" w:rsidP="0086260C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  <w:r>
                      <w:rPr>
                        <w:rFonts w:hint="eastAsia"/>
                      </w:rPr>
                      <w:t>米</w:t>
                    </w:r>
                  </w:p>
                </w:txbxContent>
              </v:textbox>
            </v:shape>
            <v:line id="_x0000_s1056" style="position:absolute" from="3060,1872" to="3600,1873">
              <v:stroke endarrow="block"/>
            </v:line>
            <v:line id="_x0000_s1057" style="position:absolute;flip:x" from="1440,1872" to="2160,1873">
              <v:stroke endarrow="block"/>
            </v:line>
            <v:line id="_x0000_s1058" style="position:absolute" from="4500,1872" to="4860,1873">
              <v:stroke endarrow="block"/>
            </v:line>
            <v:line id="_x0000_s1059" style="position:absolute;flip:x" from="3600,1872" to="3960,1873">
              <v:stroke endarrow="block"/>
            </v:line>
            <v:line id="_x0000_s1060" style="position:absolute" from="5220,1092" to="5221,1560">
              <v:stroke endarrow="block"/>
            </v:line>
            <v:line id="_x0000_s1061" style="position:absolute;flip:y" from="5220,156" to="5221,624">
              <v:stroke endarrow="block"/>
            </v:line>
            <w10:wrap type="none"/>
            <w10:anchorlock/>
          </v:group>
        </w:pict>
      </w:r>
    </w:p>
    <w:p w:rsidR="0086260C" w:rsidRDefault="0086260C" w:rsidP="0086260C">
      <w:pPr>
        <w:numPr>
          <w:ilvl w:val="0"/>
          <w:numId w:val="28"/>
        </w:numPr>
        <w:spacing w:line="320" w:lineRule="exact"/>
        <w:ind w:left="0"/>
        <w:rPr>
          <w:rFonts w:hint="eastAsia"/>
          <w:sz w:val="24"/>
        </w:rPr>
      </w:pPr>
      <w:r>
        <w:rPr>
          <w:rFonts w:hint="eastAsia"/>
          <w:sz w:val="24"/>
        </w:rPr>
        <w:t>李伯伯家苹果园和梨园的面积一共有多大？</w:t>
      </w:r>
      <w:r>
        <w:rPr>
          <w:color w:val="DDDDDD"/>
          <w:sz w:val="15"/>
          <w:szCs w:val="15"/>
          <w:lang w:val="pt-BR"/>
        </w:rPr>
        <w:t>X k  B 1 . c  o  m</w:t>
      </w:r>
    </w:p>
    <w:p w:rsidR="0086260C" w:rsidRDefault="0086260C" w:rsidP="0086260C">
      <w:pPr>
        <w:spacing w:line="320" w:lineRule="exact"/>
        <w:rPr>
          <w:rFonts w:hint="eastAsia"/>
          <w:sz w:val="24"/>
        </w:rPr>
      </w:pPr>
    </w:p>
    <w:p w:rsidR="0086260C" w:rsidRDefault="0086260C" w:rsidP="0086260C">
      <w:pPr>
        <w:spacing w:line="320" w:lineRule="exact"/>
        <w:ind w:leftChars="-271" w:left="-569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）当</w:t>
      </w:r>
      <w:r>
        <w:rPr>
          <w:rFonts w:hint="eastAsia"/>
          <w:sz w:val="24"/>
        </w:rPr>
        <w:t>a=12</w:t>
      </w:r>
      <w:r>
        <w:rPr>
          <w:rFonts w:hint="eastAsia"/>
          <w:sz w:val="24"/>
        </w:rPr>
        <w:t>时，李伯伯家的苹果园和梨园的面积一共有多大？</w:t>
      </w:r>
    </w:p>
    <w:p w:rsidR="0086260C" w:rsidRDefault="0086260C" w:rsidP="0086260C">
      <w:pPr>
        <w:spacing w:line="320" w:lineRule="exact"/>
        <w:rPr>
          <w:sz w:val="24"/>
        </w:rPr>
      </w:pPr>
    </w:p>
    <w:p w:rsidR="0086260C" w:rsidRDefault="0086260C" w:rsidP="0086260C">
      <w:pPr>
        <w:spacing w:line="320" w:lineRule="exact"/>
        <w:rPr>
          <w:sz w:val="24"/>
        </w:rPr>
      </w:pPr>
    </w:p>
    <w:p w:rsidR="007455DD" w:rsidRPr="0086260C" w:rsidRDefault="007455DD" w:rsidP="0086260C"/>
    <w:sectPr w:rsidR="007455DD" w:rsidRPr="0086260C" w:rsidSect="00A83E3D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4CD7" w:rsidRDefault="00444CD7" w:rsidP="00324F57">
      <w:r>
        <w:separator/>
      </w:r>
    </w:p>
  </w:endnote>
  <w:endnote w:type="continuationSeparator" w:id="1">
    <w:p w:rsidR="00444CD7" w:rsidRDefault="00444CD7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4CD7" w:rsidRDefault="00444CD7" w:rsidP="00324F57">
      <w:r>
        <w:separator/>
      </w:r>
    </w:p>
  </w:footnote>
  <w:footnote w:type="continuationSeparator" w:id="1">
    <w:p w:rsidR="00444CD7" w:rsidRDefault="00444CD7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2E4AC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2E4ACB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2E4AC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B"/>
    <w:multiLevelType w:val="multilevel"/>
    <w:tmpl w:val="0000000B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5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9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11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45DE0725"/>
    <w:multiLevelType w:val="hybridMultilevel"/>
    <w:tmpl w:val="142638F0"/>
    <w:lvl w:ilvl="0" w:tplc="A4A4B4E0">
      <w:start w:val="3"/>
      <w:numFmt w:val="decimal"/>
      <w:lvlText w:val="%1."/>
      <w:lvlJc w:val="left"/>
      <w:pPr>
        <w:tabs>
          <w:tab w:val="num" w:pos="1055"/>
        </w:tabs>
        <w:ind w:left="1055" w:hanging="495"/>
      </w:pPr>
      <w:rPr>
        <w:rFonts w:hint="eastAsia"/>
      </w:rPr>
    </w:lvl>
    <w:lvl w:ilvl="1" w:tplc="8AF0AF86">
      <w:start w:val="1"/>
      <w:numFmt w:val="japaneseCounting"/>
      <w:lvlText w:val="%2、"/>
      <w:lvlJc w:val="left"/>
      <w:pPr>
        <w:tabs>
          <w:tab w:val="num" w:pos="1460"/>
        </w:tabs>
        <w:ind w:left="1460" w:hanging="480"/>
      </w:pPr>
      <w:rPr>
        <w:rFonts w:hint="default"/>
      </w:rPr>
    </w:lvl>
    <w:lvl w:ilvl="2" w:tplc="D03AC158">
      <w:start w:val="1"/>
      <w:numFmt w:val="decimal"/>
      <w:lvlText w:val="%3、"/>
      <w:lvlJc w:val="left"/>
      <w:pPr>
        <w:tabs>
          <w:tab w:val="num" w:pos="1760"/>
        </w:tabs>
        <w:ind w:left="1760" w:hanging="360"/>
      </w:pPr>
      <w:rPr>
        <w:rFonts w:hint="default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6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7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3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4"/>
  </w:num>
  <w:num w:numId="3">
    <w:abstractNumId w:val="24"/>
  </w:num>
  <w:num w:numId="4">
    <w:abstractNumId w:val="17"/>
  </w:num>
  <w:num w:numId="5">
    <w:abstractNumId w:val="3"/>
  </w:num>
  <w:num w:numId="6">
    <w:abstractNumId w:val="5"/>
  </w:num>
  <w:num w:numId="7">
    <w:abstractNumId w:val="26"/>
  </w:num>
  <w:num w:numId="8">
    <w:abstractNumId w:val="13"/>
  </w:num>
  <w:num w:numId="9">
    <w:abstractNumId w:val="11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8"/>
  </w:num>
  <w:num w:numId="13">
    <w:abstractNumId w:val="25"/>
  </w:num>
  <w:num w:numId="14">
    <w:abstractNumId w:val="9"/>
  </w:num>
  <w:num w:numId="15">
    <w:abstractNumId w:val="27"/>
  </w:num>
  <w:num w:numId="16">
    <w:abstractNumId w:val="4"/>
  </w:num>
  <w:num w:numId="17">
    <w:abstractNumId w:val="16"/>
  </w:num>
  <w:num w:numId="18">
    <w:abstractNumId w:val="7"/>
  </w:num>
  <w:num w:numId="19">
    <w:abstractNumId w:val="20"/>
  </w:num>
  <w:num w:numId="20">
    <w:abstractNumId w:val="19"/>
  </w:num>
  <w:num w:numId="21">
    <w:abstractNumId w:val="21"/>
  </w:num>
  <w:num w:numId="22">
    <w:abstractNumId w:val="8"/>
  </w:num>
  <w:num w:numId="23">
    <w:abstractNumId w:val="22"/>
  </w:num>
  <w:num w:numId="24">
    <w:abstractNumId w:val="23"/>
  </w:num>
  <w:num w:numId="25">
    <w:abstractNumId w:val="10"/>
  </w:num>
  <w:num w:numId="26">
    <w:abstractNumId w:val="15"/>
  </w:num>
  <w:num w:numId="27">
    <w:abstractNumId w:val="2"/>
  </w:num>
  <w:num w:numId="28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8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chmetcnv"/>
  <w:shapeDefaults>
    <o:shapedefaults v:ext="edit" spidmax="204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269</Words>
  <Characters>1537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1803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25</cp:revision>
  <dcterms:created xsi:type="dcterms:W3CDTF">2014-03-18T07:56:00Z</dcterms:created>
  <dcterms:modified xsi:type="dcterms:W3CDTF">2014-03-19T05:32:00Z</dcterms:modified>
</cp:coreProperties>
</file>