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C0" w:rsidRDefault="001922C0" w:rsidP="001922C0">
      <w:pPr>
        <w:pStyle w:val="3"/>
        <w:spacing w:before="0" w:after="0" w:line="240" w:lineRule="auto"/>
        <w:jc w:val="center"/>
        <w:rPr>
          <w:rFonts w:ascii="Arial" w:hAnsi="Arial" w:cs="Arial"/>
          <w:b w:val="0"/>
          <w:color w:val="000000"/>
          <w:sz w:val="28"/>
          <w:szCs w:val="28"/>
          <w:lang/>
        </w:rPr>
      </w:pPr>
      <w:r>
        <w:rPr>
          <w:rStyle w:val="tcnt3"/>
          <w:rFonts w:ascii="Arial" w:hAnsi="Arial" w:cs="Arial"/>
          <w:bCs w:val="0"/>
          <w:color w:val="000000"/>
          <w:sz w:val="28"/>
          <w:szCs w:val="28"/>
          <w:lang/>
        </w:rPr>
        <w:t>乘法分配律</w:t>
      </w:r>
      <w:r>
        <w:rPr>
          <w:rStyle w:val="tcnt3"/>
          <w:rFonts w:ascii="Arial" w:hAnsi="Arial" w:cs="Arial" w:hint="eastAsia"/>
          <w:bCs w:val="0"/>
          <w:color w:val="000000"/>
          <w:sz w:val="28"/>
          <w:szCs w:val="28"/>
        </w:rPr>
        <w:t>测试题</w:t>
      </w:r>
      <w:r>
        <w:rPr>
          <w:bCs w:val="0"/>
          <w:lang/>
        </w:rPr>
        <w:t> </w:t>
      </w:r>
      <w:r>
        <w:rPr>
          <w:lang/>
        </w:rPr>
        <w:t xml:space="preserve"> </w:t>
      </w:r>
    </w:p>
    <w:p w:rsidR="001922C0" w:rsidRDefault="001922C0" w:rsidP="001922C0">
      <w:pPr>
        <w:rPr>
          <w:lang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</w:t>
      </w:r>
      <w:r>
        <w:rPr>
          <w:rFonts w:ascii="宋体" w:hAnsi="宋体" w:cs="宋体" w:hint="eastAsia"/>
          <w:b/>
          <w:bCs/>
          <w:sz w:val="28"/>
          <w:szCs w:val="28"/>
          <w:lang/>
        </w:rPr>
        <w:t>乘法分配律特别要注意“两个数的和与一个数相乘，可以先把它们与这个数分别相乘，再相加”中的分别两个字。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类型一：</w:t>
      </w:r>
      <w:r>
        <w:rPr>
          <w:b/>
          <w:bCs/>
          <w:sz w:val="28"/>
          <w:szCs w:val="28"/>
          <w:lang/>
        </w:rPr>
        <w:t>（注意：一定要括号外的数分别乘括号里的两个数，再把积相加）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40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8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  <w:r>
        <w:rPr>
          <w:rFonts w:ascii="Arial" w:hAnsi="Arial" w:cs="Arial"/>
          <w:color w:val="000000"/>
          <w:sz w:val="28"/>
          <w:szCs w:val="28"/>
          <w:lang/>
        </w:rPr>
        <w:t>×25          125×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8+80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  <w:r>
        <w:rPr>
          <w:rFonts w:ascii="Arial" w:hAnsi="Arial" w:cs="Arial"/>
          <w:color w:val="000000"/>
          <w:sz w:val="28"/>
          <w:szCs w:val="28"/>
          <w:lang/>
        </w:rPr>
        <w:t>             36×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100+50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ind w:firstLine="480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24×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2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10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  <w:r>
        <w:rPr>
          <w:rFonts w:ascii="Arial" w:hAnsi="Arial" w:cs="Arial"/>
          <w:color w:val="000000"/>
          <w:sz w:val="28"/>
          <w:szCs w:val="28"/>
          <w:lang/>
        </w:rPr>
        <w:t>         86×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1000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2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  <w:r>
        <w:rPr>
          <w:rFonts w:ascii="Arial" w:hAnsi="Arial" w:cs="Arial"/>
          <w:color w:val="000000"/>
          <w:sz w:val="28"/>
          <w:szCs w:val="28"/>
          <w:lang/>
        </w:rPr>
        <w:t>           15×</w:t>
      </w:r>
      <w:r>
        <w:rPr>
          <w:rFonts w:ascii="Arial" w:hAnsi="Arial" w:cs="Arial"/>
          <w:color w:val="000000"/>
          <w:sz w:val="28"/>
          <w:szCs w:val="28"/>
          <w:lang/>
        </w:rPr>
        <w:t>（</w:t>
      </w:r>
      <w:r>
        <w:rPr>
          <w:rFonts w:ascii="Arial" w:hAnsi="Arial" w:cs="Arial"/>
          <w:color w:val="000000"/>
          <w:sz w:val="28"/>
          <w:szCs w:val="28"/>
          <w:lang/>
        </w:rPr>
        <w:t>40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8</w:t>
      </w:r>
      <w:r>
        <w:rPr>
          <w:rFonts w:ascii="Arial" w:hAnsi="Arial" w:cs="Arial"/>
          <w:color w:val="000000"/>
          <w:sz w:val="28"/>
          <w:szCs w:val="28"/>
          <w:lang/>
        </w:rPr>
        <w:t>）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ind w:firstLine="480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rPr>
          <w:rFonts w:ascii="Arial" w:hAnsi="Arial" w:cs="Arial"/>
          <w:b/>
          <w:bCs/>
          <w:color w:val="000000"/>
          <w:sz w:val="28"/>
          <w:szCs w:val="28"/>
          <w:lang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类型二：（注意：两个积中相同的因数只能写一次）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36×34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36×66       75×23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25×23            63×43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57×63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ind w:firstLine="480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93×6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93×4        325×113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325×13            28×18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8×28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类型三：（提示把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102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看作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100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；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81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看作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80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，再用乘法分配律）</w:t>
      </w:r>
      <w:r>
        <w:rPr>
          <w:rFonts w:ascii="Arial" w:hAnsi="Arial" w:cs="Arial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/>
        </w:rPr>
        <w:t>78×102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 </w:t>
      </w:r>
      <w:r>
        <w:rPr>
          <w:rFonts w:ascii="Arial" w:hAnsi="Arial" w:cs="Arial"/>
          <w:color w:val="000000"/>
          <w:sz w:val="28"/>
          <w:szCs w:val="28"/>
          <w:lang/>
        </w:rPr>
        <w:t>69×102 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</w:t>
      </w:r>
      <w:r>
        <w:rPr>
          <w:rFonts w:ascii="Arial" w:hAnsi="Arial" w:cs="Arial"/>
          <w:color w:val="000000"/>
          <w:sz w:val="28"/>
          <w:szCs w:val="28"/>
          <w:lang/>
        </w:rPr>
        <w:t>56×101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>
        <w:rPr>
          <w:rFonts w:ascii="Arial" w:hAnsi="Arial" w:cs="Arial"/>
          <w:color w:val="000000"/>
          <w:sz w:val="28"/>
          <w:szCs w:val="28"/>
          <w:lang/>
        </w:rPr>
        <w:t>  </w:t>
      </w: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/>
        </w:rPr>
        <w:t>52×102 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  </w:t>
      </w:r>
      <w:r>
        <w:rPr>
          <w:rFonts w:ascii="Arial" w:hAnsi="Arial" w:cs="Arial"/>
          <w:color w:val="000000"/>
          <w:sz w:val="28"/>
          <w:szCs w:val="28"/>
          <w:lang/>
        </w:rPr>
        <w:t> 125×81     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</w:t>
      </w:r>
      <w:r>
        <w:rPr>
          <w:rFonts w:ascii="Arial" w:hAnsi="Arial" w:cs="Arial"/>
          <w:color w:val="000000"/>
          <w:sz w:val="28"/>
          <w:szCs w:val="28"/>
          <w:lang/>
        </w:rPr>
        <w:t>        25×41     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/>
        </w:rPr>
        <w:lastRenderedPageBreak/>
        <w:t>75×41 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    76×101     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/>
          <w:color w:val="000000"/>
          <w:sz w:val="28"/>
          <w:szCs w:val="28"/>
          <w:lang/>
        </w:rPr>
        <w:t>62×102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/>
          <w:color w:val="000000"/>
          <w:sz w:val="28"/>
          <w:szCs w:val="28"/>
          <w:lang/>
        </w:rPr>
        <w:t>  105×81</w:t>
      </w:r>
    </w:p>
    <w:p w:rsidR="001922C0" w:rsidRDefault="001922C0" w:rsidP="001922C0">
      <w:pPr>
        <w:ind w:firstLine="480"/>
        <w:jc w:val="center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ind w:firstLine="480"/>
        <w:jc w:val="center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rPr>
          <w:rFonts w:ascii="Arial" w:hAnsi="Arial" w:cs="Arial"/>
          <w:b/>
          <w:bCs/>
          <w:color w:val="000000"/>
          <w:sz w:val="28"/>
          <w:szCs w:val="28"/>
          <w:lang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类型四：（提示：把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99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看作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100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；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39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看作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40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，再用乘法分配律）</w:t>
      </w:r>
      <w:r>
        <w:rPr>
          <w:rFonts w:ascii="Arial" w:hAnsi="Arial" w:cs="Arial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  <w:lang/>
        </w:rPr>
        <w:t>31×99   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</w:t>
      </w:r>
      <w:r>
        <w:rPr>
          <w:rFonts w:ascii="Arial" w:hAnsi="Arial" w:cs="Arial"/>
          <w:color w:val="000000"/>
          <w:sz w:val="28"/>
          <w:szCs w:val="28"/>
          <w:lang/>
        </w:rPr>
        <w:t>42×98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</w:t>
      </w:r>
      <w:r>
        <w:rPr>
          <w:rFonts w:ascii="Arial" w:hAnsi="Arial" w:cs="Arial"/>
          <w:color w:val="000000"/>
          <w:sz w:val="28"/>
          <w:szCs w:val="28"/>
          <w:lang/>
        </w:rPr>
        <w:t>29×99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>
        <w:rPr>
          <w:rFonts w:ascii="Arial" w:hAnsi="Arial" w:cs="Arial"/>
          <w:color w:val="000000"/>
          <w:sz w:val="28"/>
          <w:szCs w:val="28"/>
          <w:lang/>
        </w:rPr>
        <w:t>85×98    </w:t>
      </w:r>
      <w:r>
        <w:rPr>
          <w:rFonts w:ascii="Arial" w:hAnsi="Arial" w:cs="Arial" w:hint="eastAsia"/>
          <w:b/>
          <w:bCs/>
          <w:color w:val="000000"/>
          <w:sz w:val="28"/>
          <w:szCs w:val="28"/>
        </w:rPr>
        <w:t xml:space="preserve"> 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               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125×79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/>
          <w:color w:val="000000"/>
          <w:sz w:val="28"/>
          <w:szCs w:val="28"/>
          <w:lang/>
        </w:rPr>
        <w:t> 25×39  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/>
          <w:color w:val="000000"/>
          <w:sz w:val="28"/>
          <w:szCs w:val="28"/>
          <w:lang/>
        </w:rPr>
        <w:t>36×99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58×99 </w:t>
      </w:r>
    </w:p>
    <w:p w:rsidR="001922C0" w:rsidRDefault="001922C0" w:rsidP="001922C0">
      <w:pPr>
        <w:ind w:firstLine="480"/>
        <w:jc w:val="center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ind w:firstLine="480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/>
          <w:b/>
          <w:bCs/>
          <w:color w:val="000000"/>
          <w:sz w:val="28"/>
          <w:szCs w:val="28"/>
          <w:lang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类型五：（提示：把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83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看作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83×1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，再用乘法分配律）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83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83×99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</w:t>
      </w:r>
      <w:r>
        <w:rPr>
          <w:rFonts w:ascii="Arial" w:hAnsi="Arial" w:cs="Arial"/>
          <w:color w:val="000000"/>
          <w:sz w:val="28"/>
          <w:szCs w:val="28"/>
          <w:lang/>
        </w:rPr>
        <w:t>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>
        <w:rPr>
          <w:rFonts w:ascii="Arial" w:hAnsi="Arial" w:cs="Arial"/>
          <w:color w:val="000000"/>
          <w:sz w:val="28"/>
          <w:szCs w:val="28"/>
          <w:lang/>
        </w:rPr>
        <w:t>  56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56×99  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</w:t>
      </w:r>
      <w:r>
        <w:rPr>
          <w:rFonts w:ascii="Arial" w:hAnsi="Arial" w:cs="Arial"/>
          <w:color w:val="000000"/>
          <w:sz w:val="28"/>
          <w:szCs w:val="28"/>
          <w:lang/>
        </w:rPr>
        <w:t>   99×99</w:t>
      </w:r>
      <w:r>
        <w:rPr>
          <w:rFonts w:ascii="Arial" w:hAnsi="Arial" w:cs="Arial"/>
          <w:color w:val="000000"/>
          <w:sz w:val="28"/>
          <w:szCs w:val="28"/>
          <w:lang/>
        </w:rPr>
        <w:t>＋</w:t>
      </w:r>
      <w:r>
        <w:rPr>
          <w:rFonts w:ascii="Arial" w:hAnsi="Arial" w:cs="Arial"/>
          <w:color w:val="000000"/>
          <w:sz w:val="28"/>
          <w:szCs w:val="28"/>
          <w:lang/>
        </w:rPr>
        <w:t>99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75×101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75    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>
        <w:rPr>
          <w:rFonts w:ascii="Arial" w:hAnsi="Arial" w:cs="Arial"/>
          <w:color w:val="000000"/>
          <w:sz w:val="28"/>
          <w:szCs w:val="28"/>
          <w:lang/>
        </w:rPr>
        <w:t>       125×81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125       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</w:t>
      </w:r>
      <w:r>
        <w:rPr>
          <w:rFonts w:ascii="Arial" w:hAnsi="Arial" w:cs="Arial"/>
          <w:color w:val="000000"/>
          <w:sz w:val="28"/>
          <w:szCs w:val="28"/>
          <w:lang/>
        </w:rPr>
        <w:t>       91×31</w:t>
      </w:r>
      <w:r>
        <w:rPr>
          <w:rFonts w:ascii="Arial" w:hAnsi="Arial" w:cs="Arial"/>
          <w:color w:val="000000"/>
          <w:sz w:val="28"/>
          <w:szCs w:val="28"/>
          <w:lang/>
        </w:rPr>
        <w:t>－</w:t>
      </w:r>
      <w:r>
        <w:rPr>
          <w:rFonts w:ascii="Arial" w:hAnsi="Arial" w:cs="Arial"/>
          <w:color w:val="000000"/>
          <w:sz w:val="28"/>
          <w:szCs w:val="28"/>
          <w:lang/>
        </w:rPr>
        <w:t>91</w:t>
      </w:r>
    </w:p>
    <w:p w:rsidR="001922C0" w:rsidRDefault="001922C0" w:rsidP="001922C0">
      <w:pPr>
        <w:ind w:firstLine="480"/>
        <w:jc w:val="center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> </w:t>
      </w:r>
    </w:p>
    <w:p w:rsidR="001922C0" w:rsidRDefault="001922C0" w:rsidP="001922C0">
      <w:pPr>
        <w:ind w:firstLineChars="1000" w:firstLine="2811"/>
        <w:rPr>
          <w:rFonts w:ascii="Arial" w:hAnsi="Arial" w:cs="Arial"/>
          <w:b/>
          <w:bCs/>
          <w:color w:val="000000"/>
          <w:sz w:val="28"/>
          <w:szCs w:val="28"/>
          <w:lang/>
        </w:rPr>
      </w:pP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乘法结合律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 w:hint="eastAsia"/>
          <w:color w:val="000000"/>
          <w:sz w:val="28"/>
          <w:szCs w:val="28"/>
        </w:rPr>
        <w:t>一</w:t>
      </w:r>
      <w:r>
        <w:rPr>
          <w:rFonts w:ascii="Arial" w:hAnsi="Arial" w:cs="Arial"/>
          <w:color w:val="000000"/>
          <w:sz w:val="28"/>
          <w:szCs w:val="28"/>
          <w:lang/>
        </w:rPr>
        <w:t>、填空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/>
        </w:rPr>
        <w:br/>
        <w:t xml:space="preserve">35×2×5=35×(2×___)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(60×25) ×4=60×(___×4) </w:t>
      </w:r>
      <w:r>
        <w:rPr>
          <w:rFonts w:ascii="Arial" w:hAnsi="Arial" w:cs="Arial"/>
          <w:color w:val="000000"/>
          <w:sz w:val="28"/>
          <w:szCs w:val="28"/>
          <w:lang/>
        </w:rPr>
        <w:br/>
        <w:t xml:space="preserve">(125×5)×8=(___×___)×5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(3×4) ×5×6=(__×__)×(__×__) </w:t>
      </w:r>
      <w:r>
        <w:rPr>
          <w:rFonts w:ascii="Arial" w:hAnsi="Arial" w:cs="Arial"/>
          <w:color w:val="000000"/>
          <w:sz w:val="28"/>
          <w:szCs w:val="28"/>
          <w:lang/>
        </w:rPr>
        <w:br/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>
        <w:rPr>
          <w:rFonts w:ascii="Arial" w:hAnsi="Arial" w:cs="Arial" w:hint="eastAsia"/>
          <w:b/>
          <w:bCs/>
          <w:color w:val="000000"/>
          <w:sz w:val="28"/>
          <w:szCs w:val="28"/>
        </w:rPr>
        <w:t>二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、利用发现的规律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,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>计算。</w:t>
      </w:r>
      <w:r>
        <w:rPr>
          <w:rFonts w:ascii="Arial" w:hAnsi="Arial" w:cs="Arial"/>
          <w:b/>
          <w:bCs/>
          <w:color w:val="000000"/>
          <w:sz w:val="28"/>
          <w:szCs w:val="28"/>
          <w:lang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/>
        </w:rPr>
        <w:br/>
        <w:t>25×17×4 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(25×125) ×(8×4)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</w:t>
      </w:r>
      <w:r>
        <w:rPr>
          <w:rFonts w:ascii="Arial" w:hAnsi="Arial" w:cs="Arial"/>
          <w:color w:val="000000"/>
          <w:sz w:val="28"/>
          <w:szCs w:val="28"/>
          <w:lang/>
        </w:rPr>
        <w:t>38×125×8×3  </w:t>
      </w:r>
    </w:p>
    <w:p w:rsidR="001922C0" w:rsidRDefault="001922C0" w:rsidP="001922C0">
      <w:pPr>
        <w:ind w:firstLine="480"/>
        <w:jc w:val="center"/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ind w:firstLine="480"/>
        <w:jc w:val="center"/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lastRenderedPageBreak/>
        <w:t> </w:t>
      </w: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lang/>
        </w:rPr>
        <w:t>125×32 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125×32×4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 38×25×4    </w:t>
      </w: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 w:hint="eastAsia"/>
          <w:color w:val="000000"/>
          <w:sz w:val="28"/>
          <w:szCs w:val="28"/>
        </w:rPr>
      </w:pPr>
      <w:r>
        <w:rPr>
          <w:color w:val="DDDDDD"/>
          <w:lang w:val="pt-BR"/>
        </w:rPr>
        <w:t>X|k  |B|  1 . c| O |m</w:t>
      </w: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 xml:space="preserve">42×125×8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  </w:t>
      </w:r>
      <w:r>
        <w:rPr>
          <w:rFonts w:ascii="Arial" w:hAnsi="Arial" w:cs="Arial"/>
          <w:color w:val="000000"/>
          <w:sz w:val="28"/>
          <w:szCs w:val="28"/>
          <w:lang/>
        </w:rPr>
        <w:t>125×32            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</w:t>
      </w:r>
      <w:r>
        <w:rPr>
          <w:rFonts w:ascii="Arial" w:hAnsi="Arial" w:cs="Arial"/>
          <w:color w:val="000000"/>
          <w:sz w:val="28"/>
          <w:szCs w:val="28"/>
          <w:lang/>
        </w:rPr>
        <w:t> 125×32×4</w:t>
      </w:r>
    </w:p>
    <w:p w:rsidR="001922C0" w:rsidRDefault="001922C0" w:rsidP="001922C0">
      <w:pPr>
        <w:rPr>
          <w:rFonts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ascii="Arial" w:hAnsi="Arial" w:cs="Arial"/>
          <w:color w:val="000000"/>
          <w:sz w:val="28"/>
          <w:szCs w:val="28"/>
          <w:lang/>
        </w:rPr>
      </w:pPr>
      <w:r>
        <w:rPr>
          <w:rFonts w:ascii="Arial" w:hAnsi="Arial" w:cs="Arial"/>
          <w:color w:val="000000"/>
          <w:sz w:val="28"/>
          <w:szCs w:val="28"/>
          <w:lang/>
        </w:rPr>
        <w:t xml:space="preserve">38×25×4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          </w:t>
      </w:r>
      <w:r>
        <w:rPr>
          <w:rFonts w:ascii="Arial" w:hAnsi="Arial" w:cs="Arial"/>
          <w:color w:val="000000"/>
          <w:sz w:val="28"/>
          <w:szCs w:val="28"/>
          <w:lang/>
        </w:rPr>
        <w:t xml:space="preserve">42×125×8 </w:t>
      </w:r>
    </w:p>
    <w:p w:rsidR="001922C0" w:rsidRDefault="001922C0" w:rsidP="001922C0">
      <w:pPr>
        <w:rPr>
          <w:rFonts w:hint="eastAsia"/>
          <w:color w:val="000000"/>
          <w:sz w:val="28"/>
          <w:szCs w:val="28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三、列式计算我最棒</w:t>
      </w: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125</w:t>
      </w:r>
      <w:r>
        <w:rPr>
          <w:rFonts w:hint="eastAsia"/>
          <w:b/>
          <w:bCs/>
          <w:sz w:val="24"/>
        </w:rPr>
        <w:t>与</w:t>
      </w:r>
      <w:r>
        <w:rPr>
          <w:rFonts w:hint="eastAsia"/>
          <w:b/>
          <w:bCs/>
          <w:sz w:val="24"/>
        </w:rPr>
        <w:t>12</w:t>
      </w:r>
      <w:r>
        <w:rPr>
          <w:rFonts w:hint="eastAsia"/>
          <w:b/>
          <w:bCs/>
          <w:sz w:val="24"/>
        </w:rPr>
        <w:t>的和的</w:t>
      </w:r>
      <w:r>
        <w:rPr>
          <w:rFonts w:hint="eastAsia"/>
          <w:b/>
          <w:bCs/>
          <w:sz w:val="24"/>
        </w:rPr>
        <w:t>8</w:t>
      </w:r>
      <w:r>
        <w:rPr>
          <w:rFonts w:hint="eastAsia"/>
          <w:b/>
          <w:bCs/>
          <w:sz w:val="24"/>
        </w:rPr>
        <w:t>倍是多少？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、比</w:t>
      </w:r>
      <w:r>
        <w:rPr>
          <w:rFonts w:hint="eastAsia"/>
          <w:b/>
          <w:bCs/>
          <w:sz w:val="24"/>
        </w:rPr>
        <w:t>99</w:t>
      </w:r>
      <w:r>
        <w:rPr>
          <w:rFonts w:hint="eastAsia"/>
          <w:b/>
          <w:bCs/>
          <w:sz w:val="24"/>
        </w:rPr>
        <w:t>的</w:t>
      </w:r>
      <w:r>
        <w:rPr>
          <w:rFonts w:hint="eastAsia"/>
          <w:b/>
          <w:bCs/>
          <w:sz w:val="24"/>
        </w:rPr>
        <w:t>75</w:t>
      </w:r>
      <w:r>
        <w:rPr>
          <w:rFonts w:hint="eastAsia"/>
          <w:b/>
          <w:bCs/>
          <w:sz w:val="24"/>
        </w:rPr>
        <w:t>倍还多</w:t>
      </w:r>
      <w:r>
        <w:rPr>
          <w:rFonts w:hint="eastAsia"/>
          <w:b/>
          <w:bCs/>
          <w:sz w:val="24"/>
        </w:rPr>
        <w:t>75</w:t>
      </w:r>
      <w:r>
        <w:rPr>
          <w:rFonts w:hint="eastAsia"/>
          <w:b/>
          <w:bCs/>
          <w:sz w:val="24"/>
        </w:rPr>
        <w:t>的数是多少？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1800</w:t>
      </w:r>
      <w:r>
        <w:rPr>
          <w:rFonts w:hint="eastAsia"/>
          <w:b/>
          <w:bCs/>
          <w:sz w:val="24"/>
        </w:rPr>
        <w:t>除以</w:t>
      </w:r>
      <w:r>
        <w:rPr>
          <w:rFonts w:hint="eastAsia"/>
          <w:b/>
          <w:bCs/>
          <w:sz w:val="24"/>
        </w:rPr>
        <w:t>9</w:t>
      </w:r>
      <w:r>
        <w:rPr>
          <w:rFonts w:hint="eastAsia"/>
          <w:b/>
          <w:bCs/>
          <w:sz w:val="24"/>
        </w:rPr>
        <w:t>的商再除以</w:t>
      </w:r>
      <w:r>
        <w:rPr>
          <w:rFonts w:hint="eastAsia"/>
          <w:b/>
          <w:bCs/>
          <w:sz w:val="24"/>
        </w:rPr>
        <w:t>20</w:t>
      </w:r>
      <w:r>
        <w:rPr>
          <w:rFonts w:hint="eastAsia"/>
          <w:b/>
          <w:bCs/>
          <w:sz w:val="24"/>
        </w:rPr>
        <w:t>的结果是多少？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四、解决问题</w:t>
      </w: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、学校图书室有</w:t>
      </w:r>
      <w:r>
        <w:rPr>
          <w:rFonts w:hint="eastAsia"/>
          <w:b/>
          <w:bCs/>
          <w:sz w:val="24"/>
        </w:rPr>
        <w:t>9</w:t>
      </w:r>
      <w:r>
        <w:rPr>
          <w:rFonts w:hint="eastAsia"/>
          <w:b/>
          <w:bCs/>
          <w:sz w:val="24"/>
        </w:rPr>
        <w:t>个同样的书柜，每个书柜有</w:t>
      </w:r>
      <w:r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层，平均每层放</w:t>
      </w:r>
      <w:r>
        <w:rPr>
          <w:rFonts w:hint="eastAsia"/>
          <w:b/>
          <w:bCs/>
          <w:sz w:val="24"/>
        </w:rPr>
        <w:t>250</w:t>
      </w:r>
      <w:r>
        <w:rPr>
          <w:rFonts w:hint="eastAsia"/>
          <w:b/>
          <w:bCs/>
          <w:sz w:val="24"/>
        </w:rPr>
        <w:t>本书。学校图书室一共摆放了多少本书？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、工程队要挖一条长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0"/>
          <w:attr w:name="UnitName" w:val="米"/>
        </w:smartTagPr>
        <w:r>
          <w:rPr>
            <w:rFonts w:hint="eastAsia"/>
            <w:b/>
            <w:bCs/>
            <w:sz w:val="24"/>
          </w:rPr>
          <w:t>2000</w:t>
        </w:r>
        <w:r>
          <w:rPr>
            <w:rFonts w:hint="eastAsia"/>
            <w:b/>
            <w:bCs/>
            <w:sz w:val="24"/>
          </w:rPr>
          <w:t>米</w:t>
        </w:r>
      </w:smartTag>
      <w:r>
        <w:rPr>
          <w:rFonts w:hint="eastAsia"/>
          <w:b/>
          <w:bCs/>
          <w:sz w:val="24"/>
        </w:rPr>
        <w:t>的水渠，第一周平均每天挖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2"/>
          <w:attr w:name="UnitName" w:val="米"/>
        </w:smartTagPr>
        <w:r>
          <w:rPr>
            <w:rFonts w:hint="eastAsia"/>
            <w:b/>
            <w:bCs/>
            <w:sz w:val="24"/>
          </w:rPr>
          <w:t>132</w:t>
        </w:r>
        <w:r>
          <w:rPr>
            <w:rFonts w:hint="eastAsia"/>
            <w:b/>
            <w:bCs/>
            <w:sz w:val="24"/>
          </w:rPr>
          <w:t>米</w:t>
        </w:r>
      </w:smartTag>
      <w:r>
        <w:rPr>
          <w:rFonts w:hint="eastAsia"/>
          <w:b/>
          <w:bCs/>
          <w:sz w:val="24"/>
        </w:rPr>
        <w:t>，第二周平均每天挖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48"/>
          <w:attr w:name="UnitName" w:val="米"/>
        </w:smartTagPr>
        <w:r>
          <w:rPr>
            <w:rFonts w:hint="eastAsia"/>
            <w:b/>
            <w:bCs/>
            <w:sz w:val="24"/>
          </w:rPr>
          <w:t>148</w:t>
        </w:r>
        <w:r>
          <w:rPr>
            <w:rFonts w:hint="eastAsia"/>
            <w:b/>
            <w:bCs/>
            <w:sz w:val="24"/>
          </w:rPr>
          <w:t>米</w:t>
        </w:r>
      </w:smartTag>
      <w:r>
        <w:rPr>
          <w:rFonts w:hint="eastAsia"/>
          <w:b/>
          <w:bCs/>
          <w:sz w:val="24"/>
        </w:rPr>
        <w:t>。他们两周能完成这项工程吗？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、学校艺术节上，老师参展的绘画作品有</w:t>
      </w:r>
      <w:r>
        <w:rPr>
          <w:rFonts w:hint="eastAsia"/>
          <w:b/>
          <w:bCs/>
          <w:sz w:val="24"/>
        </w:rPr>
        <w:t>68</w:t>
      </w:r>
      <w:r>
        <w:rPr>
          <w:rFonts w:hint="eastAsia"/>
          <w:b/>
          <w:bCs/>
          <w:sz w:val="24"/>
        </w:rPr>
        <w:t>件，学生参展作品数是老师的</w:t>
      </w:r>
      <w:r>
        <w:rPr>
          <w:rFonts w:hint="eastAsia"/>
          <w:b/>
          <w:bCs/>
          <w:sz w:val="24"/>
        </w:rPr>
        <w:t>19</w:t>
      </w:r>
      <w:r>
        <w:rPr>
          <w:rFonts w:hint="eastAsia"/>
          <w:b/>
          <w:bCs/>
          <w:sz w:val="24"/>
        </w:rPr>
        <w:t>倍。本次艺术节上师生参展的作品共有多少件？</w:t>
      </w:r>
      <w:r>
        <w:rPr>
          <w:color w:val="DDDDDD"/>
          <w:lang w:val="pt-BR"/>
        </w:rPr>
        <w:t>X|k  |B|  1 . c| O |m</w:t>
      </w: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</w:p>
    <w:p w:rsidR="001922C0" w:rsidRDefault="001922C0" w:rsidP="001922C0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、饲养场有</w:t>
      </w:r>
      <w:r>
        <w:rPr>
          <w:rFonts w:hint="eastAsia"/>
          <w:b/>
          <w:bCs/>
          <w:sz w:val="24"/>
        </w:rPr>
        <w:t>136</w:t>
      </w:r>
      <w:r>
        <w:rPr>
          <w:rFonts w:hint="eastAsia"/>
          <w:b/>
          <w:bCs/>
          <w:sz w:val="24"/>
        </w:rPr>
        <w:t>头牛和</w:t>
      </w:r>
      <w:r>
        <w:rPr>
          <w:rFonts w:hint="eastAsia"/>
          <w:b/>
          <w:bCs/>
          <w:sz w:val="24"/>
        </w:rPr>
        <w:t>136</w:t>
      </w:r>
      <w:r>
        <w:rPr>
          <w:rFonts w:hint="eastAsia"/>
          <w:b/>
          <w:bCs/>
          <w:sz w:val="24"/>
        </w:rPr>
        <w:t>只羊，</w:t>
      </w: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头牛每星期平均吃</w:t>
      </w:r>
      <w:r>
        <w:rPr>
          <w:rFonts w:hint="eastAsia"/>
          <w:b/>
          <w:bCs/>
          <w:sz w:val="24"/>
        </w:rPr>
        <w:t>65</w:t>
      </w:r>
      <w:r>
        <w:rPr>
          <w:rFonts w:hint="eastAsia"/>
          <w:b/>
          <w:bCs/>
          <w:sz w:val="24"/>
        </w:rPr>
        <w:t>千克草，</w:t>
      </w: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只羊每星期平均吃</w:t>
      </w:r>
      <w:r>
        <w:rPr>
          <w:rFonts w:hint="eastAsia"/>
          <w:b/>
          <w:bCs/>
          <w:sz w:val="24"/>
        </w:rPr>
        <w:t>35</w:t>
      </w:r>
      <w:r>
        <w:rPr>
          <w:rFonts w:hint="eastAsia"/>
          <w:b/>
          <w:bCs/>
          <w:sz w:val="24"/>
        </w:rPr>
        <w:t>千克草，每星期要准备多少千克草？</w:t>
      </w: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1922C0" w:rsidRDefault="001922C0" w:rsidP="001922C0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乘法运算律测试题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一、先填空，再想想运用了什么运算律。</w:t>
      </w:r>
    </w:p>
    <w:p w:rsidR="001922C0" w:rsidRDefault="001922C0" w:rsidP="001922C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16</w:t>
      </w:r>
      <w:r>
        <w:rPr>
          <w:rFonts w:hint="eastAsia"/>
          <w:b/>
          <w:sz w:val="28"/>
          <w:szCs w:val="28"/>
        </w:rPr>
        <w:t>＝</w:t>
      </w:r>
      <w:r>
        <w:rPr>
          <w:rFonts w:hint="eastAsia"/>
          <w:b/>
          <w:sz w:val="28"/>
          <w:szCs w:val="28"/>
        </w:rPr>
        <w:t>16</w:t>
      </w:r>
      <w:r>
        <w:rPr>
          <w:rFonts w:hint="eastAsia"/>
          <w:b/>
          <w:sz w:val="28"/>
          <w:szCs w:val="28"/>
        </w:rPr>
        <w:t>×</w:t>
      </w:r>
      <w:r>
        <w:rPr>
          <w:b/>
          <w:noProof/>
          <w:sz w:val="28"/>
          <w:szCs w:val="28"/>
        </w:rPr>
        <w:drawing>
          <wp:inline distT="0" distB="0" distL="0" distR="0">
            <wp:extent cx="247650" cy="200025"/>
            <wp:effectExtent l="1905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5</w:t>
      </w:r>
      <w:r>
        <w:rPr>
          <w:rFonts w:hint="eastAsia"/>
          <w:b/>
          <w:sz w:val="28"/>
          <w:szCs w:val="28"/>
        </w:rPr>
        <w:t>×（</w:t>
      </w:r>
      <w:r>
        <w:rPr>
          <w:rFonts w:hint="eastAsia"/>
          <w:b/>
          <w:sz w:val="28"/>
          <w:szCs w:val="28"/>
        </w:rPr>
        <w:t>14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＝（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×</w:t>
      </w:r>
      <w:r>
        <w:rPr>
          <w:b/>
          <w:noProof/>
          <w:sz w:val="28"/>
          <w:szCs w:val="28"/>
        </w:rPr>
        <w:drawing>
          <wp:inline distT="0" distB="0" distL="0" distR="0">
            <wp:extent cx="200025" cy="219075"/>
            <wp:effectExtent l="19050" t="0" r="9525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>）×</w:t>
      </w:r>
      <w:r>
        <w:rPr>
          <w:b/>
          <w:noProof/>
          <w:sz w:val="28"/>
          <w:szCs w:val="28"/>
        </w:rPr>
        <w:drawing>
          <wp:inline distT="0" distB="0" distL="0" distR="0">
            <wp:extent cx="276225" cy="247650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13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 xml:space="preserve">5 </w:t>
      </w:r>
      <w:r>
        <w:rPr>
          <w:rFonts w:hint="eastAsia"/>
          <w:b/>
          <w:sz w:val="28"/>
          <w:szCs w:val="28"/>
        </w:rPr>
        <w:t>＝</w:t>
      </w:r>
      <w:r>
        <w:rPr>
          <w:rFonts w:hint="eastAsia"/>
          <w:b/>
          <w:sz w:val="28"/>
          <w:szCs w:val="28"/>
        </w:rPr>
        <w:t>13</w:t>
      </w:r>
      <w:r>
        <w:rPr>
          <w:rFonts w:hint="eastAsia"/>
          <w:b/>
          <w:sz w:val="28"/>
          <w:szCs w:val="28"/>
        </w:rPr>
        <w:t>×（</w:t>
      </w:r>
      <w:r>
        <w:rPr>
          <w:b/>
          <w:noProof/>
          <w:sz w:val="28"/>
          <w:szCs w:val="28"/>
        </w:rPr>
        <w:drawing>
          <wp:inline distT="0" distB="0" distL="0" distR="0">
            <wp:extent cx="219075" cy="247650"/>
            <wp:effectExtent l="19050" t="0" r="9525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>×</w:t>
      </w:r>
      <w:r>
        <w:rPr>
          <w:b/>
          <w:noProof/>
          <w:sz w:val="28"/>
          <w:szCs w:val="28"/>
        </w:rPr>
        <w:drawing>
          <wp:inline distT="0" distB="0" distL="0" distR="0">
            <wp:extent cx="219075" cy="238125"/>
            <wp:effectExtent l="19050" t="0" r="9525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二、根据运算定律在下面（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）填上适当的数。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>32</w:t>
      </w:r>
      <w:r>
        <w:rPr>
          <w:rFonts w:hint="eastAsia"/>
          <w:b/>
          <w:sz w:val="28"/>
          <w:szCs w:val="28"/>
        </w:rPr>
        <w:t>＋</w:t>
      </w:r>
      <w:r>
        <w:rPr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）×</w:t>
      </w:r>
      <w:r>
        <w:rPr>
          <w:b/>
          <w:sz w:val="28"/>
          <w:szCs w:val="28"/>
        </w:rPr>
        <w:t>4 =</w:t>
      </w: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）×</w:t>
      </w:r>
      <w:r>
        <w:rPr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＋（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）×</w:t>
      </w:r>
      <w:r>
        <w:rPr>
          <w:b/>
          <w:sz w:val="28"/>
          <w:szCs w:val="28"/>
        </w:rPr>
        <w:t xml:space="preserve">4 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>64</w:t>
      </w:r>
      <w:r>
        <w:rPr>
          <w:rFonts w:hint="eastAsia"/>
          <w:b/>
          <w:sz w:val="28"/>
          <w:szCs w:val="28"/>
        </w:rPr>
        <w:t>＋</w:t>
      </w:r>
      <w:r>
        <w:rPr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）×</w:t>
      </w:r>
      <w:r>
        <w:rPr>
          <w:b/>
          <w:sz w:val="28"/>
          <w:szCs w:val="28"/>
        </w:rPr>
        <w:t>3 =</w:t>
      </w: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）×（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）＋（</w:t>
      </w:r>
      <w:r>
        <w:rPr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）×（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×</w:t>
      </w:r>
      <w:r>
        <w:rPr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＋</w:t>
      </w:r>
      <w:r>
        <w:rPr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×</w:t>
      </w:r>
      <w:r>
        <w:rPr>
          <w:b/>
          <w:sz w:val="28"/>
          <w:szCs w:val="28"/>
        </w:rPr>
        <w:t>5 =</w:t>
      </w: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）×（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＋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三、不计算比较每组两个算式结果的大小。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132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）×</w:t>
      </w:r>
      <w:r>
        <w:rPr>
          <w:rFonts w:hint="eastAsia"/>
          <w:b/>
          <w:sz w:val="28"/>
          <w:szCs w:val="28"/>
        </w:rPr>
        <w:t>125</w:t>
      </w:r>
      <w:r>
        <w:rPr>
          <w:rFonts w:hint="eastAsia"/>
          <w:b/>
          <w:sz w:val="28"/>
          <w:szCs w:val="28"/>
        </w:rPr>
        <w:t>○</w:t>
      </w:r>
      <w:r>
        <w:rPr>
          <w:rFonts w:hint="eastAsia"/>
          <w:b/>
          <w:sz w:val="28"/>
          <w:szCs w:val="28"/>
        </w:rPr>
        <w:t>132</w:t>
      </w:r>
      <w:r>
        <w:rPr>
          <w:rFonts w:hint="eastAsia"/>
          <w:b/>
          <w:sz w:val="28"/>
          <w:szCs w:val="28"/>
        </w:rPr>
        <w:t>×（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125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spacing w:line="360" w:lineRule="auto"/>
        <w:ind w:firstLineChars="50" w:firstLine="141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150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○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150</w:t>
      </w:r>
    </w:p>
    <w:p w:rsidR="001922C0" w:rsidRDefault="001922C0" w:rsidP="001922C0">
      <w:pPr>
        <w:spacing w:line="360" w:lineRule="auto"/>
        <w:ind w:firstLineChars="50" w:firstLine="141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125</w:t>
      </w:r>
      <w:r>
        <w:rPr>
          <w:rFonts w:hint="eastAsia"/>
          <w:b/>
          <w:sz w:val="28"/>
          <w:szCs w:val="28"/>
        </w:rPr>
        <w:t>×（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40</w:t>
      </w:r>
      <w:r>
        <w:rPr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○</w:t>
      </w:r>
      <w:r>
        <w:rPr>
          <w:rFonts w:hint="eastAsia"/>
          <w:b/>
          <w:sz w:val="28"/>
          <w:szCs w:val="28"/>
        </w:rPr>
        <w:t>125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40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四、火眼金睛辨对错。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(8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7)=(25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8)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   200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b=b+20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4 =9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(15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 xml:space="preserve">4)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   48+2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10=50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五、用简便方法计算</w:t>
      </w:r>
    </w:p>
    <w:p w:rsidR="001922C0" w:rsidRDefault="001922C0" w:rsidP="001922C0">
      <w:pPr>
        <w:rPr>
          <w:rFonts w:ascii="宋体" w:hAnsi="宋体"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487-187-139-61        3</w:t>
      </w:r>
      <w:r>
        <w:rPr>
          <w:rFonts w:ascii="宋体" w:hAnsi="宋体" w:hint="eastAsia"/>
          <w:b/>
          <w:sz w:val="28"/>
          <w:szCs w:val="28"/>
        </w:rPr>
        <w:t>8×101           1825－（625＋90）</w:t>
      </w:r>
    </w:p>
    <w:p w:rsidR="001922C0" w:rsidRDefault="001922C0" w:rsidP="001922C0">
      <w:pPr>
        <w:rPr>
          <w:rFonts w:ascii="宋体" w:hAnsi="宋体" w:hint="eastAsia"/>
          <w:b/>
          <w:sz w:val="28"/>
          <w:szCs w:val="28"/>
        </w:rPr>
      </w:pPr>
    </w:p>
    <w:p w:rsidR="001922C0" w:rsidRDefault="001922C0" w:rsidP="001922C0">
      <w:pPr>
        <w:jc w:val="left"/>
        <w:rPr>
          <w:rFonts w:ascii="宋体" w:hAnsi="宋体" w:hint="eastAsia"/>
          <w:b/>
          <w:sz w:val="28"/>
          <w:szCs w:val="28"/>
        </w:rPr>
      </w:pPr>
      <w:r>
        <w:rPr>
          <w:b/>
          <w:sz w:val="28"/>
          <w:szCs w:val="28"/>
        </w:rPr>
        <w:t>12×29+12         58×19</w:t>
      </w:r>
      <w:r>
        <w:rPr>
          <w:rFonts w:hint="eastAsia"/>
          <w:b/>
          <w:sz w:val="28"/>
          <w:szCs w:val="28"/>
        </w:rPr>
        <w:t>7</w:t>
      </w:r>
      <w:r>
        <w:rPr>
          <w:b/>
          <w:sz w:val="28"/>
          <w:szCs w:val="28"/>
        </w:rPr>
        <w:t>+5</w:t>
      </w:r>
      <w:r>
        <w:rPr>
          <w:rFonts w:ascii="宋体" w:hAnsi="宋体"/>
          <w:b/>
          <w:sz w:val="28"/>
          <w:szCs w:val="28"/>
        </w:rPr>
        <w:t>8</w:t>
      </w:r>
      <w:r>
        <w:rPr>
          <w:rFonts w:ascii="宋体" w:hAnsi="宋体" w:hint="eastAsia"/>
          <w:b/>
          <w:sz w:val="28"/>
          <w:szCs w:val="28"/>
        </w:rPr>
        <w:t>×3</w:t>
      </w:r>
      <w:r>
        <w:rPr>
          <w:b/>
          <w:sz w:val="28"/>
          <w:szCs w:val="28"/>
        </w:rPr>
        <w:t xml:space="preserve">            </w:t>
      </w:r>
      <w:r>
        <w:rPr>
          <w:rFonts w:hint="eastAsia"/>
          <w:b/>
          <w:sz w:val="28"/>
          <w:szCs w:val="28"/>
        </w:rPr>
        <w:t>125</w:t>
      </w:r>
      <w:r>
        <w:rPr>
          <w:rFonts w:hint="eastAsia"/>
          <w:b/>
          <w:sz w:val="28"/>
          <w:szCs w:val="28"/>
        </w:rPr>
        <w:t>×（</w:t>
      </w:r>
      <w:r>
        <w:rPr>
          <w:rFonts w:hint="eastAsia"/>
          <w:b/>
          <w:sz w:val="28"/>
          <w:szCs w:val="28"/>
        </w:rPr>
        <w:t>80+8</w:t>
      </w:r>
      <w:r>
        <w:rPr>
          <w:rFonts w:hint="eastAsia"/>
          <w:b/>
          <w:sz w:val="28"/>
          <w:szCs w:val="28"/>
        </w:rPr>
        <w:t>）</w:t>
      </w:r>
    </w:p>
    <w:p w:rsidR="001922C0" w:rsidRDefault="001922C0" w:rsidP="001922C0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101×56－56         79×34＋34          125×48</w:t>
      </w:r>
    </w:p>
    <w:p w:rsidR="001922C0" w:rsidRDefault="001922C0" w:rsidP="001922C0">
      <w:pPr>
        <w:rPr>
          <w:rFonts w:ascii="宋体" w:hAnsi="宋体" w:hint="eastAsia"/>
          <w:b/>
          <w:sz w:val="28"/>
          <w:szCs w:val="28"/>
        </w:rPr>
      </w:pPr>
    </w:p>
    <w:p w:rsidR="001922C0" w:rsidRDefault="001922C0" w:rsidP="001922C0">
      <w:pPr>
        <w:rPr>
          <w:rFonts w:ascii="宋体" w:hAnsi="宋体" w:hint="eastAsia"/>
          <w:b/>
          <w:sz w:val="28"/>
          <w:szCs w:val="28"/>
        </w:rPr>
      </w:pPr>
    </w:p>
    <w:p w:rsidR="001922C0" w:rsidRDefault="001922C0" w:rsidP="001922C0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80+8</w:t>
      </w:r>
      <w:r>
        <w:rPr>
          <w:rFonts w:hint="eastAsia"/>
          <w:b/>
          <w:sz w:val="28"/>
          <w:szCs w:val="28"/>
        </w:rPr>
        <w:t>）×</w:t>
      </w:r>
      <w:r>
        <w:rPr>
          <w:rFonts w:hint="eastAsia"/>
          <w:b/>
          <w:sz w:val="28"/>
          <w:szCs w:val="28"/>
        </w:rPr>
        <w:t>25          32</w:t>
      </w:r>
      <w:r>
        <w:rPr>
          <w:rFonts w:hint="eastAsia"/>
          <w:b/>
          <w:sz w:val="28"/>
          <w:szCs w:val="28"/>
        </w:rPr>
        <w:t>×（</w:t>
      </w:r>
      <w:r>
        <w:rPr>
          <w:rFonts w:hint="eastAsia"/>
          <w:b/>
          <w:sz w:val="28"/>
          <w:szCs w:val="28"/>
        </w:rPr>
        <w:t>200+3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     38</w:t>
      </w:r>
      <w:r>
        <w:rPr>
          <w:rFonts w:hint="eastAsia"/>
          <w:b/>
          <w:sz w:val="28"/>
          <w:szCs w:val="28"/>
        </w:rPr>
        <w:t>×</w:t>
      </w:r>
      <w:r>
        <w:rPr>
          <w:rFonts w:hint="eastAsia"/>
          <w:b/>
          <w:sz w:val="28"/>
          <w:szCs w:val="28"/>
        </w:rPr>
        <w:t xml:space="preserve">39+38           </w:t>
      </w:r>
    </w:p>
    <w:p w:rsidR="001922C0" w:rsidRDefault="001922C0" w:rsidP="001922C0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94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62        125×15×8              25×32×125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125÷25×8              125×48              989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186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14 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hyperlink r:id="rId9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4600÷25÷4          136×101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136       32×37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47×37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21×37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99×77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77           99×8                78×37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37×68</w:t>
      </w: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pStyle w:val="a3"/>
        <w:spacing w:line="280" w:lineRule="exac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22C0" w:rsidRDefault="001922C0" w:rsidP="001922C0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 w:rsidR="001922C0" w:rsidRDefault="001922C0" w:rsidP="001922C0">
      <w:pPr>
        <w:rPr>
          <w:rFonts w:hint="eastAsia"/>
          <w:b/>
          <w:bCs/>
          <w:color w:val="000000"/>
          <w:sz w:val="24"/>
        </w:rPr>
      </w:pPr>
    </w:p>
    <w:p w:rsidR="007455DD" w:rsidRPr="001922C0" w:rsidRDefault="007455DD" w:rsidP="0086260C"/>
    <w:sectPr w:rsidR="007455DD" w:rsidRPr="001922C0" w:rsidSect="00A83E3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AD0" w:rsidRDefault="004F4AD0" w:rsidP="00324F57">
      <w:r>
        <w:separator/>
      </w:r>
    </w:p>
  </w:endnote>
  <w:endnote w:type="continuationSeparator" w:id="1">
    <w:p w:rsidR="004F4AD0" w:rsidRDefault="004F4AD0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AD0" w:rsidRDefault="004F4AD0" w:rsidP="00324F57">
      <w:r>
        <w:separator/>
      </w:r>
    </w:p>
  </w:footnote>
  <w:footnote w:type="continuationSeparator" w:id="1">
    <w:p w:rsidR="004F4AD0" w:rsidRDefault="004F4AD0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9766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97667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9766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24"/>
  </w:num>
  <w:num w:numId="4">
    <w:abstractNumId w:val="17"/>
  </w:num>
  <w:num w:numId="5">
    <w:abstractNumId w:val="3"/>
  </w:num>
  <w:num w:numId="6">
    <w:abstractNumId w:val="5"/>
  </w:num>
  <w:num w:numId="7">
    <w:abstractNumId w:val="2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8"/>
  </w:num>
  <w:num w:numId="13">
    <w:abstractNumId w:val="25"/>
  </w:num>
  <w:num w:numId="14">
    <w:abstractNumId w:val="9"/>
  </w:num>
  <w:num w:numId="15">
    <w:abstractNumId w:val="27"/>
  </w:num>
  <w:num w:numId="16">
    <w:abstractNumId w:val="4"/>
  </w:num>
  <w:num w:numId="17">
    <w:abstractNumId w:val="16"/>
  </w:num>
  <w:num w:numId="18">
    <w:abstractNumId w:val="7"/>
  </w:num>
  <w:num w:numId="19">
    <w:abstractNumId w:val="20"/>
  </w:num>
  <w:num w:numId="20">
    <w:abstractNumId w:val="19"/>
  </w:num>
  <w:num w:numId="21">
    <w:abstractNumId w:val="21"/>
  </w:num>
  <w:num w:numId="22">
    <w:abstractNumId w:val="8"/>
  </w:num>
  <w:num w:numId="23">
    <w:abstractNumId w:val="22"/>
  </w:num>
  <w:num w:numId="24">
    <w:abstractNumId w:val="2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68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6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389</Words>
  <Characters>2221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2605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26</cp:revision>
  <dcterms:created xsi:type="dcterms:W3CDTF">2014-03-18T07:56:00Z</dcterms:created>
  <dcterms:modified xsi:type="dcterms:W3CDTF">2014-03-19T05:36:00Z</dcterms:modified>
</cp:coreProperties>
</file>