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7B" w:rsidRDefault="001C467B" w:rsidP="001C467B">
      <w:pPr>
        <w:spacing w:line="400" w:lineRule="exact"/>
        <w:ind w:firstLineChars="650" w:firstLine="195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青岛版四年级下册第二单元数学试卷</w:t>
      </w:r>
    </w:p>
    <w:p w:rsidR="001C467B" w:rsidRDefault="001C467B" w:rsidP="001C467B">
      <w:pPr>
        <w:spacing w:line="400" w:lineRule="exact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一、填空：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、ａ÷ｂ＝ｃ，那么ａ＝（　　　　），ｂ＝（　　　　　）。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、用字母表示下面的运算律。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加法交换律：</w:t>
      </w:r>
      <w:r>
        <w:rPr>
          <w:rFonts w:hint="eastAsia"/>
          <w:sz w:val="28"/>
          <w:szCs w:val="28"/>
        </w:rPr>
        <w:t>(                    )</w:t>
      </w:r>
      <w:r>
        <w:rPr>
          <w:rFonts w:hint="eastAsia"/>
          <w:sz w:val="28"/>
          <w:szCs w:val="28"/>
        </w:rPr>
        <w:t>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乘法分配律：</w:t>
      </w:r>
      <w:r>
        <w:rPr>
          <w:rFonts w:hint="eastAsia"/>
          <w:sz w:val="28"/>
          <w:szCs w:val="28"/>
        </w:rPr>
        <w:t>(                      )</w:t>
      </w:r>
      <w:r>
        <w:rPr>
          <w:rFonts w:hint="eastAsia"/>
          <w:sz w:val="28"/>
          <w:szCs w:val="28"/>
        </w:rPr>
        <w:t>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乘法交换律：</w:t>
      </w:r>
      <w:r>
        <w:rPr>
          <w:rFonts w:hint="eastAsia"/>
          <w:sz w:val="28"/>
          <w:szCs w:val="28"/>
        </w:rPr>
        <w:t>(                    )</w:t>
      </w:r>
      <w:r>
        <w:rPr>
          <w:rFonts w:hint="eastAsia"/>
          <w:sz w:val="28"/>
          <w:szCs w:val="28"/>
        </w:rPr>
        <w:t>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加法结合律：</w:t>
      </w:r>
      <w:r>
        <w:rPr>
          <w:rFonts w:hint="eastAsia"/>
          <w:sz w:val="28"/>
          <w:szCs w:val="28"/>
        </w:rPr>
        <w:t>(                      )</w:t>
      </w:r>
      <w:r>
        <w:rPr>
          <w:rFonts w:hint="eastAsia"/>
          <w:sz w:val="28"/>
          <w:szCs w:val="28"/>
        </w:rPr>
        <w:t>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乘法结合律：</w:t>
      </w:r>
      <w:r>
        <w:rPr>
          <w:rFonts w:hint="eastAsia"/>
          <w:sz w:val="28"/>
          <w:szCs w:val="28"/>
        </w:rPr>
        <w:t>(                     )</w:t>
      </w:r>
      <w:r>
        <w:rPr>
          <w:rFonts w:hint="eastAsia"/>
          <w:sz w:val="28"/>
          <w:szCs w:val="28"/>
        </w:rPr>
        <w:t>。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2×a=a×32这是应用了(           )律。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4、78×101=78×100＋78这是应用了(             )律。</w:t>
      </w:r>
    </w:p>
    <w:p w:rsidR="001C467B" w:rsidRPr="00F67C5E" w:rsidRDefault="001C467B" w:rsidP="001C467B">
      <w:pPr>
        <w:spacing w:line="40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、长方形的计算公式是</w:t>
      </w:r>
      <w:r>
        <w:rPr>
          <w:rFonts w:hint="eastAsia"/>
          <w:color w:val="000000"/>
          <w:sz w:val="28"/>
          <w:szCs w:val="28"/>
        </w:rPr>
        <w:t>c=2(a+b)</w:t>
      </w:r>
      <w:r>
        <w:rPr>
          <w:rFonts w:hint="eastAsia"/>
          <w:color w:val="000000"/>
          <w:sz w:val="28"/>
          <w:szCs w:val="28"/>
        </w:rPr>
        <w:t>，根据乘法分配律还可以写成</w:t>
      </w:r>
      <w:r>
        <w:rPr>
          <w:rFonts w:hint="eastAsia"/>
          <w:color w:val="000000"/>
          <w:sz w:val="28"/>
          <w:szCs w:val="28"/>
        </w:rPr>
        <w:t>c=</w:t>
      </w:r>
      <w:r>
        <w:rPr>
          <w:rFonts w:hint="eastAsia"/>
          <w:color w:val="000000"/>
          <w:sz w:val="28"/>
          <w:szCs w:val="28"/>
        </w:rPr>
        <w:t>（</w:t>
      </w:r>
      <w:r>
        <w:rPr>
          <w:rFonts w:hint="eastAsia"/>
          <w:color w:val="000000"/>
          <w:sz w:val="28"/>
          <w:szCs w:val="28"/>
        </w:rPr>
        <w:t xml:space="preserve">          </w:t>
      </w:r>
      <w:r>
        <w:rPr>
          <w:rFonts w:hint="eastAsia"/>
          <w:color w:val="000000"/>
          <w:sz w:val="28"/>
          <w:szCs w:val="28"/>
        </w:rPr>
        <w:t>）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6</w:t>
      </w:r>
      <w:r>
        <w:rPr>
          <w:rFonts w:hint="eastAsia"/>
          <w:color w:val="000000"/>
          <w:sz w:val="28"/>
          <w:szCs w:val="28"/>
        </w:rPr>
        <w:t>、红红买</w:t>
      </w:r>
      <w:r>
        <w:rPr>
          <w:rFonts w:hint="eastAsia"/>
          <w:color w:val="000000"/>
          <w:sz w:val="28"/>
          <w:szCs w:val="28"/>
        </w:rPr>
        <w:t>4</w:t>
      </w:r>
      <w:r>
        <w:rPr>
          <w:rFonts w:hint="eastAsia"/>
          <w:color w:val="000000"/>
          <w:sz w:val="28"/>
          <w:szCs w:val="28"/>
        </w:rPr>
        <w:t>本数，每本</w:t>
      </w:r>
      <w:r>
        <w:rPr>
          <w:rFonts w:hint="eastAsia"/>
          <w:color w:val="000000"/>
          <w:sz w:val="28"/>
          <w:szCs w:val="28"/>
        </w:rPr>
        <w:t>m</w:t>
      </w:r>
      <w:r>
        <w:rPr>
          <w:rFonts w:hint="eastAsia"/>
          <w:color w:val="000000"/>
          <w:sz w:val="28"/>
          <w:szCs w:val="28"/>
        </w:rPr>
        <w:t>元，付了</w:t>
      </w:r>
      <w:r>
        <w:rPr>
          <w:rFonts w:hint="eastAsia"/>
          <w:color w:val="000000"/>
          <w:sz w:val="28"/>
          <w:szCs w:val="28"/>
        </w:rPr>
        <w:t>50</w:t>
      </w:r>
      <w:r>
        <w:rPr>
          <w:rFonts w:hint="eastAsia"/>
          <w:color w:val="000000"/>
          <w:sz w:val="28"/>
          <w:szCs w:val="28"/>
        </w:rPr>
        <w:t>元，应找回</w:t>
      </w:r>
      <w:r>
        <w:rPr>
          <w:rFonts w:hint="eastAsia"/>
          <w:color w:val="000000"/>
          <w:sz w:val="28"/>
          <w:szCs w:val="28"/>
        </w:rPr>
        <w:t>(        )</w:t>
      </w:r>
      <w:r>
        <w:rPr>
          <w:rFonts w:hint="eastAsia"/>
          <w:color w:val="000000"/>
          <w:sz w:val="28"/>
          <w:szCs w:val="28"/>
        </w:rPr>
        <w:t>元</w:t>
      </w:r>
      <w:r>
        <w:rPr>
          <w:rFonts w:hint="eastAsia"/>
          <w:color w:val="000000"/>
          <w:sz w:val="28"/>
          <w:szCs w:val="28"/>
        </w:rPr>
        <w:t>.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、根据运算律，在□里填上适当的数。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45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=36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 xml:space="preserve">                  (60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25)</w:t>
      </w:r>
      <w:r>
        <w:rPr>
          <w:rFonts w:ascii="宋体" w:hAnsi="宋体" w:hint="eastAsia"/>
          <w:sz w:val="28"/>
          <w:szCs w:val="28"/>
        </w:rPr>
        <w:t xml:space="preserve"> ×</w:t>
      </w:r>
      <w:r>
        <w:rPr>
          <w:rFonts w:hint="eastAsia"/>
          <w:sz w:val="28"/>
          <w:szCs w:val="28"/>
        </w:rPr>
        <w:t>□</w:t>
      </w:r>
      <w:r>
        <w:rPr>
          <w:rFonts w:hint="eastAsia"/>
          <w:sz w:val="28"/>
          <w:szCs w:val="28"/>
        </w:rPr>
        <w:t>=60</w:t>
      </w:r>
      <w:r>
        <w:rPr>
          <w:rFonts w:ascii="宋体" w:hAnsi="宋体" w:hint="eastAsia"/>
          <w:sz w:val="28"/>
          <w:szCs w:val="28"/>
        </w:rPr>
        <w:t>×(</w:t>
      </w:r>
      <w:r>
        <w:rPr>
          <w:rFonts w:hint="eastAsia"/>
          <w:sz w:val="28"/>
          <w:szCs w:val="28"/>
        </w:rPr>
        <w:t>□</w:t>
      </w:r>
      <w:r>
        <w:rPr>
          <w:rFonts w:ascii="宋体" w:hAnsi="宋体" w:hint="eastAsia"/>
          <w:sz w:val="28"/>
          <w:szCs w:val="28"/>
        </w:rPr>
        <w:t>×8)</w:t>
      </w:r>
    </w:p>
    <w:p w:rsidR="001C467B" w:rsidRPr="00F67C5E" w:rsidRDefault="001C467B" w:rsidP="001C467B">
      <w:pPr>
        <w:spacing w:line="400" w:lineRule="exact"/>
        <w:rPr>
          <w:rFonts w:hint="eastAsia"/>
          <w:sz w:val="28"/>
          <w:szCs w:val="28"/>
          <w:lang w:val="pt-BR"/>
        </w:rPr>
      </w:pPr>
      <w:r w:rsidRPr="00F67C5E">
        <w:rPr>
          <w:rFonts w:hint="eastAsia"/>
          <w:sz w:val="28"/>
          <w:szCs w:val="28"/>
          <w:lang w:val="pt-BR"/>
        </w:rPr>
        <w:t>25</w:t>
      </w:r>
      <w:r w:rsidRPr="00F67C5E">
        <w:rPr>
          <w:rFonts w:ascii="宋体" w:hAnsi="宋体" w:hint="eastAsia"/>
          <w:sz w:val="28"/>
          <w:szCs w:val="28"/>
          <w:lang w:val="pt-BR"/>
        </w:rPr>
        <w:t>×(4+8)=</w:t>
      </w:r>
      <w:r w:rsidRPr="00F67C5E">
        <w:rPr>
          <w:rFonts w:hint="eastAsia"/>
          <w:sz w:val="28"/>
          <w:szCs w:val="28"/>
          <w:lang w:val="pt-BR"/>
        </w:rPr>
        <w:t xml:space="preserve"> 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hint="eastAsia"/>
          <w:sz w:val="28"/>
          <w:szCs w:val="28"/>
          <w:lang w:val="pt-BR"/>
        </w:rPr>
        <w:t>+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hint="eastAsia"/>
          <w:sz w:val="28"/>
          <w:szCs w:val="28"/>
          <w:lang w:val="pt-BR"/>
        </w:rPr>
        <w:t xml:space="preserve">        (a+b)</w:t>
      </w:r>
      <w:r w:rsidRPr="00F67C5E">
        <w:rPr>
          <w:rFonts w:ascii="宋体" w:hAnsi="宋体" w:hint="eastAsia"/>
          <w:sz w:val="28"/>
          <w:szCs w:val="28"/>
          <w:lang w:val="pt-BR"/>
        </w:rPr>
        <w:t xml:space="preserve"> ×15=a×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hint="eastAsia"/>
          <w:sz w:val="28"/>
          <w:szCs w:val="28"/>
          <w:lang w:val="pt-BR"/>
        </w:rPr>
        <w:t>+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>□</w:t>
      </w:r>
    </w:p>
    <w:p w:rsidR="001C467B" w:rsidRPr="00F67C5E" w:rsidRDefault="001C467B" w:rsidP="001C467B">
      <w:pPr>
        <w:spacing w:line="400" w:lineRule="exact"/>
        <w:rPr>
          <w:rFonts w:ascii="宋体" w:hAnsi="宋体" w:hint="eastAsia"/>
          <w:sz w:val="28"/>
          <w:szCs w:val="28"/>
          <w:lang w:val="pt-BR"/>
        </w:rPr>
      </w:pPr>
      <w:r w:rsidRPr="00F67C5E">
        <w:rPr>
          <w:rFonts w:hint="eastAsia"/>
          <w:sz w:val="28"/>
          <w:szCs w:val="28"/>
          <w:lang w:val="pt-BR"/>
        </w:rPr>
        <w:t>m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>16</w:t>
      </w:r>
      <w:r w:rsidRPr="00F67C5E">
        <w:rPr>
          <w:rFonts w:ascii="宋体" w:hAnsi="宋体" w:hint="eastAsia"/>
          <w:sz w:val="28"/>
          <w:szCs w:val="28"/>
          <w:lang w:val="pt-BR"/>
        </w:rPr>
        <w:t>8－m×</w:t>
      </w:r>
      <w:r w:rsidRPr="00F67C5E">
        <w:rPr>
          <w:rFonts w:hint="eastAsia"/>
          <w:sz w:val="28"/>
          <w:szCs w:val="28"/>
          <w:lang w:val="pt-BR"/>
        </w:rPr>
        <w:t>1</w:t>
      </w:r>
      <w:r w:rsidRPr="00F67C5E">
        <w:rPr>
          <w:rFonts w:ascii="宋体" w:hAnsi="宋体" w:hint="eastAsia"/>
          <w:sz w:val="28"/>
          <w:szCs w:val="28"/>
          <w:lang w:val="pt-BR"/>
        </w:rPr>
        <w:t>8=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×(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－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)    24×（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×a）=(</w:t>
      </w:r>
      <w:r w:rsidRPr="00F67C5E">
        <w:rPr>
          <w:rFonts w:hint="eastAsia"/>
          <w:sz w:val="28"/>
          <w:szCs w:val="28"/>
          <w:lang w:val="pt-BR"/>
        </w:rPr>
        <w:t>□</w:t>
      </w:r>
      <w:r w:rsidRPr="00F67C5E">
        <w:rPr>
          <w:rFonts w:ascii="宋体" w:hAnsi="宋体" w:hint="eastAsia"/>
          <w:sz w:val="28"/>
          <w:szCs w:val="28"/>
          <w:lang w:val="pt-BR"/>
        </w:rPr>
        <w:t>×18)</w:t>
      </w:r>
      <w:r w:rsidRPr="00F67C5E">
        <w:rPr>
          <w:rFonts w:hint="eastAsia"/>
          <w:sz w:val="28"/>
          <w:szCs w:val="28"/>
          <w:lang w:val="pt-BR"/>
        </w:rPr>
        <w:t xml:space="preserve"> 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>□</w:t>
      </w:r>
    </w:p>
    <w:p w:rsidR="001C467B" w:rsidRPr="00F67C5E" w:rsidRDefault="001C467B" w:rsidP="001C467B">
      <w:pPr>
        <w:spacing w:line="400" w:lineRule="exact"/>
        <w:rPr>
          <w:rFonts w:hint="eastAsia"/>
          <w:sz w:val="28"/>
          <w:szCs w:val="28"/>
          <w:lang w:val="pt-BR"/>
        </w:rPr>
      </w:pPr>
      <w:r w:rsidRPr="00F67C5E">
        <w:rPr>
          <w:rFonts w:hint="eastAsia"/>
          <w:sz w:val="28"/>
          <w:szCs w:val="28"/>
          <w:lang w:val="pt-BR"/>
        </w:rPr>
        <w:t>8</w:t>
      </w:r>
      <w:r>
        <w:rPr>
          <w:rFonts w:hint="eastAsia"/>
          <w:sz w:val="28"/>
          <w:szCs w:val="28"/>
        </w:rPr>
        <w:t>、在</w:t>
      </w:r>
      <w:r w:rsidRPr="00F67C5E">
        <w:rPr>
          <w:rFonts w:hint="eastAsia"/>
          <w:sz w:val="28"/>
          <w:szCs w:val="28"/>
          <w:lang w:val="pt-BR"/>
        </w:rPr>
        <w:t>○</w:t>
      </w:r>
      <w:r>
        <w:rPr>
          <w:rFonts w:hint="eastAsia"/>
          <w:sz w:val="28"/>
          <w:szCs w:val="28"/>
        </w:rPr>
        <w:t>里填上</w:t>
      </w:r>
      <w:r w:rsidRPr="00F67C5E">
        <w:rPr>
          <w:rFonts w:hint="eastAsia"/>
          <w:sz w:val="28"/>
          <w:szCs w:val="28"/>
          <w:lang w:val="pt-BR"/>
        </w:rPr>
        <w:t>“</w:t>
      </w:r>
      <w:r>
        <w:rPr>
          <w:rFonts w:hint="eastAsia"/>
          <w:sz w:val="28"/>
          <w:szCs w:val="28"/>
        </w:rPr>
        <w:t>﹥</w:t>
      </w:r>
      <w:r w:rsidRPr="00F67C5E">
        <w:rPr>
          <w:rFonts w:hint="eastAsia"/>
          <w:sz w:val="28"/>
          <w:szCs w:val="28"/>
          <w:lang w:val="pt-BR"/>
        </w:rPr>
        <w:t>”</w:t>
      </w:r>
      <w:r>
        <w:rPr>
          <w:rFonts w:hint="eastAsia"/>
          <w:sz w:val="28"/>
          <w:szCs w:val="28"/>
        </w:rPr>
        <w:t>、</w:t>
      </w:r>
      <w:r w:rsidRPr="00F67C5E">
        <w:rPr>
          <w:rFonts w:hint="eastAsia"/>
          <w:sz w:val="28"/>
          <w:szCs w:val="28"/>
          <w:lang w:val="pt-BR"/>
        </w:rPr>
        <w:t>“</w:t>
      </w:r>
      <w:r>
        <w:rPr>
          <w:rFonts w:hint="eastAsia"/>
          <w:sz w:val="28"/>
          <w:szCs w:val="28"/>
        </w:rPr>
        <w:t>﹤</w:t>
      </w:r>
      <w:r w:rsidRPr="00F67C5E">
        <w:rPr>
          <w:rFonts w:hint="eastAsia"/>
          <w:sz w:val="28"/>
          <w:szCs w:val="28"/>
          <w:lang w:val="pt-BR"/>
        </w:rPr>
        <w:t>”</w:t>
      </w:r>
      <w:r>
        <w:rPr>
          <w:rFonts w:hint="eastAsia"/>
          <w:sz w:val="28"/>
          <w:szCs w:val="28"/>
        </w:rPr>
        <w:t>或</w:t>
      </w:r>
      <w:r w:rsidRPr="00F67C5E">
        <w:rPr>
          <w:rFonts w:hint="eastAsia"/>
          <w:sz w:val="28"/>
          <w:szCs w:val="28"/>
          <w:lang w:val="pt-BR"/>
        </w:rPr>
        <w:t>“</w:t>
      </w:r>
      <w:r w:rsidRPr="00F67C5E">
        <w:rPr>
          <w:rFonts w:hint="eastAsia"/>
          <w:sz w:val="28"/>
          <w:szCs w:val="28"/>
          <w:lang w:val="pt-BR"/>
        </w:rPr>
        <w:t>=</w:t>
      </w:r>
      <w:r w:rsidRPr="00F67C5E">
        <w:rPr>
          <w:rFonts w:hint="eastAsia"/>
          <w:sz w:val="28"/>
          <w:szCs w:val="28"/>
          <w:lang w:val="pt-BR"/>
        </w:rPr>
        <w:t>”</w:t>
      </w:r>
      <w:r>
        <w:rPr>
          <w:rFonts w:hint="eastAsia"/>
          <w:sz w:val="28"/>
          <w:szCs w:val="28"/>
        </w:rPr>
        <w:t>。</w:t>
      </w:r>
    </w:p>
    <w:p w:rsidR="001C467B" w:rsidRPr="00F67C5E" w:rsidRDefault="001C467B" w:rsidP="001C467B">
      <w:pPr>
        <w:spacing w:line="400" w:lineRule="exact"/>
        <w:ind w:firstLineChars="250" w:firstLine="700"/>
        <w:rPr>
          <w:rFonts w:hint="eastAsia"/>
          <w:sz w:val="28"/>
          <w:szCs w:val="28"/>
          <w:lang w:val="pt-BR"/>
        </w:rPr>
      </w:pPr>
      <w:r w:rsidRPr="00F67C5E">
        <w:rPr>
          <w:rFonts w:hint="eastAsia"/>
          <w:sz w:val="28"/>
          <w:szCs w:val="28"/>
          <w:lang w:val="pt-BR"/>
        </w:rPr>
        <w:t>70</w:t>
      </w:r>
      <w:r w:rsidRPr="00F67C5E">
        <w:rPr>
          <w:rFonts w:ascii="宋体" w:hAnsi="宋体" w:hint="eastAsia"/>
          <w:sz w:val="28"/>
          <w:szCs w:val="28"/>
          <w:lang w:val="pt-BR"/>
        </w:rPr>
        <w:t>×</w:t>
      </w:r>
      <w:r w:rsidRPr="00F67C5E">
        <w:rPr>
          <w:rFonts w:hint="eastAsia"/>
          <w:sz w:val="28"/>
          <w:szCs w:val="28"/>
          <w:lang w:val="pt-BR"/>
        </w:rPr>
        <w:t xml:space="preserve">3+5 </w:t>
      </w:r>
      <w:r w:rsidRPr="00F67C5E">
        <w:rPr>
          <w:rFonts w:hint="eastAsia"/>
          <w:sz w:val="28"/>
          <w:szCs w:val="28"/>
          <w:lang w:val="pt-BR"/>
        </w:rPr>
        <w:t>○</w:t>
      </w:r>
      <w:r w:rsidRPr="00F67C5E">
        <w:rPr>
          <w:rFonts w:hint="eastAsia"/>
          <w:sz w:val="28"/>
          <w:szCs w:val="28"/>
          <w:lang w:val="pt-BR"/>
        </w:rPr>
        <w:t xml:space="preserve"> 70</w:t>
      </w:r>
      <w:r w:rsidRPr="00F67C5E">
        <w:rPr>
          <w:rFonts w:ascii="宋体" w:hAnsi="宋体" w:hint="eastAsia"/>
          <w:sz w:val="28"/>
          <w:szCs w:val="28"/>
          <w:lang w:val="pt-BR"/>
        </w:rPr>
        <w:t>×(</w:t>
      </w:r>
      <w:r w:rsidRPr="00F67C5E">
        <w:rPr>
          <w:rFonts w:hint="eastAsia"/>
          <w:sz w:val="28"/>
          <w:szCs w:val="28"/>
          <w:lang w:val="pt-BR"/>
        </w:rPr>
        <w:t>3+5)</w:t>
      </w:r>
    </w:p>
    <w:p w:rsidR="001C467B" w:rsidRPr="00F67C5E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  <w:lang w:val="pt-BR"/>
        </w:rPr>
      </w:pPr>
      <w:r w:rsidRPr="00F67C5E">
        <w:rPr>
          <w:rFonts w:hint="eastAsia"/>
          <w:sz w:val="28"/>
          <w:szCs w:val="28"/>
          <w:lang w:val="pt-BR"/>
        </w:rPr>
        <w:t>72</w:t>
      </w:r>
      <w:r w:rsidRPr="00F67C5E">
        <w:rPr>
          <w:rFonts w:ascii="宋体" w:hAnsi="宋体" w:hint="eastAsia"/>
          <w:sz w:val="28"/>
          <w:szCs w:val="28"/>
          <w:lang w:val="pt-BR"/>
        </w:rPr>
        <w:t xml:space="preserve">0÷36÷2 </w:t>
      </w:r>
      <w:r w:rsidRPr="00F67C5E">
        <w:rPr>
          <w:rFonts w:hint="eastAsia"/>
          <w:sz w:val="28"/>
          <w:szCs w:val="28"/>
          <w:lang w:val="pt-BR"/>
        </w:rPr>
        <w:t>○</w:t>
      </w:r>
      <w:r w:rsidRPr="00F67C5E">
        <w:rPr>
          <w:rFonts w:hint="eastAsia"/>
          <w:sz w:val="28"/>
          <w:szCs w:val="28"/>
          <w:lang w:val="pt-BR"/>
        </w:rPr>
        <w:t xml:space="preserve"> 720</w:t>
      </w:r>
      <w:r w:rsidRPr="00F67C5E">
        <w:rPr>
          <w:rFonts w:ascii="宋体" w:hAnsi="宋体" w:hint="eastAsia"/>
          <w:sz w:val="28"/>
          <w:szCs w:val="28"/>
          <w:lang w:val="pt-BR"/>
        </w:rPr>
        <w:t>÷(36÷2)</w:t>
      </w:r>
    </w:p>
    <w:p w:rsidR="001C467B" w:rsidRPr="00F67C5E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  <w:lang w:val="pt-BR"/>
        </w:rPr>
      </w:pPr>
      <w:r w:rsidRPr="00F67C5E">
        <w:rPr>
          <w:rFonts w:ascii="宋体" w:hAnsi="宋体" w:hint="eastAsia"/>
          <w:sz w:val="28"/>
          <w:szCs w:val="28"/>
          <w:lang w:val="pt-BR"/>
        </w:rPr>
        <w:t xml:space="preserve">(65+13) ×4 </w:t>
      </w:r>
      <w:r w:rsidRPr="00F67C5E">
        <w:rPr>
          <w:rFonts w:hint="eastAsia"/>
          <w:sz w:val="28"/>
          <w:szCs w:val="28"/>
          <w:lang w:val="pt-BR"/>
        </w:rPr>
        <w:t>○</w:t>
      </w:r>
      <w:r w:rsidRPr="00F67C5E">
        <w:rPr>
          <w:rFonts w:hint="eastAsia"/>
          <w:sz w:val="28"/>
          <w:szCs w:val="28"/>
          <w:lang w:val="pt-BR"/>
        </w:rPr>
        <w:t xml:space="preserve"> 65</w:t>
      </w:r>
      <w:r w:rsidRPr="00F67C5E">
        <w:rPr>
          <w:rFonts w:ascii="宋体" w:hAnsi="宋体" w:hint="eastAsia"/>
          <w:sz w:val="28"/>
          <w:szCs w:val="28"/>
          <w:lang w:val="pt-BR"/>
        </w:rPr>
        <w:t>×4+13×4</w:t>
      </w: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32×(50－3)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○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32×50+32×3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</w:t>
      </w:r>
      <w:r>
        <w:rPr>
          <w:rFonts w:ascii="宋体" w:hAnsi="宋体" w:hint="eastAsia"/>
          <w:color w:val="000000"/>
          <w:sz w:val="28"/>
          <w:szCs w:val="28"/>
        </w:rPr>
        <w:t>选择。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56</w:t>
      </w:r>
      <w:r>
        <w:rPr>
          <w:rFonts w:ascii="宋体" w:hAnsi="宋体" w:hint="eastAsia"/>
          <w:sz w:val="28"/>
          <w:szCs w:val="28"/>
        </w:rPr>
        <w:t>×25×4=</w:t>
      </w:r>
      <w:r>
        <w:rPr>
          <w:rFonts w:hint="eastAsia"/>
          <w:sz w:val="28"/>
          <w:szCs w:val="28"/>
        </w:rPr>
        <w:t>56</w:t>
      </w:r>
      <w:r>
        <w:rPr>
          <w:rFonts w:ascii="宋体" w:hAnsi="宋体" w:hint="eastAsia"/>
          <w:sz w:val="28"/>
          <w:szCs w:val="28"/>
        </w:rPr>
        <w:t>×(25×4)这是根据(        ).</w:t>
      </w:r>
    </w:p>
    <w:p w:rsidR="001C467B" w:rsidRDefault="001C467B" w:rsidP="001C467B">
      <w:pPr>
        <w:spacing w:line="400" w:lineRule="exact"/>
        <w:ind w:firstLineChars="150" w:firstLine="420"/>
        <w:rPr>
          <w:rFonts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A、 </w:t>
      </w:r>
      <w:r>
        <w:rPr>
          <w:rFonts w:hint="eastAsia"/>
          <w:sz w:val="28"/>
          <w:szCs w:val="28"/>
        </w:rPr>
        <w:t>乘法分配律</w:t>
      </w:r>
      <w:r>
        <w:rPr>
          <w:rFonts w:hint="eastAsia"/>
          <w:sz w:val="28"/>
          <w:szCs w:val="28"/>
        </w:rPr>
        <w:t xml:space="preserve">     B</w:t>
      </w:r>
      <w:r>
        <w:rPr>
          <w:rFonts w:hint="eastAsia"/>
          <w:sz w:val="28"/>
          <w:szCs w:val="28"/>
        </w:rPr>
        <w:t>、乘法交换律</w:t>
      </w:r>
      <w:r>
        <w:rPr>
          <w:rFonts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C、</w:t>
      </w:r>
      <w:r>
        <w:rPr>
          <w:rFonts w:hint="eastAsia"/>
          <w:sz w:val="28"/>
          <w:szCs w:val="28"/>
        </w:rPr>
        <w:t>乘法结合律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147 </w:t>
      </w:r>
      <w:r>
        <w:rPr>
          <w:rFonts w:ascii="宋体" w:hAnsi="宋体" w:hint="eastAsia"/>
          <w:sz w:val="28"/>
          <w:szCs w:val="28"/>
        </w:rPr>
        <w:t>×</w:t>
      </w:r>
      <w:r>
        <w:rPr>
          <w:rFonts w:hint="eastAsia"/>
          <w:sz w:val="28"/>
          <w:szCs w:val="28"/>
        </w:rPr>
        <w:t>49</w:t>
      </w:r>
      <w:r>
        <w:rPr>
          <w:rFonts w:ascii="宋体" w:hAnsi="宋体" w:hint="eastAsia"/>
          <w:sz w:val="28"/>
          <w:szCs w:val="28"/>
        </w:rPr>
        <w:t>－47×</w:t>
      </w:r>
      <w:r>
        <w:rPr>
          <w:rFonts w:hint="eastAsia"/>
          <w:sz w:val="28"/>
          <w:szCs w:val="28"/>
        </w:rPr>
        <w:t>49</w:t>
      </w:r>
      <w:r>
        <w:rPr>
          <w:rFonts w:hint="eastAsia"/>
          <w:sz w:val="28"/>
          <w:szCs w:val="28"/>
        </w:rPr>
        <w:t>等于</w:t>
      </w:r>
      <w:r>
        <w:rPr>
          <w:rFonts w:hint="eastAsia"/>
          <w:sz w:val="28"/>
          <w:szCs w:val="28"/>
        </w:rPr>
        <w:t xml:space="preserve">(         ) </w:t>
      </w:r>
    </w:p>
    <w:p w:rsidR="001C467B" w:rsidRDefault="001C467B" w:rsidP="001C467B">
      <w:pPr>
        <w:spacing w:line="400" w:lineRule="exact"/>
        <w:ind w:firstLineChars="100" w:firstLine="28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4900      B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(147+47)</w:t>
      </w:r>
      <w:r>
        <w:rPr>
          <w:rFonts w:ascii="宋体" w:hAnsi="宋体" w:hint="eastAsia"/>
          <w:sz w:val="28"/>
          <w:szCs w:val="28"/>
        </w:rPr>
        <w:t xml:space="preserve"> ×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9"/>
          <w:attr w:name="UnitName" w:val="C"/>
        </w:smartTagPr>
        <w:r>
          <w:rPr>
            <w:rFonts w:hint="eastAsia"/>
            <w:sz w:val="28"/>
            <w:szCs w:val="28"/>
          </w:rPr>
          <w:t>49    C</w:t>
        </w:r>
      </w:smartTag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(147</w:t>
      </w:r>
      <w:r>
        <w:rPr>
          <w:rFonts w:ascii="宋体" w:hAnsi="宋体" w:hint="eastAsia"/>
          <w:sz w:val="28"/>
          <w:szCs w:val="28"/>
        </w:rPr>
        <w:t>－49) ×</w:t>
      </w:r>
      <w:r>
        <w:rPr>
          <w:rFonts w:hint="eastAsia"/>
          <w:sz w:val="28"/>
          <w:szCs w:val="28"/>
        </w:rPr>
        <w:t>47</w:t>
      </w:r>
    </w:p>
    <w:p w:rsidR="001C467B" w:rsidRDefault="001C467B" w:rsidP="001C467B">
      <w:p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、下列变换正确的是</w:t>
      </w:r>
      <w:r>
        <w:rPr>
          <w:rFonts w:hint="eastAsia"/>
          <w:sz w:val="28"/>
          <w:szCs w:val="28"/>
        </w:rPr>
        <w:t>(          ).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502</w:t>
      </w:r>
      <w:r>
        <w:rPr>
          <w:rFonts w:ascii="宋体" w:hAnsi="宋体"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198=500</w:t>
      </w:r>
      <w:r>
        <w:rPr>
          <w:rFonts w:ascii="宋体" w:hAnsi="宋体" w:hint="eastAsia"/>
          <w:sz w:val="28"/>
          <w:szCs w:val="28"/>
        </w:rPr>
        <w:t>－200－4      B、</w:t>
      </w:r>
      <w:r>
        <w:rPr>
          <w:rFonts w:hint="eastAsia"/>
          <w:sz w:val="28"/>
          <w:szCs w:val="28"/>
        </w:rPr>
        <w:t>502</w:t>
      </w:r>
      <w:r>
        <w:rPr>
          <w:rFonts w:ascii="宋体" w:hAnsi="宋体"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198=500</w:t>
      </w:r>
      <w:r>
        <w:rPr>
          <w:rFonts w:ascii="宋体" w:hAnsi="宋体" w:hint="eastAsia"/>
          <w:sz w:val="28"/>
          <w:szCs w:val="28"/>
        </w:rPr>
        <w:t xml:space="preserve">－200+4  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C、</w:t>
      </w:r>
      <w:r>
        <w:rPr>
          <w:rFonts w:hint="eastAsia"/>
          <w:sz w:val="28"/>
          <w:szCs w:val="28"/>
        </w:rPr>
        <w:t>502</w:t>
      </w:r>
      <w:r>
        <w:rPr>
          <w:rFonts w:ascii="宋体" w:hAnsi="宋体" w:hint="eastAsia"/>
          <w:sz w:val="28"/>
          <w:szCs w:val="28"/>
        </w:rPr>
        <w:t>－</w:t>
      </w:r>
      <w:r>
        <w:rPr>
          <w:rFonts w:hint="eastAsia"/>
          <w:sz w:val="28"/>
          <w:szCs w:val="28"/>
        </w:rPr>
        <w:t>198=500</w:t>
      </w:r>
      <w:r>
        <w:rPr>
          <w:rFonts w:ascii="宋体" w:hAnsi="宋体" w:hint="eastAsia"/>
          <w:sz w:val="28"/>
          <w:szCs w:val="28"/>
        </w:rPr>
        <w:t xml:space="preserve">－200+2  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4、68×99等于(            ).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A、68×100－1        B、68×100－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68"/>
          <w:attr w:name="UnitName" w:val="C"/>
        </w:smartTagPr>
        <w:r>
          <w:rPr>
            <w:rFonts w:ascii="宋体" w:hAnsi="宋体" w:hint="eastAsia"/>
            <w:sz w:val="28"/>
            <w:szCs w:val="28"/>
          </w:rPr>
          <w:t>68     C</w:t>
        </w:r>
      </w:smartTag>
      <w:r>
        <w:rPr>
          <w:rFonts w:ascii="宋体" w:hAnsi="宋体" w:hint="eastAsia"/>
          <w:sz w:val="28"/>
          <w:szCs w:val="28"/>
        </w:rPr>
        <w:t>、70×100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 xml:space="preserve">三、判断    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1、(32+4) ×25=32+4×25                            (    )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2、180÷5÷4=180÷(5×4)                           (    )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3、125×4×25×8=(125×8)+ (25×4)                 (    )</w:t>
      </w:r>
    </w:p>
    <w:p w:rsidR="001C467B" w:rsidRDefault="001C467B" w:rsidP="001C467B">
      <w:pPr>
        <w:spacing w:line="400" w:lineRule="exact"/>
        <w:ind w:left="7140" w:hangingChars="2550" w:hanging="7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4、52+83+48=83+(52+48)这一步计算只应用了加法交换律. (    )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5、101×98=(100+1) ×98                            (    )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6、当a=2时，</w:t>
      </w:r>
      <w:r>
        <w:rPr>
          <w:rFonts w:ascii="Tahoma" w:hAnsi="Tahoma" w:cs="Tahoma"/>
          <w:bCs/>
          <w:color w:val="000000"/>
          <w:kern w:val="0"/>
          <w:sz w:val="24"/>
        </w:rPr>
        <w:t>a²</w:t>
      </w:r>
      <w:r>
        <w:rPr>
          <w:rFonts w:ascii="宋体" w:hAnsi="宋体" w:hint="eastAsia"/>
          <w:sz w:val="28"/>
          <w:szCs w:val="28"/>
        </w:rPr>
        <w:t>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>
          <w:rPr>
            <w:rFonts w:ascii="宋体" w:hAnsi="宋体" w:hint="eastAsia"/>
            <w:sz w:val="28"/>
            <w:szCs w:val="28"/>
          </w:rPr>
          <w:t>2a</w:t>
        </w:r>
      </w:smartTag>
      <w:r>
        <w:rPr>
          <w:rFonts w:ascii="宋体" w:hAnsi="宋体" w:hint="eastAsia"/>
          <w:sz w:val="28"/>
          <w:szCs w:val="28"/>
        </w:rPr>
        <w:t>大小相等。                     （    ）</w:t>
      </w: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四、怎样算简便就怎样算。</w:t>
      </w: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(80+8)</w:t>
      </w:r>
      <w:r>
        <w:rPr>
          <w:rFonts w:ascii="宋体" w:hAnsi="宋体" w:hint="eastAsia"/>
          <w:sz w:val="28"/>
          <w:szCs w:val="28"/>
        </w:rPr>
        <w:t xml:space="preserve"> ×125           77×101－77          12×102</w:t>
      </w: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135×6+65×6            125×32×25        360÷8÷5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Chars="250" w:firstLine="70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="57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87×99＋87　　　   　　 　25×48　　　       270÷45</w:t>
      </w:r>
    </w:p>
    <w:p w:rsidR="001C467B" w:rsidRDefault="001C467B" w:rsidP="001C467B">
      <w:pPr>
        <w:spacing w:line="400" w:lineRule="exact"/>
        <w:ind w:firstLine="57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="57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="57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ind w:firstLine="570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color w:val="000000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五、解决问题。</w:t>
      </w:r>
    </w:p>
    <w:p w:rsidR="001C467B" w:rsidRDefault="001C467B" w:rsidP="001C467B">
      <w:pPr>
        <w:spacing w:line="400" w:lineRule="exact"/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1、粮店运来面粉和大米各40袋，面粉每袋重25千克，大米每袋重50千克。运来的面粉和大米一共多少千克？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2、去超市买8辆儿童玩具车和8张儿童床，每辆儿童玩具车220元，每张儿童床480元。带5000元钱够吗？ 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3、一块长方形菜地，长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5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105米</w:t>
        </w:r>
      </w:smartTag>
      <w:r>
        <w:rPr>
          <w:rFonts w:ascii="宋体" w:hAnsi="宋体" w:hint="eastAsia"/>
          <w:sz w:val="28"/>
          <w:szCs w:val="28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5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45米</w:t>
        </w:r>
      </w:smartTag>
      <w:r>
        <w:rPr>
          <w:rFonts w:ascii="宋体" w:hAnsi="宋体" w:hint="eastAsia"/>
          <w:sz w:val="28"/>
          <w:szCs w:val="28"/>
        </w:rPr>
        <w:t>。需要给这块菜地围上一圈</w:t>
      </w:r>
      <w:r>
        <w:rPr>
          <w:rFonts w:ascii="宋体" w:hAnsi="宋体" w:hint="eastAsia"/>
          <w:sz w:val="28"/>
          <w:szCs w:val="28"/>
        </w:rPr>
        <w:lastRenderedPageBreak/>
        <w:t>围栏，围栏有多长？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4、一个游泳池长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50米</w:t>
        </w:r>
      </w:smartTag>
      <w:r>
        <w:rPr>
          <w:rFonts w:ascii="宋体" w:hAnsi="宋体" w:hint="eastAsia"/>
          <w:sz w:val="28"/>
          <w:szCs w:val="28"/>
        </w:rPr>
        <w:t>，李明每次能游3个来回。李明每次能游多少米？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5、工厂新到一批零件订单。王师傅每天加工165个，他徒弟每天加工135个，师徒俩共用15天完工。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(1)这批零件共有多少个？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(2)王师傅比他徒弟多加工多少个？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6、甲乙两个工程队合修一条公路，甲队平均每天能修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2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92米</w:t>
        </w:r>
      </w:smartTag>
      <w:r>
        <w:rPr>
          <w:rFonts w:ascii="宋体" w:hAnsi="宋体" w:hint="eastAsia"/>
          <w:sz w:val="28"/>
          <w:szCs w:val="28"/>
        </w:rPr>
        <w:t>，乙队平均每天能修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8"/>
          <w:attr w:name="UnitName" w:val="米"/>
        </w:smartTagPr>
        <w:r>
          <w:rPr>
            <w:rFonts w:ascii="宋体" w:hAnsi="宋体" w:hint="eastAsia"/>
            <w:sz w:val="28"/>
            <w:szCs w:val="28"/>
          </w:rPr>
          <w:t>108米</w:t>
        </w:r>
      </w:smartTag>
      <w:r>
        <w:rPr>
          <w:rFonts w:ascii="宋体" w:hAnsi="宋体" w:hint="eastAsia"/>
          <w:sz w:val="28"/>
          <w:szCs w:val="28"/>
        </w:rPr>
        <w:t>。按这样的速度计算，6月份他们共修路多少千米？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7、实验小学四、五、六年级学生人数情况如下表：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3"/>
        <w:gridCol w:w="1875"/>
        <w:gridCol w:w="1980"/>
        <w:gridCol w:w="1980"/>
      </w:tblGrid>
      <w:tr w:rsidR="001C467B" w:rsidTr="00C211DC">
        <w:tc>
          <w:tcPr>
            <w:tcW w:w="1653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年级</w:t>
            </w:r>
          </w:p>
        </w:tc>
        <w:tc>
          <w:tcPr>
            <w:tcW w:w="1875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四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五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六</w:t>
            </w:r>
          </w:p>
        </w:tc>
      </w:tr>
      <w:tr w:rsidR="001C467B" w:rsidTr="00C211DC">
        <w:tc>
          <w:tcPr>
            <w:tcW w:w="1653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班级数</w:t>
            </w:r>
          </w:p>
        </w:tc>
        <w:tc>
          <w:tcPr>
            <w:tcW w:w="1875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</w:tr>
      <w:tr w:rsidR="001C467B" w:rsidTr="00C211DC">
        <w:tc>
          <w:tcPr>
            <w:tcW w:w="1653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每班人数</w:t>
            </w:r>
          </w:p>
        </w:tc>
        <w:tc>
          <w:tcPr>
            <w:tcW w:w="1875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45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48</w:t>
            </w:r>
          </w:p>
        </w:tc>
        <w:tc>
          <w:tcPr>
            <w:tcW w:w="198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48</w:t>
            </w:r>
          </w:p>
        </w:tc>
      </w:tr>
    </w:tbl>
    <w:p w:rsidR="001C467B" w:rsidRDefault="001C467B" w:rsidP="001C467B">
      <w:pPr>
        <w:numPr>
          <w:ilvl w:val="0"/>
          <w:numId w:val="29"/>
        </w:num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五年级和六年级一共多少人？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numPr>
          <w:ilvl w:val="0"/>
          <w:numId w:val="29"/>
        </w:num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四年级比五年级少多少人？</w:t>
      </w:r>
      <w:r>
        <w:rPr>
          <w:color w:val="DDDDDD"/>
          <w:lang w:val="pt-BR"/>
        </w:rPr>
        <w:t>X|k  |B|  1 . c| O |m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8、光明服装店一天共卖出80件服装，上午卖出了50件，每件160元。照这样计算，上午比下午多卖多少元？（用不同方法解答）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3420"/>
      </w:tblGrid>
      <w:tr w:rsidR="001C467B" w:rsidTr="00C211DC">
        <w:trPr>
          <w:trHeight w:val="1816"/>
        </w:trPr>
        <w:tc>
          <w:tcPr>
            <w:tcW w:w="3060" w:type="dxa"/>
          </w:tcPr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零售价</w:t>
            </w: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黄瓜：8角/千克</w:t>
            </w: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芸豆：9角/千克</w:t>
            </w:r>
          </w:p>
        </w:tc>
        <w:tc>
          <w:tcPr>
            <w:tcW w:w="3420" w:type="dxa"/>
          </w:tcPr>
          <w:p w:rsidR="001C467B" w:rsidRDefault="001C467B" w:rsidP="00C211DC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批发价</w:t>
            </w: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千克"/>
              </w:smartTagPr>
              <w:r>
                <w:rPr>
                  <w:rFonts w:ascii="宋体" w:hAnsi="宋体" w:hint="eastAsia"/>
                  <w:sz w:val="28"/>
                  <w:szCs w:val="28"/>
                </w:rPr>
                <w:t>50千克</w:t>
              </w:r>
            </w:smartTag>
            <w:r>
              <w:rPr>
                <w:rFonts w:ascii="宋体" w:hAnsi="宋体" w:hint="eastAsia"/>
                <w:sz w:val="28"/>
                <w:szCs w:val="28"/>
              </w:rPr>
              <w:t>及以上）</w:t>
            </w: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黄瓜：6角/千克</w:t>
            </w:r>
          </w:p>
          <w:p w:rsidR="001C467B" w:rsidRDefault="001C467B" w:rsidP="00C211DC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芸豆：7角/千克</w:t>
            </w:r>
          </w:p>
        </w:tc>
      </w:tr>
    </w:tbl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饭店李师傅要买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4"/>
          <w:attr w:name="UnitName" w:val="千克"/>
        </w:smartTagPr>
        <w:r>
          <w:rPr>
            <w:rFonts w:ascii="宋体" w:hAnsi="宋体" w:hint="eastAsia"/>
            <w:sz w:val="28"/>
            <w:szCs w:val="28"/>
          </w:rPr>
          <w:t>54千克</w:t>
        </w:r>
      </w:smartTag>
      <w:r>
        <w:rPr>
          <w:rFonts w:ascii="宋体" w:hAnsi="宋体" w:hint="eastAsia"/>
          <w:sz w:val="28"/>
          <w:szCs w:val="28"/>
        </w:rPr>
        <w:t>黄瓜，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8"/>
          <w:attr w:name="UnitName" w:val="千克"/>
        </w:smartTagPr>
        <w:r>
          <w:rPr>
            <w:rFonts w:ascii="宋体" w:hAnsi="宋体" w:hint="eastAsia"/>
            <w:sz w:val="28"/>
            <w:szCs w:val="28"/>
          </w:rPr>
          <w:t>48千克</w:t>
        </w:r>
      </w:smartTag>
      <w:r>
        <w:rPr>
          <w:rFonts w:ascii="宋体" w:hAnsi="宋体" w:hint="eastAsia"/>
          <w:sz w:val="28"/>
          <w:szCs w:val="28"/>
        </w:rPr>
        <w:t>芸豆。怎样买比较合算？</w:t>
      </w: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1C467B" w:rsidRDefault="001C467B" w:rsidP="001C467B">
      <w:pPr>
        <w:spacing w:line="400" w:lineRule="exact"/>
        <w:rPr>
          <w:rFonts w:ascii="宋体" w:hAnsi="宋体" w:hint="eastAsia"/>
          <w:sz w:val="28"/>
          <w:szCs w:val="28"/>
        </w:rPr>
      </w:pPr>
    </w:p>
    <w:p w:rsidR="007455DD" w:rsidRPr="001C467B" w:rsidRDefault="007455DD" w:rsidP="0086260C"/>
    <w:sectPr w:rsidR="007455DD" w:rsidRPr="001C467B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D91" w:rsidRDefault="00092D91" w:rsidP="00324F57">
      <w:r>
        <w:separator/>
      </w:r>
    </w:p>
  </w:endnote>
  <w:endnote w:type="continuationSeparator" w:id="1">
    <w:p w:rsidR="00092D91" w:rsidRDefault="00092D91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D91" w:rsidRDefault="00092D91" w:rsidP="00324F57">
      <w:r>
        <w:separator/>
      </w:r>
    </w:p>
  </w:footnote>
  <w:footnote w:type="continuationSeparator" w:id="1">
    <w:p w:rsidR="00092D91" w:rsidRDefault="00092D91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37D9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37D9A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37D9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FB87D07"/>
    <w:multiLevelType w:val="multilevel"/>
    <w:tmpl w:val="7FB87D07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24"/>
  </w:num>
  <w:num w:numId="4">
    <w:abstractNumId w:val="17"/>
  </w:num>
  <w:num w:numId="5">
    <w:abstractNumId w:val="3"/>
  </w:num>
  <w:num w:numId="6">
    <w:abstractNumId w:val="5"/>
  </w:num>
  <w:num w:numId="7">
    <w:abstractNumId w:val="2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8"/>
  </w:num>
  <w:num w:numId="13">
    <w:abstractNumId w:val="25"/>
  </w:num>
  <w:num w:numId="14">
    <w:abstractNumId w:val="9"/>
  </w:num>
  <w:num w:numId="15">
    <w:abstractNumId w:val="27"/>
  </w:num>
  <w:num w:numId="16">
    <w:abstractNumId w:val="4"/>
  </w:num>
  <w:num w:numId="17">
    <w:abstractNumId w:val="16"/>
  </w:num>
  <w:num w:numId="18">
    <w:abstractNumId w:val="7"/>
  </w:num>
  <w:num w:numId="19">
    <w:abstractNumId w:val="20"/>
  </w:num>
  <w:num w:numId="20">
    <w:abstractNumId w:val="19"/>
  </w:num>
  <w:num w:numId="21">
    <w:abstractNumId w:val="21"/>
  </w:num>
  <w:num w:numId="22">
    <w:abstractNumId w:val="8"/>
  </w:num>
  <w:num w:numId="23">
    <w:abstractNumId w:val="22"/>
  </w:num>
  <w:num w:numId="24">
    <w:abstractNumId w:val="2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 w:numId="29">
    <w:abstractNumId w:val="2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09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10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306</Words>
  <Characters>1747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2049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28</cp:revision>
  <dcterms:created xsi:type="dcterms:W3CDTF">2014-03-18T07:56:00Z</dcterms:created>
  <dcterms:modified xsi:type="dcterms:W3CDTF">2014-03-19T05:41:00Z</dcterms:modified>
</cp:coreProperties>
</file>