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633" w:rsidRDefault="001B5633" w:rsidP="001B5633">
      <w:pPr>
        <w:spacing w:line="400" w:lineRule="exact"/>
        <w:jc w:val="center"/>
        <w:rPr>
          <w:b/>
          <w:bCs/>
          <w:sz w:val="24"/>
          <w:szCs w:val="22"/>
          <w:lang w:val="en-US" w:eastAsia="zh-CN"/>
        </w:rPr>
      </w:pPr>
      <w:r>
        <w:rPr>
          <w:rFonts w:hint="eastAsia"/>
          <w:b/>
          <w:sz w:val="24"/>
          <w:szCs w:val="28"/>
        </w:rPr>
        <w:t>五年级下册数学第一单元测试卷</w:t>
      </w:r>
    </w:p>
    <w:p w:rsidR="001B5633" w:rsidRDefault="001B5633" w:rsidP="001B5633">
      <w:pPr>
        <w:spacing w:line="400" w:lineRule="exact"/>
        <w:rPr>
          <w:b/>
          <w:bCs/>
          <w:sz w:val="24"/>
          <w:szCs w:val="22"/>
          <w:lang w:val="en-US" w:eastAsia="zh-CN"/>
        </w:rPr>
      </w:pPr>
      <w:r>
        <w:rPr>
          <w:b/>
          <w:bCs/>
          <w:sz w:val="24"/>
          <w:szCs w:val="22"/>
          <w:lang w:val="en-US" w:eastAsia="zh-CN"/>
        </w:rPr>
        <w:t>一、填空。（</w:t>
      </w:r>
      <w:r>
        <w:rPr>
          <w:rFonts w:hint="eastAsia"/>
          <w:b/>
          <w:bCs/>
          <w:sz w:val="24"/>
          <w:szCs w:val="22"/>
        </w:rPr>
        <w:t>38</w:t>
      </w:r>
      <w:r>
        <w:rPr>
          <w:rFonts w:hint="eastAsia"/>
          <w:b/>
          <w:bCs/>
          <w:sz w:val="24"/>
          <w:szCs w:val="22"/>
        </w:rPr>
        <w:t>分）</w:t>
      </w:r>
      <w:r>
        <w:rPr>
          <w:b/>
          <w:bCs/>
          <w:sz w:val="24"/>
          <w:szCs w:val="22"/>
          <w:lang w:val="en-US" w:eastAsia="zh-CN"/>
        </w:rPr>
        <w:t>）</w:t>
      </w:r>
    </w:p>
    <w:p w:rsidR="001B5633" w:rsidRDefault="001B5633" w:rsidP="001B5633">
      <w:pPr>
        <w:pStyle w:val="a8"/>
        <w:spacing w:line="480" w:lineRule="exact"/>
        <w:ind w:firstLineChars="100" w:firstLine="241"/>
        <w:rPr>
          <w:b/>
        </w:rPr>
      </w:pPr>
      <w:r>
        <w:rPr>
          <w:b/>
        </w:rPr>
        <w:t>1</w:t>
      </w:r>
      <w:r>
        <w:rPr>
          <w:b/>
        </w:rPr>
        <w:t>、下面的现象中是平移的画</w:t>
      </w:r>
      <w:r>
        <w:rPr>
          <w:b/>
        </w:rPr>
        <w:t>“△”</w:t>
      </w:r>
      <w:r>
        <w:rPr>
          <w:b/>
        </w:rPr>
        <w:t>，是旋转的画</w:t>
      </w:r>
      <w:r>
        <w:rPr>
          <w:rFonts w:ascii="宋体" w:hAnsi="宋体"/>
          <w:b/>
        </w:rPr>
        <w:t>“</w:t>
      </w:r>
      <w:r>
        <w:rPr>
          <w:rFonts w:ascii="宋体" w:hAnsi="宋体" w:hint="eastAsia"/>
          <w:b/>
        </w:rPr>
        <w:t>□</w:t>
      </w:r>
      <w:r>
        <w:rPr>
          <w:b/>
        </w:rPr>
        <w:t>”</w:t>
      </w:r>
      <w:r>
        <w:rPr>
          <w:b/>
        </w:rPr>
        <w:t>。（</w:t>
      </w:r>
      <w:r>
        <w:rPr>
          <w:b/>
        </w:rPr>
        <w:t>12</w:t>
      </w:r>
      <w:r>
        <w:rPr>
          <w:rFonts w:hint="eastAsia"/>
          <w:b/>
        </w:rPr>
        <w:t>分</w:t>
      </w:r>
      <w:r>
        <w:rPr>
          <w:b/>
        </w:rPr>
        <w:t>）</w:t>
      </w:r>
    </w:p>
    <w:p w:rsidR="001B5633" w:rsidRDefault="001B5633" w:rsidP="001B5633">
      <w:pPr>
        <w:pStyle w:val="a8"/>
        <w:spacing w:line="480" w:lineRule="exact"/>
        <w:ind w:firstLineChars="100" w:firstLine="241"/>
        <w:rPr>
          <w:b/>
        </w:rPr>
      </w:pPr>
      <w:r>
        <w:rPr>
          <w:b/>
        </w:rPr>
        <w:t>（</w:t>
      </w:r>
      <w:r>
        <w:rPr>
          <w:b/>
        </w:rPr>
        <w:t>1</w:t>
      </w:r>
      <w:r>
        <w:rPr>
          <w:b/>
        </w:rPr>
        <w:t>）索道上运行的观光缆车。（</w:t>
      </w:r>
      <w:r>
        <w:rPr>
          <w:b/>
        </w:rPr>
        <w:t xml:space="preserve">     </w:t>
      </w:r>
      <w:r>
        <w:rPr>
          <w:b/>
        </w:rPr>
        <w:t>）</w:t>
      </w:r>
      <w:r>
        <w:rPr>
          <w:b/>
        </w:rPr>
        <w:t xml:space="preserve">    </w:t>
      </w:r>
      <w:r>
        <w:rPr>
          <w:b/>
        </w:rPr>
        <w:t>（</w:t>
      </w:r>
      <w:r>
        <w:rPr>
          <w:b/>
        </w:rPr>
        <w:t>2</w:t>
      </w:r>
      <w:r>
        <w:rPr>
          <w:b/>
        </w:rPr>
        <w:t>）推拉窗的移动。（</w:t>
      </w:r>
      <w:r>
        <w:rPr>
          <w:b/>
        </w:rPr>
        <w:t xml:space="preserve">      </w:t>
      </w:r>
      <w:r>
        <w:rPr>
          <w:b/>
        </w:rPr>
        <w:t>）</w:t>
      </w:r>
    </w:p>
    <w:p w:rsidR="001B5633" w:rsidRDefault="001B5633" w:rsidP="001B5633">
      <w:pPr>
        <w:pStyle w:val="a8"/>
        <w:spacing w:line="480" w:lineRule="exact"/>
        <w:ind w:firstLineChars="100" w:firstLine="241"/>
        <w:rPr>
          <w:b/>
        </w:rPr>
      </w:pPr>
      <w:r>
        <w:rPr>
          <w:b/>
        </w:rPr>
        <w:t>（</w:t>
      </w:r>
      <w:r>
        <w:rPr>
          <w:b/>
        </w:rPr>
        <w:t>3</w:t>
      </w:r>
      <w:r>
        <w:rPr>
          <w:b/>
        </w:rPr>
        <w:t>）钟面上的分针。（</w:t>
      </w:r>
      <w:r>
        <w:rPr>
          <w:b/>
        </w:rPr>
        <w:t xml:space="preserve">      </w:t>
      </w:r>
      <w:r>
        <w:rPr>
          <w:b/>
        </w:rPr>
        <w:t>）</w:t>
      </w:r>
      <w:r>
        <w:rPr>
          <w:b/>
        </w:rPr>
        <w:t xml:space="preserve">           </w:t>
      </w:r>
      <w:r>
        <w:rPr>
          <w:b/>
        </w:rPr>
        <w:t>（</w:t>
      </w:r>
      <w:r>
        <w:rPr>
          <w:b/>
        </w:rPr>
        <w:t>4</w:t>
      </w:r>
      <w:r>
        <w:rPr>
          <w:b/>
        </w:rPr>
        <w:t>）飞机的螺旋桨。（</w:t>
      </w:r>
      <w:r>
        <w:rPr>
          <w:b/>
        </w:rPr>
        <w:t xml:space="preserve">      </w:t>
      </w:r>
      <w:r>
        <w:rPr>
          <w:b/>
        </w:rPr>
        <w:t>）</w:t>
      </w:r>
    </w:p>
    <w:p w:rsidR="001B5633" w:rsidRDefault="001B5633" w:rsidP="001B5633">
      <w:pPr>
        <w:pStyle w:val="a8"/>
        <w:spacing w:line="480" w:lineRule="exact"/>
        <w:ind w:firstLineChars="100" w:firstLine="241"/>
        <w:rPr>
          <w:b/>
        </w:rPr>
      </w:pPr>
      <w:r>
        <w:rPr>
          <w:b/>
        </w:rPr>
        <w:t>（</w:t>
      </w:r>
      <w:r>
        <w:rPr>
          <w:b/>
        </w:rPr>
        <w:t>5</w:t>
      </w:r>
      <w:r>
        <w:rPr>
          <w:b/>
        </w:rPr>
        <w:t>）工作中的电风扇。（</w:t>
      </w:r>
      <w:r>
        <w:rPr>
          <w:b/>
        </w:rPr>
        <w:t xml:space="preserve">      </w:t>
      </w:r>
      <w:r>
        <w:rPr>
          <w:b/>
        </w:rPr>
        <w:t>）</w:t>
      </w:r>
      <w:r>
        <w:rPr>
          <w:b/>
        </w:rPr>
        <w:t xml:space="preserve">      </w:t>
      </w:r>
      <w:r>
        <w:rPr>
          <w:b/>
        </w:rPr>
        <w:t>（</w:t>
      </w:r>
      <w:r>
        <w:rPr>
          <w:b/>
        </w:rPr>
        <w:t>6</w:t>
      </w:r>
      <w:r>
        <w:rPr>
          <w:b/>
        </w:rPr>
        <w:t>）拉动抽屉。（</w:t>
      </w:r>
      <w:r>
        <w:rPr>
          <w:b/>
        </w:rPr>
        <w:t xml:space="preserve">      </w:t>
      </w:r>
      <w:r>
        <w:rPr>
          <w:b/>
        </w:rPr>
        <w:t>）</w:t>
      </w:r>
    </w:p>
    <w:p w:rsidR="001B5633" w:rsidRDefault="001B5633" w:rsidP="001B5633">
      <w:pPr>
        <w:pStyle w:val="a8"/>
        <w:spacing w:line="480" w:lineRule="exact"/>
        <w:ind w:firstLineChars="100" w:firstLine="241"/>
        <w:rPr>
          <w:b/>
        </w:rPr>
      </w:pPr>
      <w:r>
        <w:rPr>
          <w:b/>
        </w:rPr>
        <w:t>2</w:t>
      </w:r>
      <w:r>
        <w:rPr>
          <w:b/>
        </w:rPr>
        <w:t>、看右图填空。（</w:t>
      </w:r>
      <w:r>
        <w:rPr>
          <w:b/>
        </w:rPr>
        <w:t>1</w:t>
      </w:r>
      <w:r>
        <w:rPr>
          <w:rFonts w:hint="eastAsia"/>
          <w:b/>
        </w:rPr>
        <w:t>0</w:t>
      </w:r>
      <w:r>
        <w:rPr>
          <w:rFonts w:hint="eastAsia"/>
          <w:b/>
        </w:rPr>
        <w:t>分</w:t>
      </w:r>
      <w:r>
        <w:rPr>
          <w:b/>
        </w:rPr>
        <w:t>）</w:t>
      </w:r>
    </w:p>
    <w:p w:rsidR="001B5633" w:rsidRDefault="001B5633" w:rsidP="001B5633">
      <w:pPr>
        <w:pStyle w:val="a8"/>
        <w:spacing w:line="480" w:lineRule="exact"/>
        <w:ind w:firstLineChars="100" w:firstLine="241"/>
        <w:rPr>
          <w:b/>
        </w:rPr>
      </w:pPr>
      <w:r>
        <w:rPr>
          <w:b/>
          <w:lang w:val="en-US" w:eastAsia="zh-CN"/>
        </w:rPr>
        <w:pict>
          <v:group id="_x0000_s1172" alt="www.xkb1.com              新课标第一网不用注册，免费下载！" style="position:absolute;left:0;text-align:left;margin-left:345.75pt;margin-top:14.7pt;width:115.5pt;height:101.4pt;z-index:251660288" coordsize="2310,2028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73" type="#_x0000_t202" style="position:absolute;width:2310;height:2028" filled="f" stroked="f">
              <v:textbox>
                <w:txbxContent>
                  <w:p w:rsidR="001B5633" w:rsidRDefault="001B5633" w:rsidP="001B5633">
                    <w:r>
                      <w:pict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_x0000_i1025" type="#_x0000_t75" style="width:97.5pt;height:90pt;mso-position-horizontal-relative:page;mso-position-vertical-relative:page">
                          <v:imagedata r:id="rId8" o:title="时钟2" cropleft="16193f" cropright="32282f"/>
                        </v:shape>
                      </w:pict>
                    </w:r>
                    <w:r>
                      <w:rPr>
                        <w:rFonts w:hint="eastAsia"/>
                      </w:rPr>
                      <w:t xml:space="preserve">           </w:t>
                    </w:r>
                  </w:p>
                </w:txbxContent>
              </v:textbox>
            </v:shape>
            <v:shape id="_x0000_s1174" type="#_x0000_t202" style="position:absolute;left:810;top:819;width:525;height:468" filled="f" stroked="f">
              <v:textbox>
                <w:txbxContent>
                  <w:p w:rsidR="001B5633" w:rsidRDefault="001B5633" w:rsidP="001B5633">
                    <w:pPr>
                      <w:rPr>
                        <w:rFonts w:hint="eastAsia"/>
                        <w:b/>
                        <w:bCs/>
                      </w:rPr>
                    </w:pPr>
                    <w:r>
                      <w:rPr>
                        <w:rFonts w:hint="eastAsia"/>
                        <w:b/>
                        <w:bCs/>
                      </w:rPr>
                      <w:t>A</w:t>
                    </w:r>
                  </w:p>
                </w:txbxContent>
              </v:textbox>
            </v:shape>
            <v:rect id="_x0000_s1175" style="position:absolute;left:1110;top:999;width:315;height:312" stroked="f"/>
          </v:group>
        </w:pict>
      </w:r>
      <w:r>
        <w:rPr>
          <w:b/>
        </w:rPr>
        <w:t>（</w:t>
      </w:r>
      <w:r>
        <w:rPr>
          <w:b/>
        </w:rPr>
        <w:t>1</w:t>
      </w:r>
      <w:r>
        <w:rPr>
          <w:b/>
        </w:rPr>
        <w:t>）指针从</w:t>
      </w:r>
      <w:r>
        <w:rPr>
          <w:b/>
        </w:rPr>
        <w:t>“</w:t>
      </w:r>
      <w:smartTag w:uri="urn:schemas-microsoft-com:office:smarttags" w:element="chmetcnv">
        <w:smartTagPr>
          <w:attr w:name="UnitName" w:val="”"/>
          <w:attr w:name="SourceValue" w:val="12"/>
          <w:attr w:name="HasSpace" w:val="False"/>
          <w:attr w:name="Negative" w:val="False"/>
          <w:attr w:name="NumberType" w:val="1"/>
          <w:attr w:name="TCSC" w:val="0"/>
        </w:smartTagPr>
        <w:r>
          <w:rPr>
            <w:b/>
          </w:rPr>
          <w:t>12”</w:t>
        </w:r>
      </w:smartTag>
      <w:r>
        <w:rPr>
          <w:b/>
        </w:rPr>
        <w:t>绕点</w:t>
      </w:r>
      <w:r>
        <w:rPr>
          <w:b/>
        </w:rPr>
        <w:t>A</w:t>
      </w:r>
      <w:r>
        <w:rPr>
          <w:b/>
        </w:rPr>
        <w:t>顺时针旋转</w:t>
      </w:r>
      <w:r>
        <w:rPr>
          <w:b/>
        </w:rPr>
        <w:t>60</w:t>
      </w:r>
      <w:r>
        <w:rPr>
          <w:b/>
          <w:vertAlign w:val="superscript"/>
        </w:rPr>
        <w:t>0</w:t>
      </w:r>
      <w:r>
        <w:rPr>
          <w:b/>
        </w:rPr>
        <w:t>到</w:t>
      </w:r>
      <w:r>
        <w:rPr>
          <w:b/>
        </w:rPr>
        <w:t>“</w:t>
      </w:r>
      <w:smartTag w:uri="urn:schemas-microsoft-com:office:smarttags" w:element="chmetcnv">
        <w:smartTagPr>
          <w:attr w:name="UnitName" w:val="”"/>
          <w:attr w:name="SourceValue" w:val="2"/>
          <w:attr w:name="HasSpace" w:val="False"/>
          <w:attr w:name="Negative" w:val="False"/>
          <w:attr w:name="NumberType" w:val="1"/>
          <w:attr w:name="TCSC" w:val="0"/>
        </w:smartTagPr>
        <w:r>
          <w:rPr>
            <w:b/>
          </w:rPr>
          <w:t>2”</w:t>
        </w:r>
      </w:smartTag>
      <w:r>
        <w:rPr>
          <w:b/>
        </w:rPr>
        <w:t>；</w:t>
      </w:r>
    </w:p>
    <w:p w:rsidR="001B5633" w:rsidRDefault="001B5633" w:rsidP="001B5633">
      <w:pPr>
        <w:pStyle w:val="a8"/>
        <w:spacing w:line="480" w:lineRule="exact"/>
        <w:ind w:firstLineChars="100" w:firstLine="241"/>
        <w:rPr>
          <w:b/>
        </w:rPr>
      </w:pPr>
      <w:r>
        <w:rPr>
          <w:b/>
        </w:rPr>
        <w:t>（</w:t>
      </w:r>
      <w:r>
        <w:rPr>
          <w:b/>
        </w:rPr>
        <w:t>2</w:t>
      </w:r>
      <w:r>
        <w:rPr>
          <w:b/>
        </w:rPr>
        <w:t>）指针从</w:t>
      </w:r>
      <w:r>
        <w:rPr>
          <w:b/>
        </w:rPr>
        <w:t>“12”</w:t>
      </w:r>
      <w:r>
        <w:rPr>
          <w:b/>
        </w:rPr>
        <w:t>绕点</w:t>
      </w:r>
      <w:r>
        <w:rPr>
          <w:b/>
        </w:rPr>
        <w:t>A</w:t>
      </w:r>
      <w:r>
        <w:rPr>
          <w:b/>
        </w:rPr>
        <w:t>顺时针旋转（</w:t>
      </w:r>
      <w:r>
        <w:rPr>
          <w:b/>
        </w:rPr>
        <w:t xml:space="preserve">   </w:t>
      </w:r>
      <w:r>
        <w:rPr>
          <w:b/>
          <w:vertAlign w:val="superscript"/>
        </w:rPr>
        <w:t>0</w:t>
      </w:r>
      <w:r>
        <w:rPr>
          <w:b/>
        </w:rPr>
        <w:t>）到</w:t>
      </w:r>
      <w:r>
        <w:rPr>
          <w:b/>
        </w:rPr>
        <w:t>“3”</w:t>
      </w:r>
      <w:r>
        <w:rPr>
          <w:b/>
        </w:rPr>
        <w:t>；</w:t>
      </w:r>
    </w:p>
    <w:p w:rsidR="001B5633" w:rsidRDefault="001B5633" w:rsidP="001B5633">
      <w:pPr>
        <w:pStyle w:val="a8"/>
        <w:spacing w:line="480" w:lineRule="exact"/>
        <w:ind w:firstLineChars="100" w:firstLine="241"/>
        <w:rPr>
          <w:b/>
        </w:rPr>
      </w:pPr>
      <w:r>
        <w:rPr>
          <w:b/>
        </w:rPr>
        <w:t>（</w:t>
      </w:r>
      <w:r>
        <w:rPr>
          <w:b/>
        </w:rPr>
        <w:t>3</w:t>
      </w:r>
      <w:r>
        <w:rPr>
          <w:b/>
        </w:rPr>
        <w:t>）指针从</w:t>
      </w:r>
      <w:r>
        <w:rPr>
          <w:b/>
        </w:rPr>
        <w:t>“1”</w:t>
      </w:r>
      <w:r>
        <w:rPr>
          <w:b/>
        </w:rPr>
        <w:t>绕点</w:t>
      </w:r>
      <w:r>
        <w:rPr>
          <w:b/>
        </w:rPr>
        <w:t>A</w:t>
      </w:r>
      <w:r>
        <w:rPr>
          <w:b/>
        </w:rPr>
        <w:t>顺时针旋转（</w:t>
      </w:r>
      <w:r>
        <w:rPr>
          <w:b/>
        </w:rPr>
        <w:t xml:space="preserve">   </w:t>
      </w:r>
      <w:r>
        <w:rPr>
          <w:b/>
          <w:vertAlign w:val="superscript"/>
        </w:rPr>
        <w:t>0</w:t>
      </w:r>
      <w:r>
        <w:rPr>
          <w:b/>
        </w:rPr>
        <w:t>）到</w:t>
      </w:r>
      <w:r>
        <w:rPr>
          <w:b/>
        </w:rPr>
        <w:t>“6”</w:t>
      </w:r>
      <w:r>
        <w:rPr>
          <w:b/>
        </w:rPr>
        <w:t>；</w:t>
      </w:r>
    </w:p>
    <w:p w:rsidR="001B5633" w:rsidRDefault="001B5633" w:rsidP="001B5633">
      <w:pPr>
        <w:pStyle w:val="a8"/>
        <w:spacing w:line="480" w:lineRule="exact"/>
        <w:ind w:firstLineChars="100" w:firstLine="241"/>
        <w:rPr>
          <w:b/>
        </w:rPr>
      </w:pPr>
      <w:r>
        <w:rPr>
          <w:b/>
        </w:rPr>
        <w:t>（</w:t>
      </w:r>
      <w:r>
        <w:rPr>
          <w:b/>
        </w:rPr>
        <w:t>4</w:t>
      </w:r>
      <w:r>
        <w:rPr>
          <w:b/>
        </w:rPr>
        <w:t>）指针从</w:t>
      </w:r>
      <w:r>
        <w:rPr>
          <w:b/>
        </w:rPr>
        <w:t>“3”</w:t>
      </w:r>
      <w:r>
        <w:rPr>
          <w:b/>
        </w:rPr>
        <w:t>绕点</w:t>
      </w:r>
      <w:r>
        <w:rPr>
          <w:b/>
        </w:rPr>
        <w:t>A</w:t>
      </w:r>
      <w:r>
        <w:rPr>
          <w:b/>
        </w:rPr>
        <w:t>顺时针旋转</w:t>
      </w:r>
      <w:r>
        <w:rPr>
          <w:b/>
        </w:rPr>
        <w:t>30</w:t>
      </w:r>
      <w:r>
        <w:rPr>
          <w:b/>
          <w:vertAlign w:val="superscript"/>
        </w:rPr>
        <w:t>0</w:t>
      </w:r>
      <w:r>
        <w:rPr>
          <w:b/>
        </w:rPr>
        <w:t>到</w:t>
      </w:r>
      <w:r>
        <w:rPr>
          <w:b/>
        </w:rPr>
        <w:t>“</w:t>
      </w:r>
      <w:r>
        <w:rPr>
          <w:b/>
        </w:rPr>
        <w:t>（</w:t>
      </w:r>
      <w:r>
        <w:rPr>
          <w:b/>
        </w:rPr>
        <w:t xml:space="preserve">    </w:t>
      </w:r>
      <w:r>
        <w:rPr>
          <w:b/>
        </w:rPr>
        <w:t>）</w:t>
      </w:r>
      <w:r>
        <w:rPr>
          <w:b/>
        </w:rPr>
        <w:t>”</w:t>
      </w:r>
      <w:r>
        <w:rPr>
          <w:b/>
        </w:rPr>
        <w:t>；</w:t>
      </w:r>
    </w:p>
    <w:p w:rsidR="001B5633" w:rsidRDefault="001B5633" w:rsidP="001B5633">
      <w:pPr>
        <w:pStyle w:val="a8"/>
        <w:spacing w:line="480" w:lineRule="exact"/>
        <w:ind w:firstLineChars="100" w:firstLine="241"/>
        <w:rPr>
          <w:b/>
        </w:rPr>
      </w:pPr>
      <w:r>
        <w:rPr>
          <w:b/>
        </w:rPr>
        <w:t>（</w:t>
      </w:r>
      <w:r>
        <w:rPr>
          <w:b/>
        </w:rPr>
        <w:t>5</w:t>
      </w:r>
      <w:r>
        <w:rPr>
          <w:b/>
        </w:rPr>
        <w:t>）指针从</w:t>
      </w:r>
      <w:r>
        <w:rPr>
          <w:b/>
        </w:rPr>
        <w:t>“5”</w:t>
      </w:r>
      <w:r>
        <w:rPr>
          <w:b/>
        </w:rPr>
        <w:t>绕点</w:t>
      </w:r>
      <w:r>
        <w:rPr>
          <w:b/>
        </w:rPr>
        <w:t>A</w:t>
      </w:r>
      <w:r>
        <w:rPr>
          <w:b/>
        </w:rPr>
        <w:t>顺时针旋转</w:t>
      </w:r>
      <w:r>
        <w:rPr>
          <w:b/>
        </w:rPr>
        <w:t>60</w:t>
      </w:r>
      <w:r>
        <w:rPr>
          <w:b/>
          <w:vertAlign w:val="superscript"/>
        </w:rPr>
        <w:t>0</w:t>
      </w:r>
      <w:r>
        <w:rPr>
          <w:b/>
        </w:rPr>
        <w:t>到</w:t>
      </w:r>
      <w:r>
        <w:rPr>
          <w:b/>
        </w:rPr>
        <w:t>“</w:t>
      </w:r>
      <w:r>
        <w:rPr>
          <w:b/>
        </w:rPr>
        <w:t>（</w:t>
      </w:r>
      <w:r>
        <w:rPr>
          <w:b/>
        </w:rPr>
        <w:t xml:space="preserve">    </w:t>
      </w:r>
      <w:r>
        <w:rPr>
          <w:b/>
        </w:rPr>
        <w:t>）</w:t>
      </w:r>
      <w:r>
        <w:rPr>
          <w:b/>
        </w:rPr>
        <w:t>”</w:t>
      </w:r>
      <w:r>
        <w:rPr>
          <w:b/>
        </w:rPr>
        <w:t>；</w:t>
      </w:r>
    </w:p>
    <w:p w:rsidR="001B5633" w:rsidRDefault="001B5633" w:rsidP="001B5633">
      <w:pPr>
        <w:pStyle w:val="a8"/>
        <w:spacing w:line="480" w:lineRule="exact"/>
        <w:ind w:firstLineChars="100" w:firstLine="241"/>
        <w:rPr>
          <w:b/>
        </w:rPr>
      </w:pPr>
      <w:r>
        <w:rPr>
          <w:b/>
        </w:rPr>
        <w:t>（</w:t>
      </w:r>
      <w:r>
        <w:rPr>
          <w:b/>
        </w:rPr>
        <w:t>6</w:t>
      </w:r>
      <w:r>
        <w:rPr>
          <w:b/>
        </w:rPr>
        <w:t>）指针从</w:t>
      </w:r>
      <w:r>
        <w:rPr>
          <w:b/>
        </w:rPr>
        <w:t>“7”</w:t>
      </w:r>
      <w:r>
        <w:rPr>
          <w:b/>
        </w:rPr>
        <w:t>绕点</w:t>
      </w:r>
      <w:r>
        <w:rPr>
          <w:b/>
        </w:rPr>
        <w:t>A</w:t>
      </w:r>
      <w:r>
        <w:rPr>
          <w:b/>
        </w:rPr>
        <w:t>顺时针旋转（</w:t>
      </w:r>
      <w:r>
        <w:rPr>
          <w:b/>
        </w:rPr>
        <w:t xml:space="preserve">   </w:t>
      </w:r>
      <w:r>
        <w:rPr>
          <w:b/>
          <w:vertAlign w:val="superscript"/>
        </w:rPr>
        <w:t>0</w:t>
      </w:r>
      <w:r>
        <w:rPr>
          <w:b/>
        </w:rPr>
        <w:t>）到</w:t>
      </w:r>
      <w:r>
        <w:rPr>
          <w:b/>
        </w:rPr>
        <w:t>“12”</w:t>
      </w:r>
      <w:r>
        <w:rPr>
          <w:b/>
        </w:rPr>
        <w:t>。</w:t>
      </w:r>
    </w:p>
    <w:p w:rsidR="001B5633" w:rsidRDefault="001B5633" w:rsidP="001B5633">
      <w:pPr>
        <w:pStyle w:val="a8"/>
        <w:spacing w:line="480" w:lineRule="exact"/>
        <w:ind w:firstLineChars="100" w:firstLine="241"/>
        <w:rPr>
          <w:b/>
        </w:rPr>
      </w:pPr>
      <w:r>
        <w:rPr>
          <w:b/>
        </w:rPr>
        <w:t>3</w:t>
      </w:r>
      <w:r>
        <w:rPr>
          <w:b/>
        </w:rPr>
        <w:t>、先观察右图，再填空。（</w:t>
      </w:r>
      <w:r>
        <w:rPr>
          <w:b/>
        </w:rPr>
        <w:t>1</w:t>
      </w:r>
      <w:r>
        <w:rPr>
          <w:rFonts w:hint="eastAsia"/>
          <w:b/>
        </w:rPr>
        <w:t>2</w:t>
      </w:r>
      <w:r>
        <w:rPr>
          <w:rFonts w:hint="eastAsia"/>
          <w:b/>
        </w:rPr>
        <w:t>分</w:t>
      </w:r>
      <w:r>
        <w:rPr>
          <w:b/>
        </w:rPr>
        <w:t>）</w:t>
      </w:r>
    </w:p>
    <w:p w:rsidR="001B5633" w:rsidRDefault="001B5633" w:rsidP="001B5633">
      <w:pPr>
        <w:pStyle w:val="a8"/>
        <w:spacing w:line="480" w:lineRule="exact"/>
        <w:ind w:firstLineChars="100" w:firstLine="241"/>
        <w:rPr>
          <w:b/>
        </w:rPr>
      </w:pPr>
      <w:r>
        <w:rPr>
          <w:b/>
        </w:rPr>
        <w:t>（</w:t>
      </w:r>
      <w:r>
        <w:rPr>
          <w:b/>
        </w:rPr>
        <w:t>1</w:t>
      </w:r>
      <w:r>
        <w:rPr>
          <w:b/>
        </w:rPr>
        <w:t>）图</w:t>
      </w:r>
      <w:r>
        <w:rPr>
          <w:b/>
        </w:rPr>
        <w:t>1</w:t>
      </w:r>
      <w:r>
        <w:rPr>
          <w:b/>
        </w:rPr>
        <w:t>绕点</w:t>
      </w:r>
      <w:r>
        <w:rPr>
          <w:b/>
        </w:rPr>
        <w:t>“O”</w:t>
      </w:r>
      <w:r>
        <w:rPr>
          <w:b/>
        </w:rPr>
        <w:t>逆时针旋转</w:t>
      </w:r>
      <w:r>
        <w:rPr>
          <w:b/>
        </w:rPr>
        <w:t>90</w:t>
      </w:r>
      <w:r>
        <w:rPr>
          <w:b/>
          <w:vertAlign w:val="superscript"/>
        </w:rPr>
        <w:t>0</w:t>
      </w:r>
      <w:r>
        <w:rPr>
          <w:b/>
        </w:rPr>
        <w:t>到达图（</w:t>
      </w:r>
      <w:r>
        <w:rPr>
          <w:b/>
        </w:rPr>
        <w:t xml:space="preserve">       </w:t>
      </w:r>
      <w:r>
        <w:rPr>
          <w:b/>
        </w:rPr>
        <w:t>）的位置；</w:t>
      </w:r>
    </w:p>
    <w:p w:rsidR="001B5633" w:rsidRDefault="001B5633" w:rsidP="001B5633">
      <w:pPr>
        <w:pStyle w:val="a8"/>
        <w:spacing w:line="480" w:lineRule="exact"/>
        <w:ind w:firstLineChars="100" w:firstLine="241"/>
        <w:rPr>
          <w:b/>
        </w:rPr>
      </w:pPr>
      <w:r>
        <w:rPr>
          <w:b/>
        </w:rPr>
        <w:t>（</w:t>
      </w:r>
      <w:r>
        <w:rPr>
          <w:b/>
        </w:rPr>
        <w:t>2</w:t>
      </w:r>
      <w:r>
        <w:rPr>
          <w:b/>
        </w:rPr>
        <w:t>）图</w:t>
      </w:r>
      <w:r>
        <w:rPr>
          <w:b/>
        </w:rPr>
        <w:t>1</w:t>
      </w:r>
      <w:r>
        <w:rPr>
          <w:b/>
        </w:rPr>
        <w:t>绕点</w:t>
      </w:r>
      <w:r>
        <w:rPr>
          <w:b/>
        </w:rPr>
        <w:t>“O”</w:t>
      </w:r>
      <w:r>
        <w:rPr>
          <w:b/>
        </w:rPr>
        <w:t>逆时针旋转</w:t>
      </w:r>
      <w:r>
        <w:rPr>
          <w:b/>
        </w:rPr>
        <w:t>180</w:t>
      </w:r>
      <w:r>
        <w:rPr>
          <w:b/>
          <w:vertAlign w:val="superscript"/>
        </w:rPr>
        <w:t>0</w:t>
      </w:r>
      <w:r>
        <w:rPr>
          <w:b/>
        </w:rPr>
        <w:t>到达图（</w:t>
      </w:r>
      <w:r>
        <w:rPr>
          <w:b/>
        </w:rPr>
        <w:t xml:space="preserve">       </w:t>
      </w:r>
      <w:r>
        <w:rPr>
          <w:b/>
        </w:rPr>
        <w:t>）的位置；</w:t>
      </w:r>
    </w:p>
    <w:p w:rsidR="001B5633" w:rsidRDefault="001B5633" w:rsidP="001B5633">
      <w:pPr>
        <w:pStyle w:val="a8"/>
        <w:spacing w:line="480" w:lineRule="exact"/>
        <w:ind w:firstLineChars="100" w:firstLine="241"/>
        <w:rPr>
          <w:b/>
        </w:rPr>
      </w:pPr>
      <w:r>
        <w:rPr>
          <w:b/>
        </w:rPr>
        <w:t>（</w:t>
      </w:r>
      <w:r>
        <w:rPr>
          <w:b/>
        </w:rPr>
        <w:t>3</w:t>
      </w:r>
      <w:r>
        <w:rPr>
          <w:b/>
        </w:rPr>
        <w:t>）图</w:t>
      </w:r>
      <w:r>
        <w:rPr>
          <w:b/>
        </w:rPr>
        <w:t>1</w:t>
      </w:r>
      <w:r>
        <w:rPr>
          <w:b/>
        </w:rPr>
        <w:t>绕点</w:t>
      </w:r>
      <w:r>
        <w:rPr>
          <w:b/>
        </w:rPr>
        <w:t>“O”</w:t>
      </w:r>
      <w:r>
        <w:rPr>
          <w:b/>
        </w:rPr>
        <w:t>顺时针旋转（</w:t>
      </w:r>
      <w:r>
        <w:rPr>
          <w:b/>
        </w:rPr>
        <w:t xml:space="preserve">        </w:t>
      </w:r>
      <w:r>
        <w:rPr>
          <w:b/>
          <w:vertAlign w:val="superscript"/>
        </w:rPr>
        <w:t>0</w:t>
      </w:r>
      <w:r>
        <w:rPr>
          <w:b/>
        </w:rPr>
        <w:t>）到达图</w:t>
      </w:r>
      <w:r>
        <w:rPr>
          <w:b/>
        </w:rPr>
        <w:t>4</w:t>
      </w:r>
      <w:r>
        <w:rPr>
          <w:b/>
        </w:rPr>
        <w:t>的位置；</w:t>
      </w:r>
    </w:p>
    <w:p w:rsidR="001B5633" w:rsidRDefault="001B5633" w:rsidP="001B5633">
      <w:pPr>
        <w:pStyle w:val="a8"/>
        <w:spacing w:line="480" w:lineRule="exact"/>
        <w:ind w:firstLineChars="100" w:firstLine="241"/>
        <w:rPr>
          <w:b/>
        </w:rPr>
      </w:pPr>
      <w:r>
        <w:rPr>
          <w:b/>
        </w:rPr>
        <w:t>（</w:t>
      </w:r>
      <w:r>
        <w:rPr>
          <w:b/>
        </w:rPr>
        <w:t>4</w:t>
      </w:r>
      <w:r>
        <w:rPr>
          <w:b/>
        </w:rPr>
        <w:t>）图</w:t>
      </w:r>
      <w:r>
        <w:rPr>
          <w:b/>
        </w:rPr>
        <w:t>2</w:t>
      </w:r>
      <w:r>
        <w:rPr>
          <w:b/>
        </w:rPr>
        <w:t>绕点</w:t>
      </w:r>
      <w:r>
        <w:rPr>
          <w:b/>
        </w:rPr>
        <w:t>“O”</w:t>
      </w:r>
      <w:r>
        <w:rPr>
          <w:b/>
        </w:rPr>
        <w:t>顺时针旋转（</w:t>
      </w:r>
      <w:r>
        <w:rPr>
          <w:b/>
        </w:rPr>
        <w:t xml:space="preserve">        </w:t>
      </w:r>
      <w:r>
        <w:rPr>
          <w:b/>
          <w:vertAlign w:val="superscript"/>
        </w:rPr>
        <w:t>0</w:t>
      </w:r>
      <w:r>
        <w:rPr>
          <w:b/>
        </w:rPr>
        <w:t>）到达图</w:t>
      </w:r>
      <w:r>
        <w:rPr>
          <w:b/>
        </w:rPr>
        <w:t>4</w:t>
      </w:r>
      <w:r>
        <w:rPr>
          <w:b/>
        </w:rPr>
        <w:t>的位置；</w:t>
      </w:r>
    </w:p>
    <w:p w:rsidR="001B5633" w:rsidRDefault="001B5633" w:rsidP="001B5633">
      <w:pPr>
        <w:pStyle w:val="a8"/>
        <w:spacing w:line="480" w:lineRule="exact"/>
        <w:ind w:firstLineChars="100" w:firstLine="241"/>
        <w:rPr>
          <w:b/>
        </w:rPr>
      </w:pPr>
      <w:r>
        <w:rPr>
          <w:b/>
        </w:rPr>
        <w:t>（</w:t>
      </w:r>
      <w:r>
        <w:rPr>
          <w:b/>
        </w:rPr>
        <w:t>5</w:t>
      </w:r>
      <w:r>
        <w:rPr>
          <w:b/>
        </w:rPr>
        <w:t>）图</w:t>
      </w:r>
      <w:r>
        <w:rPr>
          <w:b/>
        </w:rPr>
        <w:t>2</w:t>
      </w:r>
      <w:r>
        <w:rPr>
          <w:b/>
        </w:rPr>
        <w:t>绕点</w:t>
      </w:r>
      <w:r>
        <w:rPr>
          <w:b/>
        </w:rPr>
        <w:t>“O”</w:t>
      </w:r>
      <w:r>
        <w:rPr>
          <w:b/>
        </w:rPr>
        <w:t>顺时针旋转</w:t>
      </w:r>
      <w:r>
        <w:rPr>
          <w:b/>
        </w:rPr>
        <w:t>90</w:t>
      </w:r>
      <w:r>
        <w:rPr>
          <w:b/>
          <w:vertAlign w:val="superscript"/>
        </w:rPr>
        <w:t>0</w:t>
      </w:r>
      <w:r>
        <w:rPr>
          <w:b/>
        </w:rPr>
        <w:t>到达图（</w:t>
      </w:r>
      <w:r>
        <w:rPr>
          <w:b/>
        </w:rPr>
        <w:t xml:space="preserve">       </w:t>
      </w:r>
      <w:r>
        <w:rPr>
          <w:b/>
        </w:rPr>
        <w:t>）的位置；</w:t>
      </w:r>
    </w:p>
    <w:p w:rsidR="001B5633" w:rsidRDefault="001B5633" w:rsidP="001B5633">
      <w:pPr>
        <w:pStyle w:val="a8"/>
        <w:spacing w:line="480" w:lineRule="exact"/>
        <w:ind w:firstLineChars="100" w:firstLine="241"/>
        <w:rPr>
          <w:rFonts w:hint="eastAsia"/>
          <w:b/>
        </w:rPr>
      </w:pPr>
      <w:r>
        <w:rPr>
          <w:b/>
        </w:rPr>
        <w:t>（</w:t>
      </w:r>
      <w:r>
        <w:rPr>
          <w:b/>
        </w:rPr>
        <w:t>6</w:t>
      </w:r>
      <w:r>
        <w:rPr>
          <w:b/>
        </w:rPr>
        <w:t>）图</w:t>
      </w:r>
      <w:r>
        <w:rPr>
          <w:b/>
        </w:rPr>
        <w:t>4</w:t>
      </w:r>
      <w:r>
        <w:rPr>
          <w:b/>
        </w:rPr>
        <w:t>绕点</w:t>
      </w:r>
      <w:r>
        <w:rPr>
          <w:b/>
        </w:rPr>
        <w:t xml:space="preserve">“O” </w:t>
      </w:r>
      <w:r>
        <w:rPr>
          <w:b/>
        </w:rPr>
        <w:t>逆时针旋转</w:t>
      </w:r>
      <w:r>
        <w:rPr>
          <w:b/>
        </w:rPr>
        <w:t>90</w:t>
      </w:r>
      <w:r>
        <w:rPr>
          <w:b/>
          <w:vertAlign w:val="superscript"/>
        </w:rPr>
        <w:t>0</w:t>
      </w:r>
      <w:r>
        <w:rPr>
          <w:b/>
        </w:rPr>
        <w:t>到达图（</w:t>
      </w:r>
      <w:r>
        <w:rPr>
          <w:b/>
        </w:rPr>
        <w:t xml:space="preserve">       </w:t>
      </w:r>
      <w:r>
        <w:rPr>
          <w:b/>
        </w:rPr>
        <w:t>）的位置；</w:t>
      </w:r>
    </w:p>
    <w:p w:rsidR="001B5633" w:rsidRDefault="001B5633" w:rsidP="001B5633">
      <w:pPr>
        <w:pStyle w:val="a8"/>
        <w:spacing w:line="480" w:lineRule="exact"/>
        <w:ind w:firstLineChars="100" w:firstLine="241"/>
        <w:rPr>
          <w:b/>
        </w:rPr>
      </w:pPr>
      <w:r>
        <w:rPr>
          <w:b/>
          <w:lang w:val="en-US" w:eastAsia="zh-CN"/>
        </w:rPr>
        <w:pict>
          <v:group id="_x0000_s1176" alt="www.xkb1.com              新课标第一网不用注册，免费下载！" style="position:absolute;left:0;text-align:left;margin-left:204.85pt;margin-top:5.25pt;width:102.85pt;height:118.5pt;z-index:251661312" coordsize="1545,1443">
            <v:group id="_x0000_s1177" alt="" style="position:absolute;left:75;top:75;width:1260;height:1263" coordsize="1260,1263"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_x0000_s1178" type="#_x0000_t6" style="position:absolute;width:630;height:630" strokeweight=".5pt"/>
              <v:shape id="_x0000_s1179" type="#_x0000_t6" style="position:absolute;left:630;top:633;width:630;height:630;rotation:180" strokeweight=".5pt"/>
              <v:shape id="_x0000_s1180" type="#_x0000_t6" style="position:absolute;left:630;width:630;height:630;rotation:90" strokeweight=".5pt"/>
              <v:shape id="_x0000_s1181" type="#_x0000_t6" style="position:absolute;top:625;width:630;height:630;rotation:270" strokeweight=".5pt"/>
              <v:shape id="_x0000_s1182" type="#_x0000_t202" style="position:absolute;left:315;top:615;width:525;height:468" filled="f" stroked="f">
                <v:textbox>
                  <w:txbxContent>
                    <w:p w:rsidR="001B5633" w:rsidRDefault="001B5633" w:rsidP="001B5633">
                      <w:pPr>
                        <w:rPr>
                          <w:rFonts w:hint="eastAsia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</w:rPr>
                        <w:t>O</w:t>
                      </w:r>
                    </w:p>
                  </w:txbxContent>
                </v:textbox>
              </v:shape>
            </v:group>
            <v:group id="_x0000_s1183" alt="" style="position:absolute;width:1545;height:1443" coordsize="1545,1443">
              <v:shape id="_x0000_s1184" type="#_x0000_t202" style="position:absolute;left:180;top:975;width:525;height:468" filled="f" stroked="f">
                <v:textbox>
                  <w:txbxContent>
                    <w:p w:rsidR="001B5633" w:rsidRDefault="001B5633" w:rsidP="001B5633">
                      <w:pPr>
                        <w:rPr>
                          <w:rFonts w:hint="eastAsia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</w:rPr>
                        <w:t>4</w:t>
                      </w:r>
                    </w:p>
                  </w:txbxContent>
                </v:textbox>
              </v:shape>
              <v:shape id="_x0000_s1185" type="#_x0000_t202" style="position:absolute;top:186;width:525;height:468" filled="f" stroked="f">
                <v:textbox>
                  <w:txbxContent>
                    <w:p w:rsidR="001B5633" w:rsidRDefault="001B5633" w:rsidP="001B5633">
                      <w:pPr>
                        <w:rPr>
                          <w:rFonts w:hint="eastAsia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</w:rPr>
                        <w:t>3</w:t>
                      </w:r>
                    </w:p>
                  </w:txbxContent>
                </v:textbox>
              </v:shape>
              <v:shape id="_x0000_s1186" type="#_x0000_t202" style="position:absolute;left:795;width:525;height:468" filled="f" stroked="f">
                <v:textbox>
                  <w:txbxContent>
                    <w:p w:rsidR="001B5633" w:rsidRDefault="001B5633" w:rsidP="001B5633">
                      <w:pPr>
                        <w:rPr>
                          <w:rFonts w:hint="eastAsia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</w:rPr>
                        <w:t>2</w:t>
                      </w:r>
                    </w:p>
                  </w:txbxContent>
                </v:textbox>
              </v:shape>
              <v:shape id="_x0000_s1187" type="#_x0000_t202" style="position:absolute;left:1020;top:804;width:525;height:468" filled="f" stroked="f">
                <v:textbox>
                  <w:txbxContent>
                    <w:p w:rsidR="001B5633" w:rsidRDefault="001B5633" w:rsidP="001B5633">
                      <w:pPr>
                        <w:rPr>
                          <w:rFonts w:hint="eastAsia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</w:rPr>
                        <w:t>1</w:t>
                      </w:r>
                    </w:p>
                  </w:txbxContent>
                </v:textbox>
              </v:shape>
            </v:group>
          </v:group>
        </w:pict>
      </w:r>
    </w:p>
    <w:p w:rsidR="001B5633" w:rsidRDefault="001B5633" w:rsidP="001B5633">
      <w:pPr>
        <w:pStyle w:val="a8"/>
        <w:spacing w:line="480" w:lineRule="exact"/>
        <w:ind w:firstLineChars="100" w:firstLine="241"/>
        <w:rPr>
          <w:b/>
        </w:rPr>
      </w:pPr>
    </w:p>
    <w:p w:rsidR="001B5633" w:rsidRDefault="001B5633" w:rsidP="001B5633">
      <w:pPr>
        <w:pStyle w:val="a8"/>
        <w:spacing w:line="480" w:lineRule="exact"/>
        <w:ind w:firstLineChars="100" w:firstLine="241"/>
        <w:rPr>
          <w:b/>
        </w:rPr>
      </w:pPr>
    </w:p>
    <w:p w:rsidR="001B5633" w:rsidRDefault="001B5633" w:rsidP="001B5633">
      <w:pPr>
        <w:pStyle w:val="a8"/>
        <w:spacing w:line="480" w:lineRule="exact"/>
        <w:ind w:firstLineChars="100" w:firstLine="241"/>
        <w:rPr>
          <w:b/>
        </w:rPr>
      </w:pPr>
    </w:p>
    <w:p w:rsidR="001B5633" w:rsidRDefault="001B5633" w:rsidP="001B5633">
      <w:pPr>
        <w:pStyle w:val="a8"/>
        <w:spacing w:line="480" w:lineRule="exact"/>
        <w:ind w:firstLineChars="100" w:firstLine="241"/>
        <w:rPr>
          <w:b/>
        </w:rPr>
      </w:pPr>
      <w:r>
        <w:rPr>
          <w:b/>
        </w:rPr>
        <w:t>4</w:t>
      </w:r>
      <w:r>
        <w:rPr>
          <w:b/>
        </w:rPr>
        <w:t>、用线连一连绕点</w:t>
      </w:r>
      <w:r>
        <w:rPr>
          <w:b/>
        </w:rPr>
        <w:t>“O”</w:t>
      </w:r>
      <w:r>
        <w:rPr>
          <w:b/>
        </w:rPr>
        <w:t>旋转而成的图形。（</w:t>
      </w:r>
      <w:r>
        <w:rPr>
          <w:b/>
        </w:rPr>
        <w:t>4</w:t>
      </w:r>
      <w:r>
        <w:rPr>
          <w:rFonts w:hint="eastAsia"/>
          <w:b/>
        </w:rPr>
        <w:t>分</w:t>
      </w:r>
      <w:r>
        <w:rPr>
          <w:b/>
        </w:rPr>
        <w:t>）</w:t>
      </w:r>
      <w:hyperlink r:id="rId9" w:history="1">
        <w:r>
          <w:rPr>
            <w:rStyle w:val="a7"/>
            <w:rFonts w:hint="eastAsia"/>
            <w:color w:val="DDDDDD"/>
            <w:sz w:val="13"/>
            <w:szCs w:val="13"/>
          </w:rPr>
          <w:t>新</w:t>
        </w:r>
        <w:r>
          <w:rPr>
            <w:rStyle w:val="a7"/>
            <w:color w:val="DDDDDD"/>
            <w:sz w:val="13"/>
            <w:szCs w:val="13"/>
          </w:rPr>
          <w:t>|</w:t>
        </w:r>
        <w:r>
          <w:rPr>
            <w:rStyle w:val="a7"/>
            <w:rFonts w:hint="eastAsia"/>
            <w:color w:val="DDDDDD"/>
            <w:sz w:val="13"/>
            <w:szCs w:val="13"/>
          </w:rPr>
          <w:t>课</w:t>
        </w:r>
        <w:r>
          <w:rPr>
            <w:rStyle w:val="a7"/>
            <w:color w:val="DDDDDD"/>
            <w:sz w:val="13"/>
            <w:szCs w:val="13"/>
          </w:rPr>
          <w:t xml:space="preserve">  |</w:t>
        </w:r>
        <w:r>
          <w:rPr>
            <w:rStyle w:val="a7"/>
            <w:rFonts w:hint="eastAsia"/>
            <w:color w:val="DDDDDD"/>
            <w:sz w:val="13"/>
            <w:szCs w:val="13"/>
          </w:rPr>
          <w:t>标</w:t>
        </w:r>
        <w:r>
          <w:rPr>
            <w:rStyle w:val="a7"/>
            <w:color w:val="DDDDDD"/>
            <w:sz w:val="13"/>
            <w:szCs w:val="13"/>
          </w:rPr>
          <w:t xml:space="preserve">| </w:t>
        </w:r>
        <w:r>
          <w:rPr>
            <w:rStyle w:val="a7"/>
            <w:rFonts w:hint="eastAsia"/>
            <w:color w:val="DDDDDD"/>
            <w:sz w:val="13"/>
            <w:szCs w:val="13"/>
          </w:rPr>
          <w:t>第</w:t>
        </w:r>
        <w:r>
          <w:rPr>
            <w:rStyle w:val="a7"/>
            <w:color w:val="DDDDDD"/>
            <w:sz w:val="13"/>
            <w:szCs w:val="13"/>
          </w:rPr>
          <w:t xml:space="preserve"> |</w:t>
        </w:r>
        <w:r>
          <w:rPr>
            <w:rStyle w:val="a7"/>
            <w:rFonts w:hint="eastAsia"/>
            <w:color w:val="DDDDDD"/>
            <w:sz w:val="13"/>
            <w:szCs w:val="13"/>
          </w:rPr>
          <w:t>一</w:t>
        </w:r>
        <w:r>
          <w:rPr>
            <w:rStyle w:val="a7"/>
            <w:color w:val="DDDDDD"/>
            <w:sz w:val="13"/>
            <w:szCs w:val="13"/>
          </w:rPr>
          <w:t xml:space="preserve">| </w:t>
        </w:r>
        <w:r>
          <w:rPr>
            <w:rStyle w:val="a7"/>
            <w:rFonts w:hint="eastAsia"/>
            <w:color w:val="DDDDDD"/>
            <w:sz w:val="13"/>
            <w:szCs w:val="13"/>
          </w:rPr>
          <w:t>网</w:t>
        </w:r>
      </w:hyperlink>
    </w:p>
    <w:p w:rsidR="001B5633" w:rsidRDefault="001B5633" w:rsidP="001B5633">
      <w:pPr>
        <w:pStyle w:val="a8"/>
        <w:spacing w:before="240" w:line="480" w:lineRule="exact"/>
        <w:rPr>
          <w:b/>
        </w:rPr>
      </w:pPr>
      <w:r>
        <w:rPr>
          <w:b/>
          <w:lang w:val="en-US" w:eastAsia="zh-CN"/>
        </w:rPr>
        <w:pict>
          <v:group id="_x0000_s1190" alt="www.xkb1.com              新课标第一网不用注册，免费下载！" style="position:absolute;left:0;text-align:left;margin-left:47.25pt;margin-top:1.35pt;width:325.5pt;height:89.25pt;z-index:251664384" coordsize="6510,1785">
            <v:group id="_x0000_s1191" alt="" style="position:absolute;width:6510;height:1785" coordsize="6510,1785">
              <v:group id="_x0000_s1192" alt="" style="position:absolute;top:504;width:1785;height:780" coordsize="1785,780">
                <v:rect id="_x0000_s1193" style="position:absolute;width:1785;height:780" strokeweight=".5pt"/>
                <v:line id="_x0000_s1194" style="position:absolute" from="0,387" to="1785,387" strokeweight=".5pt">
                  <v:stroke dashstyle="1 1"/>
                </v:line>
                <v:line id="_x0000_s1195" style="position:absolute" from="885,0" to="885,780" strokeweight=".5pt">
                  <v:stroke dashstyle="1 1"/>
                </v:line>
              </v:group>
              <v:group id="_x0000_s1196" alt="" style="position:absolute;left:4725;top:489;width:1785;height:780;rotation:180" coordsize="1785,780">
                <v:rect id="_x0000_s1197" style="position:absolute;width:1785;height:780" strokeweight=".5pt"/>
                <v:line id="_x0000_s1198" style="position:absolute" from="0,387" to="1785,387" strokeweight=".5pt">
                  <v:stroke dashstyle="1 1"/>
                </v:line>
                <v:line id="_x0000_s1199" style="position:absolute" from="885,0" to="885,780" strokeweight=".5pt">
                  <v:stroke dashstyle="1 1"/>
                </v:line>
              </v:group>
              <v:group id="_x0000_s1200" alt="" style="position:absolute;left:2433;top:503;width:1785;height:780;rotation:270" coordsize="1785,780">
                <v:rect id="_x0000_s1201" style="position:absolute;width:1785;height:780" strokeweight=".5pt"/>
                <v:line id="_x0000_s1202" style="position:absolute" from="0,387" to="1785,387" strokeweight=".5pt">
                  <v:stroke dashstyle="1 1"/>
                </v:line>
                <v:line id="_x0000_s1203" style="position:absolute" from="885,0" to="885,780" strokeweight=".5pt">
                  <v:stroke dashstyle="1 1"/>
                </v:line>
              </v:group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_x0000_s1204" type="#_x0000_t13" style="position:absolute;left:1995;top:780;width:525;height:312" strokeweight=".5pt"/>
              <v:shape id="_x0000_s1205" type="#_x0000_t13" style="position:absolute;left:3885;top:780;width:525;height:312" strokeweight=".5pt"/>
            </v:group>
            <v:shape id="_x0000_s1206" type="#_x0000_t202" style="position:absolute;left:510;top:792;width:525;height:468" filled="f" stroked="f">
              <v:textbox>
                <w:txbxContent>
                  <w:p w:rsidR="001B5633" w:rsidRDefault="001B5633" w:rsidP="001B5633">
                    <w:pPr>
                      <w:rPr>
                        <w:rFonts w:hint="eastAsia"/>
                        <w:b/>
                        <w:bCs/>
                        <w:sz w:val="24"/>
                      </w:rPr>
                    </w:pPr>
                    <w:r>
                      <w:rPr>
                        <w:rFonts w:hint="eastAsia"/>
                        <w:b/>
                        <w:bCs/>
                        <w:sz w:val="24"/>
                      </w:rPr>
                      <w:t>O</w:t>
                    </w:r>
                  </w:p>
                </w:txbxContent>
              </v:textbox>
            </v:shape>
            <v:shape id="_x0000_s1207" type="#_x0000_t202" style="position:absolute;left:2955;top:777;width:525;height:468" filled="f" stroked="f">
              <v:textbox>
                <w:txbxContent>
                  <w:p w:rsidR="001B5633" w:rsidRDefault="001B5633" w:rsidP="001B5633">
                    <w:pPr>
                      <w:rPr>
                        <w:rFonts w:hint="eastAsia"/>
                        <w:b/>
                        <w:bCs/>
                        <w:sz w:val="24"/>
                      </w:rPr>
                    </w:pPr>
                    <w:r>
                      <w:rPr>
                        <w:rFonts w:hint="eastAsia"/>
                        <w:b/>
                        <w:bCs/>
                        <w:sz w:val="24"/>
                      </w:rPr>
                      <w:t>O</w:t>
                    </w:r>
                  </w:p>
                </w:txbxContent>
              </v:textbox>
            </v:shape>
            <v:shape id="_x0000_s1208" type="#_x0000_t202" style="position:absolute;left:5265;top:771;width:525;height:468" filled="f" stroked="f">
              <v:textbox>
                <w:txbxContent>
                  <w:p w:rsidR="001B5633" w:rsidRDefault="001B5633" w:rsidP="001B5633">
                    <w:pPr>
                      <w:rPr>
                        <w:rFonts w:hint="eastAsia"/>
                        <w:b/>
                        <w:bCs/>
                        <w:sz w:val="24"/>
                      </w:rPr>
                    </w:pPr>
                    <w:r>
                      <w:rPr>
                        <w:rFonts w:hint="eastAsia"/>
                        <w:b/>
                        <w:bCs/>
                        <w:sz w:val="24"/>
                      </w:rPr>
                      <w:t>O</w:t>
                    </w:r>
                  </w:p>
                </w:txbxContent>
              </v:textbox>
            </v:shape>
          </v:group>
        </w:pict>
      </w:r>
    </w:p>
    <w:p w:rsidR="001B5633" w:rsidRDefault="001B5633" w:rsidP="001B5633">
      <w:pPr>
        <w:pStyle w:val="a8"/>
        <w:spacing w:line="480" w:lineRule="exact"/>
        <w:ind w:firstLineChars="100" w:firstLine="241"/>
        <w:rPr>
          <w:b/>
        </w:rPr>
      </w:pPr>
    </w:p>
    <w:p w:rsidR="001B5633" w:rsidRDefault="001B5633" w:rsidP="001B5633">
      <w:pPr>
        <w:pStyle w:val="a8"/>
        <w:spacing w:line="480" w:lineRule="exact"/>
        <w:ind w:firstLineChars="100" w:firstLine="241"/>
        <w:rPr>
          <w:b/>
        </w:rPr>
      </w:pPr>
    </w:p>
    <w:p w:rsidR="001B5633" w:rsidRDefault="001B5633" w:rsidP="001B5633">
      <w:pPr>
        <w:pStyle w:val="a8"/>
        <w:spacing w:line="480" w:lineRule="exact"/>
        <w:ind w:firstLineChars="100" w:firstLine="241"/>
        <w:rPr>
          <w:b/>
        </w:rPr>
      </w:pPr>
    </w:p>
    <w:p w:rsidR="001B5633" w:rsidRDefault="001B5633" w:rsidP="001B5633">
      <w:pPr>
        <w:pStyle w:val="a8"/>
        <w:spacing w:line="480" w:lineRule="exact"/>
        <w:rPr>
          <w:b/>
        </w:rPr>
      </w:pPr>
      <w:r>
        <w:rPr>
          <w:rFonts w:hint="eastAsia"/>
          <w:b/>
        </w:rPr>
        <w:t xml:space="preserve">                </w:t>
      </w:r>
      <w:r>
        <w:rPr>
          <w:b/>
        </w:rPr>
        <w:t>旋转</w:t>
      </w:r>
      <w:r>
        <w:rPr>
          <w:b/>
        </w:rPr>
        <w:t>180</w:t>
      </w:r>
      <w:r>
        <w:rPr>
          <w:b/>
          <w:vertAlign w:val="superscript"/>
        </w:rPr>
        <w:t>0</w:t>
      </w:r>
      <w:r>
        <w:rPr>
          <w:b/>
        </w:rPr>
        <w:t xml:space="preserve">               </w:t>
      </w:r>
      <w:r>
        <w:rPr>
          <w:b/>
        </w:rPr>
        <w:t>旋转</w:t>
      </w:r>
      <w:r>
        <w:rPr>
          <w:b/>
        </w:rPr>
        <w:t>90</w:t>
      </w:r>
      <w:r>
        <w:rPr>
          <w:b/>
          <w:vertAlign w:val="superscript"/>
        </w:rPr>
        <w:t>0</w:t>
      </w:r>
    </w:p>
    <w:p w:rsidR="001B5633" w:rsidRDefault="001B5633" w:rsidP="001B5633">
      <w:pPr>
        <w:spacing w:line="400" w:lineRule="exact"/>
        <w:rPr>
          <w:b/>
          <w:bCs/>
          <w:sz w:val="24"/>
          <w:szCs w:val="22"/>
          <w:lang w:val="en-US" w:eastAsia="zh-CN"/>
        </w:rPr>
      </w:pPr>
      <w:r>
        <w:rPr>
          <w:b/>
          <w:bCs/>
          <w:sz w:val="24"/>
          <w:szCs w:val="22"/>
          <w:lang w:val="en-US" w:eastAsia="zh-CN"/>
        </w:rPr>
        <w:t>二、判断题。正确的在题后的括号里画</w:t>
      </w:r>
      <w:r>
        <w:rPr>
          <w:b/>
          <w:bCs/>
          <w:sz w:val="24"/>
          <w:szCs w:val="22"/>
          <w:lang w:val="en-US" w:eastAsia="zh-CN"/>
        </w:rPr>
        <w:t>“√”</w:t>
      </w:r>
      <w:r>
        <w:rPr>
          <w:b/>
          <w:bCs/>
          <w:sz w:val="24"/>
          <w:szCs w:val="22"/>
          <w:lang w:val="en-US" w:eastAsia="zh-CN"/>
        </w:rPr>
        <w:t>，错的画</w:t>
      </w:r>
      <w:r>
        <w:rPr>
          <w:b/>
          <w:bCs/>
          <w:sz w:val="24"/>
          <w:szCs w:val="22"/>
          <w:lang w:val="en-US" w:eastAsia="zh-CN"/>
        </w:rPr>
        <w:t>“×”</w:t>
      </w:r>
      <w:r>
        <w:rPr>
          <w:b/>
          <w:bCs/>
          <w:sz w:val="24"/>
          <w:szCs w:val="22"/>
          <w:lang w:val="en-US" w:eastAsia="zh-CN"/>
        </w:rPr>
        <w:t>。（</w:t>
      </w:r>
      <w:r>
        <w:rPr>
          <w:rFonts w:hint="eastAsia"/>
          <w:b/>
          <w:bCs/>
          <w:sz w:val="24"/>
          <w:szCs w:val="22"/>
        </w:rPr>
        <w:t>8</w:t>
      </w:r>
      <w:r>
        <w:rPr>
          <w:rFonts w:hint="eastAsia"/>
          <w:b/>
          <w:bCs/>
          <w:sz w:val="24"/>
          <w:szCs w:val="22"/>
        </w:rPr>
        <w:t>分</w:t>
      </w:r>
      <w:r>
        <w:rPr>
          <w:b/>
          <w:bCs/>
          <w:sz w:val="24"/>
          <w:szCs w:val="22"/>
          <w:lang w:val="en-US" w:eastAsia="zh-CN"/>
        </w:rPr>
        <w:t>）</w:t>
      </w:r>
    </w:p>
    <w:p w:rsidR="001B5633" w:rsidRDefault="001B5633" w:rsidP="001B5633">
      <w:pPr>
        <w:pStyle w:val="a8"/>
        <w:spacing w:line="420" w:lineRule="exact"/>
        <w:ind w:firstLineChars="100" w:firstLine="241"/>
        <w:rPr>
          <w:b/>
        </w:rPr>
      </w:pPr>
      <w:r>
        <w:rPr>
          <w:b/>
        </w:rPr>
        <w:t>（</w:t>
      </w:r>
      <w:r>
        <w:rPr>
          <w:b/>
        </w:rPr>
        <w:t>1</w:t>
      </w:r>
      <w:r>
        <w:rPr>
          <w:b/>
        </w:rPr>
        <w:t>）正方形是轴对称图形，它有</w:t>
      </w:r>
      <w:r>
        <w:rPr>
          <w:b/>
        </w:rPr>
        <w:t>4</w:t>
      </w:r>
      <w:r>
        <w:rPr>
          <w:b/>
        </w:rPr>
        <w:t>条对称轴。</w:t>
      </w:r>
      <w:r>
        <w:rPr>
          <w:b/>
        </w:rPr>
        <w:t>…………………………………</w:t>
      </w:r>
      <w:r>
        <w:rPr>
          <w:b/>
        </w:rPr>
        <w:t>（</w:t>
      </w:r>
      <w:r>
        <w:rPr>
          <w:b/>
        </w:rPr>
        <w:t xml:space="preserve">    </w:t>
      </w:r>
      <w:r>
        <w:rPr>
          <w:b/>
        </w:rPr>
        <w:t>）</w:t>
      </w:r>
    </w:p>
    <w:p w:rsidR="001B5633" w:rsidRDefault="001B5633" w:rsidP="001B5633">
      <w:pPr>
        <w:pStyle w:val="a8"/>
        <w:spacing w:line="420" w:lineRule="exact"/>
        <w:ind w:firstLineChars="100" w:firstLine="241"/>
        <w:rPr>
          <w:b/>
        </w:rPr>
      </w:pPr>
      <w:r>
        <w:rPr>
          <w:b/>
        </w:rPr>
        <w:t>（</w:t>
      </w:r>
      <w:r>
        <w:rPr>
          <w:b/>
        </w:rPr>
        <w:t>2</w:t>
      </w:r>
      <w:r>
        <w:rPr>
          <w:b/>
        </w:rPr>
        <w:t>）圆不是轴对称图形。</w:t>
      </w:r>
      <w:r>
        <w:rPr>
          <w:b/>
        </w:rPr>
        <w:t>…………………………………………………………</w:t>
      </w:r>
      <w:r>
        <w:rPr>
          <w:b/>
        </w:rPr>
        <w:t>（</w:t>
      </w:r>
      <w:r>
        <w:rPr>
          <w:b/>
        </w:rPr>
        <w:t xml:space="preserve">    </w:t>
      </w:r>
      <w:r>
        <w:rPr>
          <w:b/>
        </w:rPr>
        <w:t>）</w:t>
      </w:r>
    </w:p>
    <w:p w:rsidR="001B5633" w:rsidRDefault="001B5633" w:rsidP="001B5633">
      <w:pPr>
        <w:pStyle w:val="a8"/>
        <w:spacing w:line="420" w:lineRule="exact"/>
        <w:ind w:firstLineChars="100" w:firstLine="241"/>
        <w:rPr>
          <w:b/>
        </w:rPr>
      </w:pPr>
      <w:r>
        <w:rPr>
          <w:b/>
        </w:rPr>
        <w:t>（</w:t>
      </w:r>
      <w:r>
        <w:rPr>
          <w:b/>
        </w:rPr>
        <w:t>3</w:t>
      </w:r>
      <w:r>
        <w:rPr>
          <w:b/>
        </w:rPr>
        <w:t>）利用平移、对称和旋转变换可以设计许多美丽的镶嵌图案。</w:t>
      </w:r>
      <w:r>
        <w:rPr>
          <w:b/>
        </w:rPr>
        <w:t>……………</w:t>
      </w:r>
      <w:r>
        <w:rPr>
          <w:b/>
        </w:rPr>
        <w:t>（</w:t>
      </w:r>
      <w:r>
        <w:rPr>
          <w:b/>
        </w:rPr>
        <w:t xml:space="preserve">    </w:t>
      </w:r>
      <w:r>
        <w:rPr>
          <w:b/>
        </w:rPr>
        <w:t>）</w:t>
      </w:r>
    </w:p>
    <w:p w:rsidR="001B5633" w:rsidRDefault="001B5633" w:rsidP="001B5633">
      <w:pPr>
        <w:pStyle w:val="a8"/>
        <w:spacing w:line="420" w:lineRule="exact"/>
        <w:ind w:firstLineChars="100" w:firstLine="241"/>
        <w:rPr>
          <w:rFonts w:hint="eastAsia"/>
          <w:b/>
          <w:bCs/>
        </w:rPr>
      </w:pPr>
      <w:r>
        <w:rPr>
          <w:b/>
        </w:rPr>
        <w:t>（</w:t>
      </w:r>
      <w:r>
        <w:rPr>
          <w:b/>
        </w:rPr>
        <w:t>4</w:t>
      </w:r>
      <w:r>
        <w:rPr>
          <w:b/>
        </w:rPr>
        <w:t>）风吹动的小风车是旋转现象。</w:t>
      </w:r>
      <w:r>
        <w:rPr>
          <w:b/>
        </w:rPr>
        <w:t>………………………………………………</w:t>
      </w:r>
      <w:r>
        <w:rPr>
          <w:b/>
        </w:rPr>
        <w:t>（</w:t>
      </w:r>
      <w:r>
        <w:rPr>
          <w:b/>
        </w:rPr>
        <w:t xml:space="preserve">    </w:t>
      </w:r>
      <w:r>
        <w:rPr>
          <w:b/>
        </w:rPr>
        <w:t>）</w:t>
      </w:r>
    </w:p>
    <w:p w:rsidR="001B5633" w:rsidRDefault="001B5633" w:rsidP="001B5633">
      <w:pPr>
        <w:spacing w:line="400" w:lineRule="exact"/>
        <w:rPr>
          <w:b/>
          <w:bCs/>
          <w:sz w:val="24"/>
          <w:szCs w:val="22"/>
          <w:lang w:val="en-US" w:eastAsia="zh-CN"/>
        </w:rPr>
      </w:pPr>
      <w:r>
        <w:rPr>
          <w:b/>
          <w:bCs/>
          <w:sz w:val="24"/>
          <w:szCs w:val="22"/>
          <w:lang w:val="en-US" w:eastAsia="zh-CN"/>
        </w:rPr>
        <w:t>三、画出下列轴对称图形的一条对称轴。（</w:t>
      </w:r>
      <w:r>
        <w:rPr>
          <w:b/>
          <w:bCs/>
          <w:sz w:val="24"/>
          <w:szCs w:val="22"/>
          <w:lang w:val="en-US" w:eastAsia="zh-CN"/>
        </w:rPr>
        <w:t>9</w:t>
      </w:r>
      <w:r>
        <w:rPr>
          <w:rFonts w:hint="eastAsia"/>
          <w:b/>
          <w:bCs/>
          <w:sz w:val="24"/>
          <w:szCs w:val="22"/>
          <w:lang w:val="en-US"/>
        </w:rPr>
        <w:t>分</w:t>
      </w:r>
      <w:r>
        <w:rPr>
          <w:b/>
          <w:bCs/>
          <w:sz w:val="24"/>
          <w:szCs w:val="22"/>
          <w:lang w:val="en-US" w:eastAsia="zh-CN"/>
        </w:rPr>
        <w:t>）</w:t>
      </w:r>
    </w:p>
    <w:p w:rsidR="001B5633" w:rsidRDefault="001B5633" w:rsidP="001B5633">
      <w:pPr>
        <w:pStyle w:val="a8"/>
        <w:spacing w:line="480" w:lineRule="exact"/>
        <w:ind w:firstLineChars="100" w:firstLine="241"/>
        <w:rPr>
          <w:b/>
        </w:rPr>
      </w:pPr>
      <w:r>
        <w:rPr>
          <w:b/>
          <w:lang w:val="en-US" w:eastAsia="zh-CN"/>
        </w:rPr>
        <w:pict>
          <v:group id="_x0000_s1210" alt="www.xkb1.com              新课标第一网不用注册，免费下载！" style="position:absolute;left:0;text-align:left;margin-left:10.5pt;margin-top:3pt;width:387.9pt;height:184.65pt;z-index:251666432" coordsize="7758,3693">
            <v:group id="_x0000_s1211" alt="" style="position:absolute;width:4762;height:1629" coordsize="4762,1629">
              <v:shape id="_x0000_s1212" type="#_x0000_t202" style="position:absolute;top:24;width:1698;height:1539" filled="f" stroked="f">
                <v:textbox>
                  <w:txbxContent>
                    <w:p w:rsidR="001B5633" w:rsidRDefault="001B5633" w:rsidP="001B5633">
                      <w:hyperlink r:id="rId10" w:tgtFrame="_top" w:history="1">
                        <w:r>
                          <w:rPr>
                            <w:rFonts w:ascii="Arial" w:hAnsi="Arial" w:cs="Arial"/>
                            <w:color w:val="0033CC"/>
                            <w:sz w:val="18"/>
                            <w:szCs w:val="18"/>
                          </w:rPr>
                          <w:pict>
                            <v:shape id="_x0000_i1026" type="#_x0000_t75" style="width:70.5pt;height:69.75pt;mso-position-horizontal-relative:page;mso-position-vertical-relative:page" o:button="t">
                              <v:imagedata r:id="rId11" r:href="rId12" grayscale="t"/>
                            </v:shape>
                          </w:pict>
                        </w:r>
                      </w:hyperlink>
                    </w:p>
                  </w:txbxContent>
                </v:textbox>
              </v:shape>
              <v:shape id="_x0000_s1213" type="#_x0000_t202" style="position:absolute;left:1680;width:1188;height:1629" filled="f" stroked="f">
                <v:textbox>
                  <w:txbxContent>
                    <w:p w:rsidR="001B5633" w:rsidRDefault="001B5633" w:rsidP="001B5633">
                      <w:r>
                        <w:pict>
                          <v:shape id="_x0000_i1027" type="#_x0000_t75" style="width:45pt;height:74.25pt;mso-position-horizontal-relative:page;mso-position-vertical-relative:page">
                            <v:imagedata r:id="rId13" r:href="rId14" cropleft="14928f" cropright="18918f" grayscale="t"/>
                          </v:shape>
                        </w:pict>
                      </w:r>
                    </w:p>
                  </w:txbxContent>
                </v:textbox>
              </v:shape>
              <v:shape id="_x0000_s1214" type="#_x0000_t202" style="position:absolute;left:2940;top:180;width:1822;height:1316" filled="f" stroked="f">
                <v:textbox>
                  <w:txbxContent>
                    <w:p w:rsidR="001B5633" w:rsidRDefault="001B5633" w:rsidP="001B5633">
                      <w:hyperlink r:id="rId15" w:tgtFrame="_blank" w:history="1">
                        <w:r>
                          <w:rPr>
                            <w:rFonts w:ascii="Arial" w:hAnsi="Arial" w:cs="Arial"/>
                            <w:color w:val="0033CC"/>
                            <w:sz w:val="18"/>
                            <w:szCs w:val="18"/>
                          </w:rPr>
                          <w:pict>
                            <v:shape id="_x0000_i1028" type="#_x0000_t75" style="width:76.5pt;height:57.75pt;mso-position-horizontal-relative:page;mso-position-vertical-relative:page" o:button="t">
                              <v:imagedata r:id="rId16" r:href="rId17"/>
                            </v:shape>
                          </w:pict>
                        </w:r>
                      </w:hyperlink>
                    </w:p>
                  </w:txbxContent>
                </v:textbox>
              </v:shape>
            </v:group>
            <v:shape id="_x0000_s1215" type="#_x0000_t202" style="position:absolute;left:105;top:2052;width:4108;height:1641" filled="f" stroked="f">
              <v:textbox>
                <w:txbxContent>
                  <w:p w:rsidR="001B5633" w:rsidRDefault="001B5633" w:rsidP="001B5633">
                    <w:r>
                      <w:rPr>
                        <w:color w:val="000000"/>
                        <w:sz w:val="18"/>
                        <w:szCs w:val="18"/>
                      </w:rPr>
                      <w:pict>
                        <v:shape id="_x0000_i1029" type="#_x0000_t75" style="width:190.5pt;height:74.25pt;mso-position-horizontal-relative:page;mso-position-vertical-relative:page">
                          <v:imagedata r:id="rId18" r:href="rId19" cropbottom="14380f"/>
                        </v:shape>
                      </w:pict>
                    </w:r>
                  </w:p>
                </w:txbxContent>
              </v:textbox>
            </v:shape>
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<v:formulas>
                <v:f eqn="sum 33030 0 #0"/>
                <v:f eqn="prod #0 4 3"/>
                <v:f eqn="prod @0 1 3"/>
                <v:f eqn="sum @1 0 @2"/>
              </v:formulas>
              <v:path o:extrusionok="f" gradientshapeok="t" o:connecttype="custom" o:connectlocs="10800,0;3163,3163;0,10800;3163,18437;10800,21600;18437,18437;21600,10800;18437,3163" textboxrect="3163,3163,18437,18437"/>
              <v:handles>
                <v:h position="center,#0" yrange="15510,17520"/>
              </v:handles>
              <o:complex v:ext="view"/>
            </v:shapetype>
            <v:shape id="_x0000_s1216" type="#_x0000_t96" style="position:absolute;left:5040;top:336;width:1260;height:1260" strokeweight=".5pt"/>
            <v:shapetype id="_x0000_t74" coordsize="21600,21600" o:spt="74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  <v:stroke joinstyle="miter"/>
              <v:path gradientshapeok="t" o:connecttype="custom" o:connectlocs="10860,2187;2928,10800;10860,21600;18672,10800" o:connectangles="270,180,90,0" textboxrect="5037,2277,16557,13677"/>
            </v:shapetype>
            <v:shape id="_x0000_s1217" type="#_x0000_t74" style="position:absolute;left:4452;top:2263;width:1365;height:1248;rotation:90" strokeweight=".5pt"/>
            <v:shapetype id="_x0000_t182" coordsize="21600,21600" o:spt="182" adj="6480,8640,6171" path="m10800,l@0@2@1@2@1@6@7@6@7@5,0@8@7,21600@7@9@10@9@10,21600,21600@8@10@5@10@6@4@6@4@2@3@2xe">
              <v:stroke joinstyle="miter"/>
              <v:formulas>
                <v:f eqn="val #0"/>
                <v:f eqn="val #1"/>
                <v:f eqn="val #2"/>
                <v:f eqn="sum 21600 0 #0"/>
                <v:f eqn="sum 21600 0 #1"/>
                <v:f eqn="prod @0 21600 @3"/>
                <v:f eqn="prod @1 21600 @3"/>
                <v:f eqn="prod @2 @3 21600"/>
                <v:f eqn="prod 10800 21600 @3"/>
                <v:f eqn="prod @4 21600 @3"/>
                <v:f eqn="sum 21600 0 @7"/>
                <v:f eqn="sum @5 0 @8"/>
                <v:f eqn="sum @6 0 @8"/>
                <v:f eqn="prod @12 @7 @11"/>
                <v:f eqn="sum 21600 0 @13"/>
                <v:f eqn="sum @0 0 10800"/>
                <v:f eqn="sum @1 0 10800"/>
                <v:f eqn="prod @2 @16 @15"/>
              </v:formulas>
              <v:path o:connecttype="custom" o:connectlocs="10800,0;0,@8;10800,@9;21600,@8" o:connectangles="270,180,90,0" textboxrect="@13,@6,@14,@9;@1,@17,@4,@9"/>
              <v:handles>
                <v:h position="#0,topLeft" xrange="@2,@1"/>
                <v:h position="#1,#2" xrange="@0,10800" yrange="0,@5"/>
              </v:handles>
            </v:shapetype>
            <v:shape id="_x0000_s1218" type="#_x0000_t182" style="position:absolute;left:6447;top:2107;width:1365;height:1248;rotation:60" strokeweight=".5pt"/>
            <v:shapetype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_x0000_s1219" type="#_x0000_t4" style="position:absolute;left:6720;top:336;width:945;height:1248" strokeweight=".5pt"/>
          </v:group>
        </w:pict>
      </w:r>
    </w:p>
    <w:p w:rsidR="001B5633" w:rsidRDefault="001B5633" w:rsidP="001B5633">
      <w:pPr>
        <w:pStyle w:val="a8"/>
        <w:spacing w:line="480" w:lineRule="exact"/>
        <w:ind w:firstLineChars="100" w:firstLine="241"/>
        <w:rPr>
          <w:b/>
        </w:rPr>
      </w:pPr>
    </w:p>
    <w:p w:rsidR="001B5633" w:rsidRDefault="001B5633" w:rsidP="001B5633">
      <w:pPr>
        <w:pStyle w:val="a8"/>
        <w:spacing w:line="480" w:lineRule="exact"/>
        <w:ind w:firstLineChars="100" w:firstLine="241"/>
        <w:rPr>
          <w:b/>
        </w:rPr>
      </w:pPr>
    </w:p>
    <w:p w:rsidR="001B5633" w:rsidRDefault="001B5633" w:rsidP="001B5633">
      <w:pPr>
        <w:pStyle w:val="a8"/>
        <w:spacing w:line="480" w:lineRule="exact"/>
        <w:ind w:firstLineChars="100" w:firstLine="241"/>
        <w:rPr>
          <w:b/>
        </w:rPr>
      </w:pPr>
    </w:p>
    <w:p w:rsidR="001B5633" w:rsidRDefault="001B5633" w:rsidP="001B5633">
      <w:pPr>
        <w:pStyle w:val="a8"/>
        <w:spacing w:line="480" w:lineRule="exact"/>
        <w:ind w:firstLineChars="100" w:firstLine="241"/>
        <w:rPr>
          <w:b/>
        </w:rPr>
      </w:pPr>
    </w:p>
    <w:p w:rsidR="001B5633" w:rsidRDefault="001B5633" w:rsidP="001B5633">
      <w:pPr>
        <w:pStyle w:val="a8"/>
        <w:spacing w:line="480" w:lineRule="exact"/>
        <w:ind w:firstLineChars="100" w:firstLine="241"/>
        <w:rPr>
          <w:b/>
        </w:rPr>
      </w:pPr>
    </w:p>
    <w:p w:rsidR="001B5633" w:rsidRDefault="001B5633" w:rsidP="001B5633">
      <w:pPr>
        <w:pStyle w:val="a8"/>
        <w:spacing w:line="480" w:lineRule="exact"/>
        <w:ind w:firstLineChars="100" w:firstLine="241"/>
        <w:rPr>
          <w:b/>
        </w:rPr>
      </w:pPr>
    </w:p>
    <w:p w:rsidR="001B5633" w:rsidRDefault="001B5633" w:rsidP="001B5633">
      <w:pPr>
        <w:pStyle w:val="a8"/>
        <w:spacing w:line="240" w:lineRule="exact"/>
        <w:rPr>
          <w:b/>
        </w:rPr>
      </w:pPr>
    </w:p>
    <w:p w:rsidR="001B5633" w:rsidRDefault="001B5633" w:rsidP="001B5633">
      <w:pPr>
        <w:spacing w:line="400" w:lineRule="exact"/>
        <w:rPr>
          <w:b/>
          <w:bCs/>
          <w:sz w:val="24"/>
          <w:szCs w:val="22"/>
          <w:lang w:val="en-US" w:eastAsia="zh-CN"/>
        </w:rPr>
      </w:pPr>
      <w:r>
        <w:rPr>
          <w:b/>
          <w:bCs/>
          <w:sz w:val="24"/>
          <w:szCs w:val="22"/>
          <w:lang w:val="en-US" w:eastAsia="zh-CN"/>
        </w:rPr>
        <w:pict>
          <v:shapetype id="_x0000_t7" coordsize="21600,21600" o:spt="7" adj="5400" path="m@0,l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4,0;10800,@11;@3,10800;@5,21600;10800,@12;@2,10800" textboxrect="1800,1800,19800,19800;8100,8100,13500,13500;10800,10800,10800,10800"/>
            <v:handles>
              <v:h position="#0,topLeft" xrange="0,21600"/>
            </v:handles>
          </v:shapetype>
          <v:shape id="_x0000_s1220" type="#_x0000_t7" alt="www.xkb1.com              新课标第一网不用注册，免费下载！" style="position:absolute;left:0;text-align:left;margin-left:87.75pt;margin-top:5pt;width:26.25pt;height:12.75pt;z-index:251667456" strokeweight=".5pt"/>
        </w:pict>
      </w:r>
      <w:r>
        <w:rPr>
          <w:b/>
          <w:bCs/>
          <w:sz w:val="24"/>
          <w:szCs w:val="22"/>
          <w:lang w:val="en-US" w:eastAsia="zh-CN"/>
        </w:rPr>
        <w:pict>
          <v:shape id="_x0000_s1209" type="#_x0000_t202" alt="www.xkb1.com              新课标第一网不用注册，免费下载！" style="position:absolute;left:0;text-align:left;margin-left:5.25pt;margin-top:22.2pt;width:342.6pt;height:173.6pt;z-index:251665408" filled="f" stroked="f">
            <v:textbox>
              <w:txbxContent>
                <w:p w:rsidR="001B5633" w:rsidRDefault="001B5633" w:rsidP="001B5633">
                  <w:r>
                    <w:rPr>
                      <w:noProof/>
                    </w:rPr>
                    <w:drawing>
                      <wp:inline distT="0" distB="0" distL="0" distR="0">
                        <wp:extent cx="4171950" cy="2114550"/>
                        <wp:effectExtent l="19050" t="0" r="0" b="0"/>
                        <wp:docPr id="9" name="图片 9" descr="方格图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方格图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71950" cy="21145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hint="eastAsia"/>
          <w:b/>
          <w:bCs/>
          <w:sz w:val="24"/>
          <w:szCs w:val="22"/>
          <w:lang w:val="en-US"/>
        </w:rPr>
        <w:t>四</w:t>
      </w:r>
      <w:r>
        <w:rPr>
          <w:b/>
          <w:bCs/>
          <w:sz w:val="24"/>
          <w:szCs w:val="22"/>
          <w:lang w:val="en-US" w:eastAsia="zh-CN"/>
        </w:rPr>
        <w:t>、分别画出将</w:t>
      </w:r>
      <w:r>
        <w:rPr>
          <w:b/>
          <w:bCs/>
          <w:sz w:val="24"/>
          <w:szCs w:val="22"/>
          <w:lang w:val="en-US" w:eastAsia="zh-CN"/>
        </w:rPr>
        <w:t xml:space="preserve">      </w:t>
      </w:r>
      <w:r>
        <w:rPr>
          <w:b/>
          <w:bCs/>
          <w:sz w:val="24"/>
          <w:szCs w:val="22"/>
          <w:lang w:val="en-US" w:eastAsia="zh-CN"/>
        </w:rPr>
        <w:t>向上平移</w:t>
      </w:r>
      <w:r>
        <w:rPr>
          <w:b/>
          <w:bCs/>
          <w:sz w:val="24"/>
          <w:szCs w:val="22"/>
          <w:lang w:val="en-US" w:eastAsia="zh-CN"/>
        </w:rPr>
        <w:t>3</w:t>
      </w:r>
      <w:r>
        <w:rPr>
          <w:b/>
          <w:bCs/>
          <w:sz w:val="24"/>
          <w:szCs w:val="22"/>
          <w:lang w:val="en-US" w:eastAsia="zh-CN"/>
        </w:rPr>
        <w:t>格、向右平移</w:t>
      </w:r>
      <w:r>
        <w:rPr>
          <w:b/>
          <w:bCs/>
          <w:sz w:val="24"/>
          <w:szCs w:val="22"/>
          <w:lang w:val="en-US" w:eastAsia="zh-CN"/>
        </w:rPr>
        <w:t>8</w:t>
      </w:r>
      <w:r>
        <w:rPr>
          <w:b/>
          <w:bCs/>
          <w:sz w:val="24"/>
          <w:szCs w:val="22"/>
          <w:lang w:val="en-US" w:eastAsia="zh-CN"/>
        </w:rPr>
        <w:t>格后得到的图形。（</w:t>
      </w:r>
      <w:r>
        <w:rPr>
          <w:b/>
          <w:bCs/>
          <w:sz w:val="24"/>
          <w:szCs w:val="22"/>
          <w:lang w:val="en-US" w:eastAsia="zh-CN"/>
        </w:rPr>
        <w:t>6</w:t>
      </w:r>
      <w:r>
        <w:rPr>
          <w:rFonts w:hint="eastAsia"/>
          <w:b/>
          <w:bCs/>
          <w:sz w:val="24"/>
          <w:szCs w:val="22"/>
          <w:lang w:val="en-US"/>
        </w:rPr>
        <w:t>分</w:t>
      </w:r>
      <w:r>
        <w:rPr>
          <w:b/>
          <w:bCs/>
          <w:sz w:val="24"/>
          <w:szCs w:val="22"/>
          <w:lang w:val="en-US" w:eastAsia="zh-CN"/>
        </w:rPr>
        <w:t>）</w:t>
      </w:r>
    </w:p>
    <w:p w:rsidR="001B5633" w:rsidRDefault="001B5633" w:rsidP="001B5633">
      <w:pPr>
        <w:spacing w:line="560" w:lineRule="exact"/>
        <w:ind w:firstLineChars="100" w:firstLine="241"/>
        <w:rPr>
          <w:b/>
          <w:bCs/>
          <w:sz w:val="24"/>
        </w:rPr>
      </w:pPr>
    </w:p>
    <w:p w:rsidR="001B5633" w:rsidRDefault="001B5633" w:rsidP="001B5633">
      <w:pPr>
        <w:spacing w:line="560" w:lineRule="exact"/>
        <w:ind w:firstLineChars="100" w:firstLine="241"/>
        <w:rPr>
          <w:b/>
          <w:sz w:val="24"/>
        </w:rPr>
      </w:pPr>
    </w:p>
    <w:p w:rsidR="001B5633" w:rsidRDefault="001B5633" w:rsidP="001B5633">
      <w:pPr>
        <w:spacing w:line="560" w:lineRule="exact"/>
        <w:ind w:firstLineChars="100" w:firstLine="241"/>
        <w:rPr>
          <w:b/>
          <w:sz w:val="24"/>
        </w:rPr>
      </w:pPr>
    </w:p>
    <w:p w:rsidR="001B5633" w:rsidRDefault="001B5633" w:rsidP="001B5633">
      <w:pPr>
        <w:spacing w:line="560" w:lineRule="exact"/>
        <w:ind w:firstLineChars="100" w:firstLine="241"/>
        <w:rPr>
          <w:b/>
          <w:sz w:val="24"/>
        </w:rPr>
      </w:pPr>
    </w:p>
    <w:p w:rsidR="001B5633" w:rsidRDefault="001B5633" w:rsidP="001B5633">
      <w:pPr>
        <w:spacing w:line="400" w:lineRule="exact"/>
        <w:rPr>
          <w:rFonts w:hint="eastAsia"/>
          <w:b/>
          <w:bCs/>
          <w:sz w:val="24"/>
          <w:szCs w:val="22"/>
          <w:lang w:val="en-US" w:eastAsia="zh-CN"/>
        </w:rPr>
      </w:pPr>
    </w:p>
    <w:p w:rsidR="001B5633" w:rsidRDefault="001B5633" w:rsidP="001B5633">
      <w:pPr>
        <w:spacing w:line="400" w:lineRule="exact"/>
        <w:rPr>
          <w:b/>
          <w:bCs/>
          <w:sz w:val="24"/>
          <w:szCs w:val="22"/>
          <w:lang w:val="en-US" w:eastAsia="zh-CN"/>
        </w:rPr>
      </w:pPr>
      <w:r>
        <w:rPr>
          <w:rFonts w:hint="eastAsia"/>
          <w:b/>
          <w:bCs/>
          <w:sz w:val="24"/>
          <w:szCs w:val="22"/>
          <w:lang w:val="en-US"/>
        </w:rPr>
        <w:t>五</w:t>
      </w:r>
      <w:r>
        <w:rPr>
          <w:b/>
          <w:bCs/>
          <w:sz w:val="24"/>
          <w:szCs w:val="22"/>
          <w:lang w:val="en-US" w:eastAsia="zh-CN"/>
        </w:rPr>
        <w:t>、画出绕点</w:t>
      </w:r>
      <w:r>
        <w:rPr>
          <w:b/>
          <w:bCs/>
          <w:sz w:val="24"/>
          <w:szCs w:val="22"/>
          <w:lang w:val="en-US" w:eastAsia="zh-CN"/>
        </w:rPr>
        <w:t>“O”</w:t>
      </w:r>
      <w:r>
        <w:rPr>
          <w:b/>
          <w:bCs/>
          <w:sz w:val="24"/>
          <w:szCs w:val="22"/>
          <w:lang w:val="en-US" w:eastAsia="zh-CN"/>
        </w:rPr>
        <w:t>顺时针旋转</w:t>
      </w:r>
      <w:r>
        <w:rPr>
          <w:b/>
          <w:bCs/>
          <w:sz w:val="24"/>
          <w:szCs w:val="22"/>
          <w:lang w:val="en-US" w:eastAsia="zh-CN"/>
        </w:rPr>
        <w:t>90</w:t>
      </w:r>
      <w:r>
        <w:rPr>
          <w:b/>
          <w:bCs/>
          <w:sz w:val="24"/>
          <w:szCs w:val="22"/>
          <w:lang w:val="en-US" w:eastAsia="zh-CN"/>
        </w:rPr>
        <w:t>度后的图形。画出绕点</w:t>
      </w:r>
      <w:r>
        <w:rPr>
          <w:b/>
          <w:bCs/>
          <w:sz w:val="24"/>
          <w:szCs w:val="22"/>
          <w:lang w:val="en-US" w:eastAsia="zh-CN"/>
        </w:rPr>
        <w:t>“A”</w:t>
      </w:r>
      <w:r>
        <w:rPr>
          <w:b/>
          <w:sz w:val="24"/>
          <w:szCs w:val="22"/>
        </w:rPr>
        <w:t xml:space="preserve"> </w:t>
      </w:r>
      <w:r>
        <w:rPr>
          <w:b/>
          <w:bCs/>
          <w:sz w:val="24"/>
          <w:szCs w:val="22"/>
          <w:lang w:val="en-US" w:eastAsia="zh-CN"/>
        </w:rPr>
        <w:t>逆时针旋转</w:t>
      </w:r>
      <w:r>
        <w:rPr>
          <w:b/>
          <w:bCs/>
          <w:sz w:val="24"/>
          <w:szCs w:val="22"/>
          <w:lang w:val="en-US" w:eastAsia="zh-CN"/>
        </w:rPr>
        <w:t>90</w:t>
      </w:r>
      <w:r>
        <w:rPr>
          <w:b/>
          <w:bCs/>
          <w:sz w:val="24"/>
          <w:szCs w:val="22"/>
          <w:lang w:val="en-US" w:eastAsia="zh-CN"/>
        </w:rPr>
        <w:t>度后的图形。（</w:t>
      </w:r>
      <w:r>
        <w:rPr>
          <w:rFonts w:hint="eastAsia"/>
          <w:b/>
          <w:bCs/>
          <w:sz w:val="24"/>
          <w:szCs w:val="22"/>
        </w:rPr>
        <w:t>10</w:t>
      </w:r>
      <w:r>
        <w:rPr>
          <w:rFonts w:hint="eastAsia"/>
          <w:b/>
          <w:bCs/>
          <w:sz w:val="24"/>
          <w:szCs w:val="22"/>
          <w:lang w:val="en-US"/>
        </w:rPr>
        <w:t>分</w:t>
      </w:r>
      <w:r>
        <w:rPr>
          <w:b/>
          <w:bCs/>
          <w:sz w:val="24"/>
          <w:szCs w:val="22"/>
          <w:lang w:val="en-US" w:eastAsia="zh-CN"/>
        </w:rPr>
        <w:t>）</w:t>
      </w:r>
      <w:hyperlink r:id="rId21" w:history="1">
        <w:r>
          <w:rPr>
            <w:rStyle w:val="a7"/>
            <w:color w:val="FFFFFF"/>
            <w:sz w:val="11"/>
            <w:szCs w:val="11"/>
          </w:rPr>
          <w:t>http://www.xkb1.com</w:t>
        </w:r>
      </w:hyperlink>
    </w:p>
    <w:p w:rsidR="001B5633" w:rsidRDefault="001B5633" w:rsidP="001B5633">
      <w:pPr>
        <w:spacing w:line="560" w:lineRule="exact"/>
        <w:rPr>
          <w:b/>
          <w:sz w:val="24"/>
        </w:rPr>
      </w:pPr>
      <w:r>
        <w:rPr>
          <w:b/>
          <w:sz w:val="24"/>
          <w:lang w:val="en-US" w:eastAsia="zh-CN"/>
        </w:rPr>
        <w:pict>
          <v:shape id="_x0000_s1221" type="#_x0000_t202" alt="www.xkb1.com              新课标第一网不用注册，免费下载！" style="position:absolute;left:0;text-align:left;margin-left:5.25pt;margin-top:7.6pt;width:409.5pt;height:202.8pt;z-index:251668480" filled="f" stroked="f">
            <v:textbox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00"/>
                  </w:tblPr>
                  <w:tblGrid>
                    <w:gridCol w:w="326"/>
                    <w:gridCol w:w="326"/>
                    <w:gridCol w:w="326"/>
                    <w:gridCol w:w="326"/>
                    <w:gridCol w:w="326"/>
                    <w:gridCol w:w="326"/>
                    <w:gridCol w:w="326"/>
                    <w:gridCol w:w="326"/>
                    <w:gridCol w:w="325"/>
                    <w:gridCol w:w="325"/>
                    <w:gridCol w:w="325"/>
                    <w:gridCol w:w="325"/>
                    <w:gridCol w:w="325"/>
                    <w:gridCol w:w="325"/>
                    <w:gridCol w:w="325"/>
                    <w:gridCol w:w="325"/>
                    <w:gridCol w:w="325"/>
                    <w:gridCol w:w="325"/>
                    <w:gridCol w:w="325"/>
                    <w:gridCol w:w="325"/>
                    <w:gridCol w:w="325"/>
                    <w:gridCol w:w="325"/>
                    <w:gridCol w:w="325"/>
                    <w:gridCol w:w="325"/>
                  </w:tblGrid>
                  <w:tr w:rsidR="001B563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40"/>
                    </w:trPr>
                    <w:tc>
                      <w:tcPr>
                        <w:tcW w:w="326" w:type="dxa"/>
                      </w:tcPr>
                      <w:p w:rsidR="001B5633" w:rsidRDefault="001B5633"/>
                    </w:tc>
                    <w:tc>
                      <w:tcPr>
                        <w:tcW w:w="326" w:type="dxa"/>
                      </w:tcPr>
                      <w:p w:rsidR="001B5633" w:rsidRDefault="001B5633"/>
                    </w:tc>
                    <w:tc>
                      <w:tcPr>
                        <w:tcW w:w="326" w:type="dxa"/>
                      </w:tcPr>
                      <w:p w:rsidR="001B5633" w:rsidRDefault="001B5633"/>
                    </w:tc>
                    <w:tc>
                      <w:tcPr>
                        <w:tcW w:w="326" w:type="dxa"/>
                      </w:tcPr>
                      <w:p w:rsidR="001B5633" w:rsidRDefault="001B5633"/>
                    </w:tc>
                    <w:tc>
                      <w:tcPr>
                        <w:tcW w:w="326" w:type="dxa"/>
                      </w:tcPr>
                      <w:p w:rsidR="001B5633" w:rsidRDefault="001B5633"/>
                    </w:tc>
                    <w:tc>
                      <w:tcPr>
                        <w:tcW w:w="326" w:type="dxa"/>
                      </w:tcPr>
                      <w:p w:rsidR="001B5633" w:rsidRDefault="001B5633"/>
                    </w:tc>
                    <w:tc>
                      <w:tcPr>
                        <w:tcW w:w="326" w:type="dxa"/>
                      </w:tcPr>
                      <w:p w:rsidR="001B5633" w:rsidRDefault="001B5633"/>
                    </w:tc>
                    <w:tc>
                      <w:tcPr>
                        <w:tcW w:w="326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</w:tr>
                  <w:tr w:rsidR="001B563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40"/>
                    </w:trPr>
                    <w:tc>
                      <w:tcPr>
                        <w:tcW w:w="326" w:type="dxa"/>
                      </w:tcPr>
                      <w:p w:rsidR="001B5633" w:rsidRDefault="001B5633"/>
                    </w:tc>
                    <w:tc>
                      <w:tcPr>
                        <w:tcW w:w="326" w:type="dxa"/>
                      </w:tcPr>
                      <w:p w:rsidR="001B5633" w:rsidRDefault="001B5633"/>
                    </w:tc>
                    <w:tc>
                      <w:tcPr>
                        <w:tcW w:w="326" w:type="dxa"/>
                      </w:tcPr>
                      <w:p w:rsidR="001B5633" w:rsidRDefault="001B5633"/>
                    </w:tc>
                    <w:tc>
                      <w:tcPr>
                        <w:tcW w:w="326" w:type="dxa"/>
                      </w:tcPr>
                      <w:p w:rsidR="001B5633" w:rsidRDefault="001B5633"/>
                    </w:tc>
                    <w:tc>
                      <w:tcPr>
                        <w:tcW w:w="326" w:type="dxa"/>
                      </w:tcPr>
                      <w:p w:rsidR="001B5633" w:rsidRDefault="001B5633"/>
                    </w:tc>
                    <w:tc>
                      <w:tcPr>
                        <w:tcW w:w="326" w:type="dxa"/>
                      </w:tcPr>
                      <w:p w:rsidR="001B5633" w:rsidRDefault="001B5633"/>
                    </w:tc>
                    <w:tc>
                      <w:tcPr>
                        <w:tcW w:w="326" w:type="dxa"/>
                      </w:tcPr>
                      <w:p w:rsidR="001B5633" w:rsidRDefault="001B5633"/>
                    </w:tc>
                    <w:tc>
                      <w:tcPr>
                        <w:tcW w:w="326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</w:tr>
                  <w:tr w:rsidR="001B563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40"/>
                    </w:trPr>
                    <w:tc>
                      <w:tcPr>
                        <w:tcW w:w="326" w:type="dxa"/>
                      </w:tcPr>
                      <w:p w:rsidR="001B5633" w:rsidRDefault="001B5633"/>
                    </w:tc>
                    <w:tc>
                      <w:tcPr>
                        <w:tcW w:w="326" w:type="dxa"/>
                      </w:tcPr>
                      <w:p w:rsidR="001B5633" w:rsidRDefault="001B5633"/>
                    </w:tc>
                    <w:tc>
                      <w:tcPr>
                        <w:tcW w:w="326" w:type="dxa"/>
                      </w:tcPr>
                      <w:p w:rsidR="001B5633" w:rsidRDefault="001B5633"/>
                    </w:tc>
                    <w:tc>
                      <w:tcPr>
                        <w:tcW w:w="326" w:type="dxa"/>
                      </w:tcPr>
                      <w:p w:rsidR="001B5633" w:rsidRDefault="001B5633"/>
                    </w:tc>
                    <w:tc>
                      <w:tcPr>
                        <w:tcW w:w="326" w:type="dxa"/>
                      </w:tcPr>
                      <w:p w:rsidR="001B5633" w:rsidRDefault="001B5633"/>
                    </w:tc>
                    <w:tc>
                      <w:tcPr>
                        <w:tcW w:w="326" w:type="dxa"/>
                      </w:tcPr>
                      <w:p w:rsidR="001B5633" w:rsidRDefault="001B5633"/>
                    </w:tc>
                    <w:tc>
                      <w:tcPr>
                        <w:tcW w:w="326" w:type="dxa"/>
                      </w:tcPr>
                      <w:p w:rsidR="001B5633" w:rsidRDefault="001B5633"/>
                    </w:tc>
                    <w:tc>
                      <w:tcPr>
                        <w:tcW w:w="326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</w:tr>
                  <w:tr w:rsidR="001B563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40"/>
                    </w:trPr>
                    <w:tc>
                      <w:tcPr>
                        <w:tcW w:w="326" w:type="dxa"/>
                      </w:tcPr>
                      <w:p w:rsidR="001B5633" w:rsidRDefault="001B5633"/>
                    </w:tc>
                    <w:tc>
                      <w:tcPr>
                        <w:tcW w:w="326" w:type="dxa"/>
                      </w:tcPr>
                      <w:p w:rsidR="001B5633" w:rsidRDefault="001B5633"/>
                    </w:tc>
                    <w:tc>
                      <w:tcPr>
                        <w:tcW w:w="326" w:type="dxa"/>
                      </w:tcPr>
                      <w:p w:rsidR="001B5633" w:rsidRDefault="001B5633"/>
                    </w:tc>
                    <w:tc>
                      <w:tcPr>
                        <w:tcW w:w="326" w:type="dxa"/>
                      </w:tcPr>
                      <w:p w:rsidR="001B5633" w:rsidRDefault="001B5633"/>
                    </w:tc>
                    <w:tc>
                      <w:tcPr>
                        <w:tcW w:w="326" w:type="dxa"/>
                      </w:tcPr>
                      <w:p w:rsidR="001B5633" w:rsidRDefault="001B5633"/>
                    </w:tc>
                    <w:tc>
                      <w:tcPr>
                        <w:tcW w:w="326" w:type="dxa"/>
                      </w:tcPr>
                      <w:p w:rsidR="001B5633" w:rsidRDefault="001B5633"/>
                    </w:tc>
                    <w:tc>
                      <w:tcPr>
                        <w:tcW w:w="326" w:type="dxa"/>
                      </w:tcPr>
                      <w:p w:rsidR="001B5633" w:rsidRDefault="001B5633"/>
                    </w:tc>
                    <w:tc>
                      <w:tcPr>
                        <w:tcW w:w="326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</w:tr>
                  <w:tr w:rsidR="001B563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40"/>
                    </w:trPr>
                    <w:tc>
                      <w:tcPr>
                        <w:tcW w:w="326" w:type="dxa"/>
                      </w:tcPr>
                      <w:p w:rsidR="001B5633" w:rsidRDefault="001B5633"/>
                    </w:tc>
                    <w:tc>
                      <w:tcPr>
                        <w:tcW w:w="326" w:type="dxa"/>
                      </w:tcPr>
                      <w:p w:rsidR="001B5633" w:rsidRDefault="001B5633"/>
                    </w:tc>
                    <w:tc>
                      <w:tcPr>
                        <w:tcW w:w="326" w:type="dxa"/>
                      </w:tcPr>
                      <w:p w:rsidR="001B5633" w:rsidRDefault="001B5633"/>
                    </w:tc>
                    <w:tc>
                      <w:tcPr>
                        <w:tcW w:w="326" w:type="dxa"/>
                      </w:tcPr>
                      <w:p w:rsidR="001B5633" w:rsidRDefault="001B5633"/>
                    </w:tc>
                    <w:tc>
                      <w:tcPr>
                        <w:tcW w:w="326" w:type="dxa"/>
                      </w:tcPr>
                      <w:p w:rsidR="001B5633" w:rsidRDefault="001B5633"/>
                    </w:tc>
                    <w:tc>
                      <w:tcPr>
                        <w:tcW w:w="326" w:type="dxa"/>
                      </w:tcPr>
                      <w:p w:rsidR="001B5633" w:rsidRDefault="001B5633"/>
                    </w:tc>
                    <w:tc>
                      <w:tcPr>
                        <w:tcW w:w="326" w:type="dxa"/>
                      </w:tcPr>
                      <w:p w:rsidR="001B5633" w:rsidRDefault="001B5633"/>
                    </w:tc>
                    <w:tc>
                      <w:tcPr>
                        <w:tcW w:w="326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</w:tr>
                  <w:tr w:rsidR="001B563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40"/>
                    </w:trPr>
                    <w:tc>
                      <w:tcPr>
                        <w:tcW w:w="326" w:type="dxa"/>
                      </w:tcPr>
                      <w:p w:rsidR="001B5633" w:rsidRDefault="001B5633"/>
                    </w:tc>
                    <w:tc>
                      <w:tcPr>
                        <w:tcW w:w="326" w:type="dxa"/>
                      </w:tcPr>
                      <w:p w:rsidR="001B5633" w:rsidRDefault="001B5633"/>
                    </w:tc>
                    <w:tc>
                      <w:tcPr>
                        <w:tcW w:w="326" w:type="dxa"/>
                      </w:tcPr>
                      <w:p w:rsidR="001B5633" w:rsidRDefault="001B5633"/>
                    </w:tc>
                    <w:tc>
                      <w:tcPr>
                        <w:tcW w:w="326" w:type="dxa"/>
                      </w:tcPr>
                      <w:p w:rsidR="001B5633" w:rsidRDefault="001B5633"/>
                    </w:tc>
                    <w:tc>
                      <w:tcPr>
                        <w:tcW w:w="326" w:type="dxa"/>
                      </w:tcPr>
                      <w:p w:rsidR="001B5633" w:rsidRDefault="001B5633"/>
                    </w:tc>
                    <w:tc>
                      <w:tcPr>
                        <w:tcW w:w="326" w:type="dxa"/>
                      </w:tcPr>
                      <w:p w:rsidR="001B5633" w:rsidRDefault="001B5633"/>
                    </w:tc>
                    <w:tc>
                      <w:tcPr>
                        <w:tcW w:w="326" w:type="dxa"/>
                      </w:tcPr>
                      <w:p w:rsidR="001B5633" w:rsidRDefault="001B5633"/>
                    </w:tc>
                    <w:tc>
                      <w:tcPr>
                        <w:tcW w:w="326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</w:tr>
                  <w:tr w:rsidR="001B563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40"/>
                    </w:trPr>
                    <w:tc>
                      <w:tcPr>
                        <w:tcW w:w="326" w:type="dxa"/>
                      </w:tcPr>
                      <w:p w:rsidR="001B5633" w:rsidRDefault="001B5633"/>
                    </w:tc>
                    <w:tc>
                      <w:tcPr>
                        <w:tcW w:w="326" w:type="dxa"/>
                      </w:tcPr>
                      <w:p w:rsidR="001B5633" w:rsidRDefault="001B5633"/>
                    </w:tc>
                    <w:tc>
                      <w:tcPr>
                        <w:tcW w:w="326" w:type="dxa"/>
                      </w:tcPr>
                      <w:p w:rsidR="001B5633" w:rsidRDefault="001B5633"/>
                    </w:tc>
                    <w:tc>
                      <w:tcPr>
                        <w:tcW w:w="326" w:type="dxa"/>
                      </w:tcPr>
                      <w:p w:rsidR="001B5633" w:rsidRDefault="001B5633"/>
                    </w:tc>
                    <w:tc>
                      <w:tcPr>
                        <w:tcW w:w="326" w:type="dxa"/>
                      </w:tcPr>
                      <w:p w:rsidR="001B5633" w:rsidRDefault="001B5633"/>
                    </w:tc>
                    <w:tc>
                      <w:tcPr>
                        <w:tcW w:w="326" w:type="dxa"/>
                      </w:tcPr>
                      <w:p w:rsidR="001B5633" w:rsidRDefault="001B5633"/>
                    </w:tc>
                    <w:tc>
                      <w:tcPr>
                        <w:tcW w:w="326" w:type="dxa"/>
                      </w:tcPr>
                      <w:p w:rsidR="001B5633" w:rsidRDefault="001B5633"/>
                    </w:tc>
                    <w:tc>
                      <w:tcPr>
                        <w:tcW w:w="326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</w:tr>
                  <w:tr w:rsidR="001B563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40"/>
                    </w:trPr>
                    <w:tc>
                      <w:tcPr>
                        <w:tcW w:w="326" w:type="dxa"/>
                      </w:tcPr>
                      <w:p w:rsidR="001B5633" w:rsidRDefault="001B5633"/>
                    </w:tc>
                    <w:tc>
                      <w:tcPr>
                        <w:tcW w:w="326" w:type="dxa"/>
                      </w:tcPr>
                      <w:p w:rsidR="001B5633" w:rsidRDefault="001B5633"/>
                    </w:tc>
                    <w:tc>
                      <w:tcPr>
                        <w:tcW w:w="326" w:type="dxa"/>
                      </w:tcPr>
                      <w:p w:rsidR="001B5633" w:rsidRDefault="001B5633"/>
                    </w:tc>
                    <w:tc>
                      <w:tcPr>
                        <w:tcW w:w="326" w:type="dxa"/>
                      </w:tcPr>
                      <w:p w:rsidR="001B5633" w:rsidRDefault="001B5633"/>
                    </w:tc>
                    <w:tc>
                      <w:tcPr>
                        <w:tcW w:w="326" w:type="dxa"/>
                      </w:tcPr>
                      <w:p w:rsidR="001B5633" w:rsidRDefault="001B5633"/>
                    </w:tc>
                    <w:tc>
                      <w:tcPr>
                        <w:tcW w:w="326" w:type="dxa"/>
                      </w:tcPr>
                      <w:p w:rsidR="001B5633" w:rsidRDefault="001B5633"/>
                    </w:tc>
                    <w:tc>
                      <w:tcPr>
                        <w:tcW w:w="326" w:type="dxa"/>
                      </w:tcPr>
                      <w:p w:rsidR="001B5633" w:rsidRDefault="001B5633"/>
                    </w:tc>
                    <w:tc>
                      <w:tcPr>
                        <w:tcW w:w="326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</w:tr>
                  <w:tr w:rsidR="001B563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40"/>
                    </w:trPr>
                    <w:tc>
                      <w:tcPr>
                        <w:tcW w:w="326" w:type="dxa"/>
                      </w:tcPr>
                      <w:p w:rsidR="001B5633" w:rsidRDefault="001B5633"/>
                    </w:tc>
                    <w:tc>
                      <w:tcPr>
                        <w:tcW w:w="326" w:type="dxa"/>
                      </w:tcPr>
                      <w:p w:rsidR="001B5633" w:rsidRDefault="001B5633"/>
                    </w:tc>
                    <w:tc>
                      <w:tcPr>
                        <w:tcW w:w="326" w:type="dxa"/>
                      </w:tcPr>
                      <w:p w:rsidR="001B5633" w:rsidRDefault="001B5633"/>
                    </w:tc>
                    <w:tc>
                      <w:tcPr>
                        <w:tcW w:w="326" w:type="dxa"/>
                      </w:tcPr>
                      <w:p w:rsidR="001B5633" w:rsidRDefault="001B5633"/>
                    </w:tc>
                    <w:tc>
                      <w:tcPr>
                        <w:tcW w:w="326" w:type="dxa"/>
                      </w:tcPr>
                      <w:p w:rsidR="001B5633" w:rsidRDefault="001B5633"/>
                    </w:tc>
                    <w:tc>
                      <w:tcPr>
                        <w:tcW w:w="326" w:type="dxa"/>
                      </w:tcPr>
                      <w:p w:rsidR="001B5633" w:rsidRDefault="001B5633"/>
                    </w:tc>
                    <w:tc>
                      <w:tcPr>
                        <w:tcW w:w="326" w:type="dxa"/>
                      </w:tcPr>
                      <w:p w:rsidR="001B5633" w:rsidRDefault="001B5633"/>
                    </w:tc>
                    <w:tc>
                      <w:tcPr>
                        <w:tcW w:w="326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</w:tr>
                  <w:tr w:rsidR="001B563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40"/>
                    </w:trPr>
                    <w:tc>
                      <w:tcPr>
                        <w:tcW w:w="326" w:type="dxa"/>
                      </w:tcPr>
                      <w:p w:rsidR="001B5633" w:rsidRDefault="001B5633"/>
                    </w:tc>
                    <w:tc>
                      <w:tcPr>
                        <w:tcW w:w="326" w:type="dxa"/>
                      </w:tcPr>
                      <w:p w:rsidR="001B5633" w:rsidRDefault="001B5633"/>
                    </w:tc>
                    <w:tc>
                      <w:tcPr>
                        <w:tcW w:w="326" w:type="dxa"/>
                      </w:tcPr>
                      <w:p w:rsidR="001B5633" w:rsidRDefault="001B5633"/>
                    </w:tc>
                    <w:tc>
                      <w:tcPr>
                        <w:tcW w:w="326" w:type="dxa"/>
                      </w:tcPr>
                      <w:p w:rsidR="001B5633" w:rsidRDefault="001B5633"/>
                    </w:tc>
                    <w:tc>
                      <w:tcPr>
                        <w:tcW w:w="326" w:type="dxa"/>
                      </w:tcPr>
                      <w:p w:rsidR="001B5633" w:rsidRDefault="001B5633"/>
                    </w:tc>
                    <w:tc>
                      <w:tcPr>
                        <w:tcW w:w="326" w:type="dxa"/>
                      </w:tcPr>
                      <w:p w:rsidR="001B5633" w:rsidRDefault="001B5633"/>
                    </w:tc>
                    <w:tc>
                      <w:tcPr>
                        <w:tcW w:w="326" w:type="dxa"/>
                      </w:tcPr>
                      <w:p w:rsidR="001B5633" w:rsidRDefault="001B5633"/>
                    </w:tc>
                    <w:tc>
                      <w:tcPr>
                        <w:tcW w:w="326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</w:tr>
                  <w:tr w:rsidR="001B563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40"/>
                    </w:trPr>
                    <w:tc>
                      <w:tcPr>
                        <w:tcW w:w="326" w:type="dxa"/>
                      </w:tcPr>
                      <w:p w:rsidR="001B5633" w:rsidRDefault="001B5633"/>
                    </w:tc>
                    <w:tc>
                      <w:tcPr>
                        <w:tcW w:w="326" w:type="dxa"/>
                      </w:tcPr>
                      <w:p w:rsidR="001B5633" w:rsidRDefault="001B5633"/>
                    </w:tc>
                    <w:tc>
                      <w:tcPr>
                        <w:tcW w:w="326" w:type="dxa"/>
                      </w:tcPr>
                      <w:p w:rsidR="001B5633" w:rsidRDefault="001B5633"/>
                    </w:tc>
                    <w:tc>
                      <w:tcPr>
                        <w:tcW w:w="326" w:type="dxa"/>
                      </w:tcPr>
                      <w:p w:rsidR="001B5633" w:rsidRDefault="001B5633"/>
                    </w:tc>
                    <w:tc>
                      <w:tcPr>
                        <w:tcW w:w="326" w:type="dxa"/>
                      </w:tcPr>
                      <w:p w:rsidR="001B5633" w:rsidRDefault="001B5633"/>
                    </w:tc>
                    <w:tc>
                      <w:tcPr>
                        <w:tcW w:w="326" w:type="dxa"/>
                      </w:tcPr>
                      <w:p w:rsidR="001B5633" w:rsidRDefault="001B5633"/>
                    </w:tc>
                    <w:tc>
                      <w:tcPr>
                        <w:tcW w:w="326" w:type="dxa"/>
                      </w:tcPr>
                      <w:p w:rsidR="001B5633" w:rsidRDefault="001B5633"/>
                    </w:tc>
                    <w:tc>
                      <w:tcPr>
                        <w:tcW w:w="326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  <w:tc>
                      <w:tcPr>
                        <w:tcW w:w="325" w:type="dxa"/>
                      </w:tcPr>
                      <w:p w:rsidR="001B5633" w:rsidRDefault="001B5633"/>
                    </w:tc>
                  </w:tr>
                </w:tbl>
                <w:p w:rsidR="001B5633" w:rsidRDefault="001B5633" w:rsidP="001B5633">
                  <w:pPr>
                    <w:rPr>
                      <w:rFonts w:hint="eastAsia"/>
                    </w:rPr>
                  </w:pPr>
                </w:p>
              </w:txbxContent>
            </v:textbox>
          </v:shape>
        </w:pict>
      </w:r>
    </w:p>
    <w:p w:rsidR="001B5633" w:rsidRDefault="001B5633" w:rsidP="001B5633">
      <w:pPr>
        <w:spacing w:line="560" w:lineRule="exact"/>
        <w:ind w:firstLineChars="100" w:firstLine="241"/>
        <w:rPr>
          <w:b/>
          <w:sz w:val="24"/>
        </w:rPr>
      </w:pPr>
      <w:r>
        <w:rPr>
          <w:b/>
          <w:sz w:val="24"/>
          <w:lang w:val="en-US" w:eastAsia="zh-CN"/>
        </w:rPr>
        <w:lastRenderedPageBreak/>
        <w:pict>
          <v:shape id="_x0000_s1222" type="#_x0000_t6" alt="www.xkb1.com              新课标第一网不用注册，免费下载！" style="position:absolute;left:0;text-align:left;margin-left:39.75pt;margin-top:19.35pt;width:81.05pt;height:67.45pt;z-index:251669504" filled="f" strokeweight="1.5pt"/>
        </w:pict>
      </w:r>
    </w:p>
    <w:p w:rsidR="001B5633" w:rsidRDefault="001B5633" w:rsidP="001B5633">
      <w:pPr>
        <w:spacing w:line="560" w:lineRule="exact"/>
        <w:ind w:firstLineChars="100" w:firstLine="241"/>
        <w:rPr>
          <w:b/>
          <w:sz w:val="24"/>
        </w:rPr>
      </w:pPr>
    </w:p>
    <w:p w:rsidR="001B5633" w:rsidRDefault="001B5633" w:rsidP="001B5633">
      <w:pPr>
        <w:spacing w:line="560" w:lineRule="exact"/>
        <w:ind w:firstLineChars="100" w:firstLine="241"/>
        <w:rPr>
          <w:b/>
          <w:sz w:val="24"/>
        </w:rPr>
      </w:pPr>
      <w:r>
        <w:rPr>
          <w:b/>
          <w:sz w:val="24"/>
          <w:lang w:val="en-US" w:eastAsia="zh-CN"/>
        </w:rPr>
        <w:pict>
          <v:shape id="_x0000_s1188" type="#_x0000_t202" alt="www.xkb1.com              新课标第一网不用注册，免费下载！" style="position:absolute;left:0;text-align:left;margin-left:280.5pt;margin-top:24.55pt;width:26.25pt;height:23.4pt;z-index:251662336" filled="f" stroked="f">
            <v:textbox>
              <w:txbxContent>
                <w:p w:rsidR="001B5633" w:rsidRDefault="001B5633" w:rsidP="001B5633">
                  <w:pPr>
                    <w:rPr>
                      <w:rFonts w:hint="eastAsia"/>
                      <w:b/>
                      <w:bCs/>
                      <w:sz w:val="24"/>
                    </w:rPr>
                  </w:pPr>
                  <w:r>
                    <w:rPr>
                      <w:rFonts w:hint="eastAsia"/>
                      <w:b/>
                      <w:bCs/>
                      <w:sz w:val="24"/>
                    </w:rPr>
                    <w:t>A</w:t>
                  </w:r>
                </w:p>
              </w:txbxContent>
            </v:textbox>
          </v:shape>
        </w:pict>
      </w:r>
      <w:r>
        <w:rPr>
          <w:b/>
          <w:sz w:val="24"/>
          <w:lang w:val="en-US" w:eastAsia="zh-CN"/>
        </w:rPr>
        <w:pict>
          <v:shape id="_x0000_s1189" type="#_x0000_t202" alt="www.xkb1.com              新课标第一网不用注册，免费下载！" style="position:absolute;left:0;text-align:left;margin-left:104.25pt;margin-top:26.05pt;width:26.25pt;height:23.4pt;z-index:251663360" filled="f" stroked="f">
            <v:textbox>
              <w:txbxContent>
                <w:p w:rsidR="001B5633" w:rsidRDefault="001B5633" w:rsidP="001B5633">
                  <w:pPr>
                    <w:rPr>
                      <w:rFonts w:hint="eastAsia"/>
                      <w:b/>
                      <w:bCs/>
                      <w:sz w:val="24"/>
                    </w:rPr>
                  </w:pPr>
                  <w:r>
                    <w:rPr>
                      <w:rFonts w:hint="eastAsia"/>
                      <w:b/>
                      <w:bCs/>
                      <w:sz w:val="24"/>
                    </w:rPr>
                    <w:t>O</w:t>
                  </w:r>
                </w:p>
              </w:txbxContent>
            </v:textbox>
          </v:shape>
        </w:pict>
      </w:r>
    </w:p>
    <w:p w:rsidR="001B5633" w:rsidRDefault="001B5633" w:rsidP="001B5633">
      <w:pPr>
        <w:spacing w:line="560" w:lineRule="exact"/>
        <w:ind w:firstLineChars="100" w:firstLine="241"/>
        <w:rPr>
          <w:b/>
          <w:sz w:val="24"/>
        </w:rPr>
      </w:pPr>
      <w:r>
        <w:rPr>
          <w:b/>
          <w:sz w:val="24"/>
          <w:lang w:val="en-US" w:eastAsia="zh-CN"/>
        </w:rPr>
        <w:pict>
          <v:shape id="_x0000_s1223" type="#_x0000_t6" alt="www.xkb1.com              新课标第一网不用注册，免费下载！" style="position:absolute;left:0;text-align:left;margin-left:299.25pt;margin-top:3.3pt;width:66.6pt;height:69.45pt;rotation:180;z-index:251670528" filled="f" strokeweight="1.5pt"/>
        </w:pict>
      </w:r>
    </w:p>
    <w:p w:rsidR="001B5633" w:rsidRDefault="001B5633" w:rsidP="001B5633">
      <w:pPr>
        <w:spacing w:line="560" w:lineRule="exact"/>
        <w:ind w:firstLineChars="100" w:firstLine="241"/>
        <w:rPr>
          <w:b/>
          <w:sz w:val="24"/>
        </w:rPr>
      </w:pPr>
    </w:p>
    <w:p w:rsidR="001B5633" w:rsidRDefault="001B5633" w:rsidP="001B5633">
      <w:pPr>
        <w:spacing w:line="560" w:lineRule="exact"/>
        <w:ind w:firstLineChars="100" w:firstLine="241"/>
        <w:rPr>
          <w:b/>
          <w:sz w:val="24"/>
        </w:rPr>
      </w:pPr>
    </w:p>
    <w:p w:rsidR="001B5633" w:rsidRDefault="001B5633" w:rsidP="001B5633">
      <w:pPr>
        <w:pStyle w:val="a8"/>
        <w:spacing w:line="200" w:lineRule="exact"/>
        <w:ind w:firstLineChars="2900" w:firstLine="6987"/>
        <w:rPr>
          <w:b/>
        </w:rPr>
      </w:pPr>
    </w:p>
    <w:p w:rsidR="001B5633" w:rsidRDefault="001B5633" w:rsidP="001B5633">
      <w:pPr>
        <w:pStyle w:val="a8"/>
        <w:spacing w:line="480" w:lineRule="exact"/>
        <w:rPr>
          <w:b/>
          <w:bCs/>
        </w:rPr>
      </w:pPr>
      <w:r>
        <w:rPr>
          <w:rFonts w:hint="eastAsia"/>
          <w:b/>
          <w:bCs/>
        </w:rPr>
        <w:t>六</w:t>
      </w:r>
      <w:r>
        <w:rPr>
          <w:b/>
          <w:bCs/>
        </w:rPr>
        <w:t>、画出下面图形的轴对称图形。（</w:t>
      </w:r>
      <w:r>
        <w:rPr>
          <w:b/>
          <w:bCs/>
        </w:rPr>
        <w:t>5</w:t>
      </w:r>
      <w:r>
        <w:rPr>
          <w:rFonts w:hint="eastAsia"/>
          <w:b/>
          <w:bCs/>
        </w:rPr>
        <w:t>分</w:t>
      </w:r>
      <w:r>
        <w:rPr>
          <w:b/>
          <w:bCs/>
        </w:rPr>
        <w:t>）</w:t>
      </w:r>
    </w:p>
    <w:p w:rsidR="001B5633" w:rsidRDefault="001B5633" w:rsidP="001B5633">
      <w:pPr>
        <w:pStyle w:val="a8"/>
        <w:spacing w:line="480" w:lineRule="exact"/>
        <w:rPr>
          <w:b/>
          <w:bCs/>
        </w:rPr>
      </w:pPr>
      <w:r>
        <w:rPr>
          <w:b/>
          <w:bCs/>
          <w:lang w:val="en-US" w:eastAsia="zh-CN"/>
        </w:rPr>
        <w:pict>
          <v:line id="_x0000_s1230" alt="www.xkb1.com              新课标第一网不用注册，免费下载！" style="position:absolute;left:0;text-align:left;z-index:251673600" from="138.75pt,7.2pt" to="138.8pt,147.6pt" strokeweight="1.5pt">
            <v:stroke dashstyle="dash"/>
          </v:line>
        </w:pict>
      </w:r>
      <w:r>
        <w:rPr>
          <w:b/>
          <w:bCs/>
          <w:lang w:val="en-US" w:eastAsia="zh-CN"/>
        </w:rPr>
        <w:pict>
          <v:shape id="_x0000_s1224" type="#_x0000_t202" alt="www.xkb1.com              新课标第一网不用注册，免费下载！" style="position:absolute;left:0;text-align:left;margin-left:11.25pt;margin-top:4.5pt;width:367.5pt;height:148.2pt;z-index:251671552" filled="f" stroked="f">
            <v:textbox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00"/>
                  </w:tblPr>
                  <w:tblGrid>
                    <w:gridCol w:w="360"/>
                    <w:gridCol w:w="360"/>
                    <w:gridCol w:w="360"/>
                    <w:gridCol w:w="360"/>
                    <w:gridCol w:w="360"/>
                    <w:gridCol w:w="360"/>
                    <w:gridCol w:w="360"/>
                    <w:gridCol w:w="360"/>
                    <w:gridCol w:w="360"/>
                    <w:gridCol w:w="360"/>
                    <w:gridCol w:w="360"/>
                    <w:gridCol w:w="360"/>
                    <w:gridCol w:w="360"/>
                    <w:gridCol w:w="360"/>
                    <w:gridCol w:w="360"/>
                    <w:gridCol w:w="360"/>
                    <w:gridCol w:w="360"/>
                    <w:gridCol w:w="360"/>
                    <w:gridCol w:w="360"/>
                    <w:gridCol w:w="360"/>
                  </w:tblGrid>
                  <w:tr w:rsidR="001B563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40"/>
                    </w:trPr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</w:tr>
                  <w:tr w:rsidR="001B563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40"/>
                    </w:trPr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</w:tr>
                  <w:tr w:rsidR="001B563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40"/>
                    </w:trPr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</w:tr>
                  <w:tr w:rsidR="001B563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40"/>
                    </w:trPr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</w:tr>
                  <w:tr w:rsidR="001B563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40"/>
                    </w:trPr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</w:tr>
                  <w:tr w:rsidR="001B563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40"/>
                    </w:trPr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</w:tr>
                  <w:tr w:rsidR="001B563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40"/>
                    </w:trPr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</w:tr>
                  <w:tr w:rsidR="001B563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40"/>
                    </w:trPr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  <w:tc>
                      <w:tcPr>
                        <w:tcW w:w="360" w:type="dxa"/>
                      </w:tcPr>
                      <w:p w:rsidR="001B5633" w:rsidRDefault="001B5633"/>
                    </w:tc>
                  </w:tr>
                </w:tbl>
                <w:p w:rsidR="001B5633" w:rsidRDefault="001B5633" w:rsidP="001B5633"/>
              </w:txbxContent>
            </v:textbox>
          </v:shape>
        </w:pict>
      </w:r>
    </w:p>
    <w:p w:rsidR="001B5633" w:rsidRDefault="001B5633" w:rsidP="001B5633">
      <w:pPr>
        <w:pStyle w:val="a8"/>
        <w:spacing w:line="480" w:lineRule="exact"/>
        <w:rPr>
          <w:b/>
          <w:bCs/>
        </w:rPr>
      </w:pPr>
      <w:r>
        <w:rPr>
          <w:b/>
          <w:bCs/>
          <w:lang w:val="en-US" w:eastAsia="zh-CN"/>
        </w:rPr>
        <w:pict>
          <v:group id="_x0000_s1225" alt="www.xkb1.com              新课标第一网不用注册，免费下载！" style="position:absolute;left:0;text-align:left;margin-left:47.25pt;margin-top:1.05pt;width:91.55pt;height:104.2pt;z-index:251672576" coordsize="1831,2084">
            <v:line id="_x0000_s1226" style="position:absolute;flip:x" from="0,0" to="1831,1037" strokeweight="1.5pt"/>
            <v:line id="_x0000_s1227" style="position:absolute" from="45,1047" to="1830,1047" strokeweight="1.5pt"/>
            <v:line id="_x0000_s1228" style="position:absolute" from="765,1047" to="765,2084" strokeweight="1.5pt"/>
            <v:line id="_x0000_s1229" style="position:absolute" from="780,2079" to="1830,2079" strokeweight="1.5pt"/>
          </v:group>
        </w:pict>
      </w:r>
    </w:p>
    <w:p w:rsidR="001B5633" w:rsidRDefault="001B5633" w:rsidP="001B5633">
      <w:pPr>
        <w:pStyle w:val="a8"/>
        <w:spacing w:line="480" w:lineRule="exact"/>
        <w:rPr>
          <w:b/>
          <w:bCs/>
        </w:rPr>
      </w:pPr>
    </w:p>
    <w:p w:rsidR="001B5633" w:rsidRDefault="001B5633" w:rsidP="001B5633">
      <w:pPr>
        <w:pStyle w:val="a8"/>
        <w:spacing w:line="480" w:lineRule="exact"/>
        <w:rPr>
          <w:b/>
          <w:bCs/>
        </w:rPr>
      </w:pPr>
      <w:r>
        <w:rPr>
          <w:b/>
          <w:bCs/>
          <w:lang w:val="en-US" w:eastAsia="zh-CN"/>
        </w:rPr>
        <w:pict>
          <v:rect id="_x0000_s1231" alt="www.xkb1.com              新课标第一网不用注册，免费下载！" style="position:absolute;left:0;text-align:left;margin-left:103.5pt;margin-top:23.25pt;width:17.55pt;height:16.45pt;z-index:251674624" strokeweight="1.5pt"/>
        </w:pict>
      </w:r>
    </w:p>
    <w:p w:rsidR="001B5633" w:rsidRDefault="001B5633" w:rsidP="001B5633">
      <w:pPr>
        <w:rPr>
          <w:rFonts w:hint="eastAsia"/>
          <w:b/>
          <w:sz w:val="24"/>
        </w:rPr>
      </w:pPr>
    </w:p>
    <w:p w:rsidR="001B5633" w:rsidRDefault="001B5633" w:rsidP="001B5633">
      <w:pPr>
        <w:rPr>
          <w:rFonts w:hint="eastAsia"/>
          <w:b/>
          <w:sz w:val="24"/>
        </w:rPr>
      </w:pPr>
    </w:p>
    <w:p w:rsidR="001B5633" w:rsidRDefault="001B5633" w:rsidP="001B5633">
      <w:pPr>
        <w:rPr>
          <w:rFonts w:hint="eastAsia"/>
          <w:b/>
          <w:sz w:val="24"/>
        </w:rPr>
      </w:pPr>
    </w:p>
    <w:p w:rsidR="001B5633" w:rsidRDefault="001B5633" w:rsidP="001B5633">
      <w:pPr>
        <w:rPr>
          <w:rFonts w:hint="eastAsia"/>
          <w:b/>
          <w:sz w:val="24"/>
        </w:rPr>
      </w:pPr>
    </w:p>
    <w:p w:rsidR="001B5633" w:rsidRDefault="001B5633" w:rsidP="001B5633">
      <w:pPr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七．作图题。（</w:t>
      </w:r>
      <w:r>
        <w:rPr>
          <w:rFonts w:hint="eastAsia"/>
          <w:b/>
          <w:sz w:val="24"/>
        </w:rPr>
        <w:t>9</w:t>
      </w:r>
      <w:r>
        <w:rPr>
          <w:rFonts w:hint="eastAsia"/>
          <w:b/>
          <w:sz w:val="24"/>
        </w:rPr>
        <w:t>分）</w:t>
      </w:r>
    </w:p>
    <w:p w:rsidR="001B5633" w:rsidRDefault="001B5633" w:rsidP="001B5633">
      <w:pPr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（</w:t>
      </w:r>
      <w:r>
        <w:rPr>
          <w:rFonts w:hint="eastAsia"/>
          <w:b/>
          <w:sz w:val="24"/>
        </w:rPr>
        <w:t>1</w:t>
      </w:r>
      <w:r>
        <w:rPr>
          <w:rFonts w:hint="eastAsia"/>
          <w:b/>
          <w:sz w:val="24"/>
        </w:rPr>
        <w:t>）将图</w:t>
      </w:r>
      <w:r>
        <w:rPr>
          <w:rFonts w:hint="eastAsia"/>
          <w:b/>
          <w:sz w:val="24"/>
        </w:rPr>
        <w:t>A</w:t>
      </w:r>
      <w:r>
        <w:rPr>
          <w:rFonts w:hint="eastAsia"/>
          <w:b/>
          <w:sz w:val="24"/>
        </w:rPr>
        <w:t>绕点</w:t>
      </w:r>
      <w:r>
        <w:rPr>
          <w:rFonts w:hint="eastAsia"/>
          <w:b/>
          <w:sz w:val="24"/>
        </w:rPr>
        <w:t>O</w:t>
      </w:r>
      <w:r>
        <w:rPr>
          <w:rFonts w:hint="eastAsia"/>
          <w:b/>
          <w:sz w:val="24"/>
        </w:rPr>
        <w:t>顺时针旋转</w:t>
      </w:r>
      <w:r>
        <w:rPr>
          <w:rFonts w:hint="eastAsia"/>
          <w:b/>
          <w:sz w:val="24"/>
        </w:rPr>
        <w:t>90</w:t>
      </w:r>
      <w:r>
        <w:rPr>
          <w:rFonts w:hint="eastAsia"/>
          <w:b/>
          <w:sz w:val="24"/>
        </w:rPr>
        <w:t>°得到图形</w:t>
      </w:r>
      <w:r>
        <w:rPr>
          <w:rFonts w:hint="eastAsia"/>
          <w:b/>
          <w:sz w:val="24"/>
        </w:rPr>
        <w:t>B</w:t>
      </w:r>
      <w:r>
        <w:rPr>
          <w:rFonts w:hint="eastAsia"/>
          <w:b/>
          <w:sz w:val="24"/>
        </w:rPr>
        <w:t>。</w:t>
      </w:r>
    </w:p>
    <w:p w:rsidR="001B5633" w:rsidRDefault="001B5633" w:rsidP="001B5633">
      <w:pPr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（</w:t>
      </w:r>
      <w:r>
        <w:rPr>
          <w:rFonts w:hint="eastAsia"/>
          <w:b/>
          <w:sz w:val="24"/>
        </w:rPr>
        <w:t>2</w:t>
      </w:r>
      <w:r>
        <w:rPr>
          <w:rFonts w:hint="eastAsia"/>
          <w:b/>
          <w:sz w:val="24"/>
        </w:rPr>
        <w:t>）将图形</w:t>
      </w:r>
      <w:r>
        <w:rPr>
          <w:rFonts w:hint="eastAsia"/>
          <w:b/>
          <w:sz w:val="24"/>
        </w:rPr>
        <w:t>B</w:t>
      </w:r>
      <w:r>
        <w:rPr>
          <w:rFonts w:hint="eastAsia"/>
          <w:b/>
          <w:sz w:val="24"/>
        </w:rPr>
        <w:t>再向右平移</w:t>
      </w:r>
      <w:r>
        <w:rPr>
          <w:rFonts w:hint="eastAsia"/>
          <w:b/>
          <w:sz w:val="24"/>
        </w:rPr>
        <w:t>4</w:t>
      </w:r>
      <w:r>
        <w:rPr>
          <w:rFonts w:hint="eastAsia"/>
          <w:b/>
          <w:sz w:val="24"/>
        </w:rPr>
        <w:t>格，得到图形</w:t>
      </w:r>
      <w:r>
        <w:rPr>
          <w:rFonts w:hint="eastAsia"/>
          <w:b/>
          <w:sz w:val="24"/>
        </w:rPr>
        <w:t>C</w:t>
      </w:r>
      <w:r>
        <w:rPr>
          <w:rFonts w:hint="eastAsia"/>
          <w:b/>
          <w:sz w:val="24"/>
        </w:rPr>
        <w:t>。</w:t>
      </w:r>
    </w:p>
    <w:p w:rsidR="001B5633" w:rsidRDefault="001B5633" w:rsidP="001B5633">
      <w:pPr>
        <w:rPr>
          <w:rFonts w:hint="eastAsia"/>
          <w:b/>
          <w:sz w:val="24"/>
        </w:rPr>
      </w:pPr>
      <w:r>
        <w:rPr>
          <w:b/>
          <w:sz w:val="24"/>
        </w:rPr>
        <w:pict>
          <v:group id="_x0000_s1232" alt="www.xkb1.com              新课标第一网不用注册，免费下载！" style="position:absolute;left:0;text-align:left;margin-left:80.95pt;margin-top:5.25pt;width:232.7pt;height:199.45pt;z-index:251675648" coordsize="3402,2964">
            <v:group id="_x0000_s1233" alt="" style="position:absolute;width:3402;height:2964" coordsize="3402,2964">
              <v:group id="_x0000_s1234" alt="" style="position:absolute;top:257;width:3402;height:2551" coordsize="3402,2551">
                <v:group id="_x0000_s1235" alt="" style="position:absolute;width:3402;height:2551" coordsize="2880,2496">
                  <v:line id="_x0000_s1236" style="position:absolute" from="0,0" to="0,2496">
                    <v:stroke dashstyle="dash"/>
                    <v:shadow offset="6pt,6pt"/>
                  </v:line>
                  <v:line id="_x0000_s1237" style="position:absolute" from="240,0" to="240,2496">
                    <v:stroke dashstyle="dash"/>
                    <v:shadow offset="6pt,6pt"/>
                  </v:line>
                  <v:line id="_x0000_s1238" style="position:absolute" from="480,0" to="480,2496">
                    <v:stroke dashstyle="dash"/>
                    <v:shadow offset="6pt,6pt"/>
                  </v:line>
                  <v:line id="_x0000_s1239" style="position:absolute" from="720,0" to="720,2496">
                    <v:stroke dashstyle="dash"/>
                    <v:shadow offset="6pt,6pt"/>
                  </v:line>
                  <v:line id="_x0000_s1240" style="position:absolute" from="960,0" to="960,2496">
                    <v:stroke dashstyle="dash"/>
                    <v:shadow offset="6pt,6pt"/>
                  </v:line>
                  <v:line id="_x0000_s1241" style="position:absolute" from="1200,0" to="1200,2496">
                    <v:stroke dashstyle="dash"/>
                    <v:shadow offset="6pt,6pt"/>
                  </v:line>
                  <v:line id="_x0000_s1242" style="position:absolute" from="1440,0" to="1440,2496">
                    <v:stroke dashstyle="dash"/>
                    <v:shadow offset="6pt,6pt"/>
                  </v:line>
                  <v:line id="_x0000_s1243" style="position:absolute" from="1680,0" to="1680,2496">
                    <v:stroke dashstyle="dash"/>
                    <v:shadow offset="6pt,6pt"/>
                  </v:line>
                  <v:line id="_x0000_s1244" style="position:absolute" from="1920,0" to="1920,2496">
                    <v:stroke dashstyle="dash"/>
                    <v:shadow offset="6pt,6pt"/>
                  </v:line>
                  <v:line id="_x0000_s1245" style="position:absolute" from="2160,0" to="2160,2496">
                    <v:stroke dashstyle="dash"/>
                    <v:shadow offset="6pt,6pt"/>
                  </v:line>
                  <v:line id="_x0000_s1246" style="position:absolute" from="2400,0" to="2400,2496">
                    <v:stroke dashstyle="dash"/>
                    <v:shadow offset="6pt,6pt"/>
                  </v:line>
                  <v:line id="_x0000_s1247" style="position:absolute" from="2640,0" to="2640,2496">
                    <v:stroke dashstyle="dash"/>
                    <v:shadow offset="6pt,6pt"/>
                  </v:line>
                  <v:line id="_x0000_s1248" style="position:absolute" from="2880,0" to="2880,2496">
                    <v:stroke dashstyle="dash"/>
                    <v:shadow offset="6pt,6pt"/>
                  </v:line>
                </v:group>
                <v:group id="_x0000_s1249" alt="" style="position:absolute;width:3402;height:2551" coordsize="3780,2160">
                  <v:line id="_x0000_s1250" style="position:absolute" from="0,0" to="3780,0">
                    <v:stroke dashstyle="dash"/>
                    <v:shadow offset="6pt,6pt"/>
                  </v:line>
                  <v:line id="_x0000_s1251" style="position:absolute" from="0,240" to="3780,240">
                    <v:stroke dashstyle="dash"/>
                    <v:shadow offset="6pt,6pt"/>
                  </v:line>
                  <v:line id="_x0000_s1252" style="position:absolute" from="0,480" to="3780,480">
                    <v:stroke dashstyle="dash"/>
                    <v:shadow offset="6pt,6pt"/>
                  </v:line>
                  <v:line id="_x0000_s1253" style="position:absolute" from="0,720" to="3780,720">
                    <v:stroke dashstyle="dash"/>
                    <v:shadow offset="6pt,6pt"/>
                  </v:line>
                  <v:line id="_x0000_s1254" style="position:absolute" from="0,960" to="3780,960">
                    <v:stroke dashstyle="dash"/>
                    <v:shadow offset="6pt,6pt"/>
                  </v:line>
                  <v:line id="_x0000_s1255" style="position:absolute" from="0,1200" to="3780,1200">
                    <v:stroke dashstyle="dash"/>
                    <v:shadow offset="6pt,6pt"/>
                  </v:line>
                  <v:line id="_x0000_s1256" style="position:absolute" from="0,1440" to="3780,1440">
                    <v:stroke dashstyle="dash"/>
                    <v:shadow offset="6pt,6pt"/>
                  </v:line>
                  <v:line id="_x0000_s1257" style="position:absolute" from="0,1680" to="3780,1680">
                    <v:stroke dashstyle="dash"/>
                    <v:shadow offset="6pt,6pt"/>
                  </v:line>
                  <v:line id="_x0000_s1258" style="position:absolute" from="0,1920" to="3780,1920">
                    <v:stroke dashstyle="dash"/>
                    <v:shadow offset="6pt,6pt"/>
                  </v:line>
                  <v:line id="_x0000_s1259" style="position:absolute" from="0,2160" to="3780,2160">
                    <v:stroke dashstyle="dash"/>
                    <v:shadow offset="6pt,6pt"/>
                  </v:line>
                </v:group>
              </v:group>
              <v:line id="_x0000_s1260" style="position:absolute" from="2262,0" to="2262,2964">
                <v:stroke dashstyle="dash"/>
                <v:shadow offset="6pt,6pt"/>
              </v:line>
            </v:group>
            <v:group id="_x0000_s1261" alt="" style="position:absolute;left:561;top:816;width:1140;height:570" coordsize="1140,570">
              <v:shape id="未知" o:spid="_x0000_s1262" style="position:absolute;width:1140;height:570;mso-wrap-style:square;v-text-anchor:top" coordsize="1140,570" path="m1140,l,570r1140,l1140,xe" strokeweight="1.75pt">
                <v:fill opacity="0"/>
                <v:shadow offset="6pt,6pt"/>
                <v:path arrowok="t"/>
              </v:shape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_x0000_s1263" type="#_x0000_t136" style="position:absolute;left:699;top:327;width:105;height:195">
                <v:shadow color="#868686"/>
                <v:textpath style="font-family:&quot;宋体&quot;;font-size:10pt" trim="t" string="A"/>
                <o:lock v:ext="edit" text="f"/>
              </v:shape>
            </v:group>
          </v:group>
        </w:pict>
      </w:r>
      <w:r>
        <w:rPr>
          <w:rFonts w:hint="eastAsia"/>
          <w:b/>
          <w:sz w:val="24"/>
        </w:rPr>
        <w:t>（</w:t>
      </w:r>
      <w:r>
        <w:rPr>
          <w:rFonts w:hint="eastAsia"/>
          <w:b/>
          <w:sz w:val="24"/>
        </w:rPr>
        <w:t>3</w:t>
      </w:r>
      <w:r>
        <w:rPr>
          <w:rFonts w:hint="eastAsia"/>
          <w:b/>
          <w:sz w:val="24"/>
        </w:rPr>
        <w:t>）以直线</w:t>
      </w:r>
      <w:r>
        <w:rPr>
          <w:rFonts w:hint="eastAsia"/>
          <w:b/>
          <w:sz w:val="24"/>
        </w:rPr>
        <w:t>l</w:t>
      </w:r>
      <w:r>
        <w:rPr>
          <w:rFonts w:hint="eastAsia"/>
          <w:b/>
          <w:sz w:val="24"/>
        </w:rPr>
        <w:t>为对称轴，作图形</w:t>
      </w:r>
      <w:r>
        <w:rPr>
          <w:rFonts w:hint="eastAsia"/>
          <w:b/>
          <w:sz w:val="24"/>
        </w:rPr>
        <w:t>C</w:t>
      </w:r>
      <w:r>
        <w:rPr>
          <w:rFonts w:hint="eastAsia"/>
          <w:b/>
          <w:sz w:val="24"/>
        </w:rPr>
        <w:t>的轴对称图形，得到图形</w:t>
      </w:r>
      <w:r>
        <w:rPr>
          <w:rFonts w:hint="eastAsia"/>
          <w:b/>
          <w:sz w:val="24"/>
        </w:rPr>
        <w:t>D</w:t>
      </w:r>
      <w:r>
        <w:rPr>
          <w:rFonts w:hint="eastAsia"/>
          <w:b/>
          <w:sz w:val="24"/>
        </w:rPr>
        <w:t>。</w:t>
      </w:r>
    </w:p>
    <w:p w:rsidR="001B5633" w:rsidRDefault="001B5633" w:rsidP="001B5633">
      <w:pPr>
        <w:rPr>
          <w:b/>
          <w:sz w:val="24"/>
        </w:rPr>
      </w:pPr>
    </w:p>
    <w:p w:rsidR="001B5633" w:rsidRDefault="001B5633" w:rsidP="001B5633">
      <w:pPr>
        <w:rPr>
          <w:rFonts w:hint="eastAsia"/>
          <w:b/>
          <w:sz w:val="24"/>
        </w:rPr>
      </w:pPr>
    </w:p>
    <w:p w:rsidR="001B5633" w:rsidRDefault="001B5633" w:rsidP="001B5633">
      <w:pPr>
        <w:rPr>
          <w:rFonts w:hint="eastAsia"/>
          <w:b/>
          <w:sz w:val="24"/>
        </w:rPr>
      </w:pPr>
    </w:p>
    <w:p w:rsidR="001B5633" w:rsidRDefault="001B5633" w:rsidP="001B5633">
      <w:pPr>
        <w:rPr>
          <w:rFonts w:hint="eastAsia"/>
          <w:b/>
          <w:sz w:val="24"/>
        </w:rPr>
      </w:pPr>
    </w:p>
    <w:p w:rsidR="001B5633" w:rsidRDefault="001B5633" w:rsidP="001B5633">
      <w:pPr>
        <w:rPr>
          <w:rFonts w:hint="eastAsia"/>
          <w:b/>
          <w:sz w:val="24"/>
        </w:rPr>
      </w:pPr>
    </w:p>
    <w:p w:rsidR="001B5633" w:rsidRDefault="001B5633" w:rsidP="001B5633">
      <w:pPr>
        <w:rPr>
          <w:rFonts w:hint="eastAsia"/>
          <w:b/>
          <w:sz w:val="24"/>
        </w:rPr>
      </w:pPr>
    </w:p>
    <w:p w:rsidR="001B5633" w:rsidRDefault="001B5633" w:rsidP="001B5633">
      <w:pPr>
        <w:rPr>
          <w:rFonts w:hint="eastAsia"/>
          <w:b/>
          <w:sz w:val="24"/>
        </w:rPr>
      </w:pPr>
    </w:p>
    <w:p w:rsidR="001B5633" w:rsidRDefault="001B5633" w:rsidP="001B5633">
      <w:pPr>
        <w:numPr>
          <w:ilvl w:val="0"/>
          <w:numId w:val="49"/>
        </w:numPr>
        <w:rPr>
          <w:rFonts w:hint="eastAsia"/>
          <w:b/>
          <w:kern w:val="0"/>
          <w:sz w:val="24"/>
        </w:rPr>
      </w:pPr>
      <w:r>
        <w:rPr>
          <w:rFonts w:ascii="宋体" w:hAnsi="宋体"/>
          <w:b/>
          <w:sz w:val="24"/>
        </w:rPr>
        <w:t>(1)</w:t>
      </w:r>
      <w:r>
        <w:rPr>
          <w:rFonts w:ascii="宋体" w:hAnsi="宋体" w:hint="eastAsia"/>
          <w:b/>
          <w:sz w:val="24"/>
        </w:rPr>
        <w:t>画出三角形</w:t>
      </w:r>
      <w:r>
        <w:rPr>
          <w:rFonts w:ascii="宋体" w:hAnsi="宋体"/>
          <w:b/>
          <w:sz w:val="24"/>
        </w:rPr>
        <w:t xml:space="preserve">AOB </w:t>
      </w:r>
      <w:r>
        <w:rPr>
          <w:rFonts w:ascii="宋体" w:hAnsi="宋体" w:hint="eastAsia"/>
          <w:b/>
          <w:sz w:val="24"/>
        </w:rPr>
        <w:t>绕</w:t>
      </w:r>
      <w:r>
        <w:rPr>
          <w:rFonts w:ascii="宋体" w:hAnsi="宋体"/>
          <w:b/>
          <w:sz w:val="24"/>
        </w:rPr>
        <w:t>O</w:t>
      </w:r>
      <w:r>
        <w:rPr>
          <w:rFonts w:ascii="宋体" w:hAnsi="宋体" w:hint="eastAsia"/>
          <w:b/>
          <w:sz w:val="24"/>
        </w:rPr>
        <w:t>点顺时针旋转</w:t>
      </w:r>
      <w:r>
        <w:rPr>
          <w:rFonts w:ascii="宋体" w:hAnsi="宋体"/>
          <w:b/>
          <w:sz w:val="24"/>
        </w:rPr>
        <w:t>90</w:t>
      </w:r>
      <w:r>
        <w:rPr>
          <w:rFonts w:ascii="宋体" w:hAnsi="宋体" w:hint="eastAsia"/>
          <w:b/>
          <w:sz w:val="24"/>
        </w:rPr>
        <w:t xml:space="preserve">度后的图形。（15分）     </w:t>
      </w:r>
    </w:p>
    <w:p w:rsidR="001B5633" w:rsidRDefault="001B5633" w:rsidP="001B5633">
      <w:pPr>
        <w:snapToGrid w:val="0"/>
        <w:spacing w:line="360" w:lineRule="auto"/>
        <w:ind w:firstLineChars="50" w:firstLine="120"/>
        <w:rPr>
          <w:rFonts w:hint="eastAsia"/>
          <w:b/>
          <w:sz w:val="24"/>
        </w:rPr>
      </w:pPr>
      <w:r>
        <w:rPr>
          <w:b/>
          <w:noProof/>
          <w:kern w:val="0"/>
          <w:sz w:val="24"/>
        </w:rPr>
        <w:lastRenderedPageBreak/>
        <w:drawing>
          <wp:inline distT="0" distB="0" distL="0" distR="0">
            <wp:extent cx="2771775" cy="2114550"/>
            <wp:effectExtent l="19050" t="0" r="9525" b="0"/>
            <wp:docPr id="5" name="图片 1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2114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/>
          <w:kern w:val="0"/>
          <w:sz w:val="24"/>
        </w:rPr>
        <w:t xml:space="preserve">              </w:t>
      </w:r>
    </w:p>
    <w:p w:rsidR="001B5633" w:rsidRDefault="001B5633" w:rsidP="001B5633">
      <w:pPr>
        <w:snapToGrid w:val="0"/>
        <w:spacing w:line="360" w:lineRule="auto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（</w:t>
      </w:r>
      <w:r>
        <w:rPr>
          <w:b/>
          <w:sz w:val="24"/>
        </w:rPr>
        <w:t>2</w:t>
      </w:r>
      <w:r>
        <w:rPr>
          <w:rFonts w:hint="eastAsia"/>
          <w:b/>
          <w:sz w:val="24"/>
        </w:rPr>
        <w:t>）绕</w:t>
      </w:r>
      <w:r>
        <w:rPr>
          <w:b/>
          <w:sz w:val="24"/>
        </w:rPr>
        <w:t>O</w:t>
      </w:r>
      <w:r>
        <w:rPr>
          <w:rFonts w:hint="eastAsia"/>
          <w:b/>
          <w:sz w:val="24"/>
        </w:rPr>
        <w:t>点顺时针旋转</w:t>
      </w:r>
      <w:r>
        <w:rPr>
          <w:b/>
          <w:sz w:val="24"/>
        </w:rPr>
        <w:t>90</w:t>
      </w:r>
      <w:r>
        <w:rPr>
          <w:rFonts w:hint="eastAsia"/>
          <w:b/>
          <w:sz w:val="24"/>
        </w:rPr>
        <w:t>°</w:t>
      </w:r>
    </w:p>
    <w:p w:rsidR="001B5633" w:rsidRDefault="001B5633" w:rsidP="001B5633">
      <w:pPr>
        <w:snapToGrid w:val="0"/>
        <w:spacing w:line="360" w:lineRule="auto"/>
        <w:rPr>
          <w:rFonts w:hint="eastAsia"/>
          <w:b/>
          <w:sz w:val="24"/>
        </w:rPr>
      </w:pPr>
      <w:r>
        <w:rPr>
          <w:b/>
          <w:noProof/>
          <w:kern w:val="0"/>
          <w:sz w:val="24"/>
        </w:rPr>
        <w:drawing>
          <wp:inline distT="0" distB="0" distL="0" distR="0">
            <wp:extent cx="2295525" cy="1733550"/>
            <wp:effectExtent l="19050" t="0" r="9525" b="0"/>
            <wp:docPr id="4" name="图片 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5633" w:rsidRDefault="001B5633" w:rsidP="001B5633">
      <w:pPr>
        <w:snapToGrid w:val="0"/>
        <w:spacing w:line="360" w:lineRule="auto"/>
        <w:rPr>
          <w:rFonts w:hint="eastAsia"/>
          <w:b/>
          <w:sz w:val="24"/>
        </w:rPr>
      </w:pPr>
    </w:p>
    <w:p w:rsidR="001B5633" w:rsidRDefault="001B5633" w:rsidP="001B5633">
      <w:pPr>
        <w:snapToGrid w:val="0"/>
        <w:spacing w:line="360" w:lineRule="auto"/>
        <w:rPr>
          <w:rFonts w:hint="eastAsia"/>
          <w:b/>
          <w:kern w:val="0"/>
          <w:sz w:val="24"/>
        </w:rPr>
      </w:pPr>
      <w:r>
        <w:rPr>
          <w:rFonts w:hint="eastAsia"/>
          <w:b/>
          <w:sz w:val="24"/>
        </w:rPr>
        <w:t>（</w:t>
      </w:r>
      <w:r>
        <w:rPr>
          <w:b/>
          <w:sz w:val="24"/>
        </w:rPr>
        <w:t>3</w:t>
      </w:r>
      <w:r>
        <w:rPr>
          <w:rFonts w:hint="eastAsia"/>
          <w:b/>
          <w:sz w:val="24"/>
        </w:rPr>
        <w:t>）绕</w:t>
      </w:r>
      <w:r>
        <w:rPr>
          <w:b/>
          <w:sz w:val="24"/>
        </w:rPr>
        <w:t>O</w:t>
      </w:r>
      <w:r>
        <w:rPr>
          <w:rFonts w:hint="eastAsia"/>
          <w:b/>
          <w:sz w:val="24"/>
        </w:rPr>
        <w:t>点逆时针旋转</w:t>
      </w:r>
      <w:r>
        <w:rPr>
          <w:b/>
          <w:sz w:val="24"/>
        </w:rPr>
        <w:t>90</w:t>
      </w:r>
      <w:r>
        <w:rPr>
          <w:rFonts w:hint="eastAsia"/>
          <w:b/>
          <w:sz w:val="24"/>
        </w:rPr>
        <w:t>°</w:t>
      </w:r>
    </w:p>
    <w:p w:rsidR="001B5633" w:rsidRDefault="001B5633" w:rsidP="001B5633">
      <w:pPr>
        <w:rPr>
          <w:rFonts w:hint="eastAsia"/>
          <w:b/>
          <w:sz w:val="24"/>
        </w:rPr>
      </w:pPr>
      <w:r>
        <w:rPr>
          <w:b/>
          <w:noProof/>
          <w:kern w:val="0"/>
          <w:sz w:val="24"/>
          <w:szCs w:val="20"/>
        </w:rPr>
        <w:drawing>
          <wp:inline distT="0" distB="0" distL="0" distR="0">
            <wp:extent cx="2962275" cy="2247900"/>
            <wp:effectExtent l="19050" t="0" r="9525" b="0"/>
            <wp:docPr id="3" name="图片 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224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5633" w:rsidRDefault="001B5633" w:rsidP="001B5633">
      <w:pPr>
        <w:rPr>
          <w:rFonts w:hint="eastAsia"/>
          <w:b/>
          <w:sz w:val="24"/>
        </w:rPr>
      </w:pPr>
    </w:p>
    <w:p w:rsidR="001B5633" w:rsidRDefault="001B5633" w:rsidP="001B5633">
      <w:pPr>
        <w:rPr>
          <w:b/>
          <w:sz w:val="24"/>
        </w:rPr>
      </w:pPr>
    </w:p>
    <w:p w:rsidR="007455DD" w:rsidRPr="001B5633" w:rsidRDefault="007455DD" w:rsidP="005E1533"/>
    <w:sectPr w:rsidR="007455DD" w:rsidRPr="001B5633" w:rsidSect="00A83E3D">
      <w:headerReference w:type="even" r:id="rId25"/>
      <w:headerReference w:type="default" r:id="rId26"/>
      <w:footerReference w:type="default" r:id="rId27"/>
      <w:headerReference w:type="first" r:id="rId2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6C39" w:rsidRDefault="00B66C39" w:rsidP="00324F57">
      <w:r>
        <w:separator/>
      </w:r>
    </w:p>
  </w:endnote>
  <w:endnote w:type="continuationSeparator" w:id="1">
    <w:p w:rsidR="00B66C39" w:rsidRDefault="00B66C39" w:rsidP="00324F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EAC" w:rsidRDefault="00D10EAC" w:rsidP="00D10EAC">
    <w:pPr>
      <w:pStyle w:val="a5"/>
      <w:jc w:val="center"/>
    </w:pPr>
  </w:p>
  <w:p w:rsidR="00D10EAC" w:rsidRDefault="00D10EAC" w:rsidP="00D10EAC">
    <w:pPr>
      <w:pStyle w:val="a5"/>
      <w:jc w:val="center"/>
    </w:pPr>
    <w:r>
      <w:rPr>
        <w:rFonts w:hint="eastAsia"/>
      </w:rPr>
      <w:t>全国奥数网</w:t>
    </w:r>
    <w:r>
      <w:t xml:space="preserve">  </w:t>
    </w:r>
    <w:hyperlink r:id="rId1" w:history="1">
      <w:r w:rsidRPr="00337DD4">
        <w:rPr>
          <w:rStyle w:val="a7"/>
        </w:rPr>
        <w:t>www.</w:t>
      </w:r>
      <w:r w:rsidRPr="00337DD4">
        <w:rPr>
          <w:rStyle w:val="a7"/>
          <w:rFonts w:hint="eastAsia"/>
        </w:rPr>
        <w:t>aoshu</w:t>
      </w:r>
      <w:r w:rsidRPr="00337DD4">
        <w:rPr>
          <w:rStyle w:val="a7"/>
        </w:rPr>
        <w:t>.com</w:t>
      </w:r>
    </w:hyperlink>
    <w:r>
      <w:t xml:space="preserve">   </w:t>
    </w:r>
    <w:r>
      <w:rPr>
        <w:rFonts w:hint="eastAsia"/>
      </w:rPr>
      <w:t>版权所有</w:t>
    </w:r>
    <w:r>
      <w:t xml:space="preserve">  </w:t>
    </w:r>
    <w:r>
      <w:rPr>
        <w:rFonts w:hint="eastAsia"/>
      </w:rPr>
      <w:t>谢绝转载</w:t>
    </w:r>
    <w:r>
      <w:t xml:space="preserve"> </w:t>
    </w:r>
  </w:p>
  <w:p w:rsidR="00C75F93" w:rsidRPr="00D10EAC" w:rsidRDefault="00C75F93" w:rsidP="00D10EA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6C39" w:rsidRDefault="00B66C39" w:rsidP="00324F57">
      <w:r>
        <w:separator/>
      </w:r>
    </w:p>
  </w:footnote>
  <w:footnote w:type="continuationSeparator" w:id="1">
    <w:p w:rsidR="00B66C39" w:rsidRDefault="00B66C39" w:rsidP="00324F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D71F5F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left:0;text-align:left;margin-left:0;margin-top:0;width:415.15pt;height:444.15pt;z-index:-25165875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D71F5F" w:rsidP="00FA277C">
    <w:pPr>
      <w:pStyle w:val="a4"/>
      <w:jc w:val="both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0" type="#_x0000_t75" style="position:absolute;left:0;text-align:left;margin-left:0;margin-top:0;width:415.15pt;height:444.15pt;z-index:-25165772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964A8C">
      <w:rPr>
        <w:noProof/>
      </w:rPr>
      <w:drawing>
        <wp:inline distT="0" distB="0" distL="0" distR="0">
          <wp:extent cx="1714500" cy="428625"/>
          <wp:effectExtent l="19050" t="0" r="0" b="0"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C75F93">
      <w:t xml:space="preserve">                   </w:t>
    </w:r>
    <w:r w:rsidR="00C75F93">
      <w:rPr>
        <w:rFonts w:ascii="宋体" w:hAnsi="宋体" w:cs="Courier New" w:hint="eastAsia"/>
      </w:rPr>
      <w:t>全国奥数信息资源</w:t>
    </w:r>
    <w:r w:rsidR="00C75F93" w:rsidRPr="002A4EF5">
      <w:rPr>
        <w:rFonts w:ascii="宋体" w:hAnsi="宋体" w:cs="Courier New" w:hint="eastAsia"/>
      </w:rPr>
      <w:t>门户</w:t>
    </w:r>
    <w:r w:rsidR="00C75F93">
      <w:rPr>
        <w:rFonts w:ascii="宋体" w:hAnsi="宋体" w:cs="Courier New" w:hint="eastAsia"/>
      </w:rPr>
      <w:t>网站</w:t>
    </w:r>
    <w:r w:rsidR="00C75F93" w:rsidRPr="002A4EF5">
      <w:rPr>
        <w:rFonts w:ascii="宋体" w:hAnsi="宋体" w:cs="Courier New"/>
      </w:rPr>
      <w:t xml:space="preserve">  </w:t>
    </w:r>
    <w:r w:rsidR="00C75F93" w:rsidRPr="002A4EF5">
      <w:rPr>
        <w:rFonts w:ascii="宋体" w:hAnsi="宋体"/>
      </w:rPr>
      <w:t>www.</w:t>
    </w:r>
    <w:r w:rsidR="00C75F93">
      <w:rPr>
        <w:rFonts w:ascii="宋体" w:hAnsi="宋体"/>
      </w:rPr>
      <w:t>aoshu</w:t>
    </w:r>
    <w:r w:rsidR="00C75F93" w:rsidRPr="002A4EF5">
      <w:rPr>
        <w:rFonts w:ascii="宋体" w:hAnsi="宋体"/>
      </w:rPr>
      <w:t>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D71F5F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1" type="#_x0000_t75" style="position:absolute;left:0;text-align:left;margin-left:0;margin-top:0;width:415.15pt;height:444.15pt;z-index:-25165977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00006"/>
    <w:lvl w:ilvl="0">
      <w:start w:val="1"/>
      <w:numFmt w:val="decimal"/>
      <w:suff w:val="space"/>
      <w:lvlText w:val="%1."/>
      <w:lvlJc w:val="left"/>
    </w:lvl>
  </w:abstractNum>
  <w:abstractNum w:abstractNumId="1">
    <w:nsid w:val="0000000A"/>
    <w:multiLevelType w:val="multilevel"/>
    <w:tmpl w:val="0000000A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0000000B"/>
    <w:multiLevelType w:val="multilevel"/>
    <w:tmpl w:val="0000000B"/>
    <w:lvl w:ilvl="0">
      <w:start w:val="1"/>
      <w:numFmt w:val="japaneseCounting"/>
      <w:lvlText w:val="%1、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00AD2B0C"/>
    <w:multiLevelType w:val="hybridMultilevel"/>
    <w:tmpl w:val="3176D58C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03F90D24"/>
    <w:multiLevelType w:val="hybridMultilevel"/>
    <w:tmpl w:val="61AA274E"/>
    <w:lvl w:ilvl="0" w:tplc="22821628">
      <w:start w:val="1"/>
      <w:numFmt w:val="decimal"/>
      <w:lvlText w:val="（%1）"/>
      <w:lvlJc w:val="left"/>
      <w:pPr>
        <w:tabs>
          <w:tab w:val="num" w:pos="900"/>
        </w:tabs>
        <w:ind w:left="900" w:hanging="720"/>
      </w:pPr>
      <w:rPr>
        <w:rFonts w:hint="default"/>
        <w:b w:val="0"/>
      </w:rPr>
    </w:lvl>
    <w:lvl w:ilvl="1" w:tplc="2854755E">
      <w:start w:val="1"/>
      <w:numFmt w:val="decimal"/>
      <w:lvlText w:val="%2、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280"/>
        </w:tabs>
        <w:ind w:left="22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540"/>
        </w:tabs>
        <w:ind w:left="35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20"/>
      </w:pPr>
    </w:lvl>
  </w:abstractNum>
  <w:abstractNum w:abstractNumId="5">
    <w:nsid w:val="10E85099"/>
    <w:multiLevelType w:val="hybridMultilevel"/>
    <w:tmpl w:val="76A865A0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10ED069D"/>
    <w:multiLevelType w:val="hybridMultilevel"/>
    <w:tmpl w:val="277E8B50"/>
    <w:lvl w:ilvl="0" w:tplc="A8DEE4EE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14D01256"/>
    <w:multiLevelType w:val="hybridMultilevel"/>
    <w:tmpl w:val="BB1EF9D2"/>
    <w:lvl w:ilvl="0" w:tplc="86FC0518">
      <w:start w:val="1"/>
      <w:numFmt w:val="japaneseCounting"/>
      <w:lvlText w:val="%1、"/>
      <w:lvlJc w:val="left"/>
      <w:pPr>
        <w:tabs>
          <w:tab w:val="num" w:pos="617"/>
        </w:tabs>
        <w:ind w:left="617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>
    <w:nsid w:val="15261872"/>
    <w:multiLevelType w:val="hybridMultilevel"/>
    <w:tmpl w:val="BB065FDC"/>
    <w:lvl w:ilvl="0" w:tplc="3648D6EC">
      <w:start w:val="3"/>
      <w:numFmt w:val="bullet"/>
      <w:lvlText w:val="□"/>
      <w:lvlJc w:val="left"/>
      <w:pPr>
        <w:tabs>
          <w:tab w:val="num" w:pos="2733"/>
        </w:tabs>
        <w:ind w:left="2733" w:hanging="108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2493"/>
        </w:tabs>
        <w:ind w:left="2493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913"/>
        </w:tabs>
        <w:ind w:left="29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33"/>
        </w:tabs>
        <w:ind w:left="3333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753"/>
        </w:tabs>
        <w:ind w:left="3753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173"/>
        </w:tabs>
        <w:ind w:left="41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93"/>
        </w:tabs>
        <w:ind w:left="4593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013"/>
        </w:tabs>
        <w:ind w:left="5013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433"/>
        </w:tabs>
        <w:ind w:left="5433" w:hanging="420"/>
      </w:pPr>
      <w:rPr>
        <w:rFonts w:ascii="Wingdings" w:hAnsi="Wingdings" w:hint="default"/>
      </w:rPr>
    </w:lvl>
  </w:abstractNum>
  <w:abstractNum w:abstractNumId="9">
    <w:nsid w:val="1924360E"/>
    <w:multiLevelType w:val="hybridMultilevel"/>
    <w:tmpl w:val="25EEA550"/>
    <w:lvl w:ilvl="0" w:tplc="5204C44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1B1F38B2"/>
    <w:multiLevelType w:val="multilevel"/>
    <w:tmpl w:val="1B1F38B2"/>
    <w:lvl w:ilvl="0">
      <w:start w:val="1"/>
      <w:numFmt w:val="decimalEnclosedParen"/>
      <w:lvlText w:val="%1"/>
      <w:lvlJc w:val="left"/>
      <w:pPr>
        <w:ind w:left="82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05" w:hanging="420"/>
      </w:pPr>
    </w:lvl>
    <w:lvl w:ilvl="2">
      <w:start w:val="1"/>
      <w:numFmt w:val="lowerRoman"/>
      <w:lvlText w:val="%3."/>
      <w:lvlJc w:val="right"/>
      <w:pPr>
        <w:ind w:left="1725" w:hanging="420"/>
      </w:pPr>
    </w:lvl>
    <w:lvl w:ilvl="3">
      <w:start w:val="1"/>
      <w:numFmt w:val="decimal"/>
      <w:lvlText w:val="%4."/>
      <w:lvlJc w:val="left"/>
      <w:pPr>
        <w:ind w:left="2145" w:hanging="420"/>
      </w:pPr>
    </w:lvl>
    <w:lvl w:ilvl="4">
      <w:start w:val="1"/>
      <w:numFmt w:val="lowerLetter"/>
      <w:lvlText w:val="%5)"/>
      <w:lvlJc w:val="left"/>
      <w:pPr>
        <w:ind w:left="2565" w:hanging="420"/>
      </w:pPr>
    </w:lvl>
    <w:lvl w:ilvl="5">
      <w:start w:val="1"/>
      <w:numFmt w:val="lowerRoman"/>
      <w:lvlText w:val="%6."/>
      <w:lvlJc w:val="right"/>
      <w:pPr>
        <w:ind w:left="2985" w:hanging="420"/>
      </w:pPr>
    </w:lvl>
    <w:lvl w:ilvl="6">
      <w:start w:val="1"/>
      <w:numFmt w:val="decimal"/>
      <w:lvlText w:val="%7."/>
      <w:lvlJc w:val="left"/>
      <w:pPr>
        <w:ind w:left="3405" w:hanging="420"/>
      </w:pPr>
    </w:lvl>
    <w:lvl w:ilvl="7">
      <w:start w:val="1"/>
      <w:numFmt w:val="lowerLetter"/>
      <w:lvlText w:val="%8)"/>
      <w:lvlJc w:val="left"/>
      <w:pPr>
        <w:ind w:left="3825" w:hanging="420"/>
      </w:pPr>
    </w:lvl>
    <w:lvl w:ilvl="8">
      <w:start w:val="1"/>
      <w:numFmt w:val="lowerRoman"/>
      <w:lvlText w:val="%9."/>
      <w:lvlJc w:val="right"/>
      <w:pPr>
        <w:ind w:left="4245" w:hanging="420"/>
      </w:pPr>
    </w:lvl>
  </w:abstractNum>
  <w:abstractNum w:abstractNumId="11">
    <w:nsid w:val="1C5F1309"/>
    <w:multiLevelType w:val="hybridMultilevel"/>
    <w:tmpl w:val="ED14D25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>
    <w:nsid w:val="2CE17134"/>
    <w:multiLevelType w:val="hybridMultilevel"/>
    <w:tmpl w:val="093EEF18"/>
    <w:lvl w:ilvl="0" w:tplc="509E1034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A8C52BA"/>
    <w:multiLevelType w:val="hybridMultilevel"/>
    <w:tmpl w:val="BD6EABE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>
    <w:nsid w:val="3B2F2B66"/>
    <w:multiLevelType w:val="hybridMultilevel"/>
    <w:tmpl w:val="4022C2F6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5">
    <w:nsid w:val="45DE0725"/>
    <w:multiLevelType w:val="hybridMultilevel"/>
    <w:tmpl w:val="142638F0"/>
    <w:lvl w:ilvl="0" w:tplc="A4A4B4E0">
      <w:start w:val="3"/>
      <w:numFmt w:val="decimal"/>
      <w:lvlText w:val="%1."/>
      <w:lvlJc w:val="left"/>
      <w:pPr>
        <w:tabs>
          <w:tab w:val="num" w:pos="1055"/>
        </w:tabs>
        <w:ind w:left="1055" w:hanging="495"/>
      </w:pPr>
      <w:rPr>
        <w:rFonts w:hint="eastAsia"/>
      </w:rPr>
    </w:lvl>
    <w:lvl w:ilvl="1" w:tplc="8AF0AF86">
      <w:start w:val="1"/>
      <w:numFmt w:val="japaneseCounting"/>
      <w:lvlText w:val="%2、"/>
      <w:lvlJc w:val="left"/>
      <w:pPr>
        <w:tabs>
          <w:tab w:val="num" w:pos="1460"/>
        </w:tabs>
        <w:ind w:left="1460" w:hanging="480"/>
      </w:pPr>
      <w:rPr>
        <w:rFonts w:hint="default"/>
      </w:rPr>
    </w:lvl>
    <w:lvl w:ilvl="2" w:tplc="D03AC158">
      <w:start w:val="1"/>
      <w:numFmt w:val="decimal"/>
      <w:lvlText w:val="%3、"/>
      <w:lvlJc w:val="left"/>
      <w:pPr>
        <w:tabs>
          <w:tab w:val="num" w:pos="1760"/>
        </w:tabs>
        <w:ind w:left="1760" w:hanging="360"/>
      </w:pPr>
      <w:rPr>
        <w:rFonts w:hint="default"/>
        <w:u w:val="none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</w:lvl>
  </w:abstractNum>
  <w:abstractNum w:abstractNumId="16">
    <w:nsid w:val="5305B528"/>
    <w:multiLevelType w:val="singleLevel"/>
    <w:tmpl w:val="5305B528"/>
    <w:lvl w:ilvl="0">
      <w:start w:val="1"/>
      <w:numFmt w:val="decimal"/>
      <w:suff w:val="nothing"/>
      <w:lvlText w:val="（%1）"/>
      <w:lvlJc w:val="left"/>
    </w:lvl>
  </w:abstractNum>
  <w:abstractNum w:abstractNumId="17">
    <w:nsid w:val="5316C3E7"/>
    <w:multiLevelType w:val="singleLevel"/>
    <w:tmpl w:val="5316C3E7"/>
    <w:lvl w:ilvl="0">
      <w:start w:val="7"/>
      <w:numFmt w:val="chineseCounting"/>
      <w:suff w:val="nothing"/>
      <w:lvlText w:val="%1、"/>
      <w:lvlJc w:val="left"/>
    </w:lvl>
  </w:abstractNum>
  <w:abstractNum w:abstractNumId="18">
    <w:nsid w:val="531FE344"/>
    <w:multiLevelType w:val="singleLevel"/>
    <w:tmpl w:val="531FE344"/>
    <w:lvl w:ilvl="0">
      <w:start w:val="1"/>
      <w:numFmt w:val="chineseCounting"/>
      <w:suff w:val="nothing"/>
      <w:lvlText w:val="%1、"/>
      <w:lvlJc w:val="left"/>
    </w:lvl>
  </w:abstractNum>
  <w:abstractNum w:abstractNumId="19">
    <w:nsid w:val="531FE5C0"/>
    <w:multiLevelType w:val="singleLevel"/>
    <w:tmpl w:val="531FE5C0"/>
    <w:lvl w:ilvl="0">
      <w:start w:val="2"/>
      <w:numFmt w:val="decimal"/>
      <w:suff w:val="nothing"/>
      <w:lvlText w:val="%1、"/>
      <w:lvlJc w:val="left"/>
    </w:lvl>
  </w:abstractNum>
  <w:abstractNum w:abstractNumId="20">
    <w:nsid w:val="531FE773"/>
    <w:multiLevelType w:val="singleLevel"/>
    <w:tmpl w:val="531FE773"/>
    <w:lvl w:ilvl="0">
      <w:start w:val="3"/>
      <w:numFmt w:val="decimal"/>
      <w:suff w:val="nothing"/>
      <w:lvlText w:val="%1、"/>
      <w:lvlJc w:val="left"/>
    </w:lvl>
  </w:abstractNum>
  <w:abstractNum w:abstractNumId="21">
    <w:nsid w:val="531FEAC3"/>
    <w:multiLevelType w:val="singleLevel"/>
    <w:tmpl w:val="531FEAC3"/>
    <w:lvl w:ilvl="0">
      <w:start w:val="2"/>
      <w:numFmt w:val="chineseCounting"/>
      <w:suff w:val="nothing"/>
      <w:lvlText w:val="%1、"/>
      <w:lvlJc w:val="left"/>
    </w:lvl>
  </w:abstractNum>
  <w:abstractNum w:abstractNumId="22">
    <w:nsid w:val="531FF240"/>
    <w:multiLevelType w:val="singleLevel"/>
    <w:tmpl w:val="531FF240"/>
    <w:lvl w:ilvl="0">
      <w:start w:val="2"/>
      <w:numFmt w:val="decimal"/>
      <w:suff w:val="nothing"/>
      <w:lvlText w:val="（%1）"/>
      <w:lvlJc w:val="left"/>
    </w:lvl>
  </w:abstractNum>
  <w:abstractNum w:abstractNumId="23">
    <w:nsid w:val="531FF4D6"/>
    <w:multiLevelType w:val="singleLevel"/>
    <w:tmpl w:val="531FF4D6"/>
    <w:lvl w:ilvl="0">
      <w:start w:val="4"/>
      <w:numFmt w:val="decimal"/>
      <w:suff w:val="nothing"/>
      <w:lvlText w:val="（%1）"/>
      <w:lvlJc w:val="left"/>
    </w:lvl>
  </w:abstractNum>
  <w:abstractNum w:abstractNumId="24">
    <w:nsid w:val="531FF51B"/>
    <w:multiLevelType w:val="singleLevel"/>
    <w:tmpl w:val="531FF51B"/>
    <w:lvl w:ilvl="0">
      <w:start w:val="3"/>
      <w:numFmt w:val="chineseCounting"/>
      <w:suff w:val="nothing"/>
      <w:lvlText w:val="%1、"/>
      <w:lvlJc w:val="left"/>
    </w:lvl>
  </w:abstractNum>
  <w:abstractNum w:abstractNumId="25">
    <w:nsid w:val="531FF6A3"/>
    <w:multiLevelType w:val="singleLevel"/>
    <w:tmpl w:val="531FF6A3"/>
    <w:lvl w:ilvl="0">
      <w:start w:val="1"/>
      <w:numFmt w:val="upperLetter"/>
      <w:suff w:val="nothing"/>
      <w:lvlText w:val="%1、"/>
      <w:lvlJc w:val="left"/>
    </w:lvl>
  </w:abstractNum>
  <w:abstractNum w:abstractNumId="26">
    <w:nsid w:val="531FF853"/>
    <w:multiLevelType w:val="singleLevel"/>
    <w:tmpl w:val="531FF853"/>
    <w:lvl w:ilvl="0">
      <w:start w:val="3"/>
      <w:numFmt w:val="decimal"/>
      <w:suff w:val="nothing"/>
      <w:lvlText w:val="%1、"/>
      <w:lvlJc w:val="left"/>
    </w:lvl>
  </w:abstractNum>
  <w:abstractNum w:abstractNumId="27">
    <w:nsid w:val="531FF88A"/>
    <w:multiLevelType w:val="singleLevel"/>
    <w:tmpl w:val="531FF88A"/>
    <w:lvl w:ilvl="0">
      <w:start w:val="1"/>
      <w:numFmt w:val="upperLetter"/>
      <w:suff w:val="nothing"/>
      <w:lvlText w:val="%1、"/>
      <w:lvlJc w:val="left"/>
    </w:lvl>
  </w:abstractNum>
  <w:abstractNum w:abstractNumId="28">
    <w:nsid w:val="531FF8B5"/>
    <w:multiLevelType w:val="singleLevel"/>
    <w:tmpl w:val="531FF8B5"/>
    <w:lvl w:ilvl="0">
      <w:start w:val="4"/>
      <w:numFmt w:val="decimal"/>
      <w:suff w:val="nothing"/>
      <w:lvlText w:val="%1、"/>
      <w:lvlJc w:val="left"/>
    </w:lvl>
  </w:abstractNum>
  <w:abstractNum w:abstractNumId="29">
    <w:nsid w:val="531FF90A"/>
    <w:multiLevelType w:val="singleLevel"/>
    <w:tmpl w:val="531FF90A"/>
    <w:lvl w:ilvl="0">
      <w:start w:val="1"/>
      <w:numFmt w:val="upperLetter"/>
      <w:suff w:val="nothing"/>
      <w:lvlText w:val="%1、"/>
      <w:lvlJc w:val="left"/>
    </w:lvl>
  </w:abstractNum>
  <w:abstractNum w:abstractNumId="30">
    <w:nsid w:val="531FF93E"/>
    <w:multiLevelType w:val="singleLevel"/>
    <w:tmpl w:val="531FF93E"/>
    <w:lvl w:ilvl="0">
      <w:start w:val="4"/>
      <w:numFmt w:val="chineseCounting"/>
      <w:suff w:val="nothing"/>
      <w:lvlText w:val="%1、"/>
      <w:lvlJc w:val="left"/>
    </w:lvl>
  </w:abstractNum>
  <w:abstractNum w:abstractNumId="31">
    <w:nsid w:val="531FF99E"/>
    <w:multiLevelType w:val="singleLevel"/>
    <w:tmpl w:val="531FF99E"/>
    <w:lvl w:ilvl="0">
      <w:start w:val="1"/>
      <w:numFmt w:val="decimal"/>
      <w:suff w:val="nothing"/>
      <w:lvlText w:val="（%1）"/>
      <w:lvlJc w:val="left"/>
    </w:lvl>
  </w:abstractNum>
  <w:abstractNum w:abstractNumId="32">
    <w:nsid w:val="531FFDB1"/>
    <w:multiLevelType w:val="singleLevel"/>
    <w:tmpl w:val="531FFDB1"/>
    <w:lvl w:ilvl="0">
      <w:start w:val="2"/>
      <w:numFmt w:val="decimal"/>
      <w:suff w:val="nothing"/>
      <w:lvlText w:val="%1、"/>
      <w:lvlJc w:val="left"/>
    </w:lvl>
  </w:abstractNum>
  <w:abstractNum w:abstractNumId="33">
    <w:nsid w:val="531FFEED"/>
    <w:multiLevelType w:val="singleLevel"/>
    <w:tmpl w:val="531FFEED"/>
    <w:lvl w:ilvl="0">
      <w:start w:val="5"/>
      <w:numFmt w:val="chineseCounting"/>
      <w:suff w:val="nothing"/>
      <w:lvlText w:val="%1、"/>
      <w:lvlJc w:val="left"/>
    </w:lvl>
  </w:abstractNum>
  <w:abstractNum w:abstractNumId="34">
    <w:nsid w:val="532007A4"/>
    <w:multiLevelType w:val="singleLevel"/>
    <w:tmpl w:val="532007A4"/>
    <w:lvl w:ilvl="0">
      <w:start w:val="6"/>
      <w:numFmt w:val="chineseCounting"/>
      <w:suff w:val="nothing"/>
      <w:lvlText w:val="%1、"/>
      <w:lvlJc w:val="left"/>
    </w:lvl>
  </w:abstractNum>
  <w:abstractNum w:abstractNumId="35">
    <w:nsid w:val="532007F6"/>
    <w:multiLevelType w:val="singleLevel"/>
    <w:tmpl w:val="532007F6"/>
    <w:lvl w:ilvl="0">
      <w:start w:val="1"/>
      <w:numFmt w:val="decimal"/>
      <w:suff w:val="nothing"/>
      <w:lvlText w:val="%1."/>
      <w:lvlJc w:val="left"/>
    </w:lvl>
  </w:abstractNum>
  <w:abstractNum w:abstractNumId="36">
    <w:nsid w:val="5320084A"/>
    <w:multiLevelType w:val="singleLevel"/>
    <w:tmpl w:val="5320084A"/>
    <w:lvl w:ilvl="0">
      <w:start w:val="2"/>
      <w:numFmt w:val="decimal"/>
      <w:suff w:val="nothing"/>
      <w:lvlText w:val="%1、"/>
      <w:lvlJc w:val="left"/>
    </w:lvl>
  </w:abstractNum>
  <w:abstractNum w:abstractNumId="37">
    <w:nsid w:val="560710B2"/>
    <w:multiLevelType w:val="hybridMultilevel"/>
    <w:tmpl w:val="60AE75D8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8">
    <w:nsid w:val="592D5F68"/>
    <w:multiLevelType w:val="hybridMultilevel"/>
    <w:tmpl w:val="99EEACD6"/>
    <w:lvl w:ilvl="0" w:tplc="49B88C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9">
    <w:nsid w:val="5B1E6134"/>
    <w:multiLevelType w:val="hybridMultilevel"/>
    <w:tmpl w:val="AF8AED3C"/>
    <w:lvl w:ilvl="0" w:tplc="4A80978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0">
    <w:nsid w:val="5C087008"/>
    <w:multiLevelType w:val="hybridMultilevel"/>
    <w:tmpl w:val="46F23E1C"/>
    <w:lvl w:ilvl="0" w:tplc="602ABF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1">
    <w:nsid w:val="6CDD1646"/>
    <w:multiLevelType w:val="hybridMultilevel"/>
    <w:tmpl w:val="657E1ACE"/>
    <w:lvl w:ilvl="0" w:tplc="C1F0CB1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2">
    <w:nsid w:val="7271352A"/>
    <w:multiLevelType w:val="multilevel"/>
    <w:tmpl w:val="00000000"/>
    <w:lvl w:ilvl="0">
      <w:start w:val="14"/>
      <w:numFmt w:val="decimal"/>
      <w:lvlText w:val="%1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420"/>
      </w:pPr>
    </w:lvl>
    <w:lvl w:ilvl="2">
      <w:start w:val="1"/>
      <w:numFmt w:val="lowerRoman"/>
      <w:lvlText w:val="%3."/>
      <w:lvlJc w:val="right"/>
      <w:pPr>
        <w:tabs>
          <w:tab w:val="num" w:pos="1500"/>
        </w:tabs>
        <w:ind w:left="1500" w:hanging="42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>
      <w:start w:val="1"/>
      <w:numFmt w:val="lowerLetter"/>
      <w:lvlText w:val="%5)"/>
      <w:lvlJc w:val="left"/>
      <w:pPr>
        <w:tabs>
          <w:tab w:val="num" w:pos="2340"/>
        </w:tabs>
        <w:ind w:left="2340" w:hanging="420"/>
      </w:pPr>
    </w:lvl>
    <w:lvl w:ilvl="5">
      <w:start w:val="1"/>
      <w:numFmt w:val="lowerRoman"/>
      <w:lvlText w:val="%6."/>
      <w:lvlJc w:val="right"/>
      <w:pPr>
        <w:tabs>
          <w:tab w:val="num" w:pos="2760"/>
        </w:tabs>
        <w:ind w:left="2760" w:hanging="420"/>
      </w:pPr>
    </w:lvl>
    <w:lvl w:ilvl="6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>
      <w:start w:val="1"/>
      <w:numFmt w:val="lowerLetter"/>
      <w:lvlText w:val="%8)"/>
      <w:lvlJc w:val="left"/>
      <w:pPr>
        <w:tabs>
          <w:tab w:val="num" w:pos="3600"/>
        </w:tabs>
        <w:ind w:left="3600" w:hanging="420"/>
      </w:pPr>
    </w:lvl>
    <w:lvl w:ilvl="8">
      <w:start w:val="1"/>
      <w:numFmt w:val="lowerRoman"/>
      <w:lvlText w:val="%9."/>
      <w:lvlJc w:val="right"/>
      <w:pPr>
        <w:tabs>
          <w:tab w:val="num" w:pos="4020"/>
        </w:tabs>
        <w:ind w:left="4020" w:hanging="420"/>
      </w:pPr>
    </w:lvl>
  </w:abstractNum>
  <w:abstractNum w:abstractNumId="43">
    <w:nsid w:val="77913657"/>
    <w:multiLevelType w:val="multilevel"/>
    <w:tmpl w:val="77913657"/>
    <w:lvl w:ilvl="0">
      <w:start w:val="1"/>
      <w:numFmt w:val="decimalEnclosedParen"/>
      <w:lvlText w:val="%1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44">
    <w:nsid w:val="78506480"/>
    <w:multiLevelType w:val="hybridMultilevel"/>
    <w:tmpl w:val="78CA7F0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5">
    <w:nsid w:val="7B3B6ADF"/>
    <w:multiLevelType w:val="hybridMultilevel"/>
    <w:tmpl w:val="49EEBC50"/>
    <w:lvl w:ilvl="0" w:tplc="023299A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6">
    <w:nsid w:val="7C8128A3"/>
    <w:multiLevelType w:val="hybridMultilevel"/>
    <w:tmpl w:val="5DC0F9C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7">
    <w:nsid w:val="7CCF51F0"/>
    <w:multiLevelType w:val="hybridMultilevel"/>
    <w:tmpl w:val="4D16D994"/>
    <w:lvl w:ilvl="0" w:tplc="5810F826">
      <w:start w:val="3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8">
    <w:nsid w:val="7FB87D07"/>
    <w:multiLevelType w:val="multilevel"/>
    <w:tmpl w:val="7FB87D07"/>
    <w:lvl w:ilvl="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4"/>
  </w:num>
  <w:num w:numId="3">
    <w:abstractNumId w:val="44"/>
  </w:num>
  <w:num w:numId="4">
    <w:abstractNumId w:val="37"/>
  </w:num>
  <w:num w:numId="5">
    <w:abstractNumId w:val="3"/>
  </w:num>
  <w:num w:numId="6">
    <w:abstractNumId w:val="5"/>
  </w:num>
  <w:num w:numId="7">
    <w:abstractNumId w:val="46"/>
  </w:num>
  <w:num w:numId="8">
    <w:abstractNumId w:val="13"/>
  </w:num>
  <w:num w:numId="9">
    <w:abstractNumId w:val="11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38"/>
  </w:num>
  <w:num w:numId="13">
    <w:abstractNumId w:val="45"/>
  </w:num>
  <w:num w:numId="14">
    <w:abstractNumId w:val="9"/>
  </w:num>
  <w:num w:numId="15">
    <w:abstractNumId w:val="47"/>
  </w:num>
  <w:num w:numId="16">
    <w:abstractNumId w:val="4"/>
  </w:num>
  <w:num w:numId="17">
    <w:abstractNumId w:val="16"/>
  </w:num>
  <w:num w:numId="18">
    <w:abstractNumId w:val="7"/>
  </w:num>
  <w:num w:numId="19">
    <w:abstractNumId w:val="40"/>
  </w:num>
  <w:num w:numId="20">
    <w:abstractNumId w:val="39"/>
  </w:num>
  <w:num w:numId="21">
    <w:abstractNumId w:val="41"/>
  </w:num>
  <w:num w:numId="22">
    <w:abstractNumId w:val="8"/>
  </w:num>
  <w:num w:numId="23">
    <w:abstractNumId w:val="42"/>
  </w:num>
  <w:num w:numId="24">
    <w:abstractNumId w:val="43"/>
  </w:num>
  <w:num w:numId="25">
    <w:abstractNumId w:val="10"/>
  </w:num>
  <w:num w:numId="26">
    <w:abstractNumId w:val="15"/>
  </w:num>
  <w:num w:numId="27">
    <w:abstractNumId w:val="2"/>
  </w:num>
  <w:num w:numId="28">
    <w:abstractNumId w:val="1"/>
  </w:num>
  <w:num w:numId="29">
    <w:abstractNumId w:val="48"/>
  </w:num>
  <w:num w:numId="30">
    <w:abstractNumId w:val="18"/>
  </w:num>
  <w:num w:numId="31">
    <w:abstractNumId w:val="19"/>
  </w:num>
  <w:num w:numId="32">
    <w:abstractNumId w:val="20"/>
  </w:num>
  <w:num w:numId="33">
    <w:abstractNumId w:val="21"/>
  </w:num>
  <w:num w:numId="34">
    <w:abstractNumId w:val="22"/>
  </w:num>
  <w:num w:numId="35">
    <w:abstractNumId w:val="23"/>
  </w:num>
  <w:num w:numId="36">
    <w:abstractNumId w:val="24"/>
  </w:num>
  <w:num w:numId="37">
    <w:abstractNumId w:val="25"/>
  </w:num>
  <w:num w:numId="38">
    <w:abstractNumId w:val="26"/>
  </w:num>
  <w:num w:numId="39">
    <w:abstractNumId w:val="27"/>
  </w:num>
  <w:num w:numId="40">
    <w:abstractNumId w:val="28"/>
  </w:num>
  <w:num w:numId="41">
    <w:abstractNumId w:val="29"/>
  </w:num>
  <w:num w:numId="42">
    <w:abstractNumId w:val="30"/>
  </w:num>
  <w:num w:numId="43">
    <w:abstractNumId w:val="31"/>
  </w:num>
  <w:num w:numId="44">
    <w:abstractNumId w:val="32"/>
  </w:num>
  <w:num w:numId="45">
    <w:abstractNumId w:val="33"/>
  </w:num>
  <w:num w:numId="46">
    <w:abstractNumId w:val="34"/>
  </w:num>
  <w:num w:numId="47">
    <w:abstractNumId w:val="35"/>
  </w:num>
  <w:num w:numId="48">
    <w:abstractNumId w:val="36"/>
  </w:num>
  <w:num w:numId="49">
    <w:abstractNumId w:val="17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1709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40B8"/>
    <w:rsid w:val="00001E77"/>
    <w:rsid w:val="00002AD7"/>
    <w:rsid w:val="00002BC1"/>
    <w:rsid w:val="000076BA"/>
    <w:rsid w:val="000107D8"/>
    <w:rsid w:val="000117E2"/>
    <w:rsid w:val="00012FA3"/>
    <w:rsid w:val="000136E1"/>
    <w:rsid w:val="00016692"/>
    <w:rsid w:val="00017458"/>
    <w:rsid w:val="0002222D"/>
    <w:rsid w:val="000231F5"/>
    <w:rsid w:val="000250AD"/>
    <w:rsid w:val="000256ED"/>
    <w:rsid w:val="000260A7"/>
    <w:rsid w:val="00030453"/>
    <w:rsid w:val="000305DB"/>
    <w:rsid w:val="00035EFE"/>
    <w:rsid w:val="0003745B"/>
    <w:rsid w:val="00042B4F"/>
    <w:rsid w:val="00043DB1"/>
    <w:rsid w:val="000449FE"/>
    <w:rsid w:val="00044B14"/>
    <w:rsid w:val="00044CBD"/>
    <w:rsid w:val="00045A7E"/>
    <w:rsid w:val="00046206"/>
    <w:rsid w:val="00052FBA"/>
    <w:rsid w:val="000537A0"/>
    <w:rsid w:val="00053A4B"/>
    <w:rsid w:val="00054256"/>
    <w:rsid w:val="00057015"/>
    <w:rsid w:val="00065A5F"/>
    <w:rsid w:val="000660C9"/>
    <w:rsid w:val="000664E7"/>
    <w:rsid w:val="00073DF0"/>
    <w:rsid w:val="000741E3"/>
    <w:rsid w:val="00074DE9"/>
    <w:rsid w:val="00074FE7"/>
    <w:rsid w:val="00076C30"/>
    <w:rsid w:val="000778B1"/>
    <w:rsid w:val="000810E5"/>
    <w:rsid w:val="00081BDE"/>
    <w:rsid w:val="00083B61"/>
    <w:rsid w:val="00084E47"/>
    <w:rsid w:val="00086711"/>
    <w:rsid w:val="00092D91"/>
    <w:rsid w:val="0009520A"/>
    <w:rsid w:val="000952C1"/>
    <w:rsid w:val="00095746"/>
    <w:rsid w:val="000A0347"/>
    <w:rsid w:val="000A2B36"/>
    <w:rsid w:val="000A5A63"/>
    <w:rsid w:val="000A76F4"/>
    <w:rsid w:val="000B1CE0"/>
    <w:rsid w:val="000B2992"/>
    <w:rsid w:val="000B2F9F"/>
    <w:rsid w:val="000B33CA"/>
    <w:rsid w:val="000B5493"/>
    <w:rsid w:val="000B7A30"/>
    <w:rsid w:val="000C4CF7"/>
    <w:rsid w:val="000C4D39"/>
    <w:rsid w:val="000C6BA4"/>
    <w:rsid w:val="000D0A3E"/>
    <w:rsid w:val="000D11E9"/>
    <w:rsid w:val="000D2266"/>
    <w:rsid w:val="000D5D46"/>
    <w:rsid w:val="000D679E"/>
    <w:rsid w:val="000D746E"/>
    <w:rsid w:val="000D7520"/>
    <w:rsid w:val="000D78D3"/>
    <w:rsid w:val="000E0AB6"/>
    <w:rsid w:val="000E1390"/>
    <w:rsid w:val="000E5AC2"/>
    <w:rsid w:val="000E5ACA"/>
    <w:rsid w:val="000E5F70"/>
    <w:rsid w:val="000E64C7"/>
    <w:rsid w:val="000E6638"/>
    <w:rsid w:val="000E6765"/>
    <w:rsid w:val="000F3BF7"/>
    <w:rsid w:val="000F559F"/>
    <w:rsid w:val="000F5D4F"/>
    <w:rsid w:val="00101ACA"/>
    <w:rsid w:val="00104800"/>
    <w:rsid w:val="00104DAC"/>
    <w:rsid w:val="00110008"/>
    <w:rsid w:val="001100D6"/>
    <w:rsid w:val="00111E14"/>
    <w:rsid w:val="001130CE"/>
    <w:rsid w:val="00114AAC"/>
    <w:rsid w:val="00115395"/>
    <w:rsid w:val="00116341"/>
    <w:rsid w:val="00117B37"/>
    <w:rsid w:val="0012004E"/>
    <w:rsid w:val="00120B15"/>
    <w:rsid w:val="0012120C"/>
    <w:rsid w:val="00122F40"/>
    <w:rsid w:val="001231B9"/>
    <w:rsid w:val="00123257"/>
    <w:rsid w:val="00123B2B"/>
    <w:rsid w:val="00125B5D"/>
    <w:rsid w:val="00126BD5"/>
    <w:rsid w:val="001302F6"/>
    <w:rsid w:val="00130731"/>
    <w:rsid w:val="00130DFC"/>
    <w:rsid w:val="00132CF0"/>
    <w:rsid w:val="001350C4"/>
    <w:rsid w:val="00135C1C"/>
    <w:rsid w:val="00137B02"/>
    <w:rsid w:val="00141214"/>
    <w:rsid w:val="00142414"/>
    <w:rsid w:val="00151B92"/>
    <w:rsid w:val="00151D9B"/>
    <w:rsid w:val="00151FB4"/>
    <w:rsid w:val="00152678"/>
    <w:rsid w:val="00152AC6"/>
    <w:rsid w:val="00155C22"/>
    <w:rsid w:val="001561A5"/>
    <w:rsid w:val="00162652"/>
    <w:rsid w:val="001669B6"/>
    <w:rsid w:val="00166F42"/>
    <w:rsid w:val="00170024"/>
    <w:rsid w:val="001733F2"/>
    <w:rsid w:val="001738DA"/>
    <w:rsid w:val="00174DEF"/>
    <w:rsid w:val="0017550B"/>
    <w:rsid w:val="00176239"/>
    <w:rsid w:val="00176884"/>
    <w:rsid w:val="00176E32"/>
    <w:rsid w:val="00177BBB"/>
    <w:rsid w:val="00180516"/>
    <w:rsid w:val="00180557"/>
    <w:rsid w:val="00182703"/>
    <w:rsid w:val="00183C97"/>
    <w:rsid w:val="001905DD"/>
    <w:rsid w:val="001922C0"/>
    <w:rsid w:val="00192A44"/>
    <w:rsid w:val="0019609E"/>
    <w:rsid w:val="001A0CBA"/>
    <w:rsid w:val="001A13AC"/>
    <w:rsid w:val="001A168C"/>
    <w:rsid w:val="001A25FF"/>
    <w:rsid w:val="001A356F"/>
    <w:rsid w:val="001A3DF8"/>
    <w:rsid w:val="001A43FE"/>
    <w:rsid w:val="001A4F85"/>
    <w:rsid w:val="001A55DB"/>
    <w:rsid w:val="001A5B91"/>
    <w:rsid w:val="001A6391"/>
    <w:rsid w:val="001B5633"/>
    <w:rsid w:val="001C2808"/>
    <w:rsid w:val="001C39BC"/>
    <w:rsid w:val="001C3D07"/>
    <w:rsid w:val="001C3E80"/>
    <w:rsid w:val="001C467B"/>
    <w:rsid w:val="001C578C"/>
    <w:rsid w:val="001C6472"/>
    <w:rsid w:val="001C66AA"/>
    <w:rsid w:val="001C6FAF"/>
    <w:rsid w:val="001D0662"/>
    <w:rsid w:val="001D17C3"/>
    <w:rsid w:val="001D5158"/>
    <w:rsid w:val="001D5AF5"/>
    <w:rsid w:val="001D6003"/>
    <w:rsid w:val="001E726C"/>
    <w:rsid w:val="001E78C2"/>
    <w:rsid w:val="001F4760"/>
    <w:rsid w:val="001F5C90"/>
    <w:rsid w:val="001F5E67"/>
    <w:rsid w:val="001F6711"/>
    <w:rsid w:val="002040D3"/>
    <w:rsid w:val="002059E4"/>
    <w:rsid w:val="00206E0B"/>
    <w:rsid w:val="00210F09"/>
    <w:rsid w:val="00211F7E"/>
    <w:rsid w:val="002126B0"/>
    <w:rsid w:val="00214931"/>
    <w:rsid w:val="00215892"/>
    <w:rsid w:val="00216F05"/>
    <w:rsid w:val="002174A8"/>
    <w:rsid w:val="0022064E"/>
    <w:rsid w:val="002206FE"/>
    <w:rsid w:val="00220AA7"/>
    <w:rsid w:val="00220ED3"/>
    <w:rsid w:val="00221806"/>
    <w:rsid w:val="0022265F"/>
    <w:rsid w:val="00222EC1"/>
    <w:rsid w:val="0022305D"/>
    <w:rsid w:val="00223DAC"/>
    <w:rsid w:val="002249AC"/>
    <w:rsid w:val="00224ED0"/>
    <w:rsid w:val="00225030"/>
    <w:rsid w:val="00226733"/>
    <w:rsid w:val="00234237"/>
    <w:rsid w:val="002402B4"/>
    <w:rsid w:val="00242CB9"/>
    <w:rsid w:val="002431E4"/>
    <w:rsid w:val="00244A3C"/>
    <w:rsid w:val="0024526D"/>
    <w:rsid w:val="00251038"/>
    <w:rsid w:val="002545EC"/>
    <w:rsid w:val="0025581F"/>
    <w:rsid w:val="00257954"/>
    <w:rsid w:val="0026141B"/>
    <w:rsid w:val="00264D2F"/>
    <w:rsid w:val="002665E0"/>
    <w:rsid w:val="00266AAC"/>
    <w:rsid w:val="00266F4D"/>
    <w:rsid w:val="00267840"/>
    <w:rsid w:val="00271CEC"/>
    <w:rsid w:val="00272C93"/>
    <w:rsid w:val="0027366B"/>
    <w:rsid w:val="002736C9"/>
    <w:rsid w:val="0027510A"/>
    <w:rsid w:val="0027546B"/>
    <w:rsid w:val="00275D87"/>
    <w:rsid w:val="00276818"/>
    <w:rsid w:val="00276F03"/>
    <w:rsid w:val="00277923"/>
    <w:rsid w:val="00277DCD"/>
    <w:rsid w:val="0028112C"/>
    <w:rsid w:val="00281FF2"/>
    <w:rsid w:val="00284344"/>
    <w:rsid w:val="0028676A"/>
    <w:rsid w:val="00290734"/>
    <w:rsid w:val="0029095E"/>
    <w:rsid w:val="00292B97"/>
    <w:rsid w:val="0029318E"/>
    <w:rsid w:val="00293BD0"/>
    <w:rsid w:val="002A05D8"/>
    <w:rsid w:val="002A2248"/>
    <w:rsid w:val="002A3041"/>
    <w:rsid w:val="002A3E80"/>
    <w:rsid w:val="002A4EF5"/>
    <w:rsid w:val="002A6152"/>
    <w:rsid w:val="002A718D"/>
    <w:rsid w:val="002B0C13"/>
    <w:rsid w:val="002B1114"/>
    <w:rsid w:val="002B184C"/>
    <w:rsid w:val="002B49B7"/>
    <w:rsid w:val="002C02CB"/>
    <w:rsid w:val="002C091A"/>
    <w:rsid w:val="002C1987"/>
    <w:rsid w:val="002C36CA"/>
    <w:rsid w:val="002C6305"/>
    <w:rsid w:val="002C78B7"/>
    <w:rsid w:val="002C7C95"/>
    <w:rsid w:val="002D075F"/>
    <w:rsid w:val="002D23A4"/>
    <w:rsid w:val="002D3917"/>
    <w:rsid w:val="002D48DE"/>
    <w:rsid w:val="002D7000"/>
    <w:rsid w:val="002E1A14"/>
    <w:rsid w:val="002E3590"/>
    <w:rsid w:val="002E423B"/>
    <w:rsid w:val="002E4ACB"/>
    <w:rsid w:val="002E5505"/>
    <w:rsid w:val="002F03F3"/>
    <w:rsid w:val="002F275A"/>
    <w:rsid w:val="002F2BCE"/>
    <w:rsid w:val="002F4972"/>
    <w:rsid w:val="002F55E5"/>
    <w:rsid w:val="002F5779"/>
    <w:rsid w:val="002F5F75"/>
    <w:rsid w:val="002F7FDF"/>
    <w:rsid w:val="0030063B"/>
    <w:rsid w:val="00300CB2"/>
    <w:rsid w:val="0030155A"/>
    <w:rsid w:val="00301B2A"/>
    <w:rsid w:val="0030330E"/>
    <w:rsid w:val="003049FC"/>
    <w:rsid w:val="00306140"/>
    <w:rsid w:val="003068C6"/>
    <w:rsid w:val="003100D9"/>
    <w:rsid w:val="003101C0"/>
    <w:rsid w:val="00310C1E"/>
    <w:rsid w:val="00311D55"/>
    <w:rsid w:val="00314A15"/>
    <w:rsid w:val="00315580"/>
    <w:rsid w:val="00316DBA"/>
    <w:rsid w:val="0031735C"/>
    <w:rsid w:val="003206DE"/>
    <w:rsid w:val="003219CB"/>
    <w:rsid w:val="00321BFC"/>
    <w:rsid w:val="0032210B"/>
    <w:rsid w:val="00322D1B"/>
    <w:rsid w:val="00324F57"/>
    <w:rsid w:val="00327CE9"/>
    <w:rsid w:val="00327F19"/>
    <w:rsid w:val="00330207"/>
    <w:rsid w:val="00330535"/>
    <w:rsid w:val="00331CA3"/>
    <w:rsid w:val="00332340"/>
    <w:rsid w:val="003373A7"/>
    <w:rsid w:val="0034583F"/>
    <w:rsid w:val="00347571"/>
    <w:rsid w:val="00350323"/>
    <w:rsid w:val="003513C4"/>
    <w:rsid w:val="00354AA4"/>
    <w:rsid w:val="00354FE8"/>
    <w:rsid w:val="00355436"/>
    <w:rsid w:val="003645BC"/>
    <w:rsid w:val="00365289"/>
    <w:rsid w:val="00365953"/>
    <w:rsid w:val="00365994"/>
    <w:rsid w:val="00365EEC"/>
    <w:rsid w:val="003676BD"/>
    <w:rsid w:val="0036789B"/>
    <w:rsid w:val="0037017E"/>
    <w:rsid w:val="003714A3"/>
    <w:rsid w:val="003716F7"/>
    <w:rsid w:val="00373FED"/>
    <w:rsid w:val="00376E0D"/>
    <w:rsid w:val="003771B6"/>
    <w:rsid w:val="00383E89"/>
    <w:rsid w:val="00386D5F"/>
    <w:rsid w:val="00390B3E"/>
    <w:rsid w:val="00391FE0"/>
    <w:rsid w:val="0039231B"/>
    <w:rsid w:val="003924F9"/>
    <w:rsid w:val="00397EDF"/>
    <w:rsid w:val="003A02A6"/>
    <w:rsid w:val="003A097A"/>
    <w:rsid w:val="003A0BEE"/>
    <w:rsid w:val="003A0D5B"/>
    <w:rsid w:val="003A36F1"/>
    <w:rsid w:val="003A3F13"/>
    <w:rsid w:val="003A71DA"/>
    <w:rsid w:val="003B329D"/>
    <w:rsid w:val="003B4FFC"/>
    <w:rsid w:val="003B62D9"/>
    <w:rsid w:val="003C032C"/>
    <w:rsid w:val="003C4786"/>
    <w:rsid w:val="003C59AC"/>
    <w:rsid w:val="003D5B1E"/>
    <w:rsid w:val="003D7185"/>
    <w:rsid w:val="003E00CE"/>
    <w:rsid w:val="003E28D1"/>
    <w:rsid w:val="003E3C77"/>
    <w:rsid w:val="003E50AA"/>
    <w:rsid w:val="003E6002"/>
    <w:rsid w:val="003E651F"/>
    <w:rsid w:val="003E7A3F"/>
    <w:rsid w:val="003F07F8"/>
    <w:rsid w:val="003F0A8A"/>
    <w:rsid w:val="003F1EC5"/>
    <w:rsid w:val="003F21B4"/>
    <w:rsid w:val="003F2570"/>
    <w:rsid w:val="003F4510"/>
    <w:rsid w:val="003F491E"/>
    <w:rsid w:val="0040378B"/>
    <w:rsid w:val="00405015"/>
    <w:rsid w:val="0040564F"/>
    <w:rsid w:val="004074D7"/>
    <w:rsid w:val="0041024A"/>
    <w:rsid w:val="0041202E"/>
    <w:rsid w:val="00412A81"/>
    <w:rsid w:val="00412B74"/>
    <w:rsid w:val="0041400C"/>
    <w:rsid w:val="00416069"/>
    <w:rsid w:val="00420D0D"/>
    <w:rsid w:val="00421A10"/>
    <w:rsid w:val="00421FCC"/>
    <w:rsid w:val="004228A7"/>
    <w:rsid w:val="00425D7D"/>
    <w:rsid w:val="0042629D"/>
    <w:rsid w:val="00431CF8"/>
    <w:rsid w:val="00432E4E"/>
    <w:rsid w:val="004341F3"/>
    <w:rsid w:val="00434229"/>
    <w:rsid w:val="00435E7D"/>
    <w:rsid w:val="00435EC7"/>
    <w:rsid w:val="004410EC"/>
    <w:rsid w:val="004422B6"/>
    <w:rsid w:val="00442916"/>
    <w:rsid w:val="004440C7"/>
    <w:rsid w:val="00444CD7"/>
    <w:rsid w:val="00445739"/>
    <w:rsid w:val="00447B04"/>
    <w:rsid w:val="00450EE0"/>
    <w:rsid w:val="00451832"/>
    <w:rsid w:val="00451F4C"/>
    <w:rsid w:val="00454344"/>
    <w:rsid w:val="00454E0F"/>
    <w:rsid w:val="00456842"/>
    <w:rsid w:val="00461599"/>
    <w:rsid w:val="00463D4B"/>
    <w:rsid w:val="00464881"/>
    <w:rsid w:val="004661BA"/>
    <w:rsid w:val="0046689B"/>
    <w:rsid w:val="0047203E"/>
    <w:rsid w:val="00473041"/>
    <w:rsid w:val="00473158"/>
    <w:rsid w:val="004758CC"/>
    <w:rsid w:val="00481F60"/>
    <w:rsid w:val="00483AB9"/>
    <w:rsid w:val="004851D2"/>
    <w:rsid w:val="00486417"/>
    <w:rsid w:val="00486A00"/>
    <w:rsid w:val="00491BE7"/>
    <w:rsid w:val="004923ED"/>
    <w:rsid w:val="00492FB9"/>
    <w:rsid w:val="0049387D"/>
    <w:rsid w:val="00493DCA"/>
    <w:rsid w:val="0049547B"/>
    <w:rsid w:val="00495A1A"/>
    <w:rsid w:val="00497667"/>
    <w:rsid w:val="004A0374"/>
    <w:rsid w:val="004A0FA8"/>
    <w:rsid w:val="004A2509"/>
    <w:rsid w:val="004A47AC"/>
    <w:rsid w:val="004A55AE"/>
    <w:rsid w:val="004A64C9"/>
    <w:rsid w:val="004A66BB"/>
    <w:rsid w:val="004A7680"/>
    <w:rsid w:val="004A7C6B"/>
    <w:rsid w:val="004B047D"/>
    <w:rsid w:val="004B08D3"/>
    <w:rsid w:val="004B200C"/>
    <w:rsid w:val="004B25A3"/>
    <w:rsid w:val="004B2BBB"/>
    <w:rsid w:val="004C1609"/>
    <w:rsid w:val="004C1DC6"/>
    <w:rsid w:val="004C378E"/>
    <w:rsid w:val="004D2647"/>
    <w:rsid w:val="004D3ED1"/>
    <w:rsid w:val="004D5862"/>
    <w:rsid w:val="004D6555"/>
    <w:rsid w:val="004D6A07"/>
    <w:rsid w:val="004D759B"/>
    <w:rsid w:val="004D7A9E"/>
    <w:rsid w:val="004E050A"/>
    <w:rsid w:val="004E06CC"/>
    <w:rsid w:val="004E3B7E"/>
    <w:rsid w:val="004E6761"/>
    <w:rsid w:val="004F0EA3"/>
    <w:rsid w:val="004F1D81"/>
    <w:rsid w:val="004F4884"/>
    <w:rsid w:val="004F4AD0"/>
    <w:rsid w:val="004F4E74"/>
    <w:rsid w:val="0050184A"/>
    <w:rsid w:val="005029C4"/>
    <w:rsid w:val="00503129"/>
    <w:rsid w:val="005055DA"/>
    <w:rsid w:val="005056E5"/>
    <w:rsid w:val="005072BC"/>
    <w:rsid w:val="00507C24"/>
    <w:rsid w:val="0051069F"/>
    <w:rsid w:val="005138BA"/>
    <w:rsid w:val="00513C44"/>
    <w:rsid w:val="00520513"/>
    <w:rsid w:val="00520551"/>
    <w:rsid w:val="00520ACD"/>
    <w:rsid w:val="00520C4E"/>
    <w:rsid w:val="00522757"/>
    <w:rsid w:val="00525468"/>
    <w:rsid w:val="00525787"/>
    <w:rsid w:val="005258FD"/>
    <w:rsid w:val="005278C2"/>
    <w:rsid w:val="00530664"/>
    <w:rsid w:val="00530735"/>
    <w:rsid w:val="00537068"/>
    <w:rsid w:val="00543AB0"/>
    <w:rsid w:val="00546895"/>
    <w:rsid w:val="0055032A"/>
    <w:rsid w:val="005515F4"/>
    <w:rsid w:val="00551F3C"/>
    <w:rsid w:val="005530AA"/>
    <w:rsid w:val="0055704D"/>
    <w:rsid w:val="00560673"/>
    <w:rsid w:val="00571E57"/>
    <w:rsid w:val="00572817"/>
    <w:rsid w:val="005736B9"/>
    <w:rsid w:val="00574DC7"/>
    <w:rsid w:val="0058113F"/>
    <w:rsid w:val="00581AA4"/>
    <w:rsid w:val="00581B5F"/>
    <w:rsid w:val="00586BA8"/>
    <w:rsid w:val="00595BDD"/>
    <w:rsid w:val="00596C54"/>
    <w:rsid w:val="005A0BB8"/>
    <w:rsid w:val="005A2051"/>
    <w:rsid w:val="005A266F"/>
    <w:rsid w:val="005B0FA9"/>
    <w:rsid w:val="005B237E"/>
    <w:rsid w:val="005B60EB"/>
    <w:rsid w:val="005B7BF5"/>
    <w:rsid w:val="005C066D"/>
    <w:rsid w:val="005C2DBB"/>
    <w:rsid w:val="005C3949"/>
    <w:rsid w:val="005C4A62"/>
    <w:rsid w:val="005C794A"/>
    <w:rsid w:val="005D27DE"/>
    <w:rsid w:val="005D5097"/>
    <w:rsid w:val="005E11BA"/>
    <w:rsid w:val="005E1533"/>
    <w:rsid w:val="005E1E9B"/>
    <w:rsid w:val="005E227E"/>
    <w:rsid w:val="005E466A"/>
    <w:rsid w:val="005E57B1"/>
    <w:rsid w:val="005E73D6"/>
    <w:rsid w:val="005F1F03"/>
    <w:rsid w:val="005F2D50"/>
    <w:rsid w:val="005F4CE2"/>
    <w:rsid w:val="005F5705"/>
    <w:rsid w:val="005F5D2A"/>
    <w:rsid w:val="005F623F"/>
    <w:rsid w:val="005F7051"/>
    <w:rsid w:val="006003F6"/>
    <w:rsid w:val="00601C3A"/>
    <w:rsid w:val="0060401C"/>
    <w:rsid w:val="00605A0B"/>
    <w:rsid w:val="00606605"/>
    <w:rsid w:val="006075F5"/>
    <w:rsid w:val="006101B2"/>
    <w:rsid w:val="00610959"/>
    <w:rsid w:val="00610F90"/>
    <w:rsid w:val="00612E59"/>
    <w:rsid w:val="00621799"/>
    <w:rsid w:val="00622E03"/>
    <w:rsid w:val="00627660"/>
    <w:rsid w:val="00627FB9"/>
    <w:rsid w:val="00630311"/>
    <w:rsid w:val="00632C80"/>
    <w:rsid w:val="00633A09"/>
    <w:rsid w:val="0063490D"/>
    <w:rsid w:val="00634B46"/>
    <w:rsid w:val="00635D9A"/>
    <w:rsid w:val="00636204"/>
    <w:rsid w:val="0063622D"/>
    <w:rsid w:val="00640374"/>
    <w:rsid w:val="0064074D"/>
    <w:rsid w:val="00644A31"/>
    <w:rsid w:val="00652990"/>
    <w:rsid w:val="00653433"/>
    <w:rsid w:val="0066221F"/>
    <w:rsid w:val="00662D09"/>
    <w:rsid w:val="0066376C"/>
    <w:rsid w:val="00663EE8"/>
    <w:rsid w:val="006641F2"/>
    <w:rsid w:val="00666414"/>
    <w:rsid w:val="00666BBE"/>
    <w:rsid w:val="00666C9B"/>
    <w:rsid w:val="0067173D"/>
    <w:rsid w:val="006721DD"/>
    <w:rsid w:val="00672447"/>
    <w:rsid w:val="006757CF"/>
    <w:rsid w:val="00677375"/>
    <w:rsid w:val="00680383"/>
    <w:rsid w:val="006808E5"/>
    <w:rsid w:val="00681595"/>
    <w:rsid w:val="006831C9"/>
    <w:rsid w:val="0068415B"/>
    <w:rsid w:val="00685244"/>
    <w:rsid w:val="00685567"/>
    <w:rsid w:val="00687273"/>
    <w:rsid w:val="00692A22"/>
    <w:rsid w:val="00692D3F"/>
    <w:rsid w:val="006930DC"/>
    <w:rsid w:val="00694232"/>
    <w:rsid w:val="00695B05"/>
    <w:rsid w:val="00696736"/>
    <w:rsid w:val="00696DEF"/>
    <w:rsid w:val="006A12FD"/>
    <w:rsid w:val="006A26F0"/>
    <w:rsid w:val="006A2CD3"/>
    <w:rsid w:val="006A3B31"/>
    <w:rsid w:val="006A4126"/>
    <w:rsid w:val="006A5342"/>
    <w:rsid w:val="006A75E8"/>
    <w:rsid w:val="006A79B9"/>
    <w:rsid w:val="006B1731"/>
    <w:rsid w:val="006B33DC"/>
    <w:rsid w:val="006B342F"/>
    <w:rsid w:val="006B5A3B"/>
    <w:rsid w:val="006B6C7B"/>
    <w:rsid w:val="006B7E1E"/>
    <w:rsid w:val="006C154C"/>
    <w:rsid w:val="006C3EC8"/>
    <w:rsid w:val="006C496E"/>
    <w:rsid w:val="006C4E00"/>
    <w:rsid w:val="006C4F64"/>
    <w:rsid w:val="006C5400"/>
    <w:rsid w:val="006D005F"/>
    <w:rsid w:val="006D2289"/>
    <w:rsid w:val="006D67C0"/>
    <w:rsid w:val="006E052D"/>
    <w:rsid w:val="006E1AD8"/>
    <w:rsid w:val="006E3739"/>
    <w:rsid w:val="006E38DF"/>
    <w:rsid w:val="006E427E"/>
    <w:rsid w:val="006E4DD2"/>
    <w:rsid w:val="006E5771"/>
    <w:rsid w:val="006E600E"/>
    <w:rsid w:val="006E6418"/>
    <w:rsid w:val="006E773D"/>
    <w:rsid w:val="006F12F0"/>
    <w:rsid w:val="006F1418"/>
    <w:rsid w:val="006F2D4C"/>
    <w:rsid w:val="006F2DB3"/>
    <w:rsid w:val="006F3F4C"/>
    <w:rsid w:val="006F4A45"/>
    <w:rsid w:val="006F6F7D"/>
    <w:rsid w:val="0070038F"/>
    <w:rsid w:val="007031E0"/>
    <w:rsid w:val="00703256"/>
    <w:rsid w:val="00706468"/>
    <w:rsid w:val="007077CF"/>
    <w:rsid w:val="00707D6E"/>
    <w:rsid w:val="00711D04"/>
    <w:rsid w:val="00713A7B"/>
    <w:rsid w:val="00714FA2"/>
    <w:rsid w:val="0071604E"/>
    <w:rsid w:val="0072022A"/>
    <w:rsid w:val="00722256"/>
    <w:rsid w:val="00723856"/>
    <w:rsid w:val="00724542"/>
    <w:rsid w:val="00725937"/>
    <w:rsid w:val="00730A98"/>
    <w:rsid w:val="007328BD"/>
    <w:rsid w:val="0073375C"/>
    <w:rsid w:val="00734C0B"/>
    <w:rsid w:val="007352E3"/>
    <w:rsid w:val="00737830"/>
    <w:rsid w:val="0073791E"/>
    <w:rsid w:val="00740FF7"/>
    <w:rsid w:val="00744410"/>
    <w:rsid w:val="007455DD"/>
    <w:rsid w:val="007457AD"/>
    <w:rsid w:val="007459B4"/>
    <w:rsid w:val="00747AA7"/>
    <w:rsid w:val="007518C4"/>
    <w:rsid w:val="00751936"/>
    <w:rsid w:val="007538C0"/>
    <w:rsid w:val="00753CEB"/>
    <w:rsid w:val="00756615"/>
    <w:rsid w:val="007609A2"/>
    <w:rsid w:val="0076471D"/>
    <w:rsid w:val="007673A6"/>
    <w:rsid w:val="00767BE5"/>
    <w:rsid w:val="0077067F"/>
    <w:rsid w:val="00770A78"/>
    <w:rsid w:val="00770DBD"/>
    <w:rsid w:val="00770F3B"/>
    <w:rsid w:val="0077160B"/>
    <w:rsid w:val="00772185"/>
    <w:rsid w:val="00776C16"/>
    <w:rsid w:val="007771BF"/>
    <w:rsid w:val="007775BD"/>
    <w:rsid w:val="00780177"/>
    <w:rsid w:val="00780F4B"/>
    <w:rsid w:val="00782B7D"/>
    <w:rsid w:val="0078384D"/>
    <w:rsid w:val="0078553F"/>
    <w:rsid w:val="00785D7F"/>
    <w:rsid w:val="0078755D"/>
    <w:rsid w:val="00791C89"/>
    <w:rsid w:val="00792B01"/>
    <w:rsid w:val="00793943"/>
    <w:rsid w:val="007970A1"/>
    <w:rsid w:val="007A15E1"/>
    <w:rsid w:val="007A3E05"/>
    <w:rsid w:val="007A53F0"/>
    <w:rsid w:val="007A76D2"/>
    <w:rsid w:val="007B54EB"/>
    <w:rsid w:val="007B6717"/>
    <w:rsid w:val="007B71FE"/>
    <w:rsid w:val="007C3717"/>
    <w:rsid w:val="007C3F7E"/>
    <w:rsid w:val="007C5311"/>
    <w:rsid w:val="007C677F"/>
    <w:rsid w:val="007D0585"/>
    <w:rsid w:val="007D2A69"/>
    <w:rsid w:val="007E1E11"/>
    <w:rsid w:val="007E277B"/>
    <w:rsid w:val="007E5203"/>
    <w:rsid w:val="007E71C4"/>
    <w:rsid w:val="007F157A"/>
    <w:rsid w:val="007F1B37"/>
    <w:rsid w:val="007F6B41"/>
    <w:rsid w:val="00803AE5"/>
    <w:rsid w:val="00806DB3"/>
    <w:rsid w:val="00807886"/>
    <w:rsid w:val="0081158E"/>
    <w:rsid w:val="00811E60"/>
    <w:rsid w:val="00813C4F"/>
    <w:rsid w:val="0081423C"/>
    <w:rsid w:val="00816098"/>
    <w:rsid w:val="008174E2"/>
    <w:rsid w:val="0081753C"/>
    <w:rsid w:val="0082016D"/>
    <w:rsid w:val="00820E3C"/>
    <w:rsid w:val="008239D8"/>
    <w:rsid w:val="008264BE"/>
    <w:rsid w:val="008271E8"/>
    <w:rsid w:val="00827496"/>
    <w:rsid w:val="00827E78"/>
    <w:rsid w:val="00832C4E"/>
    <w:rsid w:val="008333C2"/>
    <w:rsid w:val="008342A7"/>
    <w:rsid w:val="00834AB6"/>
    <w:rsid w:val="00834E86"/>
    <w:rsid w:val="00837FCB"/>
    <w:rsid w:val="00844B8B"/>
    <w:rsid w:val="008474C8"/>
    <w:rsid w:val="00847970"/>
    <w:rsid w:val="00850425"/>
    <w:rsid w:val="0085302B"/>
    <w:rsid w:val="00854628"/>
    <w:rsid w:val="00855061"/>
    <w:rsid w:val="0085556B"/>
    <w:rsid w:val="0085565A"/>
    <w:rsid w:val="00855E0D"/>
    <w:rsid w:val="00855ECB"/>
    <w:rsid w:val="0085623E"/>
    <w:rsid w:val="0086260C"/>
    <w:rsid w:val="008639E6"/>
    <w:rsid w:val="00870233"/>
    <w:rsid w:val="00870E6E"/>
    <w:rsid w:val="0087103E"/>
    <w:rsid w:val="00871424"/>
    <w:rsid w:val="00872C42"/>
    <w:rsid w:val="00872C8F"/>
    <w:rsid w:val="00873201"/>
    <w:rsid w:val="00874BF8"/>
    <w:rsid w:val="0087538F"/>
    <w:rsid w:val="00875822"/>
    <w:rsid w:val="00876F00"/>
    <w:rsid w:val="00877E93"/>
    <w:rsid w:val="008804F8"/>
    <w:rsid w:val="0088135F"/>
    <w:rsid w:val="008820A0"/>
    <w:rsid w:val="0088292C"/>
    <w:rsid w:val="008866B2"/>
    <w:rsid w:val="00887B45"/>
    <w:rsid w:val="00887B79"/>
    <w:rsid w:val="00891083"/>
    <w:rsid w:val="00894A8F"/>
    <w:rsid w:val="008A2EE2"/>
    <w:rsid w:val="008A6BFF"/>
    <w:rsid w:val="008B1047"/>
    <w:rsid w:val="008B2D86"/>
    <w:rsid w:val="008B40B1"/>
    <w:rsid w:val="008C22DE"/>
    <w:rsid w:val="008C7B7B"/>
    <w:rsid w:val="008D0FF6"/>
    <w:rsid w:val="008D3781"/>
    <w:rsid w:val="008D3B74"/>
    <w:rsid w:val="008D6222"/>
    <w:rsid w:val="008D732C"/>
    <w:rsid w:val="008E0DBC"/>
    <w:rsid w:val="008E5525"/>
    <w:rsid w:val="008F15E5"/>
    <w:rsid w:val="008F3DCC"/>
    <w:rsid w:val="008F5582"/>
    <w:rsid w:val="008F6161"/>
    <w:rsid w:val="008F6A1D"/>
    <w:rsid w:val="008F6E8D"/>
    <w:rsid w:val="00903A61"/>
    <w:rsid w:val="00905DB8"/>
    <w:rsid w:val="00910CC7"/>
    <w:rsid w:val="00911565"/>
    <w:rsid w:val="00912D40"/>
    <w:rsid w:val="009131EE"/>
    <w:rsid w:val="00920B5F"/>
    <w:rsid w:val="00920F61"/>
    <w:rsid w:val="009220DF"/>
    <w:rsid w:val="0092299B"/>
    <w:rsid w:val="00923073"/>
    <w:rsid w:val="009238FE"/>
    <w:rsid w:val="0092570F"/>
    <w:rsid w:val="009270E7"/>
    <w:rsid w:val="00927815"/>
    <w:rsid w:val="00930446"/>
    <w:rsid w:val="00931AA7"/>
    <w:rsid w:val="00934B30"/>
    <w:rsid w:val="00936933"/>
    <w:rsid w:val="0094115D"/>
    <w:rsid w:val="00941ADB"/>
    <w:rsid w:val="00945B42"/>
    <w:rsid w:val="00946187"/>
    <w:rsid w:val="00946E52"/>
    <w:rsid w:val="0095157A"/>
    <w:rsid w:val="00951E7F"/>
    <w:rsid w:val="0095318E"/>
    <w:rsid w:val="0095796B"/>
    <w:rsid w:val="009601EC"/>
    <w:rsid w:val="0096122B"/>
    <w:rsid w:val="009614F4"/>
    <w:rsid w:val="009623D9"/>
    <w:rsid w:val="00962D7A"/>
    <w:rsid w:val="0096387C"/>
    <w:rsid w:val="00964A8C"/>
    <w:rsid w:val="00964F16"/>
    <w:rsid w:val="00965777"/>
    <w:rsid w:val="00970D80"/>
    <w:rsid w:val="00971695"/>
    <w:rsid w:val="009725A4"/>
    <w:rsid w:val="00973034"/>
    <w:rsid w:val="00973915"/>
    <w:rsid w:val="00974D38"/>
    <w:rsid w:val="00975E4A"/>
    <w:rsid w:val="00976703"/>
    <w:rsid w:val="009835C0"/>
    <w:rsid w:val="00983D17"/>
    <w:rsid w:val="009905F5"/>
    <w:rsid w:val="0099297F"/>
    <w:rsid w:val="00992F59"/>
    <w:rsid w:val="009931E7"/>
    <w:rsid w:val="00993A07"/>
    <w:rsid w:val="009955DF"/>
    <w:rsid w:val="00996D59"/>
    <w:rsid w:val="009A03A7"/>
    <w:rsid w:val="009A4F43"/>
    <w:rsid w:val="009A682C"/>
    <w:rsid w:val="009A6B7C"/>
    <w:rsid w:val="009A7BED"/>
    <w:rsid w:val="009B0073"/>
    <w:rsid w:val="009B3D43"/>
    <w:rsid w:val="009B47F6"/>
    <w:rsid w:val="009B518F"/>
    <w:rsid w:val="009B61AD"/>
    <w:rsid w:val="009B65BA"/>
    <w:rsid w:val="009B727B"/>
    <w:rsid w:val="009B748C"/>
    <w:rsid w:val="009C176F"/>
    <w:rsid w:val="009C17C6"/>
    <w:rsid w:val="009C44C4"/>
    <w:rsid w:val="009C4EEE"/>
    <w:rsid w:val="009C6073"/>
    <w:rsid w:val="009D4630"/>
    <w:rsid w:val="009D6DC9"/>
    <w:rsid w:val="009D7B94"/>
    <w:rsid w:val="009E1552"/>
    <w:rsid w:val="009E3342"/>
    <w:rsid w:val="009E3C9C"/>
    <w:rsid w:val="009F035D"/>
    <w:rsid w:val="009F3041"/>
    <w:rsid w:val="009F5237"/>
    <w:rsid w:val="009F7E2C"/>
    <w:rsid w:val="00A00EFC"/>
    <w:rsid w:val="00A011B6"/>
    <w:rsid w:val="00A01560"/>
    <w:rsid w:val="00A0189D"/>
    <w:rsid w:val="00A03A35"/>
    <w:rsid w:val="00A0457B"/>
    <w:rsid w:val="00A06320"/>
    <w:rsid w:val="00A0715A"/>
    <w:rsid w:val="00A07191"/>
    <w:rsid w:val="00A107C7"/>
    <w:rsid w:val="00A1098A"/>
    <w:rsid w:val="00A168B9"/>
    <w:rsid w:val="00A204A0"/>
    <w:rsid w:val="00A21967"/>
    <w:rsid w:val="00A22090"/>
    <w:rsid w:val="00A223D1"/>
    <w:rsid w:val="00A26F1F"/>
    <w:rsid w:val="00A308AA"/>
    <w:rsid w:val="00A30C9B"/>
    <w:rsid w:val="00A31625"/>
    <w:rsid w:val="00A32F58"/>
    <w:rsid w:val="00A33EDA"/>
    <w:rsid w:val="00A33FE0"/>
    <w:rsid w:val="00A35086"/>
    <w:rsid w:val="00A35EC4"/>
    <w:rsid w:val="00A4175B"/>
    <w:rsid w:val="00A41CC7"/>
    <w:rsid w:val="00A4662D"/>
    <w:rsid w:val="00A47849"/>
    <w:rsid w:val="00A56B9C"/>
    <w:rsid w:val="00A60DE5"/>
    <w:rsid w:val="00A61821"/>
    <w:rsid w:val="00A62455"/>
    <w:rsid w:val="00A63D9B"/>
    <w:rsid w:val="00A64007"/>
    <w:rsid w:val="00A6413F"/>
    <w:rsid w:val="00A64E73"/>
    <w:rsid w:val="00A66914"/>
    <w:rsid w:val="00A6693F"/>
    <w:rsid w:val="00A66A98"/>
    <w:rsid w:val="00A70A1B"/>
    <w:rsid w:val="00A71BBC"/>
    <w:rsid w:val="00A72458"/>
    <w:rsid w:val="00A72542"/>
    <w:rsid w:val="00A72675"/>
    <w:rsid w:val="00A72E58"/>
    <w:rsid w:val="00A75101"/>
    <w:rsid w:val="00A75918"/>
    <w:rsid w:val="00A76BBD"/>
    <w:rsid w:val="00A77135"/>
    <w:rsid w:val="00A80653"/>
    <w:rsid w:val="00A82708"/>
    <w:rsid w:val="00A828E5"/>
    <w:rsid w:val="00A82F69"/>
    <w:rsid w:val="00A8390C"/>
    <w:rsid w:val="00A83E3D"/>
    <w:rsid w:val="00A8407F"/>
    <w:rsid w:val="00A8480F"/>
    <w:rsid w:val="00A8490D"/>
    <w:rsid w:val="00A8516C"/>
    <w:rsid w:val="00A8541D"/>
    <w:rsid w:val="00A86D2F"/>
    <w:rsid w:val="00A87C0F"/>
    <w:rsid w:val="00A90755"/>
    <w:rsid w:val="00A90BB0"/>
    <w:rsid w:val="00A932DF"/>
    <w:rsid w:val="00A93E2D"/>
    <w:rsid w:val="00A94441"/>
    <w:rsid w:val="00A94E2C"/>
    <w:rsid w:val="00A95F2F"/>
    <w:rsid w:val="00A97BAB"/>
    <w:rsid w:val="00AA07C5"/>
    <w:rsid w:val="00AA3F18"/>
    <w:rsid w:val="00AA443F"/>
    <w:rsid w:val="00AA64A9"/>
    <w:rsid w:val="00AB0E5A"/>
    <w:rsid w:val="00AB1679"/>
    <w:rsid w:val="00AB2F88"/>
    <w:rsid w:val="00AB4592"/>
    <w:rsid w:val="00AB519B"/>
    <w:rsid w:val="00AB7B24"/>
    <w:rsid w:val="00AC0CF0"/>
    <w:rsid w:val="00AC1C72"/>
    <w:rsid w:val="00AC2342"/>
    <w:rsid w:val="00AC2A47"/>
    <w:rsid w:val="00AD040C"/>
    <w:rsid w:val="00AD0950"/>
    <w:rsid w:val="00AD137E"/>
    <w:rsid w:val="00AD1B7D"/>
    <w:rsid w:val="00AD24EF"/>
    <w:rsid w:val="00AD2651"/>
    <w:rsid w:val="00AD5B78"/>
    <w:rsid w:val="00AD5B7A"/>
    <w:rsid w:val="00AD62CA"/>
    <w:rsid w:val="00AE49CB"/>
    <w:rsid w:val="00AE532F"/>
    <w:rsid w:val="00AE541D"/>
    <w:rsid w:val="00AE56FB"/>
    <w:rsid w:val="00AE59F2"/>
    <w:rsid w:val="00AE5CFC"/>
    <w:rsid w:val="00AE75BF"/>
    <w:rsid w:val="00AF0468"/>
    <w:rsid w:val="00AF0AA5"/>
    <w:rsid w:val="00AF2698"/>
    <w:rsid w:val="00AF2717"/>
    <w:rsid w:val="00AF5171"/>
    <w:rsid w:val="00AF5813"/>
    <w:rsid w:val="00AF732B"/>
    <w:rsid w:val="00AF7BE7"/>
    <w:rsid w:val="00B03388"/>
    <w:rsid w:val="00B04C82"/>
    <w:rsid w:val="00B05EE6"/>
    <w:rsid w:val="00B0728C"/>
    <w:rsid w:val="00B07383"/>
    <w:rsid w:val="00B07BA0"/>
    <w:rsid w:val="00B10513"/>
    <w:rsid w:val="00B11B26"/>
    <w:rsid w:val="00B11DA9"/>
    <w:rsid w:val="00B11F43"/>
    <w:rsid w:val="00B12C37"/>
    <w:rsid w:val="00B20180"/>
    <w:rsid w:val="00B202BC"/>
    <w:rsid w:val="00B22584"/>
    <w:rsid w:val="00B22992"/>
    <w:rsid w:val="00B24463"/>
    <w:rsid w:val="00B25F08"/>
    <w:rsid w:val="00B26983"/>
    <w:rsid w:val="00B31A48"/>
    <w:rsid w:val="00B3641E"/>
    <w:rsid w:val="00B36D63"/>
    <w:rsid w:val="00B37B77"/>
    <w:rsid w:val="00B41DAE"/>
    <w:rsid w:val="00B42304"/>
    <w:rsid w:val="00B4368D"/>
    <w:rsid w:val="00B45272"/>
    <w:rsid w:val="00B45E1D"/>
    <w:rsid w:val="00B46A20"/>
    <w:rsid w:val="00B50787"/>
    <w:rsid w:val="00B50868"/>
    <w:rsid w:val="00B546CC"/>
    <w:rsid w:val="00B55B00"/>
    <w:rsid w:val="00B55D37"/>
    <w:rsid w:val="00B5697B"/>
    <w:rsid w:val="00B57591"/>
    <w:rsid w:val="00B57EAF"/>
    <w:rsid w:val="00B65B6F"/>
    <w:rsid w:val="00B660C3"/>
    <w:rsid w:val="00B66C39"/>
    <w:rsid w:val="00B70ED3"/>
    <w:rsid w:val="00B712F5"/>
    <w:rsid w:val="00B71311"/>
    <w:rsid w:val="00B71428"/>
    <w:rsid w:val="00B716DF"/>
    <w:rsid w:val="00B72316"/>
    <w:rsid w:val="00B72E6B"/>
    <w:rsid w:val="00B8034A"/>
    <w:rsid w:val="00B8235A"/>
    <w:rsid w:val="00B83244"/>
    <w:rsid w:val="00B832E6"/>
    <w:rsid w:val="00B8369D"/>
    <w:rsid w:val="00B85214"/>
    <w:rsid w:val="00B85294"/>
    <w:rsid w:val="00B87F5E"/>
    <w:rsid w:val="00B94920"/>
    <w:rsid w:val="00B95C63"/>
    <w:rsid w:val="00BA0C57"/>
    <w:rsid w:val="00BA680E"/>
    <w:rsid w:val="00BA779B"/>
    <w:rsid w:val="00BB4AB7"/>
    <w:rsid w:val="00BB50B7"/>
    <w:rsid w:val="00BC027F"/>
    <w:rsid w:val="00BC13A1"/>
    <w:rsid w:val="00BC2D32"/>
    <w:rsid w:val="00BC3683"/>
    <w:rsid w:val="00BC4871"/>
    <w:rsid w:val="00BC5922"/>
    <w:rsid w:val="00BC6117"/>
    <w:rsid w:val="00BC7B6E"/>
    <w:rsid w:val="00BD1A02"/>
    <w:rsid w:val="00BD6D5B"/>
    <w:rsid w:val="00BE12EB"/>
    <w:rsid w:val="00BE3741"/>
    <w:rsid w:val="00BE3EA4"/>
    <w:rsid w:val="00BE41CF"/>
    <w:rsid w:val="00BE7595"/>
    <w:rsid w:val="00BF243C"/>
    <w:rsid w:val="00BF3746"/>
    <w:rsid w:val="00BF3798"/>
    <w:rsid w:val="00BF4335"/>
    <w:rsid w:val="00BF643B"/>
    <w:rsid w:val="00BF723B"/>
    <w:rsid w:val="00BF7DA8"/>
    <w:rsid w:val="00C02DA1"/>
    <w:rsid w:val="00C0538A"/>
    <w:rsid w:val="00C07946"/>
    <w:rsid w:val="00C07EE5"/>
    <w:rsid w:val="00C11804"/>
    <w:rsid w:val="00C13B25"/>
    <w:rsid w:val="00C14235"/>
    <w:rsid w:val="00C177A2"/>
    <w:rsid w:val="00C17CC6"/>
    <w:rsid w:val="00C230BF"/>
    <w:rsid w:val="00C24DF7"/>
    <w:rsid w:val="00C25C63"/>
    <w:rsid w:val="00C27DC4"/>
    <w:rsid w:val="00C30B65"/>
    <w:rsid w:val="00C35727"/>
    <w:rsid w:val="00C36604"/>
    <w:rsid w:val="00C40F71"/>
    <w:rsid w:val="00C439D1"/>
    <w:rsid w:val="00C515A1"/>
    <w:rsid w:val="00C51A69"/>
    <w:rsid w:val="00C524C1"/>
    <w:rsid w:val="00C54063"/>
    <w:rsid w:val="00C545DA"/>
    <w:rsid w:val="00C647D0"/>
    <w:rsid w:val="00C66207"/>
    <w:rsid w:val="00C71175"/>
    <w:rsid w:val="00C72705"/>
    <w:rsid w:val="00C73FD5"/>
    <w:rsid w:val="00C74E77"/>
    <w:rsid w:val="00C75F93"/>
    <w:rsid w:val="00C76B80"/>
    <w:rsid w:val="00C80AA5"/>
    <w:rsid w:val="00C81EEB"/>
    <w:rsid w:val="00C85B8A"/>
    <w:rsid w:val="00C85D87"/>
    <w:rsid w:val="00C862B8"/>
    <w:rsid w:val="00C90A65"/>
    <w:rsid w:val="00C934E0"/>
    <w:rsid w:val="00C96CD9"/>
    <w:rsid w:val="00CA0D94"/>
    <w:rsid w:val="00CA1569"/>
    <w:rsid w:val="00CA5458"/>
    <w:rsid w:val="00CA76E1"/>
    <w:rsid w:val="00CA7956"/>
    <w:rsid w:val="00CB1BB9"/>
    <w:rsid w:val="00CB3718"/>
    <w:rsid w:val="00CB4857"/>
    <w:rsid w:val="00CB61E5"/>
    <w:rsid w:val="00CC03B7"/>
    <w:rsid w:val="00CC03E7"/>
    <w:rsid w:val="00CC1924"/>
    <w:rsid w:val="00CC1BF7"/>
    <w:rsid w:val="00CD081F"/>
    <w:rsid w:val="00CD478C"/>
    <w:rsid w:val="00CD6780"/>
    <w:rsid w:val="00CD6AA8"/>
    <w:rsid w:val="00CF3309"/>
    <w:rsid w:val="00CF34A8"/>
    <w:rsid w:val="00CF671F"/>
    <w:rsid w:val="00CF705F"/>
    <w:rsid w:val="00CF7D60"/>
    <w:rsid w:val="00D032FA"/>
    <w:rsid w:val="00D03C4A"/>
    <w:rsid w:val="00D0646D"/>
    <w:rsid w:val="00D06722"/>
    <w:rsid w:val="00D079F5"/>
    <w:rsid w:val="00D1098E"/>
    <w:rsid w:val="00D10EAC"/>
    <w:rsid w:val="00D12222"/>
    <w:rsid w:val="00D1266C"/>
    <w:rsid w:val="00D2026C"/>
    <w:rsid w:val="00D20D30"/>
    <w:rsid w:val="00D21195"/>
    <w:rsid w:val="00D23720"/>
    <w:rsid w:val="00D2426B"/>
    <w:rsid w:val="00D2436C"/>
    <w:rsid w:val="00D245C4"/>
    <w:rsid w:val="00D25091"/>
    <w:rsid w:val="00D318DE"/>
    <w:rsid w:val="00D31911"/>
    <w:rsid w:val="00D32995"/>
    <w:rsid w:val="00D329E0"/>
    <w:rsid w:val="00D32A6B"/>
    <w:rsid w:val="00D37A2C"/>
    <w:rsid w:val="00D414A2"/>
    <w:rsid w:val="00D47379"/>
    <w:rsid w:val="00D50C8A"/>
    <w:rsid w:val="00D51DBE"/>
    <w:rsid w:val="00D53C18"/>
    <w:rsid w:val="00D551C1"/>
    <w:rsid w:val="00D55D08"/>
    <w:rsid w:val="00D60E16"/>
    <w:rsid w:val="00D60F5F"/>
    <w:rsid w:val="00D61500"/>
    <w:rsid w:val="00D702AD"/>
    <w:rsid w:val="00D70E06"/>
    <w:rsid w:val="00D71F5F"/>
    <w:rsid w:val="00D73C21"/>
    <w:rsid w:val="00D75306"/>
    <w:rsid w:val="00D769DD"/>
    <w:rsid w:val="00D769FD"/>
    <w:rsid w:val="00D81E40"/>
    <w:rsid w:val="00D83D15"/>
    <w:rsid w:val="00D8468F"/>
    <w:rsid w:val="00D90440"/>
    <w:rsid w:val="00D91E66"/>
    <w:rsid w:val="00D940BA"/>
    <w:rsid w:val="00D95576"/>
    <w:rsid w:val="00D95859"/>
    <w:rsid w:val="00D96FED"/>
    <w:rsid w:val="00D9791A"/>
    <w:rsid w:val="00DA1566"/>
    <w:rsid w:val="00DA18A3"/>
    <w:rsid w:val="00DA2D76"/>
    <w:rsid w:val="00DA573B"/>
    <w:rsid w:val="00DA5938"/>
    <w:rsid w:val="00DA6B17"/>
    <w:rsid w:val="00DB06C3"/>
    <w:rsid w:val="00DB438C"/>
    <w:rsid w:val="00DB4D6F"/>
    <w:rsid w:val="00DB5F77"/>
    <w:rsid w:val="00DB7CB1"/>
    <w:rsid w:val="00DC25B5"/>
    <w:rsid w:val="00DC2E9B"/>
    <w:rsid w:val="00DC3456"/>
    <w:rsid w:val="00DC47D0"/>
    <w:rsid w:val="00DC5682"/>
    <w:rsid w:val="00DC6D73"/>
    <w:rsid w:val="00DD0EA0"/>
    <w:rsid w:val="00DD3A89"/>
    <w:rsid w:val="00DD41A7"/>
    <w:rsid w:val="00DD6AED"/>
    <w:rsid w:val="00DE1D5F"/>
    <w:rsid w:val="00DE246E"/>
    <w:rsid w:val="00DE2ACD"/>
    <w:rsid w:val="00DE2D6D"/>
    <w:rsid w:val="00DE6745"/>
    <w:rsid w:val="00DE781C"/>
    <w:rsid w:val="00DF15CE"/>
    <w:rsid w:val="00DF2361"/>
    <w:rsid w:val="00DF262F"/>
    <w:rsid w:val="00DF298F"/>
    <w:rsid w:val="00DF5C56"/>
    <w:rsid w:val="00DF6DB5"/>
    <w:rsid w:val="00DF729C"/>
    <w:rsid w:val="00DF7414"/>
    <w:rsid w:val="00DF76B3"/>
    <w:rsid w:val="00E01059"/>
    <w:rsid w:val="00E02DA2"/>
    <w:rsid w:val="00E0453E"/>
    <w:rsid w:val="00E0594D"/>
    <w:rsid w:val="00E10FDF"/>
    <w:rsid w:val="00E12D18"/>
    <w:rsid w:val="00E131CF"/>
    <w:rsid w:val="00E14852"/>
    <w:rsid w:val="00E150FA"/>
    <w:rsid w:val="00E16262"/>
    <w:rsid w:val="00E17B77"/>
    <w:rsid w:val="00E204C4"/>
    <w:rsid w:val="00E207C3"/>
    <w:rsid w:val="00E20DA6"/>
    <w:rsid w:val="00E2100E"/>
    <w:rsid w:val="00E21E14"/>
    <w:rsid w:val="00E2319C"/>
    <w:rsid w:val="00E234E8"/>
    <w:rsid w:val="00E248DE"/>
    <w:rsid w:val="00E255C4"/>
    <w:rsid w:val="00E25DB4"/>
    <w:rsid w:val="00E2695C"/>
    <w:rsid w:val="00E276B6"/>
    <w:rsid w:val="00E314BC"/>
    <w:rsid w:val="00E31E08"/>
    <w:rsid w:val="00E3377E"/>
    <w:rsid w:val="00E352E7"/>
    <w:rsid w:val="00E35D0F"/>
    <w:rsid w:val="00E35F47"/>
    <w:rsid w:val="00E3670B"/>
    <w:rsid w:val="00E3679C"/>
    <w:rsid w:val="00E367C6"/>
    <w:rsid w:val="00E4028B"/>
    <w:rsid w:val="00E40316"/>
    <w:rsid w:val="00E41FF4"/>
    <w:rsid w:val="00E42372"/>
    <w:rsid w:val="00E43E1D"/>
    <w:rsid w:val="00E4452D"/>
    <w:rsid w:val="00E45730"/>
    <w:rsid w:val="00E45D36"/>
    <w:rsid w:val="00E46458"/>
    <w:rsid w:val="00E47927"/>
    <w:rsid w:val="00E51CC6"/>
    <w:rsid w:val="00E54C61"/>
    <w:rsid w:val="00E54D64"/>
    <w:rsid w:val="00E5555D"/>
    <w:rsid w:val="00E574F2"/>
    <w:rsid w:val="00E577FA"/>
    <w:rsid w:val="00E60527"/>
    <w:rsid w:val="00E636F1"/>
    <w:rsid w:val="00E6391B"/>
    <w:rsid w:val="00E669FD"/>
    <w:rsid w:val="00E66A19"/>
    <w:rsid w:val="00E7322A"/>
    <w:rsid w:val="00E76178"/>
    <w:rsid w:val="00E76745"/>
    <w:rsid w:val="00E80FD9"/>
    <w:rsid w:val="00E8322B"/>
    <w:rsid w:val="00E84109"/>
    <w:rsid w:val="00E846A6"/>
    <w:rsid w:val="00E84C7B"/>
    <w:rsid w:val="00E86333"/>
    <w:rsid w:val="00E90145"/>
    <w:rsid w:val="00E91C21"/>
    <w:rsid w:val="00E92CF8"/>
    <w:rsid w:val="00E93AD6"/>
    <w:rsid w:val="00E95EB0"/>
    <w:rsid w:val="00E96600"/>
    <w:rsid w:val="00E96ABA"/>
    <w:rsid w:val="00E97940"/>
    <w:rsid w:val="00EA0131"/>
    <w:rsid w:val="00EA1BB3"/>
    <w:rsid w:val="00EA2273"/>
    <w:rsid w:val="00EA3069"/>
    <w:rsid w:val="00EB0C14"/>
    <w:rsid w:val="00EB23DC"/>
    <w:rsid w:val="00EB42E7"/>
    <w:rsid w:val="00EB5727"/>
    <w:rsid w:val="00EC19E4"/>
    <w:rsid w:val="00EC2753"/>
    <w:rsid w:val="00EC2D23"/>
    <w:rsid w:val="00EC3BBE"/>
    <w:rsid w:val="00EC4389"/>
    <w:rsid w:val="00EC4AF3"/>
    <w:rsid w:val="00EC5A66"/>
    <w:rsid w:val="00EC69A4"/>
    <w:rsid w:val="00ED0856"/>
    <w:rsid w:val="00ED0FA9"/>
    <w:rsid w:val="00ED1711"/>
    <w:rsid w:val="00ED2635"/>
    <w:rsid w:val="00ED3CE1"/>
    <w:rsid w:val="00ED44ED"/>
    <w:rsid w:val="00ED5AD3"/>
    <w:rsid w:val="00ED761D"/>
    <w:rsid w:val="00ED76B8"/>
    <w:rsid w:val="00EE140A"/>
    <w:rsid w:val="00EE1888"/>
    <w:rsid w:val="00EE2467"/>
    <w:rsid w:val="00EE5EE7"/>
    <w:rsid w:val="00EE5F5B"/>
    <w:rsid w:val="00EE73F2"/>
    <w:rsid w:val="00EE78F0"/>
    <w:rsid w:val="00EF0A37"/>
    <w:rsid w:val="00EF5A33"/>
    <w:rsid w:val="00EF68F0"/>
    <w:rsid w:val="00EF7338"/>
    <w:rsid w:val="00F01752"/>
    <w:rsid w:val="00F021FD"/>
    <w:rsid w:val="00F02C64"/>
    <w:rsid w:val="00F071E6"/>
    <w:rsid w:val="00F10154"/>
    <w:rsid w:val="00F15E3D"/>
    <w:rsid w:val="00F16CFA"/>
    <w:rsid w:val="00F175A4"/>
    <w:rsid w:val="00F202E3"/>
    <w:rsid w:val="00F22A8A"/>
    <w:rsid w:val="00F24351"/>
    <w:rsid w:val="00F24630"/>
    <w:rsid w:val="00F3037C"/>
    <w:rsid w:val="00F306F3"/>
    <w:rsid w:val="00F31335"/>
    <w:rsid w:val="00F31EAC"/>
    <w:rsid w:val="00F330EE"/>
    <w:rsid w:val="00F34968"/>
    <w:rsid w:val="00F34DE1"/>
    <w:rsid w:val="00F370EB"/>
    <w:rsid w:val="00F37D9A"/>
    <w:rsid w:val="00F41D6E"/>
    <w:rsid w:val="00F43AEF"/>
    <w:rsid w:val="00F43CC3"/>
    <w:rsid w:val="00F520B6"/>
    <w:rsid w:val="00F52541"/>
    <w:rsid w:val="00F55FF0"/>
    <w:rsid w:val="00F57A88"/>
    <w:rsid w:val="00F61306"/>
    <w:rsid w:val="00F6199C"/>
    <w:rsid w:val="00F628A3"/>
    <w:rsid w:val="00F640B8"/>
    <w:rsid w:val="00F6450B"/>
    <w:rsid w:val="00F65939"/>
    <w:rsid w:val="00F6604E"/>
    <w:rsid w:val="00F66B80"/>
    <w:rsid w:val="00F66D32"/>
    <w:rsid w:val="00F71C84"/>
    <w:rsid w:val="00F731C5"/>
    <w:rsid w:val="00F75397"/>
    <w:rsid w:val="00F76C08"/>
    <w:rsid w:val="00F774BB"/>
    <w:rsid w:val="00F77E25"/>
    <w:rsid w:val="00F82B15"/>
    <w:rsid w:val="00F85E2F"/>
    <w:rsid w:val="00F87926"/>
    <w:rsid w:val="00F926E4"/>
    <w:rsid w:val="00F93AE2"/>
    <w:rsid w:val="00F94DDE"/>
    <w:rsid w:val="00F95A3A"/>
    <w:rsid w:val="00F9600A"/>
    <w:rsid w:val="00F96725"/>
    <w:rsid w:val="00FA13C2"/>
    <w:rsid w:val="00FA1F2B"/>
    <w:rsid w:val="00FA277C"/>
    <w:rsid w:val="00FA457F"/>
    <w:rsid w:val="00FA4AA3"/>
    <w:rsid w:val="00FA4D55"/>
    <w:rsid w:val="00FB187F"/>
    <w:rsid w:val="00FB3A92"/>
    <w:rsid w:val="00FB73B1"/>
    <w:rsid w:val="00FC05CB"/>
    <w:rsid w:val="00FC0773"/>
    <w:rsid w:val="00FC330C"/>
    <w:rsid w:val="00FC489B"/>
    <w:rsid w:val="00FC51D3"/>
    <w:rsid w:val="00FC6047"/>
    <w:rsid w:val="00FD24D2"/>
    <w:rsid w:val="00FD421C"/>
    <w:rsid w:val="00FD4474"/>
    <w:rsid w:val="00FE0288"/>
    <w:rsid w:val="00FE06B4"/>
    <w:rsid w:val="00FE4BF6"/>
    <w:rsid w:val="00FE5605"/>
    <w:rsid w:val="00FE5C8B"/>
    <w:rsid w:val="00FE5E9A"/>
    <w:rsid w:val="00FE7B63"/>
    <w:rsid w:val="00FF0D37"/>
    <w:rsid w:val="00FF0D39"/>
    <w:rsid w:val="00FF2DCF"/>
    <w:rsid w:val="00FF342C"/>
    <w:rsid w:val="00FF5666"/>
    <w:rsid w:val="00FF7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metcnv"/>
  <w:shapeDefaults>
    <o:shapedefaults v:ext="edit" spidmax="2170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 w:uiPriority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Date" w:uiPriority="0"/>
    <w:lsdException w:name="Body Text 2" w:uiPriority="0"/>
    <w:lsdException w:name="Body Text Indent 2" w:uiPriority="0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HTML Preformatted" w:locked="1" w:semiHidden="0" w:uiPriority="0" w:unhideWhenUsed="0"/>
    <w:lsdException w:name="No List" w:uiPriority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0B8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link w:val="1Char"/>
    <w:qFormat/>
    <w:locked/>
    <w:rsid w:val="00A011B6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qFormat/>
    <w:locked/>
    <w:rsid w:val="001C578C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locked/>
    <w:rsid w:val="009931E7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nhideWhenUsed/>
    <w:qFormat/>
    <w:locked/>
    <w:rsid w:val="00053A4B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5">
    <w:name w:val="heading 5"/>
    <w:basedOn w:val="a"/>
    <w:link w:val="5Char"/>
    <w:qFormat/>
    <w:locked/>
    <w:rsid w:val="00A011B6"/>
    <w:pPr>
      <w:widowControl/>
      <w:spacing w:before="100" w:beforeAutospacing="1" w:after="100" w:afterAutospacing="1"/>
      <w:jc w:val="left"/>
      <w:outlineLvl w:val="4"/>
    </w:pPr>
    <w:rPr>
      <w:rFonts w:ascii="宋体" w:hAnsi="宋体" w:cs="宋体"/>
      <w:b/>
      <w:bCs/>
      <w:kern w:val="0"/>
      <w:sz w:val="20"/>
      <w:szCs w:val="20"/>
    </w:rPr>
  </w:style>
  <w:style w:type="paragraph" w:styleId="6">
    <w:name w:val="heading 6"/>
    <w:basedOn w:val="a"/>
    <w:next w:val="a"/>
    <w:link w:val="6Char"/>
    <w:semiHidden/>
    <w:unhideWhenUsed/>
    <w:qFormat/>
    <w:locked/>
    <w:rsid w:val="00A82708"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011B6"/>
    <w:rPr>
      <w:rFonts w:ascii="宋体" w:hAnsi="宋体" w:cs="宋体"/>
      <w:b/>
      <w:bCs/>
      <w:kern w:val="36"/>
      <w:sz w:val="48"/>
      <w:szCs w:val="48"/>
    </w:rPr>
  </w:style>
  <w:style w:type="character" w:customStyle="1" w:styleId="5Char">
    <w:name w:val="标题 5 Char"/>
    <w:basedOn w:val="a0"/>
    <w:link w:val="5"/>
    <w:rsid w:val="00A011B6"/>
    <w:rPr>
      <w:rFonts w:ascii="宋体" w:hAnsi="宋体" w:cs="宋体"/>
      <w:b/>
      <w:bCs/>
    </w:rPr>
  </w:style>
  <w:style w:type="paragraph" w:styleId="HTML">
    <w:name w:val="HTML Preformatted"/>
    <w:basedOn w:val="a"/>
    <w:link w:val="HTMLChar"/>
    <w:rsid w:val="00F640B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/>
      <w:kern w:val="0"/>
      <w:sz w:val="24"/>
    </w:rPr>
  </w:style>
  <w:style w:type="character" w:customStyle="1" w:styleId="HTMLChar">
    <w:name w:val="HTML 预设格式 Char"/>
    <w:link w:val="HTML"/>
    <w:uiPriority w:val="99"/>
    <w:locked/>
    <w:rsid w:val="00F640B8"/>
    <w:rPr>
      <w:rFonts w:ascii="Arial" w:eastAsia="宋体" w:hAnsi="Arial" w:cs="Arial"/>
      <w:kern w:val="0"/>
      <w:sz w:val="24"/>
      <w:szCs w:val="24"/>
    </w:rPr>
  </w:style>
  <w:style w:type="paragraph" w:styleId="a3">
    <w:name w:val="Plain Text"/>
    <w:basedOn w:val="a"/>
    <w:link w:val="Char"/>
    <w:rsid w:val="00F640B8"/>
    <w:rPr>
      <w:rFonts w:ascii="宋体" w:hAnsi="Courier New"/>
      <w:kern w:val="0"/>
      <w:szCs w:val="21"/>
    </w:rPr>
  </w:style>
  <w:style w:type="character" w:customStyle="1" w:styleId="Char">
    <w:name w:val="纯文本 Char"/>
    <w:link w:val="a3"/>
    <w:locked/>
    <w:rsid w:val="00F640B8"/>
    <w:rPr>
      <w:rFonts w:ascii="宋体" w:eastAsia="宋体" w:hAnsi="Courier New" w:cs="Courier New"/>
      <w:sz w:val="21"/>
      <w:szCs w:val="21"/>
    </w:rPr>
  </w:style>
  <w:style w:type="paragraph" w:styleId="a4">
    <w:name w:val="header"/>
    <w:basedOn w:val="a"/>
    <w:link w:val="Char0"/>
    <w:rsid w:val="00324F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0">
    <w:name w:val="页眉 Char"/>
    <w:link w:val="a4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rsid w:val="00324F5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1">
    <w:name w:val="页脚 Char"/>
    <w:link w:val="a5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2"/>
    <w:rsid w:val="00324F57"/>
    <w:rPr>
      <w:kern w:val="0"/>
      <w:sz w:val="18"/>
      <w:szCs w:val="18"/>
    </w:rPr>
  </w:style>
  <w:style w:type="character" w:customStyle="1" w:styleId="Char2">
    <w:name w:val="批注框文本 Char"/>
    <w:link w:val="a6"/>
    <w:locked/>
    <w:rsid w:val="00324F57"/>
    <w:rPr>
      <w:rFonts w:ascii="Times New Roman" w:eastAsia="宋体" w:hAnsi="Times New Roman" w:cs="Times New Roman"/>
      <w:sz w:val="18"/>
      <w:szCs w:val="18"/>
    </w:rPr>
  </w:style>
  <w:style w:type="character" w:styleId="a7">
    <w:name w:val="Hyperlink"/>
    <w:uiPriority w:val="99"/>
    <w:unhideWhenUsed/>
    <w:rsid w:val="00D10EAC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FF2DCF"/>
    <w:rPr>
      <w:sz w:val="24"/>
    </w:rPr>
  </w:style>
  <w:style w:type="paragraph" w:styleId="a9">
    <w:name w:val="No Spacing"/>
    <w:link w:val="Char3"/>
    <w:uiPriority w:val="1"/>
    <w:qFormat/>
    <w:rsid w:val="00D51DBE"/>
    <w:rPr>
      <w:sz w:val="22"/>
      <w:szCs w:val="22"/>
    </w:rPr>
  </w:style>
  <w:style w:type="character" w:customStyle="1" w:styleId="Char3">
    <w:name w:val="无间隔 Char"/>
    <w:link w:val="a9"/>
    <w:uiPriority w:val="1"/>
    <w:rsid w:val="00D51DBE"/>
    <w:rPr>
      <w:sz w:val="22"/>
      <w:szCs w:val="22"/>
      <w:lang w:bidi="ar-SA"/>
    </w:rPr>
  </w:style>
  <w:style w:type="character" w:styleId="aa">
    <w:name w:val="Placeholder Text"/>
    <w:uiPriority w:val="99"/>
    <w:semiHidden/>
    <w:rsid w:val="00D51DBE"/>
    <w:rPr>
      <w:color w:val="808080"/>
    </w:rPr>
  </w:style>
  <w:style w:type="paragraph" w:styleId="ab">
    <w:name w:val="Date"/>
    <w:basedOn w:val="a"/>
    <w:next w:val="a"/>
    <w:link w:val="Char4"/>
    <w:unhideWhenUsed/>
    <w:rsid w:val="00D51DBE"/>
    <w:pPr>
      <w:ind w:left="100"/>
    </w:pPr>
    <w:rPr>
      <w:rFonts w:ascii="Calibri" w:hAnsi="Calibri"/>
      <w:szCs w:val="22"/>
    </w:rPr>
  </w:style>
  <w:style w:type="character" w:customStyle="1" w:styleId="Char4">
    <w:name w:val="日期 Char"/>
    <w:link w:val="ab"/>
    <w:rsid w:val="00D51DBE"/>
    <w:rPr>
      <w:kern w:val="2"/>
      <w:sz w:val="21"/>
      <w:szCs w:val="22"/>
    </w:rPr>
  </w:style>
  <w:style w:type="table" w:styleId="ac">
    <w:name w:val="Table Grid"/>
    <w:basedOn w:val="a1"/>
    <w:locked/>
    <w:rsid w:val="00D51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0">
    <w:name w:val="Table Grid_0"/>
    <w:basedOn w:val="a1"/>
    <w:uiPriority w:val="99"/>
    <w:rsid w:val="00D51DB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Paragraph">
    <w:name w:val="DefaultParagraph"/>
    <w:rsid w:val="00D51DBE"/>
    <w:rPr>
      <w:rFonts w:ascii="Times New Roman"/>
      <w:kern w:val="2"/>
      <w:sz w:val="21"/>
      <w:szCs w:val="22"/>
    </w:rPr>
  </w:style>
  <w:style w:type="character" w:styleId="ad">
    <w:name w:val="Strong"/>
    <w:qFormat/>
    <w:locked/>
    <w:rsid w:val="00581AA4"/>
    <w:rPr>
      <w:b/>
      <w:bCs/>
    </w:rPr>
  </w:style>
  <w:style w:type="character" w:customStyle="1" w:styleId="apple-converted-space">
    <w:name w:val="apple-converted-space"/>
    <w:basedOn w:val="a0"/>
    <w:rsid w:val="001669B6"/>
  </w:style>
  <w:style w:type="character" w:styleId="ae">
    <w:name w:val="page number"/>
    <w:basedOn w:val="a0"/>
    <w:rsid w:val="00347571"/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autoRedefine/>
    <w:rsid w:val="00347571"/>
    <w:pPr>
      <w:widowControl/>
      <w:spacing w:line="300" w:lineRule="auto"/>
      <w:ind w:firstLineChars="200" w:firstLine="200"/>
    </w:pPr>
    <w:rPr>
      <w:rFonts w:ascii="Verdana" w:hAnsi="Verdana"/>
      <w:kern w:val="0"/>
      <w:szCs w:val="20"/>
      <w:lang w:eastAsia="en-US"/>
    </w:rPr>
  </w:style>
  <w:style w:type="paragraph" w:customStyle="1" w:styleId="p0">
    <w:name w:val="p0"/>
    <w:basedOn w:val="a"/>
    <w:rsid w:val="00756615"/>
    <w:pPr>
      <w:widowControl/>
      <w:spacing w:line="365" w:lineRule="atLeast"/>
      <w:ind w:left="1"/>
      <w:textAlignment w:val="bottom"/>
    </w:pPr>
    <w:rPr>
      <w:kern w:val="0"/>
      <w:sz w:val="20"/>
      <w:szCs w:val="20"/>
    </w:rPr>
  </w:style>
  <w:style w:type="paragraph" w:styleId="af">
    <w:name w:val="List Paragraph"/>
    <w:basedOn w:val="a"/>
    <w:uiPriority w:val="34"/>
    <w:qFormat/>
    <w:rsid w:val="00F77E25"/>
    <w:pPr>
      <w:ind w:firstLineChars="200" w:firstLine="420"/>
    </w:pPr>
  </w:style>
  <w:style w:type="paragraph" w:styleId="30">
    <w:name w:val="Body Text Indent 3"/>
    <w:basedOn w:val="a"/>
    <w:link w:val="3Char0"/>
    <w:rsid w:val="009B518F"/>
    <w:pPr>
      <w:spacing w:line="400" w:lineRule="exact"/>
      <w:ind w:firstLineChars="200" w:firstLine="560"/>
    </w:pPr>
    <w:rPr>
      <w:sz w:val="28"/>
    </w:rPr>
  </w:style>
  <w:style w:type="character" w:customStyle="1" w:styleId="3Char0">
    <w:name w:val="正文文本缩进 3 Char"/>
    <w:basedOn w:val="a0"/>
    <w:link w:val="30"/>
    <w:rsid w:val="009B518F"/>
    <w:rPr>
      <w:rFonts w:ascii="Times New Roman" w:hAnsi="Times New Roman"/>
      <w:kern w:val="2"/>
      <w:sz w:val="28"/>
      <w:szCs w:val="24"/>
    </w:rPr>
  </w:style>
  <w:style w:type="paragraph" w:styleId="af0">
    <w:name w:val="Title"/>
    <w:basedOn w:val="a"/>
    <w:next w:val="a"/>
    <w:link w:val="Char5"/>
    <w:qFormat/>
    <w:locked/>
    <w:rsid w:val="009B518F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5">
    <w:name w:val="标题 Char"/>
    <w:basedOn w:val="a0"/>
    <w:link w:val="af0"/>
    <w:rsid w:val="009B518F"/>
    <w:rPr>
      <w:rFonts w:ascii="Cambria" w:hAnsi="Cambria"/>
      <w:b/>
      <w:bCs/>
      <w:kern w:val="2"/>
      <w:sz w:val="32"/>
      <w:szCs w:val="32"/>
    </w:rPr>
  </w:style>
  <w:style w:type="character" w:customStyle="1" w:styleId="2Char">
    <w:name w:val="标题 2 Char"/>
    <w:basedOn w:val="a0"/>
    <w:link w:val="2"/>
    <w:rsid w:val="001C578C"/>
    <w:rPr>
      <w:rFonts w:ascii="Arial" w:eastAsia="黑体" w:hAnsi="Arial"/>
      <w:b/>
      <w:bCs/>
      <w:kern w:val="2"/>
      <w:sz w:val="32"/>
      <w:szCs w:val="32"/>
    </w:rPr>
  </w:style>
  <w:style w:type="paragraph" w:styleId="af1">
    <w:name w:val="Normal Indent"/>
    <w:basedOn w:val="a"/>
    <w:rsid w:val="001C578C"/>
    <w:pPr>
      <w:ind w:firstLineChars="200" w:firstLine="200"/>
    </w:pPr>
    <w:rPr>
      <w:sz w:val="24"/>
      <w:szCs w:val="20"/>
    </w:rPr>
  </w:style>
  <w:style w:type="paragraph" w:styleId="af2">
    <w:name w:val="Body Text"/>
    <w:basedOn w:val="a"/>
    <w:link w:val="Char6"/>
    <w:unhideWhenUsed/>
    <w:rsid w:val="001D5158"/>
    <w:pPr>
      <w:spacing w:after="120"/>
    </w:pPr>
  </w:style>
  <w:style w:type="character" w:customStyle="1" w:styleId="Char6">
    <w:name w:val="正文文本 Char"/>
    <w:basedOn w:val="a0"/>
    <w:link w:val="af2"/>
    <w:uiPriority w:val="99"/>
    <w:semiHidden/>
    <w:rsid w:val="001D5158"/>
    <w:rPr>
      <w:rFonts w:ascii="Times New Roman" w:hAnsi="Times New Roman"/>
      <w:kern w:val="2"/>
      <w:sz w:val="21"/>
      <w:szCs w:val="24"/>
    </w:rPr>
  </w:style>
  <w:style w:type="character" w:customStyle="1" w:styleId="6Char">
    <w:name w:val="标题 6 Char"/>
    <w:basedOn w:val="a0"/>
    <w:link w:val="6"/>
    <w:semiHidden/>
    <w:rsid w:val="00A82708"/>
    <w:rPr>
      <w:rFonts w:ascii="Cambria" w:eastAsia="宋体" w:hAnsi="Cambria" w:cs="Times New Roman"/>
      <w:b/>
      <w:bCs/>
      <w:kern w:val="2"/>
      <w:sz w:val="24"/>
      <w:szCs w:val="24"/>
    </w:rPr>
  </w:style>
  <w:style w:type="character" w:styleId="af3">
    <w:name w:val="Emphasis"/>
    <w:basedOn w:val="a0"/>
    <w:qFormat/>
    <w:locked/>
    <w:rsid w:val="002F2BCE"/>
    <w:rPr>
      <w:i/>
      <w:iCs/>
    </w:rPr>
  </w:style>
  <w:style w:type="character" w:customStyle="1" w:styleId="gt10c08">
    <w:name w:val="g_t_10 c08"/>
    <w:basedOn w:val="a0"/>
    <w:rsid w:val="00224ED0"/>
  </w:style>
  <w:style w:type="character" w:customStyle="1" w:styleId="3Char">
    <w:name w:val="标题 3 Char"/>
    <w:basedOn w:val="a0"/>
    <w:link w:val="3"/>
    <w:semiHidden/>
    <w:rsid w:val="009931E7"/>
    <w:rPr>
      <w:rFonts w:ascii="Times New Roman" w:hAnsi="Times New Roman"/>
      <w:b/>
      <w:bCs/>
      <w:kern w:val="2"/>
      <w:sz w:val="32"/>
      <w:szCs w:val="32"/>
    </w:rPr>
  </w:style>
  <w:style w:type="character" w:customStyle="1" w:styleId="content">
    <w:name w:val="content"/>
    <w:basedOn w:val="a0"/>
    <w:rsid w:val="00F16CFA"/>
  </w:style>
  <w:style w:type="paragraph" w:styleId="af4">
    <w:name w:val="Body Text Indent"/>
    <w:basedOn w:val="a"/>
    <w:link w:val="Char7"/>
    <w:unhideWhenUsed/>
    <w:rsid w:val="009F5237"/>
    <w:pPr>
      <w:spacing w:after="120"/>
      <w:ind w:leftChars="200" w:left="420"/>
    </w:pPr>
  </w:style>
  <w:style w:type="character" w:customStyle="1" w:styleId="Char7">
    <w:name w:val="正文文本缩进 Char"/>
    <w:basedOn w:val="a0"/>
    <w:link w:val="af4"/>
    <w:uiPriority w:val="99"/>
    <w:rsid w:val="009F5237"/>
    <w:rPr>
      <w:rFonts w:ascii="Times New Roman" w:hAnsi="Times New Roman"/>
      <w:kern w:val="2"/>
      <w:sz w:val="21"/>
      <w:szCs w:val="24"/>
    </w:rPr>
  </w:style>
  <w:style w:type="paragraph" w:customStyle="1" w:styleId="WPSPlain">
    <w:name w:val="WPS Plain"/>
    <w:rsid w:val="00310C1E"/>
    <w:rPr>
      <w:rFonts w:ascii="Times New Roman" w:hAnsi="Times New Roman"/>
    </w:rPr>
  </w:style>
  <w:style w:type="paragraph" w:customStyle="1" w:styleId="style9">
    <w:name w:val="style9"/>
    <w:basedOn w:val="a"/>
    <w:rsid w:val="00696DEF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7"/>
      <w:szCs w:val="27"/>
      <w:lang w:eastAsia="en-US"/>
    </w:rPr>
  </w:style>
  <w:style w:type="character" w:styleId="af5">
    <w:name w:val="FollowedHyperlink"/>
    <w:basedOn w:val="a0"/>
    <w:uiPriority w:val="99"/>
    <w:unhideWhenUsed/>
    <w:rsid w:val="00F6199C"/>
    <w:rPr>
      <w:color w:val="800080"/>
      <w:u w:val="single"/>
    </w:rPr>
  </w:style>
  <w:style w:type="character" w:customStyle="1" w:styleId="4Char">
    <w:name w:val="标题 4 Char"/>
    <w:basedOn w:val="a0"/>
    <w:link w:val="4"/>
    <w:semiHidden/>
    <w:rsid w:val="00053A4B"/>
    <w:rPr>
      <w:rFonts w:ascii="Cambria" w:eastAsia="宋体" w:hAnsi="Cambria" w:cs="Times New Roman"/>
      <w:b/>
      <w:bCs/>
      <w:kern w:val="2"/>
      <w:sz w:val="28"/>
      <w:szCs w:val="28"/>
    </w:rPr>
  </w:style>
  <w:style w:type="paragraph" w:styleId="20">
    <w:name w:val="Body Text 2"/>
    <w:basedOn w:val="a"/>
    <w:link w:val="2Char0"/>
    <w:unhideWhenUsed/>
    <w:rsid w:val="00053A4B"/>
    <w:pPr>
      <w:spacing w:after="120" w:line="480" w:lineRule="auto"/>
    </w:pPr>
  </w:style>
  <w:style w:type="character" w:customStyle="1" w:styleId="2Char0">
    <w:name w:val="正文文本 2 Char"/>
    <w:basedOn w:val="a0"/>
    <w:link w:val="20"/>
    <w:uiPriority w:val="99"/>
    <w:semiHidden/>
    <w:rsid w:val="00053A4B"/>
    <w:rPr>
      <w:rFonts w:ascii="Times New Roman" w:hAnsi="Times New Roman"/>
      <w:kern w:val="2"/>
      <w:sz w:val="21"/>
      <w:szCs w:val="24"/>
    </w:rPr>
  </w:style>
  <w:style w:type="paragraph" w:styleId="21">
    <w:name w:val="Body Text Indent 2"/>
    <w:basedOn w:val="a"/>
    <w:link w:val="2Char1"/>
    <w:unhideWhenUsed/>
    <w:rsid w:val="00053A4B"/>
    <w:pPr>
      <w:spacing w:after="120" w:line="480" w:lineRule="auto"/>
      <w:ind w:leftChars="200" w:left="420"/>
    </w:pPr>
  </w:style>
  <w:style w:type="character" w:customStyle="1" w:styleId="2Char1">
    <w:name w:val="正文文本缩进 2 Char"/>
    <w:basedOn w:val="a0"/>
    <w:link w:val="21"/>
    <w:uiPriority w:val="99"/>
    <w:semiHidden/>
    <w:rsid w:val="00053A4B"/>
    <w:rPr>
      <w:rFonts w:ascii="Times New Roman" w:hAnsi="Times New Roman"/>
      <w:kern w:val="2"/>
      <w:sz w:val="21"/>
      <w:szCs w:val="24"/>
    </w:rPr>
  </w:style>
  <w:style w:type="character" w:customStyle="1" w:styleId="xktitlefont1">
    <w:name w:val="xktitlefont1"/>
    <w:basedOn w:val="a0"/>
    <w:rsid w:val="00FE5E9A"/>
    <w:rPr>
      <w:color w:val="D40704"/>
      <w:sz w:val="18"/>
      <w:szCs w:val="18"/>
    </w:rPr>
  </w:style>
  <w:style w:type="paragraph" w:customStyle="1" w:styleId="info">
    <w:name w:val="info"/>
    <w:basedOn w:val="a"/>
    <w:rsid w:val="00C27DC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0">
    <w:name w:val="font0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5">
    <w:name w:val="font5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6">
    <w:name w:val="font6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u w:val="single"/>
    </w:rPr>
  </w:style>
  <w:style w:type="paragraph" w:customStyle="1" w:styleId="font8">
    <w:name w:val="font8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color w:val="FFFFFF"/>
      <w:kern w:val="0"/>
      <w:sz w:val="24"/>
      <w:u w:val="single"/>
    </w:rPr>
  </w:style>
  <w:style w:type="paragraph" w:customStyle="1" w:styleId="font9">
    <w:name w:val="font9"/>
    <w:basedOn w:val="a"/>
    <w:rsid w:val="00CB1BB9"/>
    <w:pPr>
      <w:widowControl/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font10">
    <w:name w:val="font10"/>
    <w:basedOn w:val="a"/>
    <w:rsid w:val="00CB1BB9"/>
    <w:pPr>
      <w:widowControl/>
      <w:spacing w:before="100" w:beforeAutospacing="1" w:after="100" w:afterAutospacing="1"/>
      <w:jc w:val="left"/>
    </w:pPr>
    <w:rPr>
      <w:rFonts w:ascii="隶书" w:eastAsia="隶书" w:hAnsi="宋体" w:cs="宋体"/>
      <w:kern w:val="0"/>
      <w:sz w:val="24"/>
    </w:rPr>
  </w:style>
  <w:style w:type="paragraph" w:customStyle="1" w:styleId="xl65">
    <w:name w:val="xl65"/>
    <w:basedOn w:val="a"/>
    <w:rsid w:val="00CB1BB9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6">
    <w:name w:val="xl66"/>
    <w:basedOn w:val="a"/>
    <w:rsid w:val="00CB1BB9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7">
    <w:name w:val="xl67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xl68">
    <w:name w:val="xl68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kern w:val="0"/>
      <w:sz w:val="24"/>
    </w:rPr>
  </w:style>
  <w:style w:type="paragraph" w:customStyle="1" w:styleId="xl69">
    <w:name w:val="xl69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img">
    <w:name w:val="img"/>
    <w:basedOn w:val="a"/>
    <w:rsid w:val="00A47849"/>
    <w:pPr>
      <w:widowControl/>
      <w:jc w:val="left"/>
    </w:pPr>
    <w:rPr>
      <w:rFonts w:ascii="宋体" w:hAnsi="宋体" w:cs="宋体"/>
      <w:kern w:val="0"/>
      <w:sz w:val="24"/>
    </w:rPr>
  </w:style>
  <w:style w:type="character" w:customStyle="1" w:styleId="tcnt3">
    <w:name w:val="tcnt3"/>
    <w:basedOn w:val="a0"/>
    <w:rsid w:val="001922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9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0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6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83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80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41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35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35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57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75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26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9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51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437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178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86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9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29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72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49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033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070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779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9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60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80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9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662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460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46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9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11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8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08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7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3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52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17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89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335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133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15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72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51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6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58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07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4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21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719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3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833926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1041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8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1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80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18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15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97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20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5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2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36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7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26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82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59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990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0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77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77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47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82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834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96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524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47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91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15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345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283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447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42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2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5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jpeg"/><Relationship Id="rId18" Type="http://schemas.openxmlformats.org/officeDocument/2006/relationships/image" Target="media/image5.jpeg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http://www.xkb1.com/" TargetMode="External"/><Relationship Id="rId7" Type="http://schemas.openxmlformats.org/officeDocument/2006/relationships/endnotes" Target="endnotes.xml"/><Relationship Id="rId12" Type="http://schemas.openxmlformats.org/officeDocument/2006/relationships/image" Target="http://www.luoxiao.net/wlkt/Article/lx/wlkt/zhuanti/2005/02-shuxue/zhouduichen/images/54-1.gif" TargetMode="External"/><Relationship Id="rId17" Type="http://schemas.openxmlformats.org/officeDocument/2006/relationships/image" Target="http://t1.baidu.com/it/u=1020765073,1859819719&amp;gp=28.jpg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4.jpeg"/><Relationship Id="rId20" Type="http://schemas.openxmlformats.org/officeDocument/2006/relationships/image" Target="media/image6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image" Target="media/image9.png"/><Relationship Id="rId5" Type="http://schemas.openxmlformats.org/officeDocument/2006/relationships/webSettings" Target="webSettings.xml"/><Relationship Id="rId15" Type="http://schemas.openxmlformats.org/officeDocument/2006/relationships/hyperlink" Target="http://image.baidu.com/i?ct=503316480&amp;z=0&amp;tn=baiduimagedetail&amp;word=%D6%E1%B6%D4%B3%C6%CD%BC%D0%CE&amp;in=7&amp;cl=2&amp;cm=1&amp;sc=0&amp;lm=-1&amp;pn=6&amp;rn=1" TargetMode="External"/><Relationship Id="rId23" Type="http://schemas.openxmlformats.org/officeDocument/2006/relationships/image" Target="media/image8.png"/><Relationship Id="rId28" Type="http://schemas.openxmlformats.org/officeDocument/2006/relationships/header" Target="header3.xml"/><Relationship Id="rId10" Type="http://schemas.openxmlformats.org/officeDocument/2006/relationships/hyperlink" Target="http://www.luoxiao.net/wlkt/Article/lx/wlkt/zhuanti/2005/02-shuxue/zhouduichen/index2.htm" TargetMode="External"/><Relationship Id="rId19" Type="http://schemas.openxmlformats.org/officeDocument/2006/relationships/image" Target="http://www.lhjy.net/edu/UploadFiles_8973/200612/20061214095102805.jp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xkb1.com/" TargetMode="External"/><Relationship Id="rId14" Type="http://schemas.openxmlformats.org/officeDocument/2006/relationships/image" Target="http://www.czssx.com/Index/zhuanti/2005/02-shuxue/zhouduichen/images/33-1.jpg" TargetMode="External"/><Relationship Id="rId22" Type="http://schemas.openxmlformats.org/officeDocument/2006/relationships/image" Target="media/image7.png"/><Relationship Id="rId27" Type="http://schemas.openxmlformats.org/officeDocument/2006/relationships/footer" Target="footer1.xml"/><Relationship Id="rId30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media/image10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FDFE8-B642-4719-AB8B-4B85023E5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203</Words>
  <Characters>1158</Characters>
  <Application>Microsoft Office Word</Application>
  <DocSecurity>0</DocSecurity>
  <Lines>9</Lines>
  <Paragraphs>2</Paragraphs>
  <ScaleCrop>false</ScaleCrop>
  <Company>Lenovo (Beijing) Limited</Company>
  <LinksUpToDate>false</LinksUpToDate>
  <CharactersWithSpaces>1359</CharactersWithSpaces>
  <SharedDoc>false</SharedDoc>
  <HLinks>
    <vt:vector size="6" baseType="variant">
      <vt:variant>
        <vt:i4>4325398</vt:i4>
      </vt:variant>
      <vt:variant>
        <vt:i4>0</vt:i4>
      </vt:variant>
      <vt:variant>
        <vt:i4>0</vt:i4>
      </vt:variant>
      <vt:variant>
        <vt:i4>5</vt:i4>
      </vt:variant>
      <vt:variant>
        <vt:lpwstr>http://www.aoshu.com/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2011学年度第一学期普陀区初三质量调研</dc:title>
  <dc:creator>shenhuirong</dc:creator>
  <cp:lastModifiedBy>taoer</cp:lastModifiedBy>
  <cp:revision>31</cp:revision>
  <dcterms:created xsi:type="dcterms:W3CDTF">2014-03-18T07:56:00Z</dcterms:created>
  <dcterms:modified xsi:type="dcterms:W3CDTF">2014-03-19T05:54:00Z</dcterms:modified>
</cp:coreProperties>
</file>