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2C5F" w:rsidRPr="00DF4597" w:rsidRDefault="00FC2C5F" w:rsidP="00FC2C5F">
      <w:pPr>
        <w:jc w:val="center"/>
        <w:rPr>
          <w:rFonts w:hint="eastAsia"/>
          <w:sz w:val="36"/>
          <w:szCs w:val="36"/>
        </w:rPr>
      </w:pPr>
      <w:r w:rsidRPr="00DF4597">
        <w:rPr>
          <w:rFonts w:hint="eastAsia"/>
          <w:sz w:val="36"/>
          <w:szCs w:val="36"/>
        </w:rPr>
        <w:t>五年级数学下册第</w:t>
      </w:r>
      <w:r>
        <w:rPr>
          <w:rFonts w:hint="eastAsia"/>
          <w:sz w:val="36"/>
          <w:szCs w:val="36"/>
        </w:rPr>
        <w:t>二</w:t>
      </w:r>
      <w:r w:rsidRPr="00DF4597">
        <w:rPr>
          <w:rFonts w:hint="eastAsia"/>
          <w:sz w:val="36"/>
          <w:szCs w:val="36"/>
        </w:rPr>
        <w:t>单元测试卷</w:t>
      </w:r>
    </w:p>
    <w:p w:rsidR="00FC2C5F" w:rsidRDefault="00FC2C5F" w:rsidP="00FC2C5F">
      <w:pPr>
        <w:rPr>
          <w:rFonts w:hint="eastAsia"/>
          <w:sz w:val="28"/>
          <w:szCs w:val="28"/>
          <w:u w:val="single"/>
        </w:rPr>
      </w:pPr>
      <w:r w:rsidRPr="00EC1DF4">
        <w:rPr>
          <w:rFonts w:hint="eastAsia"/>
          <w:sz w:val="28"/>
          <w:szCs w:val="28"/>
        </w:rPr>
        <w:t>学校：</w:t>
      </w:r>
      <w:r>
        <w:rPr>
          <w:rFonts w:hint="eastAsia"/>
          <w:sz w:val="28"/>
          <w:szCs w:val="28"/>
          <w:u w:val="single"/>
        </w:rPr>
        <w:t xml:space="preserve">          </w:t>
      </w:r>
      <w:r w:rsidRPr="00EC1DF4">
        <w:rPr>
          <w:rFonts w:hint="eastAsia"/>
          <w:sz w:val="28"/>
          <w:szCs w:val="28"/>
        </w:rPr>
        <w:t>班级：</w:t>
      </w:r>
      <w:r>
        <w:rPr>
          <w:rFonts w:hint="eastAsia"/>
          <w:sz w:val="28"/>
          <w:szCs w:val="28"/>
          <w:u w:val="single"/>
        </w:rPr>
        <w:t xml:space="preserve">        </w:t>
      </w:r>
      <w:r w:rsidRPr="00EC1DF4">
        <w:rPr>
          <w:rFonts w:hint="eastAsia"/>
          <w:sz w:val="28"/>
          <w:szCs w:val="28"/>
        </w:rPr>
        <w:t>姓名：</w:t>
      </w:r>
      <w:r>
        <w:rPr>
          <w:rFonts w:hint="eastAsia"/>
          <w:sz w:val="28"/>
          <w:szCs w:val="28"/>
          <w:u w:val="single"/>
        </w:rPr>
        <w:t xml:space="preserve">       </w:t>
      </w:r>
      <w:r w:rsidRPr="00EC1DF4">
        <w:rPr>
          <w:rFonts w:hint="eastAsia"/>
          <w:sz w:val="28"/>
          <w:szCs w:val="28"/>
        </w:rPr>
        <w:t>评分：</w:t>
      </w:r>
      <w:r>
        <w:rPr>
          <w:rFonts w:hint="eastAsia"/>
          <w:sz w:val="28"/>
          <w:szCs w:val="28"/>
          <w:u w:val="single"/>
        </w:rPr>
        <w:t xml:space="preserve">     </w:t>
      </w:r>
    </w:p>
    <w:p w:rsidR="00FC2C5F" w:rsidRDefault="00FC2C5F" w:rsidP="00FC2C5F">
      <w:pPr>
        <w:rPr>
          <w:rFonts w:hint="eastAsia"/>
          <w:sz w:val="24"/>
        </w:rPr>
      </w:pPr>
      <w:r>
        <w:rPr>
          <w:rFonts w:hint="eastAsia"/>
          <w:sz w:val="24"/>
        </w:rPr>
        <w:t>一、填空题。（</w:t>
      </w:r>
      <w:r>
        <w:rPr>
          <w:rFonts w:hint="eastAsia"/>
          <w:sz w:val="24"/>
        </w:rPr>
        <w:t>27</w:t>
      </w:r>
      <w:r>
        <w:rPr>
          <w:rFonts w:hint="eastAsia"/>
          <w:sz w:val="24"/>
        </w:rPr>
        <w:t>分）</w:t>
      </w:r>
    </w:p>
    <w:p w:rsidR="00FC2C5F" w:rsidRPr="00AF3E40" w:rsidRDefault="00FC2C5F" w:rsidP="00FC2C5F">
      <w:pPr>
        <w:rPr>
          <w:rFonts w:hint="eastAsia"/>
          <w:sz w:val="24"/>
        </w:rPr>
      </w:pPr>
      <w:r w:rsidRPr="00AF3E40">
        <w:rPr>
          <w:rFonts w:hint="eastAsia"/>
          <w:sz w:val="24"/>
        </w:rPr>
        <w:t>1</w:t>
      </w:r>
      <w:r w:rsidRPr="00AF3E40">
        <w:rPr>
          <w:rFonts w:hint="eastAsia"/>
          <w:sz w:val="24"/>
        </w:rPr>
        <w:t>、长方体和正方体都有</w:t>
      </w:r>
      <w:r w:rsidRPr="00AF3E40">
        <w:rPr>
          <w:rFonts w:hint="eastAsia"/>
          <w:sz w:val="24"/>
        </w:rPr>
        <w:t>(</w:t>
      </w:r>
      <w:r w:rsidRPr="00AF3E40">
        <w:rPr>
          <w:rFonts w:hint="eastAsia"/>
          <w:sz w:val="24"/>
        </w:rPr>
        <w:t xml:space="preserve">　</w:t>
      </w:r>
      <w:r w:rsidRPr="00AF3E40">
        <w:rPr>
          <w:rFonts w:hint="eastAsia"/>
          <w:sz w:val="24"/>
        </w:rPr>
        <w:t xml:space="preserve">  )</w:t>
      </w:r>
      <w:r w:rsidRPr="00AF3E40">
        <w:rPr>
          <w:rFonts w:hint="eastAsia"/>
          <w:sz w:val="24"/>
        </w:rPr>
        <w:t>个面，（</w:t>
      </w:r>
      <w:r w:rsidRPr="00AF3E40">
        <w:rPr>
          <w:rFonts w:hint="eastAsia"/>
          <w:sz w:val="24"/>
        </w:rPr>
        <w:t xml:space="preserve">    </w:t>
      </w:r>
      <w:r w:rsidRPr="00AF3E40">
        <w:rPr>
          <w:rFonts w:hint="eastAsia"/>
          <w:sz w:val="24"/>
        </w:rPr>
        <w:t>）条棱，（</w:t>
      </w:r>
      <w:r w:rsidRPr="00AF3E40">
        <w:rPr>
          <w:rFonts w:hint="eastAsia"/>
          <w:sz w:val="24"/>
        </w:rPr>
        <w:t xml:space="preserve">    </w:t>
      </w:r>
      <w:r w:rsidRPr="00AF3E40">
        <w:rPr>
          <w:rFonts w:hint="eastAsia"/>
          <w:sz w:val="24"/>
        </w:rPr>
        <w:t>）个顶点。</w:t>
      </w:r>
    </w:p>
    <w:p w:rsidR="00FC2C5F" w:rsidRPr="00AF3E40" w:rsidRDefault="00FC2C5F" w:rsidP="00FC2C5F">
      <w:pPr>
        <w:rPr>
          <w:rFonts w:hint="eastAsia"/>
          <w:sz w:val="24"/>
        </w:rPr>
      </w:pPr>
      <w:r w:rsidRPr="00AF3E40">
        <w:rPr>
          <w:rFonts w:hint="eastAsia"/>
          <w:sz w:val="24"/>
        </w:rPr>
        <w:t>2</w:t>
      </w:r>
      <w:r w:rsidRPr="00AF3E40">
        <w:rPr>
          <w:rFonts w:hint="eastAsia"/>
          <w:sz w:val="24"/>
        </w:rPr>
        <w:t>、长方体每个面一般都是</w:t>
      </w:r>
      <w:r w:rsidRPr="00AF3E40">
        <w:rPr>
          <w:rFonts w:hint="eastAsia"/>
          <w:sz w:val="24"/>
        </w:rPr>
        <w:t>(</w:t>
      </w:r>
      <w:r w:rsidRPr="00AF3E40">
        <w:rPr>
          <w:rFonts w:hint="eastAsia"/>
          <w:sz w:val="24"/>
        </w:rPr>
        <w:t xml:space="preserve">　</w:t>
      </w:r>
      <w:r w:rsidRPr="00AF3E40">
        <w:rPr>
          <w:rFonts w:hint="eastAsia"/>
          <w:sz w:val="24"/>
        </w:rPr>
        <w:t xml:space="preserve">   )</w:t>
      </w:r>
      <w:r w:rsidRPr="00AF3E40">
        <w:rPr>
          <w:rFonts w:hint="eastAsia"/>
          <w:sz w:val="24"/>
        </w:rPr>
        <w:t>形，也可能有两个相对的面是</w:t>
      </w:r>
      <w:r w:rsidRPr="00AF3E40">
        <w:rPr>
          <w:rFonts w:hint="eastAsia"/>
          <w:sz w:val="24"/>
        </w:rPr>
        <w:t>(</w:t>
      </w:r>
      <w:r w:rsidRPr="00AF3E40">
        <w:rPr>
          <w:rFonts w:hint="eastAsia"/>
          <w:sz w:val="24"/>
        </w:rPr>
        <w:t xml:space="preserve">　　</w:t>
      </w:r>
      <w:r w:rsidRPr="00AF3E40">
        <w:rPr>
          <w:rFonts w:hint="eastAsia"/>
          <w:sz w:val="24"/>
        </w:rPr>
        <w:t xml:space="preserve"> )</w:t>
      </w:r>
      <w:r w:rsidRPr="00AF3E40">
        <w:rPr>
          <w:rFonts w:hint="eastAsia"/>
          <w:sz w:val="24"/>
        </w:rPr>
        <w:t>形，</w:t>
      </w:r>
      <w:r w:rsidRPr="00AF3E40">
        <w:rPr>
          <w:rFonts w:hint="eastAsia"/>
          <w:sz w:val="24"/>
        </w:rPr>
        <w:t>(</w:t>
      </w:r>
      <w:r w:rsidRPr="00AF3E40">
        <w:rPr>
          <w:rFonts w:hint="eastAsia"/>
          <w:sz w:val="24"/>
        </w:rPr>
        <w:t xml:space="preserve">　　</w:t>
      </w:r>
      <w:r w:rsidRPr="00AF3E40">
        <w:rPr>
          <w:rFonts w:hint="eastAsia"/>
          <w:sz w:val="24"/>
        </w:rPr>
        <w:t xml:space="preserve"> )</w:t>
      </w:r>
      <w:r w:rsidRPr="00AF3E40">
        <w:rPr>
          <w:rFonts w:hint="eastAsia"/>
          <w:sz w:val="24"/>
        </w:rPr>
        <w:t>的面的面积相等，</w:t>
      </w:r>
      <w:r w:rsidRPr="00AF3E40">
        <w:rPr>
          <w:rFonts w:hint="eastAsia"/>
          <w:sz w:val="24"/>
        </w:rPr>
        <w:t xml:space="preserve"> (</w:t>
      </w:r>
      <w:r w:rsidRPr="00AF3E40">
        <w:rPr>
          <w:rFonts w:hint="eastAsia"/>
          <w:sz w:val="24"/>
        </w:rPr>
        <w:t xml:space="preserve">　　　</w:t>
      </w:r>
      <w:r w:rsidRPr="00AF3E40">
        <w:rPr>
          <w:rFonts w:hint="eastAsia"/>
          <w:sz w:val="24"/>
        </w:rPr>
        <w:t>)</w:t>
      </w:r>
      <w:r w:rsidRPr="00AF3E40">
        <w:rPr>
          <w:rFonts w:hint="eastAsia"/>
          <w:sz w:val="24"/>
        </w:rPr>
        <w:t>的棱的长度相等。</w:t>
      </w:r>
    </w:p>
    <w:p w:rsidR="00FC2C5F" w:rsidRPr="00AF3E40" w:rsidRDefault="00FC2C5F" w:rsidP="00FC2C5F">
      <w:pPr>
        <w:rPr>
          <w:rFonts w:hint="eastAsia"/>
          <w:sz w:val="24"/>
        </w:rPr>
      </w:pPr>
      <w:r w:rsidRPr="00AF3E40">
        <w:rPr>
          <w:rFonts w:hint="eastAsia"/>
          <w:sz w:val="24"/>
        </w:rPr>
        <w:t>3</w:t>
      </w:r>
      <w:r w:rsidRPr="00AF3E40">
        <w:rPr>
          <w:rFonts w:hint="eastAsia"/>
          <w:sz w:val="24"/>
        </w:rPr>
        <w:t>、</w:t>
      </w:r>
      <w:r w:rsidRPr="00AF3E40">
        <w:rPr>
          <w:rFonts w:hint="eastAsia"/>
          <w:sz w:val="24"/>
        </w:rPr>
        <w:t>(</w:t>
      </w:r>
      <w:r w:rsidRPr="00AF3E40">
        <w:rPr>
          <w:rFonts w:hint="eastAsia"/>
          <w:sz w:val="24"/>
        </w:rPr>
        <w:t xml:space="preserve">　　</w:t>
      </w:r>
      <w:r w:rsidRPr="00AF3E40">
        <w:rPr>
          <w:rFonts w:hint="eastAsia"/>
          <w:sz w:val="24"/>
        </w:rPr>
        <w:t xml:space="preserve"> )</w:t>
      </w:r>
      <w:r w:rsidRPr="00AF3E40">
        <w:rPr>
          <w:rFonts w:hint="eastAsia"/>
          <w:sz w:val="24"/>
        </w:rPr>
        <w:t>是特殊的长方体，它</w:t>
      </w:r>
      <w:r w:rsidRPr="00AF3E40">
        <w:rPr>
          <w:rFonts w:ascii="宋体" w:hAnsi="宋体" w:hint="eastAsia"/>
          <w:sz w:val="24"/>
        </w:rPr>
        <w:t>的（    ）</w:t>
      </w:r>
      <w:r w:rsidRPr="00AF3E40">
        <w:rPr>
          <w:rFonts w:hint="eastAsia"/>
          <w:sz w:val="24"/>
        </w:rPr>
        <w:t>、（</w:t>
      </w:r>
      <w:r w:rsidRPr="00AF3E40">
        <w:rPr>
          <w:rFonts w:hint="eastAsia"/>
          <w:sz w:val="24"/>
        </w:rPr>
        <w:t xml:space="preserve">    </w:t>
      </w:r>
      <w:r w:rsidRPr="00AF3E40">
        <w:rPr>
          <w:rFonts w:hint="eastAsia"/>
          <w:sz w:val="24"/>
        </w:rPr>
        <w:t>）、（</w:t>
      </w:r>
      <w:r w:rsidRPr="00AF3E40">
        <w:rPr>
          <w:rFonts w:hint="eastAsia"/>
          <w:sz w:val="24"/>
        </w:rPr>
        <w:t xml:space="preserve">    </w:t>
      </w:r>
      <w:r w:rsidRPr="00AF3E40">
        <w:rPr>
          <w:rFonts w:hint="eastAsia"/>
          <w:sz w:val="24"/>
        </w:rPr>
        <w:t>）都相等。</w:t>
      </w:r>
    </w:p>
    <w:p w:rsidR="00FC2C5F" w:rsidRPr="00AF3E40" w:rsidRDefault="00FC2C5F" w:rsidP="00FC2C5F">
      <w:pPr>
        <w:rPr>
          <w:rFonts w:hint="eastAsia"/>
          <w:sz w:val="24"/>
        </w:rPr>
      </w:pPr>
      <w:r w:rsidRPr="00AF3E40">
        <w:rPr>
          <w:rFonts w:hint="eastAsia"/>
          <w:sz w:val="24"/>
        </w:rPr>
        <w:t>4</w:t>
      </w:r>
      <w:r w:rsidRPr="00AF3E40">
        <w:rPr>
          <w:rFonts w:hint="eastAsia"/>
          <w:sz w:val="24"/>
        </w:rPr>
        <w:t>、一个正方体的棱长是</w:t>
      </w:r>
      <w:r w:rsidRPr="00AF3E40">
        <w:rPr>
          <w:rFonts w:hint="eastAsia"/>
          <w:sz w:val="24"/>
        </w:rPr>
        <w:t>6</w:t>
      </w:r>
      <w:r w:rsidRPr="00AF3E40">
        <w:rPr>
          <w:rFonts w:hint="eastAsia"/>
          <w:sz w:val="24"/>
        </w:rPr>
        <w:t>厘米，它的棱长的总和是（</w:t>
      </w:r>
      <w:r w:rsidRPr="00AF3E40">
        <w:rPr>
          <w:rFonts w:hint="eastAsia"/>
          <w:sz w:val="24"/>
        </w:rPr>
        <w:t xml:space="preserve">    </w:t>
      </w:r>
      <w:r w:rsidRPr="00AF3E40">
        <w:rPr>
          <w:rFonts w:hint="eastAsia"/>
          <w:sz w:val="24"/>
        </w:rPr>
        <w:t>）分米，它的表面积是（</w:t>
      </w:r>
      <w:r w:rsidRPr="00AF3E40">
        <w:rPr>
          <w:rFonts w:hint="eastAsia"/>
          <w:sz w:val="24"/>
        </w:rPr>
        <w:t xml:space="preserve">    </w:t>
      </w:r>
      <w:r w:rsidRPr="00AF3E40">
        <w:rPr>
          <w:rFonts w:hint="eastAsia"/>
          <w:sz w:val="24"/>
        </w:rPr>
        <w:t>）平方厘米。</w:t>
      </w:r>
    </w:p>
    <w:p w:rsidR="00FC2C5F" w:rsidRPr="00AF3E40" w:rsidRDefault="00FC2C5F" w:rsidP="00FC2C5F">
      <w:pPr>
        <w:rPr>
          <w:rFonts w:hint="eastAsia"/>
          <w:sz w:val="24"/>
        </w:rPr>
      </w:pPr>
      <w:r w:rsidRPr="00AF3E40">
        <w:rPr>
          <w:rFonts w:hint="eastAsia"/>
          <w:sz w:val="24"/>
        </w:rPr>
        <w:t>5</w:t>
      </w:r>
      <w:r w:rsidRPr="00AF3E40">
        <w:rPr>
          <w:rFonts w:hint="eastAsia"/>
          <w:sz w:val="24"/>
        </w:rPr>
        <w:t>、一个长方体的长是</w:t>
      </w:r>
      <w:r w:rsidRPr="00AF3E40">
        <w:rPr>
          <w:rFonts w:hint="eastAsia"/>
          <w:sz w:val="24"/>
        </w:rPr>
        <w:t>10</w:t>
      </w:r>
      <w:r w:rsidRPr="00AF3E40">
        <w:rPr>
          <w:rFonts w:hint="eastAsia"/>
          <w:sz w:val="24"/>
        </w:rPr>
        <w:t>分米，</w:t>
      </w:r>
      <w:r w:rsidRPr="00AF3E40">
        <w:rPr>
          <w:rFonts w:hint="eastAsia"/>
          <w:sz w:val="24"/>
        </w:rPr>
        <w:t>8</w:t>
      </w:r>
      <w:r w:rsidRPr="00AF3E40">
        <w:rPr>
          <w:rFonts w:hint="eastAsia"/>
          <w:sz w:val="24"/>
        </w:rPr>
        <w:t>分米，高</w:t>
      </w:r>
      <w:r w:rsidRPr="00AF3E40">
        <w:rPr>
          <w:rFonts w:hint="eastAsia"/>
          <w:sz w:val="24"/>
        </w:rPr>
        <w:t>6</w:t>
      </w:r>
      <w:r w:rsidRPr="00AF3E40">
        <w:rPr>
          <w:rFonts w:hint="eastAsia"/>
          <w:sz w:val="24"/>
        </w:rPr>
        <w:t>分米，它的棱长总和是（</w:t>
      </w:r>
      <w:r w:rsidRPr="00AF3E40">
        <w:rPr>
          <w:rFonts w:hint="eastAsia"/>
          <w:sz w:val="24"/>
        </w:rPr>
        <w:t xml:space="preserve">    </w:t>
      </w:r>
      <w:r w:rsidRPr="00AF3E40">
        <w:rPr>
          <w:rFonts w:hint="eastAsia"/>
          <w:sz w:val="24"/>
        </w:rPr>
        <w:t>）分米，表面积是（</w:t>
      </w:r>
      <w:r w:rsidRPr="00AF3E40">
        <w:rPr>
          <w:rFonts w:hint="eastAsia"/>
          <w:sz w:val="24"/>
        </w:rPr>
        <w:t xml:space="preserve">    </w:t>
      </w:r>
      <w:r w:rsidRPr="00AF3E40">
        <w:rPr>
          <w:rFonts w:hint="eastAsia"/>
          <w:sz w:val="24"/>
        </w:rPr>
        <w:t>）平方分米。</w:t>
      </w:r>
    </w:p>
    <w:p w:rsidR="00FC2C5F" w:rsidRPr="00AF3E40" w:rsidRDefault="00FC2C5F" w:rsidP="00FC2C5F">
      <w:pPr>
        <w:rPr>
          <w:rFonts w:hint="eastAsia"/>
          <w:sz w:val="24"/>
        </w:rPr>
      </w:pPr>
      <w:r w:rsidRPr="00AF3E40">
        <w:rPr>
          <w:rFonts w:hint="eastAsia"/>
          <w:sz w:val="24"/>
        </w:rPr>
        <w:t>6</w:t>
      </w:r>
      <w:r w:rsidRPr="00AF3E40">
        <w:rPr>
          <w:rFonts w:hint="eastAsia"/>
          <w:sz w:val="24"/>
        </w:rPr>
        <w:t>、一个正方体的棱长是</w:t>
      </w:r>
      <w:r w:rsidRPr="00AF3E40">
        <w:rPr>
          <w:rFonts w:hint="eastAsia"/>
          <w:sz w:val="24"/>
        </w:rPr>
        <w:t>a</w:t>
      </w:r>
      <w:r w:rsidRPr="00AF3E40">
        <w:rPr>
          <w:rFonts w:hint="eastAsia"/>
          <w:sz w:val="24"/>
        </w:rPr>
        <w:t>，棱长之和是（</w:t>
      </w:r>
      <w:r w:rsidRPr="00AF3E40">
        <w:rPr>
          <w:rFonts w:hint="eastAsia"/>
          <w:sz w:val="24"/>
        </w:rPr>
        <w:t>      </w:t>
      </w:r>
      <w:r w:rsidRPr="00AF3E40">
        <w:rPr>
          <w:rFonts w:hint="eastAsia"/>
          <w:sz w:val="24"/>
        </w:rPr>
        <w:t>）。</w:t>
      </w:r>
    </w:p>
    <w:p w:rsidR="00FC2C5F" w:rsidRPr="00AF3E40" w:rsidRDefault="00FC2C5F" w:rsidP="00FC2C5F">
      <w:pPr>
        <w:spacing w:line="500" w:lineRule="exact"/>
        <w:rPr>
          <w:rFonts w:hint="eastAsia"/>
          <w:sz w:val="24"/>
        </w:rPr>
      </w:pPr>
      <w:r w:rsidRPr="00AF3E40">
        <w:rPr>
          <w:rFonts w:hint="eastAsia"/>
          <w:sz w:val="24"/>
        </w:rPr>
        <w:t>7</w:t>
      </w:r>
      <w:r w:rsidRPr="00AF3E40">
        <w:rPr>
          <w:rFonts w:hint="eastAsia"/>
          <w:sz w:val="24"/>
        </w:rPr>
        <w:t>、把两个棱长是</w:t>
      </w:r>
      <w:r w:rsidRPr="00AF3E40">
        <w:rPr>
          <w:rFonts w:hint="eastAsia"/>
          <w:sz w:val="24"/>
        </w:rPr>
        <w:t>2</w:t>
      </w:r>
      <w:r w:rsidRPr="00AF3E40">
        <w:rPr>
          <w:rFonts w:hint="eastAsia"/>
          <w:sz w:val="24"/>
        </w:rPr>
        <w:t>厘米的铁丝焊成一个正方体粘成一个长方全，则长方体的表面积是（</w:t>
      </w:r>
      <w:r w:rsidRPr="00AF3E40">
        <w:rPr>
          <w:rFonts w:hint="eastAsia"/>
          <w:sz w:val="24"/>
        </w:rPr>
        <w:t xml:space="preserve">       </w:t>
      </w:r>
      <w:r w:rsidRPr="00AF3E40">
        <w:rPr>
          <w:rFonts w:hint="eastAsia"/>
          <w:sz w:val="24"/>
        </w:rPr>
        <w:t>）平方厘米。</w:t>
      </w:r>
    </w:p>
    <w:p w:rsidR="00FC2C5F" w:rsidRPr="00AF3E40" w:rsidRDefault="00FC2C5F" w:rsidP="00FC2C5F">
      <w:pPr>
        <w:spacing w:line="500" w:lineRule="exact"/>
        <w:rPr>
          <w:rFonts w:hint="eastAsia"/>
          <w:sz w:val="24"/>
        </w:rPr>
      </w:pPr>
      <w:r w:rsidRPr="00AF3E40">
        <w:rPr>
          <w:rFonts w:hint="eastAsia"/>
          <w:sz w:val="24"/>
        </w:rPr>
        <w:t>8</w:t>
      </w:r>
      <w:r w:rsidRPr="00AF3E40">
        <w:rPr>
          <w:rFonts w:hint="eastAsia"/>
          <w:sz w:val="24"/>
        </w:rPr>
        <w:t>、用一根长</w:t>
      </w:r>
      <w:r w:rsidRPr="00AF3E40">
        <w:rPr>
          <w:rFonts w:hint="eastAsia"/>
          <w:sz w:val="24"/>
        </w:rPr>
        <w:t>72</w:t>
      </w:r>
      <w:r w:rsidRPr="00AF3E40">
        <w:rPr>
          <w:rFonts w:hint="eastAsia"/>
          <w:sz w:val="24"/>
        </w:rPr>
        <w:t>厘米的铁丝焊成一个正方全框架，它的棱长是（</w:t>
      </w:r>
      <w:r w:rsidRPr="00AF3E40">
        <w:rPr>
          <w:rFonts w:hint="eastAsia"/>
          <w:sz w:val="24"/>
        </w:rPr>
        <w:t xml:space="preserve">   </w:t>
      </w:r>
      <w:r w:rsidRPr="00AF3E40">
        <w:rPr>
          <w:rFonts w:hint="eastAsia"/>
          <w:sz w:val="24"/>
        </w:rPr>
        <w:t>）厘米，一个面的面积是（</w:t>
      </w:r>
      <w:r w:rsidRPr="00AF3E40">
        <w:rPr>
          <w:rFonts w:hint="eastAsia"/>
          <w:sz w:val="24"/>
        </w:rPr>
        <w:t xml:space="preserve">    </w:t>
      </w:r>
      <w:r w:rsidRPr="00AF3E40">
        <w:rPr>
          <w:rFonts w:hint="eastAsia"/>
          <w:sz w:val="24"/>
        </w:rPr>
        <w:t>）平方厘米。</w:t>
      </w:r>
    </w:p>
    <w:p w:rsidR="00FC2C5F" w:rsidRPr="00AF3E40" w:rsidRDefault="00FC2C5F" w:rsidP="00FC2C5F">
      <w:pPr>
        <w:rPr>
          <w:rFonts w:hint="eastAsia"/>
          <w:sz w:val="24"/>
        </w:rPr>
      </w:pPr>
      <w:r w:rsidRPr="00AF3E40">
        <w:rPr>
          <w:rFonts w:hint="eastAsia"/>
          <w:sz w:val="24"/>
        </w:rPr>
        <w:t>9</w:t>
      </w:r>
      <w:r w:rsidRPr="00AF3E40">
        <w:rPr>
          <w:rFonts w:hint="eastAsia"/>
          <w:sz w:val="24"/>
        </w:rPr>
        <w:t>、一个长方体的长、宽、高分别是</w:t>
      </w:r>
      <w:r w:rsidRPr="00AF3E40">
        <w:rPr>
          <w:rFonts w:hint="eastAsia"/>
          <w:sz w:val="24"/>
        </w:rPr>
        <w:t>10</w:t>
      </w:r>
      <w:r w:rsidRPr="00AF3E40">
        <w:rPr>
          <w:rFonts w:hint="eastAsia"/>
          <w:sz w:val="24"/>
        </w:rPr>
        <w:t>厘米、</w:t>
      </w:r>
      <w:r w:rsidRPr="00AF3E40">
        <w:rPr>
          <w:rFonts w:hint="eastAsia"/>
          <w:sz w:val="24"/>
        </w:rPr>
        <w:t>6</w:t>
      </w:r>
      <w:r w:rsidRPr="00AF3E40">
        <w:rPr>
          <w:rFonts w:hint="eastAsia"/>
          <w:sz w:val="24"/>
        </w:rPr>
        <w:t>厘米、</w:t>
      </w:r>
      <w:r w:rsidRPr="00AF3E40">
        <w:rPr>
          <w:rFonts w:hint="eastAsia"/>
          <w:sz w:val="24"/>
        </w:rPr>
        <w:t>4</w:t>
      </w:r>
      <w:r w:rsidRPr="00AF3E40">
        <w:rPr>
          <w:rFonts w:hint="eastAsia"/>
          <w:sz w:val="24"/>
        </w:rPr>
        <w:t>厘米，把它放在桌面上占的最小面积是（</w:t>
      </w:r>
      <w:r w:rsidRPr="00AF3E40">
        <w:rPr>
          <w:rFonts w:hint="eastAsia"/>
          <w:sz w:val="24"/>
        </w:rPr>
        <w:t xml:space="preserve">      </w:t>
      </w:r>
      <w:r w:rsidRPr="00AF3E40">
        <w:rPr>
          <w:rFonts w:hint="eastAsia"/>
          <w:sz w:val="24"/>
        </w:rPr>
        <w:t>）平方厘米。</w:t>
      </w:r>
    </w:p>
    <w:p w:rsidR="00FC2C5F" w:rsidRPr="00AF3E40" w:rsidRDefault="00FC2C5F" w:rsidP="00FC2C5F">
      <w:pPr>
        <w:rPr>
          <w:rFonts w:hint="eastAsia"/>
          <w:sz w:val="24"/>
        </w:rPr>
      </w:pPr>
      <w:r w:rsidRPr="00AF3E40">
        <w:rPr>
          <w:rFonts w:hint="eastAsia"/>
          <w:sz w:val="24"/>
        </w:rPr>
        <w:t>10</w:t>
      </w:r>
      <w:r w:rsidRPr="00AF3E40">
        <w:rPr>
          <w:rFonts w:hint="eastAsia"/>
          <w:sz w:val="24"/>
        </w:rPr>
        <w:t>、</w:t>
      </w:r>
      <w:r w:rsidRPr="00AF3E40">
        <w:rPr>
          <w:rFonts w:ascii="宋体" w:hAnsi="宋体" w:hint="eastAsia"/>
          <w:sz w:val="24"/>
        </w:rPr>
        <w:t>用同样的小正方体摆成一个较大的正方体，至少要用（    ）个这样的小正方体。</w:t>
      </w:r>
    </w:p>
    <w:p w:rsidR="00FC2C5F" w:rsidRPr="00AF3E40" w:rsidRDefault="00FC2C5F" w:rsidP="00FC2C5F">
      <w:pPr>
        <w:rPr>
          <w:rFonts w:hint="eastAsia"/>
          <w:sz w:val="24"/>
        </w:rPr>
      </w:pPr>
      <w:r w:rsidRPr="00AF3E40">
        <w:rPr>
          <w:rFonts w:hint="eastAsia"/>
          <w:sz w:val="24"/>
        </w:rPr>
        <w:t>11</w:t>
      </w:r>
      <w:r w:rsidRPr="00AF3E40">
        <w:rPr>
          <w:rFonts w:hint="eastAsia"/>
          <w:sz w:val="24"/>
        </w:rPr>
        <w:t>、一个正方体的表面积是</w:t>
      </w:r>
      <w:r w:rsidRPr="00AF3E40">
        <w:rPr>
          <w:rFonts w:hint="eastAsia"/>
          <w:sz w:val="24"/>
        </w:rPr>
        <w:t>96</w:t>
      </w:r>
      <w:r w:rsidRPr="00AF3E40">
        <w:rPr>
          <w:rFonts w:hint="eastAsia"/>
          <w:sz w:val="24"/>
        </w:rPr>
        <w:t>平方分米，其中一个面面积是（</w:t>
      </w:r>
      <w:r w:rsidRPr="00AF3E40">
        <w:rPr>
          <w:rFonts w:hint="eastAsia"/>
          <w:sz w:val="24"/>
        </w:rPr>
        <w:t>       </w:t>
      </w:r>
      <w:r w:rsidRPr="00AF3E40">
        <w:rPr>
          <w:rFonts w:hint="eastAsia"/>
          <w:sz w:val="24"/>
        </w:rPr>
        <w:t>）平方分米，棱长（</w:t>
      </w:r>
      <w:r w:rsidRPr="00AF3E40">
        <w:rPr>
          <w:rFonts w:hint="eastAsia"/>
          <w:sz w:val="24"/>
        </w:rPr>
        <w:t>    </w:t>
      </w:r>
      <w:r w:rsidRPr="00AF3E40">
        <w:rPr>
          <w:rFonts w:hint="eastAsia"/>
          <w:sz w:val="24"/>
        </w:rPr>
        <w:t>）分米。</w:t>
      </w:r>
      <w:r>
        <w:rPr>
          <w:rFonts w:hint="eastAsia"/>
          <w:sz w:val="24"/>
        </w:rPr>
        <w:t xml:space="preserve"> </w:t>
      </w:r>
    </w:p>
    <w:p w:rsidR="00FC2C5F" w:rsidRPr="00AF3E40" w:rsidRDefault="00FC2C5F" w:rsidP="00FC2C5F">
      <w:pPr>
        <w:rPr>
          <w:rFonts w:hint="eastAsia"/>
          <w:sz w:val="24"/>
        </w:rPr>
      </w:pPr>
      <w:r w:rsidRPr="00AF3E40">
        <w:rPr>
          <w:rFonts w:hint="eastAsia"/>
          <w:sz w:val="24"/>
        </w:rPr>
        <w:t>12</w:t>
      </w:r>
      <w:r w:rsidRPr="00AF3E40">
        <w:rPr>
          <w:rFonts w:hint="eastAsia"/>
          <w:sz w:val="24"/>
        </w:rPr>
        <w:t>、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2"/>
          <w:attr w:name="UnitName" w:val="米"/>
        </w:smartTagPr>
        <w:r w:rsidRPr="00AF3E40">
          <w:rPr>
            <w:rFonts w:hint="eastAsia"/>
            <w:sz w:val="24"/>
          </w:rPr>
          <w:t>2</w:t>
        </w:r>
        <w:r w:rsidRPr="00AF3E40">
          <w:rPr>
            <w:rFonts w:hint="eastAsia"/>
            <w:sz w:val="24"/>
          </w:rPr>
          <w:t>米</w:t>
        </w:r>
      </w:smartTag>
      <w:r w:rsidRPr="00021540">
        <w:rPr>
          <w:rFonts w:hint="eastAsia"/>
          <w:sz w:val="24"/>
          <w:vertAlign w:val="superscript"/>
        </w:rPr>
        <w:t>2</w:t>
      </w:r>
      <w:r w:rsidRPr="00AF3E40">
        <w:rPr>
          <w:rFonts w:hint="eastAsia"/>
          <w:sz w:val="24"/>
        </w:rPr>
        <w:t>=</w:t>
      </w:r>
      <w:r w:rsidRPr="00AF3E40">
        <w:rPr>
          <w:rFonts w:hint="eastAsia"/>
          <w:sz w:val="24"/>
        </w:rPr>
        <w:t>（</w:t>
      </w:r>
      <w:r w:rsidRPr="00AF3E40">
        <w:rPr>
          <w:rFonts w:hint="eastAsia"/>
          <w:sz w:val="24"/>
        </w:rPr>
        <w:t>    </w:t>
      </w:r>
      <w:r w:rsidRPr="00AF3E40">
        <w:rPr>
          <w:rFonts w:hint="eastAsia"/>
          <w:sz w:val="24"/>
        </w:rPr>
        <w:t>）分米</w:t>
      </w:r>
      <w:r w:rsidRPr="00021540">
        <w:rPr>
          <w:rFonts w:hint="eastAsia"/>
          <w:sz w:val="24"/>
          <w:vertAlign w:val="superscript"/>
        </w:rPr>
        <w:t>2 </w:t>
      </w:r>
      <w:r w:rsidRPr="00AF3E40">
        <w:rPr>
          <w:rFonts w:hint="eastAsia"/>
          <w:sz w:val="24"/>
        </w:rPr>
        <w:t>= </w:t>
      </w:r>
      <w:r w:rsidRPr="00AF3E40">
        <w:rPr>
          <w:rFonts w:hint="eastAsia"/>
          <w:sz w:val="24"/>
        </w:rPr>
        <w:t>（</w:t>
      </w:r>
      <w:r w:rsidRPr="00AF3E40">
        <w:rPr>
          <w:rFonts w:hint="eastAsia"/>
          <w:sz w:val="24"/>
        </w:rPr>
        <w:t>   </w:t>
      </w:r>
      <w:r>
        <w:rPr>
          <w:rFonts w:hint="eastAsia"/>
          <w:sz w:val="24"/>
        </w:rPr>
        <w:t xml:space="preserve"> </w:t>
      </w:r>
      <w:r w:rsidRPr="00AF3E40">
        <w:rPr>
          <w:rFonts w:hint="eastAsia"/>
          <w:sz w:val="24"/>
        </w:rPr>
        <w:t> </w:t>
      </w:r>
      <w:r w:rsidRPr="00AF3E40">
        <w:rPr>
          <w:rFonts w:hint="eastAsia"/>
          <w:sz w:val="24"/>
        </w:rPr>
        <w:t>）厘米</w:t>
      </w:r>
      <w:r w:rsidRPr="00021540">
        <w:rPr>
          <w:rFonts w:hint="eastAsia"/>
          <w:sz w:val="24"/>
          <w:vertAlign w:val="superscript"/>
        </w:rPr>
        <w:t>2</w:t>
      </w:r>
      <w:r w:rsidRPr="00AF3E40">
        <w:rPr>
          <w:rFonts w:hint="eastAsia"/>
          <w:sz w:val="24"/>
        </w:rPr>
        <w:t>    </w:t>
      </w:r>
      <w:r>
        <w:rPr>
          <w:rFonts w:hint="eastAsia"/>
          <w:sz w:val="24"/>
        </w:rPr>
        <w:t xml:space="preserve">   </w:t>
      </w:r>
      <w:r w:rsidRPr="00AF3E40">
        <w:rPr>
          <w:rFonts w:hint="eastAsia"/>
          <w:sz w:val="24"/>
        </w:rPr>
        <w:t>30</w:t>
      </w:r>
      <w:r w:rsidRPr="00AF3E40">
        <w:rPr>
          <w:rFonts w:hint="eastAsia"/>
          <w:sz w:val="24"/>
        </w:rPr>
        <w:t>分米</w:t>
      </w:r>
      <w:r w:rsidRPr="00021540">
        <w:rPr>
          <w:rFonts w:hint="eastAsia"/>
          <w:sz w:val="24"/>
          <w:vertAlign w:val="superscript"/>
        </w:rPr>
        <w:t>2</w:t>
      </w:r>
      <w:r w:rsidRPr="00AF3E40">
        <w:rPr>
          <w:rFonts w:hint="eastAsia"/>
          <w:sz w:val="24"/>
        </w:rPr>
        <w:t>=</w:t>
      </w:r>
      <w:r w:rsidRPr="00AF3E40">
        <w:rPr>
          <w:rFonts w:hint="eastAsia"/>
          <w:sz w:val="24"/>
        </w:rPr>
        <w:t>（</w:t>
      </w:r>
      <w:r w:rsidRPr="00AF3E40">
        <w:rPr>
          <w:rFonts w:hint="eastAsia"/>
          <w:sz w:val="24"/>
        </w:rPr>
        <w:t>  </w:t>
      </w:r>
      <w:r>
        <w:rPr>
          <w:rFonts w:hint="eastAsia"/>
          <w:sz w:val="24"/>
        </w:rPr>
        <w:t xml:space="preserve">   </w:t>
      </w:r>
      <w:r w:rsidRPr="00AF3E40">
        <w:rPr>
          <w:rFonts w:hint="eastAsia"/>
          <w:sz w:val="24"/>
        </w:rPr>
        <w:t>  </w:t>
      </w:r>
      <w:r w:rsidRPr="00AF3E40">
        <w:rPr>
          <w:rFonts w:hint="eastAsia"/>
          <w:sz w:val="24"/>
        </w:rPr>
        <w:t>）米</w:t>
      </w:r>
      <w:r w:rsidRPr="00021540">
        <w:rPr>
          <w:rFonts w:hint="eastAsia"/>
          <w:sz w:val="24"/>
          <w:vertAlign w:val="superscript"/>
        </w:rPr>
        <w:t>2</w:t>
      </w:r>
    </w:p>
    <w:p w:rsidR="00FC2C5F" w:rsidRPr="00AF3E40" w:rsidRDefault="00FC2C5F" w:rsidP="00FC2C5F">
      <w:pPr>
        <w:rPr>
          <w:rFonts w:hint="eastAsia"/>
          <w:sz w:val="24"/>
        </w:rPr>
      </w:pPr>
      <w:r w:rsidRPr="00AF3E40">
        <w:rPr>
          <w:rFonts w:hint="eastAsia"/>
          <w:sz w:val="24"/>
        </w:rPr>
        <w:t> </w:t>
      </w:r>
      <w:r>
        <w:rPr>
          <w:rFonts w:hint="eastAsia"/>
          <w:sz w:val="24"/>
        </w:rPr>
        <w:t xml:space="preserve">   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3.5"/>
          <w:attr w:name="UnitName" w:val="米"/>
        </w:smartTagPr>
        <w:r w:rsidRPr="00AF3E40">
          <w:rPr>
            <w:rFonts w:hint="eastAsia"/>
            <w:sz w:val="24"/>
          </w:rPr>
          <w:t>3.5</w:t>
        </w:r>
        <w:r w:rsidRPr="00AF3E40">
          <w:rPr>
            <w:rFonts w:hint="eastAsia"/>
            <w:sz w:val="24"/>
          </w:rPr>
          <w:t>米</w:t>
        </w:r>
      </w:smartTag>
      <w:r w:rsidRPr="00021540">
        <w:rPr>
          <w:rFonts w:hint="eastAsia"/>
          <w:sz w:val="24"/>
          <w:vertAlign w:val="superscript"/>
        </w:rPr>
        <w:t>2</w:t>
      </w:r>
      <w:r w:rsidRPr="00AF3E40">
        <w:rPr>
          <w:rFonts w:hint="eastAsia"/>
          <w:sz w:val="24"/>
        </w:rPr>
        <w:t>=</w:t>
      </w:r>
      <w:r w:rsidRPr="00AF3E40">
        <w:rPr>
          <w:rFonts w:hint="eastAsia"/>
          <w:sz w:val="24"/>
        </w:rPr>
        <w:t>（</w:t>
      </w:r>
      <w:r w:rsidRPr="00AF3E40">
        <w:rPr>
          <w:rFonts w:hint="eastAsia"/>
          <w:sz w:val="24"/>
        </w:rPr>
        <w:t>   </w:t>
      </w:r>
      <w:r>
        <w:rPr>
          <w:rFonts w:hint="eastAsia"/>
          <w:sz w:val="24"/>
        </w:rPr>
        <w:t xml:space="preserve"> </w:t>
      </w:r>
      <w:r w:rsidRPr="00AF3E40">
        <w:rPr>
          <w:rFonts w:hint="eastAsia"/>
          <w:sz w:val="24"/>
        </w:rPr>
        <w:t>）米</w:t>
      </w:r>
      <w:r w:rsidRPr="00021540">
        <w:rPr>
          <w:rFonts w:hint="eastAsia"/>
          <w:sz w:val="24"/>
          <w:vertAlign w:val="superscript"/>
        </w:rPr>
        <w:t>2</w:t>
      </w:r>
      <w:r w:rsidRPr="00AF3E40">
        <w:rPr>
          <w:rFonts w:hint="eastAsia"/>
          <w:sz w:val="24"/>
        </w:rPr>
        <w:t>（</w:t>
      </w:r>
      <w:r w:rsidRPr="00AF3E40">
        <w:rPr>
          <w:rFonts w:hint="eastAsia"/>
          <w:sz w:val="24"/>
        </w:rPr>
        <w:t>    </w:t>
      </w:r>
      <w:r w:rsidRPr="00AF3E40">
        <w:rPr>
          <w:rFonts w:hint="eastAsia"/>
          <w:sz w:val="24"/>
        </w:rPr>
        <w:t>）分米</w:t>
      </w:r>
      <w:r w:rsidRPr="00021540">
        <w:rPr>
          <w:rFonts w:hint="eastAsia"/>
          <w:sz w:val="24"/>
          <w:vertAlign w:val="superscript"/>
        </w:rPr>
        <w:t>2</w:t>
      </w:r>
      <w:r w:rsidRPr="00AF3E40">
        <w:rPr>
          <w:rFonts w:hint="eastAsia"/>
          <w:sz w:val="24"/>
        </w:rPr>
        <w:t>     </w:t>
      </w:r>
      <w:r>
        <w:rPr>
          <w:rFonts w:hint="eastAsia"/>
          <w:sz w:val="24"/>
        </w:rPr>
        <w:t xml:space="preserve"> </w:t>
      </w:r>
      <w:r w:rsidRPr="00AF3E40">
        <w:rPr>
          <w:rFonts w:hint="eastAsia"/>
          <w:sz w:val="24"/>
        </w:rPr>
        <w:t>3</w:t>
      </w:r>
      <w:r w:rsidRPr="00AF3E40">
        <w:rPr>
          <w:rFonts w:hint="eastAsia"/>
          <w:sz w:val="24"/>
        </w:rPr>
        <w:t>公顷</w:t>
      </w:r>
      <w:r w:rsidRPr="00AF3E40">
        <w:rPr>
          <w:rFonts w:hint="eastAsia"/>
          <w:sz w:val="24"/>
        </w:rPr>
        <w:t>8</w:t>
      </w:r>
      <w:r w:rsidRPr="00AF3E40">
        <w:rPr>
          <w:rFonts w:hint="eastAsia"/>
          <w:sz w:val="24"/>
        </w:rPr>
        <w:t>平方米</w:t>
      </w:r>
      <w:r w:rsidRPr="00AF3E40">
        <w:rPr>
          <w:rFonts w:hint="eastAsia"/>
          <w:sz w:val="24"/>
        </w:rPr>
        <w:t>=</w:t>
      </w:r>
      <w:r w:rsidRPr="00AF3E40">
        <w:rPr>
          <w:rFonts w:hint="eastAsia"/>
          <w:sz w:val="24"/>
        </w:rPr>
        <w:t>（</w:t>
      </w:r>
      <w:r w:rsidRPr="00AF3E40">
        <w:rPr>
          <w:rFonts w:hint="eastAsia"/>
          <w:sz w:val="24"/>
        </w:rPr>
        <w:t>   </w:t>
      </w:r>
      <w:r>
        <w:rPr>
          <w:rFonts w:hint="eastAsia"/>
          <w:sz w:val="24"/>
        </w:rPr>
        <w:t xml:space="preserve">  </w:t>
      </w:r>
      <w:r w:rsidRPr="00AF3E40">
        <w:rPr>
          <w:rFonts w:hint="eastAsia"/>
          <w:sz w:val="24"/>
        </w:rPr>
        <w:t> </w:t>
      </w:r>
      <w:r w:rsidRPr="00AF3E40">
        <w:rPr>
          <w:rFonts w:hint="eastAsia"/>
          <w:sz w:val="24"/>
        </w:rPr>
        <w:t>）平方米</w:t>
      </w:r>
    </w:p>
    <w:p w:rsidR="00FC2C5F" w:rsidRPr="008D2E79" w:rsidRDefault="00FC2C5F" w:rsidP="00FC2C5F">
      <w:pPr>
        <w:rPr>
          <w:rFonts w:hint="eastAsia"/>
          <w:sz w:val="24"/>
        </w:rPr>
      </w:pPr>
      <w:r w:rsidRPr="008D2E79">
        <w:rPr>
          <w:rFonts w:hint="eastAsia"/>
          <w:sz w:val="24"/>
        </w:rPr>
        <w:t>二、判断。对的打“</w:t>
      </w:r>
      <w:r w:rsidRPr="008D2E79">
        <w:rPr>
          <w:rFonts w:ascii="黑体" w:eastAsia="黑体" w:hint="eastAsia"/>
          <w:b/>
          <w:sz w:val="24"/>
        </w:rPr>
        <w:t>√</w:t>
      </w:r>
      <w:r w:rsidRPr="008D2E79">
        <w:rPr>
          <w:rFonts w:hint="eastAsia"/>
          <w:sz w:val="24"/>
        </w:rPr>
        <w:t>”，错的打“</w:t>
      </w:r>
      <w:r w:rsidRPr="008D2E79">
        <w:rPr>
          <w:rFonts w:ascii="黑体" w:eastAsia="黑体" w:hint="eastAsia"/>
          <w:b/>
          <w:sz w:val="24"/>
        </w:rPr>
        <w:t>×</w:t>
      </w:r>
      <w:r w:rsidRPr="008D2E79">
        <w:rPr>
          <w:rFonts w:hint="eastAsia"/>
          <w:sz w:val="24"/>
        </w:rPr>
        <w:t>”。</w:t>
      </w:r>
      <w:r>
        <w:rPr>
          <w:rFonts w:hint="eastAsia"/>
          <w:sz w:val="24"/>
        </w:rPr>
        <w:t>（</w:t>
      </w:r>
      <w:r>
        <w:rPr>
          <w:rFonts w:hint="eastAsia"/>
          <w:sz w:val="24"/>
        </w:rPr>
        <w:t>5</w:t>
      </w:r>
      <w:r>
        <w:rPr>
          <w:rFonts w:hint="eastAsia"/>
          <w:sz w:val="24"/>
        </w:rPr>
        <w:t>分）</w:t>
      </w:r>
      <w:r>
        <w:rPr>
          <w:color w:val="EAEAEA"/>
        </w:rPr>
        <w:t>X Kb1. C om</w:t>
      </w:r>
    </w:p>
    <w:p w:rsidR="00FC2C5F" w:rsidRPr="008D2E79" w:rsidRDefault="00FC2C5F" w:rsidP="00FC2C5F">
      <w:pPr>
        <w:spacing w:line="500" w:lineRule="exact"/>
        <w:rPr>
          <w:rFonts w:hint="eastAsia"/>
          <w:sz w:val="24"/>
        </w:rPr>
      </w:pPr>
      <w:r w:rsidRPr="008D2E79">
        <w:rPr>
          <w:rFonts w:hint="eastAsia"/>
          <w:sz w:val="24"/>
        </w:rPr>
        <w:t>1</w:t>
      </w:r>
      <w:r w:rsidRPr="008D2E79">
        <w:rPr>
          <w:rFonts w:hint="eastAsia"/>
          <w:sz w:val="24"/>
        </w:rPr>
        <w:t>、棱长</w:t>
      </w:r>
      <w:r w:rsidRPr="008D2E79">
        <w:rPr>
          <w:rFonts w:hint="eastAsia"/>
          <w:sz w:val="24"/>
        </w:rPr>
        <w:t>2</w:t>
      </w:r>
      <w:r w:rsidRPr="008D2E79">
        <w:rPr>
          <w:rFonts w:hint="eastAsia"/>
          <w:sz w:val="24"/>
        </w:rPr>
        <w:t>分米的正方体，它的棱长总和与它的表面积相等。（</w:t>
      </w:r>
      <w:r w:rsidRPr="008D2E79">
        <w:rPr>
          <w:rFonts w:hint="eastAsia"/>
          <w:sz w:val="24"/>
        </w:rPr>
        <w:t xml:space="preserve">    </w:t>
      </w:r>
      <w:r w:rsidRPr="008D2E79">
        <w:rPr>
          <w:rFonts w:hint="eastAsia"/>
          <w:sz w:val="24"/>
        </w:rPr>
        <w:t>）</w:t>
      </w:r>
    </w:p>
    <w:p w:rsidR="00FC2C5F" w:rsidRPr="008D2E79" w:rsidRDefault="00FC2C5F" w:rsidP="00FC2C5F">
      <w:pPr>
        <w:spacing w:line="500" w:lineRule="exact"/>
        <w:rPr>
          <w:rFonts w:hint="eastAsia"/>
          <w:sz w:val="24"/>
        </w:rPr>
      </w:pPr>
      <w:r w:rsidRPr="008D2E79">
        <w:rPr>
          <w:rFonts w:hint="eastAsia"/>
          <w:sz w:val="24"/>
        </w:rPr>
        <w:t>2</w:t>
      </w:r>
      <w:r w:rsidRPr="008D2E79">
        <w:rPr>
          <w:rFonts w:hint="eastAsia"/>
          <w:sz w:val="24"/>
        </w:rPr>
        <w:t>、两个长方体的表面积相等，它们的形状也一定相等。</w:t>
      </w:r>
      <w:r w:rsidRPr="008D2E79">
        <w:rPr>
          <w:rFonts w:hint="eastAsia"/>
          <w:sz w:val="24"/>
        </w:rPr>
        <w:t xml:space="preserve">  </w:t>
      </w:r>
      <w:r w:rsidRPr="008D2E79">
        <w:rPr>
          <w:rFonts w:hint="eastAsia"/>
          <w:sz w:val="24"/>
        </w:rPr>
        <w:t>（</w:t>
      </w:r>
      <w:r w:rsidRPr="008D2E79">
        <w:rPr>
          <w:rFonts w:hint="eastAsia"/>
          <w:sz w:val="24"/>
        </w:rPr>
        <w:t xml:space="preserve">   </w:t>
      </w:r>
      <w:r w:rsidRPr="008D2E79">
        <w:rPr>
          <w:rFonts w:hint="eastAsia"/>
          <w:sz w:val="24"/>
        </w:rPr>
        <w:t>）</w:t>
      </w:r>
    </w:p>
    <w:p w:rsidR="00FC2C5F" w:rsidRPr="008D2E79" w:rsidRDefault="00FC2C5F" w:rsidP="00FC2C5F">
      <w:pPr>
        <w:spacing w:line="500" w:lineRule="exact"/>
        <w:rPr>
          <w:rFonts w:hint="eastAsia"/>
          <w:sz w:val="24"/>
        </w:rPr>
      </w:pPr>
      <w:r w:rsidRPr="008D2E79">
        <w:rPr>
          <w:rFonts w:hint="eastAsia"/>
          <w:sz w:val="24"/>
        </w:rPr>
        <w:t>3</w:t>
      </w:r>
      <w:r w:rsidRPr="008D2E79">
        <w:rPr>
          <w:rFonts w:hint="eastAsia"/>
          <w:sz w:val="24"/>
        </w:rPr>
        <w:t>、长方体的</w:t>
      </w:r>
      <w:r w:rsidRPr="008D2E79">
        <w:rPr>
          <w:rFonts w:hint="eastAsia"/>
          <w:sz w:val="24"/>
        </w:rPr>
        <w:t>6</w:t>
      </w:r>
      <w:r w:rsidRPr="008D2E79">
        <w:rPr>
          <w:rFonts w:hint="eastAsia"/>
          <w:sz w:val="24"/>
        </w:rPr>
        <w:t>个面中不可能有</w:t>
      </w:r>
      <w:r w:rsidRPr="008D2E79">
        <w:rPr>
          <w:rFonts w:hint="eastAsia"/>
          <w:sz w:val="24"/>
        </w:rPr>
        <w:t>4</w:t>
      </w:r>
      <w:r w:rsidRPr="008D2E79">
        <w:rPr>
          <w:rFonts w:hint="eastAsia"/>
          <w:sz w:val="24"/>
        </w:rPr>
        <w:t>个面的面积相等。</w:t>
      </w:r>
      <w:r w:rsidRPr="008D2E79">
        <w:rPr>
          <w:rFonts w:hint="eastAsia"/>
          <w:sz w:val="24"/>
        </w:rPr>
        <w:t xml:space="preserve">      </w:t>
      </w:r>
      <w:r w:rsidRPr="008D2E79">
        <w:rPr>
          <w:rFonts w:hint="eastAsia"/>
          <w:sz w:val="24"/>
        </w:rPr>
        <w:t>（</w:t>
      </w:r>
      <w:r w:rsidRPr="008D2E79">
        <w:rPr>
          <w:rFonts w:hint="eastAsia"/>
          <w:sz w:val="24"/>
        </w:rPr>
        <w:t xml:space="preserve">   </w:t>
      </w:r>
      <w:r w:rsidRPr="008D2E79">
        <w:rPr>
          <w:rFonts w:hint="eastAsia"/>
          <w:sz w:val="24"/>
        </w:rPr>
        <w:t>）</w:t>
      </w:r>
    </w:p>
    <w:p w:rsidR="00FC2C5F" w:rsidRPr="008D2E79" w:rsidRDefault="00FC2C5F" w:rsidP="00FC2C5F">
      <w:pPr>
        <w:spacing w:line="500" w:lineRule="exact"/>
        <w:rPr>
          <w:rFonts w:hint="eastAsia"/>
          <w:sz w:val="24"/>
        </w:rPr>
      </w:pPr>
      <w:r w:rsidRPr="008D2E79">
        <w:rPr>
          <w:rFonts w:hint="eastAsia"/>
          <w:sz w:val="24"/>
        </w:rPr>
        <w:t>4</w:t>
      </w:r>
      <w:r w:rsidRPr="008D2E79">
        <w:rPr>
          <w:rFonts w:hint="eastAsia"/>
          <w:sz w:val="24"/>
        </w:rPr>
        <w:t>、把两个完全相同的正方体木块粘成一个长方体后，表面积不变。</w:t>
      </w:r>
      <w:r w:rsidRPr="008D2E79">
        <w:rPr>
          <w:rFonts w:hint="eastAsia"/>
          <w:sz w:val="24"/>
        </w:rPr>
        <w:t xml:space="preserve"> </w:t>
      </w:r>
      <w:r w:rsidRPr="008D2E79">
        <w:rPr>
          <w:rFonts w:hint="eastAsia"/>
          <w:sz w:val="24"/>
        </w:rPr>
        <w:t>（</w:t>
      </w:r>
      <w:r w:rsidRPr="008D2E79">
        <w:rPr>
          <w:rFonts w:hint="eastAsia"/>
          <w:sz w:val="24"/>
        </w:rPr>
        <w:t xml:space="preserve">   </w:t>
      </w:r>
      <w:r w:rsidRPr="008D2E79">
        <w:rPr>
          <w:rFonts w:hint="eastAsia"/>
          <w:sz w:val="24"/>
        </w:rPr>
        <w:t>）</w:t>
      </w:r>
    </w:p>
    <w:p w:rsidR="00FC2C5F" w:rsidRDefault="00FC2C5F" w:rsidP="00FC2C5F">
      <w:pPr>
        <w:spacing w:line="500" w:lineRule="exact"/>
        <w:rPr>
          <w:rFonts w:hint="eastAsia"/>
          <w:sz w:val="28"/>
          <w:szCs w:val="28"/>
        </w:rPr>
      </w:pPr>
      <w:r w:rsidRPr="008D2E79">
        <w:rPr>
          <w:rFonts w:hint="eastAsia"/>
          <w:sz w:val="24"/>
        </w:rPr>
        <w:t>5</w:t>
      </w:r>
      <w:r w:rsidRPr="008D2E79">
        <w:rPr>
          <w:rFonts w:hint="eastAsia"/>
          <w:sz w:val="24"/>
        </w:rPr>
        <w:t>、正方体的棱长扩</w:t>
      </w:r>
      <w:r w:rsidRPr="008D2E79">
        <w:rPr>
          <w:rFonts w:hint="eastAsia"/>
          <w:sz w:val="24"/>
        </w:rPr>
        <w:t>3</w:t>
      </w:r>
      <w:r w:rsidRPr="008D2E79">
        <w:rPr>
          <w:rFonts w:hint="eastAsia"/>
          <w:sz w:val="24"/>
        </w:rPr>
        <w:t>倍，它的表面积扩大</w:t>
      </w:r>
      <w:r w:rsidRPr="008D2E79">
        <w:rPr>
          <w:rFonts w:hint="eastAsia"/>
          <w:sz w:val="24"/>
        </w:rPr>
        <w:t>9</w:t>
      </w:r>
      <w:r w:rsidRPr="008D2E79">
        <w:rPr>
          <w:rFonts w:hint="eastAsia"/>
          <w:sz w:val="24"/>
        </w:rPr>
        <w:t>倍。</w:t>
      </w:r>
      <w:r w:rsidRPr="008D2E79">
        <w:rPr>
          <w:rFonts w:hint="eastAsia"/>
          <w:sz w:val="24"/>
        </w:rPr>
        <w:t xml:space="preserve">        </w:t>
      </w:r>
      <w:r w:rsidRPr="008D2E79">
        <w:rPr>
          <w:rFonts w:hint="eastAsia"/>
          <w:sz w:val="24"/>
        </w:rPr>
        <w:t>（</w:t>
      </w:r>
      <w:r w:rsidRPr="008D2E79">
        <w:rPr>
          <w:rFonts w:hint="eastAsia"/>
          <w:sz w:val="24"/>
        </w:rPr>
        <w:t xml:space="preserve">   </w:t>
      </w:r>
      <w:r w:rsidRPr="008D2E79">
        <w:rPr>
          <w:rFonts w:hint="eastAsia"/>
          <w:sz w:val="24"/>
        </w:rPr>
        <w:t>）</w:t>
      </w:r>
    </w:p>
    <w:p w:rsidR="00FC2C5F" w:rsidRDefault="00FC2C5F" w:rsidP="00FC2C5F">
      <w:pPr>
        <w:rPr>
          <w:rFonts w:hint="eastAsia"/>
          <w:sz w:val="24"/>
        </w:rPr>
      </w:pPr>
      <w:r>
        <w:rPr>
          <w:rFonts w:hint="eastAsia"/>
          <w:sz w:val="24"/>
        </w:rPr>
        <w:t>三、</w:t>
      </w:r>
      <w:r w:rsidRPr="002676EE">
        <w:rPr>
          <w:rFonts w:hint="eastAsia"/>
          <w:sz w:val="24"/>
        </w:rPr>
        <w:t>择优录选（把正确的答案</w:t>
      </w:r>
      <w:r>
        <w:rPr>
          <w:rFonts w:hint="eastAsia"/>
          <w:sz w:val="24"/>
        </w:rPr>
        <w:t>序号</w:t>
      </w:r>
      <w:r w:rsidRPr="002676EE">
        <w:rPr>
          <w:rFonts w:hint="eastAsia"/>
          <w:sz w:val="24"/>
        </w:rPr>
        <w:t>选在括号里）。</w:t>
      </w:r>
      <w:r>
        <w:rPr>
          <w:rFonts w:hint="eastAsia"/>
          <w:sz w:val="24"/>
        </w:rPr>
        <w:t>（</w:t>
      </w:r>
      <w:r>
        <w:rPr>
          <w:rFonts w:hint="eastAsia"/>
          <w:sz w:val="24"/>
        </w:rPr>
        <w:t>10</w:t>
      </w:r>
      <w:r>
        <w:rPr>
          <w:rFonts w:hint="eastAsia"/>
          <w:sz w:val="24"/>
        </w:rPr>
        <w:t>分）</w:t>
      </w:r>
    </w:p>
    <w:p w:rsidR="00FC2C5F" w:rsidRPr="008D0C73" w:rsidRDefault="00FC2C5F" w:rsidP="00FC2C5F">
      <w:pPr>
        <w:spacing w:line="500" w:lineRule="exact"/>
        <w:rPr>
          <w:rFonts w:hint="eastAsia"/>
          <w:sz w:val="24"/>
        </w:rPr>
      </w:pPr>
      <w:r w:rsidRPr="008D0C73">
        <w:rPr>
          <w:rFonts w:hint="eastAsia"/>
          <w:sz w:val="24"/>
        </w:rPr>
        <w:t>1</w:t>
      </w:r>
      <w:r w:rsidRPr="008D0C73">
        <w:rPr>
          <w:rFonts w:hint="eastAsia"/>
          <w:sz w:val="24"/>
        </w:rPr>
        <w:t>、把两个棱长都是</w:t>
      </w:r>
      <w:r w:rsidRPr="008D0C73">
        <w:rPr>
          <w:rFonts w:hint="eastAsia"/>
          <w:sz w:val="24"/>
        </w:rPr>
        <w:t>10</w:t>
      </w:r>
      <w:r w:rsidRPr="008D0C73">
        <w:rPr>
          <w:rFonts w:hint="eastAsia"/>
          <w:sz w:val="24"/>
        </w:rPr>
        <w:t>厘米的正方体拼成一个长方体后，表面积减少（</w:t>
      </w:r>
      <w:r w:rsidRPr="008D0C73">
        <w:rPr>
          <w:rFonts w:hint="eastAsia"/>
          <w:sz w:val="24"/>
        </w:rPr>
        <w:t xml:space="preserve">    </w:t>
      </w:r>
      <w:r w:rsidRPr="008D0C73">
        <w:rPr>
          <w:rFonts w:hint="eastAsia"/>
          <w:sz w:val="24"/>
        </w:rPr>
        <w:t>）平方厘米。</w:t>
      </w:r>
    </w:p>
    <w:p w:rsidR="00FC2C5F" w:rsidRPr="008D0C73" w:rsidRDefault="00FC2C5F" w:rsidP="00FC2C5F">
      <w:pPr>
        <w:spacing w:line="500" w:lineRule="exact"/>
        <w:rPr>
          <w:rFonts w:hint="eastAsia"/>
          <w:sz w:val="24"/>
        </w:rPr>
      </w:pPr>
      <w:r w:rsidRPr="008D0C73">
        <w:rPr>
          <w:rFonts w:hint="eastAsia"/>
          <w:sz w:val="24"/>
        </w:rPr>
        <w:t>A</w:t>
      </w:r>
      <w:r w:rsidRPr="008D0C73">
        <w:rPr>
          <w:rFonts w:hint="eastAsia"/>
          <w:sz w:val="24"/>
        </w:rPr>
        <w:t>、</w:t>
      </w:r>
      <w:r w:rsidRPr="008D0C73">
        <w:rPr>
          <w:rFonts w:hint="eastAsia"/>
          <w:sz w:val="24"/>
        </w:rPr>
        <w:t>80     B</w:t>
      </w:r>
      <w:r w:rsidRPr="008D0C73">
        <w:rPr>
          <w:rFonts w:hint="eastAsia"/>
          <w:sz w:val="24"/>
        </w:rPr>
        <w:t>、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True"/>
          <w:attr w:name="SourceValue" w:val="100"/>
          <w:attr w:name="UnitName" w:val="C"/>
        </w:smartTagPr>
        <w:r w:rsidRPr="008D0C73">
          <w:rPr>
            <w:rFonts w:hint="eastAsia"/>
            <w:sz w:val="24"/>
          </w:rPr>
          <w:t>100    C</w:t>
        </w:r>
      </w:smartTag>
      <w:r w:rsidRPr="008D0C73">
        <w:rPr>
          <w:rFonts w:hint="eastAsia"/>
          <w:sz w:val="24"/>
        </w:rPr>
        <w:t>、</w:t>
      </w:r>
      <w:r w:rsidRPr="008D0C73">
        <w:rPr>
          <w:rFonts w:hint="eastAsia"/>
          <w:sz w:val="24"/>
        </w:rPr>
        <w:t>200</w:t>
      </w:r>
    </w:p>
    <w:p w:rsidR="00FC2C5F" w:rsidRPr="008D0C73" w:rsidRDefault="00FC2C5F" w:rsidP="00FC2C5F">
      <w:pPr>
        <w:spacing w:line="500" w:lineRule="exact"/>
        <w:rPr>
          <w:rFonts w:hint="eastAsia"/>
          <w:sz w:val="24"/>
        </w:rPr>
      </w:pPr>
      <w:r w:rsidRPr="008D0C73">
        <w:rPr>
          <w:rFonts w:hint="eastAsia"/>
          <w:sz w:val="24"/>
        </w:rPr>
        <w:lastRenderedPageBreak/>
        <w:t>2</w:t>
      </w:r>
      <w:r w:rsidRPr="008D0C73">
        <w:rPr>
          <w:rFonts w:hint="eastAsia"/>
          <w:sz w:val="24"/>
        </w:rPr>
        <w:t>、挖一个长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6"/>
          <w:attr w:name="UnitName" w:val="m"/>
        </w:smartTagPr>
        <w:r w:rsidRPr="008D0C73">
          <w:rPr>
            <w:rFonts w:hint="eastAsia"/>
            <w:sz w:val="24"/>
          </w:rPr>
          <w:t>6m</w:t>
        </w:r>
      </w:smartTag>
      <w:r w:rsidRPr="008D0C73">
        <w:rPr>
          <w:rFonts w:hint="eastAsia"/>
          <w:sz w:val="24"/>
        </w:rPr>
        <w:t>，宽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4"/>
          <w:attr w:name="UnitName" w:val="m"/>
        </w:smartTagPr>
        <w:r w:rsidRPr="008D0C73">
          <w:rPr>
            <w:rFonts w:hint="eastAsia"/>
            <w:sz w:val="24"/>
          </w:rPr>
          <w:t>4m</w:t>
        </w:r>
      </w:smartTag>
      <w:r w:rsidRPr="008D0C73">
        <w:rPr>
          <w:rFonts w:hint="eastAsia"/>
          <w:sz w:val="24"/>
        </w:rPr>
        <w:t>，深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2"/>
          <w:attr w:name="UnitName" w:val="m"/>
        </w:smartTagPr>
        <w:r w:rsidRPr="008D0C73">
          <w:rPr>
            <w:rFonts w:hint="eastAsia"/>
            <w:sz w:val="24"/>
          </w:rPr>
          <w:t>2m</w:t>
        </w:r>
      </w:smartTag>
      <w:r w:rsidRPr="008D0C73">
        <w:rPr>
          <w:rFonts w:hint="eastAsia"/>
          <w:sz w:val="24"/>
        </w:rPr>
        <w:t>的水池，这个水池的占地面积是（</w:t>
      </w:r>
      <w:r w:rsidRPr="008D0C73">
        <w:rPr>
          <w:rFonts w:hint="eastAsia"/>
          <w:sz w:val="24"/>
        </w:rPr>
        <w:t xml:space="preserve">    </w:t>
      </w:r>
      <w:r w:rsidRPr="008D0C73">
        <w:rPr>
          <w:rFonts w:hint="eastAsia"/>
          <w:sz w:val="24"/>
        </w:rPr>
        <w:t>）</w:t>
      </w:r>
      <w:r w:rsidRPr="008D0C73">
        <w:rPr>
          <w:rFonts w:hint="eastAsia"/>
          <w:sz w:val="24"/>
        </w:rPr>
        <w:t>m</w:t>
      </w:r>
      <w:r w:rsidRPr="008D0C73">
        <w:rPr>
          <w:rFonts w:hint="eastAsia"/>
          <w:position w:val="6"/>
          <w:sz w:val="24"/>
        </w:rPr>
        <w:t>2</w:t>
      </w:r>
      <w:r w:rsidRPr="008D0C73">
        <w:rPr>
          <w:rFonts w:hint="eastAsia"/>
          <w:sz w:val="24"/>
        </w:rPr>
        <w:t>。</w:t>
      </w:r>
    </w:p>
    <w:p w:rsidR="00FC2C5F" w:rsidRPr="008D0C73" w:rsidRDefault="00FC2C5F" w:rsidP="00FC2C5F">
      <w:pPr>
        <w:spacing w:line="500" w:lineRule="exact"/>
        <w:rPr>
          <w:rFonts w:hint="eastAsia"/>
          <w:sz w:val="24"/>
        </w:rPr>
      </w:pPr>
      <w:r w:rsidRPr="008D0C73">
        <w:rPr>
          <w:rFonts w:hint="eastAsia"/>
          <w:sz w:val="24"/>
        </w:rPr>
        <w:t>A</w:t>
      </w:r>
      <w:r w:rsidRPr="008D0C73">
        <w:rPr>
          <w:rFonts w:hint="eastAsia"/>
          <w:sz w:val="24"/>
        </w:rPr>
        <w:t>、</w:t>
      </w:r>
      <w:r w:rsidRPr="008D0C73">
        <w:rPr>
          <w:rFonts w:hint="eastAsia"/>
          <w:sz w:val="24"/>
        </w:rPr>
        <w:t>88     B</w:t>
      </w:r>
      <w:r w:rsidRPr="008D0C73">
        <w:rPr>
          <w:rFonts w:hint="eastAsia"/>
          <w:sz w:val="24"/>
        </w:rPr>
        <w:t>、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True"/>
          <w:attr w:name="SourceValue" w:val="64"/>
          <w:attr w:name="UnitName" w:val="C"/>
        </w:smartTagPr>
        <w:r w:rsidRPr="008D0C73">
          <w:rPr>
            <w:rFonts w:hint="eastAsia"/>
            <w:sz w:val="24"/>
          </w:rPr>
          <w:t>64    C</w:t>
        </w:r>
      </w:smartTag>
      <w:r w:rsidRPr="008D0C73">
        <w:rPr>
          <w:rFonts w:hint="eastAsia"/>
          <w:sz w:val="24"/>
        </w:rPr>
        <w:t>、</w:t>
      </w:r>
      <w:r w:rsidRPr="008D0C73">
        <w:rPr>
          <w:rFonts w:hint="eastAsia"/>
          <w:sz w:val="24"/>
        </w:rPr>
        <w:t>24</w:t>
      </w:r>
      <w:r w:rsidRPr="00F511BA">
        <w:rPr>
          <w:color w:val="DDDDDD"/>
          <w:sz w:val="13"/>
          <w:szCs w:val="13"/>
        </w:rPr>
        <w:t xml:space="preserve"> </w:t>
      </w:r>
    </w:p>
    <w:p w:rsidR="00FC2C5F" w:rsidRPr="008D0C73" w:rsidRDefault="00FC2C5F" w:rsidP="00FC2C5F">
      <w:pPr>
        <w:spacing w:line="500" w:lineRule="exact"/>
        <w:rPr>
          <w:rFonts w:hint="eastAsia"/>
          <w:sz w:val="24"/>
        </w:rPr>
      </w:pPr>
      <w:r w:rsidRPr="008D0C73">
        <w:rPr>
          <w:rFonts w:hint="eastAsia"/>
          <w:sz w:val="24"/>
        </w:rPr>
        <w:t>3</w:t>
      </w:r>
      <w:r w:rsidRPr="008D0C73">
        <w:rPr>
          <w:rFonts w:hint="eastAsia"/>
          <w:sz w:val="24"/>
        </w:rPr>
        <w:t>、棱长为</w:t>
      </w:r>
      <w:r w:rsidRPr="008D0C73">
        <w:rPr>
          <w:rFonts w:hint="eastAsia"/>
          <w:sz w:val="24"/>
        </w:rPr>
        <w:t>6</w:t>
      </w:r>
      <w:r w:rsidRPr="008D0C73">
        <w:rPr>
          <w:rFonts w:hint="eastAsia"/>
          <w:sz w:val="24"/>
        </w:rPr>
        <w:t>厘米的正方体的表面积是棱长为</w:t>
      </w:r>
      <w:r w:rsidRPr="008D0C73">
        <w:rPr>
          <w:rFonts w:hint="eastAsia"/>
          <w:sz w:val="24"/>
        </w:rPr>
        <w:t>3</w:t>
      </w:r>
      <w:r w:rsidRPr="008D0C73">
        <w:rPr>
          <w:rFonts w:hint="eastAsia"/>
          <w:sz w:val="24"/>
        </w:rPr>
        <w:t>厘米的正方体的表面积的（</w:t>
      </w:r>
      <w:r w:rsidRPr="008D0C73">
        <w:rPr>
          <w:rFonts w:hint="eastAsia"/>
          <w:sz w:val="24"/>
        </w:rPr>
        <w:t xml:space="preserve">     </w:t>
      </w:r>
      <w:r w:rsidRPr="008D0C73">
        <w:rPr>
          <w:rFonts w:hint="eastAsia"/>
          <w:sz w:val="24"/>
        </w:rPr>
        <w:t>）倍。</w:t>
      </w:r>
    </w:p>
    <w:p w:rsidR="00FC2C5F" w:rsidRPr="008D0C73" w:rsidRDefault="00FC2C5F" w:rsidP="00FC2C5F">
      <w:pPr>
        <w:spacing w:line="500" w:lineRule="exact"/>
        <w:rPr>
          <w:rFonts w:hint="eastAsia"/>
          <w:sz w:val="24"/>
        </w:rPr>
      </w:pPr>
      <w:r w:rsidRPr="008D0C73">
        <w:rPr>
          <w:rFonts w:hint="eastAsia"/>
          <w:sz w:val="24"/>
        </w:rPr>
        <w:t>A</w:t>
      </w:r>
      <w:r w:rsidRPr="008D0C73">
        <w:rPr>
          <w:rFonts w:hint="eastAsia"/>
          <w:sz w:val="24"/>
        </w:rPr>
        <w:t>、</w:t>
      </w:r>
      <w:r w:rsidRPr="008D0C73">
        <w:rPr>
          <w:rFonts w:hint="eastAsia"/>
          <w:sz w:val="24"/>
        </w:rPr>
        <w:t>4     B</w:t>
      </w:r>
      <w:r w:rsidRPr="008D0C73">
        <w:rPr>
          <w:rFonts w:hint="eastAsia"/>
          <w:sz w:val="24"/>
        </w:rPr>
        <w:t>、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True"/>
          <w:attr w:name="SourceValue" w:val="6"/>
          <w:attr w:name="UnitName" w:val="C"/>
        </w:smartTagPr>
        <w:r w:rsidRPr="008D0C73">
          <w:rPr>
            <w:rFonts w:hint="eastAsia"/>
            <w:sz w:val="24"/>
          </w:rPr>
          <w:t>6        C</w:t>
        </w:r>
      </w:smartTag>
      <w:r w:rsidRPr="008D0C73">
        <w:rPr>
          <w:rFonts w:hint="eastAsia"/>
          <w:sz w:val="24"/>
        </w:rPr>
        <w:t>、</w:t>
      </w:r>
      <w:r w:rsidRPr="008D0C73">
        <w:rPr>
          <w:rFonts w:hint="eastAsia"/>
          <w:sz w:val="24"/>
        </w:rPr>
        <w:t>18</w:t>
      </w:r>
    </w:p>
    <w:p w:rsidR="00FC2C5F" w:rsidRPr="008D0C73" w:rsidRDefault="00FC2C5F" w:rsidP="00FC2C5F">
      <w:pPr>
        <w:spacing w:line="500" w:lineRule="exact"/>
        <w:rPr>
          <w:rFonts w:hint="eastAsia"/>
          <w:sz w:val="24"/>
        </w:rPr>
      </w:pPr>
      <w:r w:rsidRPr="008D0C73">
        <w:rPr>
          <w:rFonts w:hint="eastAsia"/>
          <w:sz w:val="24"/>
        </w:rPr>
        <w:t>4</w:t>
      </w:r>
      <w:r w:rsidRPr="008D0C73">
        <w:rPr>
          <w:rFonts w:hint="eastAsia"/>
          <w:sz w:val="24"/>
        </w:rPr>
        <w:t>、如果一个长方体有四个面的面积都相等，则其余两个面一定是（</w:t>
      </w:r>
      <w:r w:rsidRPr="008D0C73">
        <w:rPr>
          <w:rFonts w:hint="eastAsia"/>
          <w:sz w:val="24"/>
        </w:rPr>
        <w:t xml:space="preserve">     </w:t>
      </w:r>
      <w:r w:rsidRPr="008D0C73">
        <w:rPr>
          <w:rFonts w:hint="eastAsia"/>
          <w:sz w:val="24"/>
        </w:rPr>
        <w:t>）。</w:t>
      </w:r>
    </w:p>
    <w:p w:rsidR="00FC2C5F" w:rsidRPr="008D0C73" w:rsidRDefault="00FC2C5F" w:rsidP="00FC2C5F">
      <w:pPr>
        <w:spacing w:line="500" w:lineRule="exact"/>
        <w:rPr>
          <w:rFonts w:hint="eastAsia"/>
          <w:sz w:val="24"/>
        </w:rPr>
      </w:pPr>
      <w:r w:rsidRPr="008D0C73">
        <w:rPr>
          <w:rFonts w:hint="eastAsia"/>
          <w:sz w:val="24"/>
        </w:rPr>
        <w:t>A</w:t>
      </w:r>
      <w:r w:rsidRPr="008D0C73">
        <w:rPr>
          <w:rFonts w:hint="eastAsia"/>
          <w:sz w:val="24"/>
        </w:rPr>
        <w:t>、正方形</w:t>
      </w:r>
      <w:r w:rsidRPr="008D0C73">
        <w:rPr>
          <w:rFonts w:hint="eastAsia"/>
          <w:sz w:val="24"/>
        </w:rPr>
        <w:t xml:space="preserve">    B</w:t>
      </w:r>
      <w:r w:rsidRPr="008D0C73">
        <w:rPr>
          <w:rFonts w:hint="eastAsia"/>
          <w:sz w:val="24"/>
        </w:rPr>
        <w:t>、长方形</w:t>
      </w:r>
      <w:r w:rsidRPr="008D0C73">
        <w:rPr>
          <w:rFonts w:hint="eastAsia"/>
          <w:sz w:val="24"/>
        </w:rPr>
        <w:t xml:space="preserve">    C</w:t>
      </w:r>
      <w:r w:rsidRPr="008D0C73">
        <w:rPr>
          <w:rFonts w:hint="eastAsia"/>
          <w:sz w:val="24"/>
        </w:rPr>
        <w:t>、长方形或正方形</w:t>
      </w:r>
    </w:p>
    <w:p w:rsidR="00FC2C5F" w:rsidRPr="006C2A8A" w:rsidRDefault="00FC2C5F" w:rsidP="00FC2C5F">
      <w:pPr>
        <w:rPr>
          <w:rFonts w:hint="eastAsia"/>
          <w:sz w:val="24"/>
        </w:rPr>
      </w:pPr>
      <w:r w:rsidRPr="006C2A8A">
        <w:rPr>
          <w:rFonts w:hint="eastAsia"/>
          <w:sz w:val="24"/>
        </w:rPr>
        <w:t>5</w:t>
      </w:r>
      <w:r w:rsidRPr="006C2A8A">
        <w:rPr>
          <w:rFonts w:hint="eastAsia"/>
          <w:sz w:val="24"/>
        </w:rPr>
        <w:t>、一个长方体的棱长总和是</w:t>
      </w:r>
      <w:r w:rsidRPr="006C2A8A">
        <w:rPr>
          <w:rFonts w:hint="eastAsia"/>
          <w:sz w:val="24"/>
        </w:rPr>
        <w:t>36</w:t>
      </w:r>
      <w:r w:rsidRPr="006C2A8A">
        <w:rPr>
          <w:rFonts w:hint="eastAsia"/>
          <w:sz w:val="24"/>
        </w:rPr>
        <w:t>厘米，它的长是</w:t>
      </w:r>
      <w:r w:rsidRPr="006C2A8A">
        <w:rPr>
          <w:rFonts w:hint="eastAsia"/>
          <w:sz w:val="24"/>
        </w:rPr>
        <w:t>4</w:t>
      </w:r>
      <w:r w:rsidRPr="006C2A8A">
        <w:rPr>
          <w:rFonts w:hint="eastAsia"/>
          <w:sz w:val="24"/>
        </w:rPr>
        <w:t>厘米，宽是</w:t>
      </w:r>
      <w:r w:rsidRPr="006C2A8A">
        <w:rPr>
          <w:rFonts w:hint="eastAsia"/>
          <w:sz w:val="24"/>
        </w:rPr>
        <w:t>3</w:t>
      </w:r>
      <w:r w:rsidRPr="006C2A8A">
        <w:rPr>
          <w:rFonts w:hint="eastAsia"/>
          <w:sz w:val="24"/>
        </w:rPr>
        <w:t>厘米，高是（</w:t>
      </w:r>
      <w:r w:rsidRPr="006C2A8A">
        <w:rPr>
          <w:rFonts w:hint="eastAsia"/>
          <w:sz w:val="24"/>
        </w:rPr>
        <w:t> </w:t>
      </w:r>
      <w:r>
        <w:rPr>
          <w:rFonts w:hint="eastAsia"/>
          <w:sz w:val="24"/>
        </w:rPr>
        <w:t xml:space="preserve">      </w:t>
      </w:r>
      <w:r w:rsidRPr="006C2A8A">
        <w:rPr>
          <w:rFonts w:hint="eastAsia"/>
          <w:sz w:val="24"/>
        </w:rPr>
        <w:t>）厘米。</w:t>
      </w:r>
      <w:r w:rsidRPr="006C2A8A">
        <w:rPr>
          <w:rFonts w:hint="eastAsia"/>
          <w:sz w:val="24"/>
        </w:rPr>
        <w:t> </w:t>
      </w:r>
    </w:p>
    <w:p w:rsidR="00FC2C5F" w:rsidRPr="00F511BA" w:rsidRDefault="00FC2C5F" w:rsidP="00FC2C5F">
      <w:pPr>
        <w:ind w:firstLineChars="100" w:firstLine="240"/>
        <w:rPr>
          <w:rFonts w:hint="eastAsia"/>
          <w:sz w:val="24"/>
          <w:lang w:val="pl-PL"/>
        </w:rPr>
      </w:pPr>
      <w:r w:rsidRPr="00F511BA">
        <w:rPr>
          <w:rFonts w:hint="eastAsia"/>
          <w:sz w:val="24"/>
          <w:lang w:val="pl-PL"/>
        </w:rPr>
        <w:t>A</w:t>
      </w:r>
      <w:r w:rsidRPr="006C2A8A">
        <w:rPr>
          <w:rFonts w:hint="eastAsia"/>
          <w:sz w:val="24"/>
        </w:rPr>
        <w:t>、</w:t>
      </w:r>
      <w:r w:rsidRPr="00F511BA">
        <w:rPr>
          <w:rFonts w:hint="eastAsia"/>
          <w:sz w:val="24"/>
          <w:lang w:val="pl-PL"/>
        </w:rPr>
        <w:t>29   B</w:t>
      </w:r>
      <w:r w:rsidRPr="006C2A8A">
        <w:rPr>
          <w:rFonts w:hint="eastAsia"/>
          <w:sz w:val="24"/>
        </w:rPr>
        <w:t>、</w:t>
      </w:r>
      <w:r w:rsidRPr="00F511BA">
        <w:rPr>
          <w:rFonts w:hint="eastAsia"/>
          <w:sz w:val="24"/>
          <w:lang w:val="pl-PL"/>
        </w:rPr>
        <w:t> 2    C</w:t>
      </w:r>
      <w:r w:rsidRPr="006C2A8A">
        <w:rPr>
          <w:rFonts w:hint="eastAsia"/>
          <w:sz w:val="24"/>
        </w:rPr>
        <w:t>、</w:t>
      </w:r>
      <w:r w:rsidRPr="00F511BA">
        <w:rPr>
          <w:rFonts w:hint="eastAsia"/>
          <w:sz w:val="24"/>
          <w:lang w:val="pl-PL"/>
        </w:rPr>
        <w:t> 3</w:t>
      </w:r>
      <w:r w:rsidRPr="00F511BA">
        <w:rPr>
          <w:color w:val="DDDDDD"/>
          <w:sz w:val="15"/>
          <w:szCs w:val="15"/>
          <w:lang w:val="pl-PL"/>
        </w:rPr>
        <w:t xml:space="preserve"> </w:t>
      </w:r>
      <w:hyperlink r:id="rId8" w:history="1">
        <w:r w:rsidRPr="00F511BA">
          <w:rPr>
            <w:rStyle w:val="a7"/>
            <w:color w:val="DDDDDD"/>
            <w:sz w:val="15"/>
            <w:szCs w:val="15"/>
            <w:lang w:val="pl-PL"/>
          </w:rPr>
          <w:t>w   W w  .x K  b 1.c o M</w:t>
        </w:r>
      </w:hyperlink>
    </w:p>
    <w:p w:rsidR="00FC2C5F" w:rsidRPr="00240512" w:rsidRDefault="00FC2C5F" w:rsidP="00FC2C5F">
      <w:pPr>
        <w:spacing w:line="500" w:lineRule="exact"/>
        <w:rPr>
          <w:rFonts w:hint="eastAsia"/>
          <w:sz w:val="24"/>
        </w:rPr>
      </w:pPr>
      <w:r w:rsidRPr="00240512">
        <w:rPr>
          <w:rFonts w:hint="eastAsia"/>
          <w:sz w:val="24"/>
        </w:rPr>
        <w:t>四、下面的图形沿虚线能折成正方体的在括号里画“</w:t>
      </w:r>
      <w:r w:rsidRPr="00240512">
        <w:rPr>
          <w:rFonts w:ascii="黑体" w:eastAsia="黑体" w:hint="eastAsia"/>
          <w:b/>
          <w:sz w:val="24"/>
        </w:rPr>
        <w:t>○</w:t>
      </w:r>
      <w:r w:rsidRPr="00240512">
        <w:rPr>
          <w:rFonts w:hint="eastAsia"/>
          <w:sz w:val="24"/>
        </w:rPr>
        <w:t>”，能折成长方体的在括号里画“</w:t>
      </w:r>
      <w:r w:rsidRPr="00240512">
        <w:rPr>
          <w:rFonts w:ascii="宋体" w:hAnsi="宋体" w:hint="eastAsia"/>
          <w:b/>
          <w:sz w:val="24"/>
        </w:rPr>
        <w:t>△</w:t>
      </w:r>
      <w:r w:rsidRPr="00240512">
        <w:rPr>
          <w:rFonts w:hint="eastAsia"/>
          <w:sz w:val="24"/>
        </w:rPr>
        <w:t>”。</w:t>
      </w:r>
      <w:r>
        <w:rPr>
          <w:rFonts w:hint="eastAsia"/>
          <w:sz w:val="24"/>
        </w:rPr>
        <w:t>（</w:t>
      </w:r>
      <w:r>
        <w:rPr>
          <w:rFonts w:hint="eastAsia"/>
          <w:sz w:val="24"/>
        </w:rPr>
        <w:t>6</w:t>
      </w:r>
      <w:r>
        <w:rPr>
          <w:rFonts w:hint="eastAsia"/>
          <w:sz w:val="24"/>
        </w:rPr>
        <w:t>分）</w:t>
      </w:r>
    </w:p>
    <w:p w:rsidR="00FC2C5F" w:rsidRDefault="00FC2C5F" w:rsidP="00FC2C5F">
      <w:pPr>
        <w:rPr>
          <w:rFonts w:hint="eastAsia"/>
          <w:sz w:val="28"/>
          <w:szCs w:val="28"/>
        </w:rPr>
      </w:pPr>
      <w:r>
        <w:rPr>
          <w:rFonts w:hint="eastAsia"/>
          <w:noProof/>
          <w:sz w:val="28"/>
          <w:szCs w:val="28"/>
        </w:rPr>
        <w:pict>
          <v:group id="_x0000_s1277" alt="www.xkb1.com              新课标第一网不用注册，免费下载！" style="position:absolute;left:0;text-align:left;margin-left:145.8pt;margin-top:2.6pt;width:1in;height:54.6pt;z-index:251661312" coordorigin="4389,3644" coordsize="1260,1560">
            <v:rect id="_x0000_s1278" style="position:absolute;left:4389;top:3956;width:315;height:936"/>
            <v:rect id="_x0000_s1279" style="position:absolute;left:4704;top:3956;width:315;height:936"/>
            <v:rect id="_x0000_s1280" style="position:absolute;left:5019;top:3956;width:315;height:936"/>
            <v:rect id="_x0000_s1281" style="position:absolute;left:5334;top:3956;width:315;height:936"/>
            <v:rect id="_x0000_s1282" style="position:absolute;left:4704;top:4892;width:315;height:312"/>
            <v:rect id="_x0000_s1283" style="position:absolute;left:4704;top:3644;width:315;height:312"/>
          </v:group>
        </w:pict>
      </w:r>
      <w:r>
        <w:rPr>
          <w:rFonts w:hint="eastAsia"/>
          <w:noProof/>
          <w:sz w:val="28"/>
          <w:szCs w:val="28"/>
        </w:rPr>
        <w:pict>
          <v:group id="_x0000_s1270" alt="www.xkb1.com              新课标第一网不用注册，免费下载！" style="position:absolute;left:0;text-align:left;margin-left:31.5pt;margin-top:7.8pt;width:69.3pt;height:41.6pt;z-index:251660288" coordorigin="1764,3956" coordsize="1260,936">
            <v:rect id="_x0000_s1271" style="position:absolute;left:1764;top:3956;width:315;height:315"/>
            <v:rect id="_x0000_s1272" style="position:absolute;left:2079;top:3956;width:315;height:315"/>
            <v:rect id="_x0000_s1273" style="position:absolute;left:2394;top:3956;width:315;height:315"/>
            <v:rect id="_x0000_s1274" style="position:absolute;left:2709;top:3956;width:315;height:315"/>
            <v:rect id="_x0000_s1275" style="position:absolute;left:2079;top:4268;width:315;height:315"/>
            <v:rect id="_x0000_s1276" style="position:absolute;left:2079;top:4577;width:315;height:315"/>
          </v:group>
        </w:pict>
      </w:r>
      <w:r>
        <w:rPr>
          <w:rFonts w:hint="eastAsia"/>
          <w:noProof/>
          <w:sz w:val="28"/>
          <w:szCs w:val="28"/>
        </w:rPr>
        <w:pict>
          <v:rect id="_x0000_s1288" alt="www.xkb1.com              新课标第一网不用注册，免费下载！" style="position:absolute;left:0;text-align:left;margin-left:325.5pt;margin-top:23.4pt;width:15.75pt;height:15.75pt;z-index:251666432"/>
        </w:pict>
      </w:r>
      <w:r>
        <w:rPr>
          <w:rFonts w:hint="eastAsia"/>
          <w:noProof/>
          <w:sz w:val="28"/>
          <w:szCs w:val="28"/>
        </w:rPr>
        <w:pict>
          <v:rect id="_x0000_s1287" alt="www.xkb1.com              新课标第一网不用注册，免费下载！" style="position:absolute;left:0;text-align:left;margin-left:309.75pt;margin-top:23.4pt;width:15.75pt;height:15.75pt;z-index:251665408"/>
        </w:pict>
      </w:r>
      <w:r>
        <w:rPr>
          <w:rFonts w:hint="eastAsia"/>
          <w:noProof/>
          <w:sz w:val="28"/>
          <w:szCs w:val="28"/>
        </w:rPr>
        <w:pict>
          <v:rect id="_x0000_s1286" alt="www.xkb1.com              新课标第一网不用注册，免费下载！" style="position:absolute;left:0;text-align:left;margin-left:294pt;margin-top:23.4pt;width:15.75pt;height:15.75pt;z-index:251664384"/>
        </w:pict>
      </w:r>
      <w:r>
        <w:rPr>
          <w:rFonts w:hint="eastAsia"/>
          <w:noProof/>
          <w:sz w:val="28"/>
          <w:szCs w:val="28"/>
        </w:rPr>
        <w:pict>
          <v:rect id="_x0000_s1285" alt="www.xkb1.com              新课标第一网不用注册，免费下载！" style="position:absolute;left:0;text-align:left;margin-left:294pt;margin-top:7.8pt;width:15.75pt;height:15.75pt;z-index:251663360"/>
        </w:pict>
      </w:r>
      <w:r>
        <w:rPr>
          <w:rFonts w:hint="eastAsia"/>
          <w:noProof/>
          <w:sz w:val="28"/>
          <w:szCs w:val="28"/>
        </w:rPr>
        <w:pict>
          <v:rect id="_x0000_s1284" alt="www.xkb1.com              新课标第一网不用注册，免费下载！" style="position:absolute;left:0;text-align:left;margin-left:278.25pt;margin-top:7.8pt;width:15.75pt;height:15.75pt;z-index:251662336"/>
        </w:pict>
      </w: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、</w:t>
      </w:r>
      <w:r>
        <w:rPr>
          <w:rFonts w:hint="eastAsia"/>
          <w:sz w:val="28"/>
          <w:szCs w:val="28"/>
        </w:rPr>
        <w:t xml:space="preserve">               2</w:t>
      </w:r>
      <w:r>
        <w:rPr>
          <w:rFonts w:hint="eastAsia"/>
          <w:sz w:val="28"/>
          <w:szCs w:val="28"/>
        </w:rPr>
        <w:t>、</w:t>
      </w:r>
      <w:r>
        <w:rPr>
          <w:rFonts w:hint="eastAsia"/>
          <w:sz w:val="28"/>
          <w:szCs w:val="28"/>
        </w:rPr>
        <w:t xml:space="preserve">              3</w:t>
      </w:r>
      <w:r>
        <w:rPr>
          <w:rFonts w:hint="eastAsia"/>
          <w:sz w:val="28"/>
          <w:szCs w:val="28"/>
        </w:rPr>
        <w:t>、</w:t>
      </w:r>
    </w:p>
    <w:p w:rsidR="00FC2C5F" w:rsidRDefault="00FC2C5F" w:rsidP="00FC2C5F">
      <w:pPr>
        <w:rPr>
          <w:rFonts w:hint="eastAsia"/>
          <w:sz w:val="28"/>
          <w:szCs w:val="28"/>
        </w:rPr>
      </w:pPr>
      <w:r>
        <w:rPr>
          <w:rFonts w:hint="eastAsia"/>
          <w:noProof/>
          <w:sz w:val="28"/>
          <w:szCs w:val="28"/>
        </w:rPr>
        <w:pict>
          <v:rect id="_x0000_s1289" alt="www.xkb1.com              新课标第一网不用注册，免费下载！" style="position:absolute;left:0;text-align:left;margin-left:325.5pt;margin-top:7.8pt;width:15.75pt;height:15.75pt;z-index:251667456"/>
        </w:pict>
      </w:r>
    </w:p>
    <w:p w:rsidR="00FC2C5F" w:rsidRDefault="00FC2C5F" w:rsidP="00FC2C5F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>（</w:t>
      </w:r>
      <w:r>
        <w:rPr>
          <w:rFonts w:hint="eastAsia"/>
          <w:sz w:val="28"/>
          <w:szCs w:val="28"/>
        </w:rPr>
        <w:t xml:space="preserve">     </w:t>
      </w:r>
      <w:r>
        <w:rPr>
          <w:rFonts w:hint="eastAsia"/>
          <w:sz w:val="28"/>
          <w:szCs w:val="28"/>
        </w:rPr>
        <w:t>）</w:t>
      </w:r>
      <w:r>
        <w:rPr>
          <w:rFonts w:hint="eastAsia"/>
          <w:sz w:val="28"/>
          <w:szCs w:val="28"/>
        </w:rPr>
        <w:t xml:space="preserve">         </w:t>
      </w:r>
      <w:r>
        <w:rPr>
          <w:rFonts w:hint="eastAsia"/>
          <w:sz w:val="28"/>
          <w:szCs w:val="28"/>
        </w:rPr>
        <w:t>（</w:t>
      </w:r>
      <w:r>
        <w:rPr>
          <w:rFonts w:hint="eastAsia"/>
          <w:sz w:val="28"/>
          <w:szCs w:val="28"/>
        </w:rPr>
        <w:t xml:space="preserve">     </w:t>
      </w:r>
      <w:r>
        <w:rPr>
          <w:rFonts w:hint="eastAsia"/>
          <w:sz w:val="28"/>
          <w:szCs w:val="28"/>
        </w:rPr>
        <w:t>）</w:t>
      </w:r>
      <w:r>
        <w:rPr>
          <w:rFonts w:hint="eastAsia"/>
          <w:sz w:val="28"/>
          <w:szCs w:val="28"/>
        </w:rPr>
        <w:t xml:space="preserve">          </w:t>
      </w:r>
      <w:r>
        <w:rPr>
          <w:rFonts w:hint="eastAsia"/>
          <w:sz w:val="28"/>
          <w:szCs w:val="28"/>
        </w:rPr>
        <w:t>（</w:t>
      </w:r>
      <w:r>
        <w:rPr>
          <w:rFonts w:hint="eastAsia"/>
          <w:sz w:val="28"/>
          <w:szCs w:val="28"/>
        </w:rPr>
        <w:t xml:space="preserve">     </w:t>
      </w:r>
      <w:r>
        <w:rPr>
          <w:rFonts w:hint="eastAsia"/>
          <w:sz w:val="28"/>
          <w:szCs w:val="28"/>
        </w:rPr>
        <w:t>）</w:t>
      </w:r>
    </w:p>
    <w:p w:rsidR="00FC2C5F" w:rsidRDefault="00FC2C5F" w:rsidP="00FC2C5F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五、求下列物体的表面积（单位：厘米）</w:t>
      </w:r>
      <w:r>
        <w:rPr>
          <w:rFonts w:hint="eastAsia"/>
          <w:sz w:val="24"/>
        </w:rPr>
        <w:t>（</w:t>
      </w:r>
      <w:r>
        <w:rPr>
          <w:rFonts w:hint="eastAsia"/>
          <w:sz w:val="24"/>
        </w:rPr>
        <w:t>8</w:t>
      </w:r>
      <w:r>
        <w:rPr>
          <w:rFonts w:hint="eastAsia"/>
          <w:sz w:val="24"/>
        </w:rPr>
        <w:t>分）</w:t>
      </w:r>
    </w:p>
    <w:p w:rsidR="00FC2C5F" w:rsidRDefault="00FC2C5F" w:rsidP="00FC2C5F">
      <w:pPr>
        <w:rPr>
          <w:rFonts w:hint="eastAsia"/>
          <w:sz w:val="28"/>
          <w:szCs w:val="28"/>
        </w:rPr>
      </w:pPr>
      <w:r>
        <w:rPr>
          <w:rFonts w:hint="eastAsia"/>
          <w:noProof/>
          <w:sz w:val="28"/>
          <w:szCs w:val="28"/>
        </w:rPr>
        <w:pict>
          <v:line id="_x0000_s1303" alt="www.xkb1.com              新课标第一网不用注册，免费下载！" style="position:absolute;left:0;text-align:left;z-index:251681792" from="58.5pt,14.85pt" to="58.5pt,61.65pt">
            <v:stroke dashstyle="dash"/>
          </v:line>
        </w:pict>
      </w:r>
      <w:r>
        <w:rPr>
          <w:rFonts w:hint="eastAsia"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302" type="#_x0000_t202" alt="www.xkb1.com              新课标第一网不用注册，免费下载！" style="position:absolute;left:0;text-align:left;margin-left:285.75pt;margin-top:41.55pt;width:26.25pt;height:23.4pt;z-index:251680768" filled="f" stroked="f">
            <v:textbox style="mso-next-textbox:#_x0000_s1302">
              <w:txbxContent>
                <w:p w:rsidR="00FC2C5F" w:rsidRDefault="00FC2C5F" w:rsidP="00FC2C5F">
                  <w:pPr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15</w:t>
                  </w:r>
                </w:p>
              </w:txbxContent>
            </v:textbox>
          </v:shape>
        </w:pict>
      </w:r>
      <w:r>
        <w:rPr>
          <w:rFonts w:hint="eastAsia"/>
          <w:noProof/>
          <w:sz w:val="28"/>
          <w:szCs w:val="28"/>
        </w:rPr>
        <w:pict>
          <v:shape id="_x0000_s1301" type="#_x0000_t202" alt="www.xkb1.com              新课标第一网不用注册，免费下载！" style="position:absolute;left:0;text-align:left;margin-left:257.25pt;margin-top:44.55pt;width:26.25pt;height:23.4pt;z-index:251679744" filled="f" stroked="f">
            <v:textbox style="mso-next-textbox:#_x0000_s1301">
              <w:txbxContent>
                <w:p w:rsidR="00FC2C5F" w:rsidRDefault="00FC2C5F" w:rsidP="00FC2C5F">
                  <w:pPr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6</w:t>
                  </w:r>
                </w:p>
              </w:txbxContent>
            </v:textbox>
          </v:shape>
        </w:pict>
      </w:r>
      <w:r>
        <w:rPr>
          <w:rFonts w:hint="eastAsia"/>
          <w:noProof/>
          <w:sz w:val="28"/>
          <w:szCs w:val="28"/>
        </w:rPr>
        <w:pict>
          <v:shape id="_x0000_s1300" type="#_x0000_t202" alt="www.xkb1.com              新课标第一网不用注册，免费下载！" style="position:absolute;left:0;text-align:left;margin-left:236.25pt;margin-top:70.2pt;width:26.25pt;height:23.4pt;z-index:251678720" filled="f" stroked="f">
            <v:textbox style="mso-next-textbox:#_x0000_s1300">
              <w:txbxContent>
                <w:p w:rsidR="00FC2C5F" w:rsidRDefault="00FC2C5F" w:rsidP="00FC2C5F">
                  <w:pPr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6</w:t>
                  </w:r>
                </w:p>
              </w:txbxContent>
            </v:textbox>
          </v:shape>
        </w:pict>
      </w:r>
      <w:r>
        <w:rPr>
          <w:rFonts w:hint="eastAsia"/>
          <w:noProof/>
          <w:sz w:val="28"/>
          <w:szCs w:val="28"/>
        </w:rPr>
        <w:pict>
          <v:line id="_x0000_s1299" alt="www.xkb1.com              新课标第一网不用注册，免费下载！" style="position:absolute;left:0;text-align:left;flip:x;z-index:251677696" from="315pt,.45pt" to="315.7pt,26.25pt"/>
        </w:pict>
      </w:r>
      <w:r>
        <w:rPr>
          <w:rFonts w:hint="eastAsia"/>
          <w:noProof/>
          <w:sz w:val="28"/>
          <w:szCs w:val="28"/>
        </w:rPr>
        <w:pict>
          <v:line id="_x0000_s1295" alt="www.xkb1.com              新课标第一网不用注册，免费下载！" style="position:absolute;left:0;text-align:left;flip:y;z-index:251673600" from="236.25pt,1.3pt" to="288.75pt,46.8pt"/>
        </w:pict>
      </w:r>
      <w:r>
        <w:rPr>
          <w:rFonts w:hint="eastAsia"/>
          <w:noProof/>
          <w:sz w:val="28"/>
          <w:szCs w:val="28"/>
        </w:rPr>
        <w:pict>
          <v:line id="_x0000_s1297" alt="www.xkb1.com              新课标第一网不用注册，免费下载！" style="position:absolute;left:0;text-align:left;flip:y;z-index:251675648" from="262.5pt,26.95pt" to="315pt,72.45pt"/>
        </w:pict>
      </w:r>
      <w:r>
        <w:rPr>
          <w:rFonts w:hint="eastAsia"/>
          <w:noProof/>
          <w:sz w:val="28"/>
          <w:szCs w:val="28"/>
        </w:rPr>
        <w:pict>
          <v:line id="_x0000_s1296" alt="www.xkb1.com              新课标第一网不用注册，免费下载！" style="position:absolute;left:0;text-align:left;flip:y;z-index:251674624" from="261.75pt,.65pt" to="315pt,46.8pt"/>
        </w:pict>
      </w:r>
      <w:r>
        <w:rPr>
          <w:rFonts w:hint="eastAsia"/>
          <w:noProof/>
          <w:sz w:val="28"/>
          <w:szCs w:val="28"/>
        </w:rPr>
        <w:pict>
          <v:line id="_x0000_s1298" alt="www.xkb1.com              新课标第一网不用注册，免费下载！" style="position:absolute;left:0;text-align:left;z-index:251676672" from="288.75pt,0" to="315pt,0"/>
        </w:pict>
      </w:r>
      <w:r>
        <w:rPr>
          <w:rFonts w:hint="eastAsia"/>
          <w:noProof/>
          <w:sz w:val="28"/>
          <w:szCs w:val="28"/>
        </w:rPr>
        <w:pict>
          <v:rect id="_x0000_s1294" alt="www.xkb1.com              新课标第一网不用注册，免费下载！" style="position:absolute;left:0;text-align:left;margin-left:236.25pt;margin-top:46.8pt;width:26.25pt;height:26.25pt;z-index:251672576"/>
        </w:pict>
      </w:r>
      <w:r>
        <w:rPr>
          <w:rFonts w:hint="eastAsia"/>
          <w:noProof/>
          <w:sz w:val="28"/>
          <w:szCs w:val="28"/>
        </w:rPr>
        <w:pict>
          <v:shape id="_x0000_s1293" type="#_x0000_t202" alt="www.xkb1.com              新课标第一网不用注册，免费下载！" style="position:absolute;left:0;text-align:left;margin-left:97.5pt;margin-top:61.65pt;width:26.25pt;height:23.4pt;z-index:251671552" filled="f" stroked="f">
            <v:textbox style="mso-next-textbox:#_x0000_s1293">
              <w:txbxContent>
                <w:p w:rsidR="00FC2C5F" w:rsidRDefault="00FC2C5F" w:rsidP="00FC2C5F">
                  <w:pPr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10</w:t>
                  </w:r>
                </w:p>
              </w:txbxContent>
            </v:textbox>
          </v:shape>
        </w:pict>
      </w:r>
      <w:r>
        <w:rPr>
          <w:rFonts w:hint="eastAsia"/>
          <w:noProof/>
          <w:sz w:val="28"/>
          <w:szCs w:val="28"/>
        </w:rPr>
        <w:pict>
          <v:shape id="_x0000_s1292" type="#_x0000_t202" alt="www.xkb1.com              新课标第一网不用注册，免费下载！" style="position:absolute;left:0;text-align:left;margin-left:57.75pt;margin-top:78pt;width:26.25pt;height:23.4pt;z-index:251670528" filled="f" stroked="f">
            <v:textbox style="mso-next-textbox:#_x0000_s1292">
              <w:txbxContent>
                <w:p w:rsidR="00FC2C5F" w:rsidRDefault="00FC2C5F" w:rsidP="00FC2C5F">
                  <w:pPr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10</w:t>
                  </w:r>
                </w:p>
              </w:txbxContent>
            </v:textbox>
          </v:shape>
        </w:pict>
      </w:r>
      <w:r>
        <w:rPr>
          <w:rFonts w:hint="eastAsia"/>
          <w:noProof/>
          <w:sz w:val="28"/>
          <w:szCs w:val="28"/>
        </w:rPr>
        <w:pict>
          <v:shape id="_x0000_s1291" type="#_x0000_t202" alt="www.xkb1.com              新课标第一网不用注册，免费下载！" style="position:absolute;left:0;text-align:left;margin-left:21pt;margin-top:46.8pt;width:26.25pt;height:23.4pt;z-index:251669504" filled="f" stroked="f">
            <v:textbox style="mso-next-textbox:#_x0000_s1291">
              <w:txbxContent>
                <w:p w:rsidR="00FC2C5F" w:rsidRDefault="00FC2C5F" w:rsidP="00FC2C5F">
                  <w:pPr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10</w:t>
                  </w:r>
                </w:p>
              </w:txbxContent>
            </v:textbox>
          </v:shape>
        </w:pict>
      </w:r>
      <w:r>
        <w:rPr>
          <w:rFonts w:hint="eastAsia"/>
          <w:noProof/>
          <w:sz w:val="28"/>
          <w:szCs w:val="28"/>
        </w:rPr>
        <w:pict>
          <v:shapetype id="_x0000_t16" coordsize="21600,21600" o:spt="16" adj="5400" path="m@0,l0@0,,21600@1,21600,21600@2,21600,xem0@0nfl@1@0,21600,em@1@0nfl@1,21600e">
            <v:stroke joinstyle="miter"/>
            <v:formulas>
              <v:f eqn="val #0"/>
              <v:f eqn="sum width 0 #0"/>
              <v:f eqn="sum height 0 #0"/>
              <v:f eqn="mid height #0"/>
              <v:f eqn="prod @1 1 2"/>
              <v:f eqn="prod @2 1 2"/>
              <v:f eqn="mid width #0"/>
            </v:formulas>
            <v:path o:extrusionok="f" gradientshapeok="t" limo="10800,10800" o:connecttype="custom" o:connectlocs="@6,0;@4,@0;0,@3;@4,21600;@1,@3;21600,@5" o:connectangles="270,270,180,90,0,0" textboxrect="0,@0,@1,21600"/>
            <v:handles>
              <v:h position="topLeft,#0" switch="" yrange="0,21600"/>
            </v:handles>
            <o:complex v:ext="view"/>
          </v:shapetype>
          <v:shape id="_x0000_s1290" type="#_x0000_t16" alt="www.xkb1.com              新课标第一网不用注册，免费下载！" style="position:absolute;left:0;text-align:left;margin-left:42pt;margin-top:15.6pt;width:68.25pt;height:62.4pt;z-index:251668480" filled="f"/>
        </w:pict>
      </w: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、</w:t>
      </w:r>
      <w:r>
        <w:rPr>
          <w:rFonts w:hint="eastAsia"/>
          <w:sz w:val="28"/>
          <w:szCs w:val="28"/>
        </w:rPr>
        <w:t xml:space="preserve">                       2</w:t>
      </w:r>
      <w:r>
        <w:rPr>
          <w:rFonts w:hint="eastAsia"/>
          <w:sz w:val="28"/>
          <w:szCs w:val="28"/>
        </w:rPr>
        <w:t>、</w:t>
      </w:r>
    </w:p>
    <w:p w:rsidR="00FC2C5F" w:rsidRDefault="00FC2C5F" w:rsidP="00FC2C5F">
      <w:pPr>
        <w:rPr>
          <w:rFonts w:hint="eastAsia"/>
          <w:sz w:val="28"/>
          <w:szCs w:val="28"/>
        </w:rPr>
      </w:pPr>
    </w:p>
    <w:p w:rsidR="00FC2C5F" w:rsidRDefault="00FC2C5F" w:rsidP="00FC2C5F">
      <w:pPr>
        <w:rPr>
          <w:rFonts w:hint="eastAsia"/>
          <w:sz w:val="28"/>
          <w:szCs w:val="28"/>
        </w:rPr>
      </w:pPr>
      <w:r>
        <w:rPr>
          <w:rFonts w:hint="eastAsia"/>
          <w:noProof/>
          <w:sz w:val="28"/>
          <w:szCs w:val="28"/>
        </w:rPr>
        <w:pict>
          <v:line id="_x0000_s1305" alt="www.xkb1.com              新课标第一网不用注册，免费下载！" style="position:absolute;left:0;text-align:left;z-index:251683840" from="57.75pt,0" to="110.25pt,0">
            <v:stroke dashstyle="dash"/>
          </v:line>
        </w:pict>
      </w:r>
      <w:r>
        <w:rPr>
          <w:rFonts w:hint="eastAsia"/>
          <w:noProof/>
          <w:sz w:val="28"/>
          <w:szCs w:val="28"/>
        </w:rPr>
        <w:pict>
          <v:line id="_x0000_s1304" alt="www.xkb1.com              新课标第一网不用注册，免费下载！" style="position:absolute;left:0;text-align:left;flip:y;z-index:251682816" from="42pt,.75pt" to="57.75pt,16.35pt">
            <v:stroke dashstyle="dash"/>
          </v:line>
        </w:pict>
      </w:r>
    </w:p>
    <w:p w:rsidR="00FC2C5F" w:rsidRDefault="00FC2C5F" w:rsidP="00FC2C5F">
      <w:pPr>
        <w:spacing w:line="500" w:lineRule="exact"/>
        <w:rPr>
          <w:rFonts w:hint="eastAsia"/>
          <w:sz w:val="28"/>
          <w:szCs w:val="28"/>
        </w:rPr>
      </w:pPr>
    </w:p>
    <w:p w:rsidR="00FC2C5F" w:rsidRDefault="00FC2C5F" w:rsidP="00FC2C5F">
      <w:pPr>
        <w:spacing w:line="500" w:lineRule="exact"/>
        <w:rPr>
          <w:rFonts w:hint="eastAsia"/>
          <w:sz w:val="28"/>
          <w:szCs w:val="28"/>
        </w:rPr>
      </w:pPr>
    </w:p>
    <w:p w:rsidR="00FC2C5F" w:rsidRPr="00DD76C6" w:rsidRDefault="00FC2C5F" w:rsidP="00FC2C5F">
      <w:pPr>
        <w:spacing w:line="500" w:lineRule="exact"/>
        <w:rPr>
          <w:rFonts w:hint="eastAsia"/>
          <w:sz w:val="24"/>
        </w:rPr>
      </w:pPr>
      <w:r w:rsidRPr="00DD76C6">
        <w:rPr>
          <w:rFonts w:hint="eastAsia"/>
          <w:sz w:val="24"/>
        </w:rPr>
        <w:t>六、应用题。（</w:t>
      </w:r>
      <w:r w:rsidRPr="00DD76C6">
        <w:rPr>
          <w:rFonts w:hint="eastAsia"/>
          <w:sz w:val="24"/>
        </w:rPr>
        <w:t>44</w:t>
      </w:r>
      <w:r w:rsidRPr="00DD76C6">
        <w:rPr>
          <w:rFonts w:hint="eastAsia"/>
          <w:sz w:val="24"/>
        </w:rPr>
        <w:t>分）</w:t>
      </w:r>
    </w:p>
    <w:p w:rsidR="00FC2C5F" w:rsidRPr="00DD76C6" w:rsidRDefault="00FC2C5F" w:rsidP="00FC2C5F">
      <w:pPr>
        <w:spacing w:line="400" w:lineRule="exact"/>
        <w:rPr>
          <w:rFonts w:ascii="宋体" w:hAnsi="宋体" w:hint="eastAsia"/>
          <w:sz w:val="24"/>
        </w:rPr>
      </w:pPr>
      <w:r w:rsidRPr="00DD76C6">
        <w:rPr>
          <w:rFonts w:ascii="宋体" w:hAnsi="宋体" w:hint="eastAsia"/>
          <w:sz w:val="24"/>
        </w:rPr>
        <w:t>1、如果包装后再用彩带捆扎一下（如下图），结头处需彩带子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5"/>
          <w:attr w:name="UnitName" w:val="cm"/>
        </w:smartTagPr>
        <w:r w:rsidRPr="00DD76C6">
          <w:rPr>
            <w:rFonts w:ascii="宋体" w:hAnsi="宋体" w:hint="eastAsia"/>
            <w:sz w:val="24"/>
          </w:rPr>
          <w:t>5cm</w:t>
        </w:r>
      </w:smartTag>
      <w:r w:rsidRPr="00DD76C6">
        <w:rPr>
          <w:rFonts w:ascii="宋体" w:hAnsi="宋体" w:hint="eastAsia"/>
          <w:sz w:val="24"/>
        </w:rPr>
        <w:t>，那么捆扎这个礼盒至少需要多长的彩带？</w:t>
      </w:r>
      <w:r w:rsidRPr="00DD76C6">
        <w:rPr>
          <w:rFonts w:hint="eastAsia"/>
          <w:sz w:val="24"/>
        </w:rPr>
        <w:t>（</w:t>
      </w:r>
      <w:r w:rsidRPr="00DD76C6">
        <w:rPr>
          <w:rFonts w:hint="eastAsia"/>
          <w:sz w:val="24"/>
        </w:rPr>
        <w:t>6</w:t>
      </w:r>
      <w:r w:rsidRPr="00DD76C6">
        <w:rPr>
          <w:rFonts w:hint="eastAsia"/>
          <w:sz w:val="24"/>
        </w:rPr>
        <w:t>分）</w:t>
      </w:r>
      <w:hyperlink r:id="rId9" w:history="1">
        <w:r>
          <w:rPr>
            <w:rStyle w:val="a7"/>
            <w:color w:val="FFFFFF"/>
            <w:sz w:val="11"/>
            <w:szCs w:val="11"/>
          </w:rPr>
          <w:t>http://www.xkb1.com</w:t>
        </w:r>
      </w:hyperlink>
    </w:p>
    <w:p w:rsidR="00FC2C5F" w:rsidRPr="00DD76C6" w:rsidRDefault="00FC2C5F" w:rsidP="00FC2C5F">
      <w:pPr>
        <w:spacing w:line="400" w:lineRule="exact"/>
        <w:rPr>
          <w:rFonts w:ascii="宋体" w:hAnsi="宋体" w:hint="eastAsia"/>
          <w:sz w:val="24"/>
        </w:rPr>
      </w:pPr>
      <w:r w:rsidRPr="00DD76C6">
        <w:rPr>
          <w:rFonts w:ascii="宋体" w:hAnsi="宋体" w:hint="eastAsia"/>
          <w:noProof/>
          <w:sz w:val="24"/>
        </w:rPr>
        <w:pict>
          <v:shape id="_x0000_s1306" type="#_x0000_t202" alt="www.xkb1.com              新课标第一网不用注册，免费下载！" style="position:absolute;left:0;text-align:left;margin-left:14.15pt;margin-top:7.95pt;width:128.2pt;height:100.8pt;z-index:251684864;mso-wrap-style:none" stroked="f">
            <v:textbox style="mso-next-textbox:#_x0000_s1306;mso-fit-shape-to-text:t">
              <w:txbxContent>
                <w:p w:rsidR="00FC2C5F" w:rsidRDefault="00FC2C5F" w:rsidP="00FC2C5F">
                  <w:r>
                    <w:rPr>
                      <w:noProof/>
                    </w:rPr>
                    <w:drawing>
                      <wp:inline distT="0" distB="0" distL="0" distR="0">
                        <wp:extent cx="1447800" cy="1133475"/>
                        <wp:effectExtent l="19050" t="0" r="0" b="0"/>
                        <wp:docPr id="16" name="图片 1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47800" cy="11334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FC2C5F" w:rsidRPr="00DD76C6" w:rsidRDefault="00FC2C5F" w:rsidP="00FC2C5F">
      <w:pPr>
        <w:spacing w:line="400" w:lineRule="exact"/>
        <w:rPr>
          <w:rFonts w:ascii="宋体" w:hAnsi="宋体" w:hint="eastAsia"/>
          <w:sz w:val="24"/>
        </w:rPr>
      </w:pPr>
    </w:p>
    <w:p w:rsidR="00FC2C5F" w:rsidRPr="00DD76C6" w:rsidRDefault="00FC2C5F" w:rsidP="00FC2C5F">
      <w:pPr>
        <w:spacing w:line="400" w:lineRule="exact"/>
        <w:rPr>
          <w:rFonts w:ascii="宋体" w:hAnsi="宋体" w:hint="eastAsia"/>
          <w:sz w:val="24"/>
        </w:rPr>
      </w:pPr>
    </w:p>
    <w:p w:rsidR="00FC2C5F" w:rsidRPr="00DD76C6" w:rsidRDefault="00FC2C5F" w:rsidP="00FC2C5F">
      <w:pPr>
        <w:spacing w:line="400" w:lineRule="exact"/>
        <w:rPr>
          <w:rFonts w:ascii="宋体" w:hAnsi="宋体" w:hint="eastAsia"/>
          <w:sz w:val="24"/>
        </w:rPr>
      </w:pPr>
    </w:p>
    <w:p w:rsidR="00FC2C5F" w:rsidRPr="00DD76C6" w:rsidRDefault="00FC2C5F" w:rsidP="00FC2C5F">
      <w:pPr>
        <w:spacing w:line="500" w:lineRule="exact"/>
        <w:rPr>
          <w:rFonts w:hint="eastAsia"/>
          <w:sz w:val="24"/>
        </w:rPr>
      </w:pPr>
    </w:p>
    <w:p w:rsidR="00FC2C5F" w:rsidRPr="00DD76C6" w:rsidRDefault="00FC2C5F" w:rsidP="00FC2C5F">
      <w:pPr>
        <w:spacing w:line="500" w:lineRule="exact"/>
        <w:rPr>
          <w:rFonts w:hint="eastAsia"/>
          <w:sz w:val="24"/>
        </w:rPr>
      </w:pPr>
      <w:r w:rsidRPr="00DD76C6">
        <w:rPr>
          <w:rFonts w:hint="eastAsia"/>
          <w:sz w:val="24"/>
        </w:rPr>
        <w:t>2</w:t>
      </w:r>
      <w:r w:rsidRPr="00DD76C6">
        <w:rPr>
          <w:rFonts w:hint="eastAsia"/>
          <w:sz w:val="24"/>
        </w:rPr>
        <w:t>、一个无盖玻璃鱼缸的形状是长方体，长是</w:t>
      </w:r>
      <w:r w:rsidRPr="00DD76C6">
        <w:rPr>
          <w:rFonts w:hint="eastAsia"/>
          <w:sz w:val="24"/>
        </w:rPr>
        <w:t>5</w:t>
      </w:r>
      <w:r w:rsidRPr="00DD76C6">
        <w:rPr>
          <w:rFonts w:hint="eastAsia"/>
          <w:sz w:val="24"/>
        </w:rPr>
        <w:t>分米，宽是</w:t>
      </w:r>
      <w:r w:rsidRPr="00DD76C6">
        <w:rPr>
          <w:rFonts w:hint="eastAsia"/>
          <w:sz w:val="24"/>
        </w:rPr>
        <w:t>4</w:t>
      </w:r>
      <w:r w:rsidRPr="00DD76C6">
        <w:rPr>
          <w:rFonts w:hint="eastAsia"/>
          <w:sz w:val="24"/>
        </w:rPr>
        <w:t>分米，高是</w:t>
      </w:r>
      <w:r w:rsidRPr="00DD76C6">
        <w:rPr>
          <w:rFonts w:hint="eastAsia"/>
          <w:sz w:val="24"/>
        </w:rPr>
        <w:t>3</w:t>
      </w:r>
      <w:r w:rsidRPr="00DD76C6">
        <w:rPr>
          <w:rFonts w:hint="eastAsia"/>
          <w:sz w:val="24"/>
        </w:rPr>
        <w:t>分米，制作这个鱼缸至少需要多大的面积的玻璃？（</w:t>
      </w:r>
      <w:r w:rsidRPr="00DD76C6">
        <w:rPr>
          <w:rFonts w:hint="eastAsia"/>
          <w:sz w:val="24"/>
        </w:rPr>
        <w:t>6</w:t>
      </w:r>
      <w:r w:rsidRPr="00DD76C6">
        <w:rPr>
          <w:rFonts w:hint="eastAsia"/>
          <w:sz w:val="24"/>
        </w:rPr>
        <w:t>分）</w:t>
      </w:r>
    </w:p>
    <w:p w:rsidR="00FC2C5F" w:rsidRPr="00DD76C6" w:rsidRDefault="00FC2C5F" w:rsidP="00FC2C5F">
      <w:pPr>
        <w:spacing w:line="500" w:lineRule="exact"/>
        <w:rPr>
          <w:rFonts w:hint="eastAsia"/>
          <w:sz w:val="24"/>
        </w:rPr>
      </w:pPr>
    </w:p>
    <w:p w:rsidR="00FC2C5F" w:rsidRPr="00DD76C6" w:rsidRDefault="00FC2C5F" w:rsidP="00FC2C5F">
      <w:pPr>
        <w:spacing w:line="500" w:lineRule="exact"/>
        <w:rPr>
          <w:rFonts w:hint="eastAsia"/>
          <w:sz w:val="24"/>
        </w:rPr>
      </w:pPr>
    </w:p>
    <w:p w:rsidR="00FC2C5F" w:rsidRPr="00DD76C6" w:rsidRDefault="00FC2C5F" w:rsidP="00FC2C5F">
      <w:pPr>
        <w:spacing w:line="500" w:lineRule="exact"/>
        <w:rPr>
          <w:rFonts w:hint="eastAsia"/>
          <w:sz w:val="24"/>
        </w:rPr>
      </w:pPr>
      <w:r w:rsidRPr="00DD76C6">
        <w:rPr>
          <w:rFonts w:hint="eastAsia"/>
          <w:sz w:val="24"/>
        </w:rPr>
        <w:t>3</w:t>
      </w:r>
      <w:r w:rsidRPr="00DD76C6">
        <w:rPr>
          <w:rFonts w:hint="eastAsia"/>
          <w:sz w:val="24"/>
        </w:rPr>
        <w:t>、</w:t>
      </w:r>
      <w:r w:rsidRPr="00DD76C6">
        <w:rPr>
          <w:rFonts w:hint="eastAsia"/>
          <w:sz w:val="24"/>
        </w:rPr>
        <w:t>4</w:t>
      </w:r>
      <w:r w:rsidRPr="00DD76C6">
        <w:rPr>
          <w:rFonts w:hint="eastAsia"/>
          <w:sz w:val="24"/>
        </w:rPr>
        <w:t>个棱长是</w:t>
      </w:r>
      <w:r w:rsidRPr="00DD76C6">
        <w:rPr>
          <w:rFonts w:hint="eastAsia"/>
          <w:sz w:val="24"/>
        </w:rPr>
        <w:t>1</w:t>
      </w:r>
      <w:r w:rsidRPr="00DD76C6">
        <w:rPr>
          <w:rFonts w:hint="eastAsia"/>
          <w:sz w:val="24"/>
        </w:rPr>
        <w:t>分米的正方体纸盒，摆在墙壁的一角，占地面积最小时，露在外面的面积是多少平方米？（</w:t>
      </w:r>
      <w:r w:rsidRPr="00DD76C6">
        <w:rPr>
          <w:rFonts w:hint="eastAsia"/>
          <w:sz w:val="24"/>
        </w:rPr>
        <w:t>6</w:t>
      </w:r>
      <w:r w:rsidRPr="00DD76C6">
        <w:rPr>
          <w:rFonts w:hint="eastAsia"/>
          <w:sz w:val="24"/>
        </w:rPr>
        <w:t>分）</w:t>
      </w:r>
    </w:p>
    <w:p w:rsidR="00FC2C5F" w:rsidRPr="00DD76C6" w:rsidRDefault="00FC2C5F" w:rsidP="00FC2C5F">
      <w:pPr>
        <w:spacing w:line="400" w:lineRule="exact"/>
        <w:rPr>
          <w:rFonts w:ascii="宋体" w:hAnsi="宋体" w:hint="eastAsia"/>
          <w:sz w:val="24"/>
        </w:rPr>
      </w:pPr>
      <w:r w:rsidRPr="00DD76C6">
        <w:rPr>
          <w:rFonts w:hint="eastAsia"/>
          <w:sz w:val="24"/>
        </w:rPr>
        <w:t>4</w:t>
      </w:r>
      <w:r w:rsidRPr="00DD76C6">
        <w:rPr>
          <w:rFonts w:hint="eastAsia"/>
          <w:sz w:val="24"/>
        </w:rPr>
        <w:t>、</w:t>
      </w:r>
      <w:r w:rsidRPr="00DD76C6">
        <w:rPr>
          <w:rFonts w:ascii="宋体" w:hAnsi="宋体" w:hint="eastAsia"/>
          <w:sz w:val="24"/>
        </w:rPr>
        <w:t>（1）一间健身房长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20"/>
          <w:attr w:name="UnitName" w:val="米"/>
        </w:smartTagPr>
        <w:r w:rsidRPr="00DD76C6">
          <w:rPr>
            <w:rFonts w:ascii="宋体" w:hAnsi="宋体" w:hint="eastAsia"/>
            <w:sz w:val="24"/>
          </w:rPr>
          <w:t>20米</w:t>
        </w:r>
      </w:smartTag>
      <w:r w:rsidRPr="00DD76C6">
        <w:rPr>
          <w:rFonts w:ascii="宋体" w:hAnsi="宋体" w:hint="eastAsia"/>
          <w:sz w:val="24"/>
        </w:rPr>
        <w:t>，宽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8"/>
          <w:attr w:name="UnitName" w:val="米"/>
        </w:smartTagPr>
        <w:r w:rsidRPr="00DD76C6">
          <w:rPr>
            <w:rFonts w:ascii="宋体" w:hAnsi="宋体" w:hint="eastAsia"/>
            <w:sz w:val="24"/>
          </w:rPr>
          <w:t>8米</w:t>
        </w:r>
      </w:smartTag>
      <w:r w:rsidRPr="00DD76C6">
        <w:rPr>
          <w:rFonts w:ascii="宋体" w:hAnsi="宋体" w:hint="eastAsia"/>
          <w:sz w:val="24"/>
        </w:rPr>
        <w:t>，高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3"/>
          <w:attr w:name="UnitName" w:val="米"/>
        </w:smartTagPr>
        <w:r w:rsidRPr="00DD76C6">
          <w:rPr>
            <w:rFonts w:ascii="宋体" w:hAnsi="宋体" w:hint="eastAsia"/>
            <w:sz w:val="24"/>
          </w:rPr>
          <w:t>3米</w:t>
        </w:r>
      </w:smartTag>
      <w:r w:rsidRPr="00DD76C6">
        <w:rPr>
          <w:rFonts w:ascii="宋体" w:hAnsi="宋体" w:hint="eastAsia"/>
          <w:sz w:val="24"/>
        </w:rPr>
        <w:t>，这间健身房的占地面积是多少？</w:t>
      </w:r>
      <w:r w:rsidRPr="00DD76C6">
        <w:rPr>
          <w:rFonts w:hint="eastAsia"/>
          <w:sz w:val="24"/>
        </w:rPr>
        <w:t>（</w:t>
      </w:r>
      <w:r w:rsidRPr="00DD76C6">
        <w:rPr>
          <w:rFonts w:hint="eastAsia"/>
          <w:sz w:val="24"/>
        </w:rPr>
        <w:t>6</w:t>
      </w:r>
      <w:r w:rsidRPr="00DD76C6">
        <w:rPr>
          <w:rFonts w:hint="eastAsia"/>
          <w:sz w:val="24"/>
        </w:rPr>
        <w:t>分）</w:t>
      </w:r>
    </w:p>
    <w:p w:rsidR="00FC2C5F" w:rsidRPr="00DD76C6" w:rsidRDefault="00FC2C5F" w:rsidP="00FC2C5F">
      <w:pPr>
        <w:spacing w:line="400" w:lineRule="exact"/>
        <w:rPr>
          <w:rFonts w:ascii="宋体" w:hAnsi="宋体" w:hint="eastAsia"/>
          <w:sz w:val="24"/>
        </w:rPr>
      </w:pPr>
    </w:p>
    <w:p w:rsidR="00FC2C5F" w:rsidRPr="00DD76C6" w:rsidRDefault="00FC2C5F" w:rsidP="00FC2C5F">
      <w:pPr>
        <w:spacing w:line="400" w:lineRule="exact"/>
        <w:rPr>
          <w:rFonts w:ascii="宋体" w:hAnsi="宋体" w:hint="eastAsia"/>
          <w:sz w:val="24"/>
        </w:rPr>
      </w:pPr>
    </w:p>
    <w:p w:rsidR="00FC2C5F" w:rsidRPr="00DD76C6" w:rsidRDefault="00FC2C5F" w:rsidP="00FC2C5F">
      <w:pPr>
        <w:spacing w:line="400" w:lineRule="exact"/>
        <w:rPr>
          <w:rFonts w:ascii="宋体" w:hAnsi="宋体" w:hint="eastAsia"/>
          <w:sz w:val="24"/>
        </w:rPr>
      </w:pPr>
    </w:p>
    <w:p w:rsidR="00FC2C5F" w:rsidRPr="00DD76C6" w:rsidRDefault="00FC2C5F" w:rsidP="00FC2C5F">
      <w:pPr>
        <w:spacing w:line="400" w:lineRule="exact"/>
        <w:rPr>
          <w:rFonts w:ascii="宋体" w:hAnsi="宋体" w:hint="eastAsia"/>
          <w:sz w:val="24"/>
        </w:rPr>
      </w:pPr>
    </w:p>
    <w:p w:rsidR="00FC2C5F" w:rsidRPr="00DD76C6" w:rsidRDefault="00FC2C5F" w:rsidP="00FC2C5F">
      <w:pPr>
        <w:spacing w:line="400" w:lineRule="exact"/>
        <w:rPr>
          <w:rFonts w:ascii="宋体" w:hAnsi="宋体" w:hint="eastAsia"/>
          <w:sz w:val="24"/>
        </w:rPr>
      </w:pPr>
      <w:r w:rsidRPr="00DD76C6">
        <w:rPr>
          <w:rFonts w:ascii="宋体" w:hAnsi="宋体" w:hint="eastAsia"/>
          <w:sz w:val="24"/>
        </w:rPr>
        <w:t>（2）如果粉刷这间健身房的四壁和天花板，其中门窗总面积为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30"/>
          <w:attr w:name="UnitName" w:val="米"/>
        </w:smartTagPr>
        <w:r w:rsidRPr="00DD76C6">
          <w:rPr>
            <w:rFonts w:ascii="宋体" w:hAnsi="宋体" w:hint="eastAsia"/>
            <w:sz w:val="24"/>
          </w:rPr>
          <w:t>30米</w:t>
        </w:r>
      </w:smartTag>
      <w:r w:rsidRPr="00DD76C6">
        <w:rPr>
          <w:rFonts w:ascii="宋体" w:hAnsi="宋体" w:hint="eastAsia"/>
          <w:sz w:val="24"/>
        </w:rPr>
        <w:t>²除外，那么要粉刷的面积是多少？</w:t>
      </w:r>
      <w:r w:rsidRPr="00DD76C6">
        <w:rPr>
          <w:rFonts w:hint="eastAsia"/>
          <w:sz w:val="24"/>
        </w:rPr>
        <w:t>（</w:t>
      </w:r>
      <w:r w:rsidRPr="00DD76C6">
        <w:rPr>
          <w:rFonts w:hint="eastAsia"/>
          <w:sz w:val="24"/>
        </w:rPr>
        <w:t>6</w:t>
      </w:r>
      <w:r w:rsidRPr="00DD76C6">
        <w:rPr>
          <w:rFonts w:hint="eastAsia"/>
          <w:sz w:val="24"/>
        </w:rPr>
        <w:t>分）</w:t>
      </w:r>
    </w:p>
    <w:p w:rsidR="00FC2C5F" w:rsidRPr="00DD76C6" w:rsidRDefault="00FC2C5F" w:rsidP="00FC2C5F">
      <w:pPr>
        <w:spacing w:line="500" w:lineRule="exact"/>
        <w:rPr>
          <w:rFonts w:hint="eastAsia"/>
          <w:sz w:val="24"/>
        </w:rPr>
      </w:pPr>
    </w:p>
    <w:p w:rsidR="00FC2C5F" w:rsidRPr="00DD76C6" w:rsidRDefault="00FC2C5F" w:rsidP="00FC2C5F">
      <w:pPr>
        <w:spacing w:line="500" w:lineRule="exact"/>
        <w:rPr>
          <w:rFonts w:hint="eastAsia"/>
          <w:sz w:val="24"/>
        </w:rPr>
      </w:pPr>
    </w:p>
    <w:p w:rsidR="00FC2C5F" w:rsidRPr="00DD76C6" w:rsidRDefault="00FC2C5F" w:rsidP="00FC2C5F">
      <w:pPr>
        <w:spacing w:line="500" w:lineRule="exact"/>
        <w:rPr>
          <w:rFonts w:hint="eastAsia"/>
          <w:sz w:val="24"/>
        </w:rPr>
      </w:pPr>
    </w:p>
    <w:p w:rsidR="00FC2C5F" w:rsidRPr="00DD76C6" w:rsidRDefault="00FC2C5F" w:rsidP="00FC2C5F">
      <w:pPr>
        <w:spacing w:line="500" w:lineRule="exact"/>
        <w:rPr>
          <w:rFonts w:hint="eastAsia"/>
          <w:sz w:val="24"/>
        </w:rPr>
      </w:pPr>
      <w:r w:rsidRPr="00DD76C6">
        <w:rPr>
          <w:rFonts w:hint="eastAsia"/>
          <w:sz w:val="24"/>
        </w:rPr>
        <w:t>5</w:t>
      </w:r>
      <w:r w:rsidRPr="00DD76C6">
        <w:rPr>
          <w:rFonts w:hint="eastAsia"/>
          <w:sz w:val="24"/>
        </w:rPr>
        <w:t>、将一个长</w:t>
      </w:r>
      <w:r w:rsidRPr="00DD76C6">
        <w:rPr>
          <w:rFonts w:hint="eastAsia"/>
          <w:sz w:val="24"/>
        </w:rPr>
        <w:t>12</w:t>
      </w:r>
      <w:r w:rsidRPr="00DD76C6">
        <w:rPr>
          <w:rFonts w:hint="eastAsia"/>
          <w:sz w:val="24"/>
        </w:rPr>
        <w:t>厘米的正方体锯成三个相同的小长方体，这三个小长方体的表面积总和比原来增加了多少？（</w:t>
      </w:r>
      <w:r w:rsidRPr="00DD76C6">
        <w:rPr>
          <w:rFonts w:hint="eastAsia"/>
          <w:sz w:val="24"/>
        </w:rPr>
        <w:t>7</w:t>
      </w:r>
      <w:r w:rsidRPr="00DD76C6">
        <w:rPr>
          <w:rFonts w:hint="eastAsia"/>
          <w:sz w:val="24"/>
        </w:rPr>
        <w:t>分）</w:t>
      </w:r>
    </w:p>
    <w:p w:rsidR="00FC2C5F" w:rsidRPr="00DD76C6" w:rsidRDefault="00FC2C5F" w:rsidP="00FC2C5F">
      <w:pPr>
        <w:spacing w:line="500" w:lineRule="exact"/>
        <w:rPr>
          <w:rFonts w:hint="eastAsia"/>
          <w:sz w:val="24"/>
        </w:rPr>
      </w:pPr>
    </w:p>
    <w:p w:rsidR="00FC2C5F" w:rsidRDefault="00FC2C5F" w:rsidP="00FC2C5F">
      <w:pPr>
        <w:spacing w:line="500" w:lineRule="exact"/>
        <w:rPr>
          <w:rFonts w:hint="eastAsia"/>
          <w:sz w:val="24"/>
        </w:rPr>
      </w:pPr>
    </w:p>
    <w:p w:rsidR="00FC2C5F" w:rsidRPr="00DD76C6" w:rsidRDefault="00FC2C5F" w:rsidP="00FC2C5F">
      <w:pPr>
        <w:spacing w:line="500" w:lineRule="exact"/>
        <w:rPr>
          <w:rFonts w:hint="eastAsia"/>
          <w:sz w:val="24"/>
        </w:rPr>
      </w:pPr>
    </w:p>
    <w:p w:rsidR="00FC2C5F" w:rsidRPr="00DD76C6" w:rsidRDefault="00FC2C5F" w:rsidP="00FC2C5F">
      <w:pPr>
        <w:spacing w:line="500" w:lineRule="exact"/>
        <w:rPr>
          <w:rFonts w:hint="eastAsia"/>
          <w:sz w:val="24"/>
        </w:rPr>
      </w:pPr>
    </w:p>
    <w:p w:rsidR="00FC2C5F" w:rsidRPr="00DD76C6" w:rsidRDefault="00FC2C5F" w:rsidP="00FC2C5F">
      <w:pPr>
        <w:spacing w:line="500" w:lineRule="exact"/>
        <w:rPr>
          <w:rFonts w:hint="eastAsia"/>
          <w:sz w:val="24"/>
        </w:rPr>
      </w:pPr>
      <w:r w:rsidRPr="00DD76C6">
        <w:rPr>
          <w:rFonts w:hint="eastAsia"/>
          <w:sz w:val="24"/>
        </w:rPr>
        <w:t>6</w:t>
      </w:r>
      <w:r w:rsidRPr="00DD76C6">
        <w:rPr>
          <w:rFonts w:hint="eastAsia"/>
          <w:sz w:val="24"/>
        </w:rPr>
        <w:t>、一种长方体流水管，每节长为</w:t>
      </w:r>
      <w:r w:rsidRPr="00DD76C6">
        <w:rPr>
          <w:rFonts w:hint="eastAsia"/>
          <w:sz w:val="24"/>
        </w:rPr>
        <w:t>40</w:t>
      </w:r>
      <w:r w:rsidRPr="00DD76C6">
        <w:rPr>
          <w:rFonts w:hint="eastAsia"/>
          <w:sz w:val="24"/>
        </w:rPr>
        <w:t>分米，宽</w:t>
      </w:r>
      <w:r w:rsidRPr="00DD76C6">
        <w:rPr>
          <w:rFonts w:hint="eastAsia"/>
          <w:sz w:val="24"/>
        </w:rPr>
        <w:t>2</w:t>
      </w:r>
      <w:r w:rsidRPr="00DD76C6">
        <w:rPr>
          <w:rFonts w:hint="eastAsia"/>
          <w:sz w:val="24"/>
        </w:rPr>
        <w:t>分米，高</w:t>
      </w:r>
      <w:r w:rsidRPr="00DD76C6">
        <w:rPr>
          <w:rFonts w:hint="eastAsia"/>
          <w:sz w:val="24"/>
        </w:rPr>
        <w:t>1.5</w:t>
      </w:r>
      <w:r w:rsidRPr="00DD76C6">
        <w:rPr>
          <w:rFonts w:hint="eastAsia"/>
          <w:sz w:val="24"/>
        </w:rPr>
        <w:t>分米，制作</w:t>
      </w:r>
      <w:r w:rsidRPr="00DD76C6">
        <w:rPr>
          <w:rFonts w:hint="eastAsia"/>
          <w:sz w:val="24"/>
        </w:rPr>
        <w:t>3</w:t>
      </w:r>
      <w:r w:rsidRPr="00DD76C6">
        <w:rPr>
          <w:rFonts w:hint="eastAsia"/>
          <w:sz w:val="24"/>
        </w:rPr>
        <w:t>节这样的流水管至少需要铁皮多少平方分米？（</w:t>
      </w:r>
      <w:r w:rsidRPr="00DD76C6">
        <w:rPr>
          <w:rFonts w:hint="eastAsia"/>
          <w:sz w:val="24"/>
        </w:rPr>
        <w:t>7</w:t>
      </w:r>
      <w:r w:rsidRPr="00DD76C6">
        <w:rPr>
          <w:rFonts w:hint="eastAsia"/>
          <w:sz w:val="24"/>
        </w:rPr>
        <w:t>分）</w:t>
      </w:r>
    </w:p>
    <w:p w:rsidR="00FC2C5F" w:rsidRPr="00DD76C6" w:rsidRDefault="00FC2C5F" w:rsidP="00FC2C5F">
      <w:pPr>
        <w:rPr>
          <w:rFonts w:hint="eastAsia"/>
          <w:sz w:val="24"/>
        </w:rPr>
      </w:pPr>
    </w:p>
    <w:p w:rsidR="007455DD" w:rsidRPr="00FC2C5F" w:rsidRDefault="007455DD" w:rsidP="005E1533"/>
    <w:sectPr w:rsidR="007455DD" w:rsidRPr="00FC2C5F" w:rsidSect="00A83E3D">
      <w:headerReference w:type="even" r:id="rId11"/>
      <w:headerReference w:type="default" r:id="rId12"/>
      <w:footerReference w:type="default" r:id="rId13"/>
      <w:headerReference w:type="first" r:id="rId14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E7BB8" w:rsidRDefault="00EE7BB8" w:rsidP="00324F57">
      <w:r>
        <w:separator/>
      </w:r>
    </w:p>
  </w:endnote>
  <w:endnote w:type="continuationSeparator" w:id="1">
    <w:p w:rsidR="00EE7BB8" w:rsidRDefault="00EE7BB8" w:rsidP="00324F5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隶书">
    <w:panose1 w:val="02010509060101010101"/>
    <w:charset w:val="86"/>
    <w:family w:val="modern"/>
    <w:pitch w:val="fixed"/>
    <w:sig w:usb0="00000001" w:usb1="080E0000" w:usb2="00000010" w:usb3="00000000" w:csb0="0004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0EAC" w:rsidRDefault="00D10EAC" w:rsidP="00D10EAC">
    <w:pPr>
      <w:pStyle w:val="a5"/>
      <w:jc w:val="center"/>
    </w:pPr>
  </w:p>
  <w:p w:rsidR="00D10EAC" w:rsidRDefault="00D10EAC" w:rsidP="00D10EAC">
    <w:pPr>
      <w:pStyle w:val="a5"/>
      <w:jc w:val="center"/>
    </w:pPr>
    <w:r>
      <w:rPr>
        <w:rFonts w:hint="eastAsia"/>
      </w:rPr>
      <w:t>全国奥数网</w:t>
    </w:r>
    <w:r>
      <w:t xml:space="preserve">  </w:t>
    </w:r>
    <w:hyperlink r:id="rId1" w:history="1">
      <w:r w:rsidRPr="00337DD4">
        <w:rPr>
          <w:rStyle w:val="a7"/>
        </w:rPr>
        <w:t>www.</w:t>
      </w:r>
      <w:r w:rsidRPr="00337DD4">
        <w:rPr>
          <w:rStyle w:val="a7"/>
          <w:rFonts w:hint="eastAsia"/>
        </w:rPr>
        <w:t>aoshu</w:t>
      </w:r>
      <w:r w:rsidRPr="00337DD4">
        <w:rPr>
          <w:rStyle w:val="a7"/>
        </w:rPr>
        <w:t>.com</w:t>
      </w:r>
    </w:hyperlink>
    <w:r>
      <w:t xml:space="preserve">   </w:t>
    </w:r>
    <w:r>
      <w:rPr>
        <w:rFonts w:hint="eastAsia"/>
      </w:rPr>
      <w:t>版权所有</w:t>
    </w:r>
    <w:r>
      <w:t xml:space="preserve">  </w:t>
    </w:r>
    <w:r>
      <w:rPr>
        <w:rFonts w:hint="eastAsia"/>
      </w:rPr>
      <w:t>谢绝转载</w:t>
    </w:r>
    <w:r>
      <w:t xml:space="preserve"> </w:t>
    </w:r>
  </w:p>
  <w:p w:rsidR="00C75F93" w:rsidRPr="00D10EAC" w:rsidRDefault="00C75F93" w:rsidP="00D10EAC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E7BB8" w:rsidRDefault="00EE7BB8" w:rsidP="00324F57">
      <w:r>
        <w:separator/>
      </w:r>
    </w:p>
  </w:footnote>
  <w:footnote w:type="continuationSeparator" w:id="1">
    <w:p w:rsidR="00EE7BB8" w:rsidRDefault="00EE7BB8" w:rsidP="00324F5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5F93" w:rsidRDefault="00CD1C44">
    <w:pPr>
      <w:pStyle w:val="a4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49" type="#_x0000_t75" style="position:absolute;left:0;text-align:left;margin-left:0;margin-top:0;width:415.15pt;height:444.15pt;z-index:-251658752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5F93" w:rsidRDefault="00CD1C44" w:rsidP="00FA277C">
    <w:pPr>
      <w:pStyle w:val="a4"/>
      <w:jc w:val="both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50" type="#_x0000_t75" style="position:absolute;left:0;text-align:left;margin-left:0;margin-top:0;width:415.15pt;height:444.15pt;z-index:-251657728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  <w:r w:rsidR="00964A8C">
      <w:rPr>
        <w:noProof/>
      </w:rPr>
      <w:drawing>
        <wp:inline distT="0" distB="0" distL="0" distR="0">
          <wp:extent cx="1714500" cy="428625"/>
          <wp:effectExtent l="19050" t="0" r="0" b="0"/>
          <wp:docPr id="1" name="图片 1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4500" cy="4286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C75F93">
      <w:t xml:space="preserve">                   </w:t>
    </w:r>
    <w:r w:rsidR="00C75F93">
      <w:rPr>
        <w:rFonts w:ascii="宋体" w:hAnsi="宋体" w:cs="Courier New" w:hint="eastAsia"/>
      </w:rPr>
      <w:t>全国奥数信息资源</w:t>
    </w:r>
    <w:r w:rsidR="00C75F93" w:rsidRPr="002A4EF5">
      <w:rPr>
        <w:rFonts w:ascii="宋体" w:hAnsi="宋体" w:cs="Courier New" w:hint="eastAsia"/>
      </w:rPr>
      <w:t>门户</w:t>
    </w:r>
    <w:r w:rsidR="00C75F93">
      <w:rPr>
        <w:rFonts w:ascii="宋体" w:hAnsi="宋体" w:cs="Courier New" w:hint="eastAsia"/>
      </w:rPr>
      <w:t>网站</w:t>
    </w:r>
    <w:r w:rsidR="00C75F93" w:rsidRPr="002A4EF5">
      <w:rPr>
        <w:rFonts w:ascii="宋体" w:hAnsi="宋体" w:cs="Courier New"/>
      </w:rPr>
      <w:t xml:space="preserve">  </w:t>
    </w:r>
    <w:r w:rsidR="00C75F93" w:rsidRPr="002A4EF5">
      <w:rPr>
        <w:rFonts w:ascii="宋体" w:hAnsi="宋体"/>
      </w:rPr>
      <w:t>www.</w:t>
    </w:r>
    <w:r w:rsidR="00C75F93">
      <w:rPr>
        <w:rFonts w:ascii="宋体" w:hAnsi="宋体"/>
      </w:rPr>
      <w:t>aoshu</w:t>
    </w:r>
    <w:r w:rsidR="00C75F93" w:rsidRPr="002A4EF5">
      <w:rPr>
        <w:rFonts w:ascii="宋体" w:hAnsi="宋体"/>
      </w:rPr>
      <w:t>.com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5F93" w:rsidRDefault="00CD1C44">
    <w:pPr>
      <w:pStyle w:val="a4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51" type="#_x0000_t75" style="position:absolute;left:0;text-align:left;margin-left:0;margin-top:0;width:415.15pt;height:444.15pt;z-index:-251659776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6"/>
    <w:multiLevelType w:val="singleLevel"/>
    <w:tmpl w:val="00000006"/>
    <w:lvl w:ilvl="0">
      <w:start w:val="1"/>
      <w:numFmt w:val="decimal"/>
      <w:suff w:val="space"/>
      <w:lvlText w:val="%1."/>
      <w:lvlJc w:val="left"/>
    </w:lvl>
  </w:abstractNum>
  <w:abstractNum w:abstractNumId="1">
    <w:nsid w:val="0000000A"/>
    <w:multiLevelType w:val="multilevel"/>
    <w:tmpl w:val="0000000A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">
    <w:nsid w:val="0000000B"/>
    <w:multiLevelType w:val="multilevel"/>
    <w:tmpl w:val="0000000B"/>
    <w:lvl w:ilvl="0">
      <w:start w:val="1"/>
      <w:numFmt w:val="japaneseCounting"/>
      <w:lvlText w:val="%1、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3">
    <w:nsid w:val="00AD2B0C"/>
    <w:multiLevelType w:val="hybridMultilevel"/>
    <w:tmpl w:val="3176D58C"/>
    <w:lvl w:ilvl="0" w:tplc="00000006">
      <w:start w:val="1"/>
      <w:numFmt w:val="decimal"/>
      <w:suff w:val="space"/>
      <w:lvlText w:val="%1."/>
      <w:lvlJc w:val="left"/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4">
    <w:nsid w:val="03F90D24"/>
    <w:multiLevelType w:val="hybridMultilevel"/>
    <w:tmpl w:val="61AA274E"/>
    <w:lvl w:ilvl="0" w:tplc="22821628">
      <w:start w:val="1"/>
      <w:numFmt w:val="decimal"/>
      <w:lvlText w:val="（%1）"/>
      <w:lvlJc w:val="left"/>
      <w:pPr>
        <w:tabs>
          <w:tab w:val="num" w:pos="900"/>
        </w:tabs>
        <w:ind w:left="900" w:hanging="720"/>
      </w:pPr>
      <w:rPr>
        <w:rFonts w:hint="default"/>
        <w:b w:val="0"/>
      </w:rPr>
    </w:lvl>
    <w:lvl w:ilvl="1" w:tplc="2854755E">
      <w:start w:val="1"/>
      <w:numFmt w:val="decimal"/>
      <w:lvlText w:val="%2、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60"/>
        </w:tabs>
        <w:ind w:left="186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280"/>
        </w:tabs>
        <w:ind w:left="228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700"/>
        </w:tabs>
        <w:ind w:left="27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20"/>
        </w:tabs>
        <w:ind w:left="312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540"/>
        </w:tabs>
        <w:ind w:left="354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960"/>
        </w:tabs>
        <w:ind w:left="3960" w:hanging="420"/>
      </w:pPr>
    </w:lvl>
  </w:abstractNum>
  <w:abstractNum w:abstractNumId="5">
    <w:nsid w:val="10E85099"/>
    <w:multiLevelType w:val="hybridMultilevel"/>
    <w:tmpl w:val="76A865A0"/>
    <w:lvl w:ilvl="0" w:tplc="00000006">
      <w:start w:val="1"/>
      <w:numFmt w:val="decimal"/>
      <w:suff w:val="space"/>
      <w:lvlText w:val="%1."/>
      <w:lvlJc w:val="left"/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6">
    <w:nsid w:val="10ED069D"/>
    <w:multiLevelType w:val="hybridMultilevel"/>
    <w:tmpl w:val="277E8B50"/>
    <w:lvl w:ilvl="0" w:tplc="A8DEE4EE">
      <w:start w:val="1"/>
      <w:numFmt w:val="japaneseCounting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7">
    <w:nsid w:val="14D01256"/>
    <w:multiLevelType w:val="hybridMultilevel"/>
    <w:tmpl w:val="BB1EF9D2"/>
    <w:lvl w:ilvl="0" w:tplc="86FC0518">
      <w:start w:val="1"/>
      <w:numFmt w:val="japaneseCounting"/>
      <w:lvlText w:val="%1、"/>
      <w:lvlJc w:val="left"/>
      <w:pPr>
        <w:tabs>
          <w:tab w:val="num" w:pos="617"/>
        </w:tabs>
        <w:ind w:left="617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8">
    <w:nsid w:val="15261872"/>
    <w:multiLevelType w:val="hybridMultilevel"/>
    <w:tmpl w:val="BB065FDC"/>
    <w:lvl w:ilvl="0" w:tplc="3648D6EC">
      <w:start w:val="3"/>
      <w:numFmt w:val="bullet"/>
      <w:lvlText w:val="□"/>
      <w:lvlJc w:val="left"/>
      <w:pPr>
        <w:tabs>
          <w:tab w:val="num" w:pos="2733"/>
        </w:tabs>
        <w:ind w:left="2733" w:hanging="1080"/>
      </w:pPr>
      <w:rPr>
        <w:rFonts w:ascii="宋体" w:eastAsia="宋体" w:hAnsi="宋体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2493"/>
        </w:tabs>
        <w:ind w:left="2493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2913"/>
        </w:tabs>
        <w:ind w:left="291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333"/>
        </w:tabs>
        <w:ind w:left="3333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3753"/>
        </w:tabs>
        <w:ind w:left="3753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4173"/>
        </w:tabs>
        <w:ind w:left="417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593"/>
        </w:tabs>
        <w:ind w:left="4593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5013"/>
        </w:tabs>
        <w:ind w:left="5013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5433"/>
        </w:tabs>
        <w:ind w:left="5433" w:hanging="420"/>
      </w:pPr>
      <w:rPr>
        <w:rFonts w:ascii="Wingdings" w:hAnsi="Wingdings" w:hint="default"/>
      </w:rPr>
    </w:lvl>
  </w:abstractNum>
  <w:abstractNum w:abstractNumId="9">
    <w:nsid w:val="1924360E"/>
    <w:multiLevelType w:val="hybridMultilevel"/>
    <w:tmpl w:val="25EEA550"/>
    <w:lvl w:ilvl="0" w:tplc="5204C446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>
    <w:nsid w:val="1B1F38B2"/>
    <w:multiLevelType w:val="multilevel"/>
    <w:tmpl w:val="1B1F38B2"/>
    <w:lvl w:ilvl="0">
      <w:start w:val="1"/>
      <w:numFmt w:val="decimalEnclosedParen"/>
      <w:lvlText w:val="%1"/>
      <w:lvlJc w:val="left"/>
      <w:pPr>
        <w:ind w:left="825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05" w:hanging="420"/>
      </w:pPr>
    </w:lvl>
    <w:lvl w:ilvl="2">
      <w:start w:val="1"/>
      <w:numFmt w:val="lowerRoman"/>
      <w:lvlText w:val="%3."/>
      <w:lvlJc w:val="right"/>
      <w:pPr>
        <w:ind w:left="1725" w:hanging="420"/>
      </w:pPr>
    </w:lvl>
    <w:lvl w:ilvl="3">
      <w:start w:val="1"/>
      <w:numFmt w:val="decimal"/>
      <w:lvlText w:val="%4."/>
      <w:lvlJc w:val="left"/>
      <w:pPr>
        <w:ind w:left="2145" w:hanging="420"/>
      </w:pPr>
    </w:lvl>
    <w:lvl w:ilvl="4">
      <w:start w:val="1"/>
      <w:numFmt w:val="lowerLetter"/>
      <w:lvlText w:val="%5)"/>
      <w:lvlJc w:val="left"/>
      <w:pPr>
        <w:ind w:left="2565" w:hanging="420"/>
      </w:pPr>
    </w:lvl>
    <w:lvl w:ilvl="5">
      <w:start w:val="1"/>
      <w:numFmt w:val="lowerRoman"/>
      <w:lvlText w:val="%6."/>
      <w:lvlJc w:val="right"/>
      <w:pPr>
        <w:ind w:left="2985" w:hanging="420"/>
      </w:pPr>
    </w:lvl>
    <w:lvl w:ilvl="6">
      <w:start w:val="1"/>
      <w:numFmt w:val="decimal"/>
      <w:lvlText w:val="%7."/>
      <w:lvlJc w:val="left"/>
      <w:pPr>
        <w:ind w:left="3405" w:hanging="420"/>
      </w:pPr>
    </w:lvl>
    <w:lvl w:ilvl="7">
      <w:start w:val="1"/>
      <w:numFmt w:val="lowerLetter"/>
      <w:lvlText w:val="%8)"/>
      <w:lvlJc w:val="left"/>
      <w:pPr>
        <w:ind w:left="3825" w:hanging="420"/>
      </w:pPr>
    </w:lvl>
    <w:lvl w:ilvl="8">
      <w:start w:val="1"/>
      <w:numFmt w:val="lowerRoman"/>
      <w:lvlText w:val="%9."/>
      <w:lvlJc w:val="right"/>
      <w:pPr>
        <w:ind w:left="4245" w:hanging="420"/>
      </w:pPr>
    </w:lvl>
  </w:abstractNum>
  <w:abstractNum w:abstractNumId="11">
    <w:nsid w:val="1C5F1309"/>
    <w:multiLevelType w:val="hybridMultilevel"/>
    <w:tmpl w:val="ED14D25E"/>
    <w:lvl w:ilvl="0" w:tplc="00000006">
      <w:start w:val="1"/>
      <w:numFmt w:val="decimal"/>
      <w:suff w:val="space"/>
      <w:lvlText w:val="%1."/>
      <w:lvlJc w:val="left"/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2">
    <w:nsid w:val="2CE17134"/>
    <w:multiLevelType w:val="hybridMultilevel"/>
    <w:tmpl w:val="093EEF18"/>
    <w:lvl w:ilvl="0" w:tplc="509E1034">
      <w:start w:val="1"/>
      <w:numFmt w:val="japaneseCounting"/>
      <w:lvlText w:val="%1、"/>
      <w:lvlJc w:val="left"/>
      <w:pPr>
        <w:tabs>
          <w:tab w:val="num" w:pos="720"/>
        </w:tabs>
        <w:ind w:left="720" w:hanging="72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A8C52BA"/>
    <w:multiLevelType w:val="hybridMultilevel"/>
    <w:tmpl w:val="BD6EABEE"/>
    <w:lvl w:ilvl="0" w:tplc="00000006">
      <w:start w:val="1"/>
      <w:numFmt w:val="decimal"/>
      <w:suff w:val="space"/>
      <w:lvlText w:val="%1."/>
      <w:lvlJc w:val="left"/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4">
    <w:nsid w:val="3B2F2B66"/>
    <w:multiLevelType w:val="hybridMultilevel"/>
    <w:tmpl w:val="4022C2F6"/>
    <w:lvl w:ilvl="0" w:tplc="00000006">
      <w:start w:val="1"/>
      <w:numFmt w:val="decimal"/>
      <w:suff w:val="space"/>
      <w:lvlText w:val="%1."/>
      <w:lvlJc w:val="left"/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5">
    <w:nsid w:val="45DE0725"/>
    <w:multiLevelType w:val="hybridMultilevel"/>
    <w:tmpl w:val="142638F0"/>
    <w:lvl w:ilvl="0" w:tplc="A4A4B4E0">
      <w:start w:val="3"/>
      <w:numFmt w:val="decimal"/>
      <w:lvlText w:val="%1."/>
      <w:lvlJc w:val="left"/>
      <w:pPr>
        <w:tabs>
          <w:tab w:val="num" w:pos="1055"/>
        </w:tabs>
        <w:ind w:left="1055" w:hanging="495"/>
      </w:pPr>
      <w:rPr>
        <w:rFonts w:hint="eastAsia"/>
      </w:rPr>
    </w:lvl>
    <w:lvl w:ilvl="1" w:tplc="8AF0AF86">
      <w:start w:val="1"/>
      <w:numFmt w:val="japaneseCounting"/>
      <w:lvlText w:val="%2、"/>
      <w:lvlJc w:val="left"/>
      <w:pPr>
        <w:tabs>
          <w:tab w:val="num" w:pos="1460"/>
        </w:tabs>
        <w:ind w:left="1460" w:hanging="480"/>
      </w:pPr>
      <w:rPr>
        <w:rFonts w:hint="default"/>
      </w:rPr>
    </w:lvl>
    <w:lvl w:ilvl="2" w:tplc="D03AC158">
      <w:start w:val="1"/>
      <w:numFmt w:val="decimal"/>
      <w:lvlText w:val="%3、"/>
      <w:lvlJc w:val="left"/>
      <w:pPr>
        <w:tabs>
          <w:tab w:val="num" w:pos="1760"/>
        </w:tabs>
        <w:ind w:left="1760" w:hanging="360"/>
      </w:pPr>
      <w:rPr>
        <w:rFonts w:hint="default"/>
        <w:u w:val="none"/>
      </w:rPr>
    </w:lvl>
    <w:lvl w:ilvl="3" w:tplc="0409000F" w:tentative="1">
      <w:start w:val="1"/>
      <w:numFmt w:val="decimal"/>
      <w:lvlText w:val="%4."/>
      <w:lvlJc w:val="left"/>
      <w:pPr>
        <w:tabs>
          <w:tab w:val="num" w:pos="2240"/>
        </w:tabs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660"/>
        </w:tabs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80"/>
        </w:tabs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00"/>
        </w:tabs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920"/>
        </w:tabs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40"/>
        </w:tabs>
        <w:ind w:left="4340" w:hanging="420"/>
      </w:pPr>
    </w:lvl>
  </w:abstractNum>
  <w:abstractNum w:abstractNumId="16">
    <w:nsid w:val="5305B528"/>
    <w:multiLevelType w:val="singleLevel"/>
    <w:tmpl w:val="5305B528"/>
    <w:lvl w:ilvl="0">
      <w:start w:val="1"/>
      <w:numFmt w:val="decimal"/>
      <w:suff w:val="nothing"/>
      <w:lvlText w:val="（%1）"/>
      <w:lvlJc w:val="left"/>
    </w:lvl>
  </w:abstractNum>
  <w:abstractNum w:abstractNumId="17">
    <w:nsid w:val="5316C3E7"/>
    <w:multiLevelType w:val="singleLevel"/>
    <w:tmpl w:val="5316C3E7"/>
    <w:lvl w:ilvl="0">
      <w:start w:val="7"/>
      <w:numFmt w:val="chineseCounting"/>
      <w:suff w:val="nothing"/>
      <w:lvlText w:val="%1、"/>
      <w:lvlJc w:val="left"/>
    </w:lvl>
  </w:abstractNum>
  <w:abstractNum w:abstractNumId="18">
    <w:nsid w:val="531FE344"/>
    <w:multiLevelType w:val="singleLevel"/>
    <w:tmpl w:val="531FE344"/>
    <w:lvl w:ilvl="0">
      <w:start w:val="1"/>
      <w:numFmt w:val="chineseCounting"/>
      <w:suff w:val="nothing"/>
      <w:lvlText w:val="%1、"/>
      <w:lvlJc w:val="left"/>
    </w:lvl>
  </w:abstractNum>
  <w:abstractNum w:abstractNumId="19">
    <w:nsid w:val="531FE5C0"/>
    <w:multiLevelType w:val="singleLevel"/>
    <w:tmpl w:val="531FE5C0"/>
    <w:lvl w:ilvl="0">
      <w:start w:val="2"/>
      <w:numFmt w:val="decimal"/>
      <w:suff w:val="nothing"/>
      <w:lvlText w:val="%1、"/>
      <w:lvlJc w:val="left"/>
    </w:lvl>
  </w:abstractNum>
  <w:abstractNum w:abstractNumId="20">
    <w:nsid w:val="531FE773"/>
    <w:multiLevelType w:val="singleLevel"/>
    <w:tmpl w:val="531FE773"/>
    <w:lvl w:ilvl="0">
      <w:start w:val="3"/>
      <w:numFmt w:val="decimal"/>
      <w:suff w:val="nothing"/>
      <w:lvlText w:val="%1、"/>
      <w:lvlJc w:val="left"/>
    </w:lvl>
  </w:abstractNum>
  <w:abstractNum w:abstractNumId="21">
    <w:nsid w:val="531FEAC3"/>
    <w:multiLevelType w:val="singleLevel"/>
    <w:tmpl w:val="531FEAC3"/>
    <w:lvl w:ilvl="0">
      <w:start w:val="2"/>
      <w:numFmt w:val="chineseCounting"/>
      <w:suff w:val="nothing"/>
      <w:lvlText w:val="%1、"/>
      <w:lvlJc w:val="left"/>
    </w:lvl>
  </w:abstractNum>
  <w:abstractNum w:abstractNumId="22">
    <w:nsid w:val="531FF240"/>
    <w:multiLevelType w:val="singleLevel"/>
    <w:tmpl w:val="531FF240"/>
    <w:lvl w:ilvl="0">
      <w:start w:val="2"/>
      <w:numFmt w:val="decimal"/>
      <w:suff w:val="nothing"/>
      <w:lvlText w:val="（%1）"/>
      <w:lvlJc w:val="left"/>
    </w:lvl>
  </w:abstractNum>
  <w:abstractNum w:abstractNumId="23">
    <w:nsid w:val="531FF4D6"/>
    <w:multiLevelType w:val="singleLevel"/>
    <w:tmpl w:val="531FF4D6"/>
    <w:lvl w:ilvl="0">
      <w:start w:val="4"/>
      <w:numFmt w:val="decimal"/>
      <w:suff w:val="nothing"/>
      <w:lvlText w:val="（%1）"/>
      <w:lvlJc w:val="left"/>
    </w:lvl>
  </w:abstractNum>
  <w:abstractNum w:abstractNumId="24">
    <w:nsid w:val="531FF51B"/>
    <w:multiLevelType w:val="singleLevel"/>
    <w:tmpl w:val="531FF51B"/>
    <w:lvl w:ilvl="0">
      <w:start w:val="3"/>
      <w:numFmt w:val="chineseCounting"/>
      <w:suff w:val="nothing"/>
      <w:lvlText w:val="%1、"/>
      <w:lvlJc w:val="left"/>
    </w:lvl>
  </w:abstractNum>
  <w:abstractNum w:abstractNumId="25">
    <w:nsid w:val="531FF6A3"/>
    <w:multiLevelType w:val="singleLevel"/>
    <w:tmpl w:val="531FF6A3"/>
    <w:lvl w:ilvl="0">
      <w:start w:val="1"/>
      <w:numFmt w:val="upperLetter"/>
      <w:suff w:val="nothing"/>
      <w:lvlText w:val="%1、"/>
      <w:lvlJc w:val="left"/>
    </w:lvl>
  </w:abstractNum>
  <w:abstractNum w:abstractNumId="26">
    <w:nsid w:val="531FF853"/>
    <w:multiLevelType w:val="singleLevel"/>
    <w:tmpl w:val="531FF853"/>
    <w:lvl w:ilvl="0">
      <w:start w:val="3"/>
      <w:numFmt w:val="decimal"/>
      <w:suff w:val="nothing"/>
      <w:lvlText w:val="%1、"/>
      <w:lvlJc w:val="left"/>
    </w:lvl>
  </w:abstractNum>
  <w:abstractNum w:abstractNumId="27">
    <w:nsid w:val="531FF88A"/>
    <w:multiLevelType w:val="singleLevel"/>
    <w:tmpl w:val="531FF88A"/>
    <w:lvl w:ilvl="0">
      <w:start w:val="1"/>
      <w:numFmt w:val="upperLetter"/>
      <w:suff w:val="nothing"/>
      <w:lvlText w:val="%1、"/>
      <w:lvlJc w:val="left"/>
    </w:lvl>
  </w:abstractNum>
  <w:abstractNum w:abstractNumId="28">
    <w:nsid w:val="531FF8B5"/>
    <w:multiLevelType w:val="singleLevel"/>
    <w:tmpl w:val="531FF8B5"/>
    <w:lvl w:ilvl="0">
      <w:start w:val="4"/>
      <w:numFmt w:val="decimal"/>
      <w:suff w:val="nothing"/>
      <w:lvlText w:val="%1、"/>
      <w:lvlJc w:val="left"/>
    </w:lvl>
  </w:abstractNum>
  <w:abstractNum w:abstractNumId="29">
    <w:nsid w:val="531FF90A"/>
    <w:multiLevelType w:val="singleLevel"/>
    <w:tmpl w:val="531FF90A"/>
    <w:lvl w:ilvl="0">
      <w:start w:val="1"/>
      <w:numFmt w:val="upperLetter"/>
      <w:suff w:val="nothing"/>
      <w:lvlText w:val="%1、"/>
      <w:lvlJc w:val="left"/>
    </w:lvl>
  </w:abstractNum>
  <w:abstractNum w:abstractNumId="30">
    <w:nsid w:val="531FF93E"/>
    <w:multiLevelType w:val="singleLevel"/>
    <w:tmpl w:val="531FF93E"/>
    <w:lvl w:ilvl="0">
      <w:start w:val="4"/>
      <w:numFmt w:val="chineseCounting"/>
      <w:suff w:val="nothing"/>
      <w:lvlText w:val="%1、"/>
      <w:lvlJc w:val="left"/>
    </w:lvl>
  </w:abstractNum>
  <w:abstractNum w:abstractNumId="31">
    <w:nsid w:val="531FF99E"/>
    <w:multiLevelType w:val="singleLevel"/>
    <w:tmpl w:val="531FF99E"/>
    <w:lvl w:ilvl="0">
      <w:start w:val="1"/>
      <w:numFmt w:val="decimal"/>
      <w:suff w:val="nothing"/>
      <w:lvlText w:val="（%1）"/>
      <w:lvlJc w:val="left"/>
    </w:lvl>
  </w:abstractNum>
  <w:abstractNum w:abstractNumId="32">
    <w:nsid w:val="531FFDB1"/>
    <w:multiLevelType w:val="singleLevel"/>
    <w:tmpl w:val="531FFDB1"/>
    <w:lvl w:ilvl="0">
      <w:start w:val="2"/>
      <w:numFmt w:val="decimal"/>
      <w:suff w:val="nothing"/>
      <w:lvlText w:val="%1、"/>
      <w:lvlJc w:val="left"/>
    </w:lvl>
  </w:abstractNum>
  <w:abstractNum w:abstractNumId="33">
    <w:nsid w:val="531FFEED"/>
    <w:multiLevelType w:val="singleLevel"/>
    <w:tmpl w:val="531FFEED"/>
    <w:lvl w:ilvl="0">
      <w:start w:val="5"/>
      <w:numFmt w:val="chineseCounting"/>
      <w:suff w:val="nothing"/>
      <w:lvlText w:val="%1、"/>
      <w:lvlJc w:val="left"/>
    </w:lvl>
  </w:abstractNum>
  <w:abstractNum w:abstractNumId="34">
    <w:nsid w:val="532007A4"/>
    <w:multiLevelType w:val="singleLevel"/>
    <w:tmpl w:val="532007A4"/>
    <w:lvl w:ilvl="0">
      <w:start w:val="6"/>
      <w:numFmt w:val="chineseCounting"/>
      <w:suff w:val="nothing"/>
      <w:lvlText w:val="%1、"/>
      <w:lvlJc w:val="left"/>
    </w:lvl>
  </w:abstractNum>
  <w:abstractNum w:abstractNumId="35">
    <w:nsid w:val="532007F6"/>
    <w:multiLevelType w:val="singleLevel"/>
    <w:tmpl w:val="532007F6"/>
    <w:lvl w:ilvl="0">
      <w:start w:val="1"/>
      <w:numFmt w:val="decimal"/>
      <w:suff w:val="nothing"/>
      <w:lvlText w:val="%1."/>
      <w:lvlJc w:val="left"/>
    </w:lvl>
  </w:abstractNum>
  <w:abstractNum w:abstractNumId="36">
    <w:nsid w:val="5320084A"/>
    <w:multiLevelType w:val="singleLevel"/>
    <w:tmpl w:val="5320084A"/>
    <w:lvl w:ilvl="0">
      <w:start w:val="2"/>
      <w:numFmt w:val="decimal"/>
      <w:suff w:val="nothing"/>
      <w:lvlText w:val="%1、"/>
      <w:lvlJc w:val="left"/>
    </w:lvl>
  </w:abstractNum>
  <w:abstractNum w:abstractNumId="37">
    <w:nsid w:val="560710B2"/>
    <w:multiLevelType w:val="hybridMultilevel"/>
    <w:tmpl w:val="60AE75D8"/>
    <w:lvl w:ilvl="0" w:tplc="00000006">
      <w:start w:val="1"/>
      <w:numFmt w:val="decimal"/>
      <w:suff w:val="space"/>
      <w:lvlText w:val="%1."/>
      <w:lvlJc w:val="left"/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38">
    <w:nsid w:val="592D5F68"/>
    <w:multiLevelType w:val="hybridMultilevel"/>
    <w:tmpl w:val="99EEACD6"/>
    <w:lvl w:ilvl="0" w:tplc="49B88CC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9">
    <w:nsid w:val="5B1E6134"/>
    <w:multiLevelType w:val="hybridMultilevel"/>
    <w:tmpl w:val="AF8AED3C"/>
    <w:lvl w:ilvl="0" w:tplc="4A809780">
      <w:start w:val="1"/>
      <w:numFmt w:val="decimal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40">
    <w:nsid w:val="5C087008"/>
    <w:multiLevelType w:val="hybridMultilevel"/>
    <w:tmpl w:val="46F23E1C"/>
    <w:lvl w:ilvl="0" w:tplc="602ABFE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41">
    <w:nsid w:val="6CDD1646"/>
    <w:multiLevelType w:val="hybridMultilevel"/>
    <w:tmpl w:val="657E1ACE"/>
    <w:lvl w:ilvl="0" w:tplc="C1F0CB18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 w:val="0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42">
    <w:nsid w:val="7271352A"/>
    <w:multiLevelType w:val="multilevel"/>
    <w:tmpl w:val="00000000"/>
    <w:lvl w:ilvl="0">
      <w:start w:val="14"/>
      <w:numFmt w:val="decimal"/>
      <w:lvlText w:val="%1"/>
      <w:lvlJc w:val="left"/>
      <w:pPr>
        <w:tabs>
          <w:tab w:val="num" w:pos="1260"/>
        </w:tabs>
        <w:ind w:left="1260" w:hanging="108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420"/>
      </w:pPr>
    </w:lvl>
    <w:lvl w:ilvl="2">
      <w:start w:val="1"/>
      <w:numFmt w:val="lowerRoman"/>
      <w:lvlText w:val="%3."/>
      <w:lvlJc w:val="right"/>
      <w:pPr>
        <w:tabs>
          <w:tab w:val="num" w:pos="1500"/>
        </w:tabs>
        <w:ind w:left="1500" w:hanging="42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>
      <w:start w:val="1"/>
      <w:numFmt w:val="lowerLetter"/>
      <w:lvlText w:val="%5)"/>
      <w:lvlJc w:val="left"/>
      <w:pPr>
        <w:tabs>
          <w:tab w:val="num" w:pos="2340"/>
        </w:tabs>
        <w:ind w:left="2340" w:hanging="420"/>
      </w:pPr>
    </w:lvl>
    <w:lvl w:ilvl="5">
      <w:start w:val="1"/>
      <w:numFmt w:val="lowerRoman"/>
      <w:lvlText w:val="%6."/>
      <w:lvlJc w:val="right"/>
      <w:pPr>
        <w:tabs>
          <w:tab w:val="num" w:pos="2760"/>
        </w:tabs>
        <w:ind w:left="2760" w:hanging="420"/>
      </w:pPr>
    </w:lvl>
    <w:lvl w:ilvl="6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>
      <w:start w:val="1"/>
      <w:numFmt w:val="lowerLetter"/>
      <w:lvlText w:val="%8)"/>
      <w:lvlJc w:val="left"/>
      <w:pPr>
        <w:tabs>
          <w:tab w:val="num" w:pos="3600"/>
        </w:tabs>
        <w:ind w:left="3600" w:hanging="420"/>
      </w:pPr>
    </w:lvl>
    <w:lvl w:ilvl="8">
      <w:start w:val="1"/>
      <w:numFmt w:val="lowerRoman"/>
      <w:lvlText w:val="%9."/>
      <w:lvlJc w:val="right"/>
      <w:pPr>
        <w:tabs>
          <w:tab w:val="num" w:pos="4020"/>
        </w:tabs>
        <w:ind w:left="4020" w:hanging="420"/>
      </w:pPr>
    </w:lvl>
  </w:abstractNum>
  <w:abstractNum w:abstractNumId="43">
    <w:nsid w:val="77913657"/>
    <w:multiLevelType w:val="multilevel"/>
    <w:tmpl w:val="77913657"/>
    <w:lvl w:ilvl="0">
      <w:start w:val="1"/>
      <w:numFmt w:val="decimalEnclosedParen"/>
      <w:lvlText w:val="%1"/>
      <w:lvlJc w:val="left"/>
      <w:pPr>
        <w:ind w:left="84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20" w:hanging="420"/>
      </w:pPr>
    </w:lvl>
    <w:lvl w:ilvl="2">
      <w:start w:val="1"/>
      <w:numFmt w:val="lowerRoman"/>
      <w:lvlText w:val="%3."/>
      <w:lvlJc w:val="right"/>
      <w:pPr>
        <w:ind w:left="1740" w:hanging="420"/>
      </w:pPr>
    </w:lvl>
    <w:lvl w:ilvl="3">
      <w:start w:val="1"/>
      <w:numFmt w:val="decimal"/>
      <w:lvlText w:val="%4."/>
      <w:lvlJc w:val="left"/>
      <w:pPr>
        <w:ind w:left="2160" w:hanging="420"/>
      </w:pPr>
    </w:lvl>
    <w:lvl w:ilvl="4">
      <w:start w:val="1"/>
      <w:numFmt w:val="lowerLetter"/>
      <w:lvlText w:val="%5)"/>
      <w:lvlJc w:val="left"/>
      <w:pPr>
        <w:ind w:left="2580" w:hanging="420"/>
      </w:pPr>
    </w:lvl>
    <w:lvl w:ilvl="5">
      <w:start w:val="1"/>
      <w:numFmt w:val="lowerRoman"/>
      <w:lvlText w:val="%6."/>
      <w:lvlJc w:val="right"/>
      <w:pPr>
        <w:ind w:left="3000" w:hanging="420"/>
      </w:pPr>
    </w:lvl>
    <w:lvl w:ilvl="6">
      <w:start w:val="1"/>
      <w:numFmt w:val="decimal"/>
      <w:lvlText w:val="%7."/>
      <w:lvlJc w:val="left"/>
      <w:pPr>
        <w:ind w:left="3420" w:hanging="420"/>
      </w:pPr>
    </w:lvl>
    <w:lvl w:ilvl="7">
      <w:start w:val="1"/>
      <w:numFmt w:val="lowerLetter"/>
      <w:lvlText w:val="%8)"/>
      <w:lvlJc w:val="left"/>
      <w:pPr>
        <w:ind w:left="3840" w:hanging="420"/>
      </w:pPr>
    </w:lvl>
    <w:lvl w:ilvl="8">
      <w:start w:val="1"/>
      <w:numFmt w:val="lowerRoman"/>
      <w:lvlText w:val="%9."/>
      <w:lvlJc w:val="right"/>
      <w:pPr>
        <w:ind w:left="4260" w:hanging="420"/>
      </w:pPr>
    </w:lvl>
  </w:abstractNum>
  <w:abstractNum w:abstractNumId="44">
    <w:nsid w:val="78506480"/>
    <w:multiLevelType w:val="hybridMultilevel"/>
    <w:tmpl w:val="78CA7F0E"/>
    <w:lvl w:ilvl="0" w:tplc="00000006">
      <w:start w:val="1"/>
      <w:numFmt w:val="decimal"/>
      <w:suff w:val="space"/>
      <w:lvlText w:val="%1."/>
      <w:lvlJc w:val="left"/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45">
    <w:nsid w:val="7B3B6ADF"/>
    <w:multiLevelType w:val="hybridMultilevel"/>
    <w:tmpl w:val="49EEBC50"/>
    <w:lvl w:ilvl="0" w:tplc="023299AE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6">
    <w:nsid w:val="7C8128A3"/>
    <w:multiLevelType w:val="hybridMultilevel"/>
    <w:tmpl w:val="5DC0F9CE"/>
    <w:lvl w:ilvl="0" w:tplc="00000006">
      <w:start w:val="1"/>
      <w:numFmt w:val="decimal"/>
      <w:suff w:val="space"/>
      <w:lvlText w:val="%1."/>
      <w:lvlJc w:val="left"/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47">
    <w:nsid w:val="7CCF51F0"/>
    <w:multiLevelType w:val="hybridMultilevel"/>
    <w:tmpl w:val="4D16D994"/>
    <w:lvl w:ilvl="0" w:tplc="5810F826">
      <w:start w:val="3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48">
    <w:nsid w:val="7FB87D07"/>
    <w:multiLevelType w:val="multilevel"/>
    <w:tmpl w:val="7FB87D07"/>
    <w:lvl w:ilvl="0">
      <w:start w:val="1"/>
      <w:numFmt w:val="decimal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0"/>
  </w:num>
  <w:num w:numId="2">
    <w:abstractNumId w:val="14"/>
  </w:num>
  <w:num w:numId="3">
    <w:abstractNumId w:val="44"/>
  </w:num>
  <w:num w:numId="4">
    <w:abstractNumId w:val="37"/>
  </w:num>
  <w:num w:numId="5">
    <w:abstractNumId w:val="3"/>
  </w:num>
  <w:num w:numId="6">
    <w:abstractNumId w:val="5"/>
  </w:num>
  <w:num w:numId="7">
    <w:abstractNumId w:val="46"/>
  </w:num>
  <w:num w:numId="8">
    <w:abstractNumId w:val="13"/>
  </w:num>
  <w:num w:numId="9">
    <w:abstractNumId w:val="11"/>
  </w:num>
  <w:num w:numId="1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</w:num>
  <w:num w:numId="12">
    <w:abstractNumId w:val="38"/>
  </w:num>
  <w:num w:numId="13">
    <w:abstractNumId w:val="45"/>
  </w:num>
  <w:num w:numId="14">
    <w:abstractNumId w:val="9"/>
  </w:num>
  <w:num w:numId="15">
    <w:abstractNumId w:val="47"/>
  </w:num>
  <w:num w:numId="16">
    <w:abstractNumId w:val="4"/>
  </w:num>
  <w:num w:numId="17">
    <w:abstractNumId w:val="16"/>
  </w:num>
  <w:num w:numId="18">
    <w:abstractNumId w:val="7"/>
  </w:num>
  <w:num w:numId="19">
    <w:abstractNumId w:val="40"/>
  </w:num>
  <w:num w:numId="20">
    <w:abstractNumId w:val="39"/>
  </w:num>
  <w:num w:numId="21">
    <w:abstractNumId w:val="41"/>
  </w:num>
  <w:num w:numId="22">
    <w:abstractNumId w:val="8"/>
  </w:num>
  <w:num w:numId="23">
    <w:abstractNumId w:val="42"/>
  </w:num>
  <w:num w:numId="24">
    <w:abstractNumId w:val="43"/>
  </w:num>
  <w:num w:numId="25">
    <w:abstractNumId w:val="10"/>
  </w:num>
  <w:num w:numId="26">
    <w:abstractNumId w:val="15"/>
  </w:num>
  <w:num w:numId="27">
    <w:abstractNumId w:val="2"/>
  </w:num>
  <w:num w:numId="28">
    <w:abstractNumId w:val="1"/>
  </w:num>
  <w:num w:numId="29">
    <w:abstractNumId w:val="48"/>
  </w:num>
  <w:num w:numId="30">
    <w:abstractNumId w:val="18"/>
  </w:num>
  <w:num w:numId="31">
    <w:abstractNumId w:val="19"/>
  </w:num>
  <w:num w:numId="32">
    <w:abstractNumId w:val="20"/>
  </w:num>
  <w:num w:numId="33">
    <w:abstractNumId w:val="21"/>
  </w:num>
  <w:num w:numId="34">
    <w:abstractNumId w:val="22"/>
  </w:num>
  <w:num w:numId="35">
    <w:abstractNumId w:val="23"/>
  </w:num>
  <w:num w:numId="36">
    <w:abstractNumId w:val="24"/>
  </w:num>
  <w:num w:numId="37">
    <w:abstractNumId w:val="25"/>
  </w:num>
  <w:num w:numId="38">
    <w:abstractNumId w:val="26"/>
  </w:num>
  <w:num w:numId="39">
    <w:abstractNumId w:val="27"/>
  </w:num>
  <w:num w:numId="40">
    <w:abstractNumId w:val="28"/>
  </w:num>
  <w:num w:numId="41">
    <w:abstractNumId w:val="29"/>
  </w:num>
  <w:num w:numId="42">
    <w:abstractNumId w:val="30"/>
  </w:num>
  <w:num w:numId="43">
    <w:abstractNumId w:val="31"/>
  </w:num>
  <w:num w:numId="44">
    <w:abstractNumId w:val="32"/>
  </w:num>
  <w:num w:numId="45">
    <w:abstractNumId w:val="33"/>
  </w:num>
  <w:num w:numId="46">
    <w:abstractNumId w:val="34"/>
  </w:num>
  <w:num w:numId="47">
    <w:abstractNumId w:val="35"/>
  </w:num>
  <w:num w:numId="48">
    <w:abstractNumId w:val="36"/>
  </w:num>
  <w:num w:numId="49">
    <w:abstractNumId w:val="17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19138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640B8"/>
    <w:rsid w:val="00001E77"/>
    <w:rsid w:val="00002AD7"/>
    <w:rsid w:val="00002BC1"/>
    <w:rsid w:val="000076BA"/>
    <w:rsid w:val="000107D8"/>
    <w:rsid w:val="000117E2"/>
    <w:rsid w:val="00012FA3"/>
    <w:rsid w:val="000136E1"/>
    <w:rsid w:val="00016692"/>
    <w:rsid w:val="00017458"/>
    <w:rsid w:val="0002222D"/>
    <w:rsid w:val="000231F5"/>
    <w:rsid w:val="000250AD"/>
    <w:rsid w:val="000256ED"/>
    <w:rsid w:val="000260A7"/>
    <w:rsid w:val="00030453"/>
    <w:rsid w:val="000305DB"/>
    <w:rsid w:val="00035EFE"/>
    <w:rsid w:val="0003745B"/>
    <w:rsid w:val="00042B4F"/>
    <w:rsid w:val="00043DB1"/>
    <w:rsid w:val="000449FE"/>
    <w:rsid w:val="00044B14"/>
    <w:rsid w:val="00044CBD"/>
    <w:rsid w:val="00045A7E"/>
    <w:rsid w:val="00046206"/>
    <w:rsid w:val="00052FBA"/>
    <w:rsid w:val="000537A0"/>
    <w:rsid w:val="00053A4B"/>
    <w:rsid w:val="00054256"/>
    <w:rsid w:val="00057015"/>
    <w:rsid w:val="00065A5F"/>
    <w:rsid w:val="000660C9"/>
    <w:rsid w:val="000664E7"/>
    <w:rsid w:val="00073DF0"/>
    <w:rsid w:val="000741E3"/>
    <w:rsid w:val="00074DE9"/>
    <w:rsid w:val="00074FE7"/>
    <w:rsid w:val="00076C30"/>
    <w:rsid w:val="000778B1"/>
    <w:rsid w:val="000810E5"/>
    <w:rsid w:val="00081BDE"/>
    <w:rsid w:val="00083B61"/>
    <w:rsid w:val="00084E47"/>
    <w:rsid w:val="00086711"/>
    <w:rsid w:val="00092D91"/>
    <w:rsid w:val="0009520A"/>
    <w:rsid w:val="000952C1"/>
    <w:rsid w:val="00095746"/>
    <w:rsid w:val="000A0347"/>
    <w:rsid w:val="000A2B36"/>
    <w:rsid w:val="000A5A63"/>
    <w:rsid w:val="000A76F4"/>
    <w:rsid w:val="000B1CE0"/>
    <w:rsid w:val="000B2992"/>
    <w:rsid w:val="000B2F9F"/>
    <w:rsid w:val="000B33CA"/>
    <w:rsid w:val="000B5493"/>
    <w:rsid w:val="000B7A30"/>
    <w:rsid w:val="000C4CF7"/>
    <w:rsid w:val="000C4D39"/>
    <w:rsid w:val="000C6BA4"/>
    <w:rsid w:val="000D0A3E"/>
    <w:rsid w:val="000D11E9"/>
    <w:rsid w:val="000D2266"/>
    <w:rsid w:val="000D5D46"/>
    <w:rsid w:val="000D679E"/>
    <w:rsid w:val="000D746E"/>
    <w:rsid w:val="000D7520"/>
    <w:rsid w:val="000D78D3"/>
    <w:rsid w:val="000E0AB6"/>
    <w:rsid w:val="000E1390"/>
    <w:rsid w:val="000E5AC2"/>
    <w:rsid w:val="000E5ACA"/>
    <w:rsid w:val="000E5F70"/>
    <w:rsid w:val="000E64C7"/>
    <w:rsid w:val="000E6638"/>
    <w:rsid w:val="000E6765"/>
    <w:rsid w:val="000F3BF7"/>
    <w:rsid w:val="000F559F"/>
    <w:rsid w:val="000F5D4F"/>
    <w:rsid w:val="00101ACA"/>
    <w:rsid w:val="00104800"/>
    <w:rsid w:val="00104DAC"/>
    <w:rsid w:val="00110008"/>
    <w:rsid w:val="001100D6"/>
    <w:rsid w:val="00111E14"/>
    <w:rsid w:val="001130CE"/>
    <w:rsid w:val="00114AAC"/>
    <w:rsid w:val="00115395"/>
    <w:rsid w:val="00116341"/>
    <w:rsid w:val="00117B37"/>
    <w:rsid w:val="0012004E"/>
    <w:rsid w:val="00120B15"/>
    <w:rsid w:val="0012120C"/>
    <w:rsid w:val="00122F40"/>
    <w:rsid w:val="001231B9"/>
    <w:rsid w:val="00123257"/>
    <w:rsid w:val="00123B2B"/>
    <w:rsid w:val="00125B5D"/>
    <w:rsid w:val="00126BD5"/>
    <w:rsid w:val="001302F6"/>
    <w:rsid w:val="00130731"/>
    <w:rsid w:val="00130DFC"/>
    <w:rsid w:val="00132CF0"/>
    <w:rsid w:val="001350C4"/>
    <w:rsid w:val="00135C1C"/>
    <w:rsid w:val="00137B02"/>
    <w:rsid w:val="00141214"/>
    <w:rsid w:val="00142414"/>
    <w:rsid w:val="00151B92"/>
    <w:rsid w:val="00151D9B"/>
    <w:rsid w:val="00151FB4"/>
    <w:rsid w:val="00152678"/>
    <w:rsid w:val="00152AC6"/>
    <w:rsid w:val="00155C22"/>
    <w:rsid w:val="001561A5"/>
    <w:rsid w:val="00162652"/>
    <w:rsid w:val="001669B6"/>
    <w:rsid w:val="00166F42"/>
    <w:rsid w:val="00170024"/>
    <w:rsid w:val="001733F2"/>
    <w:rsid w:val="001738DA"/>
    <w:rsid w:val="00174DEF"/>
    <w:rsid w:val="0017550B"/>
    <w:rsid w:val="00176239"/>
    <w:rsid w:val="00176884"/>
    <w:rsid w:val="00176E32"/>
    <w:rsid w:val="00177BBB"/>
    <w:rsid w:val="00180516"/>
    <w:rsid w:val="00180557"/>
    <w:rsid w:val="00182703"/>
    <w:rsid w:val="00183C97"/>
    <w:rsid w:val="001905DD"/>
    <w:rsid w:val="001922C0"/>
    <w:rsid w:val="00192A44"/>
    <w:rsid w:val="0019609E"/>
    <w:rsid w:val="001A0CBA"/>
    <w:rsid w:val="001A13AC"/>
    <w:rsid w:val="001A168C"/>
    <w:rsid w:val="001A25FF"/>
    <w:rsid w:val="001A356F"/>
    <w:rsid w:val="001A3DF8"/>
    <w:rsid w:val="001A43FE"/>
    <w:rsid w:val="001A4F85"/>
    <w:rsid w:val="001A55DB"/>
    <w:rsid w:val="001A5B91"/>
    <w:rsid w:val="001A6391"/>
    <w:rsid w:val="001B5633"/>
    <w:rsid w:val="001C2808"/>
    <w:rsid w:val="001C39BC"/>
    <w:rsid w:val="001C3D07"/>
    <w:rsid w:val="001C3E80"/>
    <w:rsid w:val="001C467B"/>
    <w:rsid w:val="001C578C"/>
    <w:rsid w:val="001C6472"/>
    <w:rsid w:val="001C66AA"/>
    <w:rsid w:val="001C6FAF"/>
    <w:rsid w:val="001D0662"/>
    <w:rsid w:val="001D17C3"/>
    <w:rsid w:val="001D5158"/>
    <w:rsid w:val="001D5AF5"/>
    <w:rsid w:val="001D6003"/>
    <w:rsid w:val="001E726C"/>
    <w:rsid w:val="001E78C2"/>
    <w:rsid w:val="001F4760"/>
    <w:rsid w:val="001F5C90"/>
    <w:rsid w:val="001F5E67"/>
    <w:rsid w:val="001F6711"/>
    <w:rsid w:val="002040D3"/>
    <w:rsid w:val="002059E4"/>
    <w:rsid w:val="00206E0B"/>
    <w:rsid w:val="00210F09"/>
    <w:rsid w:val="00211F7E"/>
    <w:rsid w:val="002126B0"/>
    <w:rsid w:val="00214931"/>
    <w:rsid w:val="00215892"/>
    <w:rsid w:val="00216F05"/>
    <w:rsid w:val="002174A8"/>
    <w:rsid w:val="0022064E"/>
    <w:rsid w:val="002206FE"/>
    <w:rsid w:val="00220AA7"/>
    <w:rsid w:val="00220ED3"/>
    <w:rsid w:val="00221806"/>
    <w:rsid w:val="0022265F"/>
    <w:rsid w:val="00222EC1"/>
    <w:rsid w:val="0022305D"/>
    <w:rsid w:val="00223DAC"/>
    <w:rsid w:val="002249AC"/>
    <w:rsid w:val="00224ED0"/>
    <w:rsid w:val="00225030"/>
    <w:rsid w:val="00226733"/>
    <w:rsid w:val="00234237"/>
    <w:rsid w:val="002402B4"/>
    <w:rsid w:val="00242CB9"/>
    <w:rsid w:val="002431E4"/>
    <w:rsid w:val="00244A3C"/>
    <w:rsid w:val="0024526D"/>
    <w:rsid w:val="00251038"/>
    <w:rsid w:val="002545EC"/>
    <w:rsid w:val="0025581F"/>
    <w:rsid w:val="00257954"/>
    <w:rsid w:val="0026141B"/>
    <w:rsid w:val="00264D2F"/>
    <w:rsid w:val="002665E0"/>
    <w:rsid w:val="00266AAC"/>
    <w:rsid w:val="00266F4D"/>
    <w:rsid w:val="00267840"/>
    <w:rsid w:val="00271CEC"/>
    <w:rsid w:val="00272C93"/>
    <w:rsid w:val="0027366B"/>
    <w:rsid w:val="002736C9"/>
    <w:rsid w:val="0027510A"/>
    <w:rsid w:val="0027546B"/>
    <w:rsid w:val="00275D87"/>
    <w:rsid w:val="00276818"/>
    <w:rsid w:val="00276F03"/>
    <w:rsid w:val="00277923"/>
    <w:rsid w:val="00277DCD"/>
    <w:rsid w:val="0028112C"/>
    <w:rsid w:val="00281FF2"/>
    <w:rsid w:val="00284344"/>
    <w:rsid w:val="0028676A"/>
    <w:rsid w:val="00290734"/>
    <w:rsid w:val="0029095E"/>
    <w:rsid w:val="00292B97"/>
    <w:rsid w:val="0029318E"/>
    <w:rsid w:val="00293BD0"/>
    <w:rsid w:val="002A05D8"/>
    <w:rsid w:val="002A2248"/>
    <w:rsid w:val="002A3041"/>
    <w:rsid w:val="002A3E80"/>
    <w:rsid w:val="002A4EF5"/>
    <w:rsid w:val="002A6152"/>
    <w:rsid w:val="002A718D"/>
    <w:rsid w:val="002B0C13"/>
    <w:rsid w:val="002B1114"/>
    <w:rsid w:val="002B184C"/>
    <w:rsid w:val="002B49B7"/>
    <w:rsid w:val="002C02CB"/>
    <w:rsid w:val="002C091A"/>
    <w:rsid w:val="002C1987"/>
    <w:rsid w:val="002C36CA"/>
    <w:rsid w:val="002C6305"/>
    <w:rsid w:val="002C78B7"/>
    <w:rsid w:val="002C7C95"/>
    <w:rsid w:val="002D075F"/>
    <w:rsid w:val="002D23A4"/>
    <w:rsid w:val="002D3917"/>
    <w:rsid w:val="002D48DE"/>
    <w:rsid w:val="002D7000"/>
    <w:rsid w:val="002E1A14"/>
    <w:rsid w:val="002E3590"/>
    <w:rsid w:val="002E423B"/>
    <w:rsid w:val="002E4ACB"/>
    <w:rsid w:val="002E5505"/>
    <w:rsid w:val="002F03F3"/>
    <w:rsid w:val="002F275A"/>
    <w:rsid w:val="002F2BCE"/>
    <w:rsid w:val="002F4972"/>
    <w:rsid w:val="002F55E5"/>
    <w:rsid w:val="002F5779"/>
    <w:rsid w:val="002F5F75"/>
    <w:rsid w:val="002F7FDF"/>
    <w:rsid w:val="0030063B"/>
    <w:rsid w:val="00300CB2"/>
    <w:rsid w:val="0030155A"/>
    <w:rsid w:val="00301B2A"/>
    <w:rsid w:val="0030330E"/>
    <w:rsid w:val="003049FC"/>
    <w:rsid w:val="00306140"/>
    <w:rsid w:val="003068C6"/>
    <w:rsid w:val="003100D9"/>
    <w:rsid w:val="003101C0"/>
    <w:rsid w:val="00310C1E"/>
    <w:rsid w:val="00311D55"/>
    <w:rsid w:val="00314A15"/>
    <w:rsid w:val="00315580"/>
    <w:rsid w:val="00316DBA"/>
    <w:rsid w:val="0031735C"/>
    <w:rsid w:val="003206DE"/>
    <w:rsid w:val="003219CB"/>
    <w:rsid w:val="00321BFC"/>
    <w:rsid w:val="0032210B"/>
    <w:rsid w:val="00322D1B"/>
    <w:rsid w:val="00324F57"/>
    <w:rsid w:val="00327CE9"/>
    <w:rsid w:val="00327F19"/>
    <w:rsid w:val="00330207"/>
    <w:rsid w:val="00330535"/>
    <w:rsid w:val="00331CA3"/>
    <w:rsid w:val="00332340"/>
    <w:rsid w:val="003373A7"/>
    <w:rsid w:val="0034583F"/>
    <w:rsid w:val="00347571"/>
    <w:rsid w:val="00350323"/>
    <w:rsid w:val="003513C4"/>
    <w:rsid w:val="00354AA4"/>
    <w:rsid w:val="00354FE8"/>
    <w:rsid w:val="00355436"/>
    <w:rsid w:val="003645BC"/>
    <w:rsid w:val="00365289"/>
    <w:rsid w:val="00365953"/>
    <w:rsid w:val="00365994"/>
    <w:rsid w:val="00365EEC"/>
    <w:rsid w:val="003676BD"/>
    <w:rsid w:val="0036789B"/>
    <w:rsid w:val="0037017E"/>
    <w:rsid w:val="003714A3"/>
    <w:rsid w:val="003716F7"/>
    <w:rsid w:val="00373FED"/>
    <w:rsid w:val="00376E0D"/>
    <w:rsid w:val="003771B6"/>
    <w:rsid w:val="00383E89"/>
    <w:rsid w:val="00386D5F"/>
    <w:rsid w:val="00390B3E"/>
    <w:rsid w:val="00391FE0"/>
    <w:rsid w:val="0039231B"/>
    <w:rsid w:val="003924F9"/>
    <w:rsid w:val="00397EDF"/>
    <w:rsid w:val="003A02A6"/>
    <w:rsid w:val="003A097A"/>
    <w:rsid w:val="003A0BEE"/>
    <w:rsid w:val="003A0D5B"/>
    <w:rsid w:val="003A36F1"/>
    <w:rsid w:val="003A3F13"/>
    <w:rsid w:val="003A71DA"/>
    <w:rsid w:val="003B329D"/>
    <w:rsid w:val="003B4FFC"/>
    <w:rsid w:val="003B62D9"/>
    <w:rsid w:val="003C032C"/>
    <w:rsid w:val="003C4786"/>
    <w:rsid w:val="003C59AC"/>
    <w:rsid w:val="003D5B1E"/>
    <w:rsid w:val="003D7185"/>
    <w:rsid w:val="003E00CE"/>
    <w:rsid w:val="003E28D1"/>
    <w:rsid w:val="003E3C77"/>
    <w:rsid w:val="003E50AA"/>
    <w:rsid w:val="003E6002"/>
    <w:rsid w:val="003E651F"/>
    <w:rsid w:val="003E7A3F"/>
    <w:rsid w:val="003F07F8"/>
    <w:rsid w:val="003F0A8A"/>
    <w:rsid w:val="003F1EC5"/>
    <w:rsid w:val="003F21B4"/>
    <w:rsid w:val="003F2570"/>
    <w:rsid w:val="003F4510"/>
    <w:rsid w:val="003F491E"/>
    <w:rsid w:val="0040378B"/>
    <w:rsid w:val="00405015"/>
    <w:rsid w:val="0040564F"/>
    <w:rsid w:val="004074D7"/>
    <w:rsid w:val="0041024A"/>
    <w:rsid w:val="0041202E"/>
    <w:rsid w:val="00412A81"/>
    <w:rsid w:val="00412B74"/>
    <w:rsid w:val="0041400C"/>
    <w:rsid w:val="00416069"/>
    <w:rsid w:val="00420D0D"/>
    <w:rsid w:val="00421A10"/>
    <w:rsid w:val="00421FCC"/>
    <w:rsid w:val="004228A7"/>
    <w:rsid w:val="00425D7D"/>
    <w:rsid w:val="0042629D"/>
    <w:rsid w:val="00431CF8"/>
    <w:rsid w:val="00432E4E"/>
    <w:rsid w:val="004341F3"/>
    <w:rsid w:val="00434229"/>
    <w:rsid w:val="00435E7D"/>
    <w:rsid w:val="00435EC7"/>
    <w:rsid w:val="004410EC"/>
    <w:rsid w:val="004422B6"/>
    <w:rsid w:val="00442916"/>
    <w:rsid w:val="004440C7"/>
    <w:rsid w:val="00444CD7"/>
    <w:rsid w:val="00445739"/>
    <w:rsid w:val="00447B04"/>
    <w:rsid w:val="00450EE0"/>
    <w:rsid w:val="00451832"/>
    <w:rsid w:val="00451F4C"/>
    <w:rsid w:val="00454344"/>
    <w:rsid w:val="00454E0F"/>
    <w:rsid w:val="00456842"/>
    <w:rsid w:val="00461599"/>
    <w:rsid w:val="00463D4B"/>
    <w:rsid w:val="00464881"/>
    <w:rsid w:val="004661BA"/>
    <w:rsid w:val="0046689B"/>
    <w:rsid w:val="0047203E"/>
    <w:rsid w:val="00473041"/>
    <w:rsid w:val="00473158"/>
    <w:rsid w:val="004758CC"/>
    <w:rsid w:val="00481F60"/>
    <w:rsid w:val="00483AB9"/>
    <w:rsid w:val="004851D2"/>
    <w:rsid w:val="00486417"/>
    <w:rsid w:val="00486A00"/>
    <w:rsid w:val="00491BE7"/>
    <w:rsid w:val="004923ED"/>
    <w:rsid w:val="00492FB9"/>
    <w:rsid w:val="0049387D"/>
    <w:rsid w:val="00493DCA"/>
    <w:rsid w:val="0049547B"/>
    <w:rsid w:val="00495A1A"/>
    <w:rsid w:val="00497667"/>
    <w:rsid w:val="004A0374"/>
    <w:rsid w:val="004A0FA8"/>
    <w:rsid w:val="004A2509"/>
    <w:rsid w:val="004A47AC"/>
    <w:rsid w:val="004A55AE"/>
    <w:rsid w:val="004A64C9"/>
    <w:rsid w:val="004A66BB"/>
    <w:rsid w:val="004A7680"/>
    <w:rsid w:val="004A7C6B"/>
    <w:rsid w:val="004B047D"/>
    <w:rsid w:val="004B08D3"/>
    <w:rsid w:val="004B200C"/>
    <w:rsid w:val="004B25A3"/>
    <w:rsid w:val="004B2BBB"/>
    <w:rsid w:val="004C1609"/>
    <w:rsid w:val="004C1DC6"/>
    <w:rsid w:val="004C378E"/>
    <w:rsid w:val="004D2647"/>
    <w:rsid w:val="004D3ED1"/>
    <w:rsid w:val="004D5862"/>
    <w:rsid w:val="004D6555"/>
    <w:rsid w:val="004D6A07"/>
    <w:rsid w:val="004D759B"/>
    <w:rsid w:val="004D7A9E"/>
    <w:rsid w:val="004E050A"/>
    <w:rsid w:val="004E06CC"/>
    <w:rsid w:val="004E3B7E"/>
    <w:rsid w:val="004E6761"/>
    <w:rsid w:val="004F0EA3"/>
    <w:rsid w:val="004F1D81"/>
    <w:rsid w:val="004F4884"/>
    <w:rsid w:val="004F4AD0"/>
    <w:rsid w:val="004F4E74"/>
    <w:rsid w:val="0050184A"/>
    <w:rsid w:val="005029C4"/>
    <w:rsid w:val="00503129"/>
    <w:rsid w:val="005055DA"/>
    <w:rsid w:val="005056E5"/>
    <w:rsid w:val="005072BC"/>
    <w:rsid w:val="00507C24"/>
    <w:rsid w:val="0051069F"/>
    <w:rsid w:val="005138BA"/>
    <w:rsid w:val="00513C44"/>
    <w:rsid w:val="00520513"/>
    <w:rsid w:val="00520551"/>
    <w:rsid w:val="00520ACD"/>
    <w:rsid w:val="00520C4E"/>
    <w:rsid w:val="00522757"/>
    <w:rsid w:val="00525468"/>
    <w:rsid w:val="00525787"/>
    <w:rsid w:val="005258FD"/>
    <w:rsid w:val="005278C2"/>
    <w:rsid w:val="00530664"/>
    <w:rsid w:val="00530735"/>
    <w:rsid w:val="00537068"/>
    <w:rsid w:val="00543AB0"/>
    <w:rsid w:val="00546895"/>
    <w:rsid w:val="0055032A"/>
    <w:rsid w:val="005515F4"/>
    <w:rsid w:val="00551F3C"/>
    <w:rsid w:val="005530AA"/>
    <w:rsid w:val="0055704D"/>
    <w:rsid w:val="00560673"/>
    <w:rsid w:val="00571E57"/>
    <w:rsid w:val="00572817"/>
    <w:rsid w:val="005736B9"/>
    <w:rsid w:val="00574DC7"/>
    <w:rsid w:val="0058113F"/>
    <w:rsid w:val="00581AA4"/>
    <w:rsid w:val="00581B5F"/>
    <w:rsid w:val="00586BA8"/>
    <w:rsid w:val="00595BDD"/>
    <w:rsid w:val="00596C54"/>
    <w:rsid w:val="005A0BB8"/>
    <w:rsid w:val="005A2051"/>
    <w:rsid w:val="005A266F"/>
    <w:rsid w:val="005B0FA9"/>
    <w:rsid w:val="005B237E"/>
    <w:rsid w:val="005B60EB"/>
    <w:rsid w:val="005B7BF5"/>
    <w:rsid w:val="005C066D"/>
    <w:rsid w:val="005C2DBB"/>
    <w:rsid w:val="005C3949"/>
    <w:rsid w:val="005C4A62"/>
    <w:rsid w:val="005C794A"/>
    <w:rsid w:val="005D27DE"/>
    <w:rsid w:val="005D5097"/>
    <w:rsid w:val="005E11BA"/>
    <w:rsid w:val="005E1533"/>
    <w:rsid w:val="005E1E9B"/>
    <w:rsid w:val="005E227E"/>
    <w:rsid w:val="005E466A"/>
    <w:rsid w:val="005E57B1"/>
    <w:rsid w:val="005E73D6"/>
    <w:rsid w:val="005F1F03"/>
    <w:rsid w:val="005F2D50"/>
    <w:rsid w:val="005F4CE2"/>
    <w:rsid w:val="005F5705"/>
    <w:rsid w:val="005F5D2A"/>
    <w:rsid w:val="005F623F"/>
    <w:rsid w:val="005F7051"/>
    <w:rsid w:val="006003F6"/>
    <w:rsid w:val="00601C3A"/>
    <w:rsid w:val="0060401C"/>
    <w:rsid w:val="00605A0B"/>
    <w:rsid w:val="00606605"/>
    <w:rsid w:val="006075F5"/>
    <w:rsid w:val="006101B2"/>
    <w:rsid w:val="00610959"/>
    <w:rsid w:val="00610F90"/>
    <w:rsid w:val="00612E59"/>
    <w:rsid w:val="00621799"/>
    <w:rsid w:val="00622E03"/>
    <w:rsid w:val="00627660"/>
    <w:rsid w:val="00627FB9"/>
    <w:rsid w:val="00630311"/>
    <w:rsid w:val="00632C80"/>
    <w:rsid w:val="00633A09"/>
    <w:rsid w:val="0063490D"/>
    <w:rsid w:val="00634B46"/>
    <w:rsid w:val="00635D9A"/>
    <w:rsid w:val="00636204"/>
    <w:rsid w:val="0063622D"/>
    <w:rsid w:val="00640374"/>
    <w:rsid w:val="0064074D"/>
    <w:rsid w:val="00644A31"/>
    <w:rsid w:val="00652990"/>
    <w:rsid w:val="00653433"/>
    <w:rsid w:val="0066221F"/>
    <w:rsid w:val="00662D09"/>
    <w:rsid w:val="0066376C"/>
    <w:rsid w:val="00663EE8"/>
    <w:rsid w:val="006641F2"/>
    <w:rsid w:val="00666414"/>
    <w:rsid w:val="00666BBE"/>
    <w:rsid w:val="00666C9B"/>
    <w:rsid w:val="0067173D"/>
    <w:rsid w:val="006721DD"/>
    <w:rsid w:val="00672447"/>
    <w:rsid w:val="006757CF"/>
    <w:rsid w:val="00677375"/>
    <w:rsid w:val="00680383"/>
    <w:rsid w:val="006808E5"/>
    <w:rsid w:val="00681595"/>
    <w:rsid w:val="006831C9"/>
    <w:rsid w:val="0068415B"/>
    <w:rsid w:val="00685244"/>
    <w:rsid w:val="00685567"/>
    <w:rsid w:val="00687273"/>
    <w:rsid w:val="00692A22"/>
    <w:rsid w:val="00692D3F"/>
    <w:rsid w:val="006930DC"/>
    <w:rsid w:val="00694232"/>
    <w:rsid w:val="00695B05"/>
    <w:rsid w:val="00696736"/>
    <w:rsid w:val="00696DEF"/>
    <w:rsid w:val="006A12FD"/>
    <w:rsid w:val="006A26F0"/>
    <w:rsid w:val="006A2CD3"/>
    <w:rsid w:val="006A3B31"/>
    <w:rsid w:val="006A4126"/>
    <w:rsid w:val="006A5342"/>
    <w:rsid w:val="006A75E8"/>
    <w:rsid w:val="006A79B9"/>
    <w:rsid w:val="006B1731"/>
    <w:rsid w:val="006B33DC"/>
    <w:rsid w:val="006B342F"/>
    <w:rsid w:val="006B5A3B"/>
    <w:rsid w:val="006B6C7B"/>
    <w:rsid w:val="006B7E1E"/>
    <w:rsid w:val="006C154C"/>
    <w:rsid w:val="006C3EC8"/>
    <w:rsid w:val="006C496E"/>
    <w:rsid w:val="006C4E00"/>
    <w:rsid w:val="006C4F64"/>
    <w:rsid w:val="006C5400"/>
    <w:rsid w:val="006D005F"/>
    <w:rsid w:val="006D2289"/>
    <w:rsid w:val="006D67C0"/>
    <w:rsid w:val="006E052D"/>
    <w:rsid w:val="006E1AD8"/>
    <w:rsid w:val="006E3739"/>
    <w:rsid w:val="006E38DF"/>
    <w:rsid w:val="006E427E"/>
    <w:rsid w:val="006E4DD2"/>
    <w:rsid w:val="006E5771"/>
    <w:rsid w:val="006E600E"/>
    <w:rsid w:val="006E6418"/>
    <w:rsid w:val="006E773D"/>
    <w:rsid w:val="006F12F0"/>
    <w:rsid w:val="006F1418"/>
    <w:rsid w:val="006F2D4C"/>
    <w:rsid w:val="006F2DB3"/>
    <w:rsid w:val="006F3F4C"/>
    <w:rsid w:val="006F4A45"/>
    <w:rsid w:val="006F6F7D"/>
    <w:rsid w:val="0070038F"/>
    <w:rsid w:val="007031E0"/>
    <w:rsid w:val="00703256"/>
    <w:rsid w:val="00706468"/>
    <w:rsid w:val="007077CF"/>
    <w:rsid w:val="00707D6E"/>
    <w:rsid w:val="00711D04"/>
    <w:rsid w:val="00713A7B"/>
    <w:rsid w:val="00714FA2"/>
    <w:rsid w:val="0071604E"/>
    <w:rsid w:val="0072022A"/>
    <w:rsid w:val="00722256"/>
    <w:rsid w:val="00723856"/>
    <w:rsid w:val="00724542"/>
    <w:rsid w:val="00725937"/>
    <w:rsid w:val="00730A98"/>
    <w:rsid w:val="007328BD"/>
    <w:rsid w:val="0073375C"/>
    <w:rsid w:val="00734C0B"/>
    <w:rsid w:val="007352E3"/>
    <w:rsid w:val="00737830"/>
    <w:rsid w:val="0073791E"/>
    <w:rsid w:val="00740FF7"/>
    <w:rsid w:val="00744410"/>
    <w:rsid w:val="007455DD"/>
    <w:rsid w:val="007457AD"/>
    <w:rsid w:val="007459B4"/>
    <w:rsid w:val="00747AA7"/>
    <w:rsid w:val="007518C4"/>
    <w:rsid w:val="00751936"/>
    <w:rsid w:val="007538C0"/>
    <w:rsid w:val="00753CEB"/>
    <w:rsid w:val="00756615"/>
    <w:rsid w:val="007609A2"/>
    <w:rsid w:val="0076471D"/>
    <w:rsid w:val="007673A6"/>
    <w:rsid w:val="00767BE5"/>
    <w:rsid w:val="0077067F"/>
    <w:rsid w:val="00770A78"/>
    <w:rsid w:val="00770DBD"/>
    <w:rsid w:val="00770F3B"/>
    <w:rsid w:val="0077160B"/>
    <w:rsid w:val="00772185"/>
    <w:rsid w:val="00776C16"/>
    <w:rsid w:val="007771BF"/>
    <w:rsid w:val="007775BD"/>
    <w:rsid w:val="00780177"/>
    <w:rsid w:val="00780F4B"/>
    <w:rsid w:val="00782B7D"/>
    <w:rsid w:val="0078384D"/>
    <w:rsid w:val="0078553F"/>
    <w:rsid w:val="00785D7F"/>
    <w:rsid w:val="0078755D"/>
    <w:rsid w:val="00791C89"/>
    <w:rsid w:val="00792B01"/>
    <w:rsid w:val="00793943"/>
    <w:rsid w:val="007970A1"/>
    <w:rsid w:val="007A15E1"/>
    <w:rsid w:val="007A3E05"/>
    <w:rsid w:val="007A53F0"/>
    <w:rsid w:val="007A76D2"/>
    <w:rsid w:val="007B54EB"/>
    <w:rsid w:val="007B6717"/>
    <w:rsid w:val="007B71FE"/>
    <w:rsid w:val="007C3717"/>
    <w:rsid w:val="007C3F7E"/>
    <w:rsid w:val="007C5311"/>
    <w:rsid w:val="007C677F"/>
    <w:rsid w:val="007D0585"/>
    <w:rsid w:val="007D2A69"/>
    <w:rsid w:val="007E1E11"/>
    <w:rsid w:val="007E277B"/>
    <w:rsid w:val="007E5203"/>
    <w:rsid w:val="007E71C4"/>
    <w:rsid w:val="007F157A"/>
    <w:rsid w:val="007F1B37"/>
    <w:rsid w:val="007F6B41"/>
    <w:rsid w:val="00803AE5"/>
    <w:rsid w:val="00806DB3"/>
    <w:rsid w:val="00807886"/>
    <w:rsid w:val="0081158E"/>
    <w:rsid w:val="00811E60"/>
    <w:rsid w:val="00813C4F"/>
    <w:rsid w:val="0081423C"/>
    <w:rsid w:val="00816098"/>
    <w:rsid w:val="008174E2"/>
    <w:rsid w:val="0081753C"/>
    <w:rsid w:val="0082016D"/>
    <w:rsid w:val="00820E3C"/>
    <w:rsid w:val="008239D8"/>
    <w:rsid w:val="008264BE"/>
    <w:rsid w:val="008271E8"/>
    <w:rsid w:val="00827496"/>
    <w:rsid w:val="00827E78"/>
    <w:rsid w:val="00832C4E"/>
    <w:rsid w:val="008333C2"/>
    <w:rsid w:val="008342A7"/>
    <w:rsid w:val="00834AB6"/>
    <w:rsid w:val="00834E86"/>
    <w:rsid w:val="00837FCB"/>
    <w:rsid w:val="00844B8B"/>
    <w:rsid w:val="008474C8"/>
    <w:rsid w:val="00847970"/>
    <w:rsid w:val="00850425"/>
    <w:rsid w:val="0085302B"/>
    <w:rsid w:val="00854628"/>
    <w:rsid w:val="00855061"/>
    <w:rsid w:val="0085556B"/>
    <w:rsid w:val="0085565A"/>
    <w:rsid w:val="00855E0D"/>
    <w:rsid w:val="00855ECB"/>
    <w:rsid w:val="0085623E"/>
    <w:rsid w:val="0086260C"/>
    <w:rsid w:val="008639E6"/>
    <w:rsid w:val="00870233"/>
    <w:rsid w:val="00870E6E"/>
    <w:rsid w:val="0087103E"/>
    <w:rsid w:val="00871424"/>
    <w:rsid w:val="00872C42"/>
    <w:rsid w:val="00872C8F"/>
    <w:rsid w:val="00873201"/>
    <w:rsid w:val="00874BF8"/>
    <w:rsid w:val="0087538F"/>
    <w:rsid w:val="00875822"/>
    <w:rsid w:val="00876F00"/>
    <w:rsid w:val="00877E93"/>
    <w:rsid w:val="008804F8"/>
    <w:rsid w:val="0088135F"/>
    <w:rsid w:val="008820A0"/>
    <w:rsid w:val="0088292C"/>
    <w:rsid w:val="008866B2"/>
    <w:rsid w:val="00887B45"/>
    <w:rsid w:val="00887B79"/>
    <w:rsid w:val="00891083"/>
    <w:rsid w:val="00894A8F"/>
    <w:rsid w:val="008A2EE2"/>
    <w:rsid w:val="008A6BFF"/>
    <w:rsid w:val="008B1047"/>
    <w:rsid w:val="008B2D86"/>
    <w:rsid w:val="008B40B1"/>
    <w:rsid w:val="008C22DE"/>
    <w:rsid w:val="008C7B7B"/>
    <w:rsid w:val="008D0FF6"/>
    <w:rsid w:val="008D3781"/>
    <w:rsid w:val="008D3B74"/>
    <w:rsid w:val="008D6222"/>
    <w:rsid w:val="008D732C"/>
    <w:rsid w:val="008E0DBC"/>
    <w:rsid w:val="008E5525"/>
    <w:rsid w:val="008F15E5"/>
    <w:rsid w:val="008F3DCC"/>
    <w:rsid w:val="008F5582"/>
    <w:rsid w:val="008F6161"/>
    <w:rsid w:val="008F6A1D"/>
    <w:rsid w:val="008F6E8D"/>
    <w:rsid w:val="00903A61"/>
    <w:rsid w:val="00905DB8"/>
    <w:rsid w:val="00910CC7"/>
    <w:rsid w:val="00911565"/>
    <w:rsid w:val="00912D40"/>
    <w:rsid w:val="009131EE"/>
    <w:rsid w:val="00920B5F"/>
    <w:rsid w:val="00920F61"/>
    <w:rsid w:val="009220DF"/>
    <w:rsid w:val="0092299B"/>
    <w:rsid w:val="00923073"/>
    <w:rsid w:val="009238FE"/>
    <w:rsid w:val="0092570F"/>
    <w:rsid w:val="009270E7"/>
    <w:rsid w:val="00927815"/>
    <w:rsid w:val="00930446"/>
    <w:rsid w:val="00931AA7"/>
    <w:rsid w:val="00934B30"/>
    <w:rsid w:val="00936933"/>
    <w:rsid w:val="0094115D"/>
    <w:rsid w:val="00941ADB"/>
    <w:rsid w:val="00945B42"/>
    <w:rsid w:val="00946187"/>
    <w:rsid w:val="00946E52"/>
    <w:rsid w:val="0095157A"/>
    <w:rsid w:val="00951E7F"/>
    <w:rsid w:val="0095318E"/>
    <w:rsid w:val="0095796B"/>
    <w:rsid w:val="009601EC"/>
    <w:rsid w:val="0096122B"/>
    <w:rsid w:val="009614F4"/>
    <w:rsid w:val="009623D9"/>
    <w:rsid w:val="00962D7A"/>
    <w:rsid w:val="0096387C"/>
    <w:rsid w:val="00964A8C"/>
    <w:rsid w:val="00964F16"/>
    <w:rsid w:val="00965777"/>
    <w:rsid w:val="00970D80"/>
    <w:rsid w:val="00971695"/>
    <w:rsid w:val="009725A4"/>
    <w:rsid w:val="00973034"/>
    <w:rsid w:val="00973915"/>
    <w:rsid w:val="00974D38"/>
    <w:rsid w:val="00975E4A"/>
    <w:rsid w:val="00976703"/>
    <w:rsid w:val="009835C0"/>
    <w:rsid w:val="00983D17"/>
    <w:rsid w:val="009905F5"/>
    <w:rsid w:val="0099297F"/>
    <w:rsid w:val="00992F59"/>
    <w:rsid w:val="009931E7"/>
    <w:rsid w:val="00993A07"/>
    <w:rsid w:val="009955DF"/>
    <w:rsid w:val="00996D59"/>
    <w:rsid w:val="009A03A7"/>
    <w:rsid w:val="009A4F43"/>
    <w:rsid w:val="009A682C"/>
    <w:rsid w:val="009A6B7C"/>
    <w:rsid w:val="009A7BED"/>
    <w:rsid w:val="009B0073"/>
    <w:rsid w:val="009B3D43"/>
    <w:rsid w:val="009B47F6"/>
    <w:rsid w:val="009B518F"/>
    <w:rsid w:val="009B61AD"/>
    <w:rsid w:val="009B65BA"/>
    <w:rsid w:val="009B727B"/>
    <w:rsid w:val="009B748C"/>
    <w:rsid w:val="009C176F"/>
    <w:rsid w:val="009C17C6"/>
    <w:rsid w:val="009C44C4"/>
    <w:rsid w:val="009C4EEE"/>
    <w:rsid w:val="009C6073"/>
    <w:rsid w:val="009D4630"/>
    <w:rsid w:val="009D6DC9"/>
    <w:rsid w:val="009D7B94"/>
    <w:rsid w:val="009E1552"/>
    <w:rsid w:val="009E3342"/>
    <w:rsid w:val="009E3C9C"/>
    <w:rsid w:val="009F035D"/>
    <w:rsid w:val="009F3041"/>
    <w:rsid w:val="009F5237"/>
    <w:rsid w:val="009F7E2C"/>
    <w:rsid w:val="00A00EFC"/>
    <w:rsid w:val="00A011B6"/>
    <w:rsid w:val="00A01560"/>
    <w:rsid w:val="00A0189D"/>
    <w:rsid w:val="00A03A35"/>
    <w:rsid w:val="00A0457B"/>
    <w:rsid w:val="00A06320"/>
    <w:rsid w:val="00A0715A"/>
    <w:rsid w:val="00A07191"/>
    <w:rsid w:val="00A107C7"/>
    <w:rsid w:val="00A1098A"/>
    <w:rsid w:val="00A168B9"/>
    <w:rsid w:val="00A204A0"/>
    <w:rsid w:val="00A21967"/>
    <w:rsid w:val="00A22090"/>
    <w:rsid w:val="00A223D1"/>
    <w:rsid w:val="00A26F1F"/>
    <w:rsid w:val="00A308AA"/>
    <w:rsid w:val="00A30C9B"/>
    <w:rsid w:val="00A31625"/>
    <w:rsid w:val="00A32F58"/>
    <w:rsid w:val="00A33EDA"/>
    <w:rsid w:val="00A33FE0"/>
    <w:rsid w:val="00A35086"/>
    <w:rsid w:val="00A35EC4"/>
    <w:rsid w:val="00A4175B"/>
    <w:rsid w:val="00A41CC7"/>
    <w:rsid w:val="00A4662D"/>
    <w:rsid w:val="00A47849"/>
    <w:rsid w:val="00A56B9C"/>
    <w:rsid w:val="00A60DE5"/>
    <w:rsid w:val="00A61821"/>
    <w:rsid w:val="00A62455"/>
    <w:rsid w:val="00A63D9B"/>
    <w:rsid w:val="00A64007"/>
    <w:rsid w:val="00A6413F"/>
    <w:rsid w:val="00A64E73"/>
    <w:rsid w:val="00A66914"/>
    <w:rsid w:val="00A6693F"/>
    <w:rsid w:val="00A66A98"/>
    <w:rsid w:val="00A70A1B"/>
    <w:rsid w:val="00A71BBC"/>
    <w:rsid w:val="00A72458"/>
    <w:rsid w:val="00A72542"/>
    <w:rsid w:val="00A72675"/>
    <w:rsid w:val="00A72E58"/>
    <w:rsid w:val="00A75101"/>
    <w:rsid w:val="00A75918"/>
    <w:rsid w:val="00A76BBD"/>
    <w:rsid w:val="00A77135"/>
    <w:rsid w:val="00A80653"/>
    <w:rsid w:val="00A82708"/>
    <w:rsid w:val="00A828E5"/>
    <w:rsid w:val="00A82F69"/>
    <w:rsid w:val="00A8390C"/>
    <w:rsid w:val="00A83E3D"/>
    <w:rsid w:val="00A8407F"/>
    <w:rsid w:val="00A8480F"/>
    <w:rsid w:val="00A8490D"/>
    <w:rsid w:val="00A8516C"/>
    <w:rsid w:val="00A8541D"/>
    <w:rsid w:val="00A86D2F"/>
    <w:rsid w:val="00A87C0F"/>
    <w:rsid w:val="00A90755"/>
    <w:rsid w:val="00A90BB0"/>
    <w:rsid w:val="00A932DF"/>
    <w:rsid w:val="00A93E2D"/>
    <w:rsid w:val="00A94441"/>
    <w:rsid w:val="00A94E2C"/>
    <w:rsid w:val="00A95F2F"/>
    <w:rsid w:val="00A97BAB"/>
    <w:rsid w:val="00AA07C5"/>
    <w:rsid w:val="00AA3F18"/>
    <w:rsid w:val="00AA443F"/>
    <w:rsid w:val="00AA64A9"/>
    <w:rsid w:val="00AB0E5A"/>
    <w:rsid w:val="00AB1679"/>
    <w:rsid w:val="00AB2F88"/>
    <w:rsid w:val="00AB4592"/>
    <w:rsid w:val="00AB519B"/>
    <w:rsid w:val="00AB7B24"/>
    <w:rsid w:val="00AC0CF0"/>
    <w:rsid w:val="00AC1C72"/>
    <w:rsid w:val="00AC2342"/>
    <w:rsid w:val="00AC2A47"/>
    <w:rsid w:val="00AD040C"/>
    <w:rsid w:val="00AD0950"/>
    <w:rsid w:val="00AD137E"/>
    <w:rsid w:val="00AD1B7D"/>
    <w:rsid w:val="00AD24EF"/>
    <w:rsid w:val="00AD2651"/>
    <w:rsid w:val="00AD5B78"/>
    <w:rsid w:val="00AD5B7A"/>
    <w:rsid w:val="00AD62CA"/>
    <w:rsid w:val="00AE49CB"/>
    <w:rsid w:val="00AE532F"/>
    <w:rsid w:val="00AE541D"/>
    <w:rsid w:val="00AE56FB"/>
    <w:rsid w:val="00AE59F2"/>
    <w:rsid w:val="00AE5CFC"/>
    <w:rsid w:val="00AE75BF"/>
    <w:rsid w:val="00AF0468"/>
    <w:rsid w:val="00AF0AA5"/>
    <w:rsid w:val="00AF2698"/>
    <w:rsid w:val="00AF2717"/>
    <w:rsid w:val="00AF5171"/>
    <w:rsid w:val="00AF5813"/>
    <w:rsid w:val="00AF732B"/>
    <w:rsid w:val="00AF7BE7"/>
    <w:rsid w:val="00B03388"/>
    <w:rsid w:val="00B04C82"/>
    <w:rsid w:val="00B05EE6"/>
    <w:rsid w:val="00B0728C"/>
    <w:rsid w:val="00B07383"/>
    <w:rsid w:val="00B07BA0"/>
    <w:rsid w:val="00B10513"/>
    <w:rsid w:val="00B11B26"/>
    <w:rsid w:val="00B11DA9"/>
    <w:rsid w:val="00B11F43"/>
    <w:rsid w:val="00B12C37"/>
    <w:rsid w:val="00B20180"/>
    <w:rsid w:val="00B202BC"/>
    <w:rsid w:val="00B22584"/>
    <w:rsid w:val="00B22992"/>
    <w:rsid w:val="00B24463"/>
    <w:rsid w:val="00B25F08"/>
    <w:rsid w:val="00B26983"/>
    <w:rsid w:val="00B31A48"/>
    <w:rsid w:val="00B3641E"/>
    <w:rsid w:val="00B36D63"/>
    <w:rsid w:val="00B37B77"/>
    <w:rsid w:val="00B41DAE"/>
    <w:rsid w:val="00B42304"/>
    <w:rsid w:val="00B4368D"/>
    <w:rsid w:val="00B45272"/>
    <w:rsid w:val="00B45E1D"/>
    <w:rsid w:val="00B46A20"/>
    <w:rsid w:val="00B50787"/>
    <w:rsid w:val="00B50868"/>
    <w:rsid w:val="00B546CC"/>
    <w:rsid w:val="00B55B00"/>
    <w:rsid w:val="00B55D37"/>
    <w:rsid w:val="00B5697B"/>
    <w:rsid w:val="00B57591"/>
    <w:rsid w:val="00B57EAF"/>
    <w:rsid w:val="00B65B6F"/>
    <w:rsid w:val="00B660C3"/>
    <w:rsid w:val="00B66C39"/>
    <w:rsid w:val="00B70ED3"/>
    <w:rsid w:val="00B712F5"/>
    <w:rsid w:val="00B71311"/>
    <w:rsid w:val="00B71428"/>
    <w:rsid w:val="00B716DF"/>
    <w:rsid w:val="00B72316"/>
    <w:rsid w:val="00B72E6B"/>
    <w:rsid w:val="00B8034A"/>
    <w:rsid w:val="00B8235A"/>
    <w:rsid w:val="00B83244"/>
    <w:rsid w:val="00B832E6"/>
    <w:rsid w:val="00B8369D"/>
    <w:rsid w:val="00B85214"/>
    <w:rsid w:val="00B85294"/>
    <w:rsid w:val="00B87F5E"/>
    <w:rsid w:val="00B94920"/>
    <w:rsid w:val="00B95C63"/>
    <w:rsid w:val="00BA0C57"/>
    <w:rsid w:val="00BA680E"/>
    <w:rsid w:val="00BA779B"/>
    <w:rsid w:val="00BB4AB7"/>
    <w:rsid w:val="00BB50B7"/>
    <w:rsid w:val="00BC027F"/>
    <w:rsid w:val="00BC13A1"/>
    <w:rsid w:val="00BC2D32"/>
    <w:rsid w:val="00BC3683"/>
    <w:rsid w:val="00BC4871"/>
    <w:rsid w:val="00BC5922"/>
    <w:rsid w:val="00BC6117"/>
    <w:rsid w:val="00BC7B6E"/>
    <w:rsid w:val="00BD1A02"/>
    <w:rsid w:val="00BD6D5B"/>
    <w:rsid w:val="00BE12EB"/>
    <w:rsid w:val="00BE3741"/>
    <w:rsid w:val="00BE3EA4"/>
    <w:rsid w:val="00BE41CF"/>
    <w:rsid w:val="00BE7595"/>
    <w:rsid w:val="00BF243C"/>
    <w:rsid w:val="00BF3746"/>
    <w:rsid w:val="00BF3798"/>
    <w:rsid w:val="00BF4335"/>
    <w:rsid w:val="00BF643B"/>
    <w:rsid w:val="00BF723B"/>
    <w:rsid w:val="00BF7DA8"/>
    <w:rsid w:val="00C02DA1"/>
    <w:rsid w:val="00C0538A"/>
    <w:rsid w:val="00C07946"/>
    <w:rsid w:val="00C07EE5"/>
    <w:rsid w:val="00C11804"/>
    <w:rsid w:val="00C13B25"/>
    <w:rsid w:val="00C14235"/>
    <w:rsid w:val="00C177A2"/>
    <w:rsid w:val="00C17CC6"/>
    <w:rsid w:val="00C230BF"/>
    <w:rsid w:val="00C24DF7"/>
    <w:rsid w:val="00C25C63"/>
    <w:rsid w:val="00C27DC4"/>
    <w:rsid w:val="00C30B65"/>
    <w:rsid w:val="00C35727"/>
    <w:rsid w:val="00C36604"/>
    <w:rsid w:val="00C40F71"/>
    <w:rsid w:val="00C439D1"/>
    <w:rsid w:val="00C515A1"/>
    <w:rsid w:val="00C51A69"/>
    <w:rsid w:val="00C524C1"/>
    <w:rsid w:val="00C54063"/>
    <w:rsid w:val="00C545DA"/>
    <w:rsid w:val="00C647D0"/>
    <w:rsid w:val="00C66207"/>
    <w:rsid w:val="00C71175"/>
    <w:rsid w:val="00C72705"/>
    <w:rsid w:val="00C73FD5"/>
    <w:rsid w:val="00C74E77"/>
    <w:rsid w:val="00C75F93"/>
    <w:rsid w:val="00C76B80"/>
    <w:rsid w:val="00C80AA5"/>
    <w:rsid w:val="00C81EEB"/>
    <w:rsid w:val="00C85B8A"/>
    <w:rsid w:val="00C85D87"/>
    <w:rsid w:val="00C862B8"/>
    <w:rsid w:val="00C90A65"/>
    <w:rsid w:val="00C934E0"/>
    <w:rsid w:val="00C96CD9"/>
    <w:rsid w:val="00CA0D94"/>
    <w:rsid w:val="00CA1569"/>
    <w:rsid w:val="00CA5458"/>
    <w:rsid w:val="00CA76E1"/>
    <w:rsid w:val="00CA7956"/>
    <w:rsid w:val="00CB1BB9"/>
    <w:rsid w:val="00CB3718"/>
    <w:rsid w:val="00CB4857"/>
    <w:rsid w:val="00CB61E5"/>
    <w:rsid w:val="00CC03B7"/>
    <w:rsid w:val="00CC03E7"/>
    <w:rsid w:val="00CC1924"/>
    <w:rsid w:val="00CC1BF7"/>
    <w:rsid w:val="00CD081F"/>
    <w:rsid w:val="00CD1C44"/>
    <w:rsid w:val="00CD478C"/>
    <w:rsid w:val="00CD6780"/>
    <w:rsid w:val="00CD6AA8"/>
    <w:rsid w:val="00CF3309"/>
    <w:rsid w:val="00CF34A8"/>
    <w:rsid w:val="00CF671F"/>
    <w:rsid w:val="00CF705F"/>
    <w:rsid w:val="00CF7D60"/>
    <w:rsid w:val="00D032FA"/>
    <w:rsid w:val="00D03C4A"/>
    <w:rsid w:val="00D0646D"/>
    <w:rsid w:val="00D06722"/>
    <w:rsid w:val="00D079F5"/>
    <w:rsid w:val="00D1098E"/>
    <w:rsid w:val="00D10EAC"/>
    <w:rsid w:val="00D12222"/>
    <w:rsid w:val="00D1266C"/>
    <w:rsid w:val="00D2026C"/>
    <w:rsid w:val="00D20D30"/>
    <w:rsid w:val="00D21195"/>
    <w:rsid w:val="00D23720"/>
    <w:rsid w:val="00D2426B"/>
    <w:rsid w:val="00D2436C"/>
    <w:rsid w:val="00D245C4"/>
    <w:rsid w:val="00D25091"/>
    <w:rsid w:val="00D318DE"/>
    <w:rsid w:val="00D31911"/>
    <w:rsid w:val="00D32995"/>
    <w:rsid w:val="00D329E0"/>
    <w:rsid w:val="00D32A6B"/>
    <w:rsid w:val="00D37A2C"/>
    <w:rsid w:val="00D414A2"/>
    <w:rsid w:val="00D47379"/>
    <w:rsid w:val="00D50C8A"/>
    <w:rsid w:val="00D51DBE"/>
    <w:rsid w:val="00D53C18"/>
    <w:rsid w:val="00D551C1"/>
    <w:rsid w:val="00D55D08"/>
    <w:rsid w:val="00D60E16"/>
    <w:rsid w:val="00D60F5F"/>
    <w:rsid w:val="00D61500"/>
    <w:rsid w:val="00D702AD"/>
    <w:rsid w:val="00D70E06"/>
    <w:rsid w:val="00D71F5F"/>
    <w:rsid w:val="00D73C21"/>
    <w:rsid w:val="00D75306"/>
    <w:rsid w:val="00D769DD"/>
    <w:rsid w:val="00D769FD"/>
    <w:rsid w:val="00D81E40"/>
    <w:rsid w:val="00D83D15"/>
    <w:rsid w:val="00D8468F"/>
    <w:rsid w:val="00D90440"/>
    <w:rsid w:val="00D91E66"/>
    <w:rsid w:val="00D940BA"/>
    <w:rsid w:val="00D95576"/>
    <w:rsid w:val="00D95859"/>
    <w:rsid w:val="00D96FED"/>
    <w:rsid w:val="00D9791A"/>
    <w:rsid w:val="00DA1566"/>
    <w:rsid w:val="00DA18A3"/>
    <w:rsid w:val="00DA2D76"/>
    <w:rsid w:val="00DA573B"/>
    <w:rsid w:val="00DA5938"/>
    <w:rsid w:val="00DA6B17"/>
    <w:rsid w:val="00DB06C3"/>
    <w:rsid w:val="00DB438C"/>
    <w:rsid w:val="00DB4D6F"/>
    <w:rsid w:val="00DB5F77"/>
    <w:rsid w:val="00DB7CB1"/>
    <w:rsid w:val="00DC25B5"/>
    <w:rsid w:val="00DC2E9B"/>
    <w:rsid w:val="00DC3456"/>
    <w:rsid w:val="00DC47D0"/>
    <w:rsid w:val="00DC5682"/>
    <w:rsid w:val="00DC6D73"/>
    <w:rsid w:val="00DD0EA0"/>
    <w:rsid w:val="00DD3A89"/>
    <w:rsid w:val="00DD41A7"/>
    <w:rsid w:val="00DD6AED"/>
    <w:rsid w:val="00DE1D5F"/>
    <w:rsid w:val="00DE246E"/>
    <w:rsid w:val="00DE2ACD"/>
    <w:rsid w:val="00DE2D6D"/>
    <w:rsid w:val="00DE6745"/>
    <w:rsid w:val="00DE781C"/>
    <w:rsid w:val="00DF15CE"/>
    <w:rsid w:val="00DF2361"/>
    <w:rsid w:val="00DF262F"/>
    <w:rsid w:val="00DF298F"/>
    <w:rsid w:val="00DF5C56"/>
    <w:rsid w:val="00DF6DB5"/>
    <w:rsid w:val="00DF729C"/>
    <w:rsid w:val="00DF7414"/>
    <w:rsid w:val="00DF76B3"/>
    <w:rsid w:val="00E01059"/>
    <w:rsid w:val="00E02DA2"/>
    <w:rsid w:val="00E0453E"/>
    <w:rsid w:val="00E0594D"/>
    <w:rsid w:val="00E10FDF"/>
    <w:rsid w:val="00E12D18"/>
    <w:rsid w:val="00E131CF"/>
    <w:rsid w:val="00E14852"/>
    <w:rsid w:val="00E150FA"/>
    <w:rsid w:val="00E16262"/>
    <w:rsid w:val="00E17B77"/>
    <w:rsid w:val="00E204C4"/>
    <w:rsid w:val="00E207C3"/>
    <w:rsid w:val="00E20DA6"/>
    <w:rsid w:val="00E2100E"/>
    <w:rsid w:val="00E21E14"/>
    <w:rsid w:val="00E2319C"/>
    <w:rsid w:val="00E234E8"/>
    <w:rsid w:val="00E248DE"/>
    <w:rsid w:val="00E255C4"/>
    <w:rsid w:val="00E25DB4"/>
    <w:rsid w:val="00E2695C"/>
    <w:rsid w:val="00E276B6"/>
    <w:rsid w:val="00E314BC"/>
    <w:rsid w:val="00E31E08"/>
    <w:rsid w:val="00E3377E"/>
    <w:rsid w:val="00E352E7"/>
    <w:rsid w:val="00E35D0F"/>
    <w:rsid w:val="00E35F47"/>
    <w:rsid w:val="00E3670B"/>
    <w:rsid w:val="00E3679C"/>
    <w:rsid w:val="00E367C6"/>
    <w:rsid w:val="00E4028B"/>
    <w:rsid w:val="00E40316"/>
    <w:rsid w:val="00E41FF4"/>
    <w:rsid w:val="00E42372"/>
    <w:rsid w:val="00E43E1D"/>
    <w:rsid w:val="00E4452D"/>
    <w:rsid w:val="00E45730"/>
    <w:rsid w:val="00E45D36"/>
    <w:rsid w:val="00E46458"/>
    <w:rsid w:val="00E47927"/>
    <w:rsid w:val="00E51CC6"/>
    <w:rsid w:val="00E54C61"/>
    <w:rsid w:val="00E54D64"/>
    <w:rsid w:val="00E5555D"/>
    <w:rsid w:val="00E574F2"/>
    <w:rsid w:val="00E577FA"/>
    <w:rsid w:val="00E60527"/>
    <w:rsid w:val="00E636F1"/>
    <w:rsid w:val="00E6391B"/>
    <w:rsid w:val="00E669FD"/>
    <w:rsid w:val="00E66A19"/>
    <w:rsid w:val="00E7322A"/>
    <w:rsid w:val="00E76178"/>
    <w:rsid w:val="00E76745"/>
    <w:rsid w:val="00E80FD9"/>
    <w:rsid w:val="00E8322B"/>
    <w:rsid w:val="00E84109"/>
    <w:rsid w:val="00E846A6"/>
    <w:rsid w:val="00E84C7B"/>
    <w:rsid w:val="00E86333"/>
    <w:rsid w:val="00E90145"/>
    <w:rsid w:val="00E91C21"/>
    <w:rsid w:val="00E92CF8"/>
    <w:rsid w:val="00E93AD6"/>
    <w:rsid w:val="00E95EB0"/>
    <w:rsid w:val="00E96600"/>
    <w:rsid w:val="00E96ABA"/>
    <w:rsid w:val="00E97940"/>
    <w:rsid w:val="00EA0131"/>
    <w:rsid w:val="00EA1BB3"/>
    <w:rsid w:val="00EA2273"/>
    <w:rsid w:val="00EA3069"/>
    <w:rsid w:val="00EB0C14"/>
    <w:rsid w:val="00EB23DC"/>
    <w:rsid w:val="00EB42E7"/>
    <w:rsid w:val="00EB5727"/>
    <w:rsid w:val="00EC19E4"/>
    <w:rsid w:val="00EC2753"/>
    <w:rsid w:val="00EC2D23"/>
    <w:rsid w:val="00EC3BBE"/>
    <w:rsid w:val="00EC4389"/>
    <w:rsid w:val="00EC4AF3"/>
    <w:rsid w:val="00EC5A66"/>
    <w:rsid w:val="00EC69A4"/>
    <w:rsid w:val="00ED0856"/>
    <w:rsid w:val="00ED0FA9"/>
    <w:rsid w:val="00ED1711"/>
    <w:rsid w:val="00ED2635"/>
    <w:rsid w:val="00ED3CE1"/>
    <w:rsid w:val="00ED44ED"/>
    <w:rsid w:val="00ED5AD3"/>
    <w:rsid w:val="00ED761D"/>
    <w:rsid w:val="00ED76B8"/>
    <w:rsid w:val="00EE140A"/>
    <w:rsid w:val="00EE1888"/>
    <w:rsid w:val="00EE2467"/>
    <w:rsid w:val="00EE5EE7"/>
    <w:rsid w:val="00EE5F5B"/>
    <w:rsid w:val="00EE73F2"/>
    <w:rsid w:val="00EE78F0"/>
    <w:rsid w:val="00EE7BB8"/>
    <w:rsid w:val="00EF0A37"/>
    <w:rsid w:val="00EF5A33"/>
    <w:rsid w:val="00EF68F0"/>
    <w:rsid w:val="00EF7338"/>
    <w:rsid w:val="00F01752"/>
    <w:rsid w:val="00F021FD"/>
    <w:rsid w:val="00F02C64"/>
    <w:rsid w:val="00F071E6"/>
    <w:rsid w:val="00F10154"/>
    <w:rsid w:val="00F15E3D"/>
    <w:rsid w:val="00F16CFA"/>
    <w:rsid w:val="00F175A4"/>
    <w:rsid w:val="00F202E3"/>
    <w:rsid w:val="00F22A8A"/>
    <w:rsid w:val="00F24351"/>
    <w:rsid w:val="00F24630"/>
    <w:rsid w:val="00F3037C"/>
    <w:rsid w:val="00F306F3"/>
    <w:rsid w:val="00F31335"/>
    <w:rsid w:val="00F31EAC"/>
    <w:rsid w:val="00F330EE"/>
    <w:rsid w:val="00F34968"/>
    <w:rsid w:val="00F34DE1"/>
    <w:rsid w:val="00F370EB"/>
    <w:rsid w:val="00F37D9A"/>
    <w:rsid w:val="00F41D6E"/>
    <w:rsid w:val="00F43AEF"/>
    <w:rsid w:val="00F43CC3"/>
    <w:rsid w:val="00F520B6"/>
    <w:rsid w:val="00F52541"/>
    <w:rsid w:val="00F55FF0"/>
    <w:rsid w:val="00F57A88"/>
    <w:rsid w:val="00F61306"/>
    <w:rsid w:val="00F6199C"/>
    <w:rsid w:val="00F628A3"/>
    <w:rsid w:val="00F640B8"/>
    <w:rsid w:val="00F6450B"/>
    <w:rsid w:val="00F65939"/>
    <w:rsid w:val="00F6604E"/>
    <w:rsid w:val="00F66B80"/>
    <w:rsid w:val="00F66D32"/>
    <w:rsid w:val="00F71C84"/>
    <w:rsid w:val="00F731C5"/>
    <w:rsid w:val="00F75397"/>
    <w:rsid w:val="00F76C08"/>
    <w:rsid w:val="00F774BB"/>
    <w:rsid w:val="00F77E25"/>
    <w:rsid w:val="00F82B15"/>
    <w:rsid w:val="00F85E2F"/>
    <w:rsid w:val="00F87926"/>
    <w:rsid w:val="00F926E4"/>
    <w:rsid w:val="00F93AE2"/>
    <w:rsid w:val="00F94DDE"/>
    <w:rsid w:val="00F95A3A"/>
    <w:rsid w:val="00F9600A"/>
    <w:rsid w:val="00F96725"/>
    <w:rsid w:val="00FA13C2"/>
    <w:rsid w:val="00FA1F2B"/>
    <w:rsid w:val="00FA277C"/>
    <w:rsid w:val="00FA457F"/>
    <w:rsid w:val="00FA4AA3"/>
    <w:rsid w:val="00FA4D55"/>
    <w:rsid w:val="00FB187F"/>
    <w:rsid w:val="00FB3A92"/>
    <w:rsid w:val="00FB73B1"/>
    <w:rsid w:val="00FC05CB"/>
    <w:rsid w:val="00FC0773"/>
    <w:rsid w:val="00FC2C5F"/>
    <w:rsid w:val="00FC330C"/>
    <w:rsid w:val="00FC489B"/>
    <w:rsid w:val="00FC51D3"/>
    <w:rsid w:val="00FC6047"/>
    <w:rsid w:val="00FD24D2"/>
    <w:rsid w:val="00FD421C"/>
    <w:rsid w:val="00FD4474"/>
    <w:rsid w:val="00FE0288"/>
    <w:rsid w:val="00FE06B4"/>
    <w:rsid w:val="00FE4BF6"/>
    <w:rsid w:val="00FE5605"/>
    <w:rsid w:val="00FE5C8B"/>
    <w:rsid w:val="00FE5E9A"/>
    <w:rsid w:val="00FE7B63"/>
    <w:rsid w:val="00FF0D37"/>
    <w:rsid w:val="00FF0D39"/>
    <w:rsid w:val="00FF2DCF"/>
    <w:rsid w:val="00FF342C"/>
    <w:rsid w:val="00FF5666"/>
    <w:rsid w:val="00FF78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hmetcnv"/>
  <w:shapeDefaults>
    <o:shapedefaults v:ext="edit" spidmax="2191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Normal Indent" w:uiPriority="0"/>
    <w:lsdException w:name="header" w:uiPriority="0"/>
    <w:lsdException w:name="footer" w:uiPriority="0"/>
    <w:lsdException w:name="caption" w:locked="1" w:uiPriority="0" w:qFormat="1"/>
    <w:lsdException w:name="page number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Body Text Indent" w:uiPriority="0"/>
    <w:lsdException w:name="Subtitle" w:locked="1" w:semiHidden="0" w:uiPriority="0" w:unhideWhenUsed="0" w:qFormat="1"/>
    <w:lsdException w:name="Date" w:uiPriority="0"/>
    <w:lsdException w:name="Body Text 2" w:uiPriority="0"/>
    <w:lsdException w:name="Body Text Indent 2" w:uiPriority="0"/>
    <w:lsdException w:name="Body Text Indent 3" w:uiPriority="0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HTML Preformatted" w:locked="1" w:semiHidden="0" w:uiPriority="0" w:unhideWhenUsed="0"/>
    <w:lsdException w:name="No List" w:uiPriority="0"/>
    <w:lsdException w:name="Balloo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40B8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paragraph" w:styleId="1">
    <w:name w:val="heading 1"/>
    <w:basedOn w:val="a"/>
    <w:link w:val="1Char"/>
    <w:qFormat/>
    <w:locked/>
    <w:rsid w:val="00A011B6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Char"/>
    <w:qFormat/>
    <w:locked/>
    <w:rsid w:val="001C578C"/>
    <w:pPr>
      <w:keepNext/>
      <w:keepLines/>
      <w:spacing w:before="260" w:after="260" w:line="416" w:lineRule="auto"/>
      <w:outlineLvl w:val="1"/>
    </w:pPr>
    <w:rPr>
      <w:rFonts w:ascii="Arial" w:eastAsia="黑体" w:hAnsi="Arial"/>
      <w:b/>
      <w:bCs/>
      <w:sz w:val="32"/>
      <w:szCs w:val="32"/>
    </w:rPr>
  </w:style>
  <w:style w:type="paragraph" w:styleId="3">
    <w:name w:val="heading 3"/>
    <w:basedOn w:val="a"/>
    <w:next w:val="a"/>
    <w:link w:val="3Char"/>
    <w:unhideWhenUsed/>
    <w:qFormat/>
    <w:locked/>
    <w:rsid w:val="009931E7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link w:val="4Char"/>
    <w:unhideWhenUsed/>
    <w:qFormat/>
    <w:locked/>
    <w:rsid w:val="00053A4B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sz w:val="28"/>
      <w:szCs w:val="28"/>
    </w:rPr>
  </w:style>
  <w:style w:type="paragraph" w:styleId="5">
    <w:name w:val="heading 5"/>
    <w:basedOn w:val="a"/>
    <w:link w:val="5Char"/>
    <w:qFormat/>
    <w:locked/>
    <w:rsid w:val="00A011B6"/>
    <w:pPr>
      <w:widowControl/>
      <w:spacing w:before="100" w:beforeAutospacing="1" w:after="100" w:afterAutospacing="1"/>
      <w:jc w:val="left"/>
      <w:outlineLvl w:val="4"/>
    </w:pPr>
    <w:rPr>
      <w:rFonts w:ascii="宋体" w:hAnsi="宋体" w:cs="宋体"/>
      <w:b/>
      <w:bCs/>
      <w:kern w:val="0"/>
      <w:sz w:val="20"/>
      <w:szCs w:val="20"/>
    </w:rPr>
  </w:style>
  <w:style w:type="paragraph" w:styleId="6">
    <w:name w:val="heading 6"/>
    <w:basedOn w:val="a"/>
    <w:next w:val="a"/>
    <w:link w:val="6Char"/>
    <w:semiHidden/>
    <w:unhideWhenUsed/>
    <w:qFormat/>
    <w:locked/>
    <w:rsid w:val="00A82708"/>
    <w:pPr>
      <w:keepNext/>
      <w:keepLines/>
      <w:spacing w:before="240" w:after="64" w:line="320" w:lineRule="auto"/>
      <w:outlineLvl w:val="5"/>
    </w:pPr>
    <w:rPr>
      <w:rFonts w:ascii="Cambria" w:hAnsi="Cambria"/>
      <w:b/>
      <w:b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A011B6"/>
    <w:rPr>
      <w:rFonts w:ascii="宋体" w:hAnsi="宋体" w:cs="宋体"/>
      <w:b/>
      <w:bCs/>
      <w:kern w:val="36"/>
      <w:sz w:val="48"/>
      <w:szCs w:val="48"/>
    </w:rPr>
  </w:style>
  <w:style w:type="character" w:customStyle="1" w:styleId="5Char">
    <w:name w:val="标题 5 Char"/>
    <w:basedOn w:val="a0"/>
    <w:link w:val="5"/>
    <w:rsid w:val="00A011B6"/>
    <w:rPr>
      <w:rFonts w:ascii="宋体" w:hAnsi="宋体" w:cs="宋体"/>
      <w:b/>
      <w:bCs/>
    </w:rPr>
  </w:style>
  <w:style w:type="paragraph" w:styleId="HTML">
    <w:name w:val="HTML Preformatted"/>
    <w:basedOn w:val="a"/>
    <w:link w:val="HTMLChar"/>
    <w:rsid w:val="00F640B8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/>
      <w:kern w:val="0"/>
      <w:sz w:val="24"/>
    </w:rPr>
  </w:style>
  <w:style w:type="character" w:customStyle="1" w:styleId="HTMLChar">
    <w:name w:val="HTML 预设格式 Char"/>
    <w:link w:val="HTML"/>
    <w:uiPriority w:val="99"/>
    <w:locked/>
    <w:rsid w:val="00F640B8"/>
    <w:rPr>
      <w:rFonts w:ascii="Arial" w:eastAsia="宋体" w:hAnsi="Arial" w:cs="Arial"/>
      <w:kern w:val="0"/>
      <w:sz w:val="24"/>
      <w:szCs w:val="24"/>
    </w:rPr>
  </w:style>
  <w:style w:type="paragraph" w:styleId="a3">
    <w:name w:val="Plain Text"/>
    <w:basedOn w:val="a"/>
    <w:link w:val="Char"/>
    <w:rsid w:val="00F640B8"/>
    <w:rPr>
      <w:rFonts w:ascii="宋体" w:hAnsi="Courier New"/>
      <w:kern w:val="0"/>
      <w:szCs w:val="21"/>
    </w:rPr>
  </w:style>
  <w:style w:type="character" w:customStyle="1" w:styleId="Char">
    <w:name w:val="纯文本 Char"/>
    <w:link w:val="a3"/>
    <w:locked/>
    <w:rsid w:val="00F640B8"/>
    <w:rPr>
      <w:rFonts w:ascii="宋体" w:eastAsia="宋体" w:hAnsi="Courier New" w:cs="Courier New"/>
      <w:sz w:val="21"/>
      <w:szCs w:val="21"/>
    </w:rPr>
  </w:style>
  <w:style w:type="paragraph" w:styleId="a4">
    <w:name w:val="header"/>
    <w:basedOn w:val="a"/>
    <w:link w:val="Char0"/>
    <w:rsid w:val="00324F5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Char0">
    <w:name w:val="页眉 Char"/>
    <w:link w:val="a4"/>
    <w:locked/>
    <w:rsid w:val="00324F57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1"/>
    <w:rsid w:val="00324F57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character" w:customStyle="1" w:styleId="Char1">
    <w:name w:val="页脚 Char"/>
    <w:link w:val="a5"/>
    <w:locked/>
    <w:rsid w:val="00324F57"/>
    <w:rPr>
      <w:rFonts w:ascii="Times New Roman" w:eastAsia="宋体" w:hAnsi="Times New Roman" w:cs="Times New Roman"/>
      <w:sz w:val="18"/>
      <w:szCs w:val="18"/>
    </w:rPr>
  </w:style>
  <w:style w:type="paragraph" w:styleId="a6">
    <w:name w:val="Balloon Text"/>
    <w:basedOn w:val="a"/>
    <w:link w:val="Char2"/>
    <w:rsid w:val="00324F57"/>
    <w:rPr>
      <w:kern w:val="0"/>
      <w:sz w:val="18"/>
      <w:szCs w:val="18"/>
    </w:rPr>
  </w:style>
  <w:style w:type="character" w:customStyle="1" w:styleId="Char2">
    <w:name w:val="批注框文本 Char"/>
    <w:link w:val="a6"/>
    <w:locked/>
    <w:rsid w:val="00324F57"/>
    <w:rPr>
      <w:rFonts w:ascii="Times New Roman" w:eastAsia="宋体" w:hAnsi="Times New Roman" w:cs="Times New Roman"/>
      <w:sz w:val="18"/>
      <w:szCs w:val="18"/>
    </w:rPr>
  </w:style>
  <w:style w:type="character" w:styleId="a7">
    <w:name w:val="Hyperlink"/>
    <w:unhideWhenUsed/>
    <w:rsid w:val="00D10EAC"/>
    <w:rPr>
      <w:color w:val="0000FF"/>
      <w:u w:val="single"/>
    </w:rPr>
  </w:style>
  <w:style w:type="paragraph" w:styleId="a8">
    <w:name w:val="Normal (Web)"/>
    <w:basedOn w:val="a"/>
    <w:uiPriority w:val="99"/>
    <w:unhideWhenUsed/>
    <w:rsid w:val="00FF2DCF"/>
    <w:rPr>
      <w:sz w:val="24"/>
    </w:rPr>
  </w:style>
  <w:style w:type="paragraph" w:styleId="a9">
    <w:name w:val="No Spacing"/>
    <w:link w:val="Char3"/>
    <w:uiPriority w:val="1"/>
    <w:qFormat/>
    <w:rsid w:val="00D51DBE"/>
    <w:rPr>
      <w:sz w:val="22"/>
      <w:szCs w:val="22"/>
    </w:rPr>
  </w:style>
  <w:style w:type="character" w:customStyle="1" w:styleId="Char3">
    <w:name w:val="无间隔 Char"/>
    <w:link w:val="a9"/>
    <w:uiPriority w:val="1"/>
    <w:rsid w:val="00D51DBE"/>
    <w:rPr>
      <w:sz w:val="22"/>
      <w:szCs w:val="22"/>
      <w:lang w:bidi="ar-SA"/>
    </w:rPr>
  </w:style>
  <w:style w:type="character" w:styleId="aa">
    <w:name w:val="Placeholder Text"/>
    <w:uiPriority w:val="99"/>
    <w:semiHidden/>
    <w:rsid w:val="00D51DBE"/>
    <w:rPr>
      <w:color w:val="808080"/>
    </w:rPr>
  </w:style>
  <w:style w:type="paragraph" w:styleId="ab">
    <w:name w:val="Date"/>
    <w:basedOn w:val="a"/>
    <w:next w:val="a"/>
    <w:link w:val="Char4"/>
    <w:unhideWhenUsed/>
    <w:rsid w:val="00D51DBE"/>
    <w:pPr>
      <w:ind w:left="100"/>
    </w:pPr>
    <w:rPr>
      <w:rFonts w:ascii="Calibri" w:hAnsi="Calibri"/>
      <w:szCs w:val="22"/>
    </w:rPr>
  </w:style>
  <w:style w:type="character" w:customStyle="1" w:styleId="Char4">
    <w:name w:val="日期 Char"/>
    <w:link w:val="ab"/>
    <w:rsid w:val="00D51DBE"/>
    <w:rPr>
      <w:kern w:val="2"/>
      <w:sz w:val="21"/>
      <w:szCs w:val="22"/>
    </w:rPr>
  </w:style>
  <w:style w:type="table" w:styleId="ac">
    <w:name w:val="Table Grid"/>
    <w:basedOn w:val="a1"/>
    <w:locked/>
    <w:rsid w:val="00D51DB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0">
    <w:name w:val="Table Grid_0"/>
    <w:basedOn w:val="a1"/>
    <w:uiPriority w:val="99"/>
    <w:rsid w:val="00D51DBE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Paragraph">
    <w:name w:val="DefaultParagraph"/>
    <w:rsid w:val="00D51DBE"/>
    <w:rPr>
      <w:rFonts w:ascii="Times New Roman"/>
      <w:kern w:val="2"/>
      <w:sz w:val="21"/>
      <w:szCs w:val="22"/>
    </w:rPr>
  </w:style>
  <w:style w:type="character" w:styleId="ad">
    <w:name w:val="Strong"/>
    <w:qFormat/>
    <w:locked/>
    <w:rsid w:val="00581AA4"/>
    <w:rPr>
      <w:b/>
      <w:bCs/>
    </w:rPr>
  </w:style>
  <w:style w:type="character" w:customStyle="1" w:styleId="apple-converted-space">
    <w:name w:val="apple-converted-space"/>
    <w:basedOn w:val="a0"/>
    <w:rsid w:val="001669B6"/>
  </w:style>
  <w:style w:type="character" w:styleId="ae">
    <w:name w:val="page number"/>
    <w:basedOn w:val="a0"/>
    <w:rsid w:val="00347571"/>
  </w:style>
  <w:style w:type="paragraph" w:customStyle="1" w:styleId="CharCharCharCharCharCharCharCharCharCharCharCharCharCharCharCharCharCharChar">
    <w:name w:val="Char Char Char Char Char Char Char Char Char Char Char Char Char Char Char Char Char Char Char"/>
    <w:basedOn w:val="a"/>
    <w:autoRedefine/>
    <w:rsid w:val="00347571"/>
    <w:pPr>
      <w:widowControl/>
      <w:spacing w:line="300" w:lineRule="auto"/>
      <w:ind w:firstLineChars="200" w:firstLine="200"/>
    </w:pPr>
    <w:rPr>
      <w:rFonts w:ascii="Verdana" w:hAnsi="Verdana"/>
      <w:kern w:val="0"/>
      <w:szCs w:val="20"/>
      <w:lang w:eastAsia="en-US"/>
    </w:rPr>
  </w:style>
  <w:style w:type="paragraph" w:customStyle="1" w:styleId="p0">
    <w:name w:val="p0"/>
    <w:basedOn w:val="a"/>
    <w:rsid w:val="00756615"/>
    <w:pPr>
      <w:widowControl/>
      <w:spacing w:line="365" w:lineRule="atLeast"/>
      <w:ind w:left="1"/>
      <w:textAlignment w:val="bottom"/>
    </w:pPr>
    <w:rPr>
      <w:kern w:val="0"/>
      <w:sz w:val="20"/>
      <w:szCs w:val="20"/>
    </w:rPr>
  </w:style>
  <w:style w:type="paragraph" w:styleId="af">
    <w:name w:val="List Paragraph"/>
    <w:basedOn w:val="a"/>
    <w:uiPriority w:val="34"/>
    <w:qFormat/>
    <w:rsid w:val="00F77E25"/>
    <w:pPr>
      <w:ind w:firstLineChars="200" w:firstLine="420"/>
    </w:pPr>
  </w:style>
  <w:style w:type="paragraph" w:styleId="30">
    <w:name w:val="Body Text Indent 3"/>
    <w:basedOn w:val="a"/>
    <w:link w:val="3Char0"/>
    <w:rsid w:val="009B518F"/>
    <w:pPr>
      <w:spacing w:line="400" w:lineRule="exact"/>
      <w:ind w:firstLineChars="200" w:firstLine="560"/>
    </w:pPr>
    <w:rPr>
      <w:sz w:val="28"/>
    </w:rPr>
  </w:style>
  <w:style w:type="character" w:customStyle="1" w:styleId="3Char0">
    <w:name w:val="正文文本缩进 3 Char"/>
    <w:basedOn w:val="a0"/>
    <w:link w:val="30"/>
    <w:rsid w:val="009B518F"/>
    <w:rPr>
      <w:rFonts w:ascii="Times New Roman" w:hAnsi="Times New Roman"/>
      <w:kern w:val="2"/>
      <w:sz w:val="28"/>
      <w:szCs w:val="24"/>
    </w:rPr>
  </w:style>
  <w:style w:type="paragraph" w:styleId="af0">
    <w:name w:val="Title"/>
    <w:basedOn w:val="a"/>
    <w:next w:val="a"/>
    <w:link w:val="Char5"/>
    <w:qFormat/>
    <w:locked/>
    <w:rsid w:val="009B518F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customStyle="1" w:styleId="Char5">
    <w:name w:val="标题 Char"/>
    <w:basedOn w:val="a0"/>
    <w:link w:val="af0"/>
    <w:rsid w:val="009B518F"/>
    <w:rPr>
      <w:rFonts w:ascii="Cambria" w:hAnsi="Cambria"/>
      <w:b/>
      <w:bCs/>
      <w:kern w:val="2"/>
      <w:sz w:val="32"/>
      <w:szCs w:val="32"/>
    </w:rPr>
  </w:style>
  <w:style w:type="character" w:customStyle="1" w:styleId="2Char">
    <w:name w:val="标题 2 Char"/>
    <w:basedOn w:val="a0"/>
    <w:link w:val="2"/>
    <w:rsid w:val="001C578C"/>
    <w:rPr>
      <w:rFonts w:ascii="Arial" w:eastAsia="黑体" w:hAnsi="Arial"/>
      <w:b/>
      <w:bCs/>
      <w:kern w:val="2"/>
      <w:sz w:val="32"/>
      <w:szCs w:val="32"/>
    </w:rPr>
  </w:style>
  <w:style w:type="paragraph" w:styleId="af1">
    <w:name w:val="Normal Indent"/>
    <w:basedOn w:val="a"/>
    <w:rsid w:val="001C578C"/>
    <w:pPr>
      <w:ind w:firstLineChars="200" w:firstLine="200"/>
    </w:pPr>
    <w:rPr>
      <w:sz w:val="24"/>
      <w:szCs w:val="20"/>
    </w:rPr>
  </w:style>
  <w:style w:type="paragraph" w:styleId="af2">
    <w:name w:val="Body Text"/>
    <w:basedOn w:val="a"/>
    <w:link w:val="Char6"/>
    <w:unhideWhenUsed/>
    <w:rsid w:val="001D5158"/>
    <w:pPr>
      <w:spacing w:after="120"/>
    </w:pPr>
  </w:style>
  <w:style w:type="character" w:customStyle="1" w:styleId="Char6">
    <w:name w:val="正文文本 Char"/>
    <w:basedOn w:val="a0"/>
    <w:link w:val="af2"/>
    <w:uiPriority w:val="99"/>
    <w:semiHidden/>
    <w:rsid w:val="001D5158"/>
    <w:rPr>
      <w:rFonts w:ascii="Times New Roman" w:hAnsi="Times New Roman"/>
      <w:kern w:val="2"/>
      <w:sz w:val="21"/>
      <w:szCs w:val="24"/>
    </w:rPr>
  </w:style>
  <w:style w:type="character" w:customStyle="1" w:styleId="6Char">
    <w:name w:val="标题 6 Char"/>
    <w:basedOn w:val="a0"/>
    <w:link w:val="6"/>
    <w:semiHidden/>
    <w:rsid w:val="00A82708"/>
    <w:rPr>
      <w:rFonts w:ascii="Cambria" w:eastAsia="宋体" w:hAnsi="Cambria" w:cs="Times New Roman"/>
      <w:b/>
      <w:bCs/>
      <w:kern w:val="2"/>
      <w:sz w:val="24"/>
      <w:szCs w:val="24"/>
    </w:rPr>
  </w:style>
  <w:style w:type="character" w:styleId="af3">
    <w:name w:val="Emphasis"/>
    <w:basedOn w:val="a0"/>
    <w:qFormat/>
    <w:locked/>
    <w:rsid w:val="002F2BCE"/>
    <w:rPr>
      <w:i/>
      <w:iCs/>
    </w:rPr>
  </w:style>
  <w:style w:type="character" w:customStyle="1" w:styleId="gt10c08">
    <w:name w:val="g_t_10 c08"/>
    <w:basedOn w:val="a0"/>
    <w:rsid w:val="00224ED0"/>
  </w:style>
  <w:style w:type="character" w:customStyle="1" w:styleId="3Char">
    <w:name w:val="标题 3 Char"/>
    <w:basedOn w:val="a0"/>
    <w:link w:val="3"/>
    <w:semiHidden/>
    <w:rsid w:val="009931E7"/>
    <w:rPr>
      <w:rFonts w:ascii="Times New Roman" w:hAnsi="Times New Roman"/>
      <w:b/>
      <w:bCs/>
      <w:kern w:val="2"/>
      <w:sz w:val="32"/>
      <w:szCs w:val="32"/>
    </w:rPr>
  </w:style>
  <w:style w:type="character" w:customStyle="1" w:styleId="content">
    <w:name w:val="content"/>
    <w:basedOn w:val="a0"/>
    <w:rsid w:val="00F16CFA"/>
  </w:style>
  <w:style w:type="paragraph" w:styleId="af4">
    <w:name w:val="Body Text Indent"/>
    <w:basedOn w:val="a"/>
    <w:link w:val="Char7"/>
    <w:unhideWhenUsed/>
    <w:rsid w:val="009F5237"/>
    <w:pPr>
      <w:spacing w:after="120"/>
      <w:ind w:leftChars="200" w:left="420"/>
    </w:pPr>
  </w:style>
  <w:style w:type="character" w:customStyle="1" w:styleId="Char7">
    <w:name w:val="正文文本缩进 Char"/>
    <w:basedOn w:val="a0"/>
    <w:link w:val="af4"/>
    <w:uiPriority w:val="99"/>
    <w:rsid w:val="009F5237"/>
    <w:rPr>
      <w:rFonts w:ascii="Times New Roman" w:hAnsi="Times New Roman"/>
      <w:kern w:val="2"/>
      <w:sz w:val="21"/>
      <w:szCs w:val="24"/>
    </w:rPr>
  </w:style>
  <w:style w:type="paragraph" w:customStyle="1" w:styleId="WPSPlain">
    <w:name w:val="WPS Plain"/>
    <w:rsid w:val="00310C1E"/>
    <w:rPr>
      <w:rFonts w:ascii="Times New Roman" w:hAnsi="Times New Roman"/>
    </w:rPr>
  </w:style>
  <w:style w:type="paragraph" w:customStyle="1" w:styleId="style9">
    <w:name w:val="style9"/>
    <w:basedOn w:val="a"/>
    <w:rsid w:val="00696DEF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7"/>
      <w:szCs w:val="27"/>
      <w:lang w:eastAsia="en-US"/>
    </w:rPr>
  </w:style>
  <w:style w:type="character" w:styleId="af5">
    <w:name w:val="FollowedHyperlink"/>
    <w:basedOn w:val="a0"/>
    <w:uiPriority w:val="99"/>
    <w:unhideWhenUsed/>
    <w:rsid w:val="00F6199C"/>
    <w:rPr>
      <w:color w:val="800080"/>
      <w:u w:val="single"/>
    </w:rPr>
  </w:style>
  <w:style w:type="character" w:customStyle="1" w:styleId="4Char">
    <w:name w:val="标题 4 Char"/>
    <w:basedOn w:val="a0"/>
    <w:link w:val="4"/>
    <w:semiHidden/>
    <w:rsid w:val="00053A4B"/>
    <w:rPr>
      <w:rFonts w:ascii="Cambria" w:eastAsia="宋体" w:hAnsi="Cambria" w:cs="Times New Roman"/>
      <w:b/>
      <w:bCs/>
      <w:kern w:val="2"/>
      <w:sz w:val="28"/>
      <w:szCs w:val="28"/>
    </w:rPr>
  </w:style>
  <w:style w:type="paragraph" w:styleId="20">
    <w:name w:val="Body Text 2"/>
    <w:basedOn w:val="a"/>
    <w:link w:val="2Char0"/>
    <w:unhideWhenUsed/>
    <w:rsid w:val="00053A4B"/>
    <w:pPr>
      <w:spacing w:after="120" w:line="480" w:lineRule="auto"/>
    </w:pPr>
  </w:style>
  <w:style w:type="character" w:customStyle="1" w:styleId="2Char0">
    <w:name w:val="正文文本 2 Char"/>
    <w:basedOn w:val="a0"/>
    <w:link w:val="20"/>
    <w:uiPriority w:val="99"/>
    <w:semiHidden/>
    <w:rsid w:val="00053A4B"/>
    <w:rPr>
      <w:rFonts w:ascii="Times New Roman" w:hAnsi="Times New Roman"/>
      <w:kern w:val="2"/>
      <w:sz w:val="21"/>
      <w:szCs w:val="24"/>
    </w:rPr>
  </w:style>
  <w:style w:type="paragraph" w:styleId="21">
    <w:name w:val="Body Text Indent 2"/>
    <w:basedOn w:val="a"/>
    <w:link w:val="2Char1"/>
    <w:unhideWhenUsed/>
    <w:rsid w:val="00053A4B"/>
    <w:pPr>
      <w:spacing w:after="120" w:line="480" w:lineRule="auto"/>
      <w:ind w:leftChars="200" w:left="420"/>
    </w:pPr>
  </w:style>
  <w:style w:type="character" w:customStyle="1" w:styleId="2Char1">
    <w:name w:val="正文文本缩进 2 Char"/>
    <w:basedOn w:val="a0"/>
    <w:link w:val="21"/>
    <w:uiPriority w:val="99"/>
    <w:semiHidden/>
    <w:rsid w:val="00053A4B"/>
    <w:rPr>
      <w:rFonts w:ascii="Times New Roman" w:hAnsi="Times New Roman"/>
      <w:kern w:val="2"/>
      <w:sz w:val="21"/>
      <w:szCs w:val="24"/>
    </w:rPr>
  </w:style>
  <w:style w:type="character" w:customStyle="1" w:styleId="xktitlefont1">
    <w:name w:val="xktitlefont1"/>
    <w:basedOn w:val="a0"/>
    <w:rsid w:val="00FE5E9A"/>
    <w:rPr>
      <w:color w:val="D40704"/>
      <w:sz w:val="18"/>
      <w:szCs w:val="18"/>
    </w:rPr>
  </w:style>
  <w:style w:type="paragraph" w:customStyle="1" w:styleId="info">
    <w:name w:val="info"/>
    <w:basedOn w:val="a"/>
    <w:rsid w:val="00C27DC4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font0">
    <w:name w:val="font0"/>
    <w:basedOn w:val="a"/>
    <w:rsid w:val="00CB1BB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font5">
    <w:name w:val="font5"/>
    <w:basedOn w:val="a"/>
    <w:rsid w:val="00CB1BB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font6">
    <w:name w:val="font6"/>
    <w:basedOn w:val="a"/>
    <w:rsid w:val="00CB1BB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7">
    <w:name w:val="font7"/>
    <w:basedOn w:val="a"/>
    <w:rsid w:val="00CB1BB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u w:val="single"/>
    </w:rPr>
  </w:style>
  <w:style w:type="paragraph" w:customStyle="1" w:styleId="font8">
    <w:name w:val="font8"/>
    <w:basedOn w:val="a"/>
    <w:rsid w:val="00CB1BB9"/>
    <w:pPr>
      <w:widowControl/>
      <w:spacing w:before="100" w:beforeAutospacing="1" w:after="100" w:afterAutospacing="1"/>
      <w:jc w:val="left"/>
    </w:pPr>
    <w:rPr>
      <w:rFonts w:ascii="宋体" w:hAnsi="宋体" w:cs="宋体"/>
      <w:color w:val="FFFFFF"/>
      <w:kern w:val="0"/>
      <w:sz w:val="24"/>
      <w:u w:val="single"/>
    </w:rPr>
  </w:style>
  <w:style w:type="paragraph" w:customStyle="1" w:styleId="font9">
    <w:name w:val="font9"/>
    <w:basedOn w:val="a"/>
    <w:rsid w:val="00CB1BB9"/>
    <w:pPr>
      <w:widowControl/>
      <w:spacing w:before="100" w:beforeAutospacing="1" w:after="100" w:afterAutospacing="1"/>
      <w:jc w:val="left"/>
    </w:pPr>
    <w:rPr>
      <w:kern w:val="0"/>
      <w:sz w:val="24"/>
    </w:rPr>
  </w:style>
  <w:style w:type="paragraph" w:customStyle="1" w:styleId="font10">
    <w:name w:val="font10"/>
    <w:basedOn w:val="a"/>
    <w:rsid w:val="00CB1BB9"/>
    <w:pPr>
      <w:widowControl/>
      <w:spacing w:before="100" w:beforeAutospacing="1" w:after="100" w:afterAutospacing="1"/>
      <w:jc w:val="left"/>
    </w:pPr>
    <w:rPr>
      <w:rFonts w:ascii="隶书" w:eastAsia="隶书" w:hAnsi="宋体" w:cs="宋体"/>
      <w:kern w:val="0"/>
      <w:sz w:val="24"/>
    </w:rPr>
  </w:style>
  <w:style w:type="paragraph" w:customStyle="1" w:styleId="xl65">
    <w:name w:val="xl65"/>
    <w:basedOn w:val="a"/>
    <w:rsid w:val="00CB1BB9"/>
    <w:pPr>
      <w:widowControl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</w:rPr>
  </w:style>
  <w:style w:type="paragraph" w:customStyle="1" w:styleId="xl66">
    <w:name w:val="xl66"/>
    <w:basedOn w:val="a"/>
    <w:rsid w:val="00CB1BB9"/>
    <w:pPr>
      <w:widowControl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</w:rPr>
  </w:style>
  <w:style w:type="paragraph" w:customStyle="1" w:styleId="xl67">
    <w:name w:val="xl67"/>
    <w:basedOn w:val="a"/>
    <w:rsid w:val="00CB1BB9"/>
    <w:pPr>
      <w:widowControl/>
      <w:spacing w:before="100" w:beforeAutospacing="1" w:after="100" w:afterAutospacing="1"/>
      <w:jc w:val="left"/>
      <w:textAlignment w:val="center"/>
    </w:pPr>
    <w:rPr>
      <w:rFonts w:ascii="宋体" w:hAnsi="宋体" w:cs="宋体"/>
      <w:kern w:val="0"/>
      <w:sz w:val="24"/>
    </w:rPr>
  </w:style>
  <w:style w:type="paragraph" w:customStyle="1" w:styleId="xl68">
    <w:name w:val="xl68"/>
    <w:basedOn w:val="a"/>
    <w:rsid w:val="00CB1BB9"/>
    <w:pPr>
      <w:widowControl/>
      <w:spacing w:before="100" w:beforeAutospacing="1" w:after="100" w:afterAutospacing="1"/>
      <w:jc w:val="left"/>
      <w:textAlignment w:val="center"/>
    </w:pPr>
    <w:rPr>
      <w:kern w:val="0"/>
      <w:sz w:val="24"/>
    </w:rPr>
  </w:style>
  <w:style w:type="paragraph" w:customStyle="1" w:styleId="xl69">
    <w:name w:val="xl69"/>
    <w:basedOn w:val="a"/>
    <w:rsid w:val="00CB1BB9"/>
    <w:pPr>
      <w:widowControl/>
      <w:spacing w:before="100" w:beforeAutospacing="1" w:after="100" w:afterAutospacing="1"/>
      <w:jc w:val="left"/>
      <w:textAlignment w:val="center"/>
    </w:pPr>
    <w:rPr>
      <w:rFonts w:ascii="宋体" w:hAnsi="宋体" w:cs="宋体"/>
      <w:kern w:val="0"/>
      <w:sz w:val="24"/>
    </w:rPr>
  </w:style>
  <w:style w:type="paragraph" w:customStyle="1" w:styleId="img">
    <w:name w:val="img"/>
    <w:basedOn w:val="a"/>
    <w:rsid w:val="00A47849"/>
    <w:pPr>
      <w:widowControl/>
      <w:jc w:val="left"/>
    </w:pPr>
    <w:rPr>
      <w:rFonts w:ascii="宋体" w:hAnsi="宋体" w:cs="宋体"/>
      <w:kern w:val="0"/>
      <w:sz w:val="24"/>
    </w:rPr>
  </w:style>
  <w:style w:type="character" w:customStyle="1" w:styleId="tcnt3">
    <w:name w:val="tcnt3"/>
    <w:basedOn w:val="a0"/>
    <w:rsid w:val="001922C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6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8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4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1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599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5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7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308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469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648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76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9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3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6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8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88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23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4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09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2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30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3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05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68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9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9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0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75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08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59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6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04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37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69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53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65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0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38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14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10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23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09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6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165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783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805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6418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8359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93562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578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8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26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13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74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56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17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2757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269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049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0519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9437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11780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686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8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8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8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0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18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09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5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11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4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4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191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829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0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11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70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96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79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7722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2494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033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7070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87796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793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6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94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15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3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8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70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602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803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5890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3662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1460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4613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899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01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8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64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37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7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86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25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5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31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7119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969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386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086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3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0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80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2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2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578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736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9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33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8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38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9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8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6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0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69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3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2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520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5170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9898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4335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8133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415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86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38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8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65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6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3724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051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99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00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75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29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75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63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5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1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57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74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31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7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24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7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5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13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9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9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1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3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18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69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3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3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1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65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2648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4581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5074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5464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3212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37196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237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54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4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99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5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2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38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9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2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1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7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90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83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79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0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32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53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7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3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833926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131041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481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7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1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2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9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22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58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9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09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1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8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3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2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7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28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11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7809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1186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3115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4974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6207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756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8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54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1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1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0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1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0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9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226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650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3368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876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4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26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1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7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9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84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26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3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4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70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0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38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9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3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6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0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43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7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8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94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9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4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8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46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0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43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93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6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9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5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8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268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74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366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5829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590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29907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504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8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35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5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07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9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1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55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85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14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57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0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8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9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8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0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57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6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51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84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8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34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15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7777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779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27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2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777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2470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824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8834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3960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5524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474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36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87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34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7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74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51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8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1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8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3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918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159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671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345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6283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94477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427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4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1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23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8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3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33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232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953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6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5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56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84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86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0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94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96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04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6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1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1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2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9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1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0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87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11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9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2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0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55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8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0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3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33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6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7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3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2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7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9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1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8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1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14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03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53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8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8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14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xkb1.com/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http://www.xkb1.com/" TargetMode="External"/><Relationship Id="rId14" Type="http://schemas.openxmlformats.org/officeDocument/2006/relationships/header" Target="header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aoshu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BFDFE8-B642-4719-AB8B-4B85023E50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3</Pages>
  <Words>301</Words>
  <Characters>1720</Characters>
  <Application>Microsoft Office Word</Application>
  <DocSecurity>0</DocSecurity>
  <Lines>14</Lines>
  <Paragraphs>4</Paragraphs>
  <ScaleCrop>false</ScaleCrop>
  <Company>Lenovo (Beijing) Limited</Company>
  <LinksUpToDate>false</LinksUpToDate>
  <CharactersWithSpaces>2017</CharactersWithSpaces>
  <SharedDoc>false</SharedDoc>
  <HLinks>
    <vt:vector size="6" baseType="variant">
      <vt:variant>
        <vt:i4>4325398</vt:i4>
      </vt:variant>
      <vt:variant>
        <vt:i4>0</vt:i4>
      </vt:variant>
      <vt:variant>
        <vt:i4>0</vt:i4>
      </vt:variant>
      <vt:variant>
        <vt:i4>5</vt:i4>
      </vt:variant>
      <vt:variant>
        <vt:lpwstr>http://www.aoshu.com/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2011学年度第一学期普陀区初三质量调研</dc:title>
  <dc:creator>shenhuirong</dc:creator>
  <cp:lastModifiedBy>taoer</cp:lastModifiedBy>
  <cp:revision>32</cp:revision>
  <dcterms:created xsi:type="dcterms:W3CDTF">2014-03-18T07:56:00Z</dcterms:created>
  <dcterms:modified xsi:type="dcterms:W3CDTF">2014-03-19T05:58:00Z</dcterms:modified>
</cp:coreProperties>
</file>