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22F" w:rsidRDefault="00B8222F" w:rsidP="00B8222F">
      <w:pPr>
        <w:spacing w:line="360" w:lineRule="auto"/>
        <w:jc w:val="center"/>
        <w:rPr>
          <w:rFonts w:hint="eastAsia"/>
          <w:b/>
          <w:bCs/>
          <w:sz w:val="40"/>
          <w:szCs w:val="40"/>
        </w:rPr>
      </w:pPr>
      <w:r>
        <w:rPr>
          <w:rFonts w:hint="eastAsia"/>
          <w:b/>
          <w:bCs/>
          <w:sz w:val="40"/>
          <w:szCs w:val="40"/>
        </w:rPr>
        <w:t>六年级第二单元语文测试</w:t>
      </w:r>
    </w:p>
    <w:p w:rsidR="00B8222F" w:rsidRDefault="00B8222F" w:rsidP="00B8222F">
      <w:pPr>
        <w:spacing w:line="360" w:lineRule="exact"/>
        <w:ind w:firstLineChars="200" w:firstLine="480"/>
        <w:jc w:val="left"/>
        <w:rPr>
          <w:rFonts w:ascii="楷体_GB2312" w:eastAsia="楷体_GB2312" w:hAnsi="楷体_GB2312" w:cs="楷体_GB2312" w:hint="eastAsia"/>
          <w:sz w:val="24"/>
        </w:rPr>
      </w:pPr>
      <w:r>
        <w:rPr>
          <w:rFonts w:ascii="楷体_GB2312" w:eastAsia="楷体_GB2312" w:hAnsi="楷体_GB2312" w:cs="楷体_GB2312" w:hint="eastAsia"/>
          <w:sz w:val="24"/>
        </w:rPr>
        <w:t>亲爱的老师，这张试卷就是我的学习展示台，让大家一同欣赏我这张正确、规范、整洁、清晰，没有乱涂乱画的试卷吧！沉着冷静、细心自信、超越自我是我的座右铭。</w:t>
      </w:r>
    </w:p>
    <w:p w:rsidR="00B8222F" w:rsidRDefault="00B8222F" w:rsidP="00B8222F">
      <w:pPr>
        <w:spacing w:line="400" w:lineRule="exact"/>
        <w:ind w:firstLineChars="200" w:firstLine="482"/>
        <w:jc w:val="left"/>
        <w:rPr>
          <w:rFonts w:ascii="宋体" w:hAnsi="宋体" w:cs="宋体" w:hint="eastAsia"/>
          <w:b/>
          <w:bCs/>
          <w:sz w:val="24"/>
          <w:szCs w:val="21"/>
        </w:rPr>
      </w:pPr>
      <w:r>
        <w:rPr>
          <w:rFonts w:ascii="宋体" w:hAnsi="宋体" w:cs="宋体" w:hint="eastAsia"/>
          <w:b/>
          <w:bCs/>
          <w:sz w:val="24"/>
          <w:szCs w:val="21"/>
        </w:rPr>
        <w:t>一、积累与运用（61分）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sz w:val="24"/>
          <w:szCs w:val="21"/>
        </w:rPr>
      </w:pPr>
      <w:r>
        <w:rPr>
          <w:rFonts w:ascii="宋体" w:hAnsi="宋体" w:cs="宋体" w:hint="eastAsia"/>
          <w:sz w:val="24"/>
          <w:szCs w:val="21"/>
        </w:rPr>
        <w:t>1、看拼音写生字词。（12分）</w:t>
      </w:r>
    </w:p>
    <w:p w:rsidR="00B8222F" w:rsidRDefault="00B8222F" w:rsidP="00B8222F">
      <w:pPr>
        <w:spacing w:line="400" w:lineRule="exact"/>
        <w:ind w:firstLineChars="100" w:firstLine="240"/>
        <w:jc w:val="left"/>
        <w:rPr>
          <w:rFonts w:ascii="宋体" w:hAnsi="宋体" w:cs="宋体" w:hint="eastAsia"/>
          <w:sz w:val="24"/>
          <w:szCs w:val="21"/>
        </w:rPr>
      </w:pPr>
      <w:r>
        <w:rPr>
          <w:rFonts w:ascii="宋体" w:hAnsi="宋体" w:cs="宋体" w:hint="eastAsia"/>
          <w:sz w:val="24"/>
          <w:szCs w:val="21"/>
        </w:rPr>
        <w:t xml:space="preserve">zhān           niè       niè             zǔ zhòu            tán 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sz w:val="24"/>
          <w:szCs w:val="21"/>
        </w:rPr>
      </w:pPr>
      <w:r>
        <w:rPr>
          <w:rFonts w:ascii="宋体" w:hAnsi="宋体" w:cs="宋体" w:hint="eastAsia"/>
          <w:sz w:val="24"/>
          <w:szCs w:val="21"/>
        </w:rPr>
        <w:t xml:space="preserve"> (    ) 帽    （    ）手 （   ）脚       （      ）  天方夜（   ）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sz w:val="24"/>
          <w:szCs w:val="21"/>
        </w:rPr>
      </w:pPr>
      <w:r>
        <w:rPr>
          <w:rFonts w:ascii="宋体" w:hAnsi="宋体" w:cs="宋体" w:hint="eastAsia"/>
          <w:sz w:val="24"/>
          <w:szCs w:val="21"/>
        </w:rPr>
        <w:t xml:space="preserve">yùn hán        shì                xī       hào             kàn 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sz w:val="24"/>
          <w:szCs w:val="21"/>
        </w:rPr>
      </w:pPr>
      <w:r>
        <w:rPr>
          <w:rFonts w:ascii="宋体" w:hAnsi="宋体" w:cs="宋体" w:hint="eastAsia"/>
          <w:sz w:val="24"/>
          <w:szCs w:val="21"/>
        </w:rPr>
        <w:t>(      )      (     ) 好     分（    ）  (     ) 叫   俯（     ）</w:t>
      </w:r>
    </w:p>
    <w:p w:rsidR="00B8222F" w:rsidRDefault="00B8222F" w:rsidP="00B8222F">
      <w:pPr>
        <w:numPr>
          <w:ilvl w:val="0"/>
          <w:numId w:val="24"/>
        </w:numPr>
        <w:spacing w:line="400" w:lineRule="exact"/>
        <w:jc w:val="left"/>
        <w:rPr>
          <w:rFonts w:ascii="宋体" w:hAnsi="宋体" w:cs="宋体" w:hint="eastAsia"/>
          <w:sz w:val="24"/>
          <w:szCs w:val="21"/>
        </w:rPr>
      </w:pPr>
      <w:r>
        <w:rPr>
          <w:rFonts w:ascii="宋体" w:hAnsi="宋体" w:cs="宋体" w:hint="eastAsia"/>
          <w:sz w:val="24"/>
          <w:szCs w:val="21"/>
        </w:rPr>
        <w:t xml:space="preserve">读句子，用“√”画出正确的读音。（8分） </w:t>
      </w:r>
    </w:p>
    <w:p w:rsidR="00B8222F" w:rsidRDefault="00B8222F" w:rsidP="00B8222F">
      <w:pPr>
        <w:numPr>
          <w:ilvl w:val="0"/>
          <w:numId w:val="25"/>
        </w:numPr>
        <w:spacing w:line="400" w:lineRule="exact"/>
        <w:jc w:val="left"/>
        <w:rPr>
          <w:rFonts w:ascii="宋体" w:hAnsi="宋体" w:cs="宋体" w:hint="eastAsia"/>
          <w:sz w:val="24"/>
          <w:szCs w:val="21"/>
        </w:rPr>
      </w:pPr>
      <w:r>
        <w:rPr>
          <w:rFonts w:ascii="宋体" w:hAnsi="宋体" w:cs="宋体" w:hint="eastAsia"/>
          <w:sz w:val="24"/>
          <w:szCs w:val="21"/>
        </w:rPr>
        <w:t xml:space="preserve">闷（mēn mèn）热的夜，令人窒息，沉闷（mēn mèn）的雷声如同大炮轰鸣，使人恐惧。 </w:t>
      </w:r>
    </w:p>
    <w:p w:rsidR="00B8222F" w:rsidRDefault="00B8222F" w:rsidP="00B8222F">
      <w:pPr>
        <w:numPr>
          <w:ilvl w:val="0"/>
          <w:numId w:val="25"/>
        </w:numPr>
        <w:spacing w:line="400" w:lineRule="exact"/>
        <w:jc w:val="left"/>
        <w:rPr>
          <w:rFonts w:ascii="宋体" w:hAnsi="宋体" w:cs="宋体" w:hint="eastAsia"/>
          <w:sz w:val="24"/>
          <w:szCs w:val="21"/>
        </w:rPr>
      </w:pPr>
      <w:r>
        <w:rPr>
          <w:rFonts w:ascii="宋体" w:hAnsi="宋体" w:cs="宋体" w:hint="eastAsia"/>
          <w:sz w:val="24"/>
          <w:szCs w:val="21"/>
        </w:rPr>
        <w:t xml:space="preserve">在核桃林那绿油油的屏（pínɡ bǐnɡ）风前，他们屏（pínɡ  bǐnɡ）息凝视，神情严峻。 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sz w:val="24"/>
          <w:szCs w:val="21"/>
        </w:rPr>
      </w:pPr>
      <w:r>
        <w:rPr>
          <w:rFonts w:ascii="宋体" w:hAnsi="宋体" w:cs="宋体" w:hint="eastAsia"/>
          <w:sz w:val="24"/>
          <w:szCs w:val="21"/>
        </w:rPr>
        <w:t>（3）屋内一片狼藉（jiè jí），我的心情糟透了，然而窗前那浓翠的兰草扑入眉宇，成了我唯一的慰藉（jiè jí）。</w:t>
      </w:r>
    </w:p>
    <w:p w:rsidR="00B8222F" w:rsidRDefault="00B8222F" w:rsidP="00B8222F">
      <w:pPr>
        <w:numPr>
          <w:ilvl w:val="0"/>
          <w:numId w:val="26"/>
        </w:numPr>
        <w:spacing w:line="400" w:lineRule="exact"/>
        <w:jc w:val="left"/>
        <w:rPr>
          <w:rFonts w:ascii="宋体" w:hAnsi="宋体" w:cs="宋体" w:hint="eastAsia"/>
          <w:sz w:val="24"/>
          <w:szCs w:val="21"/>
        </w:rPr>
      </w:pPr>
      <w:r>
        <w:rPr>
          <w:rFonts w:ascii="宋体" w:hAnsi="宋体" w:cs="宋体" w:hint="eastAsia"/>
          <w:sz w:val="24"/>
          <w:szCs w:val="21"/>
        </w:rPr>
        <w:t xml:space="preserve">她穿着单薄（bō  bāo）的衣服静静地在薄雾（bō  bāo）中行走着。 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sz w:val="24"/>
          <w:szCs w:val="21"/>
        </w:rPr>
      </w:pPr>
      <w:r>
        <w:rPr>
          <w:rFonts w:ascii="宋体" w:hAnsi="宋体" w:cs="宋体" w:hint="eastAsia"/>
          <w:sz w:val="24"/>
          <w:szCs w:val="21"/>
        </w:rPr>
        <w:t xml:space="preserve">3、选词填空。(5分) </w:t>
      </w:r>
      <w:r>
        <w:rPr>
          <w:rFonts w:ascii="宋体" w:hAnsi="宋体" w:cs="宋体" w:hint="eastAsia"/>
          <w:sz w:val="24"/>
          <w:szCs w:val="21"/>
        </w:rPr>
        <w:br/>
        <w:t xml:space="preserve">　　       果断   武断   夸奖   夸耀   严肃   严厉 </w:t>
      </w:r>
      <w:r>
        <w:rPr>
          <w:rFonts w:ascii="宋体" w:hAnsi="宋体" w:cs="宋体" w:hint="eastAsia"/>
          <w:sz w:val="24"/>
          <w:szCs w:val="21"/>
        </w:rPr>
        <w:br/>
        <w:t xml:space="preserve">　a．我们班的张强同学每次考试都得优，受到老师的（        ）。 </w:t>
      </w:r>
      <w:r>
        <w:rPr>
          <w:rFonts w:ascii="宋体" w:hAnsi="宋体" w:cs="宋体" w:hint="eastAsia"/>
          <w:sz w:val="24"/>
          <w:szCs w:val="21"/>
        </w:rPr>
        <w:br/>
        <w:t xml:space="preserve">　b．张强同学虽然各方面都很不错，但从不（        ）自己。 </w:t>
      </w:r>
      <w:r>
        <w:rPr>
          <w:rFonts w:ascii="宋体" w:hAnsi="宋体" w:cs="宋体" w:hint="eastAsia"/>
          <w:sz w:val="24"/>
          <w:szCs w:val="21"/>
        </w:rPr>
        <w:br/>
        <w:t xml:space="preserve">　c．工作（       ）的人，别人很难与他合作，工作很难做好。 </w:t>
      </w:r>
      <w:r>
        <w:rPr>
          <w:rFonts w:ascii="宋体" w:hAnsi="宋体" w:cs="宋体" w:hint="eastAsia"/>
          <w:sz w:val="24"/>
          <w:szCs w:val="21"/>
        </w:rPr>
        <w:br/>
        <w:t xml:space="preserve">　d．叔叔工作能力很强，办事很（         ），受到领导的表扬。 </w:t>
      </w:r>
      <w:r>
        <w:rPr>
          <w:rFonts w:ascii="宋体" w:hAnsi="宋体" w:cs="宋体" w:hint="eastAsia"/>
          <w:sz w:val="24"/>
          <w:szCs w:val="21"/>
        </w:rPr>
        <w:br/>
        <w:t xml:space="preserve">　e．今天晓军又没完成作业，张老师（        ）地批评了他。 </w:t>
      </w:r>
      <w:r>
        <w:rPr>
          <w:rFonts w:ascii="宋体" w:hAnsi="宋体" w:cs="宋体" w:hint="eastAsia"/>
          <w:sz w:val="24"/>
          <w:szCs w:val="21"/>
        </w:rPr>
        <w:br/>
        <w:t xml:space="preserve">4、在横线上填写恰当的成语。（5分）   </w:t>
      </w:r>
    </w:p>
    <w:p w:rsidR="00B8222F" w:rsidRDefault="00B8222F" w:rsidP="00B8222F">
      <w:pPr>
        <w:spacing w:line="400" w:lineRule="exact"/>
        <w:ind w:firstLineChars="200" w:firstLine="480"/>
        <w:jc w:val="left"/>
        <w:rPr>
          <w:rFonts w:ascii="宋体" w:hAnsi="宋体" w:cs="宋体" w:hint="eastAsia"/>
          <w:sz w:val="24"/>
          <w:szCs w:val="21"/>
        </w:rPr>
      </w:pPr>
      <w:r>
        <w:rPr>
          <w:rFonts w:ascii="宋体" w:hAnsi="宋体" w:cs="宋体" w:hint="eastAsia"/>
          <w:sz w:val="24"/>
          <w:szCs w:val="21"/>
        </w:rPr>
        <w:t xml:space="preserve">我的叔叔是一个_______________(有学问)的人。他 _______________（读的书特别多)，常常是_______________ (速度特别快)。为了读书，有时他 </w:t>
      </w:r>
      <w:r>
        <w:rPr>
          <w:rFonts w:ascii="宋体" w:hAnsi="宋体" w:cs="宋体" w:hint="eastAsia"/>
          <w:sz w:val="24"/>
          <w:szCs w:val="21"/>
          <w:u w:val="single"/>
        </w:rPr>
        <w:t xml:space="preserve">               </w:t>
      </w:r>
      <w:r>
        <w:rPr>
          <w:rFonts w:ascii="宋体" w:hAnsi="宋体" w:cs="宋体" w:hint="eastAsia"/>
          <w:sz w:val="24"/>
          <w:szCs w:val="21"/>
        </w:rPr>
        <w:t xml:space="preserve"> (忘记了吃饭和休息). 他还经常游历祖国的________________ (著名的风景名胜)。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sz w:val="24"/>
          <w:szCs w:val="21"/>
        </w:rPr>
      </w:pPr>
      <w:r>
        <w:rPr>
          <w:rFonts w:ascii="宋体" w:hAnsi="宋体" w:cs="宋体" w:hint="eastAsia"/>
          <w:sz w:val="24"/>
          <w:szCs w:val="21"/>
        </w:rPr>
        <w:t>5、先把下列成语补充完整。（5分）</w:t>
      </w:r>
    </w:p>
    <w:p w:rsidR="00B8222F" w:rsidRDefault="00B8222F" w:rsidP="00B8222F">
      <w:pPr>
        <w:spacing w:line="400" w:lineRule="exact"/>
        <w:ind w:firstLine="400"/>
        <w:jc w:val="left"/>
        <w:rPr>
          <w:rFonts w:ascii="宋体" w:hAnsi="宋体" w:cs="宋体" w:hint="eastAsia"/>
          <w:sz w:val="24"/>
          <w:szCs w:val="21"/>
        </w:rPr>
      </w:pPr>
      <w:r>
        <w:rPr>
          <w:rFonts w:ascii="宋体" w:hAnsi="宋体" w:cs="宋体" w:hint="eastAsia"/>
          <w:sz w:val="24"/>
          <w:szCs w:val="21"/>
        </w:rPr>
        <w:t xml:space="preserve">①刻骨（     ）心   ②（     ）无忌惮   ③心（     ）诚服 </w:t>
      </w:r>
    </w:p>
    <w:p w:rsidR="00B8222F" w:rsidRDefault="00B8222F" w:rsidP="00B8222F">
      <w:pPr>
        <w:spacing w:line="400" w:lineRule="exact"/>
        <w:ind w:firstLine="400"/>
        <w:jc w:val="left"/>
        <w:rPr>
          <w:rFonts w:ascii="宋体" w:hAnsi="宋体" w:cs="宋体" w:hint="eastAsia"/>
          <w:sz w:val="24"/>
          <w:szCs w:val="21"/>
        </w:rPr>
      </w:pPr>
      <w:r>
        <w:rPr>
          <w:rFonts w:ascii="宋体" w:hAnsi="宋体" w:cs="宋体" w:hint="eastAsia"/>
          <w:sz w:val="24"/>
          <w:szCs w:val="21"/>
        </w:rPr>
        <w:t xml:space="preserve"> ④鬼哭狼（     ）  ⑤兴致（     ）（    ） 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sz w:val="24"/>
          <w:szCs w:val="21"/>
        </w:rPr>
      </w:pPr>
      <w:r>
        <w:rPr>
          <w:rFonts w:ascii="宋体" w:hAnsi="宋体" w:cs="宋体" w:hint="eastAsia"/>
          <w:sz w:val="24"/>
          <w:szCs w:val="21"/>
        </w:rPr>
        <w:lastRenderedPageBreak/>
        <w:t>6、按要求写句子。（10分）</w:t>
      </w:r>
    </w:p>
    <w:p w:rsidR="00B8222F" w:rsidRDefault="00B8222F" w:rsidP="00B8222F">
      <w:pPr>
        <w:spacing w:line="400" w:lineRule="exact"/>
        <w:ind w:firstLine="480"/>
        <w:jc w:val="left"/>
        <w:rPr>
          <w:rFonts w:ascii="宋体" w:hAnsi="宋体" w:cs="宋体" w:hint="eastAsia"/>
          <w:sz w:val="24"/>
          <w:szCs w:val="21"/>
        </w:rPr>
      </w:pPr>
      <w:r>
        <w:rPr>
          <w:rFonts w:ascii="宋体" w:hAnsi="宋体" w:cs="宋体" w:hint="eastAsia"/>
          <w:sz w:val="24"/>
          <w:szCs w:val="21"/>
        </w:rPr>
        <w:t>（1）虽然即将毕业，但是对母校充满留恋之情。（修改病句）</w:t>
      </w:r>
      <w:hyperlink r:id="rId8" w:history="1">
        <w:r>
          <w:rPr>
            <w:rStyle w:val="a7"/>
            <w:rFonts w:hint="eastAsia"/>
            <w:color w:val="FFFFFF"/>
            <w:sz w:val="13"/>
            <w:szCs w:val="13"/>
          </w:rPr>
          <w:t>新</w:t>
        </w:r>
        <w:r>
          <w:rPr>
            <w:rStyle w:val="a7"/>
            <w:color w:val="FFFFFF"/>
            <w:sz w:val="13"/>
            <w:szCs w:val="13"/>
          </w:rPr>
          <w:t>|</w:t>
        </w:r>
        <w:r>
          <w:rPr>
            <w:rStyle w:val="a7"/>
            <w:rFonts w:hint="eastAsia"/>
            <w:color w:val="FFFFFF"/>
            <w:sz w:val="13"/>
            <w:szCs w:val="13"/>
          </w:rPr>
          <w:t>课</w:t>
        </w:r>
        <w:r>
          <w:rPr>
            <w:rStyle w:val="a7"/>
            <w:color w:val="FFFFFF"/>
            <w:sz w:val="13"/>
            <w:szCs w:val="13"/>
          </w:rPr>
          <w:t xml:space="preserve">   |</w:t>
        </w:r>
        <w:r>
          <w:rPr>
            <w:rStyle w:val="a7"/>
            <w:rFonts w:hint="eastAsia"/>
            <w:color w:val="FFFFFF"/>
            <w:sz w:val="13"/>
            <w:szCs w:val="13"/>
          </w:rPr>
          <w:t>标</w:t>
        </w:r>
        <w:r>
          <w:rPr>
            <w:rStyle w:val="a7"/>
            <w:color w:val="FFFFFF"/>
            <w:sz w:val="13"/>
            <w:szCs w:val="13"/>
          </w:rPr>
          <w:t xml:space="preserve">| </w:t>
        </w:r>
        <w:r>
          <w:rPr>
            <w:rStyle w:val="a7"/>
            <w:rFonts w:hint="eastAsia"/>
            <w:color w:val="FFFFFF"/>
            <w:sz w:val="13"/>
            <w:szCs w:val="13"/>
          </w:rPr>
          <w:t>第</w:t>
        </w:r>
        <w:r>
          <w:rPr>
            <w:rStyle w:val="a7"/>
            <w:color w:val="FFFFFF"/>
            <w:sz w:val="13"/>
            <w:szCs w:val="13"/>
          </w:rPr>
          <w:t xml:space="preserve">  |</w:t>
        </w:r>
        <w:r>
          <w:rPr>
            <w:rStyle w:val="a7"/>
            <w:rFonts w:hint="eastAsia"/>
            <w:color w:val="FFFFFF"/>
            <w:sz w:val="13"/>
            <w:szCs w:val="13"/>
          </w:rPr>
          <w:t>一</w:t>
        </w:r>
        <w:r>
          <w:rPr>
            <w:rStyle w:val="a7"/>
            <w:color w:val="FFFFFF"/>
            <w:sz w:val="13"/>
            <w:szCs w:val="13"/>
          </w:rPr>
          <w:t xml:space="preserve">| </w:t>
        </w:r>
        <w:r>
          <w:rPr>
            <w:rStyle w:val="a7"/>
            <w:rFonts w:hint="eastAsia"/>
            <w:color w:val="FFFFFF"/>
            <w:sz w:val="13"/>
            <w:szCs w:val="13"/>
          </w:rPr>
          <w:t>网</w:t>
        </w:r>
      </w:hyperlink>
    </w:p>
    <w:p w:rsidR="00B8222F" w:rsidRDefault="00B8222F" w:rsidP="00B8222F">
      <w:pPr>
        <w:spacing w:line="400" w:lineRule="exact"/>
        <w:ind w:firstLine="480"/>
        <w:jc w:val="left"/>
        <w:rPr>
          <w:rFonts w:ascii="宋体" w:hAnsi="宋体" w:cs="宋体" w:hint="eastAsia"/>
          <w:sz w:val="24"/>
          <w:szCs w:val="21"/>
          <w:u w:val="single"/>
        </w:rPr>
      </w:pPr>
      <w:r>
        <w:rPr>
          <w:rFonts w:ascii="宋体" w:hAnsi="宋体" w:cs="宋体" w:hint="eastAsia"/>
          <w:sz w:val="24"/>
          <w:szCs w:val="21"/>
          <w:u w:val="single"/>
        </w:rPr>
        <w:t xml:space="preserve">                                                            </w:t>
      </w:r>
    </w:p>
    <w:p w:rsidR="00B8222F" w:rsidRDefault="00B8222F" w:rsidP="00B8222F">
      <w:pPr>
        <w:spacing w:line="400" w:lineRule="exact"/>
        <w:ind w:firstLine="480"/>
        <w:jc w:val="left"/>
        <w:rPr>
          <w:rFonts w:ascii="宋体" w:hAnsi="宋体" w:cs="宋体" w:hint="eastAsia"/>
          <w:sz w:val="24"/>
          <w:szCs w:val="21"/>
        </w:rPr>
      </w:pPr>
      <w:r>
        <w:rPr>
          <w:rFonts w:ascii="宋体" w:hAnsi="宋体" w:cs="宋体" w:hint="eastAsia"/>
          <w:sz w:val="24"/>
          <w:szCs w:val="21"/>
        </w:rPr>
        <w:t>（2）妈妈对我说：“我今天晚上要加班，晚饭你自己解决吧。”（改为转述句）</w:t>
      </w:r>
    </w:p>
    <w:p w:rsidR="00B8222F" w:rsidRDefault="00B8222F" w:rsidP="00B8222F">
      <w:pPr>
        <w:spacing w:line="400" w:lineRule="exact"/>
        <w:ind w:firstLine="480"/>
        <w:jc w:val="left"/>
        <w:rPr>
          <w:rFonts w:ascii="宋体" w:hAnsi="宋体" w:cs="宋体" w:hint="eastAsia"/>
          <w:sz w:val="24"/>
          <w:szCs w:val="21"/>
          <w:u w:val="single"/>
        </w:rPr>
      </w:pPr>
      <w:r>
        <w:rPr>
          <w:rFonts w:ascii="宋体" w:hAnsi="宋体" w:cs="宋体" w:hint="eastAsia"/>
          <w:sz w:val="24"/>
          <w:szCs w:val="21"/>
          <w:u w:val="single"/>
        </w:rPr>
        <w:t xml:space="preserve">                                                                     </w:t>
      </w:r>
    </w:p>
    <w:p w:rsidR="00B8222F" w:rsidRDefault="00B8222F" w:rsidP="00B8222F">
      <w:pPr>
        <w:spacing w:line="400" w:lineRule="exact"/>
        <w:ind w:firstLine="480"/>
        <w:jc w:val="left"/>
        <w:rPr>
          <w:rFonts w:ascii="宋体" w:hAnsi="宋体" w:cs="宋体" w:hint="eastAsia"/>
          <w:sz w:val="24"/>
          <w:szCs w:val="21"/>
        </w:rPr>
      </w:pPr>
      <w:r>
        <w:rPr>
          <w:rFonts w:ascii="宋体" w:hAnsi="宋体" w:cs="宋体" w:hint="eastAsia"/>
          <w:sz w:val="24"/>
          <w:szCs w:val="21"/>
        </w:rPr>
        <w:t>（3）这时候，妈妈给我递过来一杯开水，一包刚从医院拿回的药。（缩句）</w:t>
      </w:r>
    </w:p>
    <w:p w:rsidR="00B8222F" w:rsidRDefault="00B8222F" w:rsidP="00B8222F">
      <w:pPr>
        <w:spacing w:line="400" w:lineRule="exact"/>
        <w:ind w:firstLine="480"/>
        <w:jc w:val="left"/>
        <w:rPr>
          <w:rFonts w:ascii="宋体" w:hAnsi="宋体" w:cs="宋体" w:hint="eastAsia"/>
          <w:sz w:val="24"/>
          <w:szCs w:val="21"/>
          <w:u w:val="single"/>
        </w:rPr>
      </w:pPr>
      <w:r>
        <w:rPr>
          <w:rFonts w:ascii="宋体" w:hAnsi="宋体" w:cs="宋体" w:hint="eastAsia"/>
          <w:sz w:val="24"/>
          <w:szCs w:val="21"/>
          <w:u w:val="single"/>
        </w:rPr>
        <w:t xml:space="preserve">                                                                          </w:t>
      </w:r>
    </w:p>
    <w:p w:rsidR="00B8222F" w:rsidRDefault="00B8222F" w:rsidP="00B8222F">
      <w:pPr>
        <w:spacing w:line="400" w:lineRule="exact"/>
        <w:ind w:firstLineChars="200" w:firstLine="480"/>
        <w:jc w:val="left"/>
        <w:rPr>
          <w:rFonts w:ascii="宋体" w:hAnsi="宋体" w:cs="宋体" w:hint="eastAsia"/>
          <w:sz w:val="24"/>
          <w:szCs w:val="21"/>
        </w:rPr>
      </w:pPr>
      <w:r>
        <w:rPr>
          <w:rFonts w:ascii="宋体" w:hAnsi="宋体" w:cs="宋体" w:hint="eastAsia"/>
          <w:sz w:val="24"/>
          <w:szCs w:val="21"/>
        </w:rPr>
        <w:t>（4）在事实面前，他</w:t>
      </w:r>
      <w:smartTag w:uri="urn:schemas-microsoft-com:office:smarttags" w:element="PersonName">
        <w:smartTagPr>
          <w:attr w:name="ProductID" w:val="向"/>
        </w:smartTagPr>
        <w:r>
          <w:rPr>
            <w:rFonts w:ascii="宋体" w:hAnsi="宋体" w:cs="宋体" w:hint="eastAsia"/>
            <w:sz w:val="24"/>
            <w:szCs w:val="21"/>
          </w:rPr>
          <w:t>向</w:t>
        </w:r>
      </w:smartTag>
      <w:r>
        <w:rPr>
          <w:rFonts w:ascii="宋体" w:hAnsi="宋体" w:cs="宋体" w:hint="eastAsia"/>
          <w:sz w:val="24"/>
          <w:szCs w:val="21"/>
        </w:rPr>
        <w:t>老师承认了错误。（改为双重否定句）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sz w:val="24"/>
          <w:szCs w:val="21"/>
          <w:u w:val="single"/>
        </w:rPr>
      </w:pPr>
      <w:r>
        <w:rPr>
          <w:rFonts w:ascii="宋体" w:hAnsi="宋体" w:cs="宋体" w:hint="eastAsia"/>
          <w:sz w:val="24"/>
          <w:szCs w:val="21"/>
          <w:u w:val="single"/>
        </w:rPr>
        <w:t xml:space="preserve">                                                                                      </w:t>
      </w:r>
    </w:p>
    <w:p w:rsidR="00B8222F" w:rsidRDefault="00B8222F" w:rsidP="00B8222F">
      <w:pPr>
        <w:numPr>
          <w:ilvl w:val="0"/>
          <w:numId w:val="26"/>
        </w:numPr>
        <w:spacing w:line="400" w:lineRule="exact"/>
        <w:ind w:firstLine="400"/>
        <w:jc w:val="left"/>
        <w:rPr>
          <w:rFonts w:ascii="宋体" w:hAnsi="宋体" w:cs="宋体" w:hint="eastAsia"/>
          <w:sz w:val="24"/>
          <w:szCs w:val="21"/>
        </w:rPr>
      </w:pPr>
      <w:r>
        <w:rPr>
          <w:rFonts w:ascii="宋体" w:hAnsi="宋体" w:cs="宋体" w:hint="eastAsia"/>
          <w:sz w:val="24"/>
          <w:szCs w:val="21"/>
        </w:rPr>
        <w:t xml:space="preserve">这件事我必须要做好。（改成反问句） __________________________________________________ </w:t>
      </w:r>
    </w:p>
    <w:p w:rsidR="00B8222F" w:rsidRDefault="00B8222F" w:rsidP="00B8222F">
      <w:pPr>
        <w:numPr>
          <w:ilvl w:val="0"/>
          <w:numId w:val="26"/>
        </w:numPr>
        <w:spacing w:line="400" w:lineRule="exact"/>
        <w:ind w:firstLine="400"/>
        <w:jc w:val="left"/>
        <w:rPr>
          <w:rFonts w:ascii="宋体" w:hAnsi="宋体" w:cs="宋体" w:hint="eastAsia"/>
          <w:sz w:val="24"/>
          <w:szCs w:val="21"/>
        </w:rPr>
      </w:pPr>
      <w:r>
        <w:rPr>
          <w:rFonts w:ascii="宋体" w:hAnsi="宋体" w:cs="宋体" w:hint="eastAsia"/>
          <w:sz w:val="24"/>
          <w:szCs w:val="21"/>
        </w:rPr>
        <w:t>这件事怎能不令人感动呢？（改成陈述句） _______________________________________________</w:t>
      </w:r>
    </w:p>
    <w:p w:rsidR="00B8222F" w:rsidRDefault="00B8222F" w:rsidP="00B8222F">
      <w:pPr>
        <w:numPr>
          <w:ilvl w:val="0"/>
          <w:numId w:val="26"/>
        </w:numPr>
        <w:spacing w:line="400" w:lineRule="exact"/>
        <w:ind w:firstLine="400"/>
        <w:jc w:val="left"/>
        <w:rPr>
          <w:rFonts w:ascii="宋体" w:hAnsi="宋体" w:cs="宋体" w:hint="eastAsia"/>
          <w:sz w:val="24"/>
          <w:szCs w:val="21"/>
        </w:rPr>
      </w:pPr>
      <w:r>
        <w:rPr>
          <w:rFonts w:ascii="宋体" w:hAnsi="宋体" w:cs="宋体" w:hint="eastAsia"/>
          <w:sz w:val="24"/>
          <w:szCs w:val="21"/>
        </w:rPr>
        <w:t xml:space="preserve">他望着指导员和小战士说：“指导员，你们走吧，不要管我了！”（改成间接转述句） ___________________________________________________ </w:t>
      </w:r>
    </w:p>
    <w:p w:rsidR="00B8222F" w:rsidRDefault="00B8222F" w:rsidP="00B8222F">
      <w:pPr>
        <w:numPr>
          <w:ilvl w:val="0"/>
          <w:numId w:val="26"/>
        </w:numPr>
        <w:spacing w:line="400" w:lineRule="exact"/>
        <w:ind w:firstLine="400"/>
        <w:jc w:val="left"/>
        <w:rPr>
          <w:rFonts w:ascii="宋体" w:hAnsi="宋体" w:cs="宋体" w:hint="eastAsia"/>
          <w:sz w:val="24"/>
          <w:szCs w:val="21"/>
        </w:rPr>
      </w:pPr>
      <w:r>
        <w:rPr>
          <w:rFonts w:ascii="宋体" w:hAnsi="宋体" w:cs="宋体" w:hint="eastAsia"/>
          <w:sz w:val="24"/>
          <w:szCs w:val="21"/>
        </w:rPr>
        <w:t>春天来了，河边的草地变绿了。（改比喻句）</w:t>
      </w:r>
    </w:p>
    <w:p w:rsidR="00B8222F" w:rsidRDefault="00B8222F" w:rsidP="00B8222F">
      <w:pPr>
        <w:spacing w:line="400" w:lineRule="exact"/>
        <w:ind w:left="400"/>
        <w:jc w:val="left"/>
        <w:rPr>
          <w:rFonts w:ascii="宋体" w:hAnsi="宋体" w:cs="宋体" w:hint="eastAsia"/>
          <w:sz w:val="24"/>
          <w:szCs w:val="21"/>
        </w:rPr>
      </w:pPr>
      <w:r>
        <w:rPr>
          <w:rFonts w:ascii="宋体" w:hAnsi="宋体" w:cs="宋体" w:hint="eastAsia"/>
          <w:sz w:val="24"/>
          <w:szCs w:val="21"/>
        </w:rPr>
        <w:t xml:space="preserve"> _________________________________________________</w:t>
      </w:r>
    </w:p>
    <w:p w:rsidR="00B8222F" w:rsidRDefault="00B8222F" w:rsidP="00B8222F">
      <w:pPr>
        <w:numPr>
          <w:ilvl w:val="0"/>
          <w:numId w:val="26"/>
        </w:numPr>
        <w:spacing w:line="400" w:lineRule="exact"/>
        <w:ind w:firstLine="400"/>
        <w:jc w:val="left"/>
        <w:rPr>
          <w:rFonts w:ascii="宋体" w:hAnsi="宋体" w:cs="宋体" w:hint="eastAsia"/>
          <w:sz w:val="24"/>
          <w:szCs w:val="21"/>
        </w:rPr>
      </w:pPr>
      <w:r>
        <w:rPr>
          <w:rFonts w:ascii="宋体" w:hAnsi="宋体" w:cs="宋体" w:hint="eastAsia"/>
          <w:sz w:val="24"/>
          <w:szCs w:val="21"/>
        </w:rPr>
        <w:t>这间房间真小。（改夸张句）</w:t>
      </w:r>
    </w:p>
    <w:p w:rsidR="00B8222F" w:rsidRDefault="00B8222F" w:rsidP="00B8222F">
      <w:pPr>
        <w:spacing w:line="400" w:lineRule="exact"/>
        <w:ind w:left="400"/>
        <w:jc w:val="left"/>
        <w:rPr>
          <w:rFonts w:ascii="宋体" w:hAnsi="宋体" w:cs="宋体" w:hint="eastAsia"/>
          <w:sz w:val="24"/>
          <w:szCs w:val="21"/>
        </w:rPr>
      </w:pPr>
      <w:r>
        <w:rPr>
          <w:rFonts w:ascii="宋体" w:hAnsi="宋体" w:cs="宋体" w:hint="eastAsia"/>
          <w:sz w:val="24"/>
          <w:szCs w:val="21"/>
        </w:rPr>
        <w:t xml:space="preserve"> ____________________________________________________</w:t>
      </w:r>
    </w:p>
    <w:p w:rsidR="00B8222F" w:rsidRDefault="00B8222F" w:rsidP="00B8222F">
      <w:pPr>
        <w:numPr>
          <w:ilvl w:val="0"/>
          <w:numId w:val="26"/>
        </w:numPr>
        <w:spacing w:line="400" w:lineRule="exact"/>
        <w:ind w:firstLine="400"/>
        <w:jc w:val="left"/>
        <w:rPr>
          <w:rFonts w:ascii="宋体" w:hAnsi="宋体" w:cs="宋体" w:hint="eastAsia"/>
          <w:sz w:val="24"/>
          <w:szCs w:val="21"/>
        </w:rPr>
      </w:pPr>
      <w:r>
        <w:rPr>
          <w:rFonts w:ascii="宋体" w:hAnsi="宋体" w:cs="宋体" w:hint="eastAsia"/>
          <w:sz w:val="24"/>
          <w:szCs w:val="21"/>
        </w:rPr>
        <w:t xml:space="preserve"> 受惊吓的刺猬在镇外的葡萄园里像个刺人球紧紧地缩成一团。 （缩句） 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sz w:val="24"/>
          <w:szCs w:val="21"/>
          <w:u w:val="single"/>
        </w:rPr>
      </w:pPr>
      <w:r>
        <w:rPr>
          <w:rFonts w:ascii="宋体" w:hAnsi="宋体" w:cs="宋体" w:hint="eastAsia"/>
          <w:sz w:val="24"/>
          <w:szCs w:val="21"/>
          <w:u w:val="single"/>
        </w:rPr>
        <w:t xml:space="preserve">                                                                                     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sz w:val="24"/>
          <w:szCs w:val="21"/>
        </w:rPr>
      </w:pPr>
      <w:r>
        <w:rPr>
          <w:rFonts w:ascii="宋体" w:hAnsi="宋体" w:cs="宋体" w:hint="eastAsia"/>
          <w:sz w:val="24"/>
          <w:szCs w:val="21"/>
        </w:rPr>
        <w:t>7、仿照划线的句子，在空格处写上一个与上下文意思连贯的句子。（4分）</w:t>
      </w:r>
    </w:p>
    <w:p w:rsidR="00B8222F" w:rsidRDefault="00B8222F" w:rsidP="00B8222F">
      <w:pPr>
        <w:spacing w:line="400" w:lineRule="exact"/>
        <w:ind w:firstLineChars="250" w:firstLine="600"/>
        <w:jc w:val="left"/>
        <w:rPr>
          <w:rFonts w:ascii="宋体" w:hAnsi="宋体" w:cs="宋体" w:hint="eastAsia"/>
          <w:sz w:val="24"/>
          <w:szCs w:val="21"/>
        </w:rPr>
      </w:pPr>
      <w:r>
        <w:rPr>
          <w:rFonts w:ascii="宋体" w:hAnsi="宋体" w:cs="宋体" w:hint="eastAsia"/>
          <w:sz w:val="24"/>
          <w:szCs w:val="21"/>
        </w:rPr>
        <w:t xml:space="preserve">让自己的生命为别人开一朵花；一次无偿的献血是一朵花；一句关切的问候是一朵花；一次善意的批评是一朵花；___________________________；__________________________________。能为别人开花的心是善良的心，能为别人生活绚丽而付出的人是不寻常的人。 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sz w:val="24"/>
          <w:szCs w:val="21"/>
        </w:rPr>
      </w:pPr>
      <w:r>
        <w:rPr>
          <w:rFonts w:ascii="宋体" w:hAnsi="宋体" w:cs="宋体" w:hint="eastAsia"/>
          <w:sz w:val="24"/>
          <w:szCs w:val="21"/>
        </w:rPr>
        <w:t xml:space="preserve">8、查字典填空。(4分) </w:t>
      </w:r>
    </w:p>
    <w:p w:rsidR="00B8222F" w:rsidRDefault="00B8222F" w:rsidP="00B8222F">
      <w:pPr>
        <w:spacing w:line="400" w:lineRule="exact"/>
        <w:ind w:firstLine="400"/>
        <w:jc w:val="left"/>
        <w:rPr>
          <w:rFonts w:ascii="宋体" w:hAnsi="宋体" w:cs="宋体" w:hint="eastAsia"/>
          <w:sz w:val="24"/>
          <w:szCs w:val="21"/>
        </w:rPr>
      </w:pPr>
      <w:r>
        <w:rPr>
          <w:rFonts w:ascii="宋体" w:hAnsi="宋体" w:cs="宋体" w:hint="eastAsia"/>
          <w:sz w:val="24"/>
          <w:szCs w:val="21"/>
        </w:rPr>
        <w:t>“载”用部首查字法先查</w:t>
      </w:r>
      <w:r>
        <w:rPr>
          <w:rFonts w:ascii="宋体" w:hAnsi="宋体" w:cs="宋体" w:hint="eastAsia"/>
          <w:sz w:val="24"/>
          <w:szCs w:val="21"/>
          <w:u w:val="single"/>
        </w:rPr>
        <w:t xml:space="preserve">       </w:t>
      </w:r>
      <w:r>
        <w:rPr>
          <w:rFonts w:ascii="宋体" w:hAnsi="宋体" w:cs="宋体" w:hint="eastAsia"/>
          <w:sz w:val="24"/>
          <w:szCs w:val="21"/>
        </w:rPr>
        <w:t>部，也可用音序查字法，先查音序</w:t>
      </w:r>
      <w:r>
        <w:rPr>
          <w:rFonts w:ascii="宋体" w:hAnsi="宋体" w:cs="宋体" w:hint="eastAsia"/>
          <w:sz w:val="24"/>
          <w:szCs w:val="21"/>
          <w:u w:val="single"/>
        </w:rPr>
        <w:t xml:space="preserve">       </w:t>
      </w:r>
      <w:r>
        <w:rPr>
          <w:rFonts w:ascii="宋体" w:hAnsi="宋体" w:cs="宋体" w:hint="eastAsia"/>
          <w:sz w:val="24"/>
          <w:szCs w:val="21"/>
        </w:rPr>
        <w:t xml:space="preserve">。字典中的解释有: a年; b记在书报上; c用交通工具装; d充满。下列词语中的“载”各是什么意思？请填序号。 </w:t>
      </w:r>
    </w:p>
    <w:p w:rsidR="00B8222F" w:rsidRDefault="00B8222F" w:rsidP="00B8222F">
      <w:pPr>
        <w:spacing w:line="400" w:lineRule="exact"/>
        <w:ind w:firstLine="400"/>
        <w:jc w:val="left"/>
        <w:rPr>
          <w:rFonts w:ascii="宋体" w:hAnsi="宋体" w:cs="宋体" w:hint="eastAsia"/>
          <w:sz w:val="24"/>
          <w:szCs w:val="21"/>
        </w:rPr>
      </w:pPr>
      <w:r>
        <w:rPr>
          <w:rFonts w:ascii="宋体" w:hAnsi="宋体" w:cs="宋体" w:hint="eastAsia"/>
          <w:sz w:val="24"/>
          <w:szCs w:val="21"/>
        </w:rPr>
        <w:t xml:space="preserve">    怨声载道(     ) 满载而归(      ) 三年五载(      )  登载要闻(      )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sz w:val="24"/>
          <w:szCs w:val="21"/>
        </w:rPr>
      </w:pPr>
      <w:r>
        <w:rPr>
          <w:rFonts w:ascii="宋体" w:hAnsi="宋体" w:cs="宋体" w:hint="eastAsia"/>
          <w:sz w:val="24"/>
          <w:szCs w:val="21"/>
        </w:rPr>
        <w:lastRenderedPageBreak/>
        <w:t>9、根据课文内容填空。（8分）</w:t>
      </w:r>
    </w:p>
    <w:p w:rsidR="00B8222F" w:rsidRDefault="00B8222F" w:rsidP="00B8222F">
      <w:pPr>
        <w:spacing w:line="400" w:lineRule="exact"/>
        <w:ind w:firstLineChars="250" w:firstLine="600"/>
        <w:jc w:val="left"/>
        <w:rPr>
          <w:rFonts w:ascii="宋体" w:hAnsi="宋体" w:cs="宋体" w:hint="eastAsia"/>
          <w:bCs/>
          <w:sz w:val="24"/>
          <w:szCs w:val="21"/>
        </w:rPr>
      </w:pPr>
      <w:r>
        <w:rPr>
          <w:rFonts w:ascii="宋体" w:hAnsi="宋体" w:cs="宋体" w:hint="eastAsia"/>
          <w:bCs/>
          <w:sz w:val="24"/>
          <w:szCs w:val="21"/>
        </w:rPr>
        <w:t>（1）《冬阳·童年·骆驼队》一文中，作者以_______为顺序，分别写了___________、____________、_______________，表达了对童年生活的怀念。</w:t>
      </w:r>
    </w:p>
    <w:p w:rsidR="00B8222F" w:rsidRDefault="00B8222F" w:rsidP="00B8222F">
      <w:pPr>
        <w:spacing w:line="400" w:lineRule="exact"/>
        <w:ind w:firstLineChars="250" w:firstLine="600"/>
        <w:jc w:val="left"/>
        <w:rPr>
          <w:rFonts w:ascii="宋体" w:hAnsi="宋体" w:cs="宋体" w:hint="eastAsia"/>
          <w:bCs/>
          <w:sz w:val="24"/>
          <w:szCs w:val="21"/>
        </w:rPr>
      </w:pPr>
      <w:r>
        <w:rPr>
          <w:rFonts w:ascii="宋体" w:hAnsi="宋体" w:cs="宋体" w:hint="eastAsia"/>
          <w:bCs/>
          <w:sz w:val="24"/>
          <w:szCs w:val="21"/>
        </w:rPr>
        <w:t>（2）《学会聆听》告诉我们___________________________</w:t>
      </w:r>
      <w:r>
        <w:rPr>
          <w:rFonts w:ascii="宋体" w:hAnsi="宋体" w:cs="宋体" w:hint="eastAsia"/>
          <w:bCs/>
          <w:sz w:val="24"/>
          <w:szCs w:val="21"/>
          <w:u w:val="single"/>
        </w:rPr>
        <w:t xml:space="preserve">             _</w:t>
      </w:r>
      <w:r>
        <w:rPr>
          <w:rFonts w:ascii="宋体" w:hAnsi="宋体" w:cs="宋体" w:hint="eastAsia"/>
          <w:bCs/>
          <w:sz w:val="24"/>
          <w:szCs w:val="21"/>
        </w:rPr>
        <w:t>_______________。</w:t>
      </w:r>
    </w:p>
    <w:p w:rsidR="00B8222F" w:rsidRDefault="00B8222F" w:rsidP="00B8222F">
      <w:pPr>
        <w:spacing w:line="400" w:lineRule="exact"/>
        <w:ind w:firstLineChars="250" w:firstLine="600"/>
        <w:jc w:val="left"/>
        <w:rPr>
          <w:rFonts w:ascii="宋体" w:hAnsi="宋体" w:cs="宋体" w:hint="eastAsia"/>
          <w:bCs/>
          <w:sz w:val="24"/>
          <w:szCs w:val="21"/>
        </w:rPr>
      </w:pPr>
      <w:r>
        <w:rPr>
          <w:rFonts w:ascii="宋体" w:hAnsi="宋体" w:cs="宋体" w:hint="eastAsia"/>
          <w:bCs/>
          <w:sz w:val="24"/>
          <w:szCs w:val="21"/>
        </w:rPr>
        <w:t>（3）《回忆爸爸》中的“爸爸”指的是____</w:t>
      </w:r>
      <w:r>
        <w:rPr>
          <w:rFonts w:ascii="宋体" w:hAnsi="宋体" w:cs="宋体" w:hint="eastAsia"/>
          <w:bCs/>
          <w:sz w:val="24"/>
          <w:szCs w:val="21"/>
          <w:u w:val="single"/>
        </w:rPr>
        <w:t>_     __</w:t>
      </w:r>
      <w:r>
        <w:rPr>
          <w:rFonts w:ascii="宋体" w:hAnsi="宋体" w:cs="宋体" w:hint="eastAsia"/>
          <w:bCs/>
          <w:sz w:val="24"/>
          <w:szCs w:val="21"/>
        </w:rPr>
        <w:t>__，你能从中学到这样学好语文的方法：_________________________________________________</w:t>
      </w:r>
      <w:r>
        <w:rPr>
          <w:rFonts w:ascii="宋体" w:hAnsi="宋体" w:cs="宋体" w:hint="eastAsia"/>
          <w:bCs/>
          <w:sz w:val="24"/>
          <w:szCs w:val="21"/>
          <w:u w:val="single"/>
        </w:rPr>
        <w:t xml:space="preserve">                              </w:t>
      </w:r>
      <w:r>
        <w:rPr>
          <w:rFonts w:ascii="宋体" w:hAnsi="宋体" w:cs="宋体" w:hint="eastAsia"/>
          <w:bCs/>
          <w:sz w:val="24"/>
          <w:szCs w:val="21"/>
        </w:rPr>
        <w:t>__________。</w:t>
      </w:r>
    </w:p>
    <w:p w:rsidR="00B8222F" w:rsidRDefault="00B8222F" w:rsidP="00B8222F">
      <w:pPr>
        <w:spacing w:line="400" w:lineRule="exact"/>
        <w:ind w:firstLineChars="250" w:firstLine="600"/>
        <w:jc w:val="left"/>
        <w:rPr>
          <w:rFonts w:ascii="宋体" w:hAnsi="宋体" w:cs="宋体" w:hint="eastAsia"/>
          <w:bCs/>
          <w:sz w:val="24"/>
          <w:szCs w:val="21"/>
        </w:rPr>
      </w:pPr>
      <w:r>
        <w:rPr>
          <w:rFonts w:ascii="宋体" w:hAnsi="宋体" w:cs="宋体" w:hint="eastAsia"/>
          <w:bCs/>
          <w:sz w:val="24"/>
          <w:szCs w:val="21"/>
        </w:rPr>
        <w:t>（4）但愿人长久，_________________________。</w:t>
      </w:r>
      <w:r>
        <w:rPr>
          <w:rFonts w:ascii="宋体" w:hAnsi="宋体" w:cs="宋体" w:hint="eastAsia"/>
          <w:sz w:val="24"/>
          <w:szCs w:val="21"/>
        </w:rPr>
        <w:t>好雨知时节，</w:t>
      </w:r>
      <w:r>
        <w:rPr>
          <w:rFonts w:ascii="宋体" w:hAnsi="宋体" w:cs="宋体" w:hint="eastAsia"/>
          <w:sz w:val="24"/>
          <w:szCs w:val="21"/>
          <w:u w:val="single"/>
        </w:rPr>
        <w:t xml:space="preserve">                           </w:t>
      </w:r>
      <w:r>
        <w:rPr>
          <w:rFonts w:ascii="宋体" w:hAnsi="宋体" w:cs="宋体" w:hint="eastAsia"/>
          <w:sz w:val="24"/>
          <w:szCs w:val="21"/>
        </w:rPr>
        <w:t>。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bCs/>
          <w:sz w:val="24"/>
          <w:szCs w:val="21"/>
          <w:u w:val="single"/>
        </w:rPr>
      </w:pPr>
      <w:r>
        <w:rPr>
          <w:rFonts w:ascii="宋体" w:hAnsi="宋体" w:cs="宋体" w:hint="eastAsia"/>
          <w:bCs/>
          <w:sz w:val="24"/>
          <w:szCs w:val="21"/>
        </w:rPr>
        <w:t>（5）</w:t>
      </w:r>
      <w:r>
        <w:rPr>
          <w:rFonts w:ascii="宋体" w:hAnsi="宋体" w:cs="宋体" w:hint="eastAsia"/>
          <w:sz w:val="24"/>
          <w:szCs w:val="21"/>
        </w:rPr>
        <w:t>写出一句有关读书的格言或对联：</w:t>
      </w:r>
      <w:r>
        <w:rPr>
          <w:rFonts w:ascii="宋体" w:hAnsi="宋体" w:cs="宋体" w:hint="eastAsia"/>
          <w:sz w:val="24"/>
          <w:szCs w:val="21"/>
          <w:u w:val="single"/>
        </w:rPr>
        <w:t xml:space="preserve">                        </w:t>
      </w:r>
      <w:r>
        <w:rPr>
          <w:rFonts w:ascii="宋体" w:hAnsi="宋体" w:cs="宋体" w:hint="eastAsia"/>
          <w:sz w:val="24"/>
          <w:szCs w:val="21"/>
        </w:rPr>
        <w:t>，</w:t>
      </w:r>
      <w:r>
        <w:rPr>
          <w:rFonts w:ascii="宋体" w:hAnsi="宋体" w:cs="宋体" w:hint="eastAsia"/>
          <w:sz w:val="24"/>
          <w:szCs w:val="21"/>
          <w:u w:val="single"/>
        </w:rPr>
        <w:t xml:space="preserve">                        </w:t>
      </w:r>
      <w:r>
        <w:rPr>
          <w:rFonts w:ascii="宋体" w:hAnsi="宋体" w:cs="宋体" w:hint="eastAsia"/>
          <w:sz w:val="24"/>
          <w:szCs w:val="21"/>
        </w:rPr>
        <w:t>。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b/>
          <w:sz w:val="24"/>
          <w:szCs w:val="21"/>
        </w:rPr>
      </w:pPr>
      <w:r>
        <w:rPr>
          <w:rFonts w:ascii="宋体" w:hAnsi="宋体" w:cs="宋体" w:hint="eastAsia"/>
          <w:b/>
          <w:sz w:val="24"/>
          <w:szCs w:val="21"/>
        </w:rPr>
        <w:t>二、口语练习（4分）</w:t>
      </w:r>
    </w:p>
    <w:p w:rsidR="00B8222F" w:rsidRDefault="00B8222F" w:rsidP="00B8222F">
      <w:pPr>
        <w:spacing w:line="400" w:lineRule="exact"/>
        <w:ind w:firstLine="400"/>
        <w:jc w:val="left"/>
        <w:rPr>
          <w:rFonts w:ascii="宋体" w:hAnsi="宋体" w:cs="宋体" w:hint="eastAsia"/>
          <w:sz w:val="24"/>
          <w:szCs w:val="21"/>
        </w:rPr>
      </w:pPr>
      <w:r>
        <w:rPr>
          <w:rFonts w:ascii="宋体" w:hAnsi="宋体" w:cs="宋体" w:hint="eastAsia"/>
          <w:sz w:val="24"/>
          <w:szCs w:val="21"/>
        </w:rPr>
        <w:t>品学兼优的小刚近来沉迷于网络游戏，学习成绩一落千丈。作为小刚的知心朋友，你应该尽力说服他迷途知返。规则：用上谚语、歇后语、格言警句等2处以上，话语要简明。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bCs/>
          <w:sz w:val="24"/>
          <w:szCs w:val="21"/>
          <w:u w:val="single"/>
        </w:rPr>
      </w:pPr>
      <w:r>
        <w:rPr>
          <w:rFonts w:ascii="宋体" w:hAnsi="宋体" w:cs="宋体" w:hint="eastAsia"/>
          <w:bCs/>
          <w:sz w:val="24"/>
          <w:szCs w:val="21"/>
          <w:u w:val="single"/>
        </w:rPr>
        <w:t xml:space="preserve">                                                                                     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bCs/>
          <w:sz w:val="24"/>
          <w:szCs w:val="21"/>
          <w:u w:val="single"/>
        </w:rPr>
      </w:pPr>
      <w:r>
        <w:rPr>
          <w:rFonts w:ascii="宋体" w:hAnsi="宋体" w:cs="宋体" w:hint="eastAsia"/>
          <w:bCs/>
          <w:sz w:val="24"/>
          <w:szCs w:val="21"/>
          <w:u w:val="single"/>
        </w:rPr>
        <w:t xml:space="preserve">                                                                                     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bCs/>
          <w:sz w:val="24"/>
          <w:szCs w:val="21"/>
          <w:u w:val="single"/>
        </w:rPr>
      </w:pPr>
      <w:r>
        <w:rPr>
          <w:rFonts w:ascii="宋体" w:hAnsi="宋体" w:cs="宋体" w:hint="eastAsia"/>
          <w:bCs/>
          <w:sz w:val="24"/>
          <w:szCs w:val="21"/>
          <w:u w:val="single"/>
        </w:rPr>
        <w:t xml:space="preserve">                                                                                     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bCs/>
          <w:sz w:val="24"/>
          <w:szCs w:val="21"/>
          <w:u w:val="single"/>
        </w:rPr>
      </w:pPr>
      <w:r>
        <w:rPr>
          <w:rFonts w:ascii="宋体" w:hAnsi="宋体" w:cs="宋体" w:hint="eastAsia"/>
          <w:bCs/>
          <w:sz w:val="24"/>
          <w:szCs w:val="21"/>
          <w:u w:val="single"/>
        </w:rPr>
        <w:t xml:space="preserve">                                                                                     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三、阅读练习（35分）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1.阅读《唯一的听众》片段，回答问题。（14分）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    很快我就发觉自己变了。家人们表露的那种难以置信的表情也证明了这一点。从我紧闭门窗的房间里，常常传出阿尔温、舒罗德的基本练习曲。若在以前，妹妹总会敲敲门，装作一副可怜的样子说：“求求你，饶了我吧！”</w:t>
      </w:r>
    </w:p>
    <w:p w:rsidR="00B8222F" w:rsidRDefault="00B8222F" w:rsidP="00B8222F">
      <w:pPr>
        <w:spacing w:line="40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每天清晨，我都来到树林，要面对这位老妇人全力以赴地演奏；而我唯一的听众也一定早早地坐在木椅上等我了。她常常对我说，我的琴声给她带来快乐和幸福；而我我也常常忘记她是个可怜的聋子!</w:t>
      </w:r>
    </w:p>
    <w:p w:rsidR="00B8222F" w:rsidRDefault="00B8222F" w:rsidP="00B8222F">
      <w:pPr>
        <w:spacing w:line="40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我一直珍藏着这个秘密，直到有一天，我的一曲《月光》奏鸣曲让专修音乐的妹妹大吃一惊。她逼问我得到了哪位名师的指点。我告诉她：“是一位老太大，就住在12号楼，非常瘦，满头白发，不过—她是一个聋子。”“聋子？！”妹妹惊叫起来，仿佛我在讲述天方夜谭，“聋子！多么荒唐！她是音乐学院最有声望的教授，她曾是乐团的首席小提琴手，而你竟说她是聋子！”</w:t>
      </w:r>
    </w:p>
    <w:p w:rsidR="00B8222F" w:rsidRDefault="00B8222F" w:rsidP="00B8222F">
      <w:pPr>
        <w:numPr>
          <w:ilvl w:val="0"/>
          <w:numId w:val="27"/>
        </w:numPr>
        <w:spacing w:line="40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lastRenderedPageBreak/>
        <w:t>写出下列词语的反义词：（4分）</w:t>
      </w:r>
      <w:r>
        <w:rPr>
          <w:rFonts w:ascii="宋体" w:hAnsi="宋体" w:cs="宋体" w:hint="eastAsia"/>
          <w:sz w:val="24"/>
        </w:rPr>
        <w:br/>
        <w:t xml:space="preserve">    常常（           ）   平静（             ）  指点（           ）　珍藏（　　　    　）</w:t>
      </w:r>
      <w:r>
        <w:rPr>
          <w:rFonts w:ascii="宋体" w:hAnsi="宋体" w:cs="宋体" w:hint="eastAsia"/>
          <w:sz w:val="24"/>
        </w:rPr>
        <w:br/>
        <w:t xml:space="preserve">（2）“我”的一曲《月光》奏鸣曲使妹妹大吃一惊，妹妹大吃一惊是因为以前　</w:t>
      </w:r>
      <w:r>
        <w:rPr>
          <w:rFonts w:ascii="宋体" w:hAnsi="宋体" w:cs="宋体" w:hint="eastAsia"/>
          <w:sz w:val="24"/>
          <w:u w:val="single"/>
        </w:rPr>
        <w:t xml:space="preserve">______________________________________________________________                </w:t>
      </w:r>
      <w:r>
        <w:rPr>
          <w:rFonts w:ascii="宋体" w:hAnsi="宋体" w:cs="宋体" w:hint="eastAsia"/>
          <w:sz w:val="24"/>
        </w:rPr>
        <w:t>，而现在____________________________</w:t>
      </w:r>
      <w:r>
        <w:rPr>
          <w:rFonts w:ascii="宋体" w:hAnsi="宋体" w:cs="宋体" w:hint="eastAsia"/>
          <w:sz w:val="24"/>
          <w:u w:val="single"/>
        </w:rPr>
        <w:t>_        _</w:t>
      </w:r>
      <w:r>
        <w:rPr>
          <w:rFonts w:ascii="宋体" w:hAnsi="宋体" w:cs="宋体" w:hint="eastAsia"/>
          <w:sz w:val="24"/>
        </w:rPr>
        <w:t>_</w:t>
      </w:r>
      <w:r>
        <w:rPr>
          <w:rFonts w:ascii="宋体" w:hAnsi="宋体" w:cs="宋体" w:hint="eastAsia"/>
          <w:sz w:val="24"/>
          <w:u w:val="single"/>
        </w:rPr>
        <w:t xml:space="preserve">____    </w:t>
      </w:r>
      <w:r>
        <w:rPr>
          <w:rFonts w:ascii="宋体" w:hAnsi="宋体" w:cs="宋体" w:hint="eastAsia"/>
          <w:sz w:val="24"/>
        </w:rPr>
        <w:t>___________。 （4分）                  </w:t>
      </w:r>
      <w:r>
        <w:rPr>
          <w:rFonts w:ascii="宋体" w:hAnsi="宋体" w:cs="宋体" w:hint="eastAsia"/>
          <w:sz w:val="24"/>
        </w:rPr>
        <w:br/>
        <w:t>（3） 文章写“我”在拉琴的过程中，她常常对“我”说，“我”的琴声给她带来快乐和幸福；你读出了什么？</w:t>
      </w:r>
      <w:r>
        <w:rPr>
          <w:rFonts w:ascii="宋体" w:hAnsi="宋体" w:cs="宋体" w:hint="eastAsia"/>
          <w:sz w:val="24"/>
        </w:rPr>
        <w:br/>
      </w:r>
      <w:r>
        <w:rPr>
          <w:rFonts w:ascii="宋体" w:hAnsi="宋体" w:cs="宋体" w:hint="eastAsia"/>
          <w:sz w:val="24"/>
          <w:u w:val="single"/>
        </w:rPr>
        <w:t xml:space="preserve">　　　　　　　　　　　　　　　　　　　　　　　　　　　　　　　　　　　　　　　　　　　</w:t>
      </w:r>
      <w:r>
        <w:rPr>
          <w:rFonts w:ascii="宋体" w:hAnsi="宋体" w:cs="宋体" w:hint="eastAsia"/>
          <w:sz w:val="24"/>
          <w:u w:val="single"/>
        </w:rPr>
        <w:br/>
        <w:t xml:space="preserve">　　　　　　　　　　　　　　　　　　　　　　　　　　　　　　　　　　　　　　　</w:t>
      </w:r>
      <w:r>
        <w:rPr>
          <w:rFonts w:ascii="宋体" w:hAnsi="宋体" w:cs="宋体" w:hint="eastAsia"/>
          <w:sz w:val="24"/>
        </w:rPr>
        <w:t>（3分）</w:t>
      </w:r>
      <w:r>
        <w:rPr>
          <w:rFonts w:ascii="宋体" w:hAnsi="宋体" w:cs="宋体" w:hint="eastAsia"/>
          <w:sz w:val="24"/>
        </w:rPr>
        <w:br/>
        <w:t xml:space="preserve">（4）如果你是“我”，当你知道真相后，你会对老人说些什么？（3分） 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                   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                   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                   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2、课外阅读。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b/>
          <w:bCs/>
          <w:sz w:val="24"/>
        </w:rPr>
        <w:t xml:space="preserve">献给母亲的歌 （21分） 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    蓝蓝的天空白云飘，我想飞身上天把这洁白的云（悄悄、轻轻）摘下献给妈妈，作她的围巾。雪梅峰上雪梅开，我不畏路险风萧萧，也要把雪梅摘下献给我伟大的妈妈。 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    小鸟啾啾细柳枝，春花遍地开。妈妈每在新春之前，总是要为自己定下一个计划，今年要在那亩地开辟一片瓜地；或者在田埂上种些高粱、玉米，好让儿女们过节吃上甜甜的高粱饴、香喷喷的玉米棒。妈妈总是想着让我们能吃上可口美味的东西，从不说她要吃什么。 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    全家团圆，妈妈忙前忙后，总像有使不完的劲。儿女们叫妈妈休息一下，妈妈却倔强而（喜悦、喜欢）。妈妈虽银丝飘飘，却心明眼睛亮。每每茶余饭后，把我们集中在一起，（查问、询问）学习、生活、人际关系。我们进步时，妈妈就满脸微笑，温柔地表扬我们；当我们沮丧失落时，妈妈就谆谆教导，循循善诱，犹如春天雨露，滋润着我们的心田。 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    孩子将要远行，昏暗的灯光下，妈妈手拿针线，（密密、细细）缝补着孩子的衣服。妈妈眼睛不好，总是缝一针，落两针。她那（悄悄、轻轻）的叹息声，飘至我的心中，我总是泪湿枕巾。 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lastRenderedPageBreak/>
        <w:t xml:space="preserve">    离家几千里，每每跳望远方，我似乎看见我的妈妈站在小山坡上，手塔凉棚，在寻找着，疑视着，盼望儿女们归来。我时时在梦中望见妈妈展开双壁，呼唤着我，向我走来，我跳床而起，向妈妈扑去…… 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妈妈给了我们（坚定、坚强）的性格，上进的精神，我的妈妈是世上最好的妈妈。 </w:t>
      </w:r>
    </w:p>
    <w:p w:rsidR="00B8222F" w:rsidRPr="00654D03" w:rsidRDefault="00B8222F" w:rsidP="00B8222F">
      <w:pPr>
        <w:spacing w:line="400" w:lineRule="exact"/>
        <w:jc w:val="left"/>
        <w:rPr>
          <w:rFonts w:ascii="宋体" w:hAnsi="宋体" w:cs="宋体" w:hint="eastAsia"/>
          <w:sz w:val="24"/>
          <w:lang w:val="pl-PL"/>
        </w:rPr>
      </w:pPr>
      <w:r>
        <w:rPr>
          <w:rFonts w:ascii="宋体" w:hAnsi="宋体" w:cs="宋体" w:hint="eastAsia"/>
          <w:sz w:val="24"/>
        </w:rPr>
        <w:t>1、将文中括号里不恰当的词划去。</w:t>
      </w:r>
      <w:r w:rsidRPr="00654D03">
        <w:rPr>
          <w:rFonts w:ascii="宋体" w:hAnsi="宋体" w:cs="宋体" w:hint="eastAsia"/>
          <w:sz w:val="24"/>
          <w:lang w:val="pl-PL"/>
        </w:rPr>
        <w:t>（3</w:t>
      </w:r>
      <w:r>
        <w:rPr>
          <w:rFonts w:ascii="宋体" w:hAnsi="宋体" w:cs="宋体" w:hint="eastAsia"/>
          <w:sz w:val="24"/>
        </w:rPr>
        <w:t>分</w:t>
      </w:r>
      <w:r w:rsidRPr="00654D03">
        <w:rPr>
          <w:rFonts w:ascii="宋体" w:hAnsi="宋体" w:cs="宋体" w:hint="eastAsia"/>
          <w:sz w:val="24"/>
          <w:lang w:val="pl-PL"/>
        </w:rPr>
        <w:t>）</w:t>
      </w:r>
      <w:r w:rsidRPr="00654D03">
        <w:rPr>
          <w:color w:val="FFFFFF"/>
          <w:sz w:val="11"/>
          <w:szCs w:val="11"/>
          <w:lang w:val="pl-PL"/>
        </w:rPr>
        <w:t xml:space="preserve">     W w   .X k b 1. c O m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2、将文中第五自然段的错别字在下面改出来。（2分）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</w:t>
      </w:r>
      <w:r>
        <w:rPr>
          <w:rFonts w:ascii="宋体" w:hAnsi="宋体" w:cs="宋体" w:hint="eastAsia"/>
          <w:sz w:val="24"/>
        </w:rPr>
        <w:t>—</w:t>
      </w:r>
      <w:r>
        <w:rPr>
          <w:rFonts w:ascii="宋体" w:hAnsi="宋体" w:cs="宋体" w:hint="eastAsia"/>
          <w:sz w:val="24"/>
          <w:u w:val="single"/>
        </w:rPr>
        <w:t xml:space="preserve">         </w:t>
      </w: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>—</w:t>
      </w:r>
      <w:r>
        <w:rPr>
          <w:rFonts w:ascii="宋体" w:hAnsi="宋体" w:cs="宋体" w:hint="eastAsia"/>
          <w:sz w:val="24"/>
          <w:u w:val="single"/>
        </w:rPr>
        <w:t xml:space="preserve">         </w:t>
      </w:r>
      <w:r>
        <w:rPr>
          <w:rFonts w:ascii="宋体" w:hAnsi="宋体" w:cs="宋体" w:hint="eastAsia"/>
          <w:sz w:val="24"/>
        </w:rPr>
        <w:t xml:space="preserve">   </w:t>
      </w:r>
      <w:r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>—</w:t>
      </w:r>
      <w:r>
        <w:rPr>
          <w:rFonts w:ascii="宋体" w:hAnsi="宋体" w:cs="宋体" w:hint="eastAsia"/>
          <w:sz w:val="24"/>
          <w:u w:val="single"/>
        </w:rPr>
        <w:t xml:space="preserve">       </w:t>
      </w: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>—</w:t>
      </w:r>
      <w:r>
        <w:rPr>
          <w:rFonts w:ascii="宋体" w:hAnsi="宋体" w:cs="宋体" w:hint="eastAsia"/>
          <w:sz w:val="24"/>
          <w:u w:val="single"/>
        </w:rPr>
        <w:t xml:space="preserve">         </w:t>
      </w:r>
      <w:r>
        <w:rPr>
          <w:rFonts w:ascii="宋体" w:hAnsi="宋体" w:cs="宋体" w:hint="eastAsia"/>
          <w:sz w:val="24"/>
        </w:rPr>
        <w:t xml:space="preserve"> </w:t>
      </w:r>
    </w:p>
    <w:p w:rsidR="00B8222F" w:rsidRDefault="00B8222F" w:rsidP="00B8222F">
      <w:pPr>
        <w:numPr>
          <w:ilvl w:val="0"/>
          <w:numId w:val="28"/>
        </w:numPr>
        <w:spacing w:line="40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用横线画出文中的比喻句。（1分）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 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4、照样子写词语。（2分）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香喷喷（ABB）＿＿＿＿＿＿＿＿  ＿＿＿＿＿＿＿＿＿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谆谆教导（AABC）＿＿＿＿＿＿＿＿ ＿＿＿＿＿＿＿＿＿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5、写几个成语夸夸妈妈：（2分）＿＿＿＿＿＿＿  ＿＿＿＿＿＿＿＿＿＿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6、课文第三段说“妈妈虽银丝飘飘，却心明眼睛亮”，第四段又说“妈妈眼睛不好”这两处是否前后矛盾？为什么？（3分）                                                                                                      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                 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                    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                 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                    </w:t>
      </w:r>
      <w:r>
        <w:rPr>
          <w:rFonts w:ascii="宋体" w:hAnsi="宋体" w:cs="宋体" w:hint="eastAsia"/>
          <w:sz w:val="24"/>
        </w:rPr>
        <w:t xml:space="preserve">                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7、文章写妈妈为我们操劳一共讲了三件事，这三件事分别是 ：（概括要简洁）（4分）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（1）＿＿＿＿＿＿＿（2）＿＿＿＿＿＿＿（3）＿＿＿＿＿＿＿</w:t>
      </w:r>
    </w:p>
    <w:p w:rsidR="00B8222F" w:rsidRPr="00654D03" w:rsidRDefault="00B8222F" w:rsidP="00B8222F">
      <w:pPr>
        <w:spacing w:line="400" w:lineRule="exact"/>
        <w:jc w:val="left"/>
        <w:rPr>
          <w:rFonts w:ascii="宋体" w:hAnsi="宋体" w:cs="宋体" w:hint="eastAsia"/>
          <w:sz w:val="24"/>
          <w:lang w:val="pt-BR"/>
        </w:rPr>
      </w:pPr>
      <w:r>
        <w:rPr>
          <w:rFonts w:ascii="宋体" w:hAnsi="宋体" w:cs="宋体" w:hint="eastAsia"/>
          <w:sz w:val="24"/>
        </w:rPr>
        <w:t xml:space="preserve">这三件事是有内在联系的，因为他们是按 ＿＿＿＿＿＿顺序写的。 </w:t>
      </w:r>
      <w:r w:rsidRPr="00654D03">
        <w:rPr>
          <w:color w:val="FFFFFF"/>
          <w:sz w:val="11"/>
          <w:szCs w:val="11"/>
          <w:lang w:val="pt-BR"/>
        </w:rPr>
        <w:t xml:space="preserve">http://w ww.xk b1. com  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sz w:val="24"/>
        </w:rPr>
      </w:pPr>
      <w:r w:rsidRPr="00B8222F">
        <w:rPr>
          <w:rFonts w:ascii="宋体" w:hAnsi="宋体" w:cs="宋体" w:hint="eastAsia"/>
          <w:sz w:val="24"/>
          <w:lang w:val="pt-BR"/>
        </w:rPr>
        <w:t>8</w:t>
      </w:r>
      <w:r>
        <w:rPr>
          <w:rFonts w:ascii="宋体" w:hAnsi="宋体" w:cs="宋体" w:hint="eastAsia"/>
          <w:sz w:val="24"/>
        </w:rPr>
        <w:t>、文章最后一段的作用是</w:t>
      </w:r>
      <w:r w:rsidRPr="00B8222F">
        <w:rPr>
          <w:rFonts w:ascii="宋体" w:hAnsi="宋体" w:cs="宋体" w:hint="eastAsia"/>
          <w:sz w:val="24"/>
          <w:lang w:val="pt-BR"/>
        </w:rPr>
        <w:t>＿＿＿＿＿＿＿＿＿＿＿＿＿＿＿＿＿＿＿＿</w:t>
      </w:r>
      <w:r>
        <w:rPr>
          <w:rFonts w:ascii="宋体" w:hAnsi="宋体" w:cs="宋体" w:hint="eastAsia"/>
          <w:sz w:val="24"/>
        </w:rPr>
        <w:t>。（1分）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9、你有没有曾经想为妈妈做一件事，就像文中的“我”想摘白云，摘雪梅？把它写下来。（3分）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                   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                   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                   </w:t>
      </w:r>
    </w:p>
    <w:p w:rsidR="00B8222F" w:rsidRDefault="00B8222F" w:rsidP="00B8222F">
      <w:pPr>
        <w:spacing w:line="400" w:lineRule="exact"/>
        <w:jc w:val="left"/>
        <w:rPr>
          <w:rFonts w:ascii="宋体" w:hAnsi="宋体" w:cs="宋体" w:hint="eastAsia"/>
          <w:sz w:val="24"/>
          <w:u w:val="single"/>
        </w:rPr>
      </w:pPr>
      <w:r>
        <w:rPr>
          <w:rFonts w:hint="eastAsia"/>
          <w:sz w:val="24"/>
        </w:rPr>
        <w:t xml:space="preserve"> 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                 </w:t>
      </w:r>
    </w:p>
    <w:p w:rsidR="00B8222F" w:rsidRDefault="00B8222F" w:rsidP="00B8222F">
      <w:pPr>
        <w:spacing w:line="400" w:lineRule="exact"/>
        <w:rPr>
          <w:rFonts w:hint="eastAsia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                    </w:t>
      </w:r>
      <w:r>
        <w:rPr>
          <w:rFonts w:hint="eastAsia"/>
          <w:sz w:val="24"/>
        </w:rPr>
        <w:t xml:space="preserve">                                                                                                        </w:t>
      </w:r>
      <w:r>
        <w:rPr>
          <w:rFonts w:hint="eastAsia"/>
        </w:rPr>
        <w:t xml:space="preserve">                                               </w:t>
      </w:r>
    </w:p>
    <w:p w:rsidR="002100EC" w:rsidRPr="00583EAC" w:rsidRDefault="002100EC" w:rsidP="00583EAC"/>
    <w:sectPr w:rsidR="002100EC" w:rsidRPr="00583EAC" w:rsidSect="00A83E3D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191E" w:rsidRDefault="001E191E" w:rsidP="00324F57">
      <w:r>
        <w:separator/>
      </w:r>
    </w:p>
  </w:endnote>
  <w:endnote w:type="continuationSeparator" w:id="1">
    <w:p w:rsidR="001E191E" w:rsidRDefault="001E191E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AC" w:rsidRDefault="00D10EAC" w:rsidP="00D10EAC">
    <w:pPr>
      <w:pStyle w:val="a5"/>
      <w:jc w:val="center"/>
    </w:pPr>
  </w:p>
  <w:p w:rsidR="00D10EAC" w:rsidRDefault="00D10EAC" w:rsidP="00D10EAC">
    <w:pPr>
      <w:pStyle w:val="a5"/>
      <w:jc w:val="center"/>
    </w:pPr>
    <w:r>
      <w:rPr>
        <w:rFonts w:hint="eastAsia"/>
      </w:rPr>
      <w:t>全国奥数网</w:t>
    </w:r>
    <w:r>
      <w:t xml:space="preserve">  </w:t>
    </w:r>
    <w:hyperlink r:id="rId1" w:history="1">
      <w:r w:rsidRPr="00337DD4">
        <w:rPr>
          <w:rStyle w:val="a7"/>
        </w:rPr>
        <w:t>www.</w:t>
      </w:r>
      <w:r w:rsidRPr="00337DD4">
        <w:rPr>
          <w:rStyle w:val="a7"/>
          <w:rFonts w:hint="eastAsia"/>
        </w:rPr>
        <w:t>aoshu</w:t>
      </w:r>
      <w:r w:rsidRPr="00337DD4">
        <w:rPr>
          <w:rStyle w:val="a7"/>
        </w:rPr>
        <w:t>.com</w:t>
      </w:r>
    </w:hyperlink>
    <w:r>
      <w:t xml:space="preserve">   </w:t>
    </w:r>
    <w:r>
      <w:rPr>
        <w:rFonts w:hint="eastAsia"/>
      </w:rPr>
      <w:t>版权所有</w:t>
    </w:r>
    <w:r>
      <w:t xml:space="preserve">  </w:t>
    </w:r>
    <w:r>
      <w:rPr>
        <w:rFonts w:hint="eastAsia"/>
      </w:rPr>
      <w:t>谢绝转载</w:t>
    </w:r>
    <w:r>
      <w:t xml:space="preserve"> </w:t>
    </w:r>
  </w:p>
  <w:p w:rsidR="00C75F93" w:rsidRPr="00D10EAC" w:rsidRDefault="00C75F93" w:rsidP="00D10E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191E" w:rsidRDefault="001E191E" w:rsidP="00324F57">
      <w:r>
        <w:separator/>
      </w:r>
    </w:p>
  </w:footnote>
  <w:footnote w:type="continuationSeparator" w:id="1">
    <w:p w:rsidR="001E191E" w:rsidRDefault="001E191E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3E7EB0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3E7EB0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964A8C">
      <w:rPr>
        <w:noProof/>
      </w:rPr>
      <w:drawing>
        <wp:inline distT="0" distB="0" distL="0" distR="0">
          <wp:extent cx="1714500" cy="428625"/>
          <wp:effectExtent l="19050" t="0" r="0" b="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5F93">
      <w:t xml:space="preserve">                   </w:t>
    </w:r>
    <w:r w:rsidR="00C75F93">
      <w:rPr>
        <w:rFonts w:ascii="宋体" w:hAnsi="宋体" w:cs="Courier New" w:hint="eastAsia"/>
      </w:rPr>
      <w:t>全国奥数信息资源</w:t>
    </w:r>
    <w:r w:rsidR="00C75F93" w:rsidRPr="002A4EF5">
      <w:rPr>
        <w:rFonts w:ascii="宋体" w:hAnsi="宋体" w:cs="Courier New" w:hint="eastAsia"/>
      </w:rPr>
      <w:t>门户</w:t>
    </w:r>
    <w:r w:rsidR="00C75F93">
      <w:rPr>
        <w:rFonts w:ascii="宋体" w:hAnsi="宋体" w:cs="Courier New" w:hint="eastAsia"/>
      </w:rPr>
      <w:t>网站</w:t>
    </w:r>
    <w:r w:rsidR="00C75F93" w:rsidRPr="002A4EF5">
      <w:rPr>
        <w:rFonts w:ascii="宋体" w:hAnsi="宋体" w:cs="Courier New"/>
      </w:rPr>
      <w:t xml:space="preserve">  </w:t>
    </w:r>
    <w:r w:rsidR="00C75F93" w:rsidRPr="002A4EF5">
      <w:rPr>
        <w:rFonts w:ascii="宋体" w:hAnsi="宋体"/>
      </w:rPr>
      <w:t>www.</w:t>
    </w:r>
    <w:r w:rsidR="00C75F93">
      <w:rPr>
        <w:rFonts w:ascii="宋体" w:hAnsi="宋体"/>
      </w:rPr>
      <w:t>aoshu</w:t>
    </w:r>
    <w:r w:rsidR="00C75F9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3E7EB0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singleLevel"/>
    <w:tmpl w:val="00000000"/>
    <w:lvl w:ilvl="0">
      <w:start w:val="1"/>
      <w:numFmt w:val="decimal"/>
      <w:suff w:val="nothing"/>
      <w:lvlText w:val="（%1）"/>
      <w:lvlJc w:val="left"/>
    </w:lvl>
  </w:abstractNum>
  <w:abstractNum w:abstractNumId="1">
    <w:nsid w:val="00000001"/>
    <w:multiLevelType w:val="singleLevel"/>
    <w:tmpl w:val="00000001"/>
    <w:lvl w:ilvl="0">
      <w:start w:val="3"/>
      <w:numFmt w:val="decimal"/>
      <w:suff w:val="nothing"/>
      <w:lvlText w:val="%1、"/>
      <w:lvlJc w:val="left"/>
    </w:lvl>
  </w:abstractNum>
  <w:abstractNum w:abstractNumId="2">
    <w:nsid w:val="00000003"/>
    <w:multiLevelType w:val="singleLevel"/>
    <w:tmpl w:val="00000003"/>
    <w:lvl w:ilvl="0">
      <w:start w:val="4"/>
      <w:numFmt w:val="decimal"/>
      <w:suff w:val="nothing"/>
      <w:lvlText w:val="（%1）"/>
      <w:lvlJc w:val="left"/>
    </w:lvl>
  </w:abstractNum>
  <w:abstractNum w:abstractNumId="3">
    <w:nsid w:val="00000004"/>
    <w:multiLevelType w:val="singleLevel"/>
    <w:tmpl w:val="00000004"/>
    <w:lvl w:ilvl="0">
      <w:start w:val="1"/>
      <w:numFmt w:val="decimal"/>
      <w:suff w:val="nothing"/>
      <w:lvlText w:val="（%1）"/>
      <w:lvlJc w:val="left"/>
    </w:lvl>
  </w:abstractNum>
  <w:abstractNum w:abstractNumId="4">
    <w:nsid w:val="00000006"/>
    <w:multiLevelType w:val="singleLevel"/>
    <w:tmpl w:val="00000006"/>
    <w:lvl w:ilvl="0">
      <w:start w:val="2"/>
      <w:numFmt w:val="decimal"/>
      <w:suff w:val="nothing"/>
      <w:lvlText w:val="%1、"/>
      <w:lvlJc w:val="left"/>
    </w:lvl>
  </w:abstractNum>
  <w:abstractNum w:abstractNumId="5">
    <w:nsid w:val="0000000B"/>
    <w:multiLevelType w:val="singleLevel"/>
    <w:tmpl w:val="0000000B"/>
    <w:lvl w:ilvl="0">
      <w:start w:val="3"/>
      <w:numFmt w:val="decimal"/>
      <w:suff w:val="nothing"/>
      <w:lvlText w:val="%1、"/>
      <w:lvlJc w:val="left"/>
    </w:lvl>
  </w:abstractNum>
  <w:abstractNum w:abstractNumId="6">
    <w:nsid w:val="0000000C"/>
    <w:multiLevelType w:val="singleLevel"/>
    <w:tmpl w:val="0000000C"/>
    <w:lvl w:ilvl="0">
      <w:start w:val="5"/>
      <w:numFmt w:val="decimal"/>
      <w:suff w:val="nothing"/>
      <w:lvlText w:val="%1、"/>
      <w:lvlJc w:val="left"/>
    </w:lvl>
  </w:abstractNum>
  <w:abstractNum w:abstractNumId="7">
    <w:nsid w:val="00000011"/>
    <w:multiLevelType w:val="singleLevel"/>
    <w:tmpl w:val="00000011"/>
    <w:lvl w:ilvl="0">
      <w:start w:val="1"/>
      <w:numFmt w:val="decimal"/>
      <w:suff w:val="nothing"/>
      <w:lvlText w:val="%1、"/>
      <w:lvlJc w:val="left"/>
    </w:lvl>
  </w:abstractNum>
  <w:abstractNum w:abstractNumId="8">
    <w:nsid w:val="0337131B"/>
    <w:multiLevelType w:val="hybridMultilevel"/>
    <w:tmpl w:val="CD40A85E"/>
    <w:lvl w:ilvl="0" w:tplc="815AE482">
      <w:start w:val="2"/>
      <w:numFmt w:val="decimal"/>
      <w:lvlText w:val="%1、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9">
    <w:nsid w:val="04C64BF1"/>
    <w:multiLevelType w:val="hybridMultilevel"/>
    <w:tmpl w:val="21B458FE"/>
    <w:lvl w:ilvl="0" w:tplc="04090011">
      <w:start w:val="1"/>
      <w:numFmt w:val="decimal"/>
      <w:lvlText w:val="%1)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>
    <w:nsid w:val="199B1173"/>
    <w:multiLevelType w:val="hybridMultilevel"/>
    <w:tmpl w:val="87B8349C"/>
    <w:lvl w:ilvl="0" w:tplc="F036D3E4">
      <w:start w:val="5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21754DDF"/>
    <w:multiLevelType w:val="hybridMultilevel"/>
    <w:tmpl w:val="7702E3F0"/>
    <w:lvl w:ilvl="0" w:tplc="04090011">
      <w:start w:val="1"/>
      <w:numFmt w:val="decimal"/>
      <w:lvlText w:val="%1)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>
    <w:nsid w:val="28945D12"/>
    <w:multiLevelType w:val="hybridMultilevel"/>
    <w:tmpl w:val="7EC6D16E"/>
    <w:lvl w:ilvl="0" w:tplc="B6E28FCE">
      <w:start w:val="9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5316D067"/>
    <w:multiLevelType w:val="singleLevel"/>
    <w:tmpl w:val="5316D067"/>
    <w:lvl w:ilvl="0">
      <w:start w:val="1"/>
      <w:numFmt w:val="chineseCounting"/>
      <w:suff w:val="space"/>
      <w:lvlText w:val="%1、"/>
      <w:lvlJc w:val="left"/>
    </w:lvl>
  </w:abstractNum>
  <w:abstractNum w:abstractNumId="14">
    <w:nsid w:val="5316D30E"/>
    <w:multiLevelType w:val="singleLevel"/>
    <w:tmpl w:val="5316D30E"/>
    <w:lvl w:ilvl="0">
      <w:start w:val="2"/>
      <w:numFmt w:val="chineseCounting"/>
      <w:suff w:val="nothing"/>
      <w:lvlText w:val="%1、"/>
      <w:lvlJc w:val="left"/>
    </w:lvl>
  </w:abstractNum>
  <w:abstractNum w:abstractNumId="15">
    <w:nsid w:val="5316D72E"/>
    <w:multiLevelType w:val="singleLevel"/>
    <w:tmpl w:val="5316D72E"/>
    <w:lvl w:ilvl="0">
      <w:start w:val="3"/>
      <w:numFmt w:val="chineseCounting"/>
      <w:suff w:val="nothing"/>
      <w:lvlText w:val="%1、"/>
      <w:lvlJc w:val="left"/>
    </w:lvl>
  </w:abstractNum>
  <w:abstractNum w:abstractNumId="16">
    <w:nsid w:val="5316DDED"/>
    <w:multiLevelType w:val="singleLevel"/>
    <w:tmpl w:val="5316DDED"/>
    <w:lvl w:ilvl="0">
      <w:start w:val="1"/>
      <w:numFmt w:val="decimal"/>
      <w:suff w:val="nothing"/>
      <w:lvlText w:val="%1、"/>
      <w:lvlJc w:val="left"/>
    </w:lvl>
  </w:abstractNum>
  <w:abstractNum w:abstractNumId="17">
    <w:nsid w:val="5316E223"/>
    <w:multiLevelType w:val="singleLevel"/>
    <w:tmpl w:val="5316E223"/>
    <w:lvl w:ilvl="0">
      <w:start w:val="4"/>
      <w:numFmt w:val="chineseCounting"/>
      <w:suff w:val="nothing"/>
      <w:lvlText w:val="%1、"/>
      <w:lvlJc w:val="left"/>
    </w:lvl>
  </w:abstractNum>
  <w:abstractNum w:abstractNumId="18">
    <w:nsid w:val="53170EF0"/>
    <w:multiLevelType w:val="singleLevel"/>
    <w:tmpl w:val="53170EF0"/>
    <w:lvl w:ilvl="0">
      <w:start w:val="2"/>
      <w:numFmt w:val="decimal"/>
      <w:suff w:val="nothing"/>
      <w:lvlText w:val="%1、"/>
      <w:lvlJc w:val="left"/>
    </w:lvl>
  </w:abstractNum>
  <w:abstractNum w:abstractNumId="19">
    <w:nsid w:val="53170F98"/>
    <w:multiLevelType w:val="singleLevel"/>
    <w:tmpl w:val="53170F98"/>
    <w:lvl w:ilvl="0">
      <w:start w:val="3"/>
      <w:numFmt w:val="decimal"/>
      <w:suff w:val="nothing"/>
      <w:lvlText w:val="%1、"/>
      <w:lvlJc w:val="left"/>
    </w:lvl>
  </w:abstractNum>
  <w:abstractNum w:abstractNumId="20">
    <w:nsid w:val="53171240"/>
    <w:multiLevelType w:val="singleLevel"/>
    <w:tmpl w:val="53171240"/>
    <w:lvl w:ilvl="0">
      <w:start w:val="4"/>
      <w:numFmt w:val="decimal"/>
      <w:suff w:val="nothing"/>
      <w:lvlText w:val="%1、"/>
      <w:lvlJc w:val="left"/>
    </w:lvl>
  </w:abstractNum>
  <w:abstractNum w:abstractNumId="21">
    <w:nsid w:val="5317E381"/>
    <w:multiLevelType w:val="singleLevel"/>
    <w:tmpl w:val="5317E381"/>
    <w:lvl w:ilvl="0">
      <w:start w:val="5"/>
      <w:numFmt w:val="decimal"/>
      <w:suff w:val="nothing"/>
      <w:lvlText w:val="%1、"/>
      <w:lvlJc w:val="left"/>
    </w:lvl>
  </w:abstractNum>
  <w:abstractNum w:abstractNumId="22">
    <w:nsid w:val="5317E522"/>
    <w:multiLevelType w:val="singleLevel"/>
    <w:tmpl w:val="5317E522"/>
    <w:lvl w:ilvl="0">
      <w:start w:val="6"/>
      <w:numFmt w:val="decimal"/>
      <w:suff w:val="nothing"/>
      <w:lvlText w:val="%1、"/>
      <w:lvlJc w:val="left"/>
    </w:lvl>
  </w:abstractNum>
  <w:abstractNum w:abstractNumId="23">
    <w:nsid w:val="5317E604"/>
    <w:multiLevelType w:val="singleLevel"/>
    <w:tmpl w:val="5317E604"/>
    <w:lvl w:ilvl="0">
      <w:start w:val="7"/>
      <w:numFmt w:val="decimal"/>
      <w:suff w:val="nothing"/>
      <w:lvlText w:val="%1、"/>
      <w:lvlJc w:val="left"/>
    </w:lvl>
  </w:abstractNum>
  <w:abstractNum w:abstractNumId="24">
    <w:nsid w:val="5317E703"/>
    <w:multiLevelType w:val="singleLevel"/>
    <w:tmpl w:val="5317E703"/>
    <w:lvl w:ilvl="0">
      <w:start w:val="8"/>
      <w:numFmt w:val="decimal"/>
      <w:suff w:val="nothing"/>
      <w:lvlText w:val="%1、"/>
      <w:lvlJc w:val="left"/>
    </w:lvl>
  </w:abstractNum>
  <w:abstractNum w:abstractNumId="25">
    <w:nsid w:val="5317E8C8"/>
    <w:multiLevelType w:val="singleLevel"/>
    <w:tmpl w:val="5317E8C8"/>
    <w:lvl w:ilvl="0">
      <w:start w:val="9"/>
      <w:numFmt w:val="decimal"/>
      <w:suff w:val="nothing"/>
      <w:lvlText w:val="%1、"/>
      <w:lvlJc w:val="left"/>
    </w:lvl>
  </w:abstractNum>
  <w:abstractNum w:abstractNumId="26">
    <w:nsid w:val="5317E9C2"/>
    <w:multiLevelType w:val="singleLevel"/>
    <w:tmpl w:val="5317E9C2"/>
    <w:lvl w:ilvl="0">
      <w:start w:val="10"/>
      <w:numFmt w:val="decimal"/>
      <w:suff w:val="nothing"/>
      <w:lvlText w:val="%1、"/>
      <w:lvlJc w:val="left"/>
    </w:lvl>
  </w:abstractNum>
  <w:abstractNum w:abstractNumId="27">
    <w:nsid w:val="7F3743D4"/>
    <w:multiLevelType w:val="hybridMultilevel"/>
    <w:tmpl w:val="CA966F4A"/>
    <w:lvl w:ilvl="0" w:tplc="6518DCA8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3"/>
  </w:num>
  <w:num w:numId="2">
    <w:abstractNumId w:val="14"/>
  </w:num>
  <w:num w:numId="3">
    <w:abstractNumId w:val="15"/>
  </w:num>
  <w:num w:numId="4">
    <w:abstractNumId w:val="16"/>
  </w:num>
  <w:num w:numId="5">
    <w:abstractNumId w:val="17"/>
  </w:num>
  <w:num w:numId="6">
    <w:abstractNumId w:val="18"/>
  </w:num>
  <w:num w:numId="7">
    <w:abstractNumId w:val="19"/>
  </w:num>
  <w:num w:numId="8">
    <w:abstractNumId w:val="20"/>
  </w:num>
  <w:num w:numId="9">
    <w:abstractNumId w:val="21"/>
  </w:num>
  <w:num w:numId="10">
    <w:abstractNumId w:val="22"/>
  </w:num>
  <w:num w:numId="11">
    <w:abstractNumId w:val="23"/>
  </w:num>
  <w:num w:numId="12">
    <w:abstractNumId w:val="24"/>
  </w:num>
  <w:num w:numId="13">
    <w:abstractNumId w:val="25"/>
  </w:num>
  <w:num w:numId="14">
    <w:abstractNumId w:val="26"/>
  </w:num>
  <w:num w:numId="15">
    <w:abstractNumId w:val="9"/>
  </w:num>
  <w:num w:numId="16">
    <w:abstractNumId w:val="11"/>
  </w:num>
  <w:num w:numId="17">
    <w:abstractNumId w:val="27"/>
  </w:num>
  <w:num w:numId="18">
    <w:abstractNumId w:val="8"/>
  </w:num>
  <w:num w:numId="19">
    <w:abstractNumId w:val="7"/>
  </w:num>
  <w:num w:numId="20">
    <w:abstractNumId w:val="5"/>
  </w:num>
  <w:num w:numId="21">
    <w:abstractNumId w:val="6"/>
  </w:num>
  <w:num w:numId="22">
    <w:abstractNumId w:val="10"/>
  </w:num>
  <w:num w:numId="23">
    <w:abstractNumId w:val="12"/>
  </w:num>
  <w:num w:numId="24">
    <w:abstractNumId w:val="4"/>
  </w:num>
  <w:num w:numId="25">
    <w:abstractNumId w:val="3"/>
  </w:num>
  <w:num w:numId="26">
    <w:abstractNumId w:val="2"/>
  </w:num>
  <w:num w:numId="27">
    <w:abstractNumId w:val="0"/>
  </w:num>
  <w:num w:numId="28">
    <w:abstractNumId w:val="1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7853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02AD7"/>
    <w:rsid w:val="00002BC1"/>
    <w:rsid w:val="000076BA"/>
    <w:rsid w:val="000107D8"/>
    <w:rsid w:val="000117E2"/>
    <w:rsid w:val="00012FA3"/>
    <w:rsid w:val="000136E1"/>
    <w:rsid w:val="00015E86"/>
    <w:rsid w:val="00016692"/>
    <w:rsid w:val="00017458"/>
    <w:rsid w:val="0002222D"/>
    <w:rsid w:val="000231F5"/>
    <w:rsid w:val="000250AD"/>
    <w:rsid w:val="000256ED"/>
    <w:rsid w:val="000260A7"/>
    <w:rsid w:val="00030453"/>
    <w:rsid w:val="000305DB"/>
    <w:rsid w:val="00035EFE"/>
    <w:rsid w:val="0003745B"/>
    <w:rsid w:val="00042B4F"/>
    <w:rsid w:val="00043DB1"/>
    <w:rsid w:val="000449FE"/>
    <w:rsid w:val="00044B14"/>
    <w:rsid w:val="00044CBD"/>
    <w:rsid w:val="00045A7E"/>
    <w:rsid w:val="00046206"/>
    <w:rsid w:val="0005175C"/>
    <w:rsid w:val="00052FBA"/>
    <w:rsid w:val="000537A0"/>
    <w:rsid w:val="00053A4B"/>
    <w:rsid w:val="00054256"/>
    <w:rsid w:val="00057015"/>
    <w:rsid w:val="00061E69"/>
    <w:rsid w:val="00065A5F"/>
    <w:rsid w:val="000660C9"/>
    <w:rsid w:val="000664E7"/>
    <w:rsid w:val="00073DF0"/>
    <w:rsid w:val="000741E3"/>
    <w:rsid w:val="00074DE9"/>
    <w:rsid w:val="00074FE7"/>
    <w:rsid w:val="00076C30"/>
    <w:rsid w:val="000778B1"/>
    <w:rsid w:val="000810E5"/>
    <w:rsid w:val="000818F8"/>
    <w:rsid w:val="00081BDE"/>
    <w:rsid w:val="00083B61"/>
    <w:rsid w:val="00084E47"/>
    <w:rsid w:val="00086711"/>
    <w:rsid w:val="00092D91"/>
    <w:rsid w:val="0009520A"/>
    <w:rsid w:val="000952C1"/>
    <w:rsid w:val="00095746"/>
    <w:rsid w:val="000A0347"/>
    <w:rsid w:val="000A266A"/>
    <w:rsid w:val="000A2B36"/>
    <w:rsid w:val="000A5A63"/>
    <w:rsid w:val="000A76F4"/>
    <w:rsid w:val="000B1CE0"/>
    <w:rsid w:val="000B2992"/>
    <w:rsid w:val="000B2F9F"/>
    <w:rsid w:val="000B33CA"/>
    <w:rsid w:val="000B5493"/>
    <w:rsid w:val="000B7A30"/>
    <w:rsid w:val="000C4CF7"/>
    <w:rsid w:val="000C4D39"/>
    <w:rsid w:val="000C6BA4"/>
    <w:rsid w:val="000D0A3E"/>
    <w:rsid w:val="000D11E9"/>
    <w:rsid w:val="000D2266"/>
    <w:rsid w:val="000D5D46"/>
    <w:rsid w:val="000D679E"/>
    <w:rsid w:val="000D746E"/>
    <w:rsid w:val="000D7520"/>
    <w:rsid w:val="000D77CF"/>
    <w:rsid w:val="000D78D3"/>
    <w:rsid w:val="000E0AB6"/>
    <w:rsid w:val="000E1390"/>
    <w:rsid w:val="000E5AC2"/>
    <w:rsid w:val="000E5ACA"/>
    <w:rsid w:val="000E5F70"/>
    <w:rsid w:val="000E64C7"/>
    <w:rsid w:val="000E6638"/>
    <w:rsid w:val="000E6765"/>
    <w:rsid w:val="000F1214"/>
    <w:rsid w:val="000F386B"/>
    <w:rsid w:val="000F3BF7"/>
    <w:rsid w:val="000F559F"/>
    <w:rsid w:val="000F5D4F"/>
    <w:rsid w:val="000F6B73"/>
    <w:rsid w:val="00101ACA"/>
    <w:rsid w:val="00104800"/>
    <w:rsid w:val="00104DAC"/>
    <w:rsid w:val="001053E9"/>
    <w:rsid w:val="00110008"/>
    <w:rsid w:val="001100D6"/>
    <w:rsid w:val="00111E14"/>
    <w:rsid w:val="001130CE"/>
    <w:rsid w:val="00114AAC"/>
    <w:rsid w:val="00115395"/>
    <w:rsid w:val="00116341"/>
    <w:rsid w:val="00117B37"/>
    <w:rsid w:val="0012004E"/>
    <w:rsid w:val="00120B15"/>
    <w:rsid w:val="0012120C"/>
    <w:rsid w:val="00122F40"/>
    <w:rsid w:val="001231B9"/>
    <w:rsid w:val="00123257"/>
    <w:rsid w:val="00123B2B"/>
    <w:rsid w:val="00125B5D"/>
    <w:rsid w:val="00126BD5"/>
    <w:rsid w:val="001302F6"/>
    <w:rsid w:val="00130731"/>
    <w:rsid w:val="00130DFC"/>
    <w:rsid w:val="00132CF0"/>
    <w:rsid w:val="001350C4"/>
    <w:rsid w:val="00135C1C"/>
    <w:rsid w:val="00137B02"/>
    <w:rsid w:val="00141214"/>
    <w:rsid w:val="00142414"/>
    <w:rsid w:val="00151B92"/>
    <w:rsid w:val="00151D9B"/>
    <w:rsid w:val="00151FB4"/>
    <w:rsid w:val="00152678"/>
    <w:rsid w:val="00152AC6"/>
    <w:rsid w:val="00155C22"/>
    <w:rsid w:val="001561A5"/>
    <w:rsid w:val="00162652"/>
    <w:rsid w:val="001669B6"/>
    <w:rsid w:val="00166F42"/>
    <w:rsid w:val="00170024"/>
    <w:rsid w:val="001733F2"/>
    <w:rsid w:val="001738DA"/>
    <w:rsid w:val="00174DEF"/>
    <w:rsid w:val="0017550B"/>
    <w:rsid w:val="00176239"/>
    <w:rsid w:val="00176884"/>
    <w:rsid w:val="00176E32"/>
    <w:rsid w:val="00177BBB"/>
    <w:rsid w:val="00180516"/>
    <w:rsid w:val="00180557"/>
    <w:rsid w:val="00182703"/>
    <w:rsid w:val="00183C97"/>
    <w:rsid w:val="001844D1"/>
    <w:rsid w:val="001905DD"/>
    <w:rsid w:val="001922C0"/>
    <w:rsid w:val="00192A44"/>
    <w:rsid w:val="0019609E"/>
    <w:rsid w:val="00197643"/>
    <w:rsid w:val="001A0CBA"/>
    <w:rsid w:val="001A13AC"/>
    <w:rsid w:val="001A168C"/>
    <w:rsid w:val="001A25FF"/>
    <w:rsid w:val="001A356F"/>
    <w:rsid w:val="001A3DF8"/>
    <w:rsid w:val="001A43FE"/>
    <w:rsid w:val="001A4F85"/>
    <w:rsid w:val="001A55DB"/>
    <w:rsid w:val="001A5B91"/>
    <w:rsid w:val="001A6391"/>
    <w:rsid w:val="001B5633"/>
    <w:rsid w:val="001C02A2"/>
    <w:rsid w:val="001C2808"/>
    <w:rsid w:val="001C39BC"/>
    <w:rsid w:val="001C3D07"/>
    <w:rsid w:val="001C3E80"/>
    <w:rsid w:val="001C467B"/>
    <w:rsid w:val="001C578C"/>
    <w:rsid w:val="001C6472"/>
    <w:rsid w:val="001C66AA"/>
    <w:rsid w:val="001C6FAF"/>
    <w:rsid w:val="001D0662"/>
    <w:rsid w:val="001D17C3"/>
    <w:rsid w:val="001D5158"/>
    <w:rsid w:val="001D5AF5"/>
    <w:rsid w:val="001D6003"/>
    <w:rsid w:val="001E191E"/>
    <w:rsid w:val="001E21FA"/>
    <w:rsid w:val="001E726C"/>
    <w:rsid w:val="001E78C2"/>
    <w:rsid w:val="001F4760"/>
    <w:rsid w:val="001F4D98"/>
    <w:rsid w:val="001F5C90"/>
    <w:rsid w:val="001F5E67"/>
    <w:rsid w:val="001F6711"/>
    <w:rsid w:val="00202537"/>
    <w:rsid w:val="002040D3"/>
    <w:rsid w:val="002059E4"/>
    <w:rsid w:val="00206E0B"/>
    <w:rsid w:val="002100EC"/>
    <w:rsid w:val="00210F09"/>
    <w:rsid w:val="00211F7E"/>
    <w:rsid w:val="002126B0"/>
    <w:rsid w:val="00214931"/>
    <w:rsid w:val="00215892"/>
    <w:rsid w:val="00216F05"/>
    <w:rsid w:val="002174A8"/>
    <w:rsid w:val="00217521"/>
    <w:rsid w:val="00220113"/>
    <w:rsid w:val="0022064E"/>
    <w:rsid w:val="002206FE"/>
    <w:rsid w:val="00220AA7"/>
    <w:rsid w:val="00220ED3"/>
    <w:rsid w:val="00221806"/>
    <w:rsid w:val="0022265F"/>
    <w:rsid w:val="00222EC1"/>
    <w:rsid w:val="0022305D"/>
    <w:rsid w:val="00223DAC"/>
    <w:rsid w:val="002249AC"/>
    <w:rsid w:val="00224ED0"/>
    <w:rsid w:val="00225030"/>
    <w:rsid w:val="00226733"/>
    <w:rsid w:val="00233CF2"/>
    <w:rsid w:val="00234237"/>
    <w:rsid w:val="00235F13"/>
    <w:rsid w:val="002402B4"/>
    <w:rsid w:val="00242CB9"/>
    <w:rsid w:val="00242E8A"/>
    <w:rsid w:val="002431E4"/>
    <w:rsid w:val="00244A3C"/>
    <w:rsid w:val="0024526D"/>
    <w:rsid w:val="00251038"/>
    <w:rsid w:val="002545EC"/>
    <w:rsid w:val="0025581F"/>
    <w:rsid w:val="00257954"/>
    <w:rsid w:val="0026141B"/>
    <w:rsid w:val="00264D2F"/>
    <w:rsid w:val="002665E0"/>
    <w:rsid w:val="00266AAC"/>
    <w:rsid w:val="00266F4D"/>
    <w:rsid w:val="00267840"/>
    <w:rsid w:val="0027053B"/>
    <w:rsid w:val="00271CEC"/>
    <w:rsid w:val="00272C93"/>
    <w:rsid w:val="0027366B"/>
    <w:rsid w:val="002736C9"/>
    <w:rsid w:val="0027510A"/>
    <w:rsid w:val="0027546B"/>
    <w:rsid w:val="00275D87"/>
    <w:rsid w:val="00276818"/>
    <w:rsid w:val="00276F03"/>
    <w:rsid w:val="00277923"/>
    <w:rsid w:val="00277DCD"/>
    <w:rsid w:val="0028112C"/>
    <w:rsid w:val="00281FF2"/>
    <w:rsid w:val="00284344"/>
    <w:rsid w:val="0028676A"/>
    <w:rsid w:val="00290734"/>
    <w:rsid w:val="0029095E"/>
    <w:rsid w:val="00292B97"/>
    <w:rsid w:val="0029318E"/>
    <w:rsid w:val="00293BD0"/>
    <w:rsid w:val="002A05D8"/>
    <w:rsid w:val="002A2248"/>
    <w:rsid w:val="002A3041"/>
    <w:rsid w:val="002A3E80"/>
    <w:rsid w:val="002A4EF5"/>
    <w:rsid w:val="002A6152"/>
    <w:rsid w:val="002A718D"/>
    <w:rsid w:val="002B0C13"/>
    <w:rsid w:val="002B1114"/>
    <w:rsid w:val="002B184C"/>
    <w:rsid w:val="002B49B7"/>
    <w:rsid w:val="002C02CB"/>
    <w:rsid w:val="002C091A"/>
    <w:rsid w:val="002C1987"/>
    <w:rsid w:val="002C36CA"/>
    <w:rsid w:val="002C6305"/>
    <w:rsid w:val="002C78B7"/>
    <w:rsid w:val="002C7C95"/>
    <w:rsid w:val="002D075F"/>
    <w:rsid w:val="002D23A4"/>
    <w:rsid w:val="002D3917"/>
    <w:rsid w:val="002D48DE"/>
    <w:rsid w:val="002D7000"/>
    <w:rsid w:val="002E1A14"/>
    <w:rsid w:val="002E3590"/>
    <w:rsid w:val="002E423B"/>
    <w:rsid w:val="002E4ACB"/>
    <w:rsid w:val="002E5505"/>
    <w:rsid w:val="002F03F3"/>
    <w:rsid w:val="002F1785"/>
    <w:rsid w:val="002F275A"/>
    <w:rsid w:val="002F2BCE"/>
    <w:rsid w:val="002F2C99"/>
    <w:rsid w:val="002F4972"/>
    <w:rsid w:val="002F55E5"/>
    <w:rsid w:val="002F5779"/>
    <w:rsid w:val="002F5F75"/>
    <w:rsid w:val="002F6157"/>
    <w:rsid w:val="002F7FDF"/>
    <w:rsid w:val="0030063B"/>
    <w:rsid w:val="00300CB2"/>
    <w:rsid w:val="0030155A"/>
    <w:rsid w:val="00301B2A"/>
    <w:rsid w:val="0030330E"/>
    <w:rsid w:val="003049FC"/>
    <w:rsid w:val="00306140"/>
    <w:rsid w:val="003068C6"/>
    <w:rsid w:val="003100D9"/>
    <w:rsid w:val="003101C0"/>
    <w:rsid w:val="00310776"/>
    <w:rsid w:val="00310C1E"/>
    <w:rsid w:val="00311D55"/>
    <w:rsid w:val="00314A15"/>
    <w:rsid w:val="00315580"/>
    <w:rsid w:val="00316DBA"/>
    <w:rsid w:val="0031735C"/>
    <w:rsid w:val="003206DE"/>
    <w:rsid w:val="003219CB"/>
    <w:rsid w:val="00321BFC"/>
    <w:rsid w:val="0032210B"/>
    <w:rsid w:val="00322D1B"/>
    <w:rsid w:val="00324F57"/>
    <w:rsid w:val="00327CE9"/>
    <w:rsid w:val="00327F19"/>
    <w:rsid w:val="00330207"/>
    <w:rsid w:val="00330535"/>
    <w:rsid w:val="00331CA3"/>
    <w:rsid w:val="00332340"/>
    <w:rsid w:val="003373A7"/>
    <w:rsid w:val="0034583F"/>
    <w:rsid w:val="00347571"/>
    <w:rsid w:val="00350323"/>
    <w:rsid w:val="003513C4"/>
    <w:rsid w:val="00354AA4"/>
    <w:rsid w:val="00354FE8"/>
    <w:rsid w:val="00355436"/>
    <w:rsid w:val="00357C3A"/>
    <w:rsid w:val="00363892"/>
    <w:rsid w:val="003645BC"/>
    <w:rsid w:val="00365289"/>
    <w:rsid w:val="00365953"/>
    <w:rsid w:val="00365994"/>
    <w:rsid w:val="00365EEC"/>
    <w:rsid w:val="003676BD"/>
    <w:rsid w:val="003677EB"/>
    <w:rsid w:val="0036789B"/>
    <w:rsid w:val="0037017E"/>
    <w:rsid w:val="003714A3"/>
    <w:rsid w:val="003716F7"/>
    <w:rsid w:val="00373FED"/>
    <w:rsid w:val="00376E0D"/>
    <w:rsid w:val="003771B6"/>
    <w:rsid w:val="00383E89"/>
    <w:rsid w:val="00386D5F"/>
    <w:rsid w:val="00390B3E"/>
    <w:rsid w:val="00391FE0"/>
    <w:rsid w:val="0039231B"/>
    <w:rsid w:val="003924F9"/>
    <w:rsid w:val="00397EDF"/>
    <w:rsid w:val="003A02A6"/>
    <w:rsid w:val="003A097A"/>
    <w:rsid w:val="003A0BEE"/>
    <w:rsid w:val="003A0D5B"/>
    <w:rsid w:val="003A36F1"/>
    <w:rsid w:val="003A3F13"/>
    <w:rsid w:val="003A71DA"/>
    <w:rsid w:val="003B329D"/>
    <w:rsid w:val="003B4FFC"/>
    <w:rsid w:val="003B62D9"/>
    <w:rsid w:val="003C032C"/>
    <w:rsid w:val="003C1707"/>
    <w:rsid w:val="003C4786"/>
    <w:rsid w:val="003C59AC"/>
    <w:rsid w:val="003D5B1E"/>
    <w:rsid w:val="003D7185"/>
    <w:rsid w:val="003E00CE"/>
    <w:rsid w:val="003E28D1"/>
    <w:rsid w:val="003E3C77"/>
    <w:rsid w:val="003E50AA"/>
    <w:rsid w:val="003E6002"/>
    <w:rsid w:val="003E651F"/>
    <w:rsid w:val="003E7A3F"/>
    <w:rsid w:val="003E7EB0"/>
    <w:rsid w:val="003F07F8"/>
    <w:rsid w:val="003F0A8A"/>
    <w:rsid w:val="003F1EC5"/>
    <w:rsid w:val="003F21B4"/>
    <w:rsid w:val="003F2570"/>
    <w:rsid w:val="003F4510"/>
    <w:rsid w:val="003F491E"/>
    <w:rsid w:val="0040378B"/>
    <w:rsid w:val="004043C6"/>
    <w:rsid w:val="00405015"/>
    <w:rsid w:val="0040564F"/>
    <w:rsid w:val="00405A6F"/>
    <w:rsid w:val="004074D7"/>
    <w:rsid w:val="0041024A"/>
    <w:rsid w:val="0041202E"/>
    <w:rsid w:val="00412A81"/>
    <w:rsid w:val="00412B74"/>
    <w:rsid w:val="0041400C"/>
    <w:rsid w:val="00416069"/>
    <w:rsid w:val="00420D0D"/>
    <w:rsid w:val="00421A10"/>
    <w:rsid w:val="00421FCC"/>
    <w:rsid w:val="004228A7"/>
    <w:rsid w:val="0042438C"/>
    <w:rsid w:val="00425D7D"/>
    <w:rsid w:val="0042629D"/>
    <w:rsid w:val="00431CF8"/>
    <w:rsid w:val="00432E4E"/>
    <w:rsid w:val="00433E00"/>
    <w:rsid w:val="004341F3"/>
    <w:rsid w:val="00434229"/>
    <w:rsid w:val="00435E7D"/>
    <w:rsid w:val="00435EC7"/>
    <w:rsid w:val="004410EC"/>
    <w:rsid w:val="004422B6"/>
    <w:rsid w:val="00442916"/>
    <w:rsid w:val="004440C7"/>
    <w:rsid w:val="00444CD7"/>
    <w:rsid w:val="00445739"/>
    <w:rsid w:val="00447B04"/>
    <w:rsid w:val="00450EE0"/>
    <w:rsid w:val="00451832"/>
    <w:rsid w:val="00451F4C"/>
    <w:rsid w:val="00454344"/>
    <w:rsid w:val="00454E0F"/>
    <w:rsid w:val="00456842"/>
    <w:rsid w:val="00461599"/>
    <w:rsid w:val="00463D4B"/>
    <w:rsid w:val="00464881"/>
    <w:rsid w:val="004661BA"/>
    <w:rsid w:val="0046689B"/>
    <w:rsid w:val="0047203E"/>
    <w:rsid w:val="00473041"/>
    <w:rsid w:val="00473158"/>
    <w:rsid w:val="004758CC"/>
    <w:rsid w:val="00481F60"/>
    <w:rsid w:val="00483AB9"/>
    <w:rsid w:val="00483F3B"/>
    <w:rsid w:val="004851D2"/>
    <w:rsid w:val="00485879"/>
    <w:rsid w:val="00486417"/>
    <w:rsid w:val="00486A00"/>
    <w:rsid w:val="00491BE7"/>
    <w:rsid w:val="004923ED"/>
    <w:rsid w:val="00492FB9"/>
    <w:rsid w:val="0049387D"/>
    <w:rsid w:val="00493DCA"/>
    <w:rsid w:val="0049547B"/>
    <w:rsid w:val="00495A1A"/>
    <w:rsid w:val="00497667"/>
    <w:rsid w:val="004A0374"/>
    <w:rsid w:val="004A0FA8"/>
    <w:rsid w:val="004A248B"/>
    <w:rsid w:val="004A2509"/>
    <w:rsid w:val="004A47AC"/>
    <w:rsid w:val="004A55AE"/>
    <w:rsid w:val="004A5922"/>
    <w:rsid w:val="004A64C9"/>
    <w:rsid w:val="004A66BB"/>
    <w:rsid w:val="004A7680"/>
    <w:rsid w:val="004A7A9A"/>
    <w:rsid w:val="004A7C6B"/>
    <w:rsid w:val="004B047D"/>
    <w:rsid w:val="004B08D3"/>
    <w:rsid w:val="004B200C"/>
    <w:rsid w:val="004B25A3"/>
    <w:rsid w:val="004B2BBB"/>
    <w:rsid w:val="004C1609"/>
    <w:rsid w:val="004C1DC6"/>
    <w:rsid w:val="004C378E"/>
    <w:rsid w:val="004D2647"/>
    <w:rsid w:val="004D3ED1"/>
    <w:rsid w:val="004D5862"/>
    <w:rsid w:val="004D6555"/>
    <w:rsid w:val="004D6A07"/>
    <w:rsid w:val="004D759B"/>
    <w:rsid w:val="004D7A9E"/>
    <w:rsid w:val="004E050A"/>
    <w:rsid w:val="004E06CC"/>
    <w:rsid w:val="004E3B7E"/>
    <w:rsid w:val="004E4D8D"/>
    <w:rsid w:val="004E6761"/>
    <w:rsid w:val="004F0EA3"/>
    <w:rsid w:val="004F1D81"/>
    <w:rsid w:val="004F4884"/>
    <w:rsid w:val="004F4AD0"/>
    <w:rsid w:val="004F4E74"/>
    <w:rsid w:val="0050184A"/>
    <w:rsid w:val="005029C4"/>
    <w:rsid w:val="00503129"/>
    <w:rsid w:val="005055DA"/>
    <w:rsid w:val="005056E5"/>
    <w:rsid w:val="005072BC"/>
    <w:rsid w:val="00507C24"/>
    <w:rsid w:val="0051069F"/>
    <w:rsid w:val="005138BA"/>
    <w:rsid w:val="00513C44"/>
    <w:rsid w:val="00520513"/>
    <w:rsid w:val="00520551"/>
    <w:rsid w:val="00520ACD"/>
    <w:rsid w:val="00520C4E"/>
    <w:rsid w:val="00522757"/>
    <w:rsid w:val="00525468"/>
    <w:rsid w:val="00525787"/>
    <w:rsid w:val="005258FD"/>
    <w:rsid w:val="005278C2"/>
    <w:rsid w:val="00530664"/>
    <w:rsid w:val="00530685"/>
    <w:rsid w:val="00530735"/>
    <w:rsid w:val="00537068"/>
    <w:rsid w:val="00543AB0"/>
    <w:rsid w:val="00546895"/>
    <w:rsid w:val="0055032A"/>
    <w:rsid w:val="005509CB"/>
    <w:rsid w:val="005515F4"/>
    <w:rsid w:val="00551F3C"/>
    <w:rsid w:val="00552EB9"/>
    <w:rsid w:val="005530AA"/>
    <w:rsid w:val="0055704D"/>
    <w:rsid w:val="00560673"/>
    <w:rsid w:val="00570735"/>
    <w:rsid w:val="00571E57"/>
    <w:rsid w:val="00572817"/>
    <w:rsid w:val="005736B9"/>
    <w:rsid w:val="00574DC7"/>
    <w:rsid w:val="0058113F"/>
    <w:rsid w:val="00581AA4"/>
    <w:rsid w:val="00581B5F"/>
    <w:rsid w:val="00583EAC"/>
    <w:rsid w:val="00586BA8"/>
    <w:rsid w:val="00595BDD"/>
    <w:rsid w:val="00596C54"/>
    <w:rsid w:val="005A01FB"/>
    <w:rsid w:val="005A0BB8"/>
    <w:rsid w:val="005A2051"/>
    <w:rsid w:val="005A266F"/>
    <w:rsid w:val="005B0FA9"/>
    <w:rsid w:val="005B237E"/>
    <w:rsid w:val="005B60EB"/>
    <w:rsid w:val="005B7BF5"/>
    <w:rsid w:val="005C066D"/>
    <w:rsid w:val="005C2DBB"/>
    <w:rsid w:val="005C3949"/>
    <w:rsid w:val="005C4A62"/>
    <w:rsid w:val="005C794A"/>
    <w:rsid w:val="005D27DE"/>
    <w:rsid w:val="005D5097"/>
    <w:rsid w:val="005E11BA"/>
    <w:rsid w:val="005E1533"/>
    <w:rsid w:val="005E1E9B"/>
    <w:rsid w:val="005E227E"/>
    <w:rsid w:val="005E466A"/>
    <w:rsid w:val="005E57B1"/>
    <w:rsid w:val="005E73D6"/>
    <w:rsid w:val="005F1F03"/>
    <w:rsid w:val="005F2D50"/>
    <w:rsid w:val="005F4CE2"/>
    <w:rsid w:val="005F5705"/>
    <w:rsid w:val="005F5D2A"/>
    <w:rsid w:val="005F623F"/>
    <w:rsid w:val="005F7051"/>
    <w:rsid w:val="006003F6"/>
    <w:rsid w:val="00601C3A"/>
    <w:rsid w:val="0060401C"/>
    <w:rsid w:val="00605A0B"/>
    <w:rsid w:val="00606605"/>
    <w:rsid w:val="006069A3"/>
    <w:rsid w:val="006075F5"/>
    <w:rsid w:val="006101B2"/>
    <w:rsid w:val="00610959"/>
    <w:rsid w:val="00610F90"/>
    <w:rsid w:val="00612E59"/>
    <w:rsid w:val="00621799"/>
    <w:rsid w:val="00622E03"/>
    <w:rsid w:val="00627660"/>
    <w:rsid w:val="00627FB9"/>
    <w:rsid w:val="00630311"/>
    <w:rsid w:val="00632C80"/>
    <w:rsid w:val="00633A09"/>
    <w:rsid w:val="00634025"/>
    <w:rsid w:val="0063490D"/>
    <w:rsid w:val="00634B46"/>
    <w:rsid w:val="00635D9A"/>
    <w:rsid w:val="00636204"/>
    <w:rsid w:val="0063622D"/>
    <w:rsid w:val="006371A6"/>
    <w:rsid w:val="00637FE6"/>
    <w:rsid w:val="00640374"/>
    <w:rsid w:val="0064074D"/>
    <w:rsid w:val="00644A31"/>
    <w:rsid w:val="00652990"/>
    <w:rsid w:val="00653433"/>
    <w:rsid w:val="0066221F"/>
    <w:rsid w:val="00662D09"/>
    <w:rsid w:val="0066376C"/>
    <w:rsid w:val="00663EE8"/>
    <w:rsid w:val="006641F2"/>
    <w:rsid w:val="00666414"/>
    <w:rsid w:val="00666BBE"/>
    <w:rsid w:val="00666C9B"/>
    <w:rsid w:val="0067173D"/>
    <w:rsid w:val="006721DD"/>
    <w:rsid w:val="00672447"/>
    <w:rsid w:val="006757CF"/>
    <w:rsid w:val="00677375"/>
    <w:rsid w:val="00680383"/>
    <w:rsid w:val="006808E5"/>
    <w:rsid w:val="00681595"/>
    <w:rsid w:val="006831C9"/>
    <w:rsid w:val="0068415B"/>
    <w:rsid w:val="00685244"/>
    <w:rsid w:val="00685567"/>
    <w:rsid w:val="00687273"/>
    <w:rsid w:val="00692A22"/>
    <w:rsid w:val="00692D3F"/>
    <w:rsid w:val="006930DC"/>
    <w:rsid w:val="00694232"/>
    <w:rsid w:val="006957AF"/>
    <w:rsid w:val="00695B05"/>
    <w:rsid w:val="00696736"/>
    <w:rsid w:val="00696DEF"/>
    <w:rsid w:val="006A12FD"/>
    <w:rsid w:val="006A26F0"/>
    <w:rsid w:val="006A2CD3"/>
    <w:rsid w:val="006A3B31"/>
    <w:rsid w:val="006A4126"/>
    <w:rsid w:val="006A5342"/>
    <w:rsid w:val="006A75E8"/>
    <w:rsid w:val="006A79B9"/>
    <w:rsid w:val="006B1731"/>
    <w:rsid w:val="006B33DC"/>
    <w:rsid w:val="006B342F"/>
    <w:rsid w:val="006B5A3B"/>
    <w:rsid w:val="006B6C7B"/>
    <w:rsid w:val="006B7E1E"/>
    <w:rsid w:val="006C154C"/>
    <w:rsid w:val="006C3EC8"/>
    <w:rsid w:val="006C496E"/>
    <w:rsid w:val="006C4E00"/>
    <w:rsid w:val="006C4F64"/>
    <w:rsid w:val="006C5400"/>
    <w:rsid w:val="006D005F"/>
    <w:rsid w:val="006D2289"/>
    <w:rsid w:val="006D3A2C"/>
    <w:rsid w:val="006D5F7F"/>
    <w:rsid w:val="006D67C0"/>
    <w:rsid w:val="006E052D"/>
    <w:rsid w:val="006E1AD8"/>
    <w:rsid w:val="006E3739"/>
    <w:rsid w:val="006E38DF"/>
    <w:rsid w:val="006E427E"/>
    <w:rsid w:val="006E4DD2"/>
    <w:rsid w:val="006E5771"/>
    <w:rsid w:val="006E600E"/>
    <w:rsid w:val="006E6418"/>
    <w:rsid w:val="006E773D"/>
    <w:rsid w:val="006F12F0"/>
    <w:rsid w:val="006F1418"/>
    <w:rsid w:val="006F2D4C"/>
    <w:rsid w:val="006F2DB3"/>
    <w:rsid w:val="006F3F4C"/>
    <w:rsid w:val="006F4A45"/>
    <w:rsid w:val="006F6F7D"/>
    <w:rsid w:val="0070038F"/>
    <w:rsid w:val="007031E0"/>
    <w:rsid w:val="00703256"/>
    <w:rsid w:val="00706468"/>
    <w:rsid w:val="007077CF"/>
    <w:rsid w:val="00707D6E"/>
    <w:rsid w:val="00711D04"/>
    <w:rsid w:val="00713A7B"/>
    <w:rsid w:val="00714FA2"/>
    <w:rsid w:val="0071604E"/>
    <w:rsid w:val="0072022A"/>
    <w:rsid w:val="00722256"/>
    <w:rsid w:val="00723856"/>
    <w:rsid w:val="00724542"/>
    <w:rsid w:val="00725937"/>
    <w:rsid w:val="00730A98"/>
    <w:rsid w:val="007328BD"/>
    <w:rsid w:val="0073375C"/>
    <w:rsid w:val="00734C0B"/>
    <w:rsid w:val="007352E3"/>
    <w:rsid w:val="00737830"/>
    <w:rsid w:val="0073791E"/>
    <w:rsid w:val="00740FF7"/>
    <w:rsid w:val="00744410"/>
    <w:rsid w:val="007455DD"/>
    <w:rsid w:val="007457AD"/>
    <w:rsid w:val="007459B4"/>
    <w:rsid w:val="00747AA7"/>
    <w:rsid w:val="007512AB"/>
    <w:rsid w:val="007518C4"/>
    <w:rsid w:val="00751936"/>
    <w:rsid w:val="007538C0"/>
    <w:rsid w:val="00753CEB"/>
    <w:rsid w:val="00754D8D"/>
    <w:rsid w:val="00756615"/>
    <w:rsid w:val="007609A2"/>
    <w:rsid w:val="0076269D"/>
    <w:rsid w:val="0076471D"/>
    <w:rsid w:val="00765466"/>
    <w:rsid w:val="00766142"/>
    <w:rsid w:val="007673A6"/>
    <w:rsid w:val="00767BE5"/>
    <w:rsid w:val="0077067F"/>
    <w:rsid w:val="00770A78"/>
    <w:rsid w:val="00770DBD"/>
    <w:rsid w:val="00770F3B"/>
    <w:rsid w:val="0077160B"/>
    <w:rsid w:val="00771961"/>
    <w:rsid w:val="00772185"/>
    <w:rsid w:val="00772E7B"/>
    <w:rsid w:val="00776C16"/>
    <w:rsid w:val="007771BF"/>
    <w:rsid w:val="007775BD"/>
    <w:rsid w:val="00780177"/>
    <w:rsid w:val="00780F4B"/>
    <w:rsid w:val="00782B7D"/>
    <w:rsid w:val="0078384D"/>
    <w:rsid w:val="0078553F"/>
    <w:rsid w:val="00785D7F"/>
    <w:rsid w:val="0078755D"/>
    <w:rsid w:val="00791C89"/>
    <w:rsid w:val="00792B01"/>
    <w:rsid w:val="00793943"/>
    <w:rsid w:val="007970A1"/>
    <w:rsid w:val="007A15E1"/>
    <w:rsid w:val="007A3E05"/>
    <w:rsid w:val="007A53F0"/>
    <w:rsid w:val="007A732A"/>
    <w:rsid w:val="007A7485"/>
    <w:rsid w:val="007A76D2"/>
    <w:rsid w:val="007B54EB"/>
    <w:rsid w:val="007B6717"/>
    <w:rsid w:val="007B71FE"/>
    <w:rsid w:val="007C3717"/>
    <w:rsid w:val="007C3F7E"/>
    <w:rsid w:val="007C5311"/>
    <w:rsid w:val="007C677F"/>
    <w:rsid w:val="007D0585"/>
    <w:rsid w:val="007D2A69"/>
    <w:rsid w:val="007E1E11"/>
    <w:rsid w:val="007E277B"/>
    <w:rsid w:val="007E5203"/>
    <w:rsid w:val="007E71C4"/>
    <w:rsid w:val="007F157A"/>
    <w:rsid w:val="007F1B37"/>
    <w:rsid w:val="007F6B41"/>
    <w:rsid w:val="00803AE5"/>
    <w:rsid w:val="00806DB3"/>
    <w:rsid w:val="00807886"/>
    <w:rsid w:val="0081158E"/>
    <w:rsid w:val="00811E60"/>
    <w:rsid w:val="00813C4F"/>
    <w:rsid w:val="0081423C"/>
    <w:rsid w:val="00814F66"/>
    <w:rsid w:val="00816098"/>
    <w:rsid w:val="008174E2"/>
    <w:rsid w:val="0081753C"/>
    <w:rsid w:val="0082016D"/>
    <w:rsid w:val="00820E3C"/>
    <w:rsid w:val="008239D8"/>
    <w:rsid w:val="008264BE"/>
    <w:rsid w:val="00827012"/>
    <w:rsid w:val="008271E8"/>
    <w:rsid w:val="00827496"/>
    <w:rsid w:val="00827E78"/>
    <w:rsid w:val="00832C4E"/>
    <w:rsid w:val="008333C2"/>
    <w:rsid w:val="008342A7"/>
    <w:rsid w:val="0083456E"/>
    <w:rsid w:val="00834AB6"/>
    <w:rsid w:val="00834E86"/>
    <w:rsid w:val="00837FCB"/>
    <w:rsid w:val="00844B8B"/>
    <w:rsid w:val="008474C8"/>
    <w:rsid w:val="00847970"/>
    <w:rsid w:val="00850425"/>
    <w:rsid w:val="0085302B"/>
    <w:rsid w:val="00854628"/>
    <w:rsid w:val="00855061"/>
    <w:rsid w:val="0085556B"/>
    <w:rsid w:val="0085565A"/>
    <w:rsid w:val="00855B83"/>
    <w:rsid w:val="00855E0D"/>
    <w:rsid w:val="00855ECB"/>
    <w:rsid w:val="0085623E"/>
    <w:rsid w:val="0086000E"/>
    <w:rsid w:val="0086260C"/>
    <w:rsid w:val="00862ED3"/>
    <w:rsid w:val="008639E6"/>
    <w:rsid w:val="0086457F"/>
    <w:rsid w:val="00870233"/>
    <w:rsid w:val="00870E6E"/>
    <w:rsid w:val="0087103E"/>
    <w:rsid w:val="00871424"/>
    <w:rsid w:val="00872C42"/>
    <w:rsid w:val="00872C8F"/>
    <w:rsid w:val="00873201"/>
    <w:rsid w:val="00874BF8"/>
    <w:rsid w:val="0087538F"/>
    <w:rsid w:val="00875822"/>
    <w:rsid w:val="00876F00"/>
    <w:rsid w:val="00877E93"/>
    <w:rsid w:val="008804F8"/>
    <w:rsid w:val="0088135F"/>
    <w:rsid w:val="008820A0"/>
    <w:rsid w:val="0088292C"/>
    <w:rsid w:val="008866B2"/>
    <w:rsid w:val="00887B45"/>
    <w:rsid w:val="00887B79"/>
    <w:rsid w:val="00891083"/>
    <w:rsid w:val="00894A8F"/>
    <w:rsid w:val="008A2EE2"/>
    <w:rsid w:val="008A6BFF"/>
    <w:rsid w:val="008B1047"/>
    <w:rsid w:val="008B18CF"/>
    <w:rsid w:val="008B2D86"/>
    <w:rsid w:val="008B40B1"/>
    <w:rsid w:val="008C22DE"/>
    <w:rsid w:val="008C368E"/>
    <w:rsid w:val="008C7B7B"/>
    <w:rsid w:val="008D0FF6"/>
    <w:rsid w:val="008D3781"/>
    <w:rsid w:val="008D3B74"/>
    <w:rsid w:val="008D6222"/>
    <w:rsid w:val="008D732C"/>
    <w:rsid w:val="008E0DBC"/>
    <w:rsid w:val="008E5525"/>
    <w:rsid w:val="008F15E5"/>
    <w:rsid w:val="008F3DCC"/>
    <w:rsid w:val="008F5582"/>
    <w:rsid w:val="008F6161"/>
    <w:rsid w:val="008F6A1D"/>
    <w:rsid w:val="008F6E8D"/>
    <w:rsid w:val="00903A61"/>
    <w:rsid w:val="00905DB8"/>
    <w:rsid w:val="00910CC7"/>
    <w:rsid w:val="009110DE"/>
    <w:rsid w:val="00911565"/>
    <w:rsid w:val="00912D40"/>
    <w:rsid w:val="009131EE"/>
    <w:rsid w:val="00920B5F"/>
    <w:rsid w:val="00920F61"/>
    <w:rsid w:val="009220DF"/>
    <w:rsid w:val="0092299B"/>
    <w:rsid w:val="00923073"/>
    <w:rsid w:val="009238FE"/>
    <w:rsid w:val="0092570F"/>
    <w:rsid w:val="009270E7"/>
    <w:rsid w:val="00927815"/>
    <w:rsid w:val="00930446"/>
    <w:rsid w:val="00931AA7"/>
    <w:rsid w:val="00934B30"/>
    <w:rsid w:val="00936933"/>
    <w:rsid w:val="0094115D"/>
    <w:rsid w:val="00941ADB"/>
    <w:rsid w:val="00945B42"/>
    <w:rsid w:val="00946187"/>
    <w:rsid w:val="00946E52"/>
    <w:rsid w:val="0095157A"/>
    <w:rsid w:val="00951E7F"/>
    <w:rsid w:val="0095318E"/>
    <w:rsid w:val="0095796B"/>
    <w:rsid w:val="009601EC"/>
    <w:rsid w:val="009610A0"/>
    <w:rsid w:val="0096122B"/>
    <w:rsid w:val="009614F4"/>
    <w:rsid w:val="009623D9"/>
    <w:rsid w:val="00962D7A"/>
    <w:rsid w:val="0096387C"/>
    <w:rsid w:val="00964A8C"/>
    <w:rsid w:val="00964F16"/>
    <w:rsid w:val="00965777"/>
    <w:rsid w:val="0096587F"/>
    <w:rsid w:val="00970D80"/>
    <w:rsid w:val="00971695"/>
    <w:rsid w:val="009725A4"/>
    <w:rsid w:val="00973034"/>
    <w:rsid w:val="00973915"/>
    <w:rsid w:val="00974D38"/>
    <w:rsid w:val="00975E4A"/>
    <w:rsid w:val="00976703"/>
    <w:rsid w:val="009828F7"/>
    <w:rsid w:val="009835C0"/>
    <w:rsid w:val="00983D17"/>
    <w:rsid w:val="009905F5"/>
    <w:rsid w:val="0099297F"/>
    <w:rsid w:val="00992F59"/>
    <w:rsid w:val="009931E7"/>
    <w:rsid w:val="00993A07"/>
    <w:rsid w:val="009955DF"/>
    <w:rsid w:val="00996D59"/>
    <w:rsid w:val="009A03A7"/>
    <w:rsid w:val="009A4F43"/>
    <w:rsid w:val="009A682C"/>
    <w:rsid w:val="009A6B7C"/>
    <w:rsid w:val="009A7BED"/>
    <w:rsid w:val="009B0073"/>
    <w:rsid w:val="009B3D43"/>
    <w:rsid w:val="009B47F6"/>
    <w:rsid w:val="009B518F"/>
    <w:rsid w:val="009B61AD"/>
    <w:rsid w:val="009B65BA"/>
    <w:rsid w:val="009B727B"/>
    <w:rsid w:val="009B748C"/>
    <w:rsid w:val="009C176F"/>
    <w:rsid w:val="009C17C6"/>
    <w:rsid w:val="009C44C4"/>
    <w:rsid w:val="009C474F"/>
    <w:rsid w:val="009C4EEE"/>
    <w:rsid w:val="009C6073"/>
    <w:rsid w:val="009D4630"/>
    <w:rsid w:val="009D6DC9"/>
    <w:rsid w:val="009D7B94"/>
    <w:rsid w:val="009E1552"/>
    <w:rsid w:val="009E3342"/>
    <w:rsid w:val="009E3C9C"/>
    <w:rsid w:val="009E6720"/>
    <w:rsid w:val="009F035D"/>
    <w:rsid w:val="009F3041"/>
    <w:rsid w:val="009F5237"/>
    <w:rsid w:val="009F7E2C"/>
    <w:rsid w:val="00A00EFC"/>
    <w:rsid w:val="00A011B6"/>
    <w:rsid w:val="00A01560"/>
    <w:rsid w:val="00A0189D"/>
    <w:rsid w:val="00A03A35"/>
    <w:rsid w:val="00A0457B"/>
    <w:rsid w:val="00A06320"/>
    <w:rsid w:val="00A0715A"/>
    <w:rsid w:val="00A07191"/>
    <w:rsid w:val="00A107C7"/>
    <w:rsid w:val="00A1098A"/>
    <w:rsid w:val="00A11A31"/>
    <w:rsid w:val="00A168B9"/>
    <w:rsid w:val="00A204A0"/>
    <w:rsid w:val="00A21967"/>
    <w:rsid w:val="00A22090"/>
    <w:rsid w:val="00A223D1"/>
    <w:rsid w:val="00A26F1F"/>
    <w:rsid w:val="00A308AA"/>
    <w:rsid w:val="00A30C9B"/>
    <w:rsid w:val="00A31625"/>
    <w:rsid w:val="00A32F58"/>
    <w:rsid w:val="00A33EDA"/>
    <w:rsid w:val="00A33FE0"/>
    <w:rsid w:val="00A35086"/>
    <w:rsid w:val="00A35EC4"/>
    <w:rsid w:val="00A4175B"/>
    <w:rsid w:val="00A41CC7"/>
    <w:rsid w:val="00A4662D"/>
    <w:rsid w:val="00A47849"/>
    <w:rsid w:val="00A56B9C"/>
    <w:rsid w:val="00A60DE5"/>
    <w:rsid w:val="00A61821"/>
    <w:rsid w:val="00A62455"/>
    <w:rsid w:val="00A63D9B"/>
    <w:rsid w:val="00A64007"/>
    <w:rsid w:val="00A6413F"/>
    <w:rsid w:val="00A64E73"/>
    <w:rsid w:val="00A66914"/>
    <w:rsid w:val="00A6693F"/>
    <w:rsid w:val="00A66A98"/>
    <w:rsid w:val="00A70A1B"/>
    <w:rsid w:val="00A71BBC"/>
    <w:rsid w:val="00A72458"/>
    <w:rsid w:val="00A72542"/>
    <w:rsid w:val="00A72675"/>
    <w:rsid w:val="00A72E58"/>
    <w:rsid w:val="00A75101"/>
    <w:rsid w:val="00A75918"/>
    <w:rsid w:val="00A76BBD"/>
    <w:rsid w:val="00A77135"/>
    <w:rsid w:val="00A80653"/>
    <w:rsid w:val="00A82708"/>
    <w:rsid w:val="00A828E5"/>
    <w:rsid w:val="00A82F69"/>
    <w:rsid w:val="00A8390C"/>
    <w:rsid w:val="00A83E3D"/>
    <w:rsid w:val="00A8407F"/>
    <w:rsid w:val="00A8480F"/>
    <w:rsid w:val="00A8490D"/>
    <w:rsid w:val="00A8516C"/>
    <w:rsid w:val="00A8541D"/>
    <w:rsid w:val="00A86D2F"/>
    <w:rsid w:val="00A87C0F"/>
    <w:rsid w:val="00A90755"/>
    <w:rsid w:val="00A90BB0"/>
    <w:rsid w:val="00A932DF"/>
    <w:rsid w:val="00A93E2D"/>
    <w:rsid w:val="00A94441"/>
    <w:rsid w:val="00A94DC0"/>
    <w:rsid w:val="00A94E2C"/>
    <w:rsid w:val="00A95F2F"/>
    <w:rsid w:val="00A97BAB"/>
    <w:rsid w:val="00AA07C5"/>
    <w:rsid w:val="00AA3F18"/>
    <w:rsid w:val="00AA443F"/>
    <w:rsid w:val="00AA64A9"/>
    <w:rsid w:val="00AB0E5A"/>
    <w:rsid w:val="00AB1679"/>
    <w:rsid w:val="00AB2F88"/>
    <w:rsid w:val="00AB4592"/>
    <w:rsid w:val="00AB519B"/>
    <w:rsid w:val="00AB7B24"/>
    <w:rsid w:val="00AC0CF0"/>
    <w:rsid w:val="00AC1C72"/>
    <w:rsid w:val="00AC2342"/>
    <w:rsid w:val="00AC2A47"/>
    <w:rsid w:val="00AD00F6"/>
    <w:rsid w:val="00AD040C"/>
    <w:rsid w:val="00AD0950"/>
    <w:rsid w:val="00AD137E"/>
    <w:rsid w:val="00AD1B7D"/>
    <w:rsid w:val="00AD24EF"/>
    <w:rsid w:val="00AD2651"/>
    <w:rsid w:val="00AD5B78"/>
    <w:rsid w:val="00AD5B7A"/>
    <w:rsid w:val="00AD62CA"/>
    <w:rsid w:val="00AE49CB"/>
    <w:rsid w:val="00AE532F"/>
    <w:rsid w:val="00AE541D"/>
    <w:rsid w:val="00AE56FB"/>
    <w:rsid w:val="00AE59F2"/>
    <w:rsid w:val="00AE5CFC"/>
    <w:rsid w:val="00AE75BF"/>
    <w:rsid w:val="00AF0468"/>
    <w:rsid w:val="00AF0AA5"/>
    <w:rsid w:val="00AF2698"/>
    <w:rsid w:val="00AF2717"/>
    <w:rsid w:val="00AF5171"/>
    <w:rsid w:val="00AF5813"/>
    <w:rsid w:val="00AF732B"/>
    <w:rsid w:val="00AF7BE7"/>
    <w:rsid w:val="00B03388"/>
    <w:rsid w:val="00B04C82"/>
    <w:rsid w:val="00B05EE6"/>
    <w:rsid w:val="00B0728C"/>
    <w:rsid w:val="00B07383"/>
    <w:rsid w:val="00B07BA0"/>
    <w:rsid w:val="00B10513"/>
    <w:rsid w:val="00B11B26"/>
    <w:rsid w:val="00B11DA9"/>
    <w:rsid w:val="00B11F43"/>
    <w:rsid w:val="00B12C37"/>
    <w:rsid w:val="00B20180"/>
    <w:rsid w:val="00B202BC"/>
    <w:rsid w:val="00B22584"/>
    <w:rsid w:val="00B22992"/>
    <w:rsid w:val="00B2300E"/>
    <w:rsid w:val="00B24463"/>
    <w:rsid w:val="00B25F08"/>
    <w:rsid w:val="00B26983"/>
    <w:rsid w:val="00B27438"/>
    <w:rsid w:val="00B31A48"/>
    <w:rsid w:val="00B3641E"/>
    <w:rsid w:val="00B36D63"/>
    <w:rsid w:val="00B37B77"/>
    <w:rsid w:val="00B41DAE"/>
    <w:rsid w:val="00B42304"/>
    <w:rsid w:val="00B4368D"/>
    <w:rsid w:val="00B45272"/>
    <w:rsid w:val="00B45E1D"/>
    <w:rsid w:val="00B46A20"/>
    <w:rsid w:val="00B50787"/>
    <w:rsid w:val="00B50868"/>
    <w:rsid w:val="00B52117"/>
    <w:rsid w:val="00B546CC"/>
    <w:rsid w:val="00B55B00"/>
    <w:rsid w:val="00B55D37"/>
    <w:rsid w:val="00B5697B"/>
    <w:rsid w:val="00B57591"/>
    <w:rsid w:val="00B57EAF"/>
    <w:rsid w:val="00B65B6F"/>
    <w:rsid w:val="00B660C3"/>
    <w:rsid w:val="00B66C39"/>
    <w:rsid w:val="00B70ED3"/>
    <w:rsid w:val="00B712F5"/>
    <w:rsid w:val="00B71311"/>
    <w:rsid w:val="00B71428"/>
    <w:rsid w:val="00B716DF"/>
    <w:rsid w:val="00B72316"/>
    <w:rsid w:val="00B72E6B"/>
    <w:rsid w:val="00B8034A"/>
    <w:rsid w:val="00B8222F"/>
    <w:rsid w:val="00B8235A"/>
    <w:rsid w:val="00B83244"/>
    <w:rsid w:val="00B832E6"/>
    <w:rsid w:val="00B8369D"/>
    <w:rsid w:val="00B8372F"/>
    <w:rsid w:val="00B85214"/>
    <w:rsid w:val="00B85294"/>
    <w:rsid w:val="00B87F5E"/>
    <w:rsid w:val="00B94920"/>
    <w:rsid w:val="00B95C63"/>
    <w:rsid w:val="00BA0C57"/>
    <w:rsid w:val="00BA680E"/>
    <w:rsid w:val="00BA779B"/>
    <w:rsid w:val="00BB4AB7"/>
    <w:rsid w:val="00BB50B7"/>
    <w:rsid w:val="00BC027F"/>
    <w:rsid w:val="00BC13A1"/>
    <w:rsid w:val="00BC2D32"/>
    <w:rsid w:val="00BC3683"/>
    <w:rsid w:val="00BC4871"/>
    <w:rsid w:val="00BC5922"/>
    <w:rsid w:val="00BC6117"/>
    <w:rsid w:val="00BC7B6E"/>
    <w:rsid w:val="00BC7D1C"/>
    <w:rsid w:val="00BD1A02"/>
    <w:rsid w:val="00BD6D5B"/>
    <w:rsid w:val="00BE12EB"/>
    <w:rsid w:val="00BE3741"/>
    <w:rsid w:val="00BE3EA4"/>
    <w:rsid w:val="00BE41CF"/>
    <w:rsid w:val="00BE7595"/>
    <w:rsid w:val="00BF243C"/>
    <w:rsid w:val="00BF3746"/>
    <w:rsid w:val="00BF3798"/>
    <w:rsid w:val="00BF4335"/>
    <w:rsid w:val="00BF5EE7"/>
    <w:rsid w:val="00BF643B"/>
    <w:rsid w:val="00BF723B"/>
    <w:rsid w:val="00BF7DA8"/>
    <w:rsid w:val="00C02DA1"/>
    <w:rsid w:val="00C0538A"/>
    <w:rsid w:val="00C07946"/>
    <w:rsid w:val="00C07EE5"/>
    <w:rsid w:val="00C105C3"/>
    <w:rsid w:val="00C11804"/>
    <w:rsid w:val="00C13B25"/>
    <w:rsid w:val="00C14235"/>
    <w:rsid w:val="00C177A2"/>
    <w:rsid w:val="00C17CC6"/>
    <w:rsid w:val="00C230BF"/>
    <w:rsid w:val="00C24DF7"/>
    <w:rsid w:val="00C25C63"/>
    <w:rsid w:val="00C27DC4"/>
    <w:rsid w:val="00C30B65"/>
    <w:rsid w:val="00C313B1"/>
    <w:rsid w:val="00C35727"/>
    <w:rsid w:val="00C36604"/>
    <w:rsid w:val="00C40F71"/>
    <w:rsid w:val="00C439D1"/>
    <w:rsid w:val="00C515A1"/>
    <w:rsid w:val="00C51A69"/>
    <w:rsid w:val="00C524C1"/>
    <w:rsid w:val="00C54063"/>
    <w:rsid w:val="00C545DA"/>
    <w:rsid w:val="00C647D0"/>
    <w:rsid w:val="00C66207"/>
    <w:rsid w:val="00C67C48"/>
    <w:rsid w:val="00C71175"/>
    <w:rsid w:val="00C72705"/>
    <w:rsid w:val="00C7300B"/>
    <w:rsid w:val="00C73FD5"/>
    <w:rsid w:val="00C74E77"/>
    <w:rsid w:val="00C75F93"/>
    <w:rsid w:val="00C76B80"/>
    <w:rsid w:val="00C80AA5"/>
    <w:rsid w:val="00C81EEB"/>
    <w:rsid w:val="00C85B8A"/>
    <w:rsid w:val="00C85D87"/>
    <w:rsid w:val="00C862B8"/>
    <w:rsid w:val="00C90A65"/>
    <w:rsid w:val="00C934E0"/>
    <w:rsid w:val="00C96CD9"/>
    <w:rsid w:val="00CA0D94"/>
    <w:rsid w:val="00CA1569"/>
    <w:rsid w:val="00CA3CF4"/>
    <w:rsid w:val="00CA5458"/>
    <w:rsid w:val="00CA622C"/>
    <w:rsid w:val="00CA76E1"/>
    <w:rsid w:val="00CA7956"/>
    <w:rsid w:val="00CB1BB9"/>
    <w:rsid w:val="00CB3718"/>
    <w:rsid w:val="00CB4857"/>
    <w:rsid w:val="00CB61E5"/>
    <w:rsid w:val="00CC03B7"/>
    <w:rsid w:val="00CC03E7"/>
    <w:rsid w:val="00CC1924"/>
    <w:rsid w:val="00CC1BF7"/>
    <w:rsid w:val="00CD081F"/>
    <w:rsid w:val="00CD1C44"/>
    <w:rsid w:val="00CD478C"/>
    <w:rsid w:val="00CD6780"/>
    <w:rsid w:val="00CD6AA8"/>
    <w:rsid w:val="00CF3309"/>
    <w:rsid w:val="00CF34A8"/>
    <w:rsid w:val="00CF671F"/>
    <w:rsid w:val="00CF705F"/>
    <w:rsid w:val="00CF7D60"/>
    <w:rsid w:val="00D032FA"/>
    <w:rsid w:val="00D03C4A"/>
    <w:rsid w:val="00D0646D"/>
    <w:rsid w:val="00D06722"/>
    <w:rsid w:val="00D079F5"/>
    <w:rsid w:val="00D1098E"/>
    <w:rsid w:val="00D10EAC"/>
    <w:rsid w:val="00D12222"/>
    <w:rsid w:val="00D1266C"/>
    <w:rsid w:val="00D16DA3"/>
    <w:rsid w:val="00D2026C"/>
    <w:rsid w:val="00D20D30"/>
    <w:rsid w:val="00D21195"/>
    <w:rsid w:val="00D23720"/>
    <w:rsid w:val="00D2426B"/>
    <w:rsid w:val="00D2436C"/>
    <w:rsid w:val="00D245C4"/>
    <w:rsid w:val="00D25091"/>
    <w:rsid w:val="00D318DE"/>
    <w:rsid w:val="00D31911"/>
    <w:rsid w:val="00D32995"/>
    <w:rsid w:val="00D329E0"/>
    <w:rsid w:val="00D32A6B"/>
    <w:rsid w:val="00D37A2C"/>
    <w:rsid w:val="00D414A2"/>
    <w:rsid w:val="00D43C98"/>
    <w:rsid w:val="00D47379"/>
    <w:rsid w:val="00D50C8A"/>
    <w:rsid w:val="00D51DBE"/>
    <w:rsid w:val="00D53C18"/>
    <w:rsid w:val="00D551C1"/>
    <w:rsid w:val="00D55D08"/>
    <w:rsid w:val="00D60E16"/>
    <w:rsid w:val="00D60F5F"/>
    <w:rsid w:val="00D61500"/>
    <w:rsid w:val="00D63F43"/>
    <w:rsid w:val="00D702AD"/>
    <w:rsid w:val="00D70E06"/>
    <w:rsid w:val="00D71F5F"/>
    <w:rsid w:val="00D71FC5"/>
    <w:rsid w:val="00D73C21"/>
    <w:rsid w:val="00D75306"/>
    <w:rsid w:val="00D766FD"/>
    <w:rsid w:val="00D769DD"/>
    <w:rsid w:val="00D769FD"/>
    <w:rsid w:val="00D81E40"/>
    <w:rsid w:val="00D83D15"/>
    <w:rsid w:val="00D8468F"/>
    <w:rsid w:val="00D8617C"/>
    <w:rsid w:val="00D90440"/>
    <w:rsid w:val="00D91E66"/>
    <w:rsid w:val="00D940BA"/>
    <w:rsid w:val="00D95576"/>
    <w:rsid w:val="00D95859"/>
    <w:rsid w:val="00D96FED"/>
    <w:rsid w:val="00D9791A"/>
    <w:rsid w:val="00DA1566"/>
    <w:rsid w:val="00DA18A3"/>
    <w:rsid w:val="00DA2D76"/>
    <w:rsid w:val="00DA573B"/>
    <w:rsid w:val="00DA5938"/>
    <w:rsid w:val="00DA6B17"/>
    <w:rsid w:val="00DB06C3"/>
    <w:rsid w:val="00DB438C"/>
    <w:rsid w:val="00DB4D6F"/>
    <w:rsid w:val="00DB5F77"/>
    <w:rsid w:val="00DB7CB1"/>
    <w:rsid w:val="00DC25B5"/>
    <w:rsid w:val="00DC2E9B"/>
    <w:rsid w:val="00DC3456"/>
    <w:rsid w:val="00DC47D0"/>
    <w:rsid w:val="00DC5682"/>
    <w:rsid w:val="00DC6D73"/>
    <w:rsid w:val="00DD0EA0"/>
    <w:rsid w:val="00DD3A89"/>
    <w:rsid w:val="00DD41A7"/>
    <w:rsid w:val="00DD6AED"/>
    <w:rsid w:val="00DD742D"/>
    <w:rsid w:val="00DE1D5F"/>
    <w:rsid w:val="00DE246E"/>
    <w:rsid w:val="00DE2ACD"/>
    <w:rsid w:val="00DE2D6D"/>
    <w:rsid w:val="00DE592D"/>
    <w:rsid w:val="00DE6745"/>
    <w:rsid w:val="00DE781C"/>
    <w:rsid w:val="00DF01A7"/>
    <w:rsid w:val="00DF15CE"/>
    <w:rsid w:val="00DF2361"/>
    <w:rsid w:val="00DF262F"/>
    <w:rsid w:val="00DF298F"/>
    <w:rsid w:val="00DF5C56"/>
    <w:rsid w:val="00DF6DB5"/>
    <w:rsid w:val="00DF729C"/>
    <w:rsid w:val="00DF7414"/>
    <w:rsid w:val="00DF76B3"/>
    <w:rsid w:val="00E01059"/>
    <w:rsid w:val="00E02DA2"/>
    <w:rsid w:val="00E0453E"/>
    <w:rsid w:val="00E0594D"/>
    <w:rsid w:val="00E10FDF"/>
    <w:rsid w:val="00E124B4"/>
    <w:rsid w:val="00E12D18"/>
    <w:rsid w:val="00E131CF"/>
    <w:rsid w:val="00E14839"/>
    <w:rsid w:val="00E14852"/>
    <w:rsid w:val="00E150FA"/>
    <w:rsid w:val="00E16262"/>
    <w:rsid w:val="00E17B77"/>
    <w:rsid w:val="00E204C4"/>
    <w:rsid w:val="00E207C3"/>
    <w:rsid w:val="00E20DA6"/>
    <w:rsid w:val="00E2100E"/>
    <w:rsid w:val="00E21E14"/>
    <w:rsid w:val="00E2319C"/>
    <w:rsid w:val="00E234E8"/>
    <w:rsid w:val="00E248DE"/>
    <w:rsid w:val="00E255C4"/>
    <w:rsid w:val="00E25DB4"/>
    <w:rsid w:val="00E2695C"/>
    <w:rsid w:val="00E276B6"/>
    <w:rsid w:val="00E314BC"/>
    <w:rsid w:val="00E31E08"/>
    <w:rsid w:val="00E3377E"/>
    <w:rsid w:val="00E349B3"/>
    <w:rsid w:val="00E352E7"/>
    <w:rsid w:val="00E35D0F"/>
    <w:rsid w:val="00E35F47"/>
    <w:rsid w:val="00E3670B"/>
    <w:rsid w:val="00E3679C"/>
    <w:rsid w:val="00E367C6"/>
    <w:rsid w:val="00E4028B"/>
    <w:rsid w:val="00E40316"/>
    <w:rsid w:val="00E41FF4"/>
    <w:rsid w:val="00E42372"/>
    <w:rsid w:val="00E43E1D"/>
    <w:rsid w:val="00E4452D"/>
    <w:rsid w:val="00E45730"/>
    <w:rsid w:val="00E45D36"/>
    <w:rsid w:val="00E46458"/>
    <w:rsid w:val="00E477AB"/>
    <w:rsid w:val="00E47927"/>
    <w:rsid w:val="00E51CC6"/>
    <w:rsid w:val="00E54C61"/>
    <w:rsid w:val="00E54D64"/>
    <w:rsid w:val="00E5555D"/>
    <w:rsid w:val="00E574F2"/>
    <w:rsid w:val="00E577FA"/>
    <w:rsid w:val="00E60527"/>
    <w:rsid w:val="00E636F1"/>
    <w:rsid w:val="00E6391B"/>
    <w:rsid w:val="00E669FD"/>
    <w:rsid w:val="00E66A19"/>
    <w:rsid w:val="00E7322A"/>
    <w:rsid w:val="00E76178"/>
    <w:rsid w:val="00E76745"/>
    <w:rsid w:val="00E80FD9"/>
    <w:rsid w:val="00E8322B"/>
    <w:rsid w:val="00E84109"/>
    <w:rsid w:val="00E846A6"/>
    <w:rsid w:val="00E84C7B"/>
    <w:rsid w:val="00E86333"/>
    <w:rsid w:val="00E90145"/>
    <w:rsid w:val="00E91C21"/>
    <w:rsid w:val="00E92CF8"/>
    <w:rsid w:val="00E93AD6"/>
    <w:rsid w:val="00E95002"/>
    <w:rsid w:val="00E95EB0"/>
    <w:rsid w:val="00E96600"/>
    <w:rsid w:val="00E96ABA"/>
    <w:rsid w:val="00E97940"/>
    <w:rsid w:val="00EA0131"/>
    <w:rsid w:val="00EA1BB3"/>
    <w:rsid w:val="00EA2273"/>
    <w:rsid w:val="00EA3069"/>
    <w:rsid w:val="00EB0C14"/>
    <w:rsid w:val="00EB23DC"/>
    <w:rsid w:val="00EB42E7"/>
    <w:rsid w:val="00EB5727"/>
    <w:rsid w:val="00EC19E4"/>
    <w:rsid w:val="00EC2753"/>
    <w:rsid w:val="00EC2D23"/>
    <w:rsid w:val="00EC3BBE"/>
    <w:rsid w:val="00EC4389"/>
    <w:rsid w:val="00EC4AF3"/>
    <w:rsid w:val="00EC5A66"/>
    <w:rsid w:val="00EC69A4"/>
    <w:rsid w:val="00ED0856"/>
    <w:rsid w:val="00ED0FA9"/>
    <w:rsid w:val="00ED1711"/>
    <w:rsid w:val="00ED2635"/>
    <w:rsid w:val="00ED3CE1"/>
    <w:rsid w:val="00ED44ED"/>
    <w:rsid w:val="00ED5AD3"/>
    <w:rsid w:val="00ED761D"/>
    <w:rsid w:val="00ED76B8"/>
    <w:rsid w:val="00EE0F99"/>
    <w:rsid w:val="00EE140A"/>
    <w:rsid w:val="00EE1888"/>
    <w:rsid w:val="00EE2467"/>
    <w:rsid w:val="00EE5EE7"/>
    <w:rsid w:val="00EE5F5B"/>
    <w:rsid w:val="00EE73F2"/>
    <w:rsid w:val="00EE78F0"/>
    <w:rsid w:val="00EE7BB8"/>
    <w:rsid w:val="00EF0A37"/>
    <w:rsid w:val="00EF5A33"/>
    <w:rsid w:val="00EF68F0"/>
    <w:rsid w:val="00EF7338"/>
    <w:rsid w:val="00F01752"/>
    <w:rsid w:val="00F021FD"/>
    <w:rsid w:val="00F02C64"/>
    <w:rsid w:val="00F071E6"/>
    <w:rsid w:val="00F10154"/>
    <w:rsid w:val="00F15E3D"/>
    <w:rsid w:val="00F16CFA"/>
    <w:rsid w:val="00F175A4"/>
    <w:rsid w:val="00F202E3"/>
    <w:rsid w:val="00F22A8A"/>
    <w:rsid w:val="00F24351"/>
    <w:rsid w:val="00F24630"/>
    <w:rsid w:val="00F3037C"/>
    <w:rsid w:val="00F306F3"/>
    <w:rsid w:val="00F31335"/>
    <w:rsid w:val="00F31EAC"/>
    <w:rsid w:val="00F330EE"/>
    <w:rsid w:val="00F34968"/>
    <w:rsid w:val="00F34DE1"/>
    <w:rsid w:val="00F370EB"/>
    <w:rsid w:val="00F37D9A"/>
    <w:rsid w:val="00F41D6E"/>
    <w:rsid w:val="00F43A7B"/>
    <w:rsid w:val="00F43AEF"/>
    <w:rsid w:val="00F43CC3"/>
    <w:rsid w:val="00F520B6"/>
    <w:rsid w:val="00F52541"/>
    <w:rsid w:val="00F55FF0"/>
    <w:rsid w:val="00F57A88"/>
    <w:rsid w:val="00F61306"/>
    <w:rsid w:val="00F6199C"/>
    <w:rsid w:val="00F628A3"/>
    <w:rsid w:val="00F640B8"/>
    <w:rsid w:val="00F6450B"/>
    <w:rsid w:val="00F65939"/>
    <w:rsid w:val="00F6604E"/>
    <w:rsid w:val="00F66B80"/>
    <w:rsid w:val="00F66D32"/>
    <w:rsid w:val="00F703E7"/>
    <w:rsid w:val="00F71C84"/>
    <w:rsid w:val="00F731C5"/>
    <w:rsid w:val="00F75397"/>
    <w:rsid w:val="00F76C08"/>
    <w:rsid w:val="00F774BB"/>
    <w:rsid w:val="00F77E25"/>
    <w:rsid w:val="00F82B15"/>
    <w:rsid w:val="00F85E2F"/>
    <w:rsid w:val="00F87926"/>
    <w:rsid w:val="00F926E4"/>
    <w:rsid w:val="00F93AE2"/>
    <w:rsid w:val="00F94DDE"/>
    <w:rsid w:val="00F95A3A"/>
    <w:rsid w:val="00F9600A"/>
    <w:rsid w:val="00F96725"/>
    <w:rsid w:val="00FA13C2"/>
    <w:rsid w:val="00FA1F2B"/>
    <w:rsid w:val="00FA277C"/>
    <w:rsid w:val="00FA457F"/>
    <w:rsid w:val="00FA4AA3"/>
    <w:rsid w:val="00FA4D55"/>
    <w:rsid w:val="00FB187F"/>
    <w:rsid w:val="00FB3A92"/>
    <w:rsid w:val="00FB73B1"/>
    <w:rsid w:val="00FB77CA"/>
    <w:rsid w:val="00FC05CB"/>
    <w:rsid w:val="00FC0773"/>
    <w:rsid w:val="00FC0866"/>
    <w:rsid w:val="00FC2C5F"/>
    <w:rsid w:val="00FC330C"/>
    <w:rsid w:val="00FC489B"/>
    <w:rsid w:val="00FC51D3"/>
    <w:rsid w:val="00FC6047"/>
    <w:rsid w:val="00FC6BC5"/>
    <w:rsid w:val="00FD24D2"/>
    <w:rsid w:val="00FD421C"/>
    <w:rsid w:val="00FD4474"/>
    <w:rsid w:val="00FE0288"/>
    <w:rsid w:val="00FE06B4"/>
    <w:rsid w:val="00FE4BF6"/>
    <w:rsid w:val="00FE5605"/>
    <w:rsid w:val="00FE5C8B"/>
    <w:rsid w:val="00FE5E9A"/>
    <w:rsid w:val="00FE7B63"/>
    <w:rsid w:val="00FF0D37"/>
    <w:rsid w:val="00FF0D39"/>
    <w:rsid w:val="00FF2DCF"/>
    <w:rsid w:val="00FF342C"/>
    <w:rsid w:val="00FF4ADE"/>
    <w:rsid w:val="00FF5666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78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uiPriority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uiPriority="0"/>
    <w:lsdException w:name="HTML Preformatted" w:locked="1" w:semiHidden="0" w:uiPriority="0" w:unhideWhenUsed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qFormat/>
    <w:locked/>
    <w:rsid w:val="00A011B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locked/>
    <w:rsid w:val="001C57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locked/>
    <w:rsid w:val="009931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locked/>
    <w:rsid w:val="00053A4B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link w:val="5Char"/>
    <w:qFormat/>
    <w:locked/>
    <w:rsid w:val="00A011B6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Char"/>
    <w:semiHidden/>
    <w:unhideWhenUsed/>
    <w:qFormat/>
    <w:locked/>
    <w:rsid w:val="00A82708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011B6"/>
    <w:rPr>
      <w:rFonts w:ascii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rsid w:val="00A011B6"/>
    <w:rPr>
      <w:rFonts w:ascii="宋体" w:hAnsi="宋体" w:cs="宋体"/>
      <w:b/>
      <w:bCs/>
    </w:rPr>
  </w:style>
  <w:style w:type="paragraph" w:styleId="HTML">
    <w:name w:val="HTML Preformatted"/>
    <w:basedOn w:val="a"/>
    <w:link w:val="HTMLChar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character" w:customStyle="1" w:styleId="HTMLChar">
    <w:name w:val="HTML 预设格式 Char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rsid w:val="00F640B8"/>
    <w:rPr>
      <w:rFonts w:ascii="宋体" w:hAnsi="Courier New"/>
      <w:kern w:val="0"/>
      <w:szCs w:val="21"/>
    </w:rPr>
  </w:style>
  <w:style w:type="character" w:customStyle="1" w:styleId="Char">
    <w:name w:val="纯文本 Char"/>
    <w:link w:val="a3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4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rsid w:val="00324F5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5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rsid w:val="00324F57"/>
    <w:rPr>
      <w:kern w:val="0"/>
      <w:sz w:val="18"/>
      <w:szCs w:val="18"/>
    </w:rPr>
  </w:style>
  <w:style w:type="character" w:customStyle="1" w:styleId="Char2">
    <w:name w:val="批注框文本 Char"/>
    <w:link w:val="a6"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unhideWhenUsed/>
    <w:rsid w:val="00D10EAC"/>
    <w:rPr>
      <w:color w:val="0000FF"/>
      <w:u w:val="single"/>
    </w:rPr>
  </w:style>
  <w:style w:type="paragraph" w:styleId="a8">
    <w:name w:val="Normal (Web)"/>
    <w:basedOn w:val="a"/>
    <w:unhideWhenUsed/>
    <w:rsid w:val="00FF2DCF"/>
    <w:rPr>
      <w:sz w:val="24"/>
    </w:rPr>
  </w:style>
  <w:style w:type="paragraph" w:styleId="a9">
    <w:name w:val="No Spacing"/>
    <w:link w:val="Char3"/>
    <w:uiPriority w:val="1"/>
    <w:qFormat/>
    <w:rsid w:val="00D51DBE"/>
    <w:rPr>
      <w:sz w:val="22"/>
      <w:szCs w:val="22"/>
    </w:rPr>
  </w:style>
  <w:style w:type="character" w:customStyle="1" w:styleId="Char3">
    <w:name w:val="无间隔 Char"/>
    <w:link w:val="a9"/>
    <w:uiPriority w:val="1"/>
    <w:rsid w:val="00D51DBE"/>
    <w:rPr>
      <w:sz w:val="22"/>
      <w:szCs w:val="22"/>
      <w:lang w:bidi="ar-SA"/>
    </w:rPr>
  </w:style>
  <w:style w:type="character" w:styleId="aa">
    <w:name w:val="Placeholder Text"/>
    <w:uiPriority w:val="99"/>
    <w:semiHidden/>
    <w:rsid w:val="00D51DBE"/>
    <w:rPr>
      <w:color w:val="808080"/>
    </w:rPr>
  </w:style>
  <w:style w:type="paragraph" w:styleId="ab">
    <w:name w:val="Date"/>
    <w:basedOn w:val="a"/>
    <w:next w:val="a"/>
    <w:link w:val="Char4"/>
    <w:unhideWhenUsed/>
    <w:rsid w:val="00D51DBE"/>
    <w:pPr>
      <w:ind w:left="100"/>
    </w:pPr>
    <w:rPr>
      <w:rFonts w:ascii="Calibri" w:hAnsi="Calibri"/>
      <w:szCs w:val="22"/>
    </w:rPr>
  </w:style>
  <w:style w:type="character" w:customStyle="1" w:styleId="Char4">
    <w:name w:val="日期 Char"/>
    <w:link w:val="ab"/>
    <w:rsid w:val="00D51DBE"/>
    <w:rPr>
      <w:kern w:val="2"/>
      <w:sz w:val="21"/>
      <w:szCs w:val="22"/>
    </w:rPr>
  </w:style>
  <w:style w:type="table" w:styleId="ac">
    <w:name w:val="Table Grid"/>
    <w:basedOn w:val="a1"/>
    <w:locked/>
    <w:rsid w:val="00D5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 Grid_0"/>
    <w:basedOn w:val="a1"/>
    <w:uiPriority w:val="99"/>
    <w:rsid w:val="00D51D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D51DBE"/>
    <w:rPr>
      <w:rFonts w:ascii="Times New Roman"/>
      <w:kern w:val="2"/>
      <w:sz w:val="21"/>
      <w:szCs w:val="22"/>
    </w:rPr>
  </w:style>
  <w:style w:type="character" w:styleId="ad">
    <w:name w:val="Strong"/>
    <w:uiPriority w:val="22"/>
    <w:qFormat/>
    <w:locked/>
    <w:rsid w:val="00581AA4"/>
    <w:rPr>
      <w:b/>
      <w:bCs/>
    </w:rPr>
  </w:style>
  <w:style w:type="character" w:customStyle="1" w:styleId="apple-converted-space">
    <w:name w:val="apple-converted-space"/>
    <w:basedOn w:val="a0"/>
    <w:rsid w:val="001669B6"/>
  </w:style>
  <w:style w:type="character" w:styleId="ae">
    <w:name w:val="page number"/>
    <w:basedOn w:val="a0"/>
    <w:rsid w:val="0034757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347571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a"/>
    <w:rsid w:val="00756615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  <w:style w:type="paragraph" w:styleId="af">
    <w:name w:val="List Paragraph"/>
    <w:basedOn w:val="a"/>
    <w:uiPriority w:val="34"/>
    <w:qFormat/>
    <w:rsid w:val="00F77E25"/>
    <w:pPr>
      <w:ind w:firstLineChars="200" w:firstLine="420"/>
    </w:pPr>
  </w:style>
  <w:style w:type="paragraph" w:styleId="30">
    <w:name w:val="Body Text Indent 3"/>
    <w:basedOn w:val="a"/>
    <w:link w:val="3Char0"/>
    <w:rsid w:val="009B518F"/>
    <w:pPr>
      <w:spacing w:line="400" w:lineRule="exact"/>
      <w:ind w:firstLineChars="200" w:firstLine="560"/>
    </w:pPr>
    <w:rPr>
      <w:sz w:val="28"/>
    </w:rPr>
  </w:style>
  <w:style w:type="character" w:customStyle="1" w:styleId="3Char0">
    <w:name w:val="正文文本缩进 3 Char"/>
    <w:basedOn w:val="a0"/>
    <w:link w:val="30"/>
    <w:rsid w:val="009B518F"/>
    <w:rPr>
      <w:rFonts w:ascii="Times New Roman" w:hAnsi="Times New Roman"/>
      <w:kern w:val="2"/>
      <w:sz w:val="28"/>
      <w:szCs w:val="24"/>
    </w:rPr>
  </w:style>
  <w:style w:type="paragraph" w:styleId="af0">
    <w:name w:val="Title"/>
    <w:basedOn w:val="a"/>
    <w:next w:val="a"/>
    <w:link w:val="Char5"/>
    <w:qFormat/>
    <w:locked/>
    <w:rsid w:val="009B518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0"/>
    <w:link w:val="af0"/>
    <w:rsid w:val="009B518F"/>
    <w:rPr>
      <w:rFonts w:ascii="Cambria" w:hAnsi="Cambria"/>
      <w:b/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rsid w:val="001C578C"/>
    <w:rPr>
      <w:rFonts w:ascii="Arial" w:eastAsia="黑体" w:hAnsi="Arial"/>
      <w:b/>
      <w:bCs/>
      <w:kern w:val="2"/>
      <w:sz w:val="32"/>
      <w:szCs w:val="32"/>
    </w:rPr>
  </w:style>
  <w:style w:type="paragraph" w:styleId="af1">
    <w:name w:val="Normal Indent"/>
    <w:basedOn w:val="a"/>
    <w:rsid w:val="001C578C"/>
    <w:pPr>
      <w:ind w:firstLineChars="200" w:firstLine="200"/>
    </w:pPr>
    <w:rPr>
      <w:sz w:val="24"/>
      <w:szCs w:val="20"/>
    </w:rPr>
  </w:style>
  <w:style w:type="paragraph" w:styleId="af2">
    <w:name w:val="Body Text"/>
    <w:basedOn w:val="a"/>
    <w:link w:val="Char6"/>
    <w:unhideWhenUsed/>
    <w:rsid w:val="001D5158"/>
    <w:pPr>
      <w:spacing w:after="120"/>
    </w:pPr>
  </w:style>
  <w:style w:type="character" w:customStyle="1" w:styleId="Char6">
    <w:name w:val="正文文本 Char"/>
    <w:basedOn w:val="a0"/>
    <w:link w:val="af2"/>
    <w:uiPriority w:val="99"/>
    <w:semiHidden/>
    <w:rsid w:val="001D5158"/>
    <w:rPr>
      <w:rFonts w:ascii="Times New Roman" w:hAnsi="Times New Roman"/>
      <w:kern w:val="2"/>
      <w:sz w:val="21"/>
      <w:szCs w:val="24"/>
    </w:rPr>
  </w:style>
  <w:style w:type="character" w:customStyle="1" w:styleId="6Char">
    <w:name w:val="标题 6 Char"/>
    <w:basedOn w:val="a0"/>
    <w:link w:val="6"/>
    <w:semiHidden/>
    <w:rsid w:val="00A82708"/>
    <w:rPr>
      <w:rFonts w:ascii="Cambria" w:eastAsia="宋体" w:hAnsi="Cambria" w:cs="Times New Roman"/>
      <w:b/>
      <w:bCs/>
      <w:kern w:val="2"/>
      <w:sz w:val="24"/>
      <w:szCs w:val="24"/>
    </w:rPr>
  </w:style>
  <w:style w:type="character" w:styleId="af3">
    <w:name w:val="Emphasis"/>
    <w:basedOn w:val="a0"/>
    <w:qFormat/>
    <w:locked/>
    <w:rsid w:val="002F2BCE"/>
    <w:rPr>
      <w:i/>
      <w:iCs/>
    </w:rPr>
  </w:style>
  <w:style w:type="character" w:customStyle="1" w:styleId="gt10c08">
    <w:name w:val="g_t_10 c08"/>
    <w:basedOn w:val="a0"/>
    <w:rsid w:val="00224ED0"/>
  </w:style>
  <w:style w:type="character" w:customStyle="1" w:styleId="3Char">
    <w:name w:val="标题 3 Char"/>
    <w:basedOn w:val="a0"/>
    <w:link w:val="3"/>
    <w:semiHidden/>
    <w:rsid w:val="009931E7"/>
    <w:rPr>
      <w:rFonts w:ascii="Times New Roman" w:hAnsi="Times New Roman"/>
      <w:b/>
      <w:bCs/>
      <w:kern w:val="2"/>
      <w:sz w:val="32"/>
      <w:szCs w:val="32"/>
    </w:rPr>
  </w:style>
  <w:style w:type="character" w:customStyle="1" w:styleId="content">
    <w:name w:val="content"/>
    <w:basedOn w:val="a0"/>
    <w:rsid w:val="00F16CFA"/>
  </w:style>
  <w:style w:type="paragraph" w:styleId="af4">
    <w:name w:val="Body Text Indent"/>
    <w:basedOn w:val="a"/>
    <w:link w:val="Char7"/>
    <w:unhideWhenUsed/>
    <w:rsid w:val="009F5237"/>
    <w:pPr>
      <w:spacing w:after="120"/>
      <w:ind w:leftChars="200" w:left="420"/>
    </w:pPr>
  </w:style>
  <w:style w:type="character" w:customStyle="1" w:styleId="Char7">
    <w:name w:val="正文文本缩进 Char"/>
    <w:basedOn w:val="a0"/>
    <w:link w:val="af4"/>
    <w:uiPriority w:val="99"/>
    <w:rsid w:val="009F5237"/>
    <w:rPr>
      <w:rFonts w:ascii="Times New Roman" w:hAnsi="Times New Roman"/>
      <w:kern w:val="2"/>
      <w:sz w:val="21"/>
      <w:szCs w:val="24"/>
    </w:rPr>
  </w:style>
  <w:style w:type="paragraph" w:customStyle="1" w:styleId="WPSPlain">
    <w:name w:val="WPS Plain"/>
    <w:rsid w:val="00310C1E"/>
    <w:rPr>
      <w:rFonts w:ascii="Times New Roman" w:hAnsi="Times New Roman"/>
    </w:rPr>
  </w:style>
  <w:style w:type="paragraph" w:customStyle="1" w:styleId="style9">
    <w:name w:val="style9"/>
    <w:basedOn w:val="a"/>
    <w:rsid w:val="00696DE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7"/>
      <w:szCs w:val="27"/>
      <w:lang w:eastAsia="en-US"/>
    </w:rPr>
  </w:style>
  <w:style w:type="character" w:styleId="af5">
    <w:name w:val="FollowedHyperlink"/>
    <w:basedOn w:val="a0"/>
    <w:uiPriority w:val="99"/>
    <w:unhideWhenUsed/>
    <w:rsid w:val="00F6199C"/>
    <w:rPr>
      <w:color w:val="800080"/>
      <w:u w:val="single"/>
    </w:rPr>
  </w:style>
  <w:style w:type="character" w:customStyle="1" w:styleId="4Char">
    <w:name w:val="标题 4 Char"/>
    <w:basedOn w:val="a0"/>
    <w:link w:val="4"/>
    <w:semiHidden/>
    <w:rsid w:val="00053A4B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20">
    <w:name w:val="Body Text 2"/>
    <w:basedOn w:val="a"/>
    <w:link w:val="2Char0"/>
    <w:unhideWhenUsed/>
    <w:rsid w:val="00053A4B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paragraph" w:styleId="21">
    <w:name w:val="Body Text Indent 2"/>
    <w:basedOn w:val="a"/>
    <w:link w:val="2Char1"/>
    <w:unhideWhenUsed/>
    <w:rsid w:val="00053A4B"/>
    <w:pPr>
      <w:spacing w:after="120" w:line="480" w:lineRule="auto"/>
      <w:ind w:leftChars="200" w:left="420"/>
    </w:pPr>
  </w:style>
  <w:style w:type="character" w:customStyle="1" w:styleId="2Char1">
    <w:name w:val="正文文本缩进 2 Char"/>
    <w:basedOn w:val="a0"/>
    <w:link w:val="21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character" w:customStyle="1" w:styleId="xktitlefont1">
    <w:name w:val="xktitlefont1"/>
    <w:basedOn w:val="a0"/>
    <w:rsid w:val="00FE5E9A"/>
    <w:rPr>
      <w:color w:val="D40704"/>
      <w:sz w:val="18"/>
      <w:szCs w:val="18"/>
    </w:rPr>
  </w:style>
  <w:style w:type="paragraph" w:customStyle="1" w:styleId="info">
    <w:name w:val="info"/>
    <w:basedOn w:val="a"/>
    <w:rsid w:val="00C27D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0">
    <w:name w:val="font0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6">
    <w:name w:val="font6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u w:val="single"/>
    </w:rPr>
  </w:style>
  <w:style w:type="paragraph" w:customStyle="1" w:styleId="font8">
    <w:name w:val="font8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color w:val="FFFFFF"/>
      <w:kern w:val="0"/>
      <w:sz w:val="24"/>
      <w:u w:val="single"/>
    </w:rPr>
  </w:style>
  <w:style w:type="paragraph" w:customStyle="1" w:styleId="font9">
    <w:name w:val="font9"/>
    <w:basedOn w:val="a"/>
    <w:rsid w:val="00CB1BB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font10">
    <w:name w:val="font10"/>
    <w:basedOn w:val="a"/>
    <w:rsid w:val="00CB1BB9"/>
    <w:pPr>
      <w:widowControl/>
      <w:spacing w:before="100" w:beforeAutospacing="1" w:after="100" w:afterAutospacing="1"/>
      <w:jc w:val="left"/>
    </w:pPr>
    <w:rPr>
      <w:rFonts w:ascii="隶书" w:eastAsia="隶书" w:hAnsi="宋体" w:cs="宋体"/>
      <w:kern w:val="0"/>
      <w:sz w:val="24"/>
    </w:rPr>
  </w:style>
  <w:style w:type="paragraph" w:customStyle="1" w:styleId="xl65">
    <w:name w:val="xl65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xl69">
    <w:name w:val="xl69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A47849"/>
    <w:pPr>
      <w:widowControl/>
      <w:jc w:val="left"/>
    </w:pPr>
    <w:rPr>
      <w:rFonts w:ascii="宋体" w:hAnsi="宋体" w:cs="宋体"/>
      <w:kern w:val="0"/>
      <w:sz w:val="24"/>
    </w:rPr>
  </w:style>
  <w:style w:type="character" w:customStyle="1" w:styleId="tcnt3">
    <w:name w:val="tcnt3"/>
    <w:basedOn w:val="a0"/>
    <w:rsid w:val="001922C0"/>
  </w:style>
  <w:style w:type="paragraph" w:customStyle="1" w:styleId="p16">
    <w:name w:val="p16"/>
    <w:basedOn w:val="a"/>
    <w:rsid w:val="00AD00F6"/>
    <w:pPr>
      <w:widowControl/>
      <w:jc w:val="left"/>
    </w:pPr>
    <w:rPr>
      <w:rFonts w:ascii="Arial" w:hAnsi="Arial" w:cs="Arial"/>
      <w:kern w:val="0"/>
      <w:sz w:val="24"/>
    </w:rPr>
  </w:style>
  <w:style w:type="character" w:customStyle="1" w:styleId="ttag">
    <w:name w:val="t_tag"/>
    <w:basedOn w:val="a0"/>
    <w:rsid w:val="00BF5EE7"/>
  </w:style>
  <w:style w:type="paragraph" w:customStyle="1" w:styleId="10">
    <w:name w:val="列出段落1"/>
    <w:basedOn w:val="a"/>
    <w:rsid w:val="0027053B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4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1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392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9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2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8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kb1.com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FDFE8-B642-4719-AB8B-4B85023E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5</Pages>
  <Words>987</Words>
  <Characters>5626</Characters>
  <Application>Microsoft Office Word</Application>
  <DocSecurity>0</DocSecurity>
  <Lines>46</Lines>
  <Paragraphs>13</Paragraphs>
  <ScaleCrop>false</ScaleCrop>
  <Company>Lenovo (Beijing) Limited</Company>
  <LinksUpToDate>false</LinksUpToDate>
  <CharactersWithSpaces>6600</CharactersWithSpaces>
  <SharedDoc>false</SharedDoc>
  <HLinks>
    <vt:vector size="6" baseType="variant">
      <vt:variant>
        <vt:i4>4325398</vt:i4>
      </vt:variant>
      <vt:variant>
        <vt:i4>0</vt:i4>
      </vt:variant>
      <vt:variant>
        <vt:i4>0</vt:i4>
      </vt:variant>
      <vt:variant>
        <vt:i4>5</vt:i4>
      </vt:variant>
      <vt:variant>
        <vt:lpwstr>http://www.aoshu.com/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taoer</cp:lastModifiedBy>
  <cp:revision>72</cp:revision>
  <dcterms:created xsi:type="dcterms:W3CDTF">2014-03-18T07:56:00Z</dcterms:created>
  <dcterms:modified xsi:type="dcterms:W3CDTF">2014-03-21T06:35:00Z</dcterms:modified>
</cp:coreProperties>
</file>