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C4" w:rsidRDefault="002143C4" w:rsidP="002143C4">
      <w:pPr>
        <w:jc w:val="center"/>
        <w:rPr>
          <w:rFonts w:hint="eastAsia"/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2014</w:t>
      </w:r>
      <w:r>
        <w:rPr>
          <w:rFonts w:hint="eastAsia"/>
          <w:b/>
          <w:bCs/>
          <w:color w:val="000000"/>
          <w:sz w:val="36"/>
          <w:szCs w:val="36"/>
        </w:rPr>
        <w:t>年六年级下册语文第一单元测试题</w:t>
      </w:r>
    </w:p>
    <w:p w:rsidR="002143C4" w:rsidRDefault="002143C4" w:rsidP="002143C4">
      <w:pPr>
        <w:jc w:val="center"/>
        <w:rPr>
          <w:rFonts w:hint="eastAsia"/>
          <w:b/>
          <w:bCs/>
          <w:color w:val="000000"/>
          <w:sz w:val="24"/>
          <w:u w:val="single"/>
        </w:rPr>
      </w:pPr>
      <w:r>
        <w:rPr>
          <w:rFonts w:hint="eastAsia"/>
          <w:b/>
          <w:bCs/>
          <w:color w:val="000000"/>
          <w:sz w:val="24"/>
        </w:rPr>
        <w:t>班级</w:t>
      </w:r>
      <w:r>
        <w:rPr>
          <w:rFonts w:hint="eastAsia"/>
          <w:b/>
          <w:bCs/>
          <w:color w:val="000000"/>
          <w:sz w:val="24"/>
          <w:u w:val="single"/>
        </w:rPr>
        <w:t xml:space="preserve">        </w:t>
      </w:r>
      <w:r>
        <w:rPr>
          <w:rFonts w:hint="eastAsia"/>
          <w:b/>
          <w:bCs/>
          <w:color w:val="000000"/>
          <w:sz w:val="24"/>
        </w:rPr>
        <w:t xml:space="preserve">   </w:t>
      </w:r>
      <w:r>
        <w:rPr>
          <w:rFonts w:hint="eastAsia"/>
          <w:b/>
          <w:bCs/>
          <w:color w:val="000000"/>
          <w:sz w:val="24"/>
        </w:rPr>
        <w:t>姓名</w:t>
      </w:r>
      <w:r>
        <w:rPr>
          <w:rFonts w:hint="eastAsia"/>
          <w:b/>
          <w:bCs/>
          <w:color w:val="000000"/>
          <w:sz w:val="24"/>
          <w:u w:val="single"/>
        </w:rPr>
        <w:t xml:space="preserve">         </w:t>
      </w:r>
      <w:r>
        <w:rPr>
          <w:rFonts w:hint="eastAsia"/>
          <w:b/>
          <w:bCs/>
          <w:color w:val="000000"/>
          <w:sz w:val="24"/>
        </w:rPr>
        <w:t xml:space="preserve">   </w:t>
      </w:r>
      <w:r>
        <w:rPr>
          <w:rFonts w:hint="eastAsia"/>
          <w:b/>
          <w:bCs/>
          <w:color w:val="000000"/>
          <w:sz w:val="24"/>
        </w:rPr>
        <w:t>分数</w:t>
      </w:r>
      <w:r>
        <w:rPr>
          <w:rFonts w:hint="eastAsia"/>
          <w:b/>
          <w:bCs/>
          <w:color w:val="000000"/>
          <w:sz w:val="24"/>
          <w:u w:val="single"/>
        </w:rPr>
        <w:t xml:space="preserve">        </w:t>
      </w:r>
    </w:p>
    <w:p w:rsidR="002143C4" w:rsidRDefault="002143C4" w:rsidP="002143C4">
      <w:pPr>
        <w:autoSpaceDN w:val="0"/>
        <w:spacing w:line="320" w:lineRule="exact"/>
        <w:jc w:val="left"/>
        <w:rPr>
          <w:rFonts w:ascii="仿宋_GB2312" w:eastAsia="仿宋_GB2312" w:hAnsi="仿宋_GB2312" w:cs="仿宋_GB2312" w:hint="eastAsia"/>
          <w:color w:val="000000"/>
          <w:sz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</w:rPr>
        <w:t>（亲爱的同学，新学期里你有长进吗？这份试卷将记录你的自信、沉着、智慧和收获。你可要认真审题，看清要求，仔细答题了。加油！）</w:t>
      </w:r>
    </w:p>
    <w:p w:rsidR="002143C4" w:rsidRDefault="002143C4" w:rsidP="002143C4">
      <w:pPr>
        <w:numPr>
          <w:ilvl w:val="0"/>
          <w:numId w:val="34"/>
        </w:numPr>
        <w:autoSpaceDN w:val="0"/>
        <w:jc w:val="left"/>
        <w:rPr>
          <w:rFonts w:ascii="楷体_GB2312" w:eastAsia="楷体_GB2312" w:hAnsi="楷体_GB2312" w:cs="楷体_GB2312" w:hint="eastAsia"/>
          <w:b/>
          <w:bCs/>
          <w:color w:val="000000"/>
          <w:sz w:val="24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sz w:val="24"/>
        </w:rPr>
        <w:t>积累与运用（56分）</w:t>
      </w:r>
    </w:p>
    <w:p w:rsidR="002143C4" w:rsidRDefault="002143C4" w:rsidP="002143C4">
      <w:pPr>
        <w:autoSpaceDN w:val="0"/>
        <w:spacing w:line="400" w:lineRule="atLeast"/>
        <w:jc w:val="left"/>
        <w:rPr>
          <w:rFonts w:ascii="楷体_GB2312" w:eastAsia="楷体_GB2312" w:hAnsi="楷体_GB2312" w:cs="楷体_GB2312" w:hint="eastAsia"/>
          <w:b/>
          <w:bCs/>
          <w:color w:val="000000"/>
          <w:sz w:val="24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sz w:val="24"/>
        </w:rPr>
        <w:t>1.</w:t>
      </w:r>
      <w:r>
        <w:rPr>
          <w:rFonts w:ascii="宋体" w:hAnsi="宋体"/>
          <w:b/>
          <w:bCs/>
          <w:color w:val="000000"/>
          <w:sz w:val="24"/>
        </w:rPr>
        <w:t>看拼音，把汉字规范匀称地写在田字格里。（</w:t>
      </w:r>
      <w:r>
        <w:rPr>
          <w:rFonts w:ascii="宋体" w:hAnsi="宋体" w:hint="eastAsia"/>
          <w:b/>
          <w:bCs/>
          <w:color w:val="000000"/>
          <w:sz w:val="24"/>
        </w:rPr>
        <w:t>14</w:t>
      </w:r>
      <w:r>
        <w:rPr>
          <w:rFonts w:ascii="宋体" w:hAnsi="宋体"/>
          <w:b/>
          <w:bCs/>
          <w:color w:val="000000"/>
          <w:sz w:val="24"/>
        </w:rPr>
        <w:t>分）</w:t>
      </w:r>
    </w:p>
    <w:p w:rsidR="002143C4" w:rsidRDefault="002143C4" w:rsidP="002143C4">
      <w:pPr>
        <w:spacing w:line="400" w:lineRule="atLeast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 xml:space="preserve">  </w:t>
      </w:r>
      <w:r>
        <w:rPr>
          <w:rFonts w:ascii="宋体" w:hAnsi="宋体"/>
          <w:color w:val="000000"/>
          <w:kern w:val="0"/>
          <w:sz w:val="24"/>
        </w:rPr>
        <w:t xml:space="preserve">yū      </w:t>
      </w:r>
      <w:r>
        <w:rPr>
          <w:rFonts w:ascii="宋体" w:hAnsi="宋体" w:hint="eastAsia"/>
          <w:color w:val="000000"/>
          <w:kern w:val="0"/>
          <w:sz w:val="24"/>
        </w:rPr>
        <w:t xml:space="preserve">  </w:t>
      </w:r>
      <w:r>
        <w:rPr>
          <w:rFonts w:ascii="宋体" w:hAnsi="宋体"/>
          <w:color w:val="000000"/>
          <w:kern w:val="0"/>
          <w:sz w:val="24"/>
        </w:rPr>
        <w:t>chuō</w:t>
      </w:r>
      <w:r>
        <w:rPr>
          <w:rFonts w:ascii="宋体" w:hAnsi="宋体" w:hint="eastAsia"/>
          <w:color w:val="000000"/>
          <w:kern w:val="0"/>
          <w:sz w:val="24"/>
        </w:rPr>
        <w:t xml:space="preserve">         </w:t>
      </w:r>
      <w:r>
        <w:rPr>
          <w:rFonts w:ascii="宋体" w:hAnsi="宋体"/>
          <w:color w:val="000000"/>
          <w:kern w:val="0"/>
          <w:sz w:val="24"/>
        </w:rPr>
        <w:t>s</w:t>
      </w:r>
      <w:r>
        <w:rPr>
          <w:rFonts w:ascii="宋体" w:hAnsi="宋体"/>
          <w:color w:val="000000"/>
          <w:sz w:val="24"/>
        </w:rPr>
        <w:t>āo</w:t>
      </w:r>
      <w:r>
        <w:rPr>
          <w:rFonts w:ascii="宋体" w:hAnsi="宋体" w:hint="eastAsia"/>
          <w:color w:val="000000"/>
          <w:sz w:val="24"/>
        </w:rPr>
        <w:t xml:space="preserve">           p</w:t>
      </w:r>
      <w:r>
        <w:rPr>
          <w:rFonts w:ascii="宋体" w:hAnsi="宋体" w:cs="宋体" w:hint="eastAsia"/>
          <w:color w:val="000000"/>
          <w:sz w:val="24"/>
        </w:rPr>
        <w:t>ú</w:t>
      </w: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kern w:val="0"/>
          <w:sz w:val="24"/>
        </w:rPr>
        <w:t xml:space="preserve">   </w:t>
      </w:r>
      <w:r>
        <w:rPr>
          <w:rFonts w:ascii="宋体" w:hAnsi="宋体"/>
          <w:color w:val="000000"/>
          <w:kern w:val="0"/>
          <w:sz w:val="24"/>
        </w:rPr>
        <w:t>fǔ</w:t>
      </w:r>
      <w:r>
        <w:rPr>
          <w:rFonts w:ascii="宋体" w:hAnsi="宋体" w:hint="eastAsia"/>
          <w:color w:val="000000"/>
          <w:kern w:val="0"/>
          <w:sz w:val="24"/>
        </w:rPr>
        <w:t xml:space="preserve">        </w:t>
      </w:r>
      <w:r>
        <w:rPr>
          <w:rFonts w:ascii="宋体" w:hAnsi="宋体"/>
          <w:color w:val="000000"/>
          <w:kern w:val="0"/>
          <w:sz w:val="24"/>
        </w:rPr>
        <w:t xml:space="preserve">shǔ </w:t>
      </w:r>
      <w:r>
        <w:rPr>
          <w:rFonts w:ascii="宋体" w:hAnsi="宋体" w:hint="eastAsia"/>
          <w:color w:val="000000"/>
          <w:kern w:val="0"/>
          <w:sz w:val="24"/>
        </w:rPr>
        <w:t xml:space="preserve">   </w:t>
      </w:r>
      <w:r>
        <w:rPr>
          <w:rFonts w:ascii="宋体" w:hAnsi="宋体"/>
          <w:color w:val="000000"/>
          <w:kern w:val="0"/>
          <w:sz w:val="24"/>
        </w:rPr>
        <w:t>kuí</w:t>
      </w:r>
      <w:r>
        <w:rPr>
          <w:rFonts w:ascii="宋体" w:hAnsi="宋体" w:hint="eastAsia"/>
          <w:color w:val="000000"/>
          <w:kern w:val="0"/>
          <w:sz w:val="24"/>
        </w:rPr>
        <w:t xml:space="preserve">   </w:t>
      </w:r>
    </w:p>
    <w:p w:rsidR="002143C4" w:rsidRDefault="002143C4" w:rsidP="002143C4">
      <w:pPr>
        <w:spacing w:line="400" w:lineRule="atLeast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 xml:space="preserve"> </w:t>
      </w:r>
      <w:r>
        <w:rPr>
          <w:rFonts w:ascii="宋体" w:hAnsi="宋体" w:hint="eastAsia"/>
          <w:color w:val="000000"/>
          <w:kern w:val="0"/>
          <w:sz w:val="24"/>
        </w:rPr>
        <w:t>（   ）泥 （    ）</w:t>
      </w:r>
      <w:r>
        <w:rPr>
          <w:rFonts w:ascii="宋体" w:hAnsi="宋体"/>
          <w:color w:val="000000"/>
          <w:kern w:val="0"/>
          <w:sz w:val="24"/>
        </w:rPr>
        <w:t>穿</w:t>
      </w:r>
      <w:r>
        <w:rPr>
          <w:rFonts w:ascii="宋体" w:hAnsi="宋体" w:hint="eastAsia"/>
          <w:color w:val="000000"/>
          <w:kern w:val="0"/>
          <w:sz w:val="24"/>
        </w:rPr>
        <w:t xml:space="preserve">   （    ） 动   (    )(    )    (     )(     )</w:t>
      </w:r>
    </w:p>
    <w:p w:rsidR="002143C4" w:rsidRDefault="002143C4" w:rsidP="002143C4">
      <w:pPr>
        <w:spacing w:line="400" w:lineRule="atLeast"/>
        <w:jc w:val="lef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   l</w:t>
      </w:r>
      <w:r>
        <w:rPr>
          <w:rFonts w:ascii="宋体" w:hAnsi="宋体"/>
          <w:color w:val="000000"/>
          <w:kern w:val="0"/>
          <w:sz w:val="24"/>
        </w:rPr>
        <w:t>iǎn</w:t>
      </w:r>
      <w:r>
        <w:rPr>
          <w:rFonts w:ascii="宋体" w:hAnsi="宋体" w:hint="eastAsia"/>
          <w:color w:val="000000"/>
          <w:kern w:val="0"/>
          <w:sz w:val="24"/>
        </w:rPr>
        <w:t xml:space="preserve">   </w:t>
      </w:r>
      <w:r>
        <w:rPr>
          <w:rFonts w:ascii="宋体" w:hAnsi="宋体" w:hint="eastAsia"/>
          <w:color w:val="333333"/>
          <w:kern w:val="0"/>
          <w:sz w:val="24"/>
        </w:rPr>
        <w:t xml:space="preserve">   </w:t>
      </w:r>
      <w:r>
        <w:rPr>
          <w:rFonts w:ascii="宋体" w:hAnsi="宋体" w:cs="宋体" w:hint="eastAsia"/>
          <w:color w:val="333333"/>
          <w:kern w:val="0"/>
          <w:sz w:val="24"/>
        </w:rPr>
        <w:t>ɡ</w:t>
      </w:r>
      <w:r>
        <w:rPr>
          <w:rFonts w:ascii="宋体" w:hAnsi="宋体" w:hint="eastAsia"/>
          <w:color w:val="333333"/>
          <w:kern w:val="0"/>
          <w:sz w:val="24"/>
        </w:rPr>
        <w:t xml:space="preserve">uō </w:t>
      </w:r>
      <w:r>
        <w:rPr>
          <w:rFonts w:ascii="宋体" w:hAnsi="宋体" w:hint="eastAsia"/>
          <w:color w:val="000000"/>
          <w:kern w:val="0"/>
          <w:sz w:val="24"/>
        </w:rPr>
        <w:t xml:space="preserve">         </w:t>
      </w:r>
      <w:r>
        <w:rPr>
          <w:rFonts w:ascii="宋体" w:hAnsi="宋体"/>
          <w:color w:val="000000"/>
          <w:kern w:val="0"/>
          <w:sz w:val="24"/>
        </w:rPr>
        <w:t>kàn</w:t>
      </w:r>
      <w:r>
        <w:rPr>
          <w:rFonts w:ascii="宋体" w:hAnsi="宋体" w:hint="eastAsia"/>
          <w:color w:val="000000"/>
          <w:kern w:val="0"/>
          <w:sz w:val="24"/>
        </w:rPr>
        <w:t xml:space="preserve">       </w:t>
      </w:r>
      <w:r>
        <w:rPr>
          <w:rFonts w:ascii="宋体" w:hAnsi="宋体"/>
          <w:color w:val="000000"/>
          <w:kern w:val="0"/>
          <w:sz w:val="24"/>
        </w:rPr>
        <w:t xml:space="preserve">shǔ </w:t>
      </w:r>
      <w:r>
        <w:rPr>
          <w:rFonts w:ascii="宋体" w:hAnsi="宋体" w:hint="eastAsia"/>
          <w:color w:val="000000"/>
          <w:kern w:val="0"/>
          <w:sz w:val="24"/>
        </w:rPr>
        <w:t xml:space="preserve">     </w:t>
      </w:r>
      <w:r>
        <w:rPr>
          <w:rFonts w:ascii="宋体" w:hAnsi="宋体"/>
          <w:color w:val="000000"/>
          <w:kern w:val="0"/>
          <w:sz w:val="24"/>
        </w:rPr>
        <w:t>kuí</w:t>
      </w:r>
      <w:r>
        <w:rPr>
          <w:rFonts w:ascii="宋体" w:hAnsi="宋体" w:hint="eastAsia"/>
          <w:color w:val="000000"/>
          <w:kern w:val="0"/>
          <w:sz w:val="24"/>
        </w:rPr>
        <w:t xml:space="preserve">     m</w:t>
      </w:r>
      <w:r>
        <w:rPr>
          <w:rFonts w:ascii="宋体" w:hAnsi="宋体" w:cs="宋体" w:hint="eastAsia"/>
          <w:color w:val="000000"/>
          <w:kern w:val="0"/>
          <w:sz w:val="24"/>
        </w:rPr>
        <w:t>ǐ</w:t>
      </w:r>
      <w:r>
        <w:rPr>
          <w:rFonts w:ascii="宋体" w:hAnsi="宋体" w:hint="eastAsia"/>
          <w:color w:val="000000"/>
          <w:kern w:val="0"/>
          <w:sz w:val="24"/>
        </w:rPr>
        <w:t>n</w:t>
      </w:r>
      <w:r>
        <w:rPr>
          <w:rFonts w:ascii="Arial" w:hAnsi="Arial" w:cs="Arial"/>
          <w:color w:val="000000"/>
          <w:kern w:val="0"/>
          <w:sz w:val="24"/>
        </w:rPr>
        <w:t>ɡ</w:t>
      </w:r>
      <w:r>
        <w:rPr>
          <w:rFonts w:ascii="Arial" w:hAnsi="Arial" w:cs="Arial" w:hint="eastAsia"/>
          <w:color w:val="000000"/>
          <w:kern w:val="0"/>
          <w:sz w:val="24"/>
        </w:rPr>
        <w:t xml:space="preserve">    </w:t>
      </w:r>
      <w:r>
        <w:rPr>
          <w:rFonts w:ascii="宋体" w:hAnsi="宋体" w:hint="eastAsia"/>
          <w:color w:val="000000"/>
          <w:kern w:val="0"/>
          <w:sz w:val="24"/>
        </w:rPr>
        <w:t>d</w:t>
      </w:r>
      <w:r>
        <w:rPr>
          <w:rFonts w:ascii="宋体" w:hAnsi="宋体" w:cs="宋体" w:hint="eastAsia"/>
          <w:color w:val="000000"/>
          <w:kern w:val="0"/>
          <w:sz w:val="24"/>
        </w:rPr>
        <w:t>ǐ</w:t>
      </w:r>
      <w:r>
        <w:rPr>
          <w:rFonts w:ascii="宋体" w:hAnsi="宋体" w:hint="eastAsia"/>
          <w:color w:val="000000"/>
          <w:kern w:val="0"/>
          <w:sz w:val="24"/>
        </w:rPr>
        <w:t>n</w:t>
      </w:r>
      <w:r>
        <w:rPr>
          <w:rFonts w:ascii="Arial" w:hAnsi="Arial" w:cs="Arial"/>
          <w:color w:val="000000"/>
          <w:kern w:val="0"/>
          <w:sz w:val="24"/>
        </w:rPr>
        <w:t>ɡ</w:t>
      </w:r>
    </w:p>
    <w:p w:rsidR="002143C4" w:rsidRDefault="002143C4" w:rsidP="002143C4">
      <w:pPr>
        <w:spacing w:line="400" w:lineRule="atLeast"/>
        <w:jc w:val="lef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收（    ）  (    )噪   俯（    ）  （    ）（    ） （    ）（    ）</w:t>
      </w:r>
    </w:p>
    <w:p w:rsidR="002143C4" w:rsidRDefault="002143C4" w:rsidP="002143C4">
      <w:pPr>
        <w:spacing w:line="400" w:lineRule="atLeast"/>
        <w:jc w:val="left"/>
        <w:rPr>
          <w:rFonts w:ascii="宋体" w:hAnsi="宋体" w:hint="eastAsia"/>
          <w:b/>
          <w:bCs/>
          <w:color w:val="000000"/>
          <w:kern w:val="0"/>
          <w:sz w:val="24"/>
        </w:rPr>
      </w:pPr>
      <w:r>
        <w:rPr>
          <w:rFonts w:ascii="宋体" w:hAnsi="宋体" w:hint="eastAsia"/>
          <w:b/>
          <w:bCs/>
          <w:color w:val="000000"/>
          <w:kern w:val="0"/>
          <w:sz w:val="24"/>
        </w:rPr>
        <w:t>2.给加点的字选择正确的读音，用“—”标出。（6分）</w:t>
      </w:r>
    </w:p>
    <w:p w:rsidR="002143C4" w:rsidRDefault="002143C4" w:rsidP="002143C4">
      <w:pPr>
        <w:spacing w:line="400" w:lineRule="atLeast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粗犷（kuànɡ  ɡuǎnɡ）  媲美(pì   bì)   挑衅(tiāo tiǎo)</w:t>
      </w:r>
    </w:p>
    <w:p w:rsidR="002143C4" w:rsidRDefault="002143C4" w:rsidP="002143C4">
      <w:pPr>
        <w:spacing w:line="400" w:lineRule="atLeast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琴弦（xuán  xián）   挟带（jiā   xié）  瘦削（xiāo  xuē）</w:t>
      </w:r>
    </w:p>
    <w:p w:rsidR="002143C4" w:rsidRDefault="002143C4" w:rsidP="002143C4">
      <w:pPr>
        <w:spacing w:line="400" w:lineRule="atLeast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b/>
          <w:bCs/>
          <w:color w:val="000000"/>
          <w:kern w:val="0"/>
          <w:sz w:val="24"/>
        </w:rPr>
        <w:t>3.给下列汉字加上一部分组成新字并组词。（6分）</w:t>
      </w: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:rsidR="002143C4" w:rsidRDefault="002143C4" w:rsidP="002143C4">
      <w:pPr>
        <w:spacing w:line="400" w:lineRule="atLeast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     （        ）                 （        ）</w:t>
      </w:r>
    </w:p>
    <w:p w:rsidR="002143C4" w:rsidRDefault="002143C4" w:rsidP="002143C4">
      <w:pPr>
        <w:spacing w:line="400" w:lineRule="atLeast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且    （        ）           每    （        ）</w:t>
      </w:r>
    </w:p>
    <w:p w:rsidR="002143C4" w:rsidRDefault="002143C4" w:rsidP="002143C4">
      <w:pPr>
        <w:spacing w:line="400" w:lineRule="atLeast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 xml:space="preserve">      （        ）                 （        ）</w:t>
      </w:r>
    </w:p>
    <w:p w:rsidR="002143C4" w:rsidRDefault="002143C4" w:rsidP="002143C4">
      <w:pPr>
        <w:autoSpaceDN w:val="0"/>
        <w:spacing w:line="400" w:lineRule="atLeast"/>
        <w:ind w:left="280" w:hanging="280"/>
        <w:jc w:val="left"/>
        <w:rPr>
          <w:rFonts w:ascii="Hiragino Sans GB W3" w:hAnsi="宋体"/>
          <w:b/>
          <w:bCs/>
          <w:color w:val="333333"/>
          <w:sz w:val="24"/>
        </w:rPr>
      </w:pPr>
      <w:r>
        <w:rPr>
          <w:rFonts w:ascii="宋体" w:hAnsi="宋体" w:hint="eastAsia"/>
          <w:b/>
          <w:bCs/>
          <w:color w:val="333333"/>
          <w:kern w:val="0"/>
          <w:sz w:val="24"/>
        </w:rPr>
        <w:t xml:space="preserve">4. </w:t>
      </w:r>
      <w:r>
        <w:rPr>
          <w:rFonts w:ascii="宋体" w:hAnsi="宋体"/>
          <w:b/>
          <w:bCs/>
          <w:color w:val="333333"/>
          <w:sz w:val="24"/>
        </w:rPr>
        <w:t>查字典，按要求填空。（</w:t>
      </w:r>
      <w:r>
        <w:rPr>
          <w:rFonts w:ascii="宋体" w:hAnsi="宋体" w:hint="eastAsia"/>
          <w:b/>
          <w:bCs/>
          <w:color w:val="333333"/>
          <w:sz w:val="24"/>
        </w:rPr>
        <w:t>10</w:t>
      </w:r>
      <w:r>
        <w:rPr>
          <w:rFonts w:ascii="宋体" w:hAnsi="宋体"/>
          <w:b/>
          <w:bCs/>
          <w:color w:val="333333"/>
          <w:sz w:val="24"/>
        </w:rPr>
        <w:t>分）</w:t>
      </w:r>
    </w:p>
    <w:p w:rsidR="002143C4" w:rsidRDefault="002143C4" w:rsidP="002143C4">
      <w:pPr>
        <w:autoSpaceDN w:val="0"/>
        <w:spacing w:line="400" w:lineRule="atLeast"/>
        <w:ind w:left="280" w:hanging="280"/>
        <w:jc w:val="left"/>
        <w:rPr>
          <w:rFonts w:ascii="宋体" w:hAnsi="宋体"/>
          <w:color w:val="333333"/>
          <w:sz w:val="24"/>
        </w:rPr>
      </w:pPr>
      <w:r>
        <w:rPr>
          <w:rFonts w:ascii="宋体" w:hAnsi="宋体"/>
          <w:color w:val="616361"/>
          <w:sz w:val="28"/>
        </w:rPr>
        <w:t xml:space="preserve">      </w:t>
      </w:r>
      <w:r>
        <w:rPr>
          <w:rFonts w:ascii="宋体" w:hAnsi="宋体"/>
          <w:color w:val="333333"/>
          <w:sz w:val="24"/>
        </w:rPr>
        <w:t>“寡”字如果不知道它的读音，可用</w:t>
      </w:r>
      <w:r>
        <w:rPr>
          <w:rFonts w:ascii="宋体" w:hAnsi="宋体"/>
          <w:color w:val="333333"/>
          <w:sz w:val="24"/>
          <w:u w:val="single"/>
        </w:rPr>
        <w:t xml:space="preserve">      </w:t>
      </w:r>
      <w:r>
        <w:rPr>
          <w:rFonts w:ascii="宋体" w:hAnsi="宋体"/>
          <w:color w:val="333333"/>
          <w:sz w:val="24"/>
        </w:rPr>
        <w:t>查字法，先查</w:t>
      </w:r>
      <w:r>
        <w:rPr>
          <w:rFonts w:ascii="宋体" w:hAnsi="宋体"/>
          <w:color w:val="333333"/>
          <w:sz w:val="24"/>
          <w:u w:val="single"/>
        </w:rPr>
        <w:t xml:space="preserve">       </w:t>
      </w:r>
      <w:r>
        <w:rPr>
          <w:rFonts w:ascii="宋体" w:hAnsi="宋体"/>
          <w:color w:val="333333"/>
          <w:sz w:val="24"/>
        </w:rPr>
        <w:t>，再查</w:t>
      </w:r>
    </w:p>
    <w:p w:rsidR="002143C4" w:rsidRDefault="002143C4" w:rsidP="002143C4">
      <w:pPr>
        <w:autoSpaceDN w:val="0"/>
        <w:spacing w:line="400" w:lineRule="atLeast"/>
        <w:ind w:left="280" w:hanging="280"/>
        <w:jc w:val="left"/>
        <w:rPr>
          <w:rFonts w:ascii="宋体" w:hAnsi="宋体"/>
          <w:color w:val="333333"/>
          <w:sz w:val="24"/>
          <w:u w:val="single"/>
        </w:rPr>
      </w:pPr>
      <w:r>
        <w:rPr>
          <w:rFonts w:ascii="宋体" w:hAnsi="宋体"/>
          <w:color w:val="333333"/>
          <w:sz w:val="24"/>
          <w:u w:val="single"/>
        </w:rPr>
        <w:t xml:space="preserve">     </w:t>
      </w:r>
      <w:r>
        <w:rPr>
          <w:rFonts w:ascii="宋体" w:hAnsi="宋体"/>
          <w:color w:val="333333"/>
          <w:sz w:val="24"/>
        </w:rPr>
        <w:t>；如果不知道它的写法，可用</w:t>
      </w:r>
      <w:r>
        <w:rPr>
          <w:rFonts w:ascii="宋体" w:hAnsi="宋体"/>
          <w:color w:val="333333"/>
          <w:sz w:val="24"/>
          <w:u w:val="single"/>
        </w:rPr>
        <w:t xml:space="preserve">      </w:t>
      </w:r>
      <w:r>
        <w:rPr>
          <w:rFonts w:ascii="宋体" w:hAnsi="宋体"/>
          <w:color w:val="333333"/>
          <w:sz w:val="24"/>
        </w:rPr>
        <w:t>查字法，先查</w:t>
      </w:r>
      <w:r>
        <w:rPr>
          <w:rFonts w:ascii="宋体" w:hAnsi="宋体"/>
          <w:color w:val="333333"/>
          <w:sz w:val="24"/>
          <w:u w:val="single"/>
        </w:rPr>
        <w:t xml:space="preserve">       </w:t>
      </w:r>
      <w:r>
        <w:rPr>
          <w:rFonts w:ascii="宋体" w:hAnsi="宋体"/>
          <w:color w:val="333333"/>
          <w:sz w:val="24"/>
        </w:rPr>
        <w:t>，再查</w:t>
      </w:r>
      <w:r>
        <w:rPr>
          <w:rFonts w:ascii="宋体" w:hAnsi="宋体"/>
          <w:color w:val="333333"/>
          <w:sz w:val="24"/>
          <w:u w:val="single"/>
        </w:rPr>
        <w:t xml:space="preserve">     </w:t>
      </w:r>
      <w:r>
        <w:rPr>
          <w:rFonts w:ascii="宋体" w:hAnsi="宋体"/>
          <w:color w:val="333333"/>
          <w:sz w:val="24"/>
        </w:rPr>
        <w:t>。请写两个含有这个字的成语</w:t>
      </w:r>
      <w:r>
        <w:rPr>
          <w:rFonts w:ascii="宋体" w:hAnsi="宋体"/>
          <w:color w:val="333333"/>
          <w:sz w:val="24"/>
          <w:u w:val="single"/>
        </w:rPr>
        <w:t xml:space="preserve">            </w:t>
      </w:r>
      <w:r>
        <w:rPr>
          <w:rFonts w:ascii="宋体" w:hAnsi="宋体"/>
          <w:color w:val="333333"/>
          <w:sz w:val="24"/>
        </w:rPr>
        <w:t>、</w:t>
      </w:r>
      <w:r>
        <w:rPr>
          <w:rFonts w:ascii="宋体" w:hAnsi="宋体"/>
          <w:color w:val="333333"/>
          <w:sz w:val="24"/>
          <w:u w:val="single"/>
        </w:rPr>
        <w:t xml:space="preserve">            </w:t>
      </w:r>
      <w:r>
        <w:rPr>
          <w:rFonts w:ascii="宋体" w:hAnsi="宋体"/>
          <w:color w:val="333333"/>
          <w:sz w:val="24"/>
        </w:rPr>
        <w:t>，用其中的一个成语造句：</w:t>
      </w:r>
      <w:r>
        <w:rPr>
          <w:rFonts w:ascii="宋体" w:hAnsi="宋体"/>
          <w:color w:val="333333"/>
          <w:sz w:val="24"/>
          <w:u w:val="single"/>
        </w:rPr>
        <w:t xml:space="preserve">                                                              </w:t>
      </w:r>
    </w:p>
    <w:p w:rsidR="002143C4" w:rsidRDefault="002143C4" w:rsidP="002143C4">
      <w:pPr>
        <w:autoSpaceDN w:val="0"/>
        <w:spacing w:line="400" w:lineRule="atLeast"/>
        <w:ind w:left="280" w:hanging="280"/>
        <w:jc w:val="left"/>
        <w:rPr>
          <w:rFonts w:ascii="宋体" w:hAnsi="宋体"/>
          <w:color w:val="333333"/>
          <w:sz w:val="24"/>
          <w:u w:val="single"/>
        </w:rPr>
      </w:pPr>
      <w:r>
        <w:rPr>
          <w:rFonts w:ascii="宋体" w:hAnsi="宋体"/>
          <w:color w:val="333333"/>
          <w:sz w:val="24"/>
          <w:u w:val="single"/>
        </w:rPr>
        <w:t xml:space="preserve">                           </w:t>
      </w:r>
      <w:r>
        <w:rPr>
          <w:rFonts w:ascii="宋体" w:hAnsi="宋体" w:hint="eastAsia"/>
          <w:color w:val="333333"/>
          <w:sz w:val="24"/>
          <w:u w:val="single"/>
        </w:rPr>
        <w:t xml:space="preserve">          </w:t>
      </w:r>
      <w:r>
        <w:rPr>
          <w:rFonts w:ascii="宋体" w:hAnsi="宋体"/>
          <w:color w:val="333333"/>
          <w:sz w:val="24"/>
          <w:u w:val="single"/>
        </w:rPr>
        <w:t xml:space="preserve">            </w:t>
      </w:r>
    </w:p>
    <w:p w:rsidR="002143C4" w:rsidRDefault="002143C4" w:rsidP="002143C4">
      <w:pPr>
        <w:autoSpaceDN w:val="0"/>
        <w:spacing w:line="400" w:lineRule="atLeast"/>
        <w:ind w:left="420" w:hanging="420"/>
        <w:jc w:val="left"/>
        <w:rPr>
          <w:rFonts w:ascii="Hiragino Sans GB W3" w:hAnsi="宋体"/>
          <w:color w:val="333333"/>
          <w:sz w:val="22"/>
          <w:szCs w:val="18"/>
        </w:rPr>
      </w:pPr>
      <w:r>
        <w:rPr>
          <w:rFonts w:ascii="宋体" w:hAnsi="宋体" w:hint="eastAsia"/>
          <w:b/>
          <w:bCs/>
          <w:color w:val="333333"/>
          <w:sz w:val="22"/>
          <w:szCs w:val="22"/>
        </w:rPr>
        <w:t>5.</w:t>
      </w:r>
      <w:r>
        <w:rPr>
          <w:rFonts w:ascii="宋体" w:hAnsi="宋体"/>
          <w:b/>
          <w:bCs/>
          <w:color w:val="333333"/>
          <w:kern w:val="36"/>
          <w:sz w:val="24"/>
          <w:szCs w:val="18"/>
        </w:rPr>
        <w:t>在括号里填上表示“看”</w:t>
      </w:r>
      <w:r>
        <w:rPr>
          <w:rFonts w:ascii="宋体" w:hAnsi="宋体"/>
          <w:b/>
          <w:bCs/>
          <w:color w:val="333333"/>
          <w:sz w:val="24"/>
          <w:szCs w:val="18"/>
        </w:rPr>
        <w:t>但不能含有“看”字</w:t>
      </w:r>
      <w:r>
        <w:rPr>
          <w:rFonts w:ascii="宋体" w:hAnsi="宋体"/>
          <w:b/>
          <w:bCs/>
          <w:color w:val="333333"/>
          <w:kern w:val="36"/>
          <w:sz w:val="24"/>
          <w:szCs w:val="18"/>
        </w:rPr>
        <w:t>的词语</w:t>
      </w:r>
      <w:r>
        <w:rPr>
          <w:rFonts w:ascii="宋体" w:hAnsi="宋体"/>
          <w:b/>
          <w:bCs/>
          <w:color w:val="333333"/>
          <w:sz w:val="24"/>
          <w:szCs w:val="18"/>
        </w:rPr>
        <w:t>（不得重复填写）。（</w:t>
      </w:r>
      <w:r>
        <w:rPr>
          <w:rFonts w:ascii="宋体" w:hAnsi="宋体" w:hint="eastAsia"/>
          <w:b/>
          <w:bCs/>
          <w:color w:val="333333"/>
          <w:sz w:val="24"/>
          <w:szCs w:val="18"/>
        </w:rPr>
        <w:t>6</w:t>
      </w:r>
      <w:r>
        <w:rPr>
          <w:rFonts w:ascii="宋体" w:hAnsi="宋体"/>
          <w:b/>
          <w:bCs/>
          <w:color w:val="333333"/>
          <w:sz w:val="24"/>
          <w:szCs w:val="18"/>
        </w:rPr>
        <w:t>分）</w:t>
      </w:r>
    </w:p>
    <w:p w:rsidR="002143C4" w:rsidRDefault="002143C4" w:rsidP="002143C4">
      <w:pPr>
        <w:autoSpaceDN w:val="0"/>
        <w:spacing w:line="400" w:lineRule="atLeast"/>
        <w:ind w:left="280" w:hanging="280"/>
        <w:jc w:val="left"/>
        <w:rPr>
          <w:rFonts w:ascii="宋体" w:hAnsi="宋体"/>
          <w:color w:val="333333"/>
          <w:sz w:val="24"/>
          <w:szCs w:val="18"/>
        </w:rPr>
      </w:pPr>
      <w:r>
        <w:rPr>
          <w:rFonts w:ascii="宋体" w:hAnsi="宋体" w:hint="eastAsia"/>
          <w:color w:val="616361"/>
          <w:sz w:val="28"/>
        </w:rPr>
        <w:t xml:space="preserve">     </w:t>
      </w:r>
      <w:r>
        <w:rPr>
          <w:rFonts w:ascii="宋体" w:hAnsi="宋体"/>
          <w:color w:val="333333"/>
          <w:sz w:val="24"/>
          <w:szCs w:val="18"/>
        </w:rPr>
        <w:t>上个星期，我们学校组织了一次爬山活动。站在山顶，同学们有的（     ）蓝天，有的（     ）山下，有的（     ）远方，有的（     ）四周，有的（     ）着身边的一朵小花……我们（      ）着那充满生机的春景，满心喜悦。</w:t>
      </w:r>
    </w:p>
    <w:p w:rsidR="002143C4" w:rsidRDefault="002143C4" w:rsidP="002143C4">
      <w:pPr>
        <w:autoSpaceDN w:val="0"/>
        <w:spacing w:line="440" w:lineRule="exact"/>
        <w:ind w:left="280" w:hanging="280"/>
        <w:jc w:val="left"/>
        <w:rPr>
          <w:rFonts w:ascii="宋体" w:hAnsi="宋体" w:hint="eastAsia"/>
          <w:b/>
          <w:bCs/>
          <w:color w:val="333333"/>
          <w:sz w:val="24"/>
          <w:szCs w:val="18"/>
        </w:rPr>
      </w:pPr>
      <w:r>
        <w:rPr>
          <w:rFonts w:ascii="宋体" w:hAnsi="宋体" w:hint="eastAsia"/>
          <w:b/>
          <w:bCs/>
          <w:color w:val="333333"/>
          <w:sz w:val="24"/>
          <w:szCs w:val="18"/>
        </w:rPr>
        <w:t>6.在原句上修改下列病句。（6分）</w:t>
      </w:r>
    </w:p>
    <w:p w:rsidR="002143C4" w:rsidRDefault="002143C4" w:rsidP="002143C4">
      <w:pPr>
        <w:autoSpaceDN w:val="0"/>
        <w:spacing w:line="480" w:lineRule="auto"/>
        <w:ind w:left="280" w:hanging="280"/>
        <w:jc w:val="left"/>
        <w:rPr>
          <w:rFonts w:ascii="宋体" w:hAnsi="宋体" w:hint="eastAsia"/>
          <w:color w:val="333333"/>
          <w:sz w:val="24"/>
          <w:szCs w:val="18"/>
        </w:rPr>
      </w:pPr>
      <w:r>
        <w:rPr>
          <w:rFonts w:ascii="宋体" w:hAnsi="宋体" w:hint="eastAsia"/>
          <w:color w:val="333333"/>
          <w:sz w:val="24"/>
          <w:szCs w:val="18"/>
        </w:rPr>
        <w:t>①清晨 ，我走在田野上，呼吸着新鲜的空气和温暖的阳光。</w:t>
      </w:r>
    </w:p>
    <w:p w:rsidR="002143C4" w:rsidRDefault="002143C4" w:rsidP="002143C4">
      <w:pPr>
        <w:autoSpaceDN w:val="0"/>
        <w:spacing w:line="480" w:lineRule="auto"/>
        <w:ind w:left="280" w:hanging="280"/>
        <w:jc w:val="left"/>
        <w:rPr>
          <w:rFonts w:ascii="宋体" w:hAnsi="宋体" w:hint="eastAsia"/>
          <w:color w:val="333333"/>
          <w:sz w:val="24"/>
          <w:szCs w:val="18"/>
        </w:rPr>
      </w:pPr>
      <w:r>
        <w:rPr>
          <w:rFonts w:ascii="宋体" w:hAnsi="宋体" w:hint="eastAsia"/>
          <w:color w:val="333333"/>
          <w:sz w:val="24"/>
          <w:szCs w:val="18"/>
        </w:rPr>
        <w:t>②多读多写是能否提高语文水平的关键。</w:t>
      </w:r>
    </w:p>
    <w:p w:rsidR="002143C4" w:rsidRDefault="002143C4" w:rsidP="002143C4">
      <w:pPr>
        <w:autoSpaceDN w:val="0"/>
        <w:spacing w:line="480" w:lineRule="auto"/>
        <w:ind w:left="280" w:hanging="280"/>
        <w:jc w:val="left"/>
        <w:rPr>
          <w:rFonts w:ascii="宋体" w:hAnsi="宋体" w:hint="eastAsia"/>
          <w:color w:val="333333"/>
          <w:sz w:val="24"/>
          <w:szCs w:val="18"/>
        </w:rPr>
      </w:pPr>
      <w:r>
        <w:rPr>
          <w:rFonts w:ascii="宋体" w:hAnsi="宋体" w:hint="eastAsia"/>
          <w:color w:val="333333"/>
          <w:sz w:val="24"/>
          <w:szCs w:val="18"/>
        </w:rPr>
        <w:lastRenderedPageBreak/>
        <w:t>③老师虚心接受并听取了同学们的意见。</w:t>
      </w:r>
    </w:p>
    <w:p w:rsidR="002143C4" w:rsidRDefault="002143C4" w:rsidP="002143C4">
      <w:pPr>
        <w:autoSpaceDN w:val="0"/>
        <w:spacing w:line="400" w:lineRule="exact"/>
        <w:ind w:hanging="280"/>
        <w:jc w:val="left"/>
        <w:rPr>
          <w:rFonts w:ascii="宋体" w:hAnsi="宋体" w:hint="eastAsia"/>
          <w:b/>
          <w:bCs/>
          <w:color w:val="333333"/>
          <w:sz w:val="24"/>
          <w:szCs w:val="18"/>
        </w:rPr>
      </w:pPr>
      <w:r>
        <w:rPr>
          <w:rFonts w:ascii="宋体" w:hAnsi="宋体" w:hint="eastAsia"/>
          <w:b/>
          <w:bCs/>
          <w:color w:val="333333"/>
          <w:sz w:val="24"/>
          <w:szCs w:val="18"/>
        </w:rPr>
        <w:t>7.本学期我们积累了很多名言诗句，请根据具体的语言环境填空。（8分）</w:t>
      </w:r>
    </w:p>
    <w:p w:rsidR="002143C4" w:rsidRDefault="002143C4" w:rsidP="002143C4">
      <w:pPr>
        <w:autoSpaceDN w:val="0"/>
        <w:spacing w:line="400" w:lineRule="exact"/>
        <w:ind w:hanging="280"/>
        <w:jc w:val="left"/>
        <w:rPr>
          <w:rFonts w:ascii="宋体" w:hAnsi="宋体" w:hint="eastAsia"/>
          <w:color w:val="333333"/>
          <w:sz w:val="24"/>
          <w:szCs w:val="18"/>
          <w:u w:val="single"/>
        </w:rPr>
      </w:pPr>
      <w:r>
        <w:rPr>
          <w:rFonts w:ascii="宋体" w:hAnsi="宋体" w:hint="eastAsia"/>
          <w:color w:val="333333"/>
          <w:sz w:val="24"/>
          <w:szCs w:val="18"/>
        </w:rPr>
        <w:t>①麦子打完了，该松口气了，又得赶快去给秋苗追肥、浇水。“</w:t>
      </w:r>
      <w:r>
        <w:rPr>
          <w:rFonts w:ascii="宋体" w:hAnsi="宋体" w:hint="eastAsia"/>
          <w:color w:val="333333"/>
          <w:sz w:val="24"/>
          <w:szCs w:val="18"/>
          <w:u w:val="single"/>
        </w:rPr>
        <w:t xml:space="preserve">              </w:t>
      </w:r>
      <w:r>
        <w:rPr>
          <w:rFonts w:ascii="宋体" w:hAnsi="宋体" w:hint="eastAsia"/>
          <w:color w:val="333333"/>
          <w:sz w:val="24"/>
          <w:szCs w:val="18"/>
        </w:rPr>
        <w:t>，</w:t>
      </w:r>
    </w:p>
    <w:p w:rsidR="002143C4" w:rsidRDefault="002143C4" w:rsidP="002143C4">
      <w:pPr>
        <w:autoSpaceDN w:val="0"/>
        <w:spacing w:line="400" w:lineRule="exact"/>
        <w:ind w:hanging="280"/>
        <w:jc w:val="left"/>
        <w:rPr>
          <w:rFonts w:ascii="宋体" w:hAnsi="宋体" w:hint="eastAsia"/>
          <w:color w:val="333333"/>
          <w:sz w:val="24"/>
          <w:szCs w:val="18"/>
        </w:rPr>
      </w:pPr>
      <w:r>
        <w:rPr>
          <w:rFonts w:ascii="宋体" w:hAnsi="宋体" w:hint="eastAsia"/>
          <w:color w:val="333333"/>
          <w:sz w:val="24"/>
          <w:szCs w:val="18"/>
          <w:u w:val="single"/>
        </w:rPr>
        <w:t xml:space="preserve">                  </w:t>
      </w:r>
      <w:r>
        <w:rPr>
          <w:rFonts w:ascii="宋体" w:hAnsi="宋体" w:hint="eastAsia"/>
          <w:color w:val="333333"/>
          <w:sz w:val="24"/>
          <w:szCs w:val="18"/>
        </w:rPr>
        <w:t>。”他们的肩上挑着夏秋两季。</w:t>
      </w:r>
    </w:p>
    <w:p w:rsidR="002143C4" w:rsidRDefault="002143C4" w:rsidP="002143C4">
      <w:pPr>
        <w:autoSpaceDN w:val="0"/>
        <w:spacing w:line="400" w:lineRule="exact"/>
        <w:ind w:hanging="280"/>
        <w:jc w:val="left"/>
        <w:rPr>
          <w:rFonts w:ascii="Arial" w:hAnsi="宋体"/>
          <w:color w:val="333333"/>
          <w:shd w:val="clear" w:color="auto" w:fill="FFFFFF"/>
        </w:rPr>
      </w:pPr>
      <w:r>
        <w:rPr>
          <w:rFonts w:ascii="宋体" w:hAnsi="宋体" w:hint="eastAsia"/>
          <w:color w:val="333333"/>
          <w:sz w:val="24"/>
          <w:szCs w:val="18"/>
        </w:rPr>
        <w:t>②诗句“</w:t>
      </w:r>
      <w:r>
        <w:rPr>
          <w:rFonts w:ascii="宋体" w:hAnsi="宋体" w:hint="eastAsia"/>
          <w:color w:val="333333"/>
          <w:sz w:val="24"/>
          <w:szCs w:val="18"/>
          <w:u w:val="single"/>
        </w:rPr>
        <w:t xml:space="preserve">                      </w:t>
      </w:r>
      <w:r>
        <w:rPr>
          <w:rFonts w:ascii="宋体" w:hAnsi="宋体" w:hint="eastAsia"/>
          <w:color w:val="333333"/>
          <w:sz w:val="24"/>
          <w:szCs w:val="18"/>
        </w:rPr>
        <w:t>，</w:t>
      </w:r>
      <w:r>
        <w:rPr>
          <w:rFonts w:ascii="宋体" w:hAnsi="宋体" w:hint="eastAsia"/>
          <w:color w:val="333333"/>
          <w:sz w:val="24"/>
          <w:szCs w:val="18"/>
          <w:u w:val="single"/>
        </w:rPr>
        <w:t xml:space="preserve">                     </w:t>
      </w:r>
      <w:r>
        <w:rPr>
          <w:rFonts w:ascii="宋体" w:hAnsi="宋体" w:hint="eastAsia"/>
          <w:color w:val="333333"/>
          <w:sz w:val="24"/>
          <w:szCs w:val="18"/>
        </w:rPr>
        <w:t>。”为我们描绘了夏日农村的宁静，</w:t>
      </w:r>
      <w:r>
        <w:rPr>
          <w:rFonts w:ascii="Arial" w:hAnsi="宋体"/>
          <w:color w:val="333333"/>
          <w:sz w:val="24"/>
          <w:szCs w:val="22"/>
          <w:shd w:val="clear" w:color="auto" w:fill="FFFFFF"/>
        </w:rPr>
        <w:t>昼长人稀，蜓飞蝶舞，以动衬静</w:t>
      </w:r>
      <w:r>
        <w:rPr>
          <w:rFonts w:ascii="Arial" w:hAnsi="宋体"/>
          <w:color w:val="333333"/>
          <w:shd w:val="clear" w:color="auto" w:fill="FFFFFF"/>
        </w:rPr>
        <w:t>。</w:t>
      </w:r>
    </w:p>
    <w:p w:rsidR="002143C4" w:rsidRDefault="002143C4" w:rsidP="002143C4">
      <w:pPr>
        <w:autoSpaceDN w:val="0"/>
        <w:spacing w:line="400" w:lineRule="exact"/>
        <w:ind w:hanging="280"/>
        <w:jc w:val="left"/>
        <w:rPr>
          <w:rFonts w:ascii="宋体" w:hAnsi="宋体" w:hint="eastAsia"/>
          <w:color w:val="333333"/>
          <w:sz w:val="24"/>
          <w:szCs w:val="18"/>
        </w:rPr>
      </w:pPr>
      <w:r>
        <w:rPr>
          <w:rFonts w:ascii="宋体" w:hAnsi="宋体" w:hint="eastAsia"/>
          <w:color w:val="333333"/>
          <w:sz w:val="24"/>
          <w:szCs w:val="18"/>
        </w:rPr>
        <w:t>③自古以来，人世间就没有十全十美的事，正如苏轼所说：“</w:t>
      </w:r>
      <w:r>
        <w:rPr>
          <w:rFonts w:ascii="宋体" w:hAnsi="宋体" w:hint="eastAsia"/>
          <w:color w:val="333333"/>
          <w:sz w:val="24"/>
          <w:szCs w:val="18"/>
          <w:u w:val="single"/>
        </w:rPr>
        <w:t xml:space="preserve">                  </w:t>
      </w:r>
      <w:r>
        <w:rPr>
          <w:rFonts w:ascii="宋体" w:hAnsi="宋体" w:hint="eastAsia"/>
          <w:color w:val="333333"/>
          <w:sz w:val="24"/>
          <w:szCs w:val="18"/>
        </w:rPr>
        <w:t xml:space="preserve">， </w:t>
      </w:r>
      <w:r>
        <w:rPr>
          <w:rFonts w:ascii="宋体" w:hAnsi="宋体" w:hint="eastAsia"/>
          <w:color w:val="333333"/>
          <w:sz w:val="24"/>
          <w:szCs w:val="18"/>
          <w:u w:val="single"/>
        </w:rPr>
        <w:t xml:space="preserve">                      </w:t>
      </w:r>
      <w:r>
        <w:rPr>
          <w:rFonts w:ascii="宋体" w:hAnsi="宋体" w:hint="eastAsia"/>
          <w:color w:val="333333"/>
          <w:sz w:val="24"/>
          <w:szCs w:val="18"/>
        </w:rPr>
        <w:t>，</w:t>
      </w:r>
      <w:r>
        <w:rPr>
          <w:rFonts w:ascii="宋体" w:hAnsi="宋体" w:hint="eastAsia"/>
          <w:color w:val="333333"/>
          <w:sz w:val="24"/>
          <w:szCs w:val="18"/>
          <w:u w:val="single"/>
        </w:rPr>
        <w:t xml:space="preserve">                  </w:t>
      </w:r>
      <w:r>
        <w:rPr>
          <w:rFonts w:ascii="宋体" w:hAnsi="宋体" w:hint="eastAsia"/>
          <w:color w:val="333333"/>
          <w:sz w:val="24"/>
          <w:szCs w:val="18"/>
        </w:rPr>
        <w:t>。”</w:t>
      </w:r>
    </w:p>
    <w:p w:rsidR="002143C4" w:rsidRDefault="002143C4" w:rsidP="002143C4">
      <w:pPr>
        <w:autoSpaceDN w:val="0"/>
        <w:spacing w:line="400" w:lineRule="exact"/>
        <w:ind w:hanging="280"/>
        <w:jc w:val="left"/>
        <w:rPr>
          <w:rFonts w:ascii="宋体" w:hAnsi="宋体" w:hint="eastAsia"/>
          <w:color w:val="333333"/>
          <w:sz w:val="24"/>
        </w:rPr>
      </w:pPr>
      <w:r>
        <w:rPr>
          <w:rFonts w:ascii="宋体" w:hAnsi="宋体" w:hint="eastAsia"/>
          <w:color w:val="333333"/>
          <w:sz w:val="24"/>
          <w:szCs w:val="18"/>
        </w:rPr>
        <w:t>④</w:t>
      </w:r>
      <w:r>
        <w:rPr>
          <w:rFonts w:ascii="宋体" w:hAnsi="宋体"/>
          <w:color w:val="616361"/>
          <w:sz w:val="24"/>
        </w:rPr>
        <w:t>在生活、学习中，当你遇到挫折、困难时，是哪一句名言激励你，请你把它写下来。</w:t>
      </w:r>
      <w:r>
        <w:rPr>
          <w:rFonts w:ascii="宋体" w:hAnsi="宋体"/>
          <w:color w:val="616361"/>
          <w:sz w:val="24"/>
          <w:u w:val="single"/>
        </w:rPr>
        <w:t xml:space="preserve">                               </w:t>
      </w:r>
      <w:r>
        <w:rPr>
          <w:rFonts w:ascii="宋体" w:hAnsi="宋体" w:hint="eastAsia"/>
          <w:color w:val="616361"/>
          <w:sz w:val="24"/>
          <w:u w:val="single"/>
        </w:rPr>
        <w:t xml:space="preserve">  </w:t>
      </w:r>
      <w:r>
        <w:rPr>
          <w:rFonts w:ascii="宋体" w:hAnsi="宋体"/>
          <w:color w:val="616361"/>
          <w:sz w:val="24"/>
          <w:u w:val="single"/>
        </w:rPr>
        <w:t xml:space="preserve">                           </w:t>
      </w:r>
    </w:p>
    <w:p w:rsidR="002143C4" w:rsidRDefault="002143C4" w:rsidP="002143C4">
      <w:pPr>
        <w:numPr>
          <w:ilvl w:val="0"/>
          <w:numId w:val="35"/>
        </w:numPr>
        <w:autoSpaceDN w:val="0"/>
        <w:spacing w:line="440" w:lineRule="exact"/>
        <w:ind w:left="280" w:hanging="280"/>
        <w:jc w:val="left"/>
        <w:rPr>
          <w:rFonts w:ascii="宋体" w:hAnsi="宋体" w:hint="eastAsia"/>
          <w:b/>
          <w:bCs/>
          <w:color w:val="333333"/>
          <w:sz w:val="24"/>
          <w:szCs w:val="18"/>
        </w:rPr>
      </w:pPr>
      <w:r>
        <w:rPr>
          <w:rFonts w:ascii="宋体" w:hAnsi="宋体" w:hint="eastAsia"/>
          <w:b/>
          <w:bCs/>
          <w:color w:val="333333"/>
          <w:sz w:val="24"/>
          <w:szCs w:val="18"/>
        </w:rPr>
        <w:t>阅读理解（44分）</w:t>
      </w:r>
    </w:p>
    <w:p w:rsidR="002143C4" w:rsidRDefault="002143C4" w:rsidP="002143C4">
      <w:pPr>
        <w:numPr>
          <w:ilvl w:val="0"/>
          <w:numId w:val="36"/>
        </w:numPr>
        <w:autoSpaceDN w:val="0"/>
        <w:spacing w:line="360" w:lineRule="exact"/>
        <w:jc w:val="left"/>
        <w:rPr>
          <w:rFonts w:ascii="宋体" w:hAnsi="宋体"/>
          <w:color w:val="333333"/>
          <w:sz w:val="24"/>
        </w:rPr>
      </w:pPr>
      <w:r>
        <w:rPr>
          <w:rFonts w:ascii="宋体" w:hAnsi="宋体"/>
          <w:b/>
          <w:bCs/>
          <w:color w:val="333333"/>
          <w:sz w:val="24"/>
        </w:rPr>
        <w:t>根据课文内容填空。（</w:t>
      </w:r>
      <w:r>
        <w:rPr>
          <w:rFonts w:ascii="宋体" w:hAnsi="宋体" w:hint="eastAsia"/>
          <w:b/>
          <w:bCs/>
          <w:color w:val="333333"/>
          <w:sz w:val="24"/>
        </w:rPr>
        <w:t>11</w:t>
      </w:r>
      <w:r>
        <w:rPr>
          <w:rFonts w:ascii="宋体" w:hAnsi="宋体"/>
          <w:b/>
          <w:bCs/>
          <w:color w:val="333333"/>
          <w:sz w:val="24"/>
        </w:rPr>
        <w:t>分）</w:t>
      </w:r>
    </w:p>
    <w:p w:rsidR="002143C4" w:rsidRDefault="002143C4" w:rsidP="002143C4">
      <w:pPr>
        <w:widowControl/>
        <w:autoSpaceDN w:val="0"/>
        <w:snapToGrid w:val="0"/>
        <w:spacing w:line="360" w:lineRule="exact"/>
        <w:jc w:val="left"/>
        <w:rPr>
          <w:rFonts w:ascii="Hiragino Sans GB W3" w:hAnsi="宋体"/>
          <w:color w:val="333333"/>
          <w:sz w:val="24"/>
        </w:rPr>
      </w:pPr>
      <w:r>
        <w:rPr>
          <w:rFonts w:ascii="宋体" w:hAnsi="宋体"/>
          <w:color w:val="333333"/>
          <w:kern w:val="0"/>
          <w:sz w:val="24"/>
        </w:rPr>
        <w:fldChar w:fldCharType="begin"/>
      </w:r>
      <w:r>
        <w:rPr>
          <w:rFonts w:ascii="宋体" w:hAnsi="宋体"/>
          <w:color w:val="333333"/>
          <w:kern w:val="0"/>
          <w:sz w:val="24"/>
        </w:rPr>
        <w:instrText xml:space="preserve"> = 1 \* GB3 \* MERGEFORMAT </w:instrText>
      </w:r>
      <w:r>
        <w:rPr>
          <w:rFonts w:ascii="宋体" w:hAnsi="宋体"/>
          <w:color w:val="333333"/>
          <w:kern w:val="0"/>
          <w:sz w:val="24"/>
        </w:rPr>
        <w:fldChar w:fldCharType="separate"/>
      </w:r>
      <w:r>
        <w:t>①</w:t>
      </w:r>
      <w:r>
        <w:rPr>
          <w:rFonts w:ascii="宋体" w:hAnsi="宋体"/>
          <w:color w:val="333333"/>
          <w:kern w:val="0"/>
          <w:sz w:val="24"/>
        </w:rPr>
        <w:fldChar w:fldCharType="end"/>
      </w:r>
      <w:r>
        <w:rPr>
          <w:rFonts w:ascii="宋体" w:hAnsi="宋体"/>
          <w:color w:val="333333"/>
          <w:kern w:val="0"/>
          <w:sz w:val="24"/>
        </w:rPr>
        <w:t>《密西西比河风光》一文，作者先用“</w:t>
      </w:r>
      <w:r>
        <w:rPr>
          <w:rFonts w:ascii="宋体" w:hAnsi="宋体"/>
          <w:color w:val="333333"/>
          <w:kern w:val="0"/>
          <w:sz w:val="24"/>
          <w:u w:val="single"/>
        </w:rPr>
        <w:t xml:space="preserve">                  </w:t>
      </w:r>
      <w:r>
        <w:rPr>
          <w:rFonts w:ascii="宋体" w:hAnsi="宋体" w:hint="eastAsia"/>
          <w:color w:val="333333"/>
          <w:kern w:val="0"/>
          <w:sz w:val="24"/>
          <w:u w:val="single"/>
        </w:rPr>
        <w:t xml:space="preserve">             </w:t>
      </w:r>
      <w:r>
        <w:rPr>
          <w:rFonts w:ascii="宋体" w:hAnsi="宋体"/>
          <w:color w:val="333333"/>
          <w:kern w:val="0"/>
          <w:sz w:val="24"/>
          <w:u w:val="single"/>
        </w:rPr>
        <w:t xml:space="preserve">   </w:t>
      </w:r>
    </w:p>
    <w:p w:rsidR="002143C4" w:rsidRDefault="002143C4" w:rsidP="002143C4">
      <w:pPr>
        <w:widowControl/>
        <w:autoSpaceDN w:val="0"/>
        <w:snapToGrid w:val="0"/>
        <w:spacing w:line="360" w:lineRule="exact"/>
        <w:rPr>
          <w:rFonts w:ascii="宋体" w:hAnsi="宋体"/>
          <w:color w:val="333333"/>
          <w:kern w:val="0"/>
          <w:sz w:val="24"/>
        </w:rPr>
      </w:pPr>
      <w:r>
        <w:rPr>
          <w:rFonts w:ascii="宋体" w:hAnsi="宋体"/>
          <w:color w:val="333333"/>
          <w:kern w:val="0"/>
          <w:sz w:val="24"/>
        </w:rPr>
        <w:t xml:space="preserve"> </w:t>
      </w:r>
      <w:r>
        <w:rPr>
          <w:rFonts w:ascii="宋体" w:hAnsi="宋体"/>
          <w:color w:val="333333"/>
          <w:kern w:val="0"/>
          <w:sz w:val="24"/>
          <w:u w:val="single"/>
        </w:rPr>
        <w:t xml:space="preserve">        </w:t>
      </w:r>
      <w:r>
        <w:rPr>
          <w:rFonts w:ascii="宋体" w:hAnsi="宋体"/>
          <w:color w:val="333333"/>
          <w:kern w:val="0"/>
          <w:sz w:val="24"/>
        </w:rPr>
        <w:t>”一句对全文进行概述，然后采用</w:t>
      </w:r>
      <w:r>
        <w:rPr>
          <w:rFonts w:ascii="宋体" w:hAnsi="宋体"/>
          <w:color w:val="333333"/>
          <w:kern w:val="0"/>
          <w:sz w:val="24"/>
          <w:u w:val="single"/>
        </w:rPr>
        <w:t xml:space="preserve">       </w:t>
      </w:r>
      <w:r>
        <w:rPr>
          <w:rFonts w:ascii="宋体" w:hAnsi="宋体"/>
          <w:color w:val="333333"/>
          <w:kern w:val="0"/>
          <w:sz w:val="24"/>
        </w:rPr>
        <w:t>的方式，分别写出了西岸</w:t>
      </w:r>
      <w:r>
        <w:rPr>
          <w:rFonts w:ascii="宋体" w:hAnsi="宋体"/>
          <w:color w:val="333333"/>
          <w:kern w:val="0"/>
          <w:sz w:val="24"/>
          <w:u w:val="single"/>
        </w:rPr>
        <w:t xml:space="preserve">         </w:t>
      </w:r>
      <w:r>
        <w:rPr>
          <w:rFonts w:ascii="宋体" w:hAnsi="宋体"/>
          <w:color w:val="333333"/>
          <w:kern w:val="0"/>
          <w:sz w:val="24"/>
        </w:rPr>
        <w:t>的特点和东岸</w:t>
      </w:r>
      <w:r>
        <w:rPr>
          <w:rFonts w:ascii="宋体" w:hAnsi="宋体"/>
          <w:color w:val="333333"/>
          <w:kern w:val="0"/>
          <w:sz w:val="24"/>
          <w:u w:val="single"/>
        </w:rPr>
        <w:t xml:space="preserve">         </w:t>
      </w:r>
      <w:r>
        <w:rPr>
          <w:rFonts w:ascii="宋体" w:hAnsi="宋体"/>
          <w:color w:val="333333"/>
          <w:kern w:val="0"/>
          <w:sz w:val="24"/>
        </w:rPr>
        <w:t>的特点，课文最后用“这荒野的世界充满一种</w:t>
      </w:r>
      <w:r>
        <w:rPr>
          <w:rFonts w:ascii="宋体" w:hAnsi="宋体"/>
          <w:color w:val="333333"/>
          <w:kern w:val="0"/>
          <w:sz w:val="24"/>
          <w:u w:val="single"/>
        </w:rPr>
        <w:t xml:space="preserve">                  </w:t>
      </w:r>
      <w:r>
        <w:rPr>
          <w:rFonts w:ascii="宋体" w:hAnsi="宋体" w:hint="eastAsia"/>
          <w:color w:val="333333"/>
          <w:kern w:val="0"/>
          <w:sz w:val="24"/>
          <w:u w:val="single"/>
        </w:rPr>
        <w:t xml:space="preserve">   </w:t>
      </w:r>
      <w:r>
        <w:rPr>
          <w:rFonts w:ascii="宋体" w:hAnsi="宋体"/>
          <w:color w:val="333333"/>
          <w:kern w:val="0"/>
          <w:sz w:val="24"/>
          <w:u w:val="single"/>
        </w:rPr>
        <w:t xml:space="preserve">  </w:t>
      </w:r>
      <w:r>
        <w:rPr>
          <w:rFonts w:ascii="宋体" w:hAnsi="宋体"/>
          <w:color w:val="333333"/>
          <w:kern w:val="0"/>
          <w:sz w:val="24"/>
        </w:rPr>
        <w:t>”表达作者对密西西比河风光的赞叹之情。</w:t>
      </w:r>
    </w:p>
    <w:p w:rsidR="002143C4" w:rsidRDefault="002143C4" w:rsidP="002143C4">
      <w:pPr>
        <w:widowControl/>
        <w:autoSpaceDN w:val="0"/>
        <w:snapToGrid w:val="0"/>
        <w:spacing w:line="360" w:lineRule="exact"/>
        <w:rPr>
          <w:rFonts w:ascii="宋体" w:hAnsi="宋体" w:hint="eastAsia"/>
          <w:color w:val="333333"/>
          <w:kern w:val="0"/>
          <w:sz w:val="24"/>
        </w:rPr>
      </w:pPr>
      <w:r>
        <w:rPr>
          <w:rFonts w:ascii="宋体" w:hAnsi="宋体"/>
          <w:color w:val="333333"/>
          <w:kern w:val="0"/>
          <w:sz w:val="24"/>
        </w:rPr>
        <w:fldChar w:fldCharType="begin"/>
      </w:r>
      <w:r>
        <w:rPr>
          <w:rFonts w:ascii="宋体" w:hAnsi="宋体"/>
          <w:color w:val="333333"/>
          <w:kern w:val="0"/>
          <w:sz w:val="24"/>
        </w:rPr>
        <w:instrText xml:space="preserve"> = 2 \* GB3 \* MERGEFORMAT </w:instrText>
      </w:r>
      <w:r>
        <w:rPr>
          <w:rFonts w:ascii="宋体" w:hAnsi="宋体"/>
          <w:color w:val="333333"/>
          <w:kern w:val="0"/>
          <w:sz w:val="24"/>
        </w:rPr>
        <w:fldChar w:fldCharType="separate"/>
      </w:r>
      <w:r>
        <w:t>②</w:t>
      </w:r>
      <w:r>
        <w:rPr>
          <w:rFonts w:ascii="宋体" w:hAnsi="宋体"/>
          <w:color w:val="333333"/>
          <w:kern w:val="0"/>
          <w:sz w:val="24"/>
        </w:rPr>
        <w:fldChar w:fldCharType="end"/>
      </w:r>
      <w:r>
        <w:rPr>
          <w:rFonts w:ascii="宋体" w:hAnsi="宋体" w:hint="eastAsia"/>
          <w:color w:val="333333"/>
          <w:kern w:val="0"/>
          <w:sz w:val="24"/>
          <w:u w:val="single"/>
        </w:rPr>
        <w:t xml:space="preserve">                 </w:t>
      </w:r>
      <w:r>
        <w:rPr>
          <w:rFonts w:ascii="宋体" w:hAnsi="宋体" w:hint="eastAsia"/>
          <w:color w:val="333333"/>
          <w:kern w:val="0"/>
          <w:sz w:val="24"/>
        </w:rPr>
        <w:t>，</w:t>
      </w:r>
      <w:r>
        <w:rPr>
          <w:rFonts w:ascii="宋体" w:hAnsi="宋体"/>
          <w:color w:val="333333"/>
          <w:kern w:val="0"/>
          <w:sz w:val="24"/>
        </w:rPr>
        <w:t xml:space="preserve"> 布谷声中夏令新</w:t>
      </w:r>
      <w:r>
        <w:rPr>
          <w:rFonts w:ascii="宋体" w:hAnsi="宋体" w:hint="eastAsia"/>
          <w:color w:val="333333"/>
          <w:kern w:val="0"/>
          <w:sz w:val="24"/>
        </w:rPr>
        <w:t>。更无柳絮因风起，</w:t>
      </w:r>
      <w:r>
        <w:rPr>
          <w:rFonts w:ascii="宋体" w:hAnsi="宋体" w:hint="eastAsia"/>
          <w:color w:val="333333"/>
          <w:kern w:val="0"/>
          <w:sz w:val="24"/>
          <w:u w:val="single"/>
        </w:rPr>
        <w:t xml:space="preserve">              </w:t>
      </w:r>
      <w:r>
        <w:rPr>
          <w:rFonts w:ascii="宋体" w:hAnsi="宋体" w:hint="eastAsia"/>
          <w:color w:val="333333"/>
          <w:kern w:val="0"/>
          <w:sz w:val="24"/>
        </w:rPr>
        <w:t>。</w:t>
      </w:r>
    </w:p>
    <w:p w:rsidR="002143C4" w:rsidRDefault="002143C4" w:rsidP="002143C4">
      <w:pPr>
        <w:widowControl/>
        <w:autoSpaceDN w:val="0"/>
        <w:snapToGrid w:val="0"/>
        <w:spacing w:line="360" w:lineRule="exact"/>
        <w:rPr>
          <w:rFonts w:ascii="宋体" w:hAnsi="宋体" w:hint="eastAsia"/>
          <w:color w:val="333333"/>
          <w:kern w:val="0"/>
          <w:sz w:val="24"/>
        </w:rPr>
      </w:pPr>
      <w:r>
        <w:rPr>
          <w:rFonts w:ascii="宋体" w:hAnsi="宋体"/>
          <w:color w:val="333333"/>
          <w:kern w:val="0"/>
          <w:sz w:val="24"/>
        </w:rPr>
        <w:fldChar w:fldCharType="begin"/>
      </w:r>
      <w:r>
        <w:rPr>
          <w:rFonts w:ascii="宋体" w:hAnsi="宋体"/>
          <w:color w:val="333333"/>
          <w:kern w:val="0"/>
          <w:sz w:val="24"/>
        </w:rPr>
        <w:instrText xml:space="preserve"> = 3 \* GB3 \* MERGEFORMAT </w:instrText>
      </w:r>
      <w:r>
        <w:rPr>
          <w:rFonts w:ascii="宋体" w:hAnsi="宋体"/>
          <w:color w:val="333333"/>
          <w:kern w:val="0"/>
          <w:sz w:val="24"/>
        </w:rPr>
        <w:fldChar w:fldCharType="separate"/>
      </w:r>
      <w:r>
        <w:t>③</w:t>
      </w:r>
      <w:r>
        <w:rPr>
          <w:rFonts w:ascii="宋体" w:hAnsi="宋体"/>
          <w:color w:val="333333"/>
          <w:kern w:val="0"/>
          <w:sz w:val="24"/>
        </w:rPr>
        <w:fldChar w:fldCharType="end"/>
      </w:r>
      <w:r>
        <w:rPr>
          <w:rFonts w:ascii="宋体" w:hAnsi="宋体" w:hint="eastAsia"/>
          <w:color w:val="333333"/>
          <w:kern w:val="0"/>
          <w:sz w:val="24"/>
        </w:rPr>
        <w:t>沉舟侧畔千帆过，</w:t>
      </w:r>
      <w:r>
        <w:rPr>
          <w:rFonts w:ascii="宋体" w:hAnsi="宋体" w:hint="eastAsia"/>
          <w:color w:val="333333"/>
          <w:kern w:val="0"/>
          <w:sz w:val="24"/>
          <w:u w:val="single"/>
        </w:rPr>
        <w:t xml:space="preserve">                </w:t>
      </w:r>
      <w:r>
        <w:rPr>
          <w:rFonts w:ascii="宋体" w:hAnsi="宋体" w:hint="eastAsia"/>
          <w:color w:val="333333"/>
          <w:kern w:val="0"/>
          <w:sz w:val="24"/>
        </w:rPr>
        <w:t>。夕阳无限好，</w:t>
      </w:r>
      <w:r>
        <w:rPr>
          <w:rFonts w:ascii="宋体" w:hAnsi="宋体" w:hint="eastAsia"/>
          <w:color w:val="333333"/>
          <w:kern w:val="0"/>
          <w:sz w:val="24"/>
          <w:u w:val="single"/>
        </w:rPr>
        <w:t xml:space="preserve">                    </w:t>
      </w:r>
      <w:r>
        <w:rPr>
          <w:rFonts w:ascii="宋体" w:hAnsi="宋体" w:hint="eastAsia"/>
          <w:color w:val="333333"/>
          <w:kern w:val="0"/>
          <w:sz w:val="24"/>
        </w:rPr>
        <w:t>。</w:t>
      </w:r>
    </w:p>
    <w:p w:rsidR="002143C4" w:rsidRDefault="002143C4" w:rsidP="002143C4">
      <w:pPr>
        <w:widowControl/>
        <w:autoSpaceDN w:val="0"/>
        <w:snapToGrid w:val="0"/>
        <w:spacing w:line="360" w:lineRule="exact"/>
        <w:rPr>
          <w:rFonts w:ascii="宋体" w:hAnsi="宋体"/>
          <w:color w:val="333333"/>
          <w:kern w:val="0"/>
          <w:sz w:val="24"/>
        </w:rPr>
      </w:pPr>
      <w:r>
        <w:rPr>
          <w:rFonts w:ascii="宋体" w:hAnsi="宋体"/>
          <w:color w:val="333333"/>
          <w:kern w:val="0"/>
          <w:sz w:val="24"/>
        </w:rPr>
        <w:fldChar w:fldCharType="begin"/>
      </w:r>
      <w:r>
        <w:rPr>
          <w:rFonts w:ascii="宋体" w:hAnsi="宋体"/>
          <w:color w:val="333333"/>
          <w:kern w:val="0"/>
          <w:sz w:val="24"/>
        </w:rPr>
        <w:instrText xml:space="preserve"> = 4 \* GB3 \* MERGEFORMAT </w:instrText>
      </w:r>
      <w:r>
        <w:rPr>
          <w:rFonts w:ascii="宋体" w:hAnsi="宋体"/>
          <w:color w:val="333333"/>
          <w:kern w:val="0"/>
          <w:sz w:val="24"/>
        </w:rPr>
        <w:fldChar w:fldCharType="separate"/>
      </w:r>
      <w:r>
        <w:t>④</w:t>
      </w:r>
      <w:r>
        <w:rPr>
          <w:rFonts w:ascii="宋体" w:hAnsi="宋体"/>
          <w:color w:val="333333"/>
          <w:kern w:val="0"/>
          <w:sz w:val="24"/>
        </w:rPr>
        <w:fldChar w:fldCharType="end"/>
      </w:r>
      <w:r>
        <w:rPr>
          <w:rFonts w:ascii="宋体" w:hAnsi="宋体" w:hint="eastAsia"/>
          <w:color w:val="333333"/>
          <w:kern w:val="0"/>
          <w:sz w:val="24"/>
        </w:rPr>
        <w:t>拳不离手，</w:t>
      </w:r>
      <w:r>
        <w:rPr>
          <w:rFonts w:ascii="宋体" w:hAnsi="宋体" w:hint="eastAsia"/>
          <w:color w:val="333333"/>
          <w:kern w:val="0"/>
          <w:sz w:val="24"/>
          <w:u w:val="single"/>
        </w:rPr>
        <w:t xml:space="preserve">                 </w:t>
      </w:r>
      <w:r>
        <w:rPr>
          <w:rFonts w:ascii="宋体" w:hAnsi="宋体" w:hint="eastAsia"/>
          <w:color w:val="333333"/>
          <w:kern w:val="0"/>
          <w:sz w:val="24"/>
        </w:rPr>
        <w:t>。黑发不知勤学早，</w:t>
      </w:r>
      <w:r>
        <w:rPr>
          <w:rFonts w:ascii="宋体" w:hAnsi="宋体" w:hint="eastAsia"/>
          <w:color w:val="333333"/>
          <w:kern w:val="0"/>
          <w:sz w:val="24"/>
          <w:u w:val="single"/>
        </w:rPr>
        <w:t xml:space="preserve">                     </w:t>
      </w:r>
      <w:r>
        <w:rPr>
          <w:rFonts w:ascii="宋体" w:hAnsi="宋体" w:hint="eastAsia"/>
          <w:color w:val="333333"/>
          <w:kern w:val="0"/>
          <w:sz w:val="24"/>
        </w:rPr>
        <w:t>。</w:t>
      </w:r>
    </w:p>
    <w:p w:rsidR="002143C4" w:rsidRDefault="002143C4" w:rsidP="002143C4">
      <w:pPr>
        <w:autoSpaceDN w:val="0"/>
        <w:spacing w:line="360" w:lineRule="exact"/>
        <w:jc w:val="left"/>
        <w:rPr>
          <w:rFonts w:ascii="Hiragino Sans GB W3" w:hAnsi="宋体"/>
          <w:b/>
          <w:bCs/>
          <w:color w:val="333333"/>
          <w:sz w:val="24"/>
        </w:rPr>
      </w:pPr>
      <w:r>
        <w:rPr>
          <w:rFonts w:ascii="宋体" w:hAnsi="宋体"/>
          <w:b/>
          <w:bCs/>
          <w:color w:val="333333"/>
          <w:sz w:val="24"/>
        </w:rPr>
        <w:t>2、先把诗句补充完整，再按要求作答。（7分）</w:t>
      </w:r>
    </w:p>
    <w:p w:rsidR="002143C4" w:rsidRDefault="002143C4" w:rsidP="002143C4">
      <w:pPr>
        <w:autoSpaceDN w:val="0"/>
        <w:spacing w:line="360" w:lineRule="exact"/>
        <w:jc w:val="center"/>
        <w:rPr>
          <w:rFonts w:ascii="Hiragino Sans GB W3" w:hAnsi="宋体"/>
          <w:color w:val="333333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7"/>
          <w:attr w:name="Month" w:val="6"/>
          <w:attr w:name="Year" w:val="2014"/>
        </w:smartTagPr>
        <w:r>
          <w:rPr>
            <w:rFonts w:ascii="宋体" w:hAnsi="宋体"/>
            <w:color w:val="333333"/>
            <w:sz w:val="24"/>
          </w:rPr>
          <w:t>六月二十七日</w:t>
        </w:r>
      </w:smartTag>
      <w:r>
        <w:rPr>
          <w:rFonts w:ascii="宋体" w:hAnsi="宋体"/>
          <w:color w:val="333333"/>
          <w:sz w:val="24"/>
        </w:rPr>
        <w:t>望湖楼醉书</w:t>
      </w:r>
    </w:p>
    <w:p w:rsidR="002143C4" w:rsidRDefault="002143C4" w:rsidP="002143C4">
      <w:pPr>
        <w:autoSpaceDN w:val="0"/>
        <w:spacing w:line="360" w:lineRule="exact"/>
        <w:jc w:val="center"/>
        <w:rPr>
          <w:rFonts w:ascii="Hiragino Sans GB W3" w:hAnsi="宋体"/>
          <w:color w:val="333333"/>
          <w:sz w:val="24"/>
        </w:rPr>
      </w:pPr>
      <w:r>
        <w:rPr>
          <w:rFonts w:ascii="宋体" w:hAnsi="宋体"/>
          <w:color w:val="333333"/>
          <w:sz w:val="24"/>
        </w:rPr>
        <w:t>（宋）苏轼</w:t>
      </w:r>
    </w:p>
    <w:p w:rsidR="002143C4" w:rsidRDefault="002143C4" w:rsidP="002143C4">
      <w:pPr>
        <w:autoSpaceDN w:val="0"/>
        <w:spacing w:line="360" w:lineRule="exact"/>
        <w:jc w:val="left"/>
        <w:rPr>
          <w:rFonts w:ascii="Hiragino Sans GB W3" w:hAnsi="宋体"/>
          <w:color w:val="333333"/>
          <w:sz w:val="24"/>
        </w:rPr>
      </w:pPr>
      <w:r>
        <w:rPr>
          <w:rFonts w:ascii="宋体" w:hAnsi="宋体"/>
          <w:color w:val="333333"/>
          <w:sz w:val="24"/>
        </w:rPr>
        <w:t xml:space="preserve">             </w:t>
      </w:r>
      <w:r>
        <w:rPr>
          <w:rFonts w:ascii="宋体" w:hAnsi="宋体"/>
          <w:color w:val="333333"/>
          <w:sz w:val="24"/>
          <w:u w:val="single"/>
        </w:rPr>
        <w:t xml:space="preserve">                   </w:t>
      </w:r>
      <w:r>
        <w:rPr>
          <w:rFonts w:ascii="宋体" w:hAnsi="宋体"/>
          <w:color w:val="333333"/>
          <w:sz w:val="24"/>
        </w:rPr>
        <w:t>，</w:t>
      </w:r>
      <w:r>
        <w:rPr>
          <w:rFonts w:ascii="宋体" w:hAnsi="宋体"/>
          <w:color w:val="333333"/>
          <w:sz w:val="24"/>
          <w:u w:val="single"/>
        </w:rPr>
        <w:t xml:space="preserve">                   </w:t>
      </w:r>
      <w:r>
        <w:rPr>
          <w:rFonts w:ascii="宋体" w:hAnsi="宋体"/>
          <w:color w:val="333333"/>
          <w:sz w:val="24"/>
        </w:rPr>
        <w:t>。</w:t>
      </w:r>
    </w:p>
    <w:p w:rsidR="002143C4" w:rsidRDefault="002143C4" w:rsidP="002143C4">
      <w:pPr>
        <w:autoSpaceDN w:val="0"/>
        <w:spacing w:line="360" w:lineRule="exact"/>
        <w:jc w:val="center"/>
        <w:rPr>
          <w:rFonts w:ascii="Hiragino Sans GB W3" w:hAnsi="宋体"/>
          <w:color w:val="333333"/>
          <w:sz w:val="24"/>
        </w:rPr>
      </w:pPr>
      <w:r>
        <w:rPr>
          <w:rFonts w:ascii="宋体" w:hAnsi="宋体"/>
          <w:color w:val="333333"/>
          <w:sz w:val="24"/>
        </w:rPr>
        <w:t>卷地风来忽吹散，望湖楼下水如天。</w:t>
      </w:r>
    </w:p>
    <w:p w:rsidR="002143C4" w:rsidRDefault="002143C4" w:rsidP="002143C4">
      <w:pPr>
        <w:autoSpaceDN w:val="0"/>
        <w:spacing w:line="360" w:lineRule="exact"/>
        <w:ind w:firstLine="420"/>
        <w:jc w:val="left"/>
        <w:rPr>
          <w:rFonts w:ascii="Hiragino Sans GB W3" w:hAnsi="宋体"/>
          <w:color w:val="333333"/>
          <w:sz w:val="24"/>
        </w:rPr>
      </w:pPr>
      <w:r>
        <w:rPr>
          <w:rFonts w:ascii="宋体" w:hAnsi="宋体"/>
          <w:color w:val="333333"/>
          <w:sz w:val="24"/>
        </w:rPr>
        <w:t>①把诗句补充。（2分）</w:t>
      </w:r>
    </w:p>
    <w:p w:rsidR="002143C4" w:rsidRPr="009C6940" w:rsidRDefault="002143C4" w:rsidP="002143C4">
      <w:pPr>
        <w:autoSpaceDN w:val="0"/>
        <w:spacing w:line="360" w:lineRule="exact"/>
        <w:ind w:firstLine="420"/>
        <w:jc w:val="left"/>
        <w:rPr>
          <w:rFonts w:ascii="Hiragino Sans GB W3" w:hAnsi="宋体"/>
          <w:color w:val="333333"/>
          <w:sz w:val="24"/>
          <w:lang w:val="pt-BR"/>
        </w:rPr>
      </w:pPr>
      <w:r w:rsidRPr="009C6940">
        <w:rPr>
          <w:rFonts w:ascii="宋体" w:hAnsi="宋体"/>
          <w:color w:val="333333"/>
          <w:sz w:val="24"/>
          <w:lang w:val="pt-BR"/>
        </w:rPr>
        <w:t>②</w:t>
      </w:r>
      <w:r>
        <w:rPr>
          <w:rFonts w:ascii="宋体" w:hAnsi="宋体"/>
          <w:color w:val="333333"/>
          <w:sz w:val="24"/>
        </w:rPr>
        <w:t>所填诗句描绘了一幅怎样的画面</w:t>
      </w:r>
      <w:r w:rsidRPr="009C6940">
        <w:rPr>
          <w:rFonts w:ascii="宋体" w:hAnsi="宋体"/>
          <w:color w:val="333333"/>
          <w:sz w:val="24"/>
          <w:lang w:val="pt-BR"/>
        </w:rPr>
        <w:t>？（2</w:t>
      </w:r>
      <w:r>
        <w:rPr>
          <w:rFonts w:ascii="宋体" w:hAnsi="宋体"/>
          <w:color w:val="333333"/>
          <w:sz w:val="24"/>
        </w:rPr>
        <w:t>分</w:t>
      </w:r>
      <w:r w:rsidRPr="009C6940">
        <w:rPr>
          <w:rFonts w:ascii="宋体" w:hAnsi="宋体"/>
          <w:color w:val="333333"/>
          <w:sz w:val="24"/>
          <w:lang w:val="pt-BR"/>
        </w:rPr>
        <w:t>）</w:t>
      </w:r>
      <w:r w:rsidRPr="009C6940">
        <w:rPr>
          <w:color w:val="FFFFFF"/>
          <w:sz w:val="11"/>
          <w:szCs w:val="11"/>
          <w:lang w:val="pt-BR"/>
        </w:rPr>
        <w:t xml:space="preserve">http://w ww.xk b1. com  </w:t>
      </w:r>
    </w:p>
    <w:p w:rsidR="002143C4" w:rsidRPr="009C6940" w:rsidRDefault="002143C4" w:rsidP="002143C4">
      <w:pPr>
        <w:autoSpaceDN w:val="0"/>
        <w:spacing w:line="360" w:lineRule="exact"/>
        <w:jc w:val="left"/>
        <w:rPr>
          <w:rFonts w:ascii="Hiragino Sans GB W3" w:hAnsi="宋体"/>
          <w:color w:val="333333"/>
          <w:sz w:val="24"/>
          <w:lang w:val="pt-BR"/>
        </w:rPr>
      </w:pPr>
      <w:r w:rsidRPr="009C6940">
        <w:rPr>
          <w:rFonts w:ascii="宋体" w:hAnsi="宋体"/>
          <w:color w:val="333333"/>
          <w:sz w:val="24"/>
          <w:lang w:val="pt-BR"/>
        </w:rPr>
        <w:t xml:space="preserve">    </w:t>
      </w:r>
      <w:r w:rsidRPr="009C6940">
        <w:rPr>
          <w:rFonts w:ascii="宋体" w:hAnsi="宋体"/>
          <w:color w:val="333333"/>
          <w:sz w:val="24"/>
          <w:u w:val="single"/>
          <w:lang w:val="pt-BR"/>
        </w:rPr>
        <w:t xml:space="preserve">                                                                </w:t>
      </w:r>
    </w:p>
    <w:p w:rsidR="002143C4" w:rsidRDefault="002143C4" w:rsidP="002143C4">
      <w:pPr>
        <w:widowControl/>
        <w:autoSpaceDN w:val="0"/>
        <w:snapToGrid w:val="0"/>
        <w:spacing w:line="360" w:lineRule="exact"/>
        <w:rPr>
          <w:rFonts w:ascii="宋体" w:hAnsi="宋体" w:hint="eastAsia"/>
          <w:color w:val="333333"/>
          <w:sz w:val="24"/>
        </w:rPr>
      </w:pPr>
      <w:r>
        <w:rPr>
          <w:rFonts w:ascii="宋体" w:hAnsi="宋体"/>
          <w:color w:val="333333"/>
          <w:sz w:val="24"/>
        </w:rPr>
        <w:t>③这首诗第一句写</w:t>
      </w:r>
      <w:r>
        <w:rPr>
          <w:rFonts w:ascii="宋体" w:hAnsi="宋体"/>
          <w:color w:val="333333"/>
          <w:sz w:val="24"/>
          <w:u w:val="single"/>
        </w:rPr>
        <w:t xml:space="preserve">              </w:t>
      </w:r>
      <w:r>
        <w:rPr>
          <w:rFonts w:ascii="宋体" w:hAnsi="宋体"/>
          <w:color w:val="333333"/>
          <w:sz w:val="24"/>
        </w:rPr>
        <w:t>，第二句写</w:t>
      </w:r>
      <w:r>
        <w:rPr>
          <w:rFonts w:ascii="宋体" w:hAnsi="宋体"/>
          <w:color w:val="333333"/>
          <w:sz w:val="24"/>
          <w:u w:val="single"/>
        </w:rPr>
        <w:t xml:space="preserve">              </w:t>
      </w:r>
      <w:r>
        <w:rPr>
          <w:rFonts w:ascii="宋体" w:hAnsi="宋体"/>
          <w:color w:val="333333"/>
          <w:sz w:val="24"/>
        </w:rPr>
        <w:t>，后两句写</w:t>
      </w:r>
      <w:r>
        <w:rPr>
          <w:rFonts w:ascii="宋体" w:hAnsi="宋体"/>
          <w:color w:val="333333"/>
          <w:sz w:val="24"/>
          <w:u w:val="single"/>
        </w:rPr>
        <w:t xml:space="preserve">              </w:t>
      </w:r>
      <w:r>
        <w:rPr>
          <w:rFonts w:ascii="宋体" w:hAnsi="宋体"/>
          <w:color w:val="333333"/>
          <w:sz w:val="24"/>
        </w:rPr>
        <w:t>，抒发了诗人</w:t>
      </w:r>
      <w:r>
        <w:rPr>
          <w:rFonts w:ascii="宋体" w:hAnsi="宋体"/>
          <w:color w:val="333333"/>
          <w:sz w:val="24"/>
          <w:u w:val="single"/>
        </w:rPr>
        <w:t xml:space="preserve">                 </w:t>
      </w:r>
      <w:r>
        <w:rPr>
          <w:rFonts w:ascii="宋体" w:hAnsi="宋体"/>
          <w:color w:val="333333"/>
          <w:sz w:val="24"/>
        </w:rPr>
        <w:t>的感情。</w:t>
      </w:r>
      <w:r>
        <w:rPr>
          <w:rFonts w:ascii="宋体" w:hAnsi="宋体" w:hint="eastAsia"/>
          <w:color w:val="333333"/>
          <w:sz w:val="24"/>
        </w:rPr>
        <w:t>（3分）</w:t>
      </w:r>
    </w:p>
    <w:p w:rsidR="002143C4" w:rsidRDefault="002143C4" w:rsidP="002143C4">
      <w:pPr>
        <w:widowControl/>
        <w:autoSpaceDN w:val="0"/>
        <w:snapToGrid w:val="0"/>
        <w:spacing w:line="360" w:lineRule="exact"/>
        <w:jc w:val="left"/>
        <w:rPr>
          <w:rFonts w:ascii="Hiragino Sans GB W3" w:hAnsi="宋体"/>
          <w:color w:val="616361"/>
          <w:sz w:val="24"/>
        </w:rPr>
      </w:pPr>
      <w:r>
        <w:rPr>
          <w:rFonts w:ascii="宋体" w:hAnsi="宋体" w:hint="eastAsia"/>
          <w:b/>
          <w:bCs/>
          <w:color w:val="333333"/>
          <w:sz w:val="24"/>
        </w:rPr>
        <w:t>3、</w:t>
      </w:r>
      <w:r>
        <w:rPr>
          <w:rFonts w:ascii="宋体" w:hAnsi="宋体"/>
          <w:b/>
          <w:bCs/>
          <w:color w:val="000000"/>
          <w:kern w:val="0"/>
          <w:sz w:val="24"/>
        </w:rPr>
        <w:t>阅读语段，按要求做题。（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9</w:t>
      </w:r>
      <w:r>
        <w:rPr>
          <w:rFonts w:ascii="宋体" w:hAnsi="宋体"/>
          <w:b/>
          <w:bCs/>
          <w:color w:val="000000"/>
          <w:kern w:val="0"/>
          <w:sz w:val="24"/>
        </w:rPr>
        <w:t>分）</w:t>
      </w:r>
    </w:p>
    <w:p w:rsidR="002143C4" w:rsidRDefault="002143C4" w:rsidP="002143C4">
      <w:pPr>
        <w:widowControl/>
        <w:autoSpaceDN w:val="0"/>
        <w:snapToGrid w:val="0"/>
        <w:spacing w:line="360" w:lineRule="exact"/>
        <w:ind w:left="178" w:firstLine="560"/>
        <w:jc w:val="left"/>
        <w:rPr>
          <w:rFonts w:ascii="Hiragino Sans GB W3" w:hAnsi="宋体"/>
          <w:color w:val="616361"/>
          <w:sz w:val="24"/>
        </w:rPr>
      </w:pPr>
      <w:r>
        <w:rPr>
          <w:rFonts w:ascii="宋体" w:hAnsi="宋体"/>
          <w:color w:val="000000"/>
          <w:kern w:val="0"/>
          <w:sz w:val="24"/>
        </w:rPr>
        <w:t>夏天的气氛是热烈的。它好像炉子上的一锅冷水在逐渐泛泡、冒气而终于沸腾一样，山坡上的芊芊细草渐渐长成一片密密的厚发，林带上的淡淡绿烟也凝成了一堵墨绿色的长墙。轻飞曼舞的蜂蝶不见了，却换来烦人的蝉儿，潜在树叶间一声声地长鸣。</w:t>
      </w:r>
      <w:r>
        <w:rPr>
          <w:rFonts w:ascii="宋体" w:hAnsi="宋体"/>
          <w:color w:val="000000"/>
          <w:kern w:val="0"/>
          <w:sz w:val="24"/>
          <w:u w:val="wave"/>
        </w:rPr>
        <w:t>火红的太阳烘烤着一片金黄色的大地，热风浮动着，飘</w:t>
      </w:r>
      <w:r>
        <w:rPr>
          <w:rFonts w:ascii="宋体" w:hAnsi="宋体"/>
          <w:color w:val="000000"/>
          <w:kern w:val="0"/>
          <w:sz w:val="24"/>
          <w:u w:val="wave"/>
        </w:rPr>
        <w:lastRenderedPageBreak/>
        <w:t>过田野，吹送着已熟透了的麦香。</w:t>
      </w:r>
      <w:r>
        <w:rPr>
          <w:rFonts w:ascii="宋体" w:hAnsi="宋体"/>
          <w:color w:val="000000"/>
          <w:kern w:val="0"/>
          <w:sz w:val="24"/>
        </w:rPr>
        <w:t>春天的灵秀之气经过半年的积蓄，这时已酿成一种磅礴之势，在田野上滚动，在天地间升腾。夏天到了。</w:t>
      </w:r>
    </w:p>
    <w:p w:rsidR="002143C4" w:rsidRDefault="002143C4" w:rsidP="002143C4">
      <w:pPr>
        <w:widowControl/>
        <w:autoSpaceDN w:val="0"/>
        <w:snapToGrid w:val="0"/>
        <w:spacing w:line="400" w:lineRule="exact"/>
        <w:jc w:val="left"/>
        <w:rPr>
          <w:rFonts w:ascii="Hiragino Sans GB W3" w:hAnsi="宋体"/>
          <w:color w:val="616361"/>
          <w:sz w:val="24"/>
        </w:rPr>
      </w:pPr>
      <w:r>
        <w:rPr>
          <w:rFonts w:ascii="宋体" w:hAnsi="宋体"/>
          <w:color w:val="000000"/>
          <w:kern w:val="0"/>
          <w:sz w:val="24"/>
        </w:rPr>
        <w:t>①本段是围绕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      </w:t>
      </w:r>
      <w:r>
        <w:rPr>
          <w:rFonts w:ascii="宋体" w:hAnsi="宋体"/>
          <w:color w:val="000000"/>
          <w:kern w:val="0"/>
          <w:sz w:val="24"/>
        </w:rPr>
        <w:t>这句话来写的。（1分）</w:t>
      </w:r>
    </w:p>
    <w:p w:rsidR="002143C4" w:rsidRDefault="002143C4" w:rsidP="002143C4">
      <w:pPr>
        <w:widowControl/>
        <w:autoSpaceDN w:val="0"/>
        <w:snapToGrid w:val="0"/>
        <w:spacing w:line="400" w:lineRule="exact"/>
        <w:jc w:val="left"/>
        <w:rPr>
          <w:rFonts w:ascii="Hiragino Sans GB W3" w:hAnsi="宋体"/>
          <w:color w:val="616361"/>
          <w:sz w:val="24"/>
        </w:rPr>
      </w:pPr>
      <w:r>
        <w:rPr>
          <w:rFonts w:ascii="宋体" w:hAnsi="宋体"/>
          <w:color w:val="000000"/>
          <w:kern w:val="0"/>
          <w:sz w:val="24"/>
        </w:rPr>
        <w:t>②为了凸显夏天的特点，作者采用了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</w:t>
      </w:r>
      <w:r>
        <w:rPr>
          <w:rFonts w:ascii="宋体" w:hAnsi="宋体"/>
          <w:color w:val="000000"/>
          <w:kern w:val="0"/>
          <w:sz w:val="24"/>
        </w:rPr>
        <w:t>的手法。作者用“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  <w:u w:val="single"/>
        </w:rPr>
        <w:t xml:space="preserve">   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</w:t>
      </w:r>
    </w:p>
    <w:p w:rsidR="002143C4" w:rsidRDefault="002143C4" w:rsidP="002143C4">
      <w:pPr>
        <w:widowControl/>
        <w:autoSpaceDN w:val="0"/>
        <w:snapToGrid w:val="0"/>
        <w:spacing w:line="400" w:lineRule="exact"/>
        <w:jc w:val="left"/>
        <w:rPr>
          <w:rFonts w:ascii="Hiragino Sans GB W3" w:hAnsi="宋体"/>
          <w:color w:val="616361"/>
          <w:sz w:val="24"/>
        </w:rPr>
      </w:pPr>
      <w:r>
        <w:rPr>
          <w:rFonts w:ascii="宋体" w:hAnsi="宋体"/>
          <w:color w:val="000000"/>
          <w:kern w:val="0"/>
          <w:sz w:val="24"/>
          <w:u w:val="single"/>
        </w:rPr>
        <w:t xml:space="preserve">           </w:t>
      </w:r>
      <w:r>
        <w:rPr>
          <w:rFonts w:ascii="宋体" w:hAnsi="宋体"/>
          <w:color w:val="000000"/>
          <w:kern w:val="0"/>
          <w:sz w:val="24"/>
        </w:rPr>
        <w:t>，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</w:t>
      </w:r>
      <w:r>
        <w:rPr>
          <w:rFonts w:ascii="宋体" w:hAnsi="宋体"/>
          <w:color w:val="000000"/>
          <w:kern w:val="0"/>
          <w:sz w:val="24"/>
        </w:rPr>
        <w:t>，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</w:t>
      </w:r>
      <w:r>
        <w:rPr>
          <w:rFonts w:ascii="宋体" w:hAnsi="宋体"/>
          <w:color w:val="000000"/>
          <w:kern w:val="0"/>
          <w:sz w:val="24"/>
        </w:rPr>
        <w:t>”来表现春天的灵秀之气；而夏天的磅礴之势则表现在密密的厚发、墨绿色的长墙、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</w:t>
      </w:r>
      <w:r>
        <w:rPr>
          <w:rFonts w:ascii="宋体" w:hAnsi="宋体"/>
          <w:color w:val="000000"/>
          <w:kern w:val="0"/>
          <w:sz w:val="24"/>
        </w:rPr>
        <w:t>、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</w:t>
      </w:r>
      <w:r>
        <w:rPr>
          <w:rFonts w:ascii="宋体" w:hAnsi="宋体"/>
          <w:color w:val="000000"/>
          <w:kern w:val="0"/>
          <w:sz w:val="24"/>
        </w:rPr>
        <w:t>、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</w:t>
      </w:r>
      <w:r>
        <w:rPr>
          <w:rFonts w:ascii="宋体" w:hAnsi="宋体"/>
          <w:color w:val="000000"/>
          <w:kern w:val="0"/>
          <w:sz w:val="24"/>
        </w:rPr>
        <w:t>、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</w:t>
      </w:r>
      <w:r>
        <w:rPr>
          <w:rFonts w:ascii="宋体" w:hAnsi="宋体"/>
          <w:color w:val="000000"/>
          <w:kern w:val="0"/>
          <w:sz w:val="24"/>
        </w:rPr>
        <w:t>这些典型的景物上。（</w:t>
      </w:r>
      <w:r>
        <w:rPr>
          <w:rFonts w:ascii="宋体" w:hAnsi="宋体" w:hint="eastAsia"/>
          <w:color w:val="000000"/>
          <w:kern w:val="0"/>
          <w:sz w:val="24"/>
        </w:rPr>
        <w:t>6</w:t>
      </w:r>
      <w:r>
        <w:rPr>
          <w:rFonts w:ascii="宋体" w:hAnsi="宋体"/>
          <w:color w:val="000000"/>
          <w:kern w:val="0"/>
          <w:sz w:val="24"/>
        </w:rPr>
        <w:t>分）</w:t>
      </w:r>
    </w:p>
    <w:p w:rsidR="002143C4" w:rsidRDefault="002143C4" w:rsidP="002143C4">
      <w:pPr>
        <w:widowControl/>
        <w:autoSpaceDN w:val="0"/>
        <w:snapToGrid w:val="0"/>
        <w:spacing w:line="400" w:lineRule="exact"/>
        <w:jc w:val="left"/>
        <w:rPr>
          <w:rFonts w:ascii="Hiragino Sans GB W3" w:hAnsi="宋体"/>
          <w:color w:val="616361"/>
          <w:sz w:val="24"/>
        </w:rPr>
      </w:pPr>
      <w:r>
        <w:rPr>
          <w:rFonts w:ascii="宋体" w:hAnsi="宋体"/>
          <w:color w:val="000000"/>
          <w:kern w:val="0"/>
          <w:sz w:val="24"/>
        </w:rPr>
        <w:t>③读着画曲线的句子，你会情不自禁地想起庾信的“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</w:t>
      </w:r>
      <w:r>
        <w:rPr>
          <w:rFonts w:ascii="宋体" w:hAnsi="宋体" w:hint="eastAsia"/>
          <w:color w:val="000000"/>
          <w:kern w:val="0"/>
          <w:sz w:val="24"/>
          <w:u w:val="single"/>
        </w:rPr>
        <w:t xml:space="preserve">        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</w:t>
      </w:r>
    </w:p>
    <w:p w:rsidR="002143C4" w:rsidRDefault="002143C4" w:rsidP="002143C4">
      <w:pPr>
        <w:widowControl/>
        <w:autoSpaceDN w:val="0"/>
        <w:snapToGrid w:val="0"/>
        <w:spacing w:line="400" w:lineRule="exact"/>
        <w:jc w:val="left"/>
        <w:rPr>
          <w:rFonts w:ascii="Hiragino Sans GB W3" w:hAnsi="宋体"/>
          <w:color w:val="616361"/>
          <w:sz w:val="24"/>
        </w:rPr>
      </w:pPr>
      <w:r>
        <w:rPr>
          <w:rFonts w:ascii="宋体" w:hAnsi="宋体"/>
          <w:color w:val="000000"/>
          <w:kern w:val="0"/>
          <w:sz w:val="24"/>
          <w:u w:val="single"/>
        </w:rPr>
        <w:t xml:space="preserve">       </w:t>
      </w:r>
      <w:r>
        <w:rPr>
          <w:rFonts w:ascii="宋体" w:hAnsi="宋体"/>
          <w:color w:val="000000"/>
          <w:kern w:val="0"/>
          <w:sz w:val="24"/>
        </w:rPr>
        <w:t>”这句诗，而范成大的“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            </w:t>
      </w:r>
      <w:r>
        <w:rPr>
          <w:rFonts w:ascii="宋体" w:hAnsi="宋体"/>
          <w:color w:val="000000"/>
          <w:kern w:val="0"/>
          <w:sz w:val="24"/>
        </w:rPr>
        <w:t>”这句诗则写出了春末夏初麦田丰收在望的景象。（2分）</w:t>
      </w:r>
    </w:p>
    <w:p w:rsidR="002143C4" w:rsidRDefault="002143C4" w:rsidP="002143C4">
      <w:pPr>
        <w:widowControl/>
        <w:numPr>
          <w:ilvl w:val="0"/>
          <w:numId w:val="37"/>
        </w:numPr>
        <w:autoSpaceDN w:val="0"/>
        <w:snapToGrid w:val="0"/>
        <w:spacing w:line="360" w:lineRule="atLeast"/>
        <w:rPr>
          <w:rFonts w:ascii="宋体" w:hAnsi="宋体" w:hint="eastAsia"/>
          <w:b/>
          <w:bCs/>
          <w:color w:val="333333"/>
          <w:kern w:val="0"/>
          <w:sz w:val="24"/>
        </w:rPr>
      </w:pPr>
      <w:r>
        <w:rPr>
          <w:rFonts w:ascii="宋体" w:hAnsi="宋体" w:hint="eastAsia"/>
          <w:b/>
          <w:bCs/>
          <w:color w:val="333333"/>
          <w:kern w:val="0"/>
          <w:sz w:val="24"/>
        </w:rPr>
        <w:t>阅读下文，按要求做题。（17分）</w:t>
      </w:r>
    </w:p>
    <w:p w:rsidR="002143C4" w:rsidRDefault="002143C4" w:rsidP="002143C4">
      <w:pPr>
        <w:autoSpaceDN w:val="0"/>
        <w:spacing w:line="360" w:lineRule="atLeast"/>
        <w:jc w:val="center"/>
        <w:rPr>
          <w:rFonts w:ascii="寰蒋闆呴粦" w:hAnsi="宋体"/>
          <w:b/>
          <w:bCs/>
          <w:color w:val="333333"/>
          <w:sz w:val="24"/>
        </w:rPr>
      </w:pPr>
      <w:r>
        <w:rPr>
          <w:rFonts w:ascii="寰蒋闆呴粦" w:hAnsi="宋体"/>
          <w:b/>
          <w:bCs/>
          <w:color w:val="333333"/>
          <w:sz w:val="24"/>
        </w:rPr>
        <w:t>改变一生的闪念</w:t>
      </w:r>
    </w:p>
    <w:p w:rsidR="002143C4" w:rsidRDefault="002143C4" w:rsidP="002143C4">
      <w:pPr>
        <w:spacing w:line="360" w:lineRule="atLeas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1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①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这是我的老师的故事，至今珍藏在我心里，让我明白在人世间，其实不应该放过每一个能够帮助别人的机会。</w:t>
      </w:r>
    </w:p>
    <w:p w:rsidR="002143C4" w:rsidRDefault="002143C4" w:rsidP="002143C4">
      <w:pPr>
        <w:spacing w:line="360" w:lineRule="atLeas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2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②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多年前的一天，她正在家里睡午觉，突然电话铃响了，她接过来一听，里面传来一个粗暴的声音：“你家的小孩偷书，现在被我们抓住了，快来啊！”从话筒里传来一个小女孩的哭闹声和旁人的呵斥声。</w:t>
      </w:r>
    </w:p>
    <w:p w:rsidR="002143C4" w:rsidRDefault="002143C4" w:rsidP="002143C4">
      <w:pPr>
        <w:spacing w:line="360" w:lineRule="atLeas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3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③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她回头望着正在看电视的唯一女儿，心中立刻明白过来，肯定是有一个女孩因为偷书被售货员抓住了，而又不肯让家里人知道，所以胡扯了一个电话号码，却碰巧打到这里。</w:t>
      </w:r>
    </w:p>
    <w:p w:rsidR="002143C4" w:rsidRDefault="002143C4" w:rsidP="002143C4">
      <w:pPr>
        <w:spacing w:line="360" w:lineRule="atLeas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4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④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她本可以放下电话不理，甚至也可以斥责对方，因为这件事和她没有任何关系。但通过电话，她隐约设想出，那是一个一念之差的小女孩，现在一定非常惊慌害怕，正面临着也许是人生中最尴尬的境地。犹豫片刻之后，她问清了书店的地址，匆匆忙忙地赶了过去。</w:t>
      </w:r>
    </w:p>
    <w:p w:rsidR="002143C4" w:rsidRDefault="002143C4" w:rsidP="002143C4">
      <w:pPr>
        <w:spacing w:line="360" w:lineRule="atLeas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5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⑤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正如她所料的那样，在书店里站着一个满脸泪痕的小女孩，而旁边的大人们，正恶狠狠地大声斥责着。她一下子冲了上去，将那个可怜的小女孩搂在怀里，转身对旁边的售货员说：“有什么事就跟我说吧，我是她妈妈，不要吓着孩子。”在售货员不情愿的嘀咕声中，她交清了罚款，领着这个小女孩走出了书店。看着那张被泪水和恐惧弄得一塌糊涂的脸，她笑了笑，将小女孩领到家中，好好清理了一下，什么都没有问。小女孩临走时，她特意叮嘱道，如果你要看书，就到阿姨这里来吧。惊魂未定的小女孩，深深地看了她一眼，便飞一般地跑掉了，从此再也没有出现。</w:t>
      </w:r>
    </w:p>
    <w:p w:rsidR="002143C4" w:rsidRDefault="002143C4" w:rsidP="002143C4">
      <w:pPr>
        <w:spacing w:line="360" w:lineRule="atLeas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6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⑥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一晃十几年过去了。一天中午，门外响起了一阵敲门声。她打开房门后，看到了一位年轻漂亮的陌生女孩，满脸笑容，手里还拎着一大堆礼物。“你找谁？”她疑惑地问。但女孩却激动地说出了一大堆话。好不容易，她才从那陌生女孩的</w:t>
      </w:r>
      <w:r>
        <w:rPr>
          <w:rFonts w:ascii="宋体" w:hAnsi="宋体" w:cs="宋体" w:hint="eastAsia"/>
          <w:sz w:val="24"/>
        </w:rPr>
        <w:lastRenderedPageBreak/>
        <w:t>叙述中，恍然明白，原来她就是当年那个偷书的小女孩，已经大学毕业，现在特意来看望自己。</w:t>
      </w:r>
    </w:p>
    <w:p w:rsidR="002143C4" w:rsidRDefault="002143C4" w:rsidP="002143C4">
      <w:pPr>
        <w:spacing w:line="360" w:lineRule="atLeas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7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⑦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女孩眼睛里泛着泪光，轻声说道：“虽然我至今都不明白，您为什么愿意充当我妈妈，解脱了我，但这么多年来，我一直好想喊您一声妈妈。”老师的眼睛开始模糊起来，她有些好奇地问道：“如果我不帮你，会发生怎样的结果呢？”女孩轻轻地摇着头说：“我说不清楚，也许就会去做傻事，甚至去死。”老师的心猛地一颤。</w:t>
      </w:r>
    </w:p>
    <w:p w:rsidR="002143C4" w:rsidRDefault="002143C4" w:rsidP="002143C4">
      <w:pPr>
        <w:spacing w:line="360" w:lineRule="atLeas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8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⑧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望着女孩脸上幸福的笑容，她也笑了。</w:t>
      </w:r>
    </w:p>
    <w:p w:rsidR="002143C4" w:rsidRDefault="002143C4" w:rsidP="002143C4">
      <w:pPr>
        <w:spacing w:line="36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1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①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请用简洁的语言概括故事主要内容。（3分）</w:t>
      </w:r>
    </w:p>
    <w:p w:rsidR="002143C4" w:rsidRDefault="002143C4" w:rsidP="002143C4">
      <w:pPr>
        <w:spacing w:line="36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</w:p>
    <w:p w:rsidR="002143C4" w:rsidRDefault="002143C4" w:rsidP="002143C4">
      <w:pPr>
        <w:spacing w:line="36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2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②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第</w:t>
      </w: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5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⑤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自然段中“她所料的那样”在文中指的是什么？（3分）</w:t>
      </w:r>
    </w:p>
    <w:p w:rsidR="002143C4" w:rsidRDefault="002143C4" w:rsidP="002143C4">
      <w:pPr>
        <w:spacing w:line="36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</w:p>
    <w:p w:rsidR="002143C4" w:rsidRDefault="002143C4" w:rsidP="002143C4">
      <w:pPr>
        <w:spacing w:line="36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3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③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文中第</w:t>
      </w: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5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⑤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自然段和第</w:t>
      </w: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8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⑧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自然段都写到了这位教师的笑，两次笑的原因分别是什么？（4分）</w:t>
      </w:r>
    </w:p>
    <w:p w:rsidR="002143C4" w:rsidRDefault="002143C4" w:rsidP="002143C4">
      <w:pPr>
        <w:spacing w:line="36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第一次：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2143C4" w:rsidRDefault="002143C4" w:rsidP="002143C4">
      <w:pPr>
        <w:spacing w:line="36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第二次: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</w:t>
      </w:r>
    </w:p>
    <w:p w:rsidR="002143C4" w:rsidRDefault="002143C4" w:rsidP="002143C4">
      <w:pPr>
        <w:spacing w:line="36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4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④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当老师问女孩“你找谁”时，女孩“激动地说出了一大堆话”，请你想一想，女孩会说什么呢？（3分）</w:t>
      </w:r>
    </w:p>
    <w:p w:rsidR="002143C4" w:rsidRDefault="002143C4" w:rsidP="002143C4">
      <w:pPr>
        <w:spacing w:line="36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</w:p>
    <w:p w:rsidR="002143C4" w:rsidRDefault="002143C4" w:rsidP="002143C4">
      <w:pPr>
        <w:spacing w:line="36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</w:p>
    <w:p w:rsidR="002143C4" w:rsidRDefault="002143C4" w:rsidP="002143C4">
      <w:pPr>
        <w:spacing w:line="36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fldChar w:fldCharType="begin"/>
      </w:r>
      <w:r>
        <w:rPr>
          <w:rFonts w:ascii="宋体" w:hAnsi="宋体" w:cs="宋体" w:hint="eastAsia"/>
          <w:sz w:val="24"/>
        </w:rPr>
        <w:instrText xml:space="preserve"> = 5 \* GB3 \* MERGEFORMAT </w:instrText>
      </w:r>
      <w:r>
        <w:rPr>
          <w:rFonts w:ascii="宋体" w:hAnsi="宋体" w:cs="宋体" w:hint="eastAsia"/>
          <w:sz w:val="24"/>
        </w:rPr>
        <w:fldChar w:fldCharType="separate"/>
      </w:r>
      <w:r>
        <w:t>⑤</w:t>
      </w:r>
      <w:r>
        <w:rPr>
          <w:rFonts w:ascii="宋体" w:hAnsi="宋体" w:cs="宋体"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从文中我们读懂了这是一位怎样的老师？请你从文中找出两处相关描写抄下来。（4分）</w:t>
      </w:r>
    </w:p>
    <w:p w:rsidR="002143C4" w:rsidRDefault="002143C4" w:rsidP="002143C4">
      <w:pPr>
        <w:spacing w:line="40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</w:p>
    <w:p w:rsidR="002143C4" w:rsidRDefault="002143C4" w:rsidP="002143C4">
      <w:pPr>
        <w:autoSpaceDN w:val="0"/>
        <w:spacing w:line="400" w:lineRule="exact"/>
        <w:jc w:val="left"/>
        <w:rPr>
          <w:rFonts w:ascii="宋体" w:hAnsi="宋体"/>
          <w:color w:val="333333"/>
          <w:kern w:val="0"/>
          <w:sz w:val="24"/>
        </w:rPr>
      </w:pP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</w:p>
    <w:p w:rsidR="002143C4" w:rsidRDefault="002143C4" w:rsidP="002143C4">
      <w:pPr>
        <w:autoSpaceDN w:val="0"/>
        <w:spacing w:line="400" w:lineRule="exact"/>
        <w:jc w:val="left"/>
        <w:rPr>
          <w:rFonts w:ascii="宋体" w:hAnsi="宋体" w:hint="eastAsia"/>
          <w:color w:val="333333"/>
          <w:sz w:val="24"/>
          <w:u w:val="single"/>
        </w:rPr>
      </w:pPr>
      <w:r>
        <w:rPr>
          <w:rFonts w:ascii="宋体" w:hAnsi="宋体" w:hint="eastAsia"/>
          <w:color w:val="333333"/>
          <w:sz w:val="24"/>
        </w:rPr>
        <w:t xml:space="preserve">   </w:t>
      </w:r>
      <w:r>
        <w:rPr>
          <w:rFonts w:ascii="宋体" w:hAnsi="宋体" w:hint="eastAsia"/>
          <w:color w:val="333333"/>
          <w:sz w:val="24"/>
          <w:u w:val="single"/>
        </w:rPr>
        <w:t xml:space="preserve">                                                                    </w:t>
      </w:r>
    </w:p>
    <w:p w:rsidR="002143C4" w:rsidRDefault="002143C4" w:rsidP="002143C4">
      <w:pPr>
        <w:autoSpaceDN w:val="0"/>
        <w:spacing w:line="400" w:lineRule="exact"/>
        <w:jc w:val="left"/>
        <w:rPr>
          <w:rFonts w:ascii="宋体" w:hAnsi="宋体" w:hint="eastAsia"/>
          <w:b/>
          <w:bCs/>
          <w:color w:val="000000"/>
          <w:kern w:val="0"/>
          <w:sz w:val="24"/>
        </w:rPr>
      </w:pPr>
      <w:r>
        <w:rPr>
          <w:rFonts w:ascii="宋体" w:hAnsi="宋体" w:hint="eastAsia"/>
          <w:color w:val="616361"/>
          <w:sz w:val="24"/>
        </w:rPr>
        <w:t xml:space="preserve">   </w:t>
      </w:r>
      <w:r>
        <w:rPr>
          <w:rFonts w:ascii="宋体" w:hAnsi="宋体" w:hint="eastAsia"/>
          <w:color w:val="616361"/>
          <w:sz w:val="24"/>
          <w:u w:val="single"/>
        </w:rPr>
        <w:t xml:space="preserve">                                                                    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 xml:space="preserve">                              </w:t>
      </w:r>
    </w:p>
    <w:p w:rsidR="002143C4" w:rsidRDefault="002143C4" w:rsidP="002143C4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color w:val="000000"/>
          <w:kern w:val="0"/>
          <w:sz w:val="24"/>
        </w:rPr>
        <w:t>参考答案：一、</w:t>
      </w:r>
      <w:r>
        <w:rPr>
          <w:rFonts w:ascii="新宋体" w:eastAsia="新宋体" w:hAnsi="新宋体" w:cs="新宋体" w:hint="eastAsia"/>
          <w:b/>
          <w:bCs/>
          <w:color w:val="000000"/>
          <w:kern w:val="0"/>
          <w:szCs w:val="21"/>
        </w:rPr>
        <w:t>1、（</w:t>
      </w:r>
      <w:r>
        <w:rPr>
          <w:rFonts w:ascii="新宋体" w:eastAsia="新宋体" w:hAnsi="新宋体" w:cs="新宋体" w:hint="eastAsia"/>
          <w:color w:val="000000"/>
          <w:szCs w:val="21"/>
        </w:rPr>
        <w:t xml:space="preserve"> </w:t>
      </w:r>
      <w:r>
        <w:rPr>
          <w:rFonts w:ascii="新宋体" w:eastAsia="新宋体" w:hAnsi="新宋体" w:cs="新宋体" w:hint="eastAsia"/>
          <w:color w:val="000000"/>
          <w:kern w:val="0"/>
          <w:szCs w:val="21"/>
        </w:rPr>
        <w:t>淤）泥  （戳）穿 （骚）动</w:t>
      </w:r>
      <w:r>
        <w:rPr>
          <w:rFonts w:ascii="新宋体" w:eastAsia="新宋体" w:hAnsi="新宋体" w:cs="新宋体" w:hint="eastAsia"/>
          <w:color w:val="000000"/>
          <w:szCs w:val="21"/>
        </w:rPr>
        <w:t xml:space="preserve">   （匍匐）</w:t>
      </w:r>
      <w:r>
        <w:rPr>
          <w:rFonts w:ascii="新宋体" w:eastAsia="新宋体" w:hAnsi="新宋体" w:cs="新宋体" w:hint="eastAsia"/>
          <w:color w:val="000000"/>
          <w:kern w:val="0"/>
          <w:szCs w:val="21"/>
        </w:rPr>
        <w:t xml:space="preserve">  （蜀葵）收（敛）（聒）噪 俯（瞰） （蜀葵） （酩酊）</w:t>
      </w:r>
      <w:r>
        <w:rPr>
          <w:rFonts w:ascii="新宋体" w:eastAsia="新宋体" w:hAnsi="新宋体" w:cs="新宋体" w:hint="eastAsia"/>
          <w:b/>
          <w:bCs/>
          <w:color w:val="000000"/>
          <w:kern w:val="0"/>
          <w:szCs w:val="21"/>
        </w:rPr>
        <w:t xml:space="preserve"> 2、</w:t>
      </w:r>
      <w:r>
        <w:rPr>
          <w:rFonts w:ascii="新宋体" w:eastAsia="新宋体" w:hAnsi="新宋体" w:cs="新宋体" w:hint="eastAsia"/>
          <w:color w:val="000000"/>
          <w:kern w:val="0"/>
          <w:szCs w:val="21"/>
        </w:rPr>
        <w:t>粗犷（ɡuǎnɡ） 媲美(pì) 挑衅(tiǎo)琴弦（xián）   挟带（xié）  瘦削（xuē）</w:t>
      </w:r>
      <w:r>
        <w:rPr>
          <w:rFonts w:ascii="新宋体" w:eastAsia="新宋体" w:hAnsi="新宋体" w:cs="新宋体" w:hint="eastAsia"/>
          <w:b/>
          <w:bCs/>
          <w:color w:val="000000"/>
          <w:kern w:val="0"/>
          <w:szCs w:val="21"/>
        </w:rPr>
        <w:t>3</w:t>
      </w:r>
      <w:r>
        <w:rPr>
          <w:rFonts w:ascii="新宋体" w:eastAsia="新宋体" w:hAnsi="新宋体" w:cs="新宋体" w:hint="eastAsia"/>
          <w:color w:val="000000"/>
          <w:kern w:val="0"/>
          <w:szCs w:val="21"/>
        </w:rPr>
        <w:t xml:space="preserve">、略 </w:t>
      </w:r>
      <w:r>
        <w:rPr>
          <w:rFonts w:ascii="新宋体" w:eastAsia="新宋体" w:hAnsi="新宋体" w:cs="新宋体" w:hint="eastAsia"/>
          <w:b/>
          <w:bCs/>
          <w:color w:val="000000"/>
          <w:kern w:val="0"/>
          <w:szCs w:val="21"/>
        </w:rPr>
        <w:t>4、</w:t>
      </w:r>
      <w:r>
        <w:rPr>
          <w:rFonts w:ascii="新宋体" w:eastAsia="新宋体" w:hAnsi="新宋体" w:cs="新宋体" w:hint="eastAsia"/>
          <w:szCs w:val="16"/>
        </w:rPr>
        <w:t xml:space="preserve">部首   宀    十一画    音序   G   ɡuǎ    </w:t>
      </w:r>
      <w:r>
        <w:rPr>
          <w:rFonts w:ascii="新宋体" w:eastAsia="新宋体" w:hAnsi="新宋体" w:cs="新宋体" w:hint="eastAsia"/>
          <w:b/>
          <w:color w:val="000000"/>
          <w:szCs w:val="16"/>
          <w:shd w:val="clear" w:color="auto" w:fill="FFFF66"/>
        </w:rPr>
        <w:t>寡</w:t>
      </w:r>
      <w:r>
        <w:rPr>
          <w:rFonts w:ascii="新宋体" w:eastAsia="新宋体" w:hAnsi="新宋体" w:cs="新宋体" w:hint="eastAsia"/>
          <w:szCs w:val="16"/>
        </w:rPr>
        <w:t>不敌众    敌众我</w:t>
      </w:r>
      <w:r>
        <w:rPr>
          <w:rFonts w:ascii="新宋体" w:eastAsia="新宋体" w:hAnsi="新宋体" w:cs="新宋体" w:hint="eastAsia"/>
          <w:b/>
          <w:color w:val="000000"/>
          <w:szCs w:val="16"/>
          <w:shd w:val="clear" w:color="auto" w:fill="FFFF66"/>
        </w:rPr>
        <w:t>寡</w:t>
      </w:r>
      <w:r>
        <w:rPr>
          <w:rFonts w:ascii="新宋体" w:eastAsia="新宋体" w:hAnsi="新宋体" w:cs="新宋体" w:hint="eastAsia"/>
          <w:szCs w:val="16"/>
        </w:rPr>
        <w:t xml:space="preserve">  （</w:t>
      </w:r>
      <w:r>
        <w:rPr>
          <w:rFonts w:ascii="新宋体" w:eastAsia="新宋体" w:hAnsi="新宋体" w:cs="新宋体" w:hint="eastAsia"/>
          <w:b/>
          <w:color w:val="000000"/>
          <w:szCs w:val="16"/>
          <w:shd w:val="clear" w:color="auto" w:fill="FFFF66"/>
        </w:rPr>
        <w:t>寡</w:t>
      </w:r>
      <w:r>
        <w:rPr>
          <w:rFonts w:ascii="新宋体" w:eastAsia="新宋体" w:hAnsi="新宋体" w:cs="新宋体" w:hint="eastAsia"/>
          <w:szCs w:val="16"/>
        </w:rPr>
        <w:t>言少语  沉默</w:t>
      </w:r>
      <w:r>
        <w:rPr>
          <w:rFonts w:ascii="新宋体" w:eastAsia="新宋体" w:hAnsi="新宋体" w:cs="新宋体" w:hint="eastAsia"/>
          <w:b/>
          <w:color w:val="000000"/>
          <w:szCs w:val="16"/>
          <w:shd w:val="clear" w:color="auto" w:fill="FFFF66"/>
        </w:rPr>
        <w:t>寡</w:t>
      </w:r>
      <w:r>
        <w:rPr>
          <w:rFonts w:ascii="新宋体" w:eastAsia="新宋体" w:hAnsi="新宋体" w:cs="新宋体" w:hint="eastAsia"/>
          <w:szCs w:val="16"/>
        </w:rPr>
        <w:t>言等）</w:t>
      </w:r>
      <w:r>
        <w:rPr>
          <w:rFonts w:ascii="新宋体" w:eastAsia="新宋体" w:hAnsi="新宋体" w:cs="新宋体" w:hint="eastAsia"/>
          <w:b/>
          <w:bCs/>
          <w:szCs w:val="16"/>
        </w:rPr>
        <w:t>5、</w:t>
      </w:r>
      <w:r>
        <w:rPr>
          <w:rFonts w:ascii="新宋体" w:eastAsia="新宋体" w:hAnsi="新宋体" w:cs="新宋体" w:hint="eastAsia"/>
          <w:b/>
          <w:bCs/>
          <w:szCs w:val="21"/>
        </w:rPr>
        <w:t xml:space="preserve"> </w:t>
      </w:r>
      <w:r>
        <w:rPr>
          <w:rFonts w:ascii="宋体" w:hAnsi="宋体"/>
          <w:szCs w:val="21"/>
        </w:rPr>
        <w:t xml:space="preserve">仰望 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俯瞰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眺望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 xml:space="preserve">打量 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凝视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欣赏</w:t>
      </w:r>
      <w:r>
        <w:rPr>
          <w:rFonts w:ascii="宋体" w:hAnsi="宋体" w:hint="eastAsia"/>
          <w:sz w:val="24"/>
        </w:rPr>
        <w:t xml:space="preserve"> </w:t>
      </w:r>
    </w:p>
    <w:p w:rsidR="002143C4" w:rsidRDefault="002143C4" w:rsidP="002143C4">
      <w:pPr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6、</w:t>
      </w:r>
      <w:r>
        <w:rPr>
          <w:rFonts w:ascii="宋体" w:hAnsi="宋体" w:hint="eastAsia"/>
          <w:b/>
          <w:bCs/>
          <w:sz w:val="24"/>
        </w:rPr>
        <w:fldChar w:fldCharType="begin"/>
      </w:r>
      <w:r>
        <w:rPr>
          <w:rFonts w:ascii="宋体" w:hAnsi="宋体" w:hint="eastAsia"/>
          <w:b/>
          <w:bCs/>
          <w:sz w:val="24"/>
        </w:rPr>
        <w:instrText xml:space="preserve"> = 1 \* GB3 \* MERGEFORMAT </w:instrText>
      </w:r>
      <w:r>
        <w:rPr>
          <w:rFonts w:ascii="宋体" w:hAnsi="宋体" w:hint="eastAsia"/>
          <w:b/>
          <w:bCs/>
          <w:sz w:val="24"/>
        </w:rPr>
        <w:fldChar w:fldCharType="separate"/>
      </w:r>
      <w:r>
        <w:t>①</w:t>
      </w:r>
      <w:r>
        <w:rPr>
          <w:rFonts w:ascii="宋体" w:hAnsi="宋体" w:hint="eastAsia"/>
          <w:b/>
          <w:bCs/>
          <w:sz w:val="24"/>
        </w:rPr>
        <w:fldChar w:fldCharType="end"/>
      </w:r>
      <w:r>
        <w:rPr>
          <w:rFonts w:ascii="宋体" w:hAnsi="宋体" w:hint="eastAsia"/>
          <w:szCs w:val="16"/>
        </w:rPr>
        <w:t>清晨，我走在田野上，呼吸着新鲜的空气，沐浴着温暖的阳光。</w:t>
      </w:r>
    </w:p>
    <w:p w:rsidR="002143C4" w:rsidRDefault="002143C4" w:rsidP="002143C4">
      <w:pPr>
        <w:jc w:val="left"/>
        <w:rPr>
          <w:rFonts w:ascii="宋体" w:hAnsi="宋体" w:hint="eastAsia"/>
          <w:szCs w:val="16"/>
        </w:rPr>
      </w:pPr>
      <w:r>
        <w:rPr>
          <w:rFonts w:ascii="宋体" w:hAnsi="宋体" w:hint="eastAsia"/>
          <w:szCs w:val="16"/>
        </w:rPr>
        <w:t>②多读多写是提高语文水平的关键。③老师虚心听取并接受了同学们的意见。</w:t>
      </w:r>
    </w:p>
    <w:p w:rsidR="002143C4" w:rsidRDefault="002143C4" w:rsidP="002143C4">
      <w:pPr>
        <w:autoSpaceDN w:val="0"/>
        <w:ind w:hanging="280"/>
        <w:jc w:val="left"/>
        <w:rPr>
          <w:rFonts w:ascii="Arial" w:hAnsi="宋体"/>
          <w:color w:val="333333"/>
          <w:szCs w:val="21"/>
          <w:shd w:val="clear" w:color="auto" w:fill="FFFFFF"/>
        </w:rPr>
      </w:pPr>
      <w:r>
        <w:rPr>
          <w:rFonts w:ascii="宋体" w:hAnsi="宋体" w:hint="eastAsia"/>
          <w:b/>
          <w:bCs/>
          <w:szCs w:val="16"/>
        </w:rPr>
        <w:t>7、</w:t>
      </w:r>
      <w:r>
        <w:rPr>
          <w:rFonts w:ascii="宋体" w:hAnsi="宋体" w:hint="eastAsia"/>
          <w:color w:val="333333"/>
          <w:szCs w:val="21"/>
        </w:rPr>
        <w:t>①田家少闲月，五月人倍忙。 ②日长篱落无人过、唯有蜻蜓蛱蝶飞</w:t>
      </w:r>
    </w:p>
    <w:p w:rsidR="002143C4" w:rsidRDefault="002143C4" w:rsidP="002143C4">
      <w:pPr>
        <w:autoSpaceDN w:val="0"/>
        <w:ind w:hanging="280"/>
        <w:jc w:val="left"/>
        <w:rPr>
          <w:rFonts w:ascii="宋体" w:hAnsi="宋体" w:hint="eastAsia"/>
          <w:color w:val="333333"/>
          <w:szCs w:val="21"/>
        </w:rPr>
      </w:pPr>
      <w:r>
        <w:rPr>
          <w:rFonts w:ascii="宋体" w:hAnsi="宋体" w:hint="eastAsia"/>
          <w:color w:val="333333"/>
          <w:szCs w:val="21"/>
        </w:rPr>
        <w:t>③人有悲欢离合，月有阴晴圆缺，此事古难全</w:t>
      </w:r>
      <w:hyperlink r:id="rId8" w:history="1">
        <w:r>
          <w:rPr>
            <w:rStyle w:val="a7"/>
            <w:rFonts w:hint="eastAsia"/>
            <w:color w:val="F6F8F8"/>
            <w:sz w:val="15"/>
            <w:szCs w:val="15"/>
          </w:rPr>
          <w:t>新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课</w:t>
        </w:r>
        <w:r>
          <w:rPr>
            <w:rStyle w:val="a7"/>
            <w:color w:val="F6F8F8"/>
            <w:sz w:val="15"/>
            <w:szCs w:val="15"/>
          </w:rPr>
          <w:t xml:space="preserve">    </w:t>
        </w:r>
        <w:r>
          <w:rPr>
            <w:rStyle w:val="a7"/>
            <w:rFonts w:hint="eastAsia"/>
            <w:color w:val="F6F8F8"/>
            <w:sz w:val="15"/>
            <w:szCs w:val="15"/>
          </w:rPr>
          <w:t>标</w:t>
        </w:r>
        <w:r>
          <w:rPr>
            <w:rStyle w:val="a7"/>
            <w:color w:val="F6F8F8"/>
            <w:sz w:val="15"/>
            <w:szCs w:val="15"/>
          </w:rPr>
          <w:t xml:space="preserve">   </w:t>
        </w:r>
        <w:r>
          <w:rPr>
            <w:rStyle w:val="a7"/>
            <w:rFonts w:hint="eastAsia"/>
            <w:color w:val="F6F8F8"/>
            <w:sz w:val="15"/>
            <w:szCs w:val="15"/>
          </w:rPr>
          <w:t>第</w:t>
        </w:r>
        <w:r>
          <w:rPr>
            <w:rStyle w:val="a7"/>
            <w:color w:val="F6F8F8"/>
            <w:sz w:val="15"/>
            <w:szCs w:val="15"/>
          </w:rPr>
          <w:t xml:space="preserve">   </w:t>
        </w:r>
        <w:r>
          <w:rPr>
            <w:rStyle w:val="a7"/>
            <w:rFonts w:hint="eastAsia"/>
            <w:color w:val="F6F8F8"/>
            <w:sz w:val="15"/>
            <w:szCs w:val="15"/>
          </w:rPr>
          <w:t>一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网</w:t>
        </w:r>
      </w:hyperlink>
    </w:p>
    <w:p w:rsidR="002143C4" w:rsidRDefault="002143C4" w:rsidP="002143C4">
      <w:pPr>
        <w:autoSpaceDN w:val="0"/>
        <w:ind w:hanging="280"/>
        <w:jc w:val="left"/>
        <w:rPr>
          <w:rFonts w:ascii="宋体" w:hAnsi="宋体" w:hint="eastAsia"/>
          <w:color w:val="333333"/>
          <w:szCs w:val="21"/>
        </w:rPr>
      </w:pPr>
      <w:r>
        <w:rPr>
          <w:rFonts w:ascii="宋体" w:hAnsi="宋体" w:hint="eastAsia"/>
          <w:color w:val="333333"/>
          <w:szCs w:val="21"/>
        </w:rPr>
        <w:t xml:space="preserve">④略 </w:t>
      </w:r>
      <w:r>
        <w:rPr>
          <w:rFonts w:ascii="宋体" w:hAnsi="宋体" w:hint="eastAsia"/>
          <w:b/>
          <w:bCs/>
          <w:color w:val="333333"/>
          <w:szCs w:val="21"/>
        </w:rPr>
        <w:t xml:space="preserve"> 二、</w:t>
      </w:r>
      <w:r>
        <w:rPr>
          <w:rFonts w:ascii="宋体" w:hAnsi="宋体" w:hint="eastAsia"/>
          <w:color w:val="333333"/>
          <w:szCs w:val="21"/>
        </w:rPr>
        <w:t xml:space="preserve">①密西西比河两岸风光旖旎。  对比   静谧   热闹  亲切而粗犷的和谐  </w:t>
      </w:r>
      <w:r>
        <w:rPr>
          <w:rFonts w:ascii="宋体" w:hAnsi="宋体" w:hint="eastAsia"/>
          <w:b/>
          <w:bCs/>
          <w:color w:val="333333"/>
          <w:szCs w:val="21"/>
        </w:rPr>
        <w:t xml:space="preserve"> 以下略</w:t>
      </w:r>
    </w:p>
    <w:p w:rsidR="002143C4" w:rsidRDefault="002143C4" w:rsidP="002143C4">
      <w:pPr>
        <w:numPr>
          <w:ilvl w:val="0"/>
          <w:numId w:val="38"/>
        </w:numPr>
        <w:autoSpaceDN w:val="0"/>
        <w:ind w:hanging="240"/>
        <w:jc w:val="left"/>
        <w:rPr>
          <w:rFonts w:ascii="宋体" w:hAnsi="宋体" w:cs="宋体" w:hint="eastAsia"/>
          <w:color w:val="616361"/>
          <w:kern w:val="0"/>
          <w:szCs w:val="16"/>
        </w:rPr>
      </w:pPr>
      <w:r>
        <w:rPr>
          <w:rFonts w:ascii="宋体" w:hAnsi="宋体"/>
          <w:color w:val="616361"/>
          <w:kern w:val="0"/>
          <w:sz w:val="24"/>
        </w:rPr>
        <w:t>、</w:t>
      </w:r>
      <w:r>
        <w:rPr>
          <w:rFonts w:ascii="宋体" w:hAnsi="宋体" w:cs="宋体" w:hint="eastAsia"/>
          <w:color w:val="616361"/>
          <w:kern w:val="0"/>
          <w:szCs w:val="16"/>
        </w:rPr>
        <w:t>①黑云翻墨未遮山，白雨跳珠乱入船。（2分。每个错别字扣0.5分，扣完该小题得分为止。）②</w:t>
      </w:r>
      <w:r>
        <w:rPr>
          <w:rFonts w:ascii="宋体" w:hAnsi="宋体" w:cs="宋体" w:hint="eastAsia"/>
          <w:color w:val="616361"/>
          <w:szCs w:val="16"/>
        </w:rPr>
        <w:t>天上乌云翻滚，就像浓浓的墨汁在天边翻转，远处的山巅在翻腾的乌云中依稀可辨。如注的骤雨已经来到，大雨裹挟着白色的雨点砸在船上，水花四溅，仿佛千万颗珍珠，从天</w:t>
      </w:r>
      <w:r>
        <w:rPr>
          <w:rFonts w:ascii="宋体" w:hAnsi="宋体" w:cs="宋体" w:hint="eastAsia"/>
          <w:color w:val="616361"/>
          <w:szCs w:val="16"/>
        </w:rPr>
        <w:lastRenderedPageBreak/>
        <w:t>上倾倒而下。（意思对即可。2分。）③</w:t>
      </w:r>
      <w:r>
        <w:rPr>
          <w:rFonts w:ascii="宋体" w:hAnsi="宋体" w:cs="宋体" w:hint="eastAsia"/>
          <w:color w:val="616361"/>
          <w:kern w:val="0"/>
          <w:szCs w:val="16"/>
        </w:rPr>
        <w:t>黑云翻滚  暴雨骤降   雨过天晴   热爱大自</w:t>
      </w:r>
    </w:p>
    <w:p w:rsidR="002143C4" w:rsidRDefault="002143C4" w:rsidP="002143C4">
      <w:pPr>
        <w:autoSpaceDN w:val="0"/>
        <w:jc w:val="left"/>
        <w:rPr>
          <w:rFonts w:ascii="新宋体" w:eastAsia="新宋体" w:hAnsi="新宋体" w:cs="新宋体" w:hint="eastAsia"/>
          <w:color w:val="616361"/>
          <w:kern w:val="0"/>
          <w:szCs w:val="21"/>
        </w:rPr>
      </w:pPr>
      <w:r>
        <w:rPr>
          <w:rFonts w:ascii="宋体" w:hAnsi="宋体" w:cs="宋体" w:hint="eastAsia"/>
          <w:b/>
          <w:bCs/>
          <w:color w:val="616361"/>
          <w:kern w:val="0"/>
          <w:szCs w:val="16"/>
        </w:rPr>
        <w:t>3、</w:t>
      </w:r>
      <w:r>
        <w:rPr>
          <w:rFonts w:ascii="新宋体" w:eastAsia="新宋体" w:hAnsi="新宋体" w:cs="新宋体" w:hint="eastAsia"/>
          <w:color w:val="616361"/>
          <w:szCs w:val="21"/>
        </w:rPr>
        <w:t>、</w:t>
      </w:r>
      <w:r>
        <w:rPr>
          <w:rFonts w:ascii="新宋体" w:eastAsia="新宋体" w:hAnsi="新宋体" w:cs="新宋体" w:hint="eastAsia"/>
          <w:color w:val="000000"/>
          <w:kern w:val="0"/>
          <w:szCs w:val="21"/>
        </w:rPr>
        <w:t xml:space="preserve">①夏天的气氛是热烈的。（1分。）②对比  山坡上的芊芊细草  林带上的淡淡绿烟  轻飞曼舞的蜂蝶   烦人的蝉儿 火红的太阳  金黄色的大地  浮动着的热风③麦随风里熟   麦花雪白菜花稀 </w:t>
      </w:r>
      <w:r>
        <w:rPr>
          <w:rFonts w:ascii="新宋体" w:eastAsia="新宋体" w:hAnsi="新宋体" w:cs="新宋体" w:hint="eastAsia"/>
          <w:b/>
          <w:bCs/>
          <w:color w:val="616361"/>
          <w:kern w:val="0"/>
          <w:szCs w:val="21"/>
        </w:rPr>
        <w:t>4、</w:t>
      </w:r>
      <w:r>
        <w:rPr>
          <w:rFonts w:ascii="新宋体" w:eastAsia="新宋体" w:hAnsi="新宋体" w:cs="新宋体" w:hint="eastAsia"/>
          <w:b/>
          <w:bCs/>
          <w:color w:val="616361"/>
          <w:kern w:val="0"/>
          <w:szCs w:val="21"/>
        </w:rPr>
        <w:fldChar w:fldCharType="begin"/>
      </w:r>
      <w:r>
        <w:rPr>
          <w:rFonts w:ascii="新宋体" w:eastAsia="新宋体" w:hAnsi="新宋体" w:cs="新宋体" w:hint="eastAsia"/>
          <w:b/>
          <w:bCs/>
          <w:color w:val="616361"/>
          <w:kern w:val="0"/>
          <w:szCs w:val="21"/>
        </w:rPr>
        <w:instrText xml:space="preserve"> = 1 \* GB3 \* MERGEFORMAT </w:instrText>
      </w:r>
      <w:r>
        <w:rPr>
          <w:rFonts w:ascii="新宋体" w:eastAsia="新宋体" w:hAnsi="新宋体" w:cs="新宋体" w:hint="eastAsia"/>
          <w:b/>
          <w:bCs/>
          <w:color w:val="616361"/>
          <w:kern w:val="0"/>
          <w:szCs w:val="21"/>
        </w:rPr>
        <w:fldChar w:fldCharType="separate"/>
      </w:r>
      <w:r>
        <w:t>①</w:t>
      </w:r>
      <w:r>
        <w:rPr>
          <w:rFonts w:ascii="新宋体" w:eastAsia="新宋体" w:hAnsi="新宋体" w:cs="新宋体" w:hint="eastAsia"/>
          <w:b/>
          <w:bCs/>
          <w:color w:val="616361"/>
          <w:kern w:val="0"/>
          <w:szCs w:val="21"/>
        </w:rPr>
        <w:fldChar w:fldCharType="end"/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t>一位女教师救助一个因“一念之差”而偷书的小女孩。</w: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begin"/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instrText xml:space="preserve"> = 2 \* GB3 \* MERGEFORMAT </w:instrTex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separate"/>
      </w:r>
      <w:r>
        <w:t>②</w: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end"/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t>那是一个一念之差的小女孩，现在一定非常惊慌害怕，正面临着也许是人生中最尴尬的境地。 或：有一个女孩因为偷书被售货员抓住了，而又不肯让家里人知道，所以胡扯了一个电话号码。或：在书店里站着一个满脸泪痕的小女孩，而旁边的大人们，正恶狠狠地大声斥责着。</w: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br/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begin"/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instrText xml:space="preserve"> = 3 \* GB3 \* MERGEFORMAT </w:instrTex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separate"/>
      </w:r>
      <w:r>
        <w:t>③</w: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end"/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t>第一次：为了减轻小女孩的恐惧和愧疚感。（或：为了安慰小女孩）</w: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br/>
        <w:t>第二次：为自己当初的行为改变了女孩的一生而感到欣慰。</w:t>
      </w:r>
    </w:p>
    <w:p w:rsidR="002143C4" w:rsidRDefault="002143C4" w:rsidP="002143C4">
      <w:pPr>
        <w:autoSpaceDN w:val="0"/>
        <w:jc w:val="left"/>
        <w:rPr>
          <w:rFonts w:ascii="新宋体" w:eastAsia="新宋体" w:hAnsi="新宋体" w:cs="新宋体" w:hint="eastAsia"/>
          <w:color w:val="616361"/>
          <w:kern w:val="0"/>
          <w:szCs w:val="21"/>
        </w:rPr>
      </w:pP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begin"/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instrText xml:space="preserve"> = 4 \* GB3 \* MERGEFORMAT </w:instrTex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separate"/>
      </w:r>
      <w:r>
        <w:t>④</w: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end"/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t>您还记得十几年前，在那个书店里，被您认作女儿领出来的那个小女孩吗？</w:t>
      </w:r>
    </w:p>
    <w:p w:rsidR="002143C4" w:rsidRDefault="002143C4" w:rsidP="002143C4">
      <w:pPr>
        <w:autoSpaceDN w:val="0"/>
        <w:jc w:val="left"/>
        <w:rPr>
          <w:rFonts w:ascii="新宋体" w:eastAsia="新宋体" w:hAnsi="新宋体" w:cs="新宋体" w:hint="eastAsia"/>
          <w:color w:val="616361"/>
          <w:kern w:val="0"/>
          <w:szCs w:val="21"/>
        </w:rPr>
      </w:pP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begin"/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instrText xml:space="preserve"> = 5 \* GB3 \* MERGEFORMAT </w:instrTex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separate"/>
      </w:r>
      <w:r>
        <w:t>⑤</w: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fldChar w:fldCharType="end"/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t>（1）她隐约设想出，那是一个一念之差的小女孩，现在一定非常惊慌害怕，正面临着也许是人生中最尴尬的境地。</w:t>
      </w:r>
      <w:r>
        <w:rPr>
          <w:rFonts w:ascii="新宋体" w:eastAsia="新宋体" w:hAnsi="新宋体" w:cs="新宋体" w:hint="eastAsia"/>
          <w:color w:val="616361"/>
          <w:kern w:val="0"/>
          <w:szCs w:val="21"/>
        </w:rPr>
        <w:br/>
        <w:t>（2）她特意叮嘱道，如果你要看书，就到阿姨这里来吧。</w:t>
      </w:r>
    </w:p>
    <w:p w:rsidR="002143C4" w:rsidRDefault="002143C4" w:rsidP="002143C4">
      <w:pPr>
        <w:autoSpaceDN w:val="0"/>
        <w:jc w:val="left"/>
        <w:rPr>
          <w:rFonts w:ascii="新宋体" w:eastAsia="新宋体" w:hAnsi="新宋体" w:cs="新宋体" w:hint="eastAsia"/>
          <w:color w:val="616361"/>
          <w:kern w:val="0"/>
          <w:szCs w:val="21"/>
        </w:rPr>
      </w:pPr>
      <w:r>
        <w:rPr>
          <w:rFonts w:ascii="新宋体" w:eastAsia="新宋体" w:hAnsi="新宋体" w:cs="新宋体" w:hint="eastAsia"/>
          <w:color w:val="616361"/>
          <w:kern w:val="0"/>
          <w:szCs w:val="21"/>
        </w:rPr>
        <w:t>或：她一下子冲了上去，将那个可怜的小女孩搂在怀里。</w:t>
      </w:r>
    </w:p>
    <w:p w:rsidR="002143C4" w:rsidRDefault="002143C4" w:rsidP="002143C4">
      <w:pPr>
        <w:autoSpaceDN w:val="0"/>
        <w:jc w:val="left"/>
        <w:rPr>
          <w:rFonts w:ascii="新宋体" w:eastAsia="新宋体" w:hAnsi="新宋体" w:cs="新宋体" w:hint="eastAsia"/>
          <w:color w:val="616361"/>
          <w:kern w:val="0"/>
          <w:szCs w:val="21"/>
        </w:rPr>
      </w:pPr>
      <w:r>
        <w:rPr>
          <w:rFonts w:ascii="新宋体" w:eastAsia="新宋体" w:hAnsi="新宋体" w:cs="新宋体" w:hint="eastAsia"/>
          <w:color w:val="616361"/>
          <w:kern w:val="0"/>
          <w:szCs w:val="21"/>
        </w:rPr>
        <w:t xml:space="preserve">   “有什么事就跟我说吧，我是她妈妈，不要吓着孩子。”</w:t>
      </w:r>
    </w:p>
    <w:p w:rsidR="002143C4" w:rsidRDefault="002143C4" w:rsidP="002143C4">
      <w:pPr>
        <w:autoSpaceDN w:val="0"/>
        <w:jc w:val="left"/>
        <w:rPr>
          <w:rFonts w:ascii="新宋体" w:eastAsia="新宋体" w:hAnsi="新宋体" w:cs="新宋体" w:hint="eastAsia"/>
          <w:color w:val="616361"/>
          <w:kern w:val="0"/>
          <w:szCs w:val="21"/>
        </w:rPr>
      </w:pPr>
      <w:r>
        <w:rPr>
          <w:rFonts w:ascii="新宋体" w:eastAsia="新宋体" w:hAnsi="新宋体" w:cs="新宋体" w:hint="eastAsia"/>
          <w:color w:val="616361"/>
          <w:kern w:val="0"/>
          <w:szCs w:val="21"/>
        </w:rPr>
        <w:t xml:space="preserve">    她问清了书店的地址，匆匆忙忙地赶了过去。</w:t>
      </w:r>
      <w:hyperlink r:id="rId9" w:history="1">
        <w:r>
          <w:rPr>
            <w:rStyle w:val="a7"/>
            <w:rFonts w:hint="eastAsia"/>
            <w:color w:val="FFFFFF"/>
          </w:rPr>
          <w:t>新课</w:t>
        </w:r>
        <w:r>
          <w:rPr>
            <w:rStyle w:val="a7"/>
            <w:color w:val="FFFFFF"/>
          </w:rPr>
          <w:t xml:space="preserve">    </w:t>
        </w:r>
        <w:r>
          <w:rPr>
            <w:rStyle w:val="a7"/>
            <w:rFonts w:hint="eastAsia"/>
            <w:color w:val="FFFFFF"/>
          </w:rPr>
          <w:t>标</w:t>
        </w:r>
        <w:r>
          <w:rPr>
            <w:rStyle w:val="a7"/>
            <w:color w:val="FFFFFF"/>
          </w:rPr>
          <w:t xml:space="preserve">  </w:t>
        </w:r>
        <w:r>
          <w:rPr>
            <w:rStyle w:val="a7"/>
            <w:rFonts w:hint="eastAsia"/>
            <w:color w:val="FFFFFF"/>
          </w:rPr>
          <w:t>第</w:t>
        </w:r>
        <w:r>
          <w:rPr>
            <w:rStyle w:val="a7"/>
            <w:color w:val="FFFFFF"/>
          </w:rPr>
          <w:t xml:space="preserve">  </w:t>
        </w:r>
        <w:r>
          <w:rPr>
            <w:rStyle w:val="a7"/>
            <w:rFonts w:hint="eastAsia"/>
            <w:color w:val="FFFFFF"/>
          </w:rPr>
          <w:t>一</w:t>
        </w:r>
        <w:r>
          <w:rPr>
            <w:rStyle w:val="a7"/>
            <w:color w:val="FFFFFF"/>
          </w:rPr>
          <w:t xml:space="preserve"> </w:t>
        </w:r>
        <w:r>
          <w:rPr>
            <w:rStyle w:val="a7"/>
            <w:rFonts w:hint="eastAsia"/>
            <w:color w:val="FFFFFF"/>
          </w:rPr>
          <w:t>网</w:t>
        </w:r>
      </w:hyperlink>
    </w:p>
    <w:p w:rsidR="002143C4" w:rsidRDefault="002143C4" w:rsidP="002143C4">
      <w:pPr>
        <w:autoSpaceDN w:val="0"/>
        <w:jc w:val="left"/>
        <w:rPr>
          <w:rFonts w:ascii="新宋体" w:eastAsia="新宋体" w:hAnsi="新宋体" w:cs="新宋体" w:hint="eastAsia"/>
          <w:color w:val="616361"/>
          <w:kern w:val="0"/>
          <w:szCs w:val="21"/>
        </w:rPr>
      </w:pPr>
      <w:r>
        <w:rPr>
          <w:rFonts w:ascii="新宋体" w:eastAsia="新宋体" w:hAnsi="新宋体" w:cs="新宋体" w:hint="eastAsia"/>
          <w:color w:val="616361"/>
          <w:kern w:val="0"/>
          <w:szCs w:val="21"/>
        </w:rPr>
        <w:t xml:space="preserve">    她笑了笑，将小女孩领到家中，好好清理了一下，什么都没有问。</w:t>
      </w:r>
    </w:p>
    <w:p w:rsidR="002143C4" w:rsidRPr="00960B12" w:rsidRDefault="002143C4" w:rsidP="002143C4">
      <w:pPr>
        <w:rPr>
          <w:rFonts w:hint="eastAsia"/>
          <w:color w:val="F6F8F8"/>
          <w:sz w:val="15"/>
          <w:szCs w:val="15"/>
        </w:rPr>
      </w:pPr>
    </w:p>
    <w:p w:rsidR="002143C4" w:rsidRDefault="002143C4" w:rsidP="002143C4">
      <w:pPr>
        <w:spacing w:line="400" w:lineRule="atLeast"/>
        <w:jc w:val="left"/>
        <w:rPr>
          <w:rFonts w:ascii="宋体" w:hAnsi="宋体" w:hint="eastAsia"/>
          <w:b/>
          <w:bCs/>
          <w:sz w:val="24"/>
        </w:rPr>
      </w:pPr>
    </w:p>
    <w:p w:rsidR="002100EC" w:rsidRPr="002143C4" w:rsidRDefault="002100EC" w:rsidP="002143C4"/>
    <w:sectPr w:rsidR="002100EC" w:rsidRPr="002143C4" w:rsidSect="00A83E3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4E1" w:rsidRDefault="005574E1" w:rsidP="00324F57">
      <w:r>
        <w:separator/>
      </w:r>
    </w:p>
  </w:endnote>
  <w:endnote w:type="continuationSeparator" w:id="1">
    <w:p w:rsidR="005574E1" w:rsidRDefault="005574E1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Hiragino Sans GB W3">
    <w:altName w:val="宋体"/>
    <w:charset w:val="01"/>
    <w:family w:val="auto"/>
    <w:pitch w:val="default"/>
    <w:sig w:usb0="00000000" w:usb1="00000000" w:usb2="00000000" w:usb3="00000000" w:csb0="00040001" w:csb1="00000000"/>
  </w:font>
  <w:font w:name="寰蒋闆呴粦">
    <w:altName w:val="微软雅黑"/>
    <w:charset w:val="01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4E1" w:rsidRDefault="005574E1" w:rsidP="00324F57">
      <w:r>
        <w:separator/>
      </w:r>
    </w:p>
  </w:footnote>
  <w:footnote w:type="continuationSeparator" w:id="1">
    <w:p w:rsidR="005574E1" w:rsidRDefault="005574E1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37419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37419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37419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3"/>
      <w:numFmt w:val="decimal"/>
      <w:suff w:val="nothing"/>
      <w:lvlText w:val="%1、"/>
      <w:lvlJc w:val="left"/>
    </w:lvl>
  </w:abstractNum>
  <w:abstractNum w:abstractNumId="1">
    <w:nsid w:val="00000002"/>
    <w:multiLevelType w:val="singleLevel"/>
    <w:tmpl w:val="00000002"/>
    <w:lvl w:ilvl="0">
      <w:start w:val="1"/>
      <w:numFmt w:val="decimal"/>
      <w:suff w:val="nothing"/>
      <w:lvlText w:val="%1、"/>
      <w:lvlJc w:val="left"/>
    </w:lvl>
  </w:abstractNum>
  <w:abstractNum w:abstractNumId="2">
    <w:nsid w:val="00000003"/>
    <w:multiLevelType w:val="singleLevel"/>
    <w:tmpl w:val="00000003"/>
    <w:lvl w:ilvl="0">
      <w:start w:val="4"/>
      <w:numFmt w:val="decimal"/>
      <w:suff w:val="nothing"/>
      <w:lvlText w:val="（%1）"/>
      <w:lvlJc w:val="left"/>
    </w:lvl>
  </w:abstractNum>
  <w:abstractNum w:abstractNumId="3">
    <w:nsid w:val="00000004"/>
    <w:multiLevelType w:val="singleLevel"/>
    <w:tmpl w:val="00000004"/>
    <w:lvl w:ilvl="0">
      <w:start w:val="1"/>
      <w:numFmt w:val="decimal"/>
      <w:suff w:val="nothing"/>
      <w:lvlText w:val="（%1）"/>
      <w:lvlJc w:val="left"/>
    </w:lvl>
  </w:abstractNum>
  <w:abstractNum w:abstractNumId="4">
    <w:nsid w:val="00000005"/>
    <w:multiLevelType w:val="singleLevel"/>
    <w:tmpl w:val="00000005"/>
    <w:lvl w:ilvl="0">
      <w:start w:val="5"/>
      <w:numFmt w:val="decimal"/>
      <w:suff w:val="nothing"/>
      <w:lvlText w:val="%1、"/>
      <w:lvlJc w:val="left"/>
    </w:lvl>
  </w:abstractNum>
  <w:abstractNum w:abstractNumId="5">
    <w:nsid w:val="00000006"/>
    <w:multiLevelType w:val="singleLevel"/>
    <w:tmpl w:val="00000006"/>
    <w:lvl w:ilvl="0">
      <w:start w:val="2"/>
      <w:numFmt w:val="decimal"/>
      <w:suff w:val="nothing"/>
      <w:lvlText w:val="%1、"/>
      <w:lvlJc w:val="left"/>
    </w:lvl>
  </w:abstractNum>
  <w:abstractNum w:abstractNumId="6">
    <w:nsid w:val="00000007"/>
    <w:multiLevelType w:val="singleLevel"/>
    <w:tmpl w:val="00000007"/>
    <w:lvl w:ilvl="0">
      <w:start w:val="7"/>
      <w:numFmt w:val="decimal"/>
      <w:suff w:val="nothing"/>
      <w:lvlText w:val="（%1）"/>
      <w:lvlJc w:val="left"/>
    </w:lvl>
  </w:abstractNum>
  <w:abstractNum w:abstractNumId="7">
    <w:nsid w:val="0000000B"/>
    <w:multiLevelType w:val="singleLevel"/>
    <w:tmpl w:val="0000000B"/>
    <w:lvl w:ilvl="0">
      <w:start w:val="3"/>
      <w:numFmt w:val="decimal"/>
      <w:suff w:val="nothing"/>
      <w:lvlText w:val="%1、"/>
      <w:lvlJc w:val="left"/>
    </w:lvl>
  </w:abstractNum>
  <w:abstractNum w:abstractNumId="8">
    <w:nsid w:val="0000000C"/>
    <w:multiLevelType w:val="singleLevel"/>
    <w:tmpl w:val="0000000C"/>
    <w:lvl w:ilvl="0">
      <w:start w:val="5"/>
      <w:numFmt w:val="decimal"/>
      <w:suff w:val="nothing"/>
      <w:lvlText w:val="%1、"/>
      <w:lvlJc w:val="left"/>
    </w:lvl>
  </w:abstractNum>
  <w:abstractNum w:abstractNumId="9">
    <w:nsid w:val="0000000F"/>
    <w:multiLevelType w:val="singleLevel"/>
    <w:tmpl w:val="0000000F"/>
    <w:lvl w:ilvl="0">
      <w:start w:val="4"/>
      <w:numFmt w:val="decimal"/>
      <w:suff w:val="nothing"/>
      <w:lvlText w:val="%1、"/>
      <w:lvlJc w:val="left"/>
    </w:lvl>
  </w:abstractNum>
  <w:abstractNum w:abstractNumId="10">
    <w:nsid w:val="00000010"/>
    <w:multiLevelType w:val="singleLevel"/>
    <w:tmpl w:val="00000010"/>
    <w:lvl w:ilvl="0">
      <w:start w:val="3"/>
      <w:numFmt w:val="chineseCounting"/>
      <w:suff w:val="nothing"/>
      <w:lvlText w:val="%1、"/>
      <w:lvlJc w:val="left"/>
    </w:lvl>
  </w:abstractNum>
  <w:abstractNum w:abstractNumId="11">
    <w:nsid w:val="00000011"/>
    <w:multiLevelType w:val="singleLevel"/>
    <w:tmpl w:val="00000011"/>
    <w:lvl w:ilvl="0">
      <w:start w:val="1"/>
      <w:numFmt w:val="decimal"/>
      <w:suff w:val="nothing"/>
      <w:lvlText w:val="%1、"/>
      <w:lvlJc w:val="left"/>
    </w:lvl>
  </w:abstractNum>
  <w:abstractNum w:abstractNumId="12">
    <w:nsid w:val="0337131B"/>
    <w:multiLevelType w:val="hybridMultilevel"/>
    <w:tmpl w:val="CD40A85E"/>
    <w:lvl w:ilvl="0" w:tplc="815AE482">
      <w:start w:val="2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3">
    <w:nsid w:val="04C64BF1"/>
    <w:multiLevelType w:val="hybridMultilevel"/>
    <w:tmpl w:val="21B458FE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>
    <w:nsid w:val="199B1173"/>
    <w:multiLevelType w:val="hybridMultilevel"/>
    <w:tmpl w:val="87B8349C"/>
    <w:lvl w:ilvl="0" w:tplc="F036D3E4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21754DDF"/>
    <w:multiLevelType w:val="hybridMultilevel"/>
    <w:tmpl w:val="7702E3F0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>
    <w:nsid w:val="268443C3"/>
    <w:multiLevelType w:val="singleLevel"/>
    <w:tmpl w:val="00000000"/>
    <w:lvl w:ilvl="0">
      <w:start w:val="1"/>
      <w:numFmt w:val="decimal"/>
      <w:suff w:val="nothing"/>
      <w:lvlText w:val="（%1）"/>
      <w:lvlJc w:val="left"/>
    </w:lvl>
  </w:abstractNum>
  <w:abstractNum w:abstractNumId="17">
    <w:nsid w:val="28945D12"/>
    <w:multiLevelType w:val="hybridMultilevel"/>
    <w:tmpl w:val="7EC6D16E"/>
    <w:lvl w:ilvl="0" w:tplc="B6E28FCE">
      <w:start w:val="9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3147BB9"/>
    <w:multiLevelType w:val="singleLevel"/>
    <w:tmpl w:val="53147BB9"/>
    <w:lvl w:ilvl="0">
      <w:start w:val="1"/>
      <w:numFmt w:val="chineseCounting"/>
      <w:suff w:val="nothing"/>
      <w:lvlText w:val="%1、"/>
      <w:lvlJc w:val="left"/>
    </w:lvl>
  </w:abstractNum>
  <w:abstractNum w:abstractNumId="19">
    <w:nsid w:val="531495A8"/>
    <w:multiLevelType w:val="singleLevel"/>
    <w:tmpl w:val="531495A8"/>
    <w:lvl w:ilvl="0">
      <w:start w:val="2"/>
      <w:numFmt w:val="chineseCounting"/>
      <w:suff w:val="nothing"/>
      <w:lvlText w:val="%1、"/>
      <w:lvlJc w:val="left"/>
    </w:lvl>
  </w:abstractNum>
  <w:abstractNum w:abstractNumId="20">
    <w:nsid w:val="53149E55"/>
    <w:multiLevelType w:val="singleLevel"/>
    <w:tmpl w:val="53149E55"/>
    <w:lvl w:ilvl="0">
      <w:start w:val="4"/>
      <w:numFmt w:val="decimal"/>
      <w:suff w:val="nothing"/>
      <w:lvlText w:val="%1、"/>
      <w:lvlJc w:val="left"/>
    </w:lvl>
  </w:abstractNum>
  <w:abstractNum w:abstractNumId="21">
    <w:nsid w:val="5314A31E"/>
    <w:multiLevelType w:val="singleLevel"/>
    <w:tmpl w:val="5314A31E"/>
    <w:lvl w:ilvl="0">
      <w:start w:val="1"/>
      <w:numFmt w:val="decimal"/>
      <w:suff w:val="nothing"/>
      <w:lvlText w:val="%1、"/>
      <w:lvlJc w:val="left"/>
    </w:lvl>
  </w:abstractNum>
  <w:abstractNum w:abstractNumId="22">
    <w:nsid w:val="5316D067"/>
    <w:multiLevelType w:val="singleLevel"/>
    <w:tmpl w:val="5316D067"/>
    <w:lvl w:ilvl="0">
      <w:start w:val="1"/>
      <w:numFmt w:val="chineseCounting"/>
      <w:suff w:val="space"/>
      <w:lvlText w:val="%1、"/>
      <w:lvlJc w:val="left"/>
    </w:lvl>
  </w:abstractNum>
  <w:abstractNum w:abstractNumId="23">
    <w:nsid w:val="5316D30E"/>
    <w:multiLevelType w:val="singleLevel"/>
    <w:tmpl w:val="5316D30E"/>
    <w:lvl w:ilvl="0">
      <w:start w:val="2"/>
      <w:numFmt w:val="chineseCounting"/>
      <w:suff w:val="nothing"/>
      <w:lvlText w:val="%1、"/>
      <w:lvlJc w:val="left"/>
    </w:lvl>
  </w:abstractNum>
  <w:abstractNum w:abstractNumId="24">
    <w:nsid w:val="5316D72E"/>
    <w:multiLevelType w:val="singleLevel"/>
    <w:tmpl w:val="5316D72E"/>
    <w:lvl w:ilvl="0">
      <w:start w:val="3"/>
      <w:numFmt w:val="chineseCounting"/>
      <w:suff w:val="nothing"/>
      <w:lvlText w:val="%1、"/>
      <w:lvlJc w:val="left"/>
    </w:lvl>
  </w:abstractNum>
  <w:abstractNum w:abstractNumId="25">
    <w:nsid w:val="5316DDED"/>
    <w:multiLevelType w:val="singleLevel"/>
    <w:tmpl w:val="5316DDED"/>
    <w:lvl w:ilvl="0">
      <w:start w:val="1"/>
      <w:numFmt w:val="decimal"/>
      <w:suff w:val="nothing"/>
      <w:lvlText w:val="%1、"/>
      <w:lvlJc w:val="left"/>
    </w:lvl>
  </w:abstractNum>
  <w:abstractNum w:abstractNumId="26">
    <w:nsid w:val="5316E223"/>
    <w:multiLevelType w:val="singleLevel"/>
    <w:tmpl w:val="5316E223"/>
    <w:lvl w:ilvl="0">
      <w:start w:val="4"/>
      <w:numFmt w:val="chineseCounting"/>
      <w:suff w:val="nothing"/>
      <w:lvlText w:val="%1、"/>
      <w:lvlJc w:val="left"/>
    </w:lvl>
  </w:abstractNum>
  <w:abstractNum w:abstractNumId="27">
    <w:nsid w:val="53170EF0"/>
    <w:multiLevelType w:val="singleLevel"/>
    <w:tmpl w:val="53170EF0"/>
    <w:lvl w:ilvl="0">
      <w:start w:val="2"/>
      <w:numFmt w:val="decimal"/>
      <w:suff w:val="nothing"/>
      <w:lvlText w:val="%1、"/>
      <w:lvlJc w:val="left"/>
    </w:lvl>
  </w:abstractNum>
  <w:abstractNum w:abstractNumId="28">
    <w:nsid w:val="53170F98"/>
    <w:multiLevelType w:val="singleLevel"/>
    <w:tmpl w:val="53170F98"/>
    <w:lvl w:ilvl="0">
      <w:start w:val="3"/>
      <w:numFmt w:val="decimal"/>
      <w:suff w:val="nothing"/>
      <w:lvlText w:val="%1、"/>
      <w:lvlJc w:val="left"/>
    </w:lvl>
  </w:abstractNum>
  <w:abstractNum w:abstractNumId="29">
    <w:nsid w:val="53171240"/>
    <w:multiLevelType w:val="singleLevel"/>
    <w:tmpl w:val="53171240"/>
    <w:lvl w:ilvl="0">
      <w:start w:val="4"/>
      <w:numFmt w:val="decimal"/>
      <w:suff w:val="nothing"/>
      <w:lvlText w:val="%1、"/>
      <w:lvlJc w:val="left"/>
    </w:lvl>
  </w:abstractNum>
  <w:abstractNum w:abstractNumId="30">
    <w:nsid w:val="5317E381"/>
    <w:multiLevelType w:val="singleLevel"/>
    <w:tmpl w:val="5317E381"/>
    <w:lvl w:ilvl="0">
      <w:start w:val="5"/>
      <w:numFmt w:val="decimal"/>
      <w:suff w:val="nothing"/>
      <w:lvlText w:val="%1、"/>
      <w:lvlJc w:val="left"/>
    </w:lvl>
  </w:abstractNum>
  <w:abstractNum w:abstractNumId="31">
    <w:nsid w:val="5317E522"/>
    <w:multiLevelType w:val="singleLevel"/>
    <w:tmpl w:val="5317E522"/>
    <w:lvl w:ilvl="0">
      <w:start w:val="6"/>
      <w:numFmt w:val="decimal"/>
      <w:suff w:val="nothing"/>
      <w:lvlText w:val="%1、"/>
      <w:lvlJc w:val="left"/>
    </w:lvl>
  </w:abstractNum>
  <w:abstractNum w:abstractNumId="32">
    <w:nsid w:val="5317E604"/>
    <w:multiLevelType w:val="singleLevel"/>
    <w:tmpl w:val="5317E604"/>
    <w:lvl w:ilvl="0">
      <w:start w:val="7"/>
      <w:numFmt w:val="decimal"/>
      <w:suff w:val="nothing"/>
      <w:lvlText w:val="%1、"/>
      <w:lvlJc w:val="left"/>
    </w:lvl>
  </w:abstractNum>
  <w:abstractNum w:abstractNumId="33">
    <w:nsid w:val="5317E703"/>
    <w:multiLevelType w:val="singleLevel"/>
    <w:tmpl w:val="5317E703"/>
    <w:lvl w:ilvl="0">
      <w:start w:val="8"/>
      <w:numFmt w:val="decimal"/>
      <w:suff w:val="nothing"/>
      <w:lvlText w:val="%1、"/>
      <w:lvlJc w:val="left"/>
    </w:lvl>
  </w:abstractNum>
  <w:abstractNum w:abstractNumId="34">
    <w:nsid w:val="5317E8C8"/>
    <w:multiLevelType w:val="singleLevel"/>
    <w:tmpl w:val="5317E8C8"/>
    <w:lvl w:ilvl="0">
      <w:start w:val="9"/>
      <w:numFmt w:val="decimal"/>
      <w:suff w:val="nothing"/>
      <w:lvlText w:val="%1、"/>
      <w:lvlJc w:val="left"/>
    </w:lvl>
  </w:abstractNum>
  <w:abstractNum w:abstractNumId="35">
    <w:nsid w:val="5317E9C2"/>
    <w:multiLevelType w:val="singleLevel"/>
    <w:tmpl w:val="5317E9C2"/>
    <w:lvl w:ilvl="0">
      <w:start w:val="10"/>
      <w:numFmt w:val="decimal"/>
      <w:suff w:val="nothing"/>
      <w:lvlText w:val="%1、"/>
      <w:lvlJc w:val="left"/>
    </w:lvl>
  </w:abstractNum>
  <w:abstractNum w:abstractNumId="36">
    <w:nsid w:val="531D0162"/>
    <w:multiLevelType w:val="singleLevel"/>
    <w:tmpl w:val="531D0162"/>
    <w:lvl w:ilvl="0">
      <w:start w:val="2"/>
      <w:numFmt w:val="decimal"/>
      <w:suff w:val="nothing"/>
      <w:lvlText w:val="%1、"/>
      <w:lvlJc w:val="left"/>
    </w:lvl>
  </w:abstractNum>
  <w:abstractNum w:abstractNumId="37">
    <w:nsid w:val="7F3743D4"/>
    <w:multiLevelType w:val="hybridMultilevel"/>
    <w:tmpl w:val="CA966F4A"/>
    <w:lvl w:ilvl="0" w:tplc="6518DCA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2"/>
  </w:num>
  <w:num w:numId="2">
    <w:abstractNumId w:val="23"/>
  </w:num>
  <w:num w:numId="3">
    <w:abstractNumId w:val="24"/>
  </w:num>
  <w:num w:numId="4">
    <w:abstractNumId w:val="25"/>
  </w:num>
  <w:num w:numId="5">
    <w:abstractNumId w:val="26"/>
  </w:num>
  <w:num w:numId="6">
    <w:abstractNumId w:val="27"/>
  </w:num>
  <w:num w:numId="7">
    <w:abstractNumId w:val="28"/>
  </w:num>
  <w:num w:numId="8">
    <w:abstractNumId w:val="29"/>
  </w:num>
  <w:num w:numId="9">
    <w:abstractNumId w:val="30"/>
  </w:num>
  <w:num w:numId="10">
    <w:abstractNumId w:val="31"/>
  </w:num>
  <w:num w:numId="11">
    <w:abstractNumId w:val="32"/>
  </w:num>
  <w:num w:numId="12">
    <w:abstractNumId w:val="33"/>
  </w:num>
  <w:num w:numId="13">
    <w:abstractNumId w:val="34"/>
  </w:num>
  <w:num w:numId="14">
    <w:abstractNumId w:val="35"/>
  </w:num>
  <w:num w:numId="15">
    <w:abstractNumId w:val="13"/>
  </w:num>
  <w:num w:numId="16">
    <w:abstractNumId w:val="15"/>
  </w:num>
  <w:num w:numId="17">
    <w:abstractNumId w:val="37"/>
  </w:num>
  <w:num w:numId="18">
    <w:abstractNumId w:val="12"/>
  </w:num>
  <w:num w:numId="19">
    <w:abstractNumId w:val="11"/>
  </w:num>
  <w:num w:numId="20">
    <w:abstractNumId w:val="7"/>
  </w:num>
  <w:num w:numId="21">
    <w:abstractNumId w:val="8"/>
  </w:num>
  <w:num w:numId="22">
    <w:abstractNumId w:val="14"/>
  </w:num>
  <w:num w:numId="23">
    <w:abstractNumId w:val="17"/>
  </w:num>
  <w:num w:numId="24">
    <w:abstractNumId w:val="5"/>
  </w:num>
  <w:num w:numId="25">
    <w:abstractNumId w:val="3"/>
  </w:num>
  <w:num w:numId="26">
    <w:abstractNumId w:val="2"/>
  </w:num>
  <w:num w:numId="27">
    <w:abstractNumId w:val="16"/>
  </w:num>
  <w:num w:numId="28">
    <w:abstractNumId w:val="0"/>
  </w:num>
  <w:num w:numId="29">
    <w:abstractNumId w:val="1"/>
  </w:num>
  <w:num w:numId="30">
    <w:abstractNumId w:val="4"/>
  </w:num>
  <w:num w:numId="31">
    <w:abstractNumId w:val="9"/>
  </w:num>
  <w:num w:numId="32">
    <w:abstractNumId w:val="10"/>
  </w:num>
  <w:num w:numId="33">
    <w:abstractNumId w:val="6"/>
  </w:num>
  <w:num w:numId="34">
    <w:abstractNumId w:val="18"/>
  </w:num>
  <w:num w:numId="35">
    <w:abstractNumId w:val="19"/>
  </w:num>
  <w:num w:numId="36">
    <w:abstractNumId w:val="21"/>
  </w:num>
  <w:num w:numId="37">
    <w:abstractNumId w:val="20"/>
  </w:num>
  <w:num w:numId="38">
    <w:abstractNumId w:val="3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867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5E86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175C"/>
    <w:rsid w:val="00052FBA"/>
    <w:rsid w:val="000537A0"/>
    <w:rsid w:val="00053A4B"/>
    <w:rsid w:val="00054256"/>
    <w:rsid w:val="00057015"/>
    <w:rsid w:val="00061E69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7CF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1214"/>
    <w:rsid w:val="000F386B"/>
    <w:rsid w:val="000F3BF7"/>
    <w:rsid w:val="000F559F"/>
    <w:rsid w:val="000F5D4F"/>
    <w:rsid w:val="000F6B73"/>
    <w:rsid w:val="00101ACA"/>
    <w:rsid w:val="00104800"/>
    <w:rsid w:val="00104DAC"/>
    <w:rsid w:val="001053E9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797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844D1"/>
    <w:rsid w:val="001905DD"/>
    <w:rsid w:val="001922C0"/>
    <w:rsid w:val="00192A44"/>
    <w:rsid w:val="001949E2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02A2"/>
    <w:rsid w:val="001C2808"/>
    <w:rsid w:val="001C39BC"/>
    <w:rsid w:val="001C3D07"/>
    <w:rsid w:val="001C3E80"/>
    <w:rsid w:val="001C467B"/>
    <w:rsid w:val="001C578C"/>
    <w:rsid w:val="001C5B0E"/>
    <w:rsid w:val="001C6472"/>
    <w:rsid w:val="001C66AA"/>
    <w:rsid w:val="001C6FAF"/>
    <w:rsid w:val="001D0662"/>
    <w:rsid w:val="001D17C3"/>
    <w:rsid w:val="001D5158"/>
    <w:rsid w:val="001D5AF5"/>
    <w:rsid w:val="001D6003"/>
    <w:rsid w:val="001E191E"/>
    <w:rsid w:val="001E21FA"/>
    <w:rsid w:val="001E726C"/>
    <w:rsid w:val="001E78C2"/>
    <w:rsid w:val="001F4760"/>
    <w:rsid w:val="001F4D98"/>
    <w:rsid w:val="001F5C90"/>
    <w:rsid w:val="001F5E67"/>
    <w:rsid w:val="001F6711"/>
    <w:rsid w:val="00202537"/>
    <w:rsid w:val="002040D3"/>
    <w:rsid w:val="002059E4"/>
    <w:rsid w:val="00206E0B"/>
    <w:rsid w:val="002100EC"/>
    <w:rsid w:val="00210F09"/>
    <w:rsid w:val="00211F7E"/>
    <w:rsid w:val="002126B0"/>
    <w:rsid w:val="002143C4"/>
    <w:rsid w:val="00214931"/>
    <w:rsid w:val="00215892"/>
    <w:rsid w:val="00216F05"/>
    <w:rsid w:val="002174A8"/>
    <w:rsid w:val="00217521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3CF2"/>
    <w:rsid w:val="00234237"/>
    <w:rsid w:val="00235F13"/>
    <w:rsid w:val="002402B4"/>
    <w:rsid w:val="00242CB9"/>
    <w:rsid w:val="00242E8A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053B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2C99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46A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7EB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1707"/>
    <w:rsid w:val="003C4786"/>
    <w:rsid w:val="003C59AC"/>
    <w:rsid w:val="003D4C5A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E7EB0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438C"/>
    <w:rsid w:val="00425D7D"/>
    <w:rsid w:val="0042629D"/>
    <w:rsid w:val="00431CF8"/>
    <w:rsid w:val="00432E4E"/>
    <w:rsid w:val="00433E00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3F3B"/>
    <w:rsid w:val="004851D2"/>
    <w:rsid w:val="00485879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48B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4D8D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2EB9"/>
    <w:rsid w:val="005530AA"/>
    <w:rsid w:val="0055704D"/>
    <w:rsid w:val="005574E1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3EAC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69A3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371A6"/>
    <w:rsid w:val="00637419"/>
    <w:rsid w:val="00637FE6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5F7F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269D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32A"/>
    <w:rsid w:val="007A7485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012"/>
    <w:rsid w:val="008271E8"/>
    <w:rsid w:val="00827496"/>
    <w:rsid w:val="00827E78"/>
    <w:rsid w:val="00832C4E"/>
    <w:rsid w:val="008333C2"/>
    <w:rsid w:val="008342A7"/>
    <w:rsid w:val="0083456E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2ED3"/>
    <w:rsid w:val="008639E6"/>
    <w:rsid w:val="0086457F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21CD"/>
    <w:rsid w:val="00894A8F"/>
    <w:rsid w:val="008A2EE2"/>
    <w:rsid w:val="008A6BFF"/>
    <w:rsid w:val="008B1047"/>
    <w:rsid w:val="008B18CF"/>
    <w:rsid w:val="008B2D86"/>
    <w:rsid w:val="008B40B1"/>
    <w:rsid w:val="008C22DE"/>
    <w:rsid w:val="008C368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06507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0A0"/>
    <w:rsid w:val="0096122B"/>
    <w:rsid w:val="009614F4"/>
    <w:rsid w:val="009623D9"/>
    <w:rsid w:val="00962D7A"/>
    <w:rsid w:val="0096387C"/>
    <w:rsid w:val="00964A8C"/>
    <w:rsid w:val="00964F16"/>
    <w:rsid w:val="00965777"/>
    <w:rsid w:val="0096587F"/>
    <w:rsid w:val="00970D80"/>
    <w:rsid w:val="00971695"/>
    <w:rsid w:val="009725A4"/>
    <w:rsid w:val="00973034"/>
    <w:rsid w:val="00973915"/>
    <w:rsid w:val="00974D38"/>
    <w:rsid w:val="00975E4A"/>
    <w:rsid w:val="00976703"/>
    <w:rsid w:val="009828F7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0E85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DC0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0F6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22F"/>
    <w:rsid w:val="00B8235A"/>
    <w:rsid w:val="00B83244"/>
    <w:rsid w:val="00B832E6"/>
    <w:rsid w:val="00B8369D"/>
    <w:rsid w:val="00B8372F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5EE7"/>
    <w:rsid w:val="00BF643B"/>
    <w:rsid w:val="00BF723B"/>
    <w:rsid w:val="00BF7DA8"/>
    <w:rsid w:val="00C02DA1"/>
    <w:rsid w:val="00C0538A"/>
    <w:rsid w:val="00C07946"/>
    <w:rsid w:val="00C07EE5"/>
    <w:rsid w:val="00C105C3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13B1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00B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3CF4"/>
    <w:rsid w:val="00CA5458"/>
    <w:rsid w:val="00CA622C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16DA3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63F43"/>
    <w:rsid w:val="00D702AD"/>
    <w:rsid w:val="00D70E06"/>
    <w:rsid w:val="00D71F5F"/>
    <w:rsid w:val="00D71FC5"/>
    <w:rsid w:val="00D73C21"/>
    <w:rsid w:val="00D75306"/>
    <w:rsid w:val="00D766FD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592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4B4"/>
    <w:rsid w:val="00E12D18"/>
    <w:rsid w:val="00E131CF"/>
    <w:rsid w:val="00E14839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49B3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002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34C8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7B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C6BC5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4ADE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86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uiPriority w:val="22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  <w:style w:type="paragraph" w:customStyle="1" w:styleId="p16">
    <w:name w:val="p16"/>
    <w:basedOn w:val="a"/>
    <w:rsid w:val="00AD00F6"/>
    <w:pPr>
      <w:widowControl/>
      <w:jc w:val="left"/>
    </w:pPr>
    <w:rPr>
      <w:rFonts w:ascii="Arial" w:hAnsi="Arial" w:cs="Arial"/>
      <w:kern w:val="0"/>
      <w:sz w:val="24"/>
    </w:rPr>
  </w:style>
  <w:style w:type="character" w:customStyle="1" w:styleId="ttag">
    <w:name w:val="t_tag"/>
    <w:basedOn w:val="a0"/>
    <w:rsid w:val="00BF5EE7"/>
  </w:style>
  <w:style w:type="paragraph" w:customStyle="1" w:styleId="10">
    <w:name w:val="列出段落1"/>
    <w:basedOn w:val="a"/>
    <w:rsid w:val="0027053B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kb1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994</Words>
  <Characters>5668</Characters>
  <Application>Microsoft Office Word</Application>
  <DocSecurity>0</DocSecurity>
  <Lines>47</Lines>
  <Paragraphs>13</Paragraphs>
  <ScaleCrop>false</ScaleCrop>
  <Company>Lenovo (Beijing) Limited</Company>
  <LinksUpToDate>false</LinksUpToDate>
  <CharactersWithSpaces>6649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77</cp:revision>
  <dcterms:created xsi:type="dcterms:W3CDTF">2014-03-18T07:56:00Z</dcterms:created>
  <dcterms:modified xsi:type="dcterms:W3CDTF">2014-03-21T07:02:00Z</dcterms:modified>
</cp:coreProperties>
</file>