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645" w:rsidRDefault="00B93645" w:rsidP="00B93645">
      <w:pPr>
        <w:spacing w:beforeLines="50" w:afterLines="50" w:line="480" w:lineRule="auto"/>
        <w:ind w:firstLineChars="200" w:firstLine="422"/>
        <w:jc w:val="center"/>
        <w:rPr>
          <w:rFonts w:hint="eastAsia"/>
          <w:b/>
        </w:rPr>
      </w:pPr>
      <w:r w:rsidRPr="00B93645">
        <w:rPr>
          <w:rFonts w:hint="eastAsia"/>
          <w:b/>
        </w:rPr>
        <w:t>2014</w:t>
      </w:r>
      <w:r w:rsidRPr="00B93645">
        <w:rPr>
          <w:rFonts w:hint="eastAsia"/>
          <w:b/>
        </w:rPr>
        <w:t>年一年级下册数学月考卷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一、口算。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b/>
        </w:rPr>
      </w:pPr>
      <w:r w:rsidRPr="00B93645">
        <w:rPr>
          <w:b/>
        </w:rPr>
        <w:t xml:space="preserve">7+15=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>14-6=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 19-5=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13-8= </w:t>
      </w:r>
      <w:r>
        <w:rPr>
          <w:rFonts w:hint="eastAsia"/>
          <w:b/>
        </w:rPr>
        <w:t xml:space="preserve">           </w:t>
      </w:r>
      <w:r w:rsidRPr="00B93645">
        <w:rPr>
          <w:b/>
        </w:rPr>
        <w:t>12+5=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b/>
        </w:rPr>
      </w:pPr>
      <w:r w:rsidRPr="00B93645">
        <w:rPr>
          <w:b/>
        </w:rPr>
        <w:t>14-6=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 11+0=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 16-5=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11-8=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>10+5=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b/>
        </w:rPr>
      </w:pPr>
      <w:r w:rsidRPr="00B93645">
        <w:rPr>
          <w:b/>
        </w:rPr>
        <w:t>15-9=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 11-5=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14-7=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16-5=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>7+8=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b/>
        </w:rPr>
      </w:pPr>
      <w:r w:rsidRPr="00B93645">
        <w:rPr>
          <w:b/>
        </w:rPr>
        <w:t xml:space="preserve">12+4-3=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10-4+8=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9+4-2=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 xml:space="preserve">11-5+3= </w:t>
      </w:r>
      <w:r>
        <w:rPr>
          <w:rFonts w:hint="eastAsia"/>
          <w:b/>
        </w:rPr>
        <w:t xml:space="preserve">         </w:t>
      </w:r>
      <w:r w:rsidRPr="00B93645">
        <w:rPr>
          <w:b/>
        </w:rPr>
        <w:t>16-8-5=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二、在〇内填上“</w:t>
      </w:r>
      <w:r w:rsidRPr="00B93645">
        <w:rPr>
          <w:rFonts w:hint="eastAsia"/>
          <w:b/>
        </w:rPr>
        <w:t>&gt;</w:t>
      </w:r>
      <w:r w:rsidRPr="00B93645">
        <w:rPr>
          <w:rFonts w:hint="eastAsia"/>
          <w:b/>
        </w:rPr>
        <w:t>”“</w:t>
      </w:r>
      <w:r w:rsidRPr="00B93645">
        <w:rPr>
          <w:rFonts w:hint="eastAsia"/>
          <w:b/>
        </w:rPr>
        <w:t>&lt;</w:t>
      </w:r>
      <w:r w:rsidRPr="00B93645">
        <w:rPr>
          <w:rFonts w:hint="eastAsia"/>
          <w:b/>
        </w:rPr>
        <w:t>”或“</w:t>
      </w:r>
      <w:r w:rsidRPr="00B93645">
        <w:rPr>
          <w:rFonts w:hint="eastAsia"/>
          <w:b/>
        </w:rPr>
        <w:t>=</w:t>
      </w:r>
      <w:r w:rsidRPr="00B93645">
        <w:rPr>
          <w:rFonts w:hint="eastAsia"/>
          <w:b/>
        </w:rPr>
        <w:t>”。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16-7</w:t>
      </w:r>
      <w:r w:rsidRPr="00B93645">
        <w:rPr>
          <w:rFonts w:hint="eastAsia"/>
          <w:b/>
        </w:rPr>
        <w:t>〇</w:t>
      </w:r>
      <w:r w:rsidRPr="00B93645">
        <w:rPr>
          <w:rFonts w:hint="eastAsia"/>
          <w:b/>
        </w:rPr>
        <w:t>7 18-8</w:t>
      </w:r>
      <w:r w:rsidRPr="00B93645">
        <w:rPr>
          <w:rFonts w:hint="eastAsia"/>
          <w:b/>
        </w:rPr>
        <w:t>〇</w:t>
      </w:r>
      <w:r w:rsidRPr="00B93645">
        <w:rPr>
          <w:rFonts w:hint="eastAsia"/>
          <w:b/>
        </w:rPr>
        <w:t>10 13</w:t>
      </w:r>
      <w:r w:rsidRPr="00B93645">
        <w:rPr>
          <w:rFonts w:hint="eastAsia"/>
          <w:b/>
        </w:rPr>
        <w:t>〇</w:t>
      </w:r>
      <w:r w:rsidRPr="00B93645">
        <w:rPr>
          <w:rFonts w:hint="eastAsia"/>
          <w:b/>
        </w:rPr>
        <w:t>2+10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12-6</w:t>
      </w:r>
      <w:r w:rsidRPr="00B93645">
        <w:rPr>
          <w:rFonts w:hint="eastAsia"/>
          <w:b/>
        </w:rPr>
        <w:t>〇</w:t>
      </w:r>
      <w:r w:rsidRPr="00B93645">
        <w:rPr>
          <w:rFonts w:hint="eastAsia"/>
          <w:b/>
        </w:rPr>
        <w:t>6 11+6</w:t>
      </w:r>
      <w:r w:rsidRPr="00B93645">
        <w:rPr>
          <w:rFonts w:hint="eastAsia"/>
          <w:b/>
        </w:rPr>
        <w:t>〇</w:t>
      </w:r>
      <w:r w:rsidRPr="00B93645">
        <w:rPr>
          <w:rFonts w:hint="eastAsia"/>
          <w:b/>
        </w:rPr>
        <w:t>18 12-4</w:t>
      </w:r>
      <w:r w:rsidRPr="00B93645">
        <w:rPr>
          <w:rFonts w:hint="eastAsia"/>
          <w:b/>
        </w:rPr>
        <w:t>〇</w:t>
      </w:r>
      <w:r w:rsidRPr="00B93645">
        <w:rPr>
          <w:rFonts w:hint="eastAsia"/>
          <w:b/>
        </w:rPr>
        <w:t>7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三、在</w:t>
      </w:r>
      <w:r w:rsidRPr="00B93645">
        <w:rPr>
          <w:rFonts w:hint="eastAsia"/>
          <w:b/>
        </w:rPr>
        <w:t>( )</w:t>
      </w:r>
      <w:r w:rsidRPr="00B93645">
        <w:rPr>
          <w:rFonts w:hint="eastAsia"/>
          <w:b/>
        </w:rPr>
        <w:t>里填上合适的数。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b/>
        </w:rPr>
      </w:pPr>
      <w:r w:rsidRPr="00B93645">
        <w:rPr>
          <w:b/>
        </w:rPr>
        <w:t>12-( )=6 4 +( )=13 15-( )=8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b/>
        </w:rPr>
      </w:pPr>
      <w:r w:rsidRPr="00B93645">
        <w:rPr>
          <w:b/>
        </w:rPr>
        <w:t>7 +( )=10 ( )-6=12 11-( )=7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b/>
        </w:rPr>
      </w:pPr>
      <w:r w:rsidRPr="00B93645">
        <w:rPr>
          <w:b/>
        </w:rPr>
        <w:t>12 +( )=13 14-( )=8 5 + 4=( )-6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四、它们折出来是什么样子</w:t>
      </w:r>
      <w:r w:rsidRPr="00B93645">
        <w:rPr>
          <w:rFonts w:hint="eastAsia"/>
          <w:b/>
        </w:rPr>
        <w:t xml:space="preserve">? </w:t>
      </w:r>
      <w:r w:rsidRPr="00B93645">
        <w:rPr>
          <w:rFonts w:hint="eastAsia"/>
          <w:b/>
        </w:rPr>
        <w:t>连一连。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五、在方格纸上画出一个长方形、一个正方形和一个三角形。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六、走进生活。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1.</w:t>
      </w:r>
      <w:r w:rsidRPr="00B93645">
        <w:rPr>
          <w:rFonts w:hint="eastAsia"/>
          <w:b/>
        </w:rPr>
        <w:t>妈妈买了</w:t>
      </w:r>
      <w:r w:rsidRPr="00B93645">
        <w:rPr>
          <w:rFonts w:hint="eastAsia"/>
          <w:b/>
        </w:rPr>
        <w:t>13</w:t>
      </w:r>
      <w:r w:rsidRPr="00B93645">
        <w:rPr>
          <w:rFonts w:hint="eastAsia"/>
          <w:b/>
        </w:rPr>
        <w:t>个</w:t>
      </w:r>
      <w:r w:rsidRPr="00B93645">
        <w:rPr>
          <w:rFonts w:hint="eastAsia"/>
          <w:b/>
        </w:rPr>
        <w:t xml:space="preserve"> </w:t>
      </w:r>
      <w:r w:rsidRPr="00B93645">
        <w:rPr>
          <w:rFonts w:hint="eastAsia"/>
          <w:b/>
        </w:rPr>
        <w:t>，</w:t>
      </w:r>
      <w:r w:rsidRPr="00B93645">
        <w:rPr>
          <w:rFonts w:hint="eastAsia"/>
          <w:b/>
        </w:rPr>
        <w:t>5</w:t>
      </w:r>
      <w:r w:rsidRPr="00B93645">
        <w:rPr>
          <w:rFonts w:hint="eastAsia"/>
          <w:b/>
        </w:rPr>
        <w:t>个</w:t>
      </w:r>
      <w:r w:rsidRPr="00B93645">
        <w:rPr>
          <w:rFonts w:hint="eastAsia"/>
          <w:b/>
        </w:rPr>
        <w:t xml:space="preserve"> </w:t>
      </w:r>
      <w:r w:rsidRPr="00B93645">
        <w:rPr>
          <w:rFonts w:hint="eastAsia"/>
          <w:b/>
        </w:rPr>
        <w:t>，再买几个</w:t>
      </w:r>
      <w:r w:rsidRPr="00B93645">
        <w:rPr>
          <w:rFonts w:hint="eastAsia"/>
          <w:b/>
        </w:rPr>
        <w:t xml:space="preserve"> </w:t>
      </w:r>
      <w:r w:rsidRPr="00B93645">
        <w:rPr>
          <w:rFonts w:hint="eastAsia"/>
          <w:b/>
        </w:rPr>
        <w:t>，</w:t>
      </w:r>
      <w:r w:rsidRPr="00B93645">
        <w:rPr>
          <w:rFonts w:hint="eastAsia"/>
          <w:b/>
        </w:rPr>
        <w:t xml:space="preserve"> </w:t>
      </w:r>
      <w:r w:rsidRPr="00B93645">
        <w:rPr>
          <w:rFonts w:hint="eastAsia"/>
          <w:b/>
        </w:rPr>
        <w:t>就和</w:t>
      </w:r>
      <w:r w:rsidRPr="00B93645">
        <w:rPr>
          <w:rFonts w:hint="eastAsia"/>
          <w:b/>
        </w:rPr>
        <w:t xml:space="preserve"> </w:t>
      </w:r>
      <w:r w:rsidRPr="00B93645">
        <w:rPr>
          <w:rFonts w:hint="eastAsia"/>
          <w:b/>
        </w:rPr>
        <w:t>一样多了</w:t>
      </w:r>
      <w:r w:rsidRPr="00B93645">
        <w:rPr>
          <w:rFonts w:hint="eastAsia"/>
          <w:b/>
        </w:rPr>
        <w:t>?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lastRenderedPageBreak/>
        <w:t>2.</w:t>
      </w:r>
      <w:r w:rsidRPr="00B93645">
        <w:rPr>
          <w:rFonts w:hint="eastAsia"/>
          <w:b/>
        </w:rPr>
        <w:t>汽车上有</w:t>
      </w:r>
      <w:r w:rsidRPr="00B93645">
        <w:rPr>
          <w:rFonts w:hint="eastAsia"/>
          <w:b/>
        </w:rPr>
        <w:t>17</w:t>
      </w:r>
      <w:r w:rsidRPr="00B93645">
        <w:rPr>
          <w:rFonts w:hint="eastAsia"/>
          <w:b/>
        </w:rPr>
        <w:t>个人，到站下车</w:t>
      </w:r>
      <w:r w:rsidRPr="00B93645">
        <w:rPr>
          <w:rFonts w:hint="eastAsia"/>
          <w:b/>
        </w:rPr>
        <w:t>8</w:t>
      </w:r>
      <w:r w:rsidRPr="00B93645">
        <w:rPr>
          <w:rFonts w:hint="eastAsia"/>
          <w:b/>
        </w:rPr>
        <w:t>人，车上还有多少人</w:t>
      </w:r>
      <w:r w:rsidRPr="00B93645">
        <w:rPr>
          <w:rFonts w:hint="eastAsia"/>
          <w:b/>
        </w:rPr>
        <w:t>?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3.</w:t>
      </w:r>
      <w:r w:rsidRPr="00B93645">
        <w:rPr>
          <w:rFonts w:hint="eastAsia"/>
          <w:b/>
        </w:rPr>
        <w:t>树上有</w:t>
      </w:r>
      <w:r w:rsidRPr="00B93645">
        <w:rPr>
          <w:rFonts w:hint="eastAsia"/>
          <w:b/>
        </w:rPr>
        <w:t>7</w:t>
      </w:r>
      <w:r w:rsidRPr="00B93645">
        <w:rPr>
          <w:rFonts w:hint="eastAsia"/>
          <w:b/>
        </w:rPr>
        <w:t>只鸟，又飞来</w:t>
      </w:r>
      <w:r w:rsidRPr="00B93645">
        <w:rPr>
          <w:rFonts w:hint="eastAsia"/>
          <w:b/>
        </w:rPr>
        <w:t>8</w:t>
      </w:r>
      <w:r w:rsidRPr="00B93645">
        <w:rPr>
          <w:rFonts w:hint="eastAsia"/>
          <w:b/>
        </w:rPr>
        <w:t>只，现在有多少只</w:t>
      </w:r>
      <w:r w:rsidRPr="00B93645">
        <w:rPr>
          <w:rFonts w:hint="eastAsia"/>
          <w:b/>
        </w:rPr>
        <w:t>?</w:t>
      </w:r>
    </w:p>
    <w:p w:rsidR="00B93645" w:rsidRPr="00B93645" w:rsidRDefault="00B93645" w:rsidP="00B93645">
      <w:pPr>
        <w:spacing w:beforeLines="50" w:afterLines="50" w:line="480" w:lineRule="auto"/>
        <w:ind w:firstLineChars="200" w:firstLine="422"/>
        <w:rPr>
          <w:rFonts w:hint="eastAsia"/>
          <w:b/>
        </w:rPr>
      </w:pPr>
      <w:r w:rsidRPr="00B93645">
        <w:rPr>
          <w:rFonts w:hint="eastAsia"/>
          <w:b/>
        </w:rPr>
        <w:t>4.</w:t>
      </w:r>
      <w:r w:rsidRPr="00B93645">
        <w:rPr>
          <w:rFonts w:hint="eastAsia"/>
          <w:b/>
        </w:rPr>
        <w:t>平平做了</w:t>
      </w:r>
      <w:r w:rsidRPr="00B93645">
        <w:rPr>
          <w:rFonts w:hint="eastAsia"/>
          <w:b/>
        </w:rPr>
        <w:t>13</w:t>
      </w:r>
      <w:r w:rsidRPr="00B93645">
        <w:rPr>
          <w:rFonts w:hint="eastAsia"/>
          <w:b/>
        </w:rPr>
        <w:t>朵花红花和黄花，其中红花有</w:t>
      </w:r>
      <w:r w:rsidRPr="00B93645">
        <w:rPr>
          <w:rFonts w:hint="eastAsia"/>
          <w:b/>
        </w:rPr>
        <w:t>8</w:t>
      </w:r>
      <w:r w:rsidRPr="00B93645">
        <w:rPr>
          <w:rFonts w:hint="eastAsia"/>
          <w:b/>
        </w:rPr>
        <w:t>朵，黄花有几朵</w:t>
      </w:r>
      <w:r w:rsidRPr="00B93645">
        <w:rPr>
          <w:rFonts w:hint="eastAsia"/>
          <w:b/>
        </w:rPr>
        <w:t>?</w:t>
      </w:r>
    </w:p>
    <w:p w:rsidR="002100EC" w:rsidRPr="00AC0625" w:rsidRDefault="00B93645" w:rsidP="00B93645">
      <w:pPr>
        <w:spacing w:beforeLines="50" w:afterLines="50" w:line="480" w:lineRule="auto"/>
        <w:ind w:firstLineChars="200" w:firstLine="422"/>
        <w:rPr>
          <w:b/>
        </w:rPr>
      </w:pPr>
      <w:r w:rsidRPr="00B93645">
        <w:rPr>
          <w:rFonts w:hint="eastAsia"/>
          <w:b/>
        </w:rPr>
        <w:t>5.</w:t>
      </w:r>
      <w:r w:rsidRPr="00B93645">
        <w:rPr>
          <w:rFonts w:hint="eastAsia"/>
          <w:b/>
        </w:rPr>
        <w:t>一共有</w:t>
      </w:r>
      <w:r w:rsidRPr="00B93645">
        <w:rPr>
          <w:rFonts w:hint="eastAsia"/>
          <w:b/>
        </w:rPr>
        <w:t>12</w:t>
      </w:r>
      <w:r w:rsidRPr="00B93645">
        <w:rPr>
          <w:rFonts w:hint="eastAsia"/>
          <w:b/>
        </w:rPr>
        <w:t>个西瓜，卖掉一些后还剩</w:t>
      </w:r>
      <w:r w:rsidRPr="00B93645">
        <w:rPr>
          <w:rFonts w:hint="eastAsia"/>
          <w:b/>
        </w:rPr>
        <w:t>6</w:t>
      </w:r>
      <w:r w:rsidRPr="00B93645">
        <w:rPr>
          <w:rFonts w:hint="eastAsia"/>
          <w:b/>
        </w:rPr>
        <w:t>个，已经卖掉了多少个</w:t>
      </w:r>
      <w:r w:rsidRPr="00B93645">
        <w:rPr>
          <w:rFonts w:hint="eastAsia"/>
          <w:b/>
        </w:rPr>
        <w:t>?</w:t>
      </w:r>
    </w:p>
    <w:sectPr w:rsidR="002100EC" w:rsidRPr="00AC0625" w:rsidSect="00A83E3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6C4" w:rsidRDefault="00EC76C4" w:rsidP="00324F57">
      <w:r>
        <w:separator/>
      </w:r>
    </w:p>
  </w:endnote>
  <w:endnote w:type="continuationSeparator" w:id="1">
    <w:p w:rsidR="00EC76C4" w:rsidRDefault="00EC76C4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6C4" w:rsidRDefault="00EC76C4" w:rsidP="00324F57">
      <w:r>
        <w:separator/>
      </w:r>
    </w:p>
  </w:footnote>
  <w:footnote w:type="continuationSeparator" w:id="1">
    <w:p w:rsidR="00EC76C4" w:rsidRDefault="00EC76C4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B394C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B394C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6B394C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3"/>
      <w:numFmt w:val="decimal"/>
      <w:suff w:val="nothing"/>
      <w:lvlText w:val="%1、"/>
      <w:lvlJc w:val="left"/>
    </w:lvl>
  </w:abstractNum>
  <w:abstractNum w:abstractNumId="1">
    <w:nsid w:val="00000002"/>
    <w:multiLevelType w:val="singleLevel"/>
    <w:tmpl w:val="00000002"/>
    <w:lvl w:ilvl="0">
      <w:start w:val="1"/>
      <w:numFmt w:val="decimal"/>
      <w:suff w:val="nothing"/>
      <w:lvlText w:val="%1、"/>
      <w:lvlJc w:val="left"/>
    </w:lvl>
  </w:abstractNum>
  <w:abstractNum w:abstractNumId="2">
    <w:nsid w:val="00000003"/>
    <w:multiLevelType w:val="singleLevel"/>
    <w:tmpl w:val="00000003"/>
    <w:lvl w:ilvl="0">
      <w:start w:val="4"/>
      <w:numFmt w:val="decimal"/>
      <w:suff w:val="nothing"/>
      <w:lvlText w:val="（%1）"/>
      <w:lvlJc w:val="left"/>
    </w:lvl>
  </w:abstractNum>
  <w:abstractNum w:abstractNumId="3">
    <w:nsid w:val="00000004"/>
    <w:multiLevelType w:val="singleLevel"/>
    <w:tmpl w:val="00000004"/>
    <w:lvl w:ilvl="0">
      <w:start w:val="1"/>
      <w:numFmt w:val="decimal"/>
      <w:suff w:val="nothing"/>
      <w:lvlText w:val="（%1）"/>
      <w:lvlJc w:val="left"/>
    </w:lvl>
  </w:abstractNum>
  <w:abstractNum w:abstractNumId="4">
    <w:nsid w:val="00000005"/>
    <w:multiLevelType w:val="singleLevel"/>
    <w:tmpl w:val="00000005"/>
    <w:lvl w:ilvl="0">
      <w:start w:val="5"/>
      <w:numFmt w:val="decimal"/>
      <w:suff w:val="nothing"/>
      <w:lvlText w:val="%1、"/>
      <w:lvlJc w:val="left"/>
    </w:lvl>
  </w:abstractNum>
  <w:abstractNum w:abstractNumId="5">
    <w:nsid w:val="00000006"/>
    <w:multiLevelType w:val="singleLevel"/>
    <w:tmpl w:val="00000006"/>
    <w:lvl w:ilvl="0">
      <w:start w:val="2"/>
      <w:numFmt w:val="decimal"/>
      <w:suff w:val="nothing"/>
      <w:lvlText w:val="%1、"/>
      <w:lvlJc w:val="left"/>
    </w:lvl>
  </w:abstractNum>
  <w:abstractNum w:abstractNumId="6">
    <w:nsid w:val="00000007"/>
    <w:multiLevelType w:val="singleLevel"/>
    <w:tmpl w:val="00000007"/>
    <w:lvl w:ilvl="0">
      <w:start w:val="7"/>
      <w:numFmt w:val="decimal"/>
      <w:suff w:val="nothing"/>
      <w:lvlText w:val="（%1）"/>
      <w:lvlJc w:val="left"/>
    </w:lvl>
  </w:abstractNum>
  <w:abstractNum w:abstractNumId="7">
    <w:nsid w:val="0000000B"/>
    <w:multiLevelType w:val="singleLevel"/>
    <w:tmpl w:val="0000000B"/>
    <w:lvl w:ilvl="0">
      <w:start w:val="3"/>
      <w:numFmt w:val="decimal"/>
      <w:suff w:val="nothing"/>
      <w:lvlText w:val="%1、"/>
      <w:lvlJc w:val="left"/>
    </w:lvl>
  </w:abstractNum>
  <w:abstractNum w:abstractNumId="8">
    <w:nsid w:val="0000000C"/>
    <w:multiLevelType w:val="singleLevel"/>
    <w:tmpl w:val="0000000C"/>
    <w:lvl w:ilvl="0">
      <w:start w:val="5"/>
      <w:numFmt w:val="decimal"/>
      <w:suff w:val="nothing"/>
      <w:lvlText w:val="%1、"/>
      <w:lvlJc w:val="left"/>
    </w:lvl>
  </w:abstractNum>
  <w:abstractNum w:abstractNumId="9">
    <w:nsid w:val="0000000F"/>
    <w:multiLevelType w:val="singleLevel"/>
    <w:tmpl w:val="0000000F"/>
    <w:lvl w:ilvl="0">
      <w:start w:val="4"/>
      <w:numFmt w:val="decimal"/>
      <w:suff w:val="nothing"/>
      <w:lvlText w:val="%1、"/>
      <w:lvlJc w:val="left"/>
    </w:lvl>
  </w:abstractNum>
  <w:abstractNum w:abstractNumId="10">
    <w:nsid w:val="00000010"/>
    <w:multiLevelType w:val="singleLevel"/>
    <w:tmpl w:val="00000010"/>
    <w:lvl w:ilvl="0">
      <w:start w:val="3"/>
      <w:numFmt w:val="chineseCounting"/>
      <w:suff w:val="nothing"/>
      <w:lvlText w:val="%1、"/>
      <w:lvlJc w:val="left"/>
    </w:lvl>
  </w:abstractNum>
  <w:abstractNum w:abstractNumId="11">
    <w:nsid w:val="00000011"/>
    <w:multiLevelType w:val="singleLevel"/>
    <w:tmpl w:val="00000011"/>
    <w:lvl w:ilvl="0">
      <w:start w:val="1"/>
      <w:numFmt w:val="decimal"/>
      <w:suff w:val="nothing"/>
      <w:lvlText w:val="%1、"/>
      <w:lvlJc w:val="left"/>
    </w:lvl>
  </w:abstractNum>
  <w:abstractNum w:abstractNumId="12">
    <w:nsid w:val="0337131B"/>
    <w:multiLevelType w:val="hybridMultilevel"/>
    <w:tmpl w:val="CD40A85E"/>
    <w:lvl w:ilvl="0" w:tplc="815AE482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>
    <w:nsid w:val="04C64BF1"/>
    <w:multiLevelType w:val="hybridMultilevel"/>
    <w:tmpl w:val="21B458FE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>
    <w:nsid w:val="199B1173"/>
    <w:multiLevelType w:val="hybridMultilevel"/>
    <w:tmpl w:val="87B8349C"/>
    <w:lvl w:ilvl="0" w:tplc="F036D3E4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21754DDF"/>
    <w:multiLevelType w:val="hybridMultilevel"/>
    <w:tmpl w:val="7702E3F0"/>
    <w:lvl w:ilvl="0" w:tplc="04090011">
      <w:start w:val="1"/>
      <w:numFmt w:val="decimal"/>
      <w:lvlText w:val="%1)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>
    <w:nsid w:val="268443C3"/>
    <w:multiLevelType w:val="singleLevel"/>
    <w:tmpl w:val="00000000"/>
    <w:lvl w:ilvl="0">
      <w:start w:val="1"/>
      <w:numFmt w:val="decimal"/>
      <w:suff w:val="nothing"/>
      <w:lvlText w:val="（%1）"/>
      <w:lvlJc w:val="left"/>
    </w:lvl>
  </w:abstractNum>
  <w:abstractNum w:abstractNumId="17">
    <w:nsid w:val="28945D12"/>
    <w:multiLevelType w:val="hybridMultilevel"/>
    <w:tmpl w:val="7EC6D16E"/>
    <w:lvl w:ilvl="0" w:tplc="B6E28FCE">
      <w:start w:val="9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3147BB9"/>
    <w:multiLevelType w:val="singleLevel"/>
    <w:tmpl w:val="53147BB9"/>
    <w:lvl w:ilvl="0">
      <w:start w:val="1"/>
      <w:numFmt w:val="chineseCounting"/>
      <w:suff w:val="nothing"/>
      <w:lvlText w:val="%1、"/>
      <w:lvlJc w:val="left"/>
    </w:lvl>
  </w:abstractNum>
  <w:abstractNum w:abstractNumId="19">
    <w:nsid w:val="531495A8"/>
    <w:multiLevelType w:val="singleLevel"/>
    <w:tmpl w:val="531495A8"/>
    <w:lvl w:ilvl="0">
      <w:start w:val="2"/>
      <w:numFmt w:val="chineseCounting"/>
      <w:suff w:val="nothing"/>
      <w:lvlText w:val="%1、"/>
      <w:lvlJc w:val="left"/>
    </w:lvl>
  </w:abstractNum>
  <w:abstractNum w:abstractNumId="20">
    <w:nsid w:val="53149E55"/>
    <w:multiLevelType w:val="singleLevel"/>
    <w:tmpl w:val="53149E55"/>
    <w:lvl w:ilvl="0">
      <w:start w:val="4"/>
      <w:numFmt w:val="decimal"/>
      <w:suff w:val="nothing"/>
      <w:lvlText w:val="%1、"/>
      <w:lvlJc w:val="left"/>
    </w:lvl>
  </w:abstractNum>
  <w:abstractNum w:abstractNumId="21">
    <w:nsid w:val="5314A31E"/>
    <w:multiLevelType w:val="singleLevel"/>
    <w:tmpl w:val="5314A31E"/>
    <w:lvl w:ilvl="0">
      <w:start w:val="1"/>
      <w:numFmt w:val="decimal"/>
      <w:suff w:val="nothing"/>
      <w:lvlText w:val="%1、"/>
      <w:lvlJc w:val="left"/>
    </w:lvl>
  </w:abstractNum>
  <w:abstractNum w:abstractNumId="22">
    <w:nsid w:val="5316D067"/>
    <w:multiLevelType w:val="singleLevel"/>
    <w:tmpl w:val="5316D067"/>
    <w:lvl w:ilvl="0">
      <w:start w:val="1"/>
      <w:numFmt w:val="chineseCounting"/>
      <w:suff w:val="space"/>
      <w:lvlText w:val="%1、"/>
      <w:lvlJc w:val="left"/>
    </w:lvl>
  </w:abstractNum>
  <w:abstractNum w:abstractNumId="23">
    <w:nsid w:val="5316D30E"/>
    <w:multiLevelType w:val="singleLevel"/>
    <w:tmpl w:val="5316D30E"/>
    <w:lvl w:ilvl="0">
      <w:start w:val="2"/>
      <w:numFmt w:val="chineseCounting"/>
      <w:suff w:val="nothing"/>
      <w:lvlText w:val="%1、"/>
      <w:lvlJc w:val="left"/>
    </w:lvl>
  </w:abstractNum>
  <w:abstractNum w:abstractNumId="24">
    <w:nsid w:val="5316D72E"/>
    <w:multiLevelType w:val="singleLevel"/>
    <w:tmpl w:val="5316D72E"/>
    <w:lvl w:ilvl="0">
      <w:start w:val="3"/>
      <w:numFmt w:val="chineseCounting"/>
      <w:suff w:val="nothing"/>
      <w:lvlText w:val="%1、"/>
      <w:lvlJc w:val="left"/>
    </w:lvl>
  </w:abstractNum>
  <w:abstractNum w:abstractNumId="25">
    <w:nsid w:val="5316DDED"/>
    <w:multiLevelType w:val="singleLevel"/>
    <w:tmpl w:val="5316DDED"/>
    <w:lvl w:ilvl="0">
      <w:start w:val="1"/>
      <w:numFmt w:val="decimal"/>
      <w:suff w:val="nothing"/>
      <w:lvlText w:val="%1、"/>
      <w:lvlJc w:val="left"/>
    </w:lvl>
  </w:abstractNum>
  <w:abstractNum w:abstractNumId="26">
    <w:nsid w:val="5316E223"/>
    <w:multiLevelType w:val="singleLevel"/>
    <w:tmpl w:val="5316E223"/>
    <w:lvl w:ilvl="0">
      <w:start w:val="4"/>
      <w:numFmt w:val="chineseCounting"/>
      <w:suff w:val="nothing"/>
      <w:lvlText w:val="%1、"/>
      <w:lvlJc w:val="left"/>
    </w:lvl>
  </w:abstractNum>
  <w:abstractNum w:abstractNumId="27">
    <w:nsid w:val="53170EF0"/>
    <w:multiLevelType w:val="singleLevel"/>
    <w:tmpl w:val="53170EF0"/>
    <w:lvl w:ilvl="0">
      <w:start w:val="2"/>
      <w:numFmt w:val="decimal"/>
      <w:suff w:val="nothing"/>
      <w:lvlText w:val="%1、"/>
      <w:lvlJc w:val="left"/>
    </w:lvl>
  </w:abstractNum>
  <w:abstractNum w:abstractNumId="28">
    <w:nsid w:val="53170F98"/>
    <w:multiLevelType w:val="singleLevel"/>
    <w:tmpl w:val="53170F98"/>
    <w:lvl w:ilvl="0">
      <w:start w:val="3"/>
      <w:numFmt w:val="decimal"/>
      <w:suff w:val="nothing"/>
      <w:lvlText w:val="%1、"/>
      <w:lvlJc w:val="left"/>
    </w:lvl>
  </w:abstractNum>
  <w:abstractNum w:abstractNumId="29">
    <w:nsid w:val="53171240"/>
    <w:multiLevelType w:val="singleLevel"/>
    <w:tmpl w:val="53171240"/>
    <w:lvl w:ilvl="0">
      <w:start w:val="4"/>
      <w:numFmt w:val="decimal"/>
      <w:suff w:val="nothing"/>
      <w:lvlText w:val="%1、"/>
      <w:lvlJc w:val="left"/>
    </w:lvl>
  </w:abstractNum>
  <w:abstractNum w:abstractNumId="30">
    <w:nsid w:val="5317E381"/>
    <w:multiLevelType w:val="singleLevel"/>
    <w:tmpl w:val="5317E381"/>
    <w:lvl w:ilvl="0">
      <w:start w:val="5"/>
      <w:numFmt w:val="decimal"/>
      <w:suff w:val="nothing"/>
      <w:lvlText w:val="%1、"/>
      <w:lvlJc w:val="left"/>
    </w:lvl>
  </w:abstractNum>
  <w:abstractNum w:abstractNumId="31">
    <w:nsid w:val="5317E522"/>
    <w:multiLevelType w:val="singleLevel"/>
    <w:tmpl w:val="5317E522"/>
    <w:lvl w:ilvl="0">
      <w:start w:val="6"/>
      <w:numFmt w:val="decimal"/>
      <w:suff w:val="nothing"/>
      <w:lvlText w:val="%1、"/>
      <w:lvlJc w:val="left"/>
    </w:lvl>
  </w:abstractNum>
  <w:abstractNum w:abstractNumId="32">
    <w:nsid w:val="5317E604"/>
    <w:multiLevelType w:val="singleLevel"/>
    <w:tmpl w:val="5317E604"/>
    <w:lvl w:ilvl="0">
      <w:start w:val="7"/>
      <w:numFmt w:val="decimal"/>
      <w:suff w:val="nothing"/>
      <w:lvlText w:val="%1、"/>
      <w:lvlJc w:val="left"/>
    </w:lvl>
  </w:abstractNum>
  <w:abstractNum w:abstractNumId="33">
    <w:nsid w:val="5317E703"/>
    <w:multiLevelType w:val="singleLevel"/>
    <w:tmpl w:val="5317E703"/>
    <w:lvl w:ilvl="0">
      <w:start w:val="8"/>
      <w:numFmt w:val="decimal"/>
      <w:suff w:val="nothing"/>
      <w:lvlText w:val="%1、"/>
      <w:lvlJc w:val="left"/>
    </w:lvl>
  </w:abstractNum>
  <w:abstractNum w:abstractNumId="34">
    <w:nsid w:val="5317E8C8"/>
    <w:multiLevelType w:val="singleLevel"/>
    <w:tmpl w:val="5317E8C8"/>
    <w:lvl w:ilvl="0">
      <w:start w:val="9"/>
      <w:numFmt w:val="decimal"/>
      <w:suff w:val="nothing"/>
      <w:lvlText w:val="%1、"/>
      <w:lvlJc w:val="left"/>
    </w:lvl>
  </w:abstractNum>
  <w:abstractNum w:abstractNumId="35">
    <w:nsid w:val="5317E9C2"/>
    <w:multiLevelType w:val="singleLevel"/>
    <w:tmpl w:val="5317E9C2"/>
    <w:lvl w:ilvl="0">
      <w:start w:val="10"/>
      <w:numFmt w:val="decimal"/>
      <w:suff w:val="nothing"/>
      <w:lvlText w:val="%1、"/>
      <w:lvlJc w:val="left"/>
    </w:lvl>
  </w:abstractNum>
  <w:abstractNum w:abstractNumId="36">
    <w:nsid w:val="531D0162"/>
    <w:multiLevelType w:val="singleLevel"/>
    <w:tmpl w:val="531D0162"/>
    <w:lvl w:ilvl="0">
      <w:start w:val="2"/>
      <w:numFmt w:val="decimal"/>
      <w:suff w:val="nothing"/>
      <w:lvlText w:val="%1、"/>
      <w:lvlJc w:val="left"/>
    </w:lvl>
  </w:abstractNum>
  <w:abstractNum w:abstractNumId="37">
    <w:nsid w:val="76B555C1"/>
    <w:multiLevelType w:val="hybridMultilevel"/>
    <w:tmpl w:val="6A664C98"/>
    <w:lvl w:ilvl="0" w:tplc="B874A83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8">
    <w:nsid w:val="7F3743D4"/>
    <w:multiLevelType w:val="hybridMultilevel"/>
    <w:tmpl w:val="CA966F4A"/>
    <w:lvl w:ilvl="0" w:tplc="6518DCA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2"/>
  </w:num>
  <w:num w:numId="2">
    <w:abstractNumId w:val="23"/>
  </w:num>
  <w:num w:numId="3">
    <w:abstractNumId w:val="24"/>
  </w:num>
  <w:num w:numId="4">
    <w:abstractNumId w:val="25"/>
  </w:num>
  <w:num w:numId="5">
    <w:abstractNumId w:val="26"/>
  </w:num>
  <w:num w:numId="6">
    <w:abstractNumId w:val="27"/>
  </w:num>
  <w:num w:numId="7">
    <w:abstractNumId w:val="28"/>
  </w:num>
  <w:num w:numId="8">
    <w:abstractNumId w:val="29"/>
  </w:num>
  <w:num w:numId="9">
    <w:abstractNumId w:val="30"/>
  </w:num>
  <w:num w:numId="10">
    <w:abstractNumId w:val="31"/>
  </w:num>
  <w:num w:numId="11">
    <w:abstractNumId w:val="32"/>
  </w:num>
  <w:num w:numId="12">
    <w:abstractNumId w:val="33"/>
  </w:num>
  <w:num w:numId="13">
    <w:abstractNumId w:val="34"/>
  </w:num>
  <w:num w:numId="14">
    <w:abstractNumId w:val="35"/>
  </w:num>
  <w:num w:numId="15">
    <w:abstractNumId w:val="13"/>
  </w:num>
  <w:num w:numId="16">
    <w:abstractNumId w:val="15"/>
  </w:num>
  <w:num w:numId="17">
    <w:abstractNumId w:val="38"/>
  </w:num>
  <w:num w:numId="18">
    <w:abstractNumId w:val="12"/>
  </w:num>
  <w:num w:numId="19">
    <w:abstractNumId w:val="11"/>
  </w:num>
  <w:num w:numId="20">
    <w:abstractNumId w:val="7"/>
  </w:num>
  <w:num w:numId="21">
    <w:abstractNumId w:val="8"/>
  </w:num>
  <w:num w:numId="22">
    <w:abstractNumId w:val="14"/>
  </w:num>
  <w:num w:numId="23">
    <w:abstractNumId w:val="17"/>
  </w:num>
  <w:num w:numId="24">
    <w:abstractNumId w:val="5"/>
  </w:num>
  <w:num w:numId="25">
    <w:abstractNumId w:val="3"/>
  </w:num>
  <w:num w:numId="26">
    <w:abstractNumId w:val="2"/>
  </w:num>
  <w:num w:numId="27">
    <w:abstractNumId w:val="16"/>
  </w:num>
  <w:num w:numId="28">
    <w:abstractNumId w:val="0"/>
  </w:num>
  <w:num w:numId="29">
    <w:abstractNumId w:val="1"/>
  </w:num>
  <w:num w:numId="30">
    <w:abstractNumId w:val="4"/>
  </w:num>
  <w:num w:numId="31">
    <w:abstractNumId w:val="9"/>
  </w:num>
  <w:num w:numId="32">
    <w:abstractNumId w:val="10"/>
  </w:num>
  <w:num w:numId="33">
    <w:abstractNumId w:val="6"/>
  </w:num>
  <w:num w:numId="34">
    <w:abstractNumId w:val="18"/>
  </w:num>
  <w:num w:numId="35">
    <w:abstractNumId w:val="19"/>
  </w:num>
  <w:num w:numId="36">
    <w:abstractNumId w:val="21"/>
  </w:num>
  <w:num w:numId="37">
    <w:abstractNumId w:val="20"/>
  </w:num>
  <w:num w:numId="38">
    <w:abstractNumId w:val="36"/>
  </w:num>
  <w:num w:numId="39">
    <w:abstractNumId w:val="3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174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5E86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175C"/>
    <w:rsid w:val="00052FBA"/>
    <w:rsid w:val="000537A0"/>
    <w:rsid w:val="00053A4B"/>
    <w:rsid w:val="00054256"/>
    <w:rsid w:val="00057015"/>
    <w:rsid w:val="00061E69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8F8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7CF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1214"/>
    <w:rsid w:val="000F386B"/>
    <w:rsid w:val="000F3BF7"/>
    <w:rsid w:val="000F559F"/>
    <w:rsid w:val="000F5D4F"/>
    <w:rsid w:val="000F6B73"/>
    <w:rsid w:val="00101ACA"/>
    <w:rsid w:val="00104800"/>
    <w:rsid w:val="00104DAC"/>
    <w:rsid w:val="001053E9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1FF0"/>
    <w:rsid w:val="00122F40"/>
    <w:rsid w:val="001231B9"/>
    <w:rsid w:val="00123257"/>
    <w:rsid w:val="00123B2B"/>
    <w:rsid w:val="00125B5D"/>
    <w:rsid w:val="00126797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42A"/>
    <w:rsid w:val="00176884"/>
    <w:rsid w:val="00176E32"/>
    <w:rsid w:val="00177BBB"/>
    <w:rsid w:val="00180516"/>
    <w:rsid w:val="00180547"/>
    <w:rsid w:val="00180557"/>
    <w:rsid w:val="00182703"/>
    <w:rsid w:val="00183C97"/>
    <w:rsid w:val="001844D1"/>
    <w:rsid w:val="001905DD"/>
    <w:rsid w:val="001922C0"/>
    <w:rsid w:val="00192A44"/>
    <w:rsid w:val="001949E2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02A2"/>
    <w:rsid w:val="001C2808"/>
    <w:rsid w:val="001C39BC"/>
    <w:rsid w:val="001C3D07"/>
    <w:rsid w:val="001C3E80"/>
    <w:rsid w:val="001C467B"/>
    <w:rsid w:val="001C578C"/>
    <w:rsid w:val="001C5B0E"/>
    <w:rsid w:val="001C644F"/>
    <w:rsid w:val="001C6472"/>
    <w:rsid w:val="001C66AA"/>
    <w:rsid w:val="001C6FAF"/>
    <w:rsid w:val="001D0662"/>
    <w:rsid w:val="001D17C3"/>
    <w:rsid w:val="001D5158"/>
    <w:rsid w:val="001D5AF5"/>
    <w:rsid w:val="001D6003"/>
    <w:rsid w:val="001E191E"/>
    <w:rsid w:val="001E203B"/>
    <w:rsid w:val="001E21FA"/>
    <w:rsid w:val="001E726C"/>
    <w:rsid w:val="001E78C2"/>
    <w:rsid w:val="001F4760"/>
    <w:rsid w:val="001F4D98"/>
    <w:rsid w:val="001F5C90"/>
    <w:rsid w:val="001F5E67"/>
    <w:rsid w:val="001F6711"/>
    <w:rsid w:val="00202537"/>
    <w:rsid w:val="002040D3"/>
    <w:rsid w:val="0020559E"/>
    <w:rsid w:val="002059E4"/>
    <w:rsid w:val="00206E0B"/>
    <w:rsid w:val="002100EC"/>
    <w:rsid w:val="00210F09"/>
    <w:rsid w:val="00211F7E"/>
    <w:rsid w:val="002126B0"/>
    <w:rsid w:val="002143C4"/>
    <w:rsid w:val="00214931"/>
    <w:rsid w:val="00215892"/>
    <w:rsid w:val="00216F05"/>
    <w:rsid w:val="002174A8"/>
    <w:rsid w:val="00217521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3CF2"/>
    <w:rsid w:val="00234237"/>
    <w:rsid w:val="00235F13"/>
    <w:rsid w:val="002402B4"/>
    <w:rsid w:val="00242CB9"/>
    <w:rsid w:val="00242E8A"/>
    <w:rsid w:val="002431E4"/>
    <w:rsid w:val="00244A3C"/>
    <w:rsid w:val="0024526D"/>
    <w:rsid w:val="00251038"/>
    <w:rsid w:val="002545EC"/>
    <w:rsid w:val="002548B0"/>
    <w:rsid w:val="0025581F"/>
    <w:rsid w:val="00257954"/>
    <w:rsid w:val="0026141B"/>
    <w:rsid w:val="00264D2F"/>
    <w:rsid w:val="002665E0"/>
    <w:rsid w:val="00266AAC"/>
    <w:rsid w:val="00266F4D"/>
    <w:rsid w:val="00267840"/>
    <w:rsid w:val="0027053B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B6758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1785"/>
    <w:rsid w:val="002F275A"/>
    <w:rsid w:val="002F2BCE"/>
    <w:rsid w:val="002F2C99"/>
    <w:rsid w:val="002F4972"/>
    <w:rsid w:val="002F55E5"/>
    <w:rsid w:val="002F5779"/>
    <w:rsid w:val="002F5F75"/>
    <w:rsid w:val="002F6157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46A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2223"/>
    <w:rsid w:val="0034583F"/>
    <w:rsid w:val="00347571"/>
    <w:rsid w:val="00350323"/>
    <w:rsid w:val="003513C4"/>
    <w:rsid w:val="00354AA4"/>
    <w:rsid w:val="00354FE8"/>
    <w:rsid w:val="00355436"/>
    <w:rsid w:val="00357C3A"/>
    <w:rsid w:val="00363892"/>
    <w:rsid w:val="003645BC"/>
    <w:rsid w:val="00365289"/>
    <w:rsid w:val="00365953"/>
    <w:rsid w:val="00365994"/>
    <w:rsid w:val="00365EEC"/>
    <w:rsid w:val="003676BD"/>
    <w:rsid w:val="003677EB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1707"/>
    <w:rsid w:val="003C4786"/>
    <w:rsid w:val="003C59AC"/>
    <w:rsid w:val="003D4C5A"/>
    <w:rsid w:val="003D5B1E"/>
    <w:rsid w:val="003D7185"/>
    <w:rsid w:val="003E00CE"/>
    <w:rsid w:val="003E28D1"/>
    <w:rsid w:val="003E3C77"/>
    <w:rsid w:val="003E50AA"/>
    <w:rsid w:val="003E6002"/>
    <w:rsid w:val="003E651F"/>
    <w:rsid w:val="003E6EC6"/>
    <w:rsid w:val="003E7A3F"/>
    <w:rsid w:val="003E7EB0"/>
    <w:rsid w:val="003F07F8"/>
    <w:rsid w:val="003F0A8A"/>
    <w:rsid w:val="003F1EC5"/>
    <w:rsid w:val="003F21B4"/>
    <w:rsid w:val="003F2570"/>
    <w:rsid w:val="003F4510"/>
    <w:rsid w:val="003F491E"/>
    <w:rsid w:val="0040378B"/>
    <w:rsid w:val="004043C6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438C"/>
    <w:rsid w:val="00425D7D"/>
    <w:rsid w:val="0042629D"/>
    <w:rsid w:val="00427966"/>
    <w:rsid w:val="00431CF8"/>
    <w:rsid w:val="00432E4E"/>
    <w:rsid w:val="00432EB3"/>
    <w:rsid w:val="00433E00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3F3B"/>
    <w:rsid w:val="00484BF3"/>
    <w:rsid w:val="004851D2"/>
    <w:rsid w:val="00485879"/>
    <w:rsid w:val="00485D75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48B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4D8D"/>
    <w:rsid w:val="004E6761"/>
    <w:rsid w:val="004F0EA3"/>
    <w:rsid w:val="004F1D81"/>
    <w:rsid w:val="004F4169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2EB9"/>
    <w:rsid w:val="005530AA"/>
    <w:rsid w:val="00554843"/>
    <w:rsid w:val="0055704D"/>
    <w:rsid w:val="005574E1"/>
    <w:rsid w:val="00560673"/>
    <w:rsid w:val="00562F45"/>
    <w:rsid w:val="00570735"/>
    <w:rsid w:val="00571E57"/>
    <w:rsid w:val="00572817"/>
    <w:rsid w:val="005736B9"/>
    <w:rsid w:val="00574DC7"/>
    <w:rsid w:val="0058113F"/>
    <w:rsid w:val="00581AA4"/>
    <w:rsid w:val="00581B5F"/>
    <w:rsid w:val="00583EAC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69A3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371A6"/>
    <w:rsid w:val="00637419"/>
    <w:rsid w:val="00637FE6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1B8"/>
    <w:rsid w:val="00692A22"/>
    <w:rsid w:val="00692D3F"/>
    <w:rsid w:val="006930DC"/>
    <w:rsid w:val="00694232"/>
    <w:rsid w:val="006957AF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394C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3A2C"/>
    <w:rsid w:val="006D5F7F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269D"/>
    <w:rsid w:val="00763E98"/>
    <w:rsid w:val="0076471D"/>
    <w:rsid w:val="00765466"/>
    <w:rsid w:val="00766142"/>
    <w:rsid w:val="007673A6"/>
    <w:rsid w:val="00767BE5"/>
    <w:rsid w:val="0077067F"/>
    <w:rsid w:val="00770A78"/>
    <w:rsid w:val="00770DBD"/>
    <w:rsid w:val="00770F3B"/>
    <w:rsid w:val="0077160B"/>
    <w:rsid w:val="00771961"/>
    <w:rsid w:val="00772185"/>
    <w:rsid w:val="00772E7B"/>
    <w:rsid w:val="00776C16"/>
    <w:rsid w:val="007771BF"/>
    <w:rsid w:val="007775BD"/>
    <w:rsid w:val="00780177"/>
    <w:rsid w:val="00780E2E"/>
    <w:rsid w:val="00780F4B"/>
    <w:rsid w:val="00782B7D"/>
    <w:rsid w:val="00783600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32A"/>
    <w:rsid w:val="007A7485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012"/>
    <w:rsid w:val="008271E8"/>
    <w:rsid w:val="00827496"/>
    <w:rsid w:val="00827E78"/>
    <w:rsid w:val="00832C4E"/>
    <w:rsid w:val="008333C2"/>
    <w:rsid w:val="008342A7"/>
    <w:rsid w:val="0083456E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2ED3"/>
    <w:rsid w:val="008639E6"/>
    <w:rsid w:val="0086457F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21CD"/>
    <w:rsid w:val="00894A8F"/>
    <w:rsid w:val="008A2EE2"/>
    <w:rsid w:val="008A6BFF"/>
    <w:rsid w:val="008B1047"/>
    <w:rsid w:val="008B18CF"/>
    <w:rsid w:val="008B2D86"/>
    <w:rsid w:val="008B40B1"/>
    <w:rsid w:val="008C22DE"/>
    <w:rsid w:val="008C368E"/>
    <w:rsid w:val="008C7B7B"/>
    <w:rsid w:val="008D0FF6"/>
    <w:rsid w:val="008D3781"/>
    <w:rsid w:val="008D3B74"/>
    <w:rsid w:val="008D6222"/>
    <w:rsid w:val="008D672E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06507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742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0A0"/>
    <w:rsid w:val="0096122B"/>
    <w:rsid w:val="009614F4"/>
    <w:rsid w:val="009623D9"/>
    <w:rsid w:val="00962D7A"/>
    <w:rsid w:val="0096387C"/>
    <w:rsid w:val="00964A8C"/>
    <w:rsid w:val="00964F16"/>
    <w:rsid w:val="00965777"/>
    <w:rsid w:val="0096587F"/>
    <w:rsid w:val="00970D80"/>
    <w:rsid w:val="00971695"/>
    <w:rsid w:val="009725A4"/>
    <w:rsid w:val="00973034"/>
    <w:rsid w:val="00973915"/>
    <w:rsid w:val="00974D38"/>
    <w:rsid w:val="00975E4A"/>
    <w:rsid w:val="00976703"/>
    <w:rsid w:val="009828F7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0E85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3434"/>
    <w:rsid w:val="009C44C4"/>
    <w:rsid w:val="009C474F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5B11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DC0"/>
    <w:rsid w:val="00A94E2C"/>
    <w:rsid w:val="00A95F2F"/>
    <w:rsid w:val="00A97BAB"/>
    <w:rsid w:val="00AA07C5"/>
    <w:rsid w:val="00AA21A4"/>
    <w:rsid w:val="00AA395C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625"/>
    <w:rsid w:val="00AC0CF0"/>
    <w:rsid w:val="00AC1C72"/>
    <w:rsid w:val="00AC2342"/>
    <w:rsid w:val="00AC2A47"/>
    <w:rsid w:val="00AD00F6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0C2F"/>
    <w:rsid w:val="00B22584"/>
    <w:rsid w:val="00B22992"/>
    <w:rsid w:val="00B2300E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738A6"/>
    <w:rsid w:val="00B8034A"/>
    <w:rsid w:val="00B8222F"/>
    <w:rsid w:val="00B8235A"/>
    <w:rsid w:val="00B83244"/>
    <w:rsid w:val="00B832E6"/>
    <w:rsid w:val="00B8369D"/>
    <w:rsid w:val="00B8372F"/>
    <w:rsid w:val="00B85214"/>
    <w:rsid w:val="00B85294"/>
    <w:rsid w:val="00B86BFD"/>
    <w:rsid w:val="00B87F5E"/>
    <w:rsid w:val="00B93645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4E73"/>
    <w:rsid w:val="00BE7595"/>
    <w:rsid w:val="00BF243C"/>
    <w:rsid w:val="00BF3746"/>
    <w:rsid w:val="00BF3798"/>
    <w:rsid w:val="00BF4335"/>
    <w:rsid w:val="00BF5EE7"/>
    <w:rsid w:val="00BF643B"/>
    <w:rsid w:val="00BF723B"/>
    <w:rsid w:val="00BF7DA8"/>
    <w:rsid w:val="00C02DA1"/>
    <w:rsid w:val="00C0538A"/>
    <w:rsid w:val="00C07946"/>
    <w:rsid w:val="00C07EE5"/>
    <w:rsid w:val="00C105C3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13B1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67C48"/>
    <w:rsid w:val="00C71175"/>
    <w:rsid w:val="00C72705"/>
    <w:rsid w:val="00C7300B"/>
    <w:rsid w:val="00C73FD5"/>
    <w:rsid w:val="00C74E77"/>
    <w:rsid w:val="00C75F93"/>
    <w:rsid w:val="00C76B80"/>
    <w:rsid w:val="00C8024C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3CF4"/>
    <w:rsid w:val="00CA5458"/>
    <w:rsid w:val="00CA622C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C51DC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1DDC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16DA3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63F43"/>
    <w:rsid w:val="00D702AD"/>
    <w:rsid w:val="00D70E06"/>
    <w:rsid w:val="00D71F5F"/>
    <w:rsid w:val="00D71FC5"/>
    <w:rsid w:val="00D73C21"/>
    <w:rsid w:val="00D75306"/>
    <w:rsid w:val="00D766FD"/>
    <w:rsid w:val="00D769DD"/>
    <w:rsid w:val="00D769FD"/>
    <w:rsid w:val="00D81E40"/>
    <w:rsid w:val="00D83D15"/>
    <w:rsid w:val="00D8468F"/>
    <w:rsid w:val="00D8617C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B1F"/>
    <w:rsid w:val="00DE1D5F"/>
    <w:rsid w:val="00DE246E"/>
    <w:rsid w:val="00DE2ACD"/>
    <w:rsid w:val="00DE2D6D"/>
    <w:rsid w:val="00DE592D"/>
    <w:rsid w:val="00DE6745"/>
    <w:rsid w:val="00DE781C"/>
    <w:rsid w:val="00DF01A7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4AD8"/>
    <w:rsid w:val="00E0594D"/>
    <w:rsid w:val="00E10FDF"/>
    <w:rsid w:val="00E124B4"/>
    <w:rsid w:val="00E12D18"/>
    <w:rsid w:val="00E131CF"/>
    <w:rsid w:val="00E14839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27D9"/>
    <w:rsid w:val="00E3377E"/>
    <w:rsid w:val="00E349B3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5BB5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002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C76C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079F9"/>
    <w:rsid w:val="00F10154"/>
    <w:rsid w:val="00F15E3D"/>
    <w:rsid w:val="00F16CFA"/>
    <w:rsid w:val="00F175A4"/>
    <w:rsid w:val="00F202E3"/>
    <w:rsid w:val="00F22A8A"/>
    <w:rsid w:val="00F234C8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7B"/>
    <w:rsid w:val="00F43AEF"/>
    <w:rsid w:val="00F43CC3"/>
    <w:rsid w:val="00F520B6"/>
    <w:rsid w:val="00F52541"/>
    <w:rsid w:val="00F54B50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52BE"/>
    <w:rsid w:val="00FC6047"/>
    <w:rsid w:val="00FC6BC5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4ADE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uiPriority w:val="22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  <w:style w:type="paragraph" w:customStyle="1" w:styleId="p16">
    <w:name w:val="p16"/>
    <w:basedOn w:val="a"/>
    <w:rsid w:val="00AD00F6"/>
    <w:pPr>
      <w:widowControl/>
      <w:jc w:val="left"/>
    </w:pPr>
    <w:rPr>
      <w:rFonts w:ascii="Arial" w:hAnsi="Arial" w:cs="Arial"/>
      <w:kern w:val="0"/>
      <w:sz w:val="24"/>
    </w:rPr>
  </w:style>
  <w:style w:type="character" w:customStyle="1" w:styleId="ttag">
    <w:name w:val="t_tag"/>
    <w:basedOn w:val="a0"/>
    <w:rsid w:val="00BF5EE7"/>
  </w:style>
  <w:style w:type="paragraph" w:customStyle="1" w:styleId="10">
    <w:name w:val="列出段落1"/>
    <w:basedOn w:val="a"/>
    <w:rsid w:val="0027053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98</Words>
  <Characters>563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660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94</cp:revision>
  <dcterms:created xsi:type="dcterms:W3CDTF">2014-03-18T07:56:00Z</dcterms:created>
  <dcterms:modified xsi:type="dcterms:W3CDTF">2014-03-31T07:31:00Z</dcterms:modified>
</cp:coreProperties>
</file>