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7C4" w:rsidRPr="008147C7" w:rsidRDefault="006237C4" w:rsidP="006237C4">
      <w:pPr>
        <w:spacing w:line="320" w:lineRule="exact"/>
        <w:jc w:val="center"/>
        <w:rPr>
          <w:rFonts w:ascii="方正小标宋简体" w:eastAsia="方正小标宋简体" w:hAnsi="宋体" w:hint="eastAsia"/>
          <w:b/>
          <w:noProof/>
          <w:spacing w:val="14"/>
          <w:sz w:val="32"/>
          <w:szCs w:val="32"/>
        </w:rPr>
      </w:pPr>
      <w:r w:rsidRPr="008147C7">
        <w:rPr>
          <w:rFonts w:ascii="方正小标宋简体" w:eastAsia="方正小标宋简体" w:hint="eastAsia"/>
          <w:b/>
          <w:noProof/>
          <w:sz w:val="32"/>
          <w:szCs w:val="32"/>
        </w:rPr>
        <w:pict>
          <v:group id="_x0000_s1043" style="position:absolute;left:0;text-align:left;margin-left:-72.5pt;margin-top:-39pt;width:56.75pt;height:708.65pt;z-index:251661312" coordorigin="327,609" coordsize="1135,14173">
            <v:shapetype id="_x0000_t202" coordsize="21600,21600" o:spt="202" path="m,l,21600r21600,l21600,xe">
              <v:stroke joinstyle="miter"/>
              <v:path gradientshapeok="t" o:connecttype="rect"/>
            </v:shapetype>
            <v:shape id="_x0000_s1044" type="#_x0000_t202" style="position:absolute;left:327;top:1077;width:1135;height:13104" filled="f" stroked="f">
              <v:textbox style="layout-flow:vertical;mso-layout-flow-alt:bottom-to-top;mso-next-textbox:#_x0000_s1044">
                <w:txbxContent>
                  <w:p w:rsidR="006237C4" w:rsidRDefault="006237C4" w:rsidP="006237C4">
                    <w:pPr>
                      <w:adjustRightInd w:val="0"/>
                      <w:snapToGrid w:val="0"/>
                      <w:jc w:val="center"/>
                      <w:rPr>
                        <w:b/>
                        <w:bCs/>
                      </w:rPr>
                    </w:pPr>
                    <w:r>
                      <w:rPr>
                        <w:rFonts w:hint="eastAsia"/>
                        <w:b/>
                        <w:bCs/>
                      </w:rPr>
                      <w:t xml:space="preserve">   </w:t>
                    </w:r>
                    <w:r>
                      <w:rPr>
                        <w:rFonts w:hint="eastAsia"/>
                        <w:b/>
                        <w:bCs/>
                      </w:rPr>
                      <w:t>学校</w:t>
                    </w:r>
                    <w:r>
                      <w:rPr>
                        <w:b/>
                        <w:bCs/>
                      </w:rPr>
                      <w:t>___________________</w:t>
                    </w:r>
                    <w:r>
                      <w:rPr>
                        <w:rFonts w:hint="eastAsia"/>
                        <w:b/>
                        <w:bCs/>
                      </w:rPr>
                      <w:t xml:space="preserve">       </w:t>
                    </w:r>
                    <w:r>
                      <w:rPr>
                        <w:rFonts w:hint="eastAsia"/>
                        <w:b/>
                        <w:bCs/>
                      </w:rPr>
                      <w:t>班级</w:t>
                    </w:r>
                    <w:r>
                      <w:rPr>
                        <w:b/>
                        <w:bCs/>
                      </w:rPr>
                      <w:t>_______________</w:t>
                    </w:r>
                    <w:r>
                      <w:rPr>
                        <w:rFonts w:hint="eastAsia"/>
                        <w:b/>
                        <w:bCs/>
                      </w:rPr>
                      <w:t xml:space="preserve">       </w:t>
                    </w:r>
                    <w:r>
                      <w:rPr>
                        <w:rFonts w:hint="eastAsia"/>
                        <w:b/>
                        <w:bCs/>
                      </w:rPr>
                      <w:t>姓名</w:t>
                    </w:r>
                    <w:r>
                      <w:rPr>
                        <w:b/>
                        <w:bCs/>
                      </w:rPr>
                      <w:t>_________________</w:t>
                    </w:r>
                    <w:r>
                      <w:rPr>
                        <w:rFonts w:hint="eastAsia"/>
                        <w:b/>
                        <w:bCs/>
                      </w:rPr>
                      <w:t xml:space="preserve">       </w:t>
                    </w:r>
                    <w:r>
                      <w:rPr>
                        <w:rFonts w:hint="eastAsia"/>
                        <w:b/>
                        <w:bCs/>
                      </w:rPr>
                      <w:t>考号</w:t>
                    </w:r>
                    <w:r>
                      <w:rPr>
                        <w:b/>
                        <w:bCs/>
                      </w:rPr>
                      <w:t>__________________</w:t>
                    </w:r>
                  </w:p>
                  <w:p w:rsidR="006237C4" w:rsidRDefault="006237C4" w:rsidP="006237C4">
                    <w:pPr>
                      <w:adjustRightInd w:val="0"/>
                      <w:snapToGrid w:val="0"/>
                      <w:jc w:val="center"/>
                      <w:rPr>
                        <w:rFonts w:hint="eastAsia"/>
                        <w:b/>
                        <w:bCs/>
                      </w:rPr>
                    </w:pPr>
                    <w:r>
                      <w:rPr>
                        <w:rFonts w:hint="eastAsia"/>
                        <w:b/>
                        <w:bCs/>
                      </w:rPr>
                      <w:t xml:space="preserve"> </w:t>
                    </w:r>
                  </w:p>
                  <w:p w:rsidR="006237C4" w:rsidRDefault="006237C4" w:rsidP="006237C4">
                    <w:pPr>
                      <w:adjustRightInd w:val="0"/>
                      <w:snapToGrid w:val="0"/>
                      <w:jc w:val="center"/>
                      <w:rPr>
                        <w:b/>
                        <w:bCs/>
                      </w:rPr>
                    </w:pPr>
                    <w:r>
                      <w:rPr>
                        <w:rFonts w:hint="eastAsia"/>
                        <w:b/>
                        <w:bCs/>
                      </w:rPr>
                      <w:t>密</w:t>
                    </w:r>
                    <w:r>
                      <w:rPr>
                        <w:rFonts w:hint="eastAsia"/>
                        <w:b/>
                        <w:bCs/>
                      </w:rPr>
                      <w:t xml:space="preserve">                              </w:t>
                    </w:r>
                    <w:r>
                      <w:rPr>
                        <w:rFonts w:hint="eastAsia"/>
                        <w:b/>
                        <w:bCs/>
                      </w:rPr>
                      <w:t>封</w:t>
                    </w:r>
                    <w:r>
                      <w:rPr>
                        <w:rFonts w:hint="eastAsia"/>
                        <w:b/>
                        <w:bCs/>
                      </w:rPr>
                      <w:t xml:space="preserve">                              </w:t>
                    </w:r>
                    <w:r>
                      <w:rPr>
                        <w:rFonts w:hint="eastAsia"/>
                        <w:b/>
                        <w:bCs/>
                      </w:rPr>
                      <w:t>线</w:t>
                    </w:r>
                  </w:p>
                </w:txbxContent>
              </v:textbox>
            </v:shape>
            <v:line id="_x0000_s1045" style="position:absolute" from="1267,609" to="1267,14782" strokeweight="1pt"/>
          </v:group>
        </w:pict>
      </w:r>
      <w:r>
        <w:rPr>
          <w:rFonts w:ascii="方正小标宋简体" w:eastAsia="方正小标宋简体" w:hint="eastAsia"/>
          <w:b/>
          <w:sz w:val="32"/>
          <w:szCs w:val="32"/>
        </w:rPr>
        <w:t>市北区2013年第一次模拟考试</w:t>
      </w:r>
    </w:p>
    <w:p w:rsidR="006237C4" w:rsidRPr="008147C7" w:rsidRDefault="006237C4" w:rsidP="006237C4">
      <w:pPr>
        <w:spacing w:line="520" w:lineRule="exact"/>
        <w:jc w:val="center"/>
        <w:rPr>
          <w:rFonts w:ascii="方正小标宋_GBK" w:eastAsia="方正小标宋_GBK" w:hint="eastAsia"/>
          <w:b/>
          <w:sz w:val="44"/>
          <w:szCs w:val="44"/>
        </w:rPr>
      </w:pPr>
      <w:r w:rsidRPr="008147C7">
        <w:rPr>
          <w:b/>
          <w:noProof/>
          <w:sz w:val="44"/>
          <w:szCs w:val="44"/>
        </w:rPr>
        <w:pict>
          <v:shape id="_x0000_s1042" type="#_x0000_t202" style="position:absolute;left:0;text-align:left;margin-left:346.5pt;margin-top:.85pt;width:95.3pt;height:39.95pt;z-index:251660288" filled="f" stroked="f">
            <v:textbox style="mso-next-textbox:#_x0000_s1042">
              <w:txbxContent>
                <w:tbl>
                  <w:tblPr>
                    <w:tblStyle w:val="a7"/>
                    <w:tblW w:w="0" w:type="auto"/>
                    <w:tblInd w:w="-116" w:type="dxa"/>
                    <w:tblBorders>
                      <w:top w:val="single" w:sz="8" w:space="0" w:color="auto"/>
                      <w:left w:val="single" w:sz="8" w:space="0" w:color="auto"/>
                      <w:bottom w:val="single" w:sz="8" w:space="0" w:color="auto"/>
                      <w:right w:val="single" w:sz="8" w:space="0" w:color="auto"/>
                    </w:tblBorders>
                    <w:tblLook w:val="01E0"/>
                  </w:tblPr>
                  <w:tblGrid>
                    <w:gridCol w:w="680"/>
                    <w:gridCol w:w="680"/>
                  </w:tblGrid>
                  <w:tr w:rsidR="006237C4">
                    <w:trPr>
                      <w:trHeight w:hRule="exact" w:val="454"/>
                    </w:trPr>
                    <w:tc>
                      <w:tcPr>
                        <w:tcW w:w="680" w:type="dxa"/>
                        <w:tcMar>
                          <w:left w:w="0" w:type="dxa"/>
                          <w:right w:w="0" w:type="dxa"/>
                        </w:tcMar>
                        <w:vAlign w:val="center"/>
                      </w:tcPr>
                      <w:p w:rsidR="006237C4" w:rsidRPr="000E0315" w:rsidRDefault="006237C4" w:rsidP="009E2A66">
                        <w:pPr>
                          <w:spacing w:line="360" w:lineRule="exact"/>
                          <w:rPr>
                            <w:rFonts w:eastAsia="黑体" w:hint="eastAsia"/>
                            <w:sz w:val="28"/>
                            <w:szCs w:val="28"/>
                          </w:rPr>
                        </w:pPr>
                        <w:r w:rsidRPr="000E0315">
                          <w:rPr>
                            <w:rFonts w:eastAsia="黑体" w:hint="eastAsia"/>
                            <w:sz w:val="28"/>
                            <w:szCs w:val="28"/>
                          </w:rPr>
                          <w:t>座号</w:t>
                        </w:r>
                      </w:p>
                    </w:tc>
                    <w:tc>
                      <w:tcPr>
                        <w:tcW w:w="680" w:type="dxa"/>
                        <w:tcMar>
                          <w:left w:w="0" w:type="dxa"/>
                          <w:right w:w="0" w:type="dxa"/>
                        </w:tcMar>
                        <w:vAlign w:val="center"/>
                      </w:tcPr>
                      <w:p w:rsidR="006237C4" w:rsidRDefault="006237C4" w:rsidP="009E2A66">
                        <w:pPr>
                          <w:spacing w:line="360" w:lineRule="exact"/>
                          <w:jc w:val="center"/>
                          <w:rPr>
                            <w:rFonts w:eastAsia="黑体" w:hint="eastAsia"/>
                            <w:szCs w:val="21"/>
                          </w:rPr>
                        </w:pPr>
                      </w:p>
                    </w:tc>
                  </w:tr>
                </w:tbl>
                <w:p w:rsidR="006237C4" w:rsidRDefault="006237C4" w:rsidP="006237C4"/>
              </w:txbxContent>
            </v:textbox>
          </v:shape>
        </w:pict>
      </w:r>
      <w:r w:rsidRPr="008147C7">
        <w:rPr>
          <w:rFonts w:ascii="方正小标宋_GBK" w:eastAsia="方正小标宋_GBK" w:hint="eastAsia"/>
          <w:b/>
          <w:bCs/>
          <w:sz w:val="44"/>
          <w:szCs w:val="44"/>
        </w:rPr>
        <w:t>物  理</w:t>
      </w:r>
    </w:p>
    <w:p w:rsidR="006237C4" w:rsidRPr="008147C7" w:rsidRDefault="006237C4" w:rsidP="006237C4">
      <w:pPr>
        <w:jc w:val="center"/>
        <w:rPr>
          <w:rFonts w:ascii="黑体" w:eastAsia="黑体" w:hint="eastAsia"/>
          <w:b/>
          <w:szCs w:val="21"/>
        </w:rPr>
      </w:pPr>
      <w:r w:rsidRPr="008147C7">
        <w:rPr>
          <w:rFonts w:ascii="黑体" w:eastAsia="黑体" w:hint="eastAsia"/>
          <w:b/>
          <w:szCs w:val="21"/>
        </w:rPr>
        <w:t>（本试题满分：100分，考试时间：90分钟）</w:t>
      </w:r>
    </w:p>
    <w:p w:rsidR="006237C4" w:rsidRPr="00090ABD" w:rsidRDefault="006237C4" w:rsidP="006237C4">
      <w:pPr>
        <w:spacing w:line="320" w:lineRule="exact"/>
        <w:ind w:firstLineChars="298" w:firstLine="716"/>
        <w:rPr>
          <w:rFonts w:ascii="华文彩云" w:eastAsia="华文彩云" w:hAnsi="宋体" w:hint="eastAsia"/>
          <w:b/>
          <w:sz w:val="24"/>
        </w:rPr>
      </w:pPr>
      <w:r>
        <w:rPr>
          <w:rFonts w:ascii="华文彩云" w:eastAsia="华文彩云" w:hAnsi="宋体" w:hint="eastAsia"/>
          <w:b/>
          <w:noProof/>
          <w:sz w:val="24"/>
        </w:rPr>
        <w:drawing>
          <wp:anchor distT="0" distB="0" distL="114300" distR="114300" simplePos="0" relativeHeight="251685888" behindDoc="1" locked="0" layoutInCell="1" allowOverlap="1">
            <wp:simplePos x="0" y="0"/>
            <wp:positionH relativeFrom="column">
              <wp:posOffset>-114300</wp:posOffset>
            </wp:positionH>
            <wp:positionV relativeFrom="paragraph">
              <wp:posOffset>-137160</wp:posOffset>
            </wp:positionV>
            <wp:extent cx="662940" cy="845185"/>
            <wp:effectExtent l="19050" t="0" r="3810" b="0"/>
            <wp:wrapNone/>
            <wp:docPr id="750" name="图片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7"/>
                    <a:srcRect/>
                    <a:stretch>
                      <a:fillRect/>
                    </a:stretch>
                  </pic:blipFill>
                  <pic:spPr bwMode="auto">
                    <a:xfrm>
                      <a:off x="0" y="0"/>
                      <a:ext cx="662940" cy="845185"/>
                    </a:xfrm>
                    <a:prstGeom prst="rect">
                      <a:avLst/>
                    </a:prstGeom>
                    <a:noFill/>
                    <a:ln w="9525">
                      <a:noFill/>
                      <a:miter lim="800000"/>
                      <a:headEnd/>
                      <a:tailEnd/>
                    </a:ln>
                  </pic:spPr>
                </pic:pic>
              </a:graphicData>
            </a:graphic>
          </wp:anchor>
        </w:drawing>
      </w:r>
      <w:r w:rsidRPr="00090ABD">
        <w:rPr>
          <w:rFonts w:ascii="华文彩云" w:eastAsia="华文彩云" w:hAnsi="宋体" w:hint="eastAsia"/>
          <w:b/>
          <w:sz w:val="24"/>
        </w:rPr>
        <w:t>叶子姐姐提示</w:t>
      </w:r>
      <w:r w:rsidRPr="00090ABD">
        <w:rPr>
          <w:rFonts w:ascii="华文彩云" w:eastAsia="华文彩云" w:hAnsi="仿宋" w:hint="eastAsia"/>
          <w:b/>
          <w:sz w:val="28"/>
          <w:szCs w:val="28"/>
        </w:rPr>
        <w:t>：</w:t>
      </w:r>
      <w:r w:rsidRPr="00090ABD">
        <w:rPr>
          <w:rFonts w:ascii="华文行楷" w:eastAsia="华文行楷" w:hAnsi="Gulim" w:hint="eastAsia"/>
          <w:b/>
          <w:sz w:val="24"/>
        </w:rPr>
        <w:t>亲爱的同学，欢迎你参加本次考试，祝你答题成功！</w:t>
      </w:r>
    </w:p>
    <w:p w:rsidR="006237C4" w:rsidRPr="00090ABD" w:rsidRDefault="006237C4" w:rsidP="006237C4">
      <w:pPr>
        <w:spacing w:line="340" w:lineRule="exact"/>
        <w:ind w:firstLineChars="400" w:firstLine="843"/>
        <w:rPr>
          <w:b/>
          <w:szCs w:val="21"/>
        </w:rPr>
      </w:pPr>
      <w:r w:rsidRPr="00090ABD">
        <w:rPr>
          <w:rFonts w:hint="eastAsia"/>
          <w:b/>
          <w:szCs w:val="21"/>
        </w:rPr>
        <w:t>1</w:t>
      </w:r>
      <w:r w:rsidRPr="00090ABD">
        <w:rPr>
          <w:b/>
          <w:szCs w:val="21"/>
        </w:rPr>
        <w:t>．</w:t>
      </w:r>
      <w:r w:rsidRPr="00090ABD">
        <w:rPr>
          <w:rFonts w:ascii="楷体_GB2312" w:eastAsia="楷体_GB2312" w:hint="eastAsia"/>
          <w:b/>
          <w:szCs w:val="21"/>
        </w:rPr>
        <w:t>卷（</w:t>
      </w:r>
      <w:r w:rsidRPr="00090ABD">
        <w:rPr>
          <w:rFonts w:eastAsia="楷体_GB2312"/>
          <w:b/>
          <w:szCs w:val="21"/>
        </w:rPr>
        <w:t>I</w:t>
      </w:r>
      <w:r w:rsidRPr="00090ABD">
        <w:rPr>
          <w:rFonts w:ascii="楷体_GB2312" w:eastAsia="楷体_GB2312" w:hint="eastAsia"/>
          <w:b/>
          <w:szCs w:val="21"/>
        </w:rPr>
        <w:t>）的答案需要涂在答题卡上，卷（</w:t>
      </w:r>
      <w:r w:rsidRPr="00090ABD">
        <w:rPr>
          <w:rFonts w:eastAsia="楷体_GB2312"/>
          <w:b/>
          <w:szCs w:val="21"/>
        </w:rPr>
        <w:t>II</w:t>
      </w:r>
      <w:r w:rsidRPr="00090ABD">
        <w:rPr>
          <w:rFonts w:ascii="楷体_GB2312" w:eastAsia="楷体_GB2312" w:hint="eastAsia"/>
          <w:b/>
          <w:szCs w:val="21"/>
        </w:rPr>
        <w:t>）的答案需要写在本试卷上。</w:t>
      </w:r>
    </w:p>
    <w:p w:rsidR="006237C4" w:rsidRPr="00F27551" w:rsidRDefault="006237C4" w:rsidP="006237C4">
      <w:pPr>
        <w:spacing w:line="400" w:lineRule="exact"/>
        <w:ind w:leftChars="200" w:left="420" w:firstLineChars="200" w:firstLine="422"/>
        <w:rPr>
          <w:rFonts w:hint="eastAsia"/>
          <w:b/>
          <w:color w:val="FF0000"/>
          <w:szCs w:val="21"/>
        </w:rPr>
      </w:pPr>
      <w:r w:rsidRPr="00090ABD">
        <w:rPr>
          <w:b/>
          <w:szCs w:val="21"/>
        </w:rPr>
        <w:t>2</w:t>
      </w:r>
      <w:r w:rsidRPr="00090ABD">
        <w:rPr>
          <w:b/>
          <w:szCs w:val="21"/>
        </w:rPr>
        <w:t>．</w:t>
      </w:r>
      <w:r w:rsidRPr="00090ABD">
        <w:rPr>
          <w:rFonts w:ascii="楷体_GB2312" w:eastAsia="楷体_GB2312"/>
          <w:b/>
          <w:szCs w:val="21"/>
        </w:rPr>
        <w:t>请务必在卷密封线内填写自己的学校、姓名、考试号，指定位置填写座号！</w:t>
      </w:r>
    </w:p>
    <w:p w:rsidR="006237C4" w:rsidRPr="008147C7" w:rsidRDefault="006237C4" w:rsidP="006237C4">
      <w:pPr>
        <w:spacing w:beforeLines="20" w:afterLines="20" w:line="400" w:lineRule="exact"/>
        <w:ind w:leftChars="200" w:left="420" w:firstLineChars="200" w:firstLine="562"/>
        <w:jc w:val="center"/>
        <w:rPr>
          <w:rFonts w:eastAsia="仿宋_GB2312" w:hint="eastAsia"/>
          <w:b/>
          <w:szCs w:val="21"/>
        </w:rPr>
      </w:pPr>
      <w:r w:rsidRPr="008147C7">
        <w:rPr>
          <w:rFonts w:ascii="宋体" w:eastAsia="黑体" w:hint="eastAsia"/>
          <w:b/>
          <w:sz w:val="28"/>
          <w:szCs w:val="28"/>
        </w:rPr>
        <w:t>卷（Ⅰ）</w:t>
      </w:r>
      <w:r w:rsidRPr="008147C7">
        <w:rPr>
          <w:rFonts w:ascii="宋体" w:eastAsia="黑体" w:hint="eastAsia"/>
          <w:b/>
          <w:sz w:val="28"/>
          <w:szCs w:val="28"/>
        </w:rPr>
        <w:t xml:space="preserve"> </w:t>
      </w:r>
      <w:r w:rsidRPr="008147C7">
        <w:rPr>
          <w:rFonts w:ascii="宋体" w:eastAsia="黑体" w:hint="eastAsia"/>
          <w:b/>
          <w:sz w:val="28"/>
          <w:szCs w:val="28"/>
        </w:rPr>
        <w:t>现象</w:t>
      </w:r>
      <w:r w:rsidRPr="008147C7">
        <w:rPr>
          <w:rFonts w:ascii="黑体" w:eastAsia="黑体" w:hint="eastAsia"/>
          <w:b/>
          <w:sz w:val="28"/>
          <w:szCs w:val="28"/>
        </w:rPr>
        <w:t>·</w:t>
      </w:r>
      <w:r w:rsidRPr="008147C7">
        <w:rPr>
          <w:rFonts w:ascii="宋体" w:eastAsia="黑体" w:hint="eastAsia"/>
          <w:b/>
          <w:sz w:val="28"/>
          <w:szCs w:val="28"/>
        </w:rPr>
        <w:t>实验</w:t>
      </w:r>
      <w:r w:rsidRPr="008147C7">
        <w:rPr>
          <w:rFonts w:ascii="黑体" w:eastAsia="黑体" w:hint="eastAsia"/>
          <w:b/>
          <w:sz w:val="28"/>
          <w:szCs w:val="28"/>
        </w:rPr>
        <w:t>·</w:t>
      </w:r>
      <w:r w:rsidRPr="008147C7">
        <w:rPr>
          <w:rFonts w:ascii="宋体" w:eastAsia="黑体" w:hint="eastAsia"/>
          <w:b/>
          <w:sz w:val="28"/>
          <w:szCs w:val="28"/>
        </w:rPr>
        <w:t>结构</w:t>
      </w:r>
      <w:r w:rsidRPr="008147C7">
        <w:rPr>
          <w:rFonts w:ascii="黑体" w:eastAsia="黑体" w:hint="eastAsia"/>
          <w:b/>
          <w:sz w:val="28"/>
          <w:szCs w:val="28"/>
        </w:rPr>
        <w:t>·</w:t>
      </w:r>
      <w:r w:rsidRPr="008147C7">
        <w:rPr>
          <w:rFonts w:ascii="宋体" w:eastAsia="黑体" w:hint="eastAsia"/>
          <w:b/>
          <w:sz w:val="28"/>
          <w:szCs w:val="28"/>
        </w:rPr>
        <w:t>方法</w:t>
      </w:r>
      <w:r w:rsidRPr="008147C7">
        <w:rPr>
          <w:rFonts w:eastAsia="仿宋_GB2312"/>
          <w:b/>
          <w:szCs w:val="21"/>
        </w:rPr>
        <w:t>（</w:t>
      </w:r>
      <w:r w:rsidRPr="008147C7">
        <w:rPr>
          <w:rFonts w:eastAsia="仿宋_GB2312" w:hint="eastAsia"/>
          <w:b/>
          <w:szCs w:val="21"/>
        </w:rPr>
        <w:t>本卷</w:t>
      </w:r>
      <w:r w:rsidRPr="008147C7">
        <w:rPr>
          <w:rFonts w:eastAsia="仿宋_GB2312"/>
          <w:b/>
          <w:szCs w:val="21"/>
        </w:rPr>
        <w:t>满分</w:t>
      </w:r>
      <w:r w:rsidRPr="008147C7">
        <w:rPr>
          <w:rFonts w:eastAsia="仿宋_GB2312"/>
          <w:b/>
          <w:szCs w:val="21"/>
        </w:rPr>
        <w:t>30</w:t>
      </w:r>
      <w:r w:rsidRPr="008147C7">
        <w:rPr>
          <w:rFonts w:eastAsia="仿宋_GB2312"/>
          <w:b/>
          <w:szCs w:val="21"/>
        </w:rPr>
        <w:t>分）</w:t>
      </w:r>
    </w:p>
    <w:p w:rsidR="006237C4" w:rsidRDefault="006237C4" w:rsidP="006237C4">
      <w:pPr>
        <w:spacing w:line="280" w:lineRule="exact"/>
        <w:rPr>
          <w:rFonts w:eastAsia="黑体" w:hint="eastAsia"/>
          <w:b/>
          <w:bCs/>
        </w:rPr>
      </w:pPr>
      <w:r w:rsidRPr="002F6AD3">
        <w:rPr>
          <w:rFonts w:eastAsia="黑体" w:hint="eastAsia"/>
          <w:b/>
          <w:bCs/>
        </w:rPr>
        <w:t>一、单项选择题</w:t>
      </w:r>
      <w:r w:rsidRPr="004C767F">
        <w:rPr>
          <w:rFonts w:eastAsia="楷体_GB2312"/>
          <w:b/>
          <w:bCs/>
          <w:szCs w:val="21"/>
        </w:rPr>
        <w:t>（本题满分</w:t>
      </w:r>
      <w:r w:rsidRPr="004C767F">
        <w:rPr>
          <w:rFonts w:eastAsia="楷体_GB2312"/>
          <w:b/>
          <w:bCs/>
          <w:szCs w:val="21"/>
        </w:rPr>
        <w:t>18</w:t>
      </w:r>
      <w:r w:rsidRPr="004C767F">
        <w:rPr>
          <w:rFonts w:eastAsia="楷体_GB2312"/>
          <w:b/>
          <w:bCs/>
          <w:szCs w:val="21"/>
        </w:rPr>
        <w:t>分，共</w:t>
      </w:r>
      <w:r w:rsidRPr="004C767F">
        <w:rPr>
          <w:rFonts w:eastAsia="楷体_GB2312"/>
          <w:b/>
          <w:bCs/>
          <w:szCs w:val="21"/>
        </w:rPr>
        <w:t>9</w:t>
      </w:r>
      <w:r w:rsidRPr="004C767F">
        <w:rPr>
          <w:rFonts w:eastAsia="楷体_GB2312"/>
          <w:b/>
          <w:bCs/>
          <w:szCs w:val="21"/>
        </w:rPr>
        <w:t>个小题，每小题</w:t>
      </w:r>
      <w:r w:rsidRPr="004C767F">
        <w:rPr>
          <w:rFonts w:eastAsia="楷体_GB2312"/>
          <w:b/>
          <w:bCs/>
          <w:szCs w:val="21"/>
        </w:rPr>
        <w:t>2</w:t>
      </w:r>
      <w:r w:rsidRPr="004C767F">
        <w:rPr>
          <w:rFonts w:eastAsia="楷体_GB2312"/>
          <w:b/>
          <w:bCs/>
          <w:szCs w:val="21"/>
        </w:rPr>
        <w:t>分）</w:t>
      </w:r>
      <w:r w:rsidRPr="002F6AD3">
        <w:rPr>
          <w:rFonts w:eastAsia="黑体" w:hint="eastAsia"/>
          <w:b/>
          <w:bCs/>
        </w:rPr>
        <w:t>：下列各小题的四个选项中只有一个是正确的，请选出并将答题卡的对应项涂黑。</w:t>
      </w:r>
    </w:p>
    <w:p w:rsidR="006237C4" w:rsidRPr="00B80C00" w:rsidRDefault="006237C4" w:rsidP="006237C4">
      <w:pPr>
        <w:spacing w:line="280" w:lineRule="exact"/>
        <w:rPr>
          <w:szCs w:val="21"/>
        </w:rPr>
      </w:pPr>
      <w:r w:rsidRPr="00B80C00">
        <w:rPr>
          <w:szCs w:val="21"/>
        </w:rPr>
        <w:t>1</w:t>
      </w:r>
      <w:r w:rsidRPr="00B80C00">
        <w:rPr>
          <w:rFonts w:hAnsi="宋体"/>
          <w:szCs w:val="21"/>
        </w:rPr>
        <w:t>．保护环境、节约能源要从我做起。下面的做法中，需要改正的是：</w:t>
      </w:r>
      <w:r w:rsidRPr="00B80C00">
        <w:rPr>
          <w:szCs w:val="21"/>
        </w:rPr>
        <w:t>（</w:t>
      </w:r>
      <w:r w:rsidRPr="00B80C00">
        <w:rPr>
          <w:szCs w:val="21"/>
        </w:rPr>
        <w:t xml:space="preserve">    </w:t>
      </w:r>
      <w:r w:rsidRPr="00B80C00">
        <w:rPr>
          <w:szCs w:val="21"/>
        </w:rPr>
        <w:t>）</w:t>
      </w:r>
    </w:p>
    <w:p w:rsidR="006237C4" w:rsidRPr="00B80C00" w:rsidRDefault="006237C4" w:rsidP="006237C4">
      <w:pPr>
        <w:spacing w:line="280" w:lineRule="exact"/>
        <w:rPr>
          <w:szCs w:val="21"/>
        </w:rPr>
      </w:pPr>
      <w:r w:rsidRPr="00B80C00">
        <w:rPr>
          <w:szCs w:val="21"/>
        </w:rPr>
        <w:t>A</w:t>
      </w:r>
      <w:r w:rsidRPr="00B80C00">
        <w:rPr>
          <w:rFonts w:hAnsi="宋体"/>
          <w:szCs w:val="21"/>
        </w:rPr>
        <w:t>．及时关掉未关紧的水龙头；养成人走灯灭的习惯</w:t>
      </w:r>
    </w:p>
    <w:p w:rsidR="006237C4" w:rsidRPr="00B80C00" w:rsidRDefault="006237C4" w:rsidP="006237C4">
      <w:pPr>
        <w:spacing w:line="280" w:lineRule="exact"/>
        <w:rPr>
          <w:szCs w:val="21"/>
        </w:rPr>
      </w:pPr>
      <w:r w:rsidRPr="00B80C00">
        <w:rPr>
          <w:szCs w:val="21"/>
        </w:rPr>
        <w:t>B</w:t>
      </w:r>
      <w:r w:rsidRPr="00B80C00">
        <w:rPr>
          <w:rFonts w:hAnsi="宋体"/>
          <w:szCs w:val="21"/>
        </w:rPr>
        <w:t>．尽可能用太阳能热水器代替电热水器</w:t>
      </w:r>
    </w:p>
    <w:p w:rsidR="006237C4" w:rsidRPr="00B80C00" w:rsidRDefault="006237C4" w:rsidP="006237C4">
      <w:pPr>
        <w:spacing w:line="280" w:lineRule="exact"/>
        <w:rPr>
          <w:szCs w:val="21"/>
        </w:rPr>
      </w:pPr>
      <w:r w:rsidRPr="00B80C00">
        <w:rPr>
          <w:szCs w:val="21"/>
        </w:rPr>
        <w:t>C</w:t>
      </w:r>
      <w:r w:rsidRPr="00B80C00">
        <w:rPr>
          <w:rFonts w:hAnsi="宋体"/>
          <w:szCs w:val="21"/>
        </w:rPr>
        <w:t>．及时将生活垃圾、废电池装在一起丢弃到垃圾箱中</w:t>
      </w:r>
    </w:p>
    <w:p w:rsidR="006237C4" w:rsidRPr="00B80C00" w:rsidRDefault="006237C4" w:rsidP="006237C4">
      <w:pPr>
        <w:spacing w:line="280" w:lineRule="exact"/>
        <w:rPr>
          <w:szCs w:val="21"/>
        </w:rPr>
      </w:pPr>
      <w:r w:rsidRPr="00B80C00">
        <w:rPr>
          <w:szCs w:val="21"/>
        </w:rPr>
        <w:t>D</w:t>
      </w:r>
      <w:r w:rsidRPr="00B80C00">
        <w:rPr>
          <w:rFonts w:hAnsi="宋体"/>
          <w:szCs w:val="21"/>
        </w:rPr>
        <w:t>．用洗脸水冲厕所；将废报纸、酒瓶等送到废品收购站</w:t>
      </w:r>
    </w:p>
    <w:p w:rsidR="006237C4" w:rsidRPr="00B80C00" w:rsidRDefault="006237C4" w:rsidP="006237C4">
      <w:pPr>
        <w:spacing w:line="280" w:lineRule="exact"/>
        <w:jc w:val="left"/>
      </w:pPr>
      <w:r w:rsidRPr="00B80C00">
        <w:t>2</w:t>
      </w:r>
      <w:r w:rsidRPr="00B80C00">
        <w:rPr>
          <w:rFonts w:hAnsi="宋体"/>
        </w:rPr>
        <w:t>．假如河水的密度变为</w:t>
      </w:r>
      <w:r w:rsidRPr="00B80C00">
        <w:t>2.0×</w:t>
      </w:r>
      <w:smartTag w:uri="urn:schemas-microsoft-com:office:smarttags" w:element="chmetcnv">
        <w:smartTagPr>
          <w:attr w:name="UnitName" w:val="kg"/>
          <w:attr w:name="SourceValue" w:val="103"/>
          <w:attr w:name="HasSpace" w:val="False"/>
          <w:attr w:name="Negative" w:val="False"/>
          <w:attr w:name="NumberType" w:val="1"/>
          <w:attr w:name="TCSC" w:val="0"/>
        </w:smartTagPr>
        <w:r w:rsidRPr="00B80C00">
          <w:t>10</w:t>
        </w:r>
        <w:r w:rsidRPr="00B80C00">
          <w:rPr>
            <w:vertAlign w:val="superscript"/>
          </w:rPr>
          <w:t>3</w:t>
        </w:r>
        <w:r w:rsidRPr="00B80C00">
          <w:t>kg</w:t>
        </w:r>
      </w:smartTag>
      <w:r w:rsidRPr="00B80C00">
        <w:t>/m</w:t>
      </w:r>
      <w:r w:rsidRPr="00B80C00">
        <w:rPr>
          <w:vertAlign w:val="superscript"/>
        </w:rPr>
        <w:t>3</w:t>
      </w:r>
      <w:r w:rsidRPr="00B80C00">
        <w:rPr>
          <w:rFonts w:hAnsi="宋体"/>
        </w:rPr>
        <w:t>，下列现象不可能发生的是（</w:t>
      </w:r>
      <w:r w:rsidRPr="00B80C00">
        <w:rPr>
          <w:i/>
        </w:rPr>
        <w:t>ρ</w:t>
      </w:r>
      <w:r w:rsidRPr="00B80C00">
        <w:rPr>
          <w:rFonts w:hAnsi="宋体"/>
          <w:vertAlign w:val="subscript"/>
        </w:rPr>
        <w:t>海水</w:t>
      </w:r>
      <w:r w:rsidRPr="00B80C00">
        <w:t>=1.03×</w:t>
      </w:r>
      <w:smartTag w:uri="urn:schemas-microsoft-com:office:smarttags" w:element="chmetcnv">
        <w:smartTagPr>
          <w:attr w:name="UnitName" w:val="kg"/>
          <w:attr w:name="SourceValue" w:val="103"/>
          <w:attr w:name="HasSpace" w:val="False"/>
          <w:attr w:name="Negative" w:val="False"/>
          <w:attr w:name="NumberType" w:val="1"/>
          <w:attr w:name="TCSC" w:val="0"/>
        </w:smartTagPr>
        <w:r w:rsidRPr="00B80C00">
          <w:t>10</w:t>
        </w:r>
        <w:r w:rsidRPr="00B80C00">
          <w:rPr>
            <w:vertAlign w:val="superscript"/>
          </w:rPr>
          <w:t>3</w:t>
        </w:r>
        <w:r w:rsidRPr="00B80C00">
          <w:t>kg</w:t>
        </w:r>
      </w:smartTag>
      <w:r w:rsidRPr="00B80C00">
        <w:t>/m</w:t>
      </w:r>
      <w:r w:rsidRPr="00B80C00">
        <w:rPr>
          <w:vertAlign w:val="superscript"/>
        </w:rPr>
        <w:t>3</w:t>
      </w:r>
      <w:r w:rsidRPr="00B80C00">
        <w:rPr>
          <w:rFonts w:hAnsi="宋体"/>
        </w:rPr>
        <w:t>，</w:t>
      </w:r>
      <w:r w:rsidRPr="00B80C00">
        <w:rPr>
          <w:i/>
        </w:rPr>
        <w:t>ρ</w:t>
      </w:r>
      <w:r w:rsidRPr="00B80C00">
        <w:rPr>
          <w:rFonts w:hAnsi="宋体"/>
          <w:vertAlign w:val="subscript"/>
        </w:rPr>
        <w:t>铁</w:t>
      </w:r>
      <w:r w:rsidRPr="00B80C00">
        <w:t>=7.9×</w:t>
      </w:r>
      <w:smartTag w:uri="urn:schemas-microsoft-com:office:smarttags" w:element="chmetcnv">
        <w:smartTagPr>
          <w:attr w:name="UnitName" w:val="kg"/>
          <w:attr w:name="SourceValue" w:val="103"/>
          <w:attr w:name="HasSpace" w:val="False"/>
          <w:attr w:name="Negative" w:val="False"/>
          <w:attr w:name="NumberType" w:val="1"/>
          <w:attr w:name="TCSC" w:val="0"/>
        </w:smartTagPr>
        <w:r w:rsidRPr="00B80C00">
          <w:t>10</w:t>
        </w:r>
        <w:r w:rsidRPr="00B80C00">
          <w:rPr>
            <w:vertAlign w:val="superscript"/>
          </w:rPr>
          <w:t>3</w:t>
        </w:r>
        <w:r w:rsidRPr="00B80C00">
          <w:t>kg</w:t>
        </w:r>
      </w:smartTag>
      <w:r w:rsidRPr="00B80C00">
        <w:t>/m</w:t>
      </w:r>
      <w:r w:rsidRPr="00B80C00">
        <w:rPr>
          <w:vertAlign w:val="superscript"/>
        </w:rPr>
        <w:t>3</w:t>
      </w:r>
      <w:r w:rsidRPr="00B80C00">
        <w:rPr>
          <w:rFonts w:hAnsi="宋体"/>
        </w:rPr>
        <w:t>）：</w:t>
      </w:r>
      <w:r w:rsidRPr="00B80C00">
        <w:rPr>
          <w:szCs w:val="21"/>
        </w:rPr>
        <w:t>（</w:t>
      </w:r>
      <w:r w:rsidRPr="00B80C00">
        <w:rPr>
          <w:szCs w:val="21"/>
        </w:rPr>
        <w:t xml:space="preserve">    </w:t>
      </w:r>
      <w:r w:rsidRPr="00B80C00">
        <w:rPr>
          <w:szCs w:val="21"/>
        </w:rPr>
        <w:t>）</w:t>
      </w:r>
    </w:p>
    <w:p w:rsidR="006237C4" w:rsidRPr="00B80C00" w:rsidRDefault="006237C4" w:rsidP="006237C4">
      <w:pPr>
        <w:spacing w:line="280" w:lineRule="exact"/>
        <w:jc w:val="left"/>
      </w:pPr>
      <w:r w:rsidRPr="00B80C00">
        <w:t>A</w:t>
      </w:r>
      <w:r w:rsidRPr="00B80C00">
        <w:rPr>
          <w:rFonts w:hAnsi="宋体"/>
        </w:rPr>
        <w:t>．船从河中驶入海中将沉下一些</w:t>
      </w:r>
      <w:r w:rsidRPr="00B80C00">
        <w:t xml:space="preserve">      B</w:t>
      </w:r>
      <w:r w:rsidRPr="00B80C00">
        <w:rPr>
          <w:rFonts w:hAnsi="宋体"/>
        </w:rPr>
        <w:t>．提起同体积的河水用力较小</w:t>
      </w:r>
      <w:r w:rsidRPr="00B80C00">
        <w:t xml:space="preserve">   </w:t>
      </w:r>
    </w:p>
    <w:p w:rsidR="006237C4" w:rsidRPr="00B80C00" w:rsidRDefault="006237C4" w:rsidP="006237C4">
      <w:pPr>
        <w:spacing w:line="280" w:lineRule="exact"/>
        <w:jc w:val="left"/>
        <w:rPr>
          <w:color w:val="FF0000"/>
        </w:rPr>
      </w:pPr>
      <w:r w:rsidRPr="00B80C00">
        <w:t>C</w:t>
      </w:r>
      <w:r w:rsidRPr="00B80C00">
        <w:rPr>
          <w:rFonts w:hAnsi="宋体"/>
        </w:rPr>
        <w:t>．潜水员在河底会受到更大的压强</w:t>
      </w:r>
      <w:r w:rsidRPr="00B80C00">
        <w:t xml:space="preserve">    D</w:t>
      </w:r>
      <w:r w:rsidRPr="00B80C00">
        <w:rPr>
          <w:rFonts w:hAnsi="宋体"/>
        </w:rPr>
        <w:t>．实心铁球在河水中仍然下沉</w:t>
      </w:r>
    </w:p>
    <w:p w:rsidR="006237C4" w:rsidRPr="00B80C00" w:rsidRDefault="006237C4" w:rsidP="006237C4">
      <w:pPr>
        <w:spacing w:line="280" w:lineRule="exact"/>
        <w:rPr>
          <w:szCs w:val="21"/>
        </w:rPr>
      </w:pPr>
      <w:r w:rsidRPr="00B80C00">
        <w:rPr>
          <w:szCs w:val="21"/>
        </w:rPr>
        <w:t>3</w:t>
      </w:r>
      <w:r w:rsidRPr="00B80C00">
        <w:rPr>
          <w:rFonts w:hAnsi="宋体"/>
          <w:szCs w:val="21"/>
        </w:rPr>
        <w:t>．第一个发现电流能产生磁场的科学家是：</w:t>
      </w:r>
      <w:r w:rsidRPr="00B80C00">
        <w:rPr>
          <w:szCs w:val="21"/>
        </w:rPr>
        <w:t>（</w:t>
      </w:r>
      <w:r w:rsidRPr="00B80C00">
        <w:rPr>
          <w:szCs w:val="21"/>
        </w:rPr>
        <w:t xml:space="preserve">    </w:t>
      </w:r>
      <w:r w:rsidRPr="00B80C00">
        <w:rPr>
          <w:szCs w:val="21"/>
        </w:rPr>
        <w:t>）</w:t>
      </w:r>
    </w:p>
    <w:p w:rsidR="006237C4" w:rsidRPr="00B80C00" w:rsidRDefault="006237C4" w:rsidP="006237C4">
      <w:pPr>
        <w:spacing w:line="280" w:lineRule="exact"/>
        <w:rPr>
          <w:szCs w:val="21"/>
        </w:rPr>
      </w:pPr>
      <w:r w:rsidRPr="00B80C00">
        <w:rPr>
          <w:szCs w:val="21"/>
        </w:rPr>
        <w:t>A</w:t>
      </w:r>
      <w:r w:rsidRPr="00B80C00">
        <w:rPr>
          <w:rFonts w:hAnsi="宋体"/>
          <w:szCs w:val="21"/>
        </w:rPr>
        <w:t>．奥斯特</w:t>
      </w:r>
      <w:r w:rsidRPr="00B80C00">
        <w:rPr>
          <w:szCs w:val="21"/>
        </w:rPr>
        <w:t xml:space="preserve">       B</w:t>
      </w:r>
      <w:r w:rsidRPr="00B80C00">
        <w:rPr>
          <w:rFonts w:hAnsi="宋体"/>
          <w:szCs w:val="21"/>
        </w:rPr>
        <w:t>．法拉第</w:t>
      </w:r>
      <w:r w:rsidRPr="00B80C00">
        <w:rPr>
          <w:szCs w:val="21"/>
        </w:rPr>
        <w:t xml:space="preserve">        C</w:t>
      </w:r>
      <w:r w:rsidRPr="00B80C00">
        <w:rPr>
          <w:rFonts w:hAnsi="宋体"/>
          <w:szCs w:val="21"/>
        </w:rPr>
        <w:t>．牛顿</w:t>
      </w:r>
      <w:r w:rsidRPr="00B80C00">
        <w:rPr>
          <w:szCs w:val="21"/>
        </w:rPr>
        <w:t xml:space="preserve">        D</w:t>
      </w:r>
      <w:r w:rsidRPr="00B80C00">
        <w:rPr>
          <w:rFonts w:hAnsi="宋体"/>
          <w:szCs w:val="21"/>
        </w:rPr>
        <w:t>．托里拆利</w:t>
      </w:r>
    </w:p>
    <w:p w:rsidR="006237C4" w:rsidRPr="00B80C00" w:rsidRDefault="006237C4" w:rsidP="006237C4">
      <w:pPr>
        <w:spacing w:line="280" w:lineRule="exact"/>
      </w:pPr>
      <w:r w:rsidRPr="00B80C00">
        <w:rPr>
          <w:color w:val="000000"/>
        </w:rPr>
        <w:t>4</w:t>
      </w:r>
      <w:r w:rsidRPr="00B80C00">
        <w:rPr>
          <w:rFonts w:hAnsi="宋体"/>
          <w:szCs w:val="21"/>
        </w:rPr>
        <w:t>．</w:t>
      </w:r>
      <w:r w:rsidRPr="00B80C00">
        <w:rPr>
          <w:rFonts w:hAnsi="宋体"/>
        </w:rPr>
        <w:t>下面例子中，运用增大压力的方法来增大摩擦的是：</w:t>
      </w:r>
      <w:r w:rsidRPr="00B80C00">
        <w:rPr>
          <w:szCs w:val="21"/>
        </w:rPr>
        <w:t>（</w:t>
      </w:r>
      <w:r w:rsidRPr="00B80C00">
        <w:rPr>
          <w:szCs w:val="21"/>
        </w:rPr>
        <w:t xml:space="preserve">    </w:t>
      </w:r>
      <w:r w:rsidRPr="00B80C00">
        <w:rPr>
          <w:szCs w:val="21"/>
        </w:rPr>
        <w:t>）</w:t>
      </w:r>
    </w:p>
    <w:p w:rsidR="006237C4" w:rsidRPr="00B80C00" w:rsidRDefault="006237C4" w:rsidP="006237C4">
      <w:pPr>
        <w:spacing w:line="280" w:lineRule="exact"/>
      </w:pPr>
      <w:r w:rsidRPr="00B80C00">
        <w:t>A</w:t>
      </w:r>
      <w:r w:rsidRPr="00B80C00">
        <w:rPr>
          <w:rFonts w:hAnsi="宋体"/>
          <w:szCs w:val="21"/>
        </w:rPr>
        <w:t>．</w:t>
      </w:r>
      <w:r w:rsidRPr="00B80C00">
        <w:rPr>
          <w:rFonts w:hAnsi="宋体"/>
        </w:rPr>
        <w:t>下雪天在马路上撒沙子</w:t>
      </w:r>
      <w:r w:rsidRPr="00B80C00">
        <w:t xml:space="preserve">      B</w:t>
      </w:r>
      <w:r w:rsidRPr="00B80C00">
        <w:rPr>
          <w:rFonts w:hAnsi="宋体"/>
          <w:szCs w:val="21"/>
        </w:rPr>
        <w:t>．</w:t>
      </w:r>
      <w:r w:rsidRPr="00B80C00">
        <w:rPr>
          <w:rFonts w:hAnsi="宋体"/>
        </w:rPr>
        <w:t>刀、犁的表面保持光滑</w:t>
      </w:r>
    </w:p>
    <w:p w:rsidR="006237C4" w:rsidRPr="00B80C00" w:rsidRDefault="006237C4" w:rsidP="006237C4">
      <w:pPr>
        <w:spacing w:line="280" w:lineRule="exact"/>
      </w:pPr>
      <w:r w:rsidRPr="00B80C00">
        <w:t>C</w:t>
      </w:r>
      <w:r w:rsidRPr="00B80C00">
        <w:rPr>
          <w:rFonts w:hAnsi="宋体"/>
          <w:szCs w:val="21"/>
        </w:rPr>
        <w:t>．</w:t>
      </w:r>
      <w:r w:rsidRPr="00B80C00">
        <w:rPr>
          <w:rFonts w:hAnsi="宋体"/>
        </w:rPr>
        <w:t>机器零件之间加润滑油</w:t>
      </w:r>
      <w:r w:rsidRPr="00B80C00">
        <w:t xml:space="preserve">      D</w:t>
      </w:r>
      <w:r w:rsidRPr="00B80C00">
        <w:rPr>
          <w:rFonts w:hAnsi="宋体"/>
          <w:szCs w:val="21"/>
        </w:rPr>
        <w:t>．</w:t>
      </w:r>
      <w:r w:rsidRPr="00B80C00">
        <w:rPr>
          <w:rFonts w:hAnsi="宋体"/>
        </w:rPr>
        <w:t>抓鱼时要用力捏才不至于使鱼从手中滑掉</w:t>
      </w:r>
    </w:p>
    <w:p w:rsidR="006237C4" w:rsidRPr="00B80C00" w:rsidRDefault="006237C4" w:rsidP="006237C4">
      <w:pPr>
        <w:spacing w:line="280" w:lineRule="exact"/>
        <w:rPr>
          <w:rFonts w:hint="eastAsia"/>
        </w:rPr>
      </w:pPr>
      <w:r w:rsidRPr="00B80C00">
        <w:rPr>
          <w:noProof/>
          <w:color w:val="0000FF"/>
        </w:rPr>
        <w:pict>
          <v:group id="_x0000_s1066" style="position:absolute;left:0;text-align:left;margin-left:0;margin-top:9.4pt;width:409pt;height:82.5pt;z-index:-251652096" coordorigin="2367,9405" coordsize="8180,1650" wrapcoords="17478 1571 1308 2160 912 2356 1030 16495 3607 17084 9195 17084 20332 16495 20490 14531 17637 14138 17637 7855 19975 7069 19975 6676 17716 4713 17756 2553 17676 1571 17478 1571">
            <v:shape id="_x0000_s1067" type="#_x0000_t202" style="position:absolute;left:8762;top:10588;width:1785;height:467" filled="f" stroked="f">
              <v:textbox style="mso-next-textbox:#_x0000_s1067">
                <w:txbxContent>
                  <w:p w:rsidR="006237C4" w:rsidRPr="009A7814" w:rsidRDefault="006237C4" w:rsidP="006237C4">
                    <w:pPr>
                      <w:rPr>
                        <w:b/>
                      </w:rPr>
                    </w:pPr>
                    <w:r w:rsidRPr="009A7814">
                      <w:rPr>
                        <w:rFonts w:hint="eastAsia"/>
                        <w:b/>
                      </w:rPr>
                      <w:t>D</w:t>
                    </w:r>
                    <w:r w:rsidRPr="009A7814">
                      <w:rPr>
                        <w:rFonts w:ascii="宋体" w:hint="eastAsia"/>
                        <w:b/>
                      </w:rPr>
                      <w:t>．</w:t>
                    </w:r>
                    <w:r w:rsidRPr="009A7814">
                      <w:rPr>
                        <w:rFonts w:ascii="宋体" w:hint="eastAsia"/>
                        <w:b/>
                        <w:sz w:val="18"/>
                        <w:szCs w:val="18"/>
                      </w:rPr>
                      <w:t>匀速直线运动</w:t>
                    </w:r>
                  </w:p>
                </w:txbxContent>
              </v:textbox>
            </v:shape>
            <v:group id="_x0000_s1068" style="position:absolute;left:8512;top:9405;width:1860;height:1413" coordorigin="8572,9450" coordsize="1860,1413">
              <v:line id="_x0000_s1069" style="position:absolute;flip:y" from="9092,9550" to="9092,10642">
                <v:stroke endarrow="block"/>
              </v:line>
              <v:line id="_x0000_s1070" style="position:absolute" from="9095,10641" to="10175,10641">
                <v:stroke endarrow="block"/>
              </v:line>
              <v:line id="_x0000_s1071" style="position:absolute" from="9097,9988" to="9997,9988"/>
              <v:shape id="_x0000_s1072" type="#_x0000_t202" style="position:absolute;left:8807;top:10428;width:525;height:435" filled="f" stroked="f">
                <v:textbox style="mso-next-textbox:#_x0000_s1072">
                  <w:txbxContent>
                    <w:p w:rsidR="006237C4" w:rsidRPr="009A7814" w:rsidRDefault="006237C4" w:rsidP="006237C4">
                      <w:pPr>
                        <w:rPr>
                          <w:rFonts w:hint="eastAsia"/>
                          <w:b/>
                        </w:rPr>
                      </w:pPr>
                      <w:r w:rsidRPr="009A7814">
                        <w:rPr>
                          <w:rFonts w:hint="eastAsia"/>
                          <w:b/>
                        </w:rPr>
                        <w:t>0</w:t>
                      </w:r>
                    </w:p>
                  </w:txbxContent>
                </v:textbox>
              </v:shape>
              <v:shape id="_x0000_s1073" type="#_x0000_t202" style="position:absolute;left:9907;top:10298;width:525;height:435" filled="f" stroked="f">
                <v:textbox style="mso-next-textbox:#_x0000_s1073" inset="4.5mm">
                  <w:txbxContent>
                    <w:p w:rsidR="006237C4" w:rsidRPr="009A7814" w:rsidRDefault="006237C4" w:rsidP="006237C4">
                      <w:pPr>
                        <w:rPr>
                          <w:rFonts w:hint="eastAsia"/>
                          <w:b/>
                        </w:rPr>
                      </w:pPr>
                      <w:r w:rsidRPr="009A7814">
                        <w:rPr>
                          <w:rFonts w:eastAsia="黑体" w:hint="eastAsia"/>
                          <w:b/>
                          <w:i/>
                        </w:rPr>
                        <w:t>t</w:t>
                      </w:r>
                      <w:r w:rsidRPr="009A7814">
                        <w:rPr>
                          <w:rFonts w:hint="eastAsia"/>
                          <w:b/>
                        </w:rPr>
                        <w:t xml:space="preserve"> </w:t>
                      </w:r>
                    </w:p>
                  </w:txbxContent>
                </v:textbox>
              </v:shape>
              <v:shape id="_x0000_s1074" type="#_x0000_t202" style="position:absolute;left:8572;top:9450;width:630;height:435" filled="f" stroked="f">
                <v:textbox style="mso-next-textbox:#_x0000_s1074">
                  <w:txbxContent>
                    <w:p w:rsidR="006237C4" w:rsidRPr="009A7814" w:rsidRDefault="006237C4" w:rsidP="006237C4">
                      <w:pPr>
                        <w:rPr>
                          <w:rFonts w:hint="eastAsia"/>
                          <w:b/>
                        </w:rPr>
                      </w:pPr>
                      <w:r>
                        <w:rPr>
                          <w:rFonts w:eastAsia="黑体" w:hint="eastAsia"/>
                          <w:i/>
                        </w:rPr>
                        <w:t xml:space="preserve">  </w:t>
                      </w:r>
                      <w:r w:rsidRPr="009A7814">
                        <w:rPr>
                          <w:rFonts w:eastAsia="黑体" w:hint="eastAsia"/>
                          <w:b/>
                          <w:i/>
                        </w:rPr>
                        <w:t>v</w:t>
                      </w:r>
                    </w:p>
                  </w:txbxContent>
                </v:textbox>
              </v:shape>
            </v:group>
            <v:line id="_x0000_s1075" style="position:absolute;flip:y" from="6762,9540" to="6762,10632">
              <v:stroke endarrow="block"/>
            </v:line>
            <v:line id="_x0000_s1076" style="position:absolute" from="6762,10633" to="8022,10633">
              <v:stroke endarrow="block"/>
            </v:line>
            <v:line id="_x0000_s1077" style="position:absolute;flip:y" from="6765,9844" to="7725,10631"/>
            <v:shape id="_x0000_s1078" type="#_x0000_t202" style="position:absolute;left:6192;top:10593;width:2625;height:435" filled="f" stroked="f">
              <v:textbox style="mso-next-textbox:#_x0000_s1078">
                <w:txbxContent>
                  <w:p w:rsidR="006237C4" w:rsidRPr="009A7814" w:rsidRDefault="006237C4" w:rsidP="006237C4">
                    <w:pPr>
                      <w:rPr>
                        <w:b/>
                      </w:rPr>
                    </w:pPr>
                    <w:r w:rsidRPr="009A7814">
                      <w:rPr>
                        <w:rFonts w:hint="eastAsia"/>
                        <w:b/>
                      </w:rPr>
                      <w:t>C</w:t>
                    </w:r>
                    <w:r w:rsidRPr="009A7814">
                      <w:rPr>
                        <w:rFonts w:ascii="宋体" w:hint="eastAsia"/>
                        <w:b/>
                      </w:rPr>
                      <w:t>．</w:t>
                    </w:r>
                    <w:r w:rsidRPr="009A7814">
                      <w:rPr>
                        <w:rFonts w:ascii="宋体" w:hint="eastAsia"/>
                        <w:b/>
                        <w:sz w:val="18"/>
                        <w:szCs w:val="18"/>
                      </w:rPr>
                      <w:t>同种物质质量与体积关系</w:t>
                    </w:r>
                  </w:p>
                </w:txbxContent>
              </v:textbox>
            </v:shape>
            <v:shape id="_x0000_s1079" type="#_x0000_t202" style="position:absolute;left:6477;top:10433;width:525;height:435" filled="f" stroked="f">
              <v:textbox style="mso-next-textbox:#_x0000_s1079">
                <w:txbxContent>
                  <w:p w:rsidR="006237C4" w:rsidRPr="009A7814" w:rsidRDefault="006237C4" w:rsidP="006237C4">
                    <w:pPr>
                      <w:rPr>
                        <w:rFonts w:hint="eastAsia"/>
                        <w:b/>
                      </w:rPr>
                    </w:pPr>
                    <w:r w:rsidRPr="009A7814">
                      <w:rPr>
                        <w:rFonts w:hint="eastAsia"/>
                        <w:b/>
                      </w:rPr>
                      <w:t>0</w:t>
                    </w:r>
                  </w:p>
                </w:txbxContent>
              </v:textbox>
            </v:shape>
            <v:shape id="_x0000_s1080" type="#_x0000_t202" style="position:absolute;left:7732;top:10350;width:630;height:435" filled="f" stroked="f">
              <v:textbox style="mso-next-textbox:#_x0000_s1080">
                <w:txbxContent>
                  <w:p w:rsidR="006237C4" w:rsidRPr="009A7814" w:rsidRDefault="006237C4" w:rsidP="006237C4">
                    <w:pPr>
                      <w:rPr>
                        <w:rFonts w:hint="eastAsia"/>
                        <w:b/>
                        <w:sz w:val="18"/>
                        <w:szCs w:val="18"/>
                      </w:rPr>
                    </w:pPr>
                    <w:r>
                      <w:rPr>
                        <w:rFonts w:eastAsia="黑体" w:hint="eastAsia"/>
                        <w:i/>
                      </w:rPr>
                      <w:t xml:space="preserve"> </w:t>
                    </w:r>
                    <w:r w:rsidRPr="009A7814">
                      <w:rPr>
                        <w:rFonts w:eastAsia="黑体" w:hint="eastAsia"/>
                        <w:b/>
                        <w:i/>
                        <w:sz w:val="18"/>
                        <w:szCs w:val="18"/>
                      </w:rPr>
                      <w:t>V</w:t>
                    </w:r>
                  </w:p>
                </w:txbxContent>
              </v:textbox>
            </v:shape>
            <v:shape id="_x0000_s1081" type="#_x0000_t202" style="position:absolute;left:6387;top:9445;width:525;height:435" filled="f" stroked="f">
              <v:textbox style="mso-next-textbox:#_x0000_s1081">
                <w:txbxContent>
                  <w:p w:rsidR="006237C4" w:rsidRPr="009A7814" w:rsidRDefault="006237C4" w:rsidP="006237C4">
                    <w:pPr>
                      <w:rPr>
                        <w:rFonts w:hint="eastAsia"/>
                        <w:b/>
                      </w:rPr>
                    </w:pPr>
                    <w:r w:rsidRPr="009A7814">
                      <w:rPr>
                        <w:rFonts w:eastAsia="黑体" w:hint="eastAsia"/>
                        <w:b/>
                        <w:i/>
                      </w:rPr>
                      <w:t>m</w:t>
                    </w:r>
                  </w:p>
                </w:txbxContent>
              </v:textbox>
            </v:shape>
            <v:line id="_x0000_s1082" style="position:absolute;flip:y" from="2802,9567" to="2802,10659">
              <v:stroke endarrow="block"/>
            </v:line>
            <v:line id="_x0000_s1083" style="position:absolute" from="2802,10659" to="3882,10659">
              <v:stroke endarrow="block"/>
            </v:line>
            <v:line id="_x0000_s1084" style="position:absolute;flip:y" from="2806,9881" to="3526,10661"/>
            <v:shape id="_x0000_s1085" type="#_x0000_t202" style="position:absolute;left:2367;top:10618;width:2205;height:435" filled="f" stroked="f">
              <v:textbox style="mso-next-textbox:#_x0000_s1085">
                <w:txbxContent>
                  <w:p w:rsidR="006237C4" w:rsidRPr="009A7814" w:rsidRDefault="006237C4" w:rsidP="006237C4">
                    <w:pPr>
                      <w:rPr>
                        <w:b/>
                      </w:rPr>
                    </w:pPr>
                    <w:r w:rsidRPr="009A7814">
                      <w:rPr>
                        <w:rFonts w:hint="eastAsia"/>
                        <w:b/>
                      </w:rPr>
                      <w:t>A</w:t>
                    </w:r>
                    <w:r w:rsidRPr="009A7814">
                      <w:rPr>
                        <w:rFonts w:ascii="宋体" w:hint="eastAsia"/>
                        <w:b/>
                      </w:rPr>
                      <w:t>．</w:t>
                    </w:r>
                    <w:r w:rsidRPr="009A7814">
                      <w:rPr>
                        <w:rFonts w:ascii="宋体" w:hint="eastAsia"/>
                        <w:b/>
                        <w:sz w:val="18"/>
                        <w:szCs w:val="18"/>
                      </w:rPr>
                      <w:t>重力与质量关系</w:t>
                    </w:r>
                  </w:p>
                </w:txbxContent>
              </v:textbox>
            </v:shape>
            <v:shape id="_x0000_s1086" type="#_x0000_t202" style="position:absolute;left:2532;top:10473;width:525;height:435" filled="f" stroked="f">
              <v:textbox style="mso-next-textbox:#_x0000_s1086">
                <w:txbxContent>
                  <w:p w:rsidR="006237C4" w:rsidRPr="009A7814" w:rsidRDefault="006237C4" w:rsidP="006237C4">
                    <w:pPr>
                      <w:rPr>
                        <w:rFonts w:hint="eastAsia"/>
                        <w:b/>
                      </w:rPr>
                    </w:pPr>
                    <w:r w:rsidRPr="009A7814">
                      <w:rPr>
                        <w:rFonts w:hint="eastAsia"/>
                        <w:b/>
                      </w:rPr>
                      <w:t>0</w:t>
                    </w:r>
                  </w:p>
                </w:txbxContent>
              </v:textbox>
            </v:shape>
            <v:shape id="_x0000_s1087" type="#_x0000_t202" style="position:absolute;left:2457;top:9510;width:630;height:435" filled="f" stroked="f">
              <v:textbox style="mso-next-textbox:#_x0000_s1087">
                <w:txbxContent>
                  <w:p w:rsidR="006237C4" w:rsidRPr="009A7814" w:rsidRDefault="006237C4" w:rsidP="006237C4">
                    <w:pPr>
                      <w:rPr>
                        <w:rFonts w:hint="eastAsia"/>
                        <w:b/>
                        <w:szCs w:val="21"/>
                      </w:rPr>
                    </w:pPr>
                    <w:r w:rsidRPr="009A7814">
                      <w:rPr>
                        <w:rFonts w:eastAsia="黑体" w:hint="eastAsia"/>
                        <w:b/>
                        <w:i/>
                        <w:szCs w:val="21"/>
                      </w:rPr>
                      <w:t>G</w:t>
                    </w:r>
                  </w:p>
                </w:txbxContent>
              </v:textbox>
            </v:shape>
            <v:shape id="_x0000_s1088" type="#_x0000_t202" style="position:absolute;left:3597;top:10365;width:630;height:435" filled="f" stroked="f">
              <v:textbox style="mso-next-textbox:#_x0000_s1088">
                <w:txbxContent>
                  <w:p w:rsidR="006237C4" w:rsidRPr="009A7814" w:rsidRDefault="006237C4" w:rsidP="006237C4">
                    <w:pPr>
                      <w:rPr>
                        <w:rFonts w:hint="eastAsia"/>
                        <w:b/>
                      </w:rPr>
                    </w:pPr>
                    <w:r w:rsidRPr="009A7814">
                      <w:rPr>
                        <w:rFonts w:eastAsia="黑体" w:hint="eastAsia"/>
                        <w:b/>
                        <w:i/>
                      </w:rPr>
                      <w:t xml:space="preserve"> m</w:t>
                    </w:r>
                  </w:p>
                </w:txbxContent>
              </v:textbox>
            </v:shape>
            <v:line id="_x0000_s1089" style="position:absolute;flip:y" from="4682,9567" to="4682,10659">
              <v:stroke endarrow="block"/>
            </v:line>
            <v:line id="_x0000_s1090" style="position:absolute" from="4682,10658" to="5942,10658">
              <v:stroke endarrow="block"/>
            </v:line>
            <v:shape id="_x0000_s1091" type="#_x0000_t202" style="position:absolute;left:4157;top:10608;width:2310;height:435" filled="f" stroked="f">
              <v:textbox style="mso-next-textbox:#_x0000_s1091">
                <w:txbxContent>
                  <w:p w:rsidR="006237C4" w:rsidRPr="009A7814" w:rsidRDefault="006237C4" w:rsidP="006237C4">
                    <w:pPr>
                      <w:rPr>
                        <w:b/>
                      </w:rPr>
                    </w:pPr>
                    <w:r w:rsidRPr="009A7814">
                      <w:rPr>
                        <w:rFonts w:hint="eastAsia"/>
                        <w:b/>
                      </w:rPr>
                      <w:t>B</w:t>
                    </w:r>
                    <w:r w:rsidRPr="009A7814">
                      <w:rPr>
                        <w:rFonts w:ascii="宋体" w:hint="eastAsia"/>
                        <w:b/>
                      </w:rPr>
                      <w:t>．</w:t>
                    </w:r>
                    <w:r w:rsidRPr="009A7814">
                      <w:rPr>
                        <w:rFonts w:ascii="宋体" w:hint="eastAsia"/>
                        <w:b/>
                        <w:sz w:val="18"/>
                        <w:szCs w:val="18"/>
                      </w:rPr>
                      <w:t>晶体熔液凝固过程</w:t>
                    </w:r>
                  </w:p>
                </w:txbxContent>
              </v:textbox>
            </v:shape>
            <v:shape id="_x0000_s1092" type="#_x0000_t202" style="position:absolute;left:4412;top:10463;width:525;height:435" filled="f" stroked="f">
              <v:textbox style="mso-next-textbox:#_x0000_s1092">
                <w:txbxContent>
                  <w:p w:rsidR="006237C4" w:rsidRPr="009A7814" w:rsidRDefault="006237C4" w:rsidP="006237C4">
                    <w:pPr>
                      <w:rPr>
                        <w:rFonts w:hint="eastAsia"/>
                        <w:b/>
                      </w:rPr>
                    </w:pPr>
                    <w:r w:rsidRPr="009A7814">
                      <w:rPr>
                        <w:rFonts w:hint="eastAsia"/>
                        <w:b/>
                      </w:rPr>
                      <w:t>0</w:t>
                    </w:r>
                  </w:p>
                </w:txbxContent>
              </v:textbox>
            </v:shape>
            <v:shape id="_x0000_s1093" type="#_x0000_t202" style="position:absolute;left:4136;top:9520;width:735;height:435" filled="f" stroked="f">
              <v:textbox style="mso-next-textbox:#_x0000_s1093">
                <w:txbxContent>
                  <w:p w:rsidR="006237C4" w:rsidRPr="009A7814" w:rsidRDefault="006237C4" w:rsidP="006237C4">
                    <w:pPr>
                      <w:rPr>
                        <w:rFonts w:hint="eastAsia"/>
                        <w:b/>
                      </w:rPr>
                    </w:pPr>
                    <w:r w:rsidRPr="009A7814">
                      <w:rPr>
                        <w:rFonts w:hint="eastAsia"/>
                        <w:b/>
                        <w:sz w:val="18"/>
                        <w:szCs w:val="18"/>
                      </w:rPr>
                      <w:t>温度</w:t>
                    </w:r>
                  </w:p>
                </w:txbxContent>
              </v:textbox>
            </v:shape>
            <v:shape id="_x0000_s1094" type="#_x0000_t202" style="position:absolute;left:5572;top:10305;width:840;height:435" filled="f" stroked="f">
              <v:textbox style="mso-next-textbox:#_x0000_s1094">
                <w:txbxContent>
                  <w:p w:rsidR="006237C4" w:rsidRPr="009A7814" w:rsidRDefault="006237C4" w:rsidP="006237C4">
                    <w:pPr>
                      <w:rPr>
                        <w:rFonts w:hint="eastAsia"/>
                        <w:b/>
                      </w:rPr>
                    </w:pPr>
                    <w:r w:rsidRPr="009A7814">
                      <w:rPr>
                        <w:rFonts w:hint="eastAsia"/>
                        <w:b/>
                        <w:sz w:val="18"/>
                        <w:szCs w:val="18"/>
                      </w:rPr>
                      <w:t>时间</w:t>
                    </w:r>
                  </w:p>
                </w:txbxContent>
              </v:textbox>
            </v:shape>
            <v:shape id="_x0000_s1095" style="position:absolute;left:4887;top:9840;width:630;height:580;mso-wrap-distance-left:9pt;mso-wrap-distance-top:0;mso-wrap-distance-right:9pt;mso-wrap-distance-bottom:0;mso-position-horizontal:absolute;mso-position-horizontal-relative:text;mso-position-vertical:absolute;mso-position-vertical-relative:text;v-text-anchor:top" coordsize="630,580" path="m,c52,169,105,338,210,435v105,97,350,121,420,145e" filled="f">
              <v:path arrowok="t"/>
            </v:shape>
            <w10:wrap type="tight"/>
          </v:group>
        </w:pict>
      </w:r>
      <w:r w:rsidRPr="00B80C00">
        <w:t>5</w:t>
      </w:r>
      <w:r w:rsidRPr="00B80C00">
        <w:rPr>
          <w:rFonts w:hAnsi="宋体"/>
        </w:rPr>
        <w:t>．下列图像不正确的是</w:t>
      </w:r>
      <w:r w:rsidRPr="00B80C00">
        <w:rPr>
          <w:rFonts w:hAnsi="宋体" w:hint="eastAsia"/>
        </w:rPr>
        <w:t>：</w:t>
      </w:r>
      <w:r w:rsidRPr="00B80C00">
        <w:rPr>
          <w:szCs w:val="21"/>
        </w:rPr>
        <w:t>（</w:t>
      </w:r>
      <w:r w:rsidRPr="00B80C00">
        <w:rPr>
          <w:szCs w:val="21"/>
        </w:rPr>
        <w:t xml:space="preserve">    </w:t>
      </w:r>
      <w:r w:rsidRPr="00B80C00">
        <w:rPr>
          <w:szCs w:val="21"/>
        </w:rPr>
        <w:t>）</w:t>
      </w:r>
    </w:p>
    <w:p w:rsidR="006237C4" w:rsidRPr="00B80C00" w:rsidRDefault="006237C4" w:rsidP="006237C4">
      <w:pPr>
        <w:spacing w:line="280" w:lineRule="exact"/>
        <w:ind w:left="420"/>
      </w:pPr>
    </w:p>
    <w:p w:rsidR="006237C4" w:rsidRPr="00B80C00" w:rsidRDefault="006237C4" w:rsidP="006237C4">
      <w:pPr>
        <w:spacing w:line="280" w:lineRule="exact"/>
        <w:ind w:left="420"/>
      </w:pPr>
    </w:p>
    <w:p w:rsidR="006237C4" w:rsidRPr="00B80C00" w:rsidRDefault="006237C4" w:rsidP="006237C4">
      <w:pPr>
        <w:spacing w:line="280" w:lineRule="exact"/>
        <w:ind w:left="420"/>
      </w:pPr>
    </w:p>
    <w:p w:rsidR="006237C4" w:rsidRPr="00B80C00" w:rsidRDefault="006237C4" w:rsidP="006237C4">
      <w:pPr>
        <w:spacing w:line="280" w:lineRule="exact"/>
        <w:ind w:left="420"/>
      </w:pPr>
    </w:p>
    <w:p w:rsidR="006237C4" w:rsidRPr="00B80C00" w:rsidRDefault="006237C4" w:rsidP="006237C4">
      <w:pPr>
        <w:spacing w:line="280" w:lineRule="exact"/>
        <w:ind w:left="420"/>
      </w:pPr>
    </w:p>
    <w:p w:rsidR="006237C4" w:rsidRPr="00B80C00" w:rsidRDefault="006237C4" w:rsidP="006237C4">
      <w:pPr>
        <w:spacing w:beforeLines="50" w:line="280" w:lineRule="exact"/>
        <w:jc w:val="left"/>
        <w:rPr>
          <w:szCs w:val="21"/>
        </w:rPr>
      </w:pPr>
      <w:r w:rsidRPr="00B80C00">
        <w:rPr>
          <w:noProof/>
          <w:color w:val="FF0000"/>
          <w:szCs w:val="21"/>
        </w:rPr>
        <w:pict>
          <v:group id="_x0000_s1096" style="position:absolute;margin-left:18pt;margin-top:19.2pt;width:387pt;height:80.7pt;z-index:251665408" coordorigin="1800,7992" coordsize="7740,1614">
            <v:group id="_x0000_s1097" style="position:absolute;left:5940;top:8148;width:1509;height:832" coordorigin="5933,8438" coordsize="1509,832">
              <v:rect id="_x0000_s1098" style="position:absolute;left:6494;top:9041;width:58;height:56">
                <o:lock v:ext="edit" aspectratio="t"/>
              </v:rect>
              <v:shape id="_x0000_s1099" type="#_x0000_t202" style="position:absolute;left:6116;top:8446;width:183;height:307" filled="f" stroked="f">
                <o:lock v:ext="edit" aspectratio="t"/>
                <v:textbox style="mso-next-textbox:#_x0000_s1099" inset="0,0,0,0">
                  <w:txbxContent>
                    <w:p w:rsidR="006237C4" w:rsidRPr="00B83F57" w:rsidRDefault="006237C4" w:rsidP="006237C4">
                      <w:pPr>
                        <w:rPr>
                          <w:b/>
                          <w:i/>
                          <w:sz w:val="18"/>
                          <w:szCs w:val="18"/>
                        </w:rPr>
                      </w:pPr>
                      <w:r w:rsidRPr="00B83F57">
                        <w:rPr>
                          <w:b/>
                          <w:i/>
                          <w:sz w:val="18"/>
                          <w:szCs w:val="18"/>
                        </w:rPr>
                        <w:t>A</w:t>
                      </w:r>
                    </w:p>
                  </w:txbxContent>
                </v:textbox>
              </v:shape>
              <v:group id="_x0000_s1100" style="position:absolute;left:6222;top:8647;width:769;height:446;rotation:60" coordorigin="8966,10763" coordsize="780,438">
                <o:lock v:ext="edit" aspectratio="t"/>
                <v:line id="_x0000_s1101" style="position:absolute;rotation:300" from="9356,10634" to="9356,11414" strokeweight="2.25pt">
                  <o:lock v:ext="edit" aspectratio="t"/>
                </v:line>
                <v:line id="_x0000_s1102" style="position:absolute;rotation:300;flip:x y" from="9033,10770" to="9130,10854">
                  <o:lock v:ext="edit" aspectratio="t"/>
                </v:line>
                <v:line id="_x0000_s1103" style="position:absolute;rotation:300;flip:x y" from="9237,10888" to="9334,10972">
                  <o:lock v:ext="edit" aspectratio="t"/>
                </v:line>
                <v:line id="_x0000_s1104" style="position:absolute;rotation:300;flip:x y" from="9458,11015" to="9555,11099">
                  <o:lock v:ext="edit" aspectratio="t"/>
                </v:line>
                <v:line id="_x0000_s1105" style="position:absolute;rotation:300;flip:x y" from="9567,11078" to="9664,11162">
                  <o:lock v:ext="edit" aspectratio="t"/>
                </v:line>
                <v:line id="_x0000_s1106" style="position:absolute;rotation:300;flip:x y" from="9131,10826" to="9228,10910">
                  <o:lock v:ext="edit" aspectratio="t"/>
                </v:line>
                <v:line id="_x0000_s1107" style="position:absolute;rotation:300;flip:x y" from="9346,10950" to="9443,11034">
                  <o:lock v:ext="edit" aspectratio="t"/>
                </v:line>
                <v:line id="_x0000_s1108" style="position:absolute;rotation:300;flip:x y" from="9178,10856" to="9275,10940">
                  <o:lock v:ext="edit" aspectratio="t"/>
                </v:line>
                <v:line id="_x0000_s1109" style="position:absolute;rotation:300;flip:x y" from="9286,10919" to="9383,11003">
                  <o:lock v:ext="edit" aspectratio="t"/>
                </v:line>
                <v:line id="_x0000_s1110" style="position:absolute;rotation:300;flip:x y" from="9085,10798" to="9182,10882">
                  <o:lock v:ext="edit" aspectratio="t"/>
                </v:line>
                <v:line id="_x0000_s1111" style="position:absolute;rotation:300;flip:x y" from="9400,10982" to="9497,11066">
                  <o:lock v:ext="edit" aspectratio="t"/>
                </v:line>
                <v:line id="_x0000_s1112" style="position:absolute;rotation:300;flip:x y" from="9514,11048" to="9611,11132">
                  <o:lock v:ext="edit" aspectratio="t"/>
                </v:line>
                <v:line id="_x0000_s1113" style="position:absolute;rotation:300;flip:x y" from="9610,11111" to="9707,11195">
                  <o:lock v:ext="edit" aspectratio="t"/>
                </v:line>
              </v:group>
              <v:shape id="_x0000_s1114" type="#_x0000_t202" style="position:absolute;left:5933;top:8962;width:183;height:308" filled="f" stroked="f">
                <o:lock v:ext="edit" aspectratio="t"/>
                <v:textbox style="mso-next-textbox:#_x0000_s1114" inset="0,0,0,0">
                  <w:txbxContent>
                    <w:p w:rsidR="006237C4" w:rsidRPr="00B83F57" w:rsidRDefault="006237C4" w:rsidP="006237C4">
                      <w:pPr>
                        <w:rPr>
                          <w:b/>
                          <w:i/>
                          <w:sz w:val="18"/>
                          <w:szCs w:val="18"/>
                        </w:rPr>
                      </w:pPr>
                      <w:r w:rsidRPr="00B83F57">
                        <w:rPr>
                          <w:b/>
                          <w:i/>
                          <w:sz w:val="18"/>
                          <w:szCs w:val="18"/>
                        </w:rPr>
                        <w:t>B</w:t>
                      </w:r>
                    </w:p>
                  </w:txbxContent>
                </v:textbox>
              </v:shape>
              <v:line id="_x0000_s1115" style="position:absolute;flip:y" from="6092,8639" to="6275,9100" strokeweight="1pt">
                <v:stroke endarrow="block" endarrowwidth="narrow"/>
                <o:lock v:ext="edit" aspectratio="t"/>
              </v:line>
              <v:line id="_x0000_s1116" style="position:absolute;flip:x y" from="6868,8639" to="7052,9100" strokeweight="1pt">
                <v:stroke dashstyle="dash" endarrow="block" endarrowwidth="narrow"/>
                <o:lock v:ext="edit" aspectratio="t"/>
              </v:line>
              <v:line id="_x0000_s1117" style="position:absolute" from="6083,9100" to="7064,9100">
                <v:stroke dashstyle="dash"/>
                <o:lock v:ext="edit" aspectratio="t"/>
              </v:line>
              <v:line id="_x0000_s1118" style="position:absolute;flip:x" from="6303,8639" to="6852,8639">
                <v:stroke dashstyle="dash"/>
                <o:lock v:ext="edit" aspectratio="t"/>
              </v:line>
              <v:rect id="_x0000_s1119" style="position:absolute;left:6494;top:8639;width:58;height:56">
                <o:lock v:ext="edit" aspectratio="t"/>
              </v:rect>
              <v:shape id="_x0000_s1120" type="#_x0000_t202" style="position:absolute;left:6921;top:8438;width:366;height:307" filled="f" stroked="f">
                <o:lock v:ext="edit" aspectratio="t"/>
                <v:textbox style="mso-next-textbox:#_x0000_s1120" inset="0,0,0,0">
                  <w:txbxContent>
                    <w:p w:rsidR="006237C4" w:rsidRPr="00B83F57" w:rsidRDefault="006237C4" w:rsidP="006237C4">
                      <w:pPr>
                        <w:rPr>
                          <w:b/>
                          <w:i/>
                          <w:sz w:val="18"/>
                          <w:szCs w:val="18"/>
                        </w:rPr>
                      </w:pPr>
                      <w:r w:rsidRPr="00B83F57">
                        <w:rPr>
                          <w:b/>
                          <w:i/>
                          <w:sz w:val="18"/>
                          <w:szCs w:val="18"/>
                        </w:rPr>
                        <w:t>A</w:t>
                      </w:r>
                      <w:r w:rsidRPr="009A03BE">
                        <w:rPr>
                          <w:rFonts w:ascii="宋体" w:hAnsi="宋体" w:hint="eastAsia"/>
                          <w:b/>
                          <w:sz w:val="18"/>
                          <w:szCs w:val="18"/>
                        </w:rPr>
                        <w:t>′</w:t>
                      </w:r>
                    </w:p>
                  </w:txbxContent>
                </v:textbox>
              </v:shape>
              <v:shape id="_x0000_s1121" type="#_x0000_t202" style="position:absolute;left:7076;top:8947;width:366;height:307" filled="f" stroked="f">
                <o:lock v:ext="edit" aspectratio="t"/>
                <v:textbox style="mso-next-textbox:#_x0000_s1121" inset="0,0,0,0">
                  <w:txbxContent>
                    <w:p w:rsidR="006237C4" w:rsidRPr="00B83F57" w:rsidRDefault="006237C4" w:rsidP="006237C4">
                      <w:pPr>
                        <w:rPr>
                          <w:b/>
                          <w:sz w:val="18"/>
                          <w:szCs w:val="18"/>
                        </w:rPr>
                      </w:pPr>
                      <w:r w:rsidRPr="00B83F57">
                        <w:rPr>
                          <w:b/>
                          <w:i/>
                          <w:sz w:val="18"/>
                          <w:szCs w:val="18"/>
                        </w:rPr>
                        <w:t>B</w:t>
                      </w:r>
                      <w:r w:rsidRPr="009A03BE">
                        <w:rPr>
                          <w:rFonts w:ascii="宋体" w:hAnsi="宋体" w:hint="eastAsia"/>
                          <w:b/>
                          <w:sz w:val="18"/>
                          <w:szCs w:val="18"/>
                        </w:rPr>
                        <w:t>′</w:t>
                      </w:r>
                    </w:p>
                  </w:txbxContent>
                </v:textbox>
              </v:shape>
            </v:group>
            <v:shape id="_x0000_s1122" type="#_x0000_t202" style="position:absolute;left:1800;top:9180;width:7740;height:426" filled="f" stroked="f">
              <v:textbox style="mso-next-textbox:#_x0000_s1122" inset="0">
                <w:txbxContent>
                  <w:p w:rsidR="006237C4" w:rsidRPr="00E37473" w:rsidRDefault="006237C4" w:rsidP="006237C4">
                    <w:pPr>
                      <w:rPr>
                        <w:b/>
                        <w:sz w:val="18"/>
                        <w:szCs w:val="18"/>
                      </w:rPr>
                    </w:pPr>
                    <w:r w:rsidRPr="00E37473">
                      <w:rPr>
                        <w:b/>
                        <w:sz w:val="18"/>
                        <w:szCs w:val="18"/>
                      </w:rPr>
                      <w:t>A</w:t>
                    </w:r>
                    <w:r w:rsidRPr="00E37473">
                      <w:rPr>
                        <w:rFonts w:hAnsi="宋体"/>
                        <w:b/>
                        <w:sz w:val="18"/>
                        <w:szCs w:val="18"/>
                      </w:rPr>
                      <w:t>．螺线管的极性及磁场</w:t>
                    </w:r>
                    <w:r w:rsidRPr="00E37473">
                      <w:rPr>
                        <w:b/>
                        <w:sz w:val="18"/>
                        <w:szCs w:val="18"/>
                      </w:rPr>
                      <w:t xml:space="preserve">   </w:t>
                    </w:r>
                    <w:r>
                      <w:rPr>
                        <w:rFonts w:hint="eastAsia"/>
                        <w:b/>
                        <w:sz w:val="18"/>
                        <w:szCs w:val="18"/>
                      </w:rPr>
                      <w:t xml:space="preserve">   </w:t>
                    </w:r>
                    <w:r w:rsidRPr="00E37473">
                      <w:rPr>
                        <w:b/>
                        <w:sz w:val="18"/>
                        <w:szCs w:val="18"/>
                      </w:rPr>
                      <w:t>B</w:t>
                    </w:r>
                    <w:r w:rsidRPr="00E37473">
                      <w:rPr>
                        <w:rFonts w:hAnsi="宋体"/>
                        <w:b/>
                        <w:sz w:val="18"/>
                        <w:szCs w:val="18"/>
                      </w:rPr>
                      <w:t>．杠杆的力臂</w:t>
                    </w:r>
                    <w:r w:rsidRPr="00E37473">
                      <w:rPr>
                        <w:b/>
                        <w:sz w:val="18"/>
                        <w:szCs w:val="18"/>
                      </w:rPr>
                      <w:t xml:space="preserve">   </w:t>
                    </w:r>
                    <w:r>
                      <w:rPr>
                        <w:rFonts w:hint="eastAsia"/>
                        <w:b/>
                        <w:sz w:val="18"/>
                        <w:szCs w:val="18"/>
                      </w:rPr>
                      <w:t xml:space="preserve">    </w:t>
                    </w:r>
                    <w:r w:rsidRPr="00E37473">
                      <w:rPr>
                        <w:b/>
                        <w:sz w:val="18"/>
                        <w:szCs w:val="18"/>
                      </w:rPr>
                      <w:t>C</w:t>
                    </w:r>
                    <w:r w:rsidRPr="00E37473">
                      <w:rPr>
                        <w:rFonts w:hAnsi="宋体"/>
                        <w:b/>
                        <w:sz w:val="18"/>
                        <w:szCs w:val="18"/>
                      </w:rPr>
                      <w:t>．平面镜成像</w:t>
                    </w:r>
                    <w:r w:rsidRPr="00E37473">
                      <w:rPr>
                        <w:b/>
                        <w:sz w:val="18"/>
                        <w:szCs w:val="18"/>
                      </w:rPr>
                      <w:t xml:space="preserve">   </w:t>
                    </w:r>
                    <w:r>
                      <w:rPr>
                        <w:rFonts w:hint="eastAsia"/>
                        <w:b/>
                        <w:sz w:val="18"/>
                        <w:szCs w:val="18"/>
                      </w:rPr>
                      <w:t xml:space="preserve">    </w:t>
                    </w:r>
                    <w:r w:rsidRPr="00E37473">
                      <w:rPr>
                        <w:b/>
                        <w:sz w:val="18"/>
                        <w:szCs w:val="18"/>
                      </w:rPr>
                      <w:t>D</w:t>
                    </w:r>
                    <w:r w:rsidRPr="00E37473">
                      <w:rPr>
                        <w:rFonts w:hAnsi="宋体"/>
                        <w:b/>
                        <w:sz w:val="18"/>
                        <w:szCs w:val="18"/>
                      </w:rPr>
                      <w:t>．通过透镜的光</w:t>
                    </w:r>
                  </w:p>
                </w:txbxContent>
              </v:textbox>
            </v:shape>
            <v:group id="_x0000_s1123" style="position:absolute;left:1980;top:8148;width:2253;height:920" coordorigin="1440,10488" coordsize="2253,920">
              <v:shape id="_x0000_s1124" type="#_x0000_t202" style="position:absolute;left:1440;top:10774;width:707;height:373" filled="f" stroked="f">
                <v:textbox style="mso-next-textbox:#_x0000_s1124">
                  <w:txbxContent>
                    <w:p w:rsidR="006237C4" w:rsidRPr="002216C2" w:rsidRDefault="006237C4" w:rsidP="006237C4">
                      <w:pPr>
                        <w:rPr>
                          <w:rFonts w:hint="eastAsia"/>
                          <w:b/>
                          <w:i/>
                        </w:rPr>
                      </w:pPr>
                      <w:r w:rsidRPr="002216C2">
                        <w:rPr>
                          <w:rFonts w:hint="eastAsia"/>
                          <w:b/>
                          <w:i/>
                        </w:rPr>
                        <w:t>N</w:t>
                      </w:r>
                    </w:p>
                  </w:txbxContent>
                </v:textbox>
              </v:shape>
              <v:shape id="_x0000_s1125" type="#_x0000_t202" style="position:absolute;left:2986;top:10739;width:707;height:372" filled="f" stroked="f">
                <v:textbox style="mso-next-textbox:#_x0000_s1125">
                  <w:txbxContent>
                    <w:p w:rsidR="006237C4" w:rsidRPr="002216C2" w:rsidRDefault="006237C4" w:rsidP="006237C4">
                      <w:pPr>
                        <w:rPr>
                          <w:rFonts w:hint="eastAsia"/>
                          <w:b/>
                          <w:i/>
                        </w:rPr>
                      </w:pPr>
                      <w:r>
                        <w:rPr>
                          <w:rFonts w:hint="eastAsia"/>
                          <w:b/>
                          <w:i/>
                        </w:rPr>
                        <w:t>S</w:t>
                      </w:r>
                    </w:p>
                  </w:txbxContent>
                </v:textbox>
              </v:shape>
              <v:oval id="_x0000_s1126" style="position:absolute;left:1747;top:10488;width:1413;height:448">
                <v:stroke dashstyle="dash"/>
              </v:oval>
              <v:oval id="_x0000_s1127" style="position:absolute;left:1746;top:10908;width:1413;height:447">
                <v:stroke dashstyle="dash"/>
              </v:oval>
              <v:rect id="_x0000_s1128" style="position:absolute;left:1903;top:10822;width:1131;height:200"/>
              <v:shape id="_x0000_s1129" style="position:absolute;left:1959;top:10761;width:94;height:313" coordsize="300,910" path="m,176c30,88,60,,90,104v30,104,55,586,90,696c215,910,257,837,300,764e" filled="f">
                <v:path arrowok="t"/>
              </v:shape>
              <v:shape id="_x0000_s1130" style="position:absolute;left:2034;top:10757;width:95;height:314;mso-position-horizontal:absolute;mso-position-vertical:absolute" coordsize="300,910" path="m,176c30,88,60,,90,104v30,104,55,586,90,696c215,910,257,837,300,764e" filled="f">
                <v:path arrowok="t"/>
              </v:shape>
              <v:shape id="_x0000_s1131" style="position:absolute;left:2110;top:10761;width:94;height:313;mso-position-horizontal:absolute;mso-position-vertical:absolute" coordsize="300,910" path="m,176c30,88,60,,90,104v30,104,55,586,90,696c215,910,257,837,300,764e" filled="f">
                <v:path arrowok="t"/>
              </v:shape>
              <v:shape id="_x0000_s1132" style="position:absolute;left:2185;top:10757;width:95;height:314;mso-position-horizontal:absolute;mso-position-vertical:absolute" coordsize="300,910" path="m,176c30,88,60,,90,104v30,104,55,586,90,696c215,910,257,837,300,764e" filled="f">
                <v:path arrowok="t"/>
              </v:shape>
              <v:shape id="_x0000_s1133" style="position:absolute;left:2261;top:10757;width:94;height:314;mso-position-horizontal:absolute;mso-position-vertical:absolute" coordsize="300,910" path="m,176c30,88,60,,90,104v30,104,55,586,90,696c215,910,257,837,300,764e" filled="f">
                <v:path arrowok="t"/>
              </v:shape>
              <v:shape id="_x0000_s1134" style="position:absolute;left:2337;top:10757;width:94;height:314;mso-position-horizontal:absolute;mso-position-vertical:absolute" coordsize="300,910" path="m,176c30,88,60,,90,104v30,104,55,586,90,696c215,910,257,837,300,764e" filled="f">
                <v:path arrowok="t"/>
              </v:shape>
              <v:shape id="_x0000_s1135" style="position:absolute;left:2412;top:10761;width:94;height:314;mso-position-horizontal:absolute;mso-position-vertical:absolute" coordsize="300,910" path="m,176c30,88,60,,90,104v30,104,55,586,90,696c215,910,257,837,300,764e" filled="f">
                <v:path arrowok="t"/>
              </v:shape>
              <v:shape id="_x0000_s1136" style="position:absolute;left:2487;top:10763;width:94;height:313;mso-position-horizontal:absolute;mso-position-vertical:absolute" coordsize="300,910" path="m,176c30,88,60,,90,104v30,104,55,586,90,696c215,910,257,837,300,764e" filled="f">
                <v:path arrowok="t"/>
              </v:shape>
              <v:shape id="_x0000_s1137" style="position:absolute;left:2563;top:10757;width:94;height:314;mso-position-horizontal:absolute;mso-position-vertical:absolute" coordsize="300,910" path="m,176c30,88,60,,90,104v30,104,55,586,90,696c215,910,257,837,300,764e" filled="f">
                <v:path arrowok="t"/>
              </v:shape>
              <v:shape id="_x0000_s1138" style="position:absolute;left:2638;top:10757;width:94;height:314;mso-position-horizontal:absolute;mso-position-vertical:absolute" coordsize="300,910" path="m,176c30,88,60,,90,104v30,104,55,586,90,696c215,910,257,837,300,764e" filled="f">
                <v:path arrowok="t"/>
              </v:shape>
              <v:shape id="_x0000_s1139" style="position:absolute;left:2713;top:10757;width:94;height:314;mso-position-horizontal:absolute;mso-position-vertical:absolute" coordsize="300,910" path="m,176c30,88,60,,90,104v30,104,55,586,90,696c215,910,257,837,300,764e" filled="f">
                <v:path arrowok="t"/>
              </v:shape>
              <v:shape id="_x0000_s1140" style="position:absolute;left:2788;top:10757;width:95;height:314;mso-position-horizontal:absolute;mso-position-vertical:absolute" coordsize="300,910" path="m,176c30,88,60,,90,104v30,104,55,586,90,696c215,910,257,837,300,764e" filled="f">
                <v:path arrowok="t"/>
              </v:shape>
              <v:line id="_x0000_s1141" style="position:absolute" from="2412,11358" to="2468,11358">
                <v:stroke endarrow="block"/>
              </v:line>
              <v:line id="_x0000_s1142" style="position:absolute" from="2445,10491" to="2501,10491">
                <v:stroke endarrow="block"/>
              </v:line>
              <v:shape id="_x0000_s1143" style="position:absolute;left:2871;top:10734;width:73;height:480;mso-position-horizontal:absolute;mso-position-vertical:absolute" coordsize="180,1346" path="m,254c37,127,75,,105,182v30,182,52,673,75,1164e" filled="f">
                <v:path arrowok="t"/>
              </v:shape>
              <v:line id="_x0000_s1144" style="position:absolute;flip:x" from="1949,11021" to="1959,11218"/>
              <v:oval id="_x0000_s1145" style="position:absolute;left:2140;top:11184;width:65;height:87"/>
              <v:oval id="_x0000_s1146" style="position:absolute;left:2679;top:11202;width:66;height:87"/>
              <v:group id="_x0000_s1147" style="position:absolute;left:2325;top:10590;width:272;height:75" coordorigin="5190,3678" coordsize="2196,36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48" type="#_x0000_t5" style="position:absolute;left:6660;top:3312;width:360;height:1092;rotation:90" fillcolor="#036"/>
                <v:shape id="_x0000_s1149" type="#_x0000_t5" style="position:absolute;left:5556;top:3318;width:360;height:1092;rotation:-90" filled="f" fillcolor="#036"/>
              </v:group>
              <v:shape id="_x0000_s1150" type="#_x0000_t202" style="position:absolute;left:2298;top:11035;width:530;height:373" filled="f" stroked="f">
                <v:textbox style="mso-next-textbox:#_x0000_s1150">
                  <w:txbxContent>
                    <w:p w:rsidR="006237C4" w:rsidRPr="002216C2" w:rsidRDefault="006237C4" w:rsidP="006237C4">
                      <w:pPr>
                        <w:rPr>
                          <w:rFonts w:hint="eastAsia"/>
                          <w:b/>
                        </w:rPr>
                      </w:pPr>
                      <w:r>
                        <w:rPr>
                          <w:rFonts w:hint="eastAsia"/>
                          <w:b/>
                        </w:rPr>
                        <w:t>＋</w:t>
                      </w:r>
                    </w:p>
                  </w:txbxContent>
                </v:textbox>
              </v:shape>
              <v:shape id="_x0000_s1151" type="#_x0000_t202" style="position:absolute;left:2076;top:11026;width:530;height:373" filled="f" stroked="f">
                <v:textbox style="mso-next-textbox:#_x0000_s1151">
                  <w:txbxContent>
                    <w:p w:rsidR="006237C4" w:rsidRPr="002216C2" w:rsidRDefault="006237C4" w:rsidP="006237C4">
                      <w:pPr>
                        <w:rPr>
                          <w:rFonts w:hint="eastAsia"/>
                          <w:b/>
                        </w:rPr>
                      </w:pPr>
                      <w:r>
                        <w:rPr>
                          <w:rFonts w:hint="eastAsia"/>
                          <w:b/>
                        </w:rPr>
                        <w:t>－</w:t>
                      </w:r>
                    </w:p>
                  </w:txbxContent>
                </v:textbox>
              </v:shape>
              <v:line id="_x0000_s1152" style="position:absolute;flip:x y" from="2923,11026" to="2943,11252">
                <v:stroke endarrow="block"/>
              </v:line>
              <v:line id="_x0000_s1153" style="position:absolute" from="2731,11236" to="2941,11236" strokeweight="1pt"/>
              <v:line id="_x0000_s1154" style="position:absolute" from="1947,11037" to="1947,11182">
                <v:stroke endarrow="block"/>
              </v:line>
              <v:line id="_x0000_s1155" style="position:absolute" from="1938,11226" to="2148,11226" strokeweight="1pt"/>
            </v:group>
            <v:group id="_x0000_s1156" style="position:absolute;left:7605;top:8109;width:1757;height:964" coordorigin="7262,10438" coordsize="1757,964">
              <v:oval id="_x0000_s1157" style="position:absolute;left:8162;top:10906;width:57;height:57" fillcolor="black"/>
              <v:oval id="_x0000_s1158" style="position:absolute;left:7710;top:10890;width:57;height:57" fillcolor="black"/>
              <v:shape id="_x0000_s1159" type="#_x0000_t202" style="position:absolute;left:7652;top:10947;width:240;height:312" filled="f" stroked="f">
                <v:textbox style="mso-next-textbox:#_x0000_s1159" inset="0,0,0,0">
                  <w:txbxContent>
                    <w:p w:rsidR="006237C4" w:rsidRPr="00F64D73" w:rsidRDefault="006237C4" w:rsidP="006237C4">
                      <w:pPr>
                        <w:rPr>
                          <w:i/>
                          <w:sz w:val="18"/>
                          <w:szCs w:val="18"/>
                        </w:rPr>
                      </w:pPr>
                      <w:r w:rsidRPr="00F64D73">
                        <w:rPr>
                          <w:i/>
                          <w:sz w:val="18"/>
                          <w:szCs w:val="18"/>
                        </w:rPr>
                        <w:t>F</w:t>
                      </w:r>
                    </w:p>
                  </w:txbxContent>
                </v:textbox>
              </v:shape>
              <v:shape id="_x0000_s1160" type="#_x0000_t202" style="position:absolute;left:8278;top:10678;width:180;height:312" filled="f" stroked="f">
                <v:textbox style="mso-next-textbox:#_x0000_s1160" inset="0,0,0,0">
                  <w:txbxContent>
                    <w:p w:rsidR="006237C4" w:rsidRPr="00F64D73" w:rsidRDefault="006237C4" w:rsidP="006237C4">
                      <w:pPr>
                        <w:rPr>
                          <w:i/>
                          <w:sz w:val="18"/>
                          <w:szCs w:val="18"/>
                        </w:rPr>
                      </w:pPr>
                      <w:r w:rsidRPr="00F64D73">
                        <w:rPr>
                          <w:i/>
                          <w:sz w:val="18"/>
                          <w:szCs w:val="18"/>
                        </w:rPr>
                        <w:t>O</w:t>
                      </w:r>
                    </w:p>
                  </w:txbxContent>
                </v:textbox>
              </v:shape>
              <v:line id="_x0000_s1161" style="position:absolute" from="7262,10922" to="9019,10922">
                <v:stroke dashstyle="dashDot"/>
              </v:line>
              <v:line id="_x0000_s1162" style="position:absolute" from="8186,10438" to="8186,11402">
                <v:stroke startarrow="classic" endarrow="classic"/>
              </v:line>
              <v:line id="_x0000_s1163" style="position:absolute" from="7286,10604" to="8186,11228"/>
              <v:line id="_x0000_s1164" style="position:absolute" from="8184,11222" to="8904,11222"/>
              <v:line id="_x0000_s1165" style="position:absolute" from="8522,11222" to="8702,11222">
                <v:stroke endarrow="block" endarrowwidth="narrow"/>
              </v:line>
              <v:line id="_x0000_s1166" style="position:absolute;rotation:354" from="7820,10957" to="8000,11113">
                <v:stroke endarrow="block" endarrowwidth="narrow"/>
                <o:lock v:ext="edit" aspectratio="t"/>
              </v:line>
            </v:group>
            <v:group id="_x0000_s1167" style="position:absolute;left:4230;top:7992;width:1448;height:1212" coordorigin="4022,10217" coordsize="1448,1212">
              <v:line id="_x0000_s1168" style="position:absolute" from="4226,10306" to="4226,11043" strokeweight="3pt"/>
              <v:shape id="_x0000_s1169" type="#_x0000_t202" style="position:absolute;left:4698;top:10217;width:360;height:312" filled="f" stroked="f">
                <v:textbox style="mso-next-textbox:#_x0000_s1169" inset="0,0,0,0">
                  <w:txbxContent>
                    <w:p w:rsidR="006237C4" w:rsidRPr="00F64D73" w:rsidRDefault="006237C4" w:rsidP="006237C4">
                      <w:pPr>
                        <w:rPr>
                          <w:sz w:val="18"/>
                          <w:szCs w:val="18"/>
                          <w:vertAlign w:val="subscript"/>
                        </w:rPr>
                      </w:pPr>
                      <w:r w:rsidRPr="00F64D73">
                        <w:rPr>
                          <w:rFonts w:hint="eastAsia"/>
                          <w:i/>
                          <w:sz w:val="18"/>
                          <w:szCs w:val="18"/>
                        </w:rPr>
                        <w:t>L</w:t>
                      </w:r>
                      <w:r w:rsidRPr="00F64D73">
                        <w:rPr>
                          <w:rFonts w:hint="eastAsia"/>
                          <w:sz w:val="18"/>
                          <w:szCs w:val="18"/>
                          <w:vertAlign w:val="subscript"/>
                        </w:rPr>
                        <w:t>1</w:t>
                      </w:r>
                    </w:p>
                  </w:txbxContent>
                </v:textbox>
              </v:shape>
              <v:rect id="_x0000_s1170" style="position:absolute;left:5051;top:10943;width:85;height:85"/>
              <v:rect id="_x0000_s1171" style="position:absolute;left:4226;top:10890;width:1080;height:57" fillcolor="#969696"/>
              <v:oval id="_x0000_s1172" style="position:absolute;left:4202;top:10890;width:57;height:57"/>
              <v:line id="_x0000_s1173" style="position:absolute" from="4226,10422" to="5306,10890"/>
              <v:rect id="_x0000_s1174" style="position:absolute;left:4946;top:11202;width:227;height:227" fillcolor="#969696"/>
              <v:line id="_x0000_s1175" style="position:absolute" from="5054,10890" to="5054,11202"/>
              <v:line id="_x0000_s1176" style="position:absolute;flip:x y" from="4927,10725" to="5287,10881">
                <v:stroke endarrow="block" endarrowwidth="narrow"/>
              </v:line>
              <v:line id="_x0000_s1177" style="position:absolute" from="5058,11022" to="5058,11178">
                <v:stroke endarrow="block" endarrowwidth="narrow"/>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78" type="#_x0000_t87" style="position:absolute;left:4560;top:10643;width:180;height:794;rotation:27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79" type="#_x0000_t88" style="position:absolute;left:4537;top:10129;width:180;height:737;rotation:-27973717fd"/>
              <v:shape id="_x0000_s1180" type="#_x0000_t202" style="position:absolute;left:4990;top:10446;width:360;height:312" filled="f" stroked="f">
                <v:textbox style="mso-next-textbox:#_x0000_s1180" inset="0,0,0,0">
                  <w:txbxContent>
                    <w:p w:rsidR="006237C4" w:rsidRPr="00F64D73" w:rsidRDefault="006237C4" w:rsidP="006237C4">
                      <w:pPr>
                        <w:rPr>
                          <w:sz w:val="18"/>
                          <w:szCs w:val="18"/>
                          <w:vertAlign w:val="subscript"/>
                        </w:rPr>
                      </w:pPr>
                      <w:r w:rsidRPr="00F64D73">
                        <w:rPr>
                          <w:rFonts w:hint="eastAsia"/>
                          <w:i/>
                          <w:sz w:val="18"/>
                          <w:szCs w:val="18"/>
                        </w:rPr>
                        <w:t>F</w:t>
                      </w:r>
                      <w:r w:rsidRPr="00F64D73">
                        <w:rPr>
                          <w:rFonts w:hint="eastAsia"/>
                          <w:sz w:val="18"/>
                          <w:szCs w:val="18"/>
                          <w:vertAlign w:val="subscript"/>
                        </w:rPr>
                        <w:t>1</w:t>
                      </w:r>
                    </w:p>
                  </w:txbxContent>
                </v:textbox>
              </v:shape>
              <v:shape id="_x0000_s1181" type="#_x0000_t202" style="position:absolute;left:5110;top:10942;width:360;height:312" filled="f" stroked="f">
                <v:textbox style="mso-next-textbox:#_x0000_s1181" inset="0,0,0,0">
                  <w:txbxContent>
                    <w:p w:rsidR="006237C4" w:rsidRPr="00F64D73" w:rsidRDefault="006237C4" w:rsidP="006237C4">
                      <w:pPr>
                        <w:rPr>
                          <w:sz w:val="18"/>
                          <w:szCs w:val="18"/>
                          <w:vertAlign w:val="subscript"/>
                        </w:rPr>
                      </w:pPr>
                      <w:r w:rsidRPr="00F64D73">
                        <w:rPr>
                          <w:rFonts w:hint="eastAsia"/>
                          <w:i/>
                          <w:sz w:val="18"/>
                          <w:szCs w:val="18"/>
                        </w:rPr>
                        <w:t>F</w:t>
                      </w:r>
                      <w:r w:rsidRPr="00F64D73">
                        <w:rPr>
                          <w:rFonts w:hint="eastAsia"/>
                          <w:sz w:val="18"/>
                          <w:szCs w:val="18"/>
                          <w:vertAlign w:val="subscript"/>
                        </w:rPr>
                        <w:t>2</w:t>
                      </w:r>
                    </w:p>
                  </w:txbxContent>
                </v:textbox>
              </v:shape>
              <v:shape id="_x0000_s1182" type="#_x0000_t202" style="position:absolute;left:4586;top:11078;width:360;height:312" filled="f" stroked="f">
                <v:textbox style="mso-next-textbox:#_x0000_s1182" inset="0,0,0,0">
                  <w:txbxContent>
                    <w:p w:rsidR="006237C4" w:rsidRPr="00F64D73" w:rsidRDefault="006237C4" w:rsidP="006237C4">
                      <w:pPr>
                        <w:rPr>
                          <w:sz w:val="18"/>
                          <w:szCs w:val="18"/>
                          <w:vertAlign w:val="subscript"/>
                        </w:rPr>
                      </w:pPr>
                      <w:r w:rsidRPr="00F64D73">
                        <w:rPr>
                          <w:rFonts w:hint="eastAsia"/>
                          <w:i/>
                          <w:sz w:val="18"/>
                          <w:szCs w:val="18"/>
                        </w:rPr>
                        <w:t>L</w:t>
                      </w:r>
                      <w:r w:rsidRPr="00F64D73">
                        <w:rPr>
                          <w:rFonts w:hint="eastAsia"/>
                          <w:sz w:val="18"/>
                          <w:szCs w:val="18"/>
                          <w:vertAlign w:val="subscript"/>
                        </w:rPr>
                        <w:t>2</w:t>
                      </w:r>
                    </w:p>
                  </w:txbxContent>
                </v:textbox>
              </v:shape>
              <v:shape id="_x0000_s1183" type="#_x0000_t202" style="position:absolute;left:4022;top:10772;width:180;height:312" filled="f" stroked="f">
                <v:textbox style="mso-next-textbox:#_x0000_s1183" inset="0,0,0,0">
                  <w:txbxContent>
                    <w:p w:rsidR="006237C4" w:rsidRPr="00F64D73" w:rsidRDefault="006237C4" w:rsidP="006237C4">
                      <w:pPr>
                        <w:rPr>
                          <w:rFonts w:hint="eastAsia"/>
                          <w:i/>
                          <w:sz w:val="18"/>
                          <w:szCs w:val="18"/>
                        </w:rPr>
                      </w:pPr>
                      <w:r w:rsidRPr="00F64D73">
                        <w:rPr>
                          <w:rFonts w:hint="eastAsia"/>
                          <w:i/>
                          <w:sz w:val="18"/>
                          <w:szCs w:val="18"/>
                        </w:rPr>
                        <w:t>O</w:t>
                      </w:r>
                    </w:p>
                  </w:txbxContent>
                </v:textbox>
              </v:shape>
            </v:group>
          </v:group>
        </w:pict>
      </w:r>
      <w:r w:rsidRPr="00B80C00">
        <w:rPr>
          <w:szCs w:val="21"/>
        </w:rPr>
        <w:t>6</w:t>
      </w:r>
      <w:r w:rsidRPr="00B80C00">
        <w:rPr>
          <w:rFonts w:hAnsi="宋体"/>
          <w:szCs w:val="21"/>
        </w:rPr>
        <w:t>．下列作图中，</w:t>
      </w:r>
      <w:r w:rsidRPr="00B80C00">
        <w:rPr>
          <w:rFonts w:hAnsi="宋体"/>
          <w:szCs w:val="21"/>
          <w:em w:val="dot"/>
        </w:rPr>
        <w:t>错误</w:t>
      </w:r>
      <w:r w:rsidRPr="00B80C00">
        <w:rPr>
          <w:rFonts w:hAnsi="宋体"/>
          <w:szCs w:val="21"/>
        </w:rPr>
        <w:t>的是：</w:t>
      </w:r>
      <w:r w:rsidRPr="00B80C00">
        <w:rPr>
          <w:szCs w:val="21"/>
        </w:rPr>
        <w:t>（</w:t>
      </w:r>
      <w:r w:rsidRPr="00B80C00">
        <w:rPr>
          <w:szCs w:val="21"/>
        </w:rPr>
        <w:t xml:space="preserve">    </w:t>
      </w:r>
      <w:r w:rsidRPr="00B80C00">
        <w:rPr>
          <w:szCs w:val="21"/>
        </w:rPr>
        <w:t>）</w:t>
      </w:r>
    </w:p>
    <w:p w:rsidR="006237C4" w:rsidRPr="00B80C00" w:rsidRDefault="006237C4" w:rsidP="006237C4">
      <w:pPr>
        <w:spacing w:beforeLines="50" w:line="280" w:lineRule="exact"/>
        <w:ind w:firstLineChars="200" w:firstLine="420"/>
        <w:jc w:val="left"/>
        <w:rPr>
          <w:color w:val="FF0000"/>
          <w:szCs w:val="21"/>
        </w:rPr>
      </w:pPr>
    </w:p>
    <w:p w:rsidR="006237C4" w:rsidRPr="00B80C00" w:rsidRDefault="006237C4" w:rsidP="006237C4">
      <w:pPr>
        <w:spacing w:beforeLines="50" w:line="280" w:lineRule="exact"/>
        <w:ind w:firstLineChars="200" w:firstLine="420"/>
        <w:jc w:val="left"/>
        <w:rPr>
          <w:color w:val="FF0000"/>
          <w:szCs w:val="21"/>
        </w:rPr>
      </w:pPr>
    </w:p>
    <w:p w:rsidR="006237C4" w:rsidRPr="00B80C00" w:rsidRDefault="006237C4" w:rsidP="006237C4">
      <w:pPr>
        <w:spacing w:line="280" w:lineRule="exact"/>
        <w:rPr>
          <w:color w:val="FF0000"/>
          <w:szCs w:val="21"/>
        </w:rPr>
      </w:pPr>
    </w:p>
    <w:p w:rsidR="006237C4" w:rsidRPr="00B80C00" w:rsidRDefault="006237C4" w:rsidP="006237C4">
      <w:pPr>
        <w:tabs>
          <w:tab w:val="left" w:pos="4396"/>
        </w:tabs>
        <w:spacing w:line="280" w:lineRule="exact"/>
        <w:ind w:firstLine="437"/>
        <w:jc w:val="left"/>
        <w:rPr>
          <w:color w:val="FF0000"/>
          <w:szCs w:val="21"/>
        </w:rPr>
      </w:pPr>
    </w:p>
    <w:p w:rsidR="006237C4" w:rsidRPr="00B80C00" w:rsidRDefault="006237C4" w:rsidP="006237C4">
      <w:pPr>
        <w:adjustRightInd w:val="0"/>
        <w:snapToGrid w:val="0"/>
        <w:spacing w:line="280" w:lineRule="exact"/>
        <w:rPr>
          <w:szCs w:val="21"/>
        </w:rPr>
      </w:pPr>
      <w:r w:rsidRPr="00B80C00">
        <w:rPr>
          <w:szCs w:val="21"/>
        </w:rPr>
        <w:t>7</w:t>
      </w:r>
      <w:r w:rsidRPr="00B80C00">
        <w:rPr>
          <w:rFonts w:hAnsi="宋体"/>
          <w:szCs w:val="21"/>
        </w:rPr>
        <w:t>．下列关于实验仪器的使用方法，正确的是：</w:t>
      </w:r>
      <w:r w:rsidRPr="00B80C00">
        <w:rPr>
          <w:szCs w:val="21"/>
        </w:rPr>
        <w:t>（</w:t>
      </w:r>
      <w:r w:rsidRPr="00B80C00">
        <w:rPr>
          <w:szCs w:val="21"/>
        </w:rPr>
        <w:t xml:space="preserve">    </w:t>
      </w:r>
      <w:r w:rsidRPr="00B80C00">
        <w:rPr>
          <w:szCs w:val="21"/>
        </w:rPr>
        <w:t>）</w:t>
      </w:r>
    </w:p>
    <w:p w:rsidR="006237C4" w:rsidRPr="00B80C00" w:rsidRDefault="006237C4" w:rsidP="006237C4">
      <w:pPr>
        <w:adjustRightInd w:val="0"/>
        <w:snapToGrid w:val="0"/>
        <w:spacing w:line="280" w:lineRule="exact"/>
        <w:rPr>
          <w:szCs w:val="21"/>
        </w:rPr>
      </w:pPr>
      <w:r w:rsidRPr="00B80C00">
        <w:rPr>
          <w:szCs w:val="21"/>
        </w:rPr>
        <w:t>A</w:t>
      </w:r>
      <w:r w:rsidRPr="00B80C00">
        <w:rPr>
          <w:rFonts w:hAnsi="宋体"/>
          <w:szCs w:val="21"/>
        </w:rPr>
        <w:t>．使用温度计测液体温度时，玻璃泡不能碰到容器底或容器壁</w:t>
      </w:r>
    </w:p>
    <w:p w:rsidR="006237C4" w:rsidRPr="00B80C00" w:rsidRDefault="006237C4" w:rsidP="006237C4">
      <w:pPr>
        <w:adjustRightInd w:val="0"/>
        <w:snapToGrid w:val="0"/>
        <w:spacing w:line="280" w:lineRule="exact"/>
        <w:jc w:val="left"/>
        <w:rPr>
          <w:szCs w:val="21"/>
        </w:rPr>
      </w:pPr>
      <w:r w:rsidRPr="00B80C00">
        <w:rPr>
          <w:szCs w:val="21"/>
        </w:rPr>
        <w:t>B</w:t>
      </w:r>
      <w:r w:rsidRPr="00B80C00">
        <w:rPr>
          <w:rFonts w:hAnsi="宋体"/>
          <w:szCs w:val="21"/>
        </w:rPr>
        <w:t>．调节天平横梁平衡时，指针左偏，则将平衡螺母向左调节</w:t>
      </w:r>
      <w:r w:rsidRPr="00B80C00">
        <w:rPr>
          <w:szCs w:val="21"/>
        </w:rPr>
        <w:t xml:space="preserve"> </w:t>
      </w:r>
    </w:p>
    <w:p w:rsidR="006237C4" w:rsidRPr="00B80C00" w:rsidRDefault="006237C4" w:rsidP="006237C4">
      <w:pPr>
        <w:adjustRightInd w:val="0"/>
        <w:snapToGrid w:val="0"/>
        <w:spacing w:line="280" w:lineRule="exact"/>
        <w:jc w:val="left"/>
        <w:rPr>
          <w:szCs w:val="21"/>
        </w:rPr>
      </w:pPr>
      <w:r w:rsidRPr="00B80C00">
        <w:rPr>
          <w:szCs w:val="21"/>
        </w:rPr>
        <w:t>C</w:t>
      </w:r>
      <w:r w:rsidRPr="00B80C00">
        <w:rPr>
          <w:rFonts w:hAnsi="宋体"/>
          <w:szCs w:val="21"/>
        </w:rPr>
        <w:t>．使用电压表时，不能将它直接接在电源两极</w:t>
      </w:r>
    </w:p>
    <w:p w:rsidR="006237C4" w:rsidRPr="00B80C00" w:rsidRDefault="006237C4" w:rsidP="006237C4">
      <w:pPr>
        <w:tabs>
          <w:tab w:val="left" w:pos="4396"/>
        </w:tabs>
        <w:spacing w:line="280" w:lineRule="exact"/>
        <w:jc w:val="left"/>
        <w:rPr>
          <w:szCs w:val="21"/>
        </w:rPr>
      </w:pPr>
      <w:r w:rsidRPr="00B80C00">
        <w:rPr>
          <w:szCs w:val="21"/>
        </w:rPr>
        <w:t>D</w:t>
      </w:r>
      <w:r w:rsidRPr="00B80C00">
        <w:rPr>
          <w:rFonts w:hAnsi="宋体"/>
          <w:szCs w:val="21"/>
        </w:rPr>
        <w:t>．使用弹簧测力计测力时，拉力的方向必须在竖直方向</w:t>
      </w:r>
    </w:p>
    <w:p w:rsidR="006237C4" w:rsidRPr="00B80C00" w:rsidRDefault="006237C4" w:rsidP="006237C4">
      <w:pPr>
        <w:spacing w:line="300" w:lineRule="exact"/>
        <w:rPr>
          <w:bCs/>
          <w:szCs w:val="21"/>
        </w:rPr>
      </w:pPr>
      <w:r w:rsidRPr="00B80C00">
        <w:rPr>
          <w:szCs w:val="21"/>
        </w:rPr>
        <w:t>8</w:t>
      </w:r>
      <w:r w:rsidRPr="00B80C00">
        <w:rPr>
          <w:rFonts w:hAnsi="宋体"/>
          <w:szCs w:val="21"/>
        </w:rPr>
        <w:t>．用一个动滑轮将重</w:t>
      </w:r>
      <w:r w:rsidRPr="00B80C00">
        <w:rPr>
          <w:szCs w:val="21"/>
        </w:rPr>
        <w:t>120N</w:t>
      </w:r>
      <w:r w:rsidRPr="00B80C00">
        <w:rPr>
          <w:rFonts w:hAnsi="宋体"/>
          <w:szCs w:val="21"/>
        </w:rPr>
        <w:t>的物体匀速提起（动滑轮重、摩擦忽略不计），所用拉力为：</w:t>
      </w:r>
      <w:r w:rsidRPr="00B80C00">
        <w:rPr>
          <w:szCs w:val="21"/>
        </w:rPr>
        <w:t>（</w:t>
      </w:r>
      <w:r w:rsidRPr="00B80C00">
        <w:rPr>
          <w:szCs w:val="21"/>
        </w:rPr>
        <w:t xml:space="preserve">    </w:t>
      </w:r>
      <w:r w:rsidRPr="00B80C00">
        <w:rPr>
          <w:szCs w:val="21"/>
        </w:rPr>
        <w:t>）</w:t>
      </w:r>
    </w:p>
    <w:p w:rsidR="006237C4" w:rsidRPr="00B80C00" w:rsidRDefault="006237C4" w:rsidP="006237C4">
      <w:pPr>
        <w:tabs>
          <w:tab w:val="left" w:pos="4396"/>
        </w:tabs>
        <w:spacing w:line="300" w:lineRule="exact"/>
        <w:jc w:val="left"/>
        <w:rPr>
          <w:szCs w:val="21"/>
        </w:rPr>
      </w:pPr>
      <w:r w:rsidRPr="00B80C00">
        <w:rPr>
          <w:szCs w:val="21"/>
        </w:rPr>
        <w:t>A</w:t>
      </w:r>
      <w:r w:rsidRPr="00B80C00">
        <w:rPr>
          <w:rFonts w:hAnsi="宋体"/>
          <w:szCs w:val="21"/>
        </w:rPr>
        <w:t>．</w:t>
      </w:r>
      <w:r w:rsidRPr="00B80C00">
        <w:rPr>
          <w:szCs w:val="21"/>
        </w:rPr>
        <w:t>120N            B</w:t>
      </w:r>
      <w:r w:rsidRPr="00B80C00">
        <w:rPr>
          <w:rFonts w:hAnsi="宋体"/>
          <w:szCs w:val="21"/>
        </w:rPr>
        <w:t>．</w:t>
      </w:r>
      <w:r w:rsidRPr="00B80C00">
        <w:rPr>
          <w:szCs w:val="21"/>
        </w:rPr>
        <w:t>60N          C</w:t>
      </w:r>
      <w:r w:rsidRPr="00B80C00">
        <w:rPr>
          <w:rFonts w:hAnsi="宋体"/>
          <w:szCs w:val="21"/>
        </w:rPr>
        <w:t>．</w:t>
      </w:r>
      <w:r w:rsidRPr="00B80C00">
        <w:rPr>
          <w:szCs w:val="21"/>
        </w:rPr>
        <w:t>240N           D</w:t>
      </w:r>
      <w:r w:rsidRPr="00B80C00">
        <w:rPr>
          <w:rFonts w:hAnsi="宋体"/>
          <w:szCs w:val="21"/>
        </w:rPr>
        <w:t>．</w:t>
      </w:r>
      <w:r w:rsidRPr="00B80C00">
        <w:rPr>
          <w:szCs w:val="21"/>
        </w:rPr>
        <w:t>30N</w:t>
      </w:r>
    </w:p>
    <w:p w:rsidR="006237C4" w:rsidRPr="00B80C00" w:rsidRDefault="006237C4" w:rsidP="006237C4">
      <w:pPr>
        <w:spacing w:line="300" w:lineRule="exact"/>
        <w:jc w:val="left"/>
      </w:pPr>
      <w:r w:rsidRPr="00B80C00">
        <w:t>9</w:t>
      </w:r>
      <w:r w:rsidRPr="00B80C00">
        <w:rPr>
          <w:rFonts w:hAnsi="宋体"/>
        </w:rPr>
        <w:t>．下列关于科学方法的说法中，错误的是：</w:t>
      </w:r>
      <w:r w:rsidRPr="00B80C00">
        <w:rPr>
          <w:szCs w:val="21"/>
        </w:rPr>
        <w:t>（</w:t>
      </w:r>
      <w:r w:rsidRPr="00B80C00">
        <w:rPr>
          <w:szCs w:val="21"/>
        </w:rPr>
        <w:t xml:space="preserve">    </w:t>
      </w:r>
      <w:r w:rsidRPr="00B80C00">
        <w:rPr>
          <w:szCs w:val="21"/>
        </w:rPr>
        <w:t>）</w:t>
      </w:r>
    </w:p>
    <w:p w:rsidR="006237C4" w:rsidRPr="00B80C00" w:rsidRDefault="006237C4" w:rsidP="006237C4">
      <w:pPr>
        <w:spacing w:line="300" w:lineRule="exact"/>
        <w:jc w:val="left"/>
      </w:pPr>
      <w:r w:rsidRPr="00B80C00">
        <w:t>A</w:t>
      </w:r>
      <w:r w:rsidRPr="00B80C00">
        <w:rPr>
          <w:rFonts w:hAnsi="宋体"/>
        </w:rPr>
        <w:t>．为研究光现象，引入</w:t>
      </w:r>
      <w:r w:rsidRPr="00B80C00">
        <w:rPr>
          <w:rFonts w:ascii="宋体" w:hAnsi="宋体"/>
        </w:rPr>
        <w:t>“光线”描</w:t>
      </w:r>
      <w:r w:rsidRPr="00B80C00">
        <w:rPr>
          <w:rFonts w:hAnsi="宋体"/>
        </w:rPr>
        <w:t>述光的传播路径和方向，这是模型法</w:t>
      </w:r>
      <w:r w:rsidRPr="00B80C00">
        <w:t xml:space="preserve"> </w:t>
      </w:r>
    </w:p>
    <w:p w:rsidR="006237C4" w:rsidRPr="00B80C00" w:rsidRDefault="006237C4" w:rsidP="006237C4">
      <w:pPr>
        <w:spacing w:line="300" w:lineRule="exact"/>
        <w:jc w:val="left"/>
      </w:pPr>
      <w:r w:rsidRPr="00B80C00">
        <w:t>B</w:t>
      </w:r>
      <w:r w:rsidRPr="00B80C00">
        <w:rPr>
          <w:rFonts w:hAnsi="宋体"/>
        </w:rPr>
        <w:t>．噪声对人的身心健康会造成危害，科学家却能利用噪声来除草，这是缺点利用法</w:t>
      </w:r>
      <w:r w:rsidRPr="00B80C00">
        <w:t xml:space="preserve"> </w:t>
      </w:r>
    </w:p>
    <w:p w:rsidR="006237C4" w:rsidRPr="00B80C00" w:rsidRDefault="006237C4" w:rsidP="006237C4">
      <w:pPr>
        <w:spacing w:line="300" w:lineRule="exact"/>
        <w:jc w:val="left"/>
      </w:pPr>
      <w:r w:rsidRPr="00B80C00">
        <w:lastRenderedPageBreak/>
        <w:t>C</w:t>
      </w:r>
      <w:r w:rsidRPr="00B80C00">
        <w:rPr>
          <w:rFonts w:hAnsi="宋体"/>
        </w:rPr>
        <w:t>．根据加快蒸发的方法，想到减慢蒸发的方法，这是逆向思考法</w:t>
      </w:r>
    </w:p>
    <w:p w:rsidR="006237C4" w:rsidRPr="00B80C00" w:rsidRDefault="006237C4" w:rsidP="006237C4">
      <w:pPr>
        <w:spacing w:line="300" w:lineRule="exact"/>
        <w:jc w:val="left"/>
        <w:rPr>
          <w:szCs w:val="21"/>
        </w:rPr>
      </w:pPr>
      <w:r w:rsidRPr="00B80C00">
        <w:t>D</w:t>
      </w:r>
      <w:r w:rsidRPr="00B80C00">
        <w:rPr>
          <w:rFonts w:hAnsi="宋体"/>
        </w:rPr>
        <w:t>．</w:t>
      </w:r>
      <w:r w:rsidRPr="00B80C00">
        <w:rPr>
          <w:rFonts w:hAnsi="宋体"/>
          <w:szCs w:val="21"/>
        </w:rPr>
        <w:t>将电流比作水流来研究，这是等效法</w:t>
      </w:r>
    </w:p>
    <w:p w:rsidR="006237C4" w:rsidRPr="008147C7" w:rsidRDefault="006237C4" w:rsidP="006237C4">
      <w:pPr>
        <w:spacing w:line="280" w:lineRule="exact"/>
        <w:jc w:val="left"/>
        <w:rPr>
          <w:rFonts w:ascii="黑体" w:eastAsia="黑体" w:hint="eastAsia"/>
          <w:b/>
        </w:rPr>
      </w:pPr>
      <w:r w:rsidRPr="008147C7">
        <w:rPr>
          <w:rFonts w:ascii="黑体" w:eastAsia="黑体" w:hAnsi="宋体" w:hint="eastAsia"/>
          <w:b/>
          <w:bCs/>
        </w:rPr>
        <w:t>二、不定项选择题</w:t>
      </w:r>
      <w:r w:rsidRPr="008147C7">
        <w:rPr>
          <w:rFonts w:ascii="黑体" w:eastAsia="黑体" w:hAnsi="宋体" w:hint="eastAsia"/>
          <w:b/>
        </w:rPr>
        <w:t>（本题满分</w:t>
      </w:r>
      <w:r w:rsidRPr="008147C7">
        <w:rPr>
          <w:rFonts w:ascii="黑体" w:eastAsia="黑体" w:hint="eastAsia"/>
          <w:b/>
        </w:rPr>
        <w:t>12</w:t>
      </w:r>
      <w:r w:rsidRPr="008147C7">
        <w:rPr>
          <w:rFonts w:ascii="黑体" w:eastAsia="黑体" w:hAnsi="宋体" w:hint="eastAsia"/>
          <w:b/>
        </w:rPr>
        <w:t>分，共</w:t>
      </w:r>
      <w:r w:rsidRPr="008147C7">
        <w:rPr>
          <w:rFonts w:ascii="黑体" w:eastAsia="黑体" w:hint="eastAsia"/>
          <w:b/>
        </w:rPr>
        <w:t>4</w:t>
      </w:r>
      <w:r w:rsidRPr="008147C7">
        <w:rPr>
          <w:rFonts w:ascii="黑体" w:eastAsia="黑体" w:hAnsi="宋体" w:hint="eastAsia"/>
          <w:b/>
        </w:rPr>
        <w:t>个小题）</w:t>
      </w:r>
      <w:r w:rsidRPr="008147C7">
        <w:rPr>
          <w:rFonts w:ascii="黑体" w:eastAsia="黑体" w:hAnsi="宋体" w:hint="eastAsia"/>
          <w:b/>
          <w:bCs/>
        </w:rPr>
        <w:t>：每小题中至少有一个选项是正确的，请选出并将填在题前括号中</w:t>
      </w:r>
      <w:r w:rsidRPr="008147C7">
        <w:rPr>
          <w:rFonts w:ascii="黑体" w:eastAsia="黑体" w:hAnsi="宋体" w:hint="eastAsia"/>
          <w:b/>
        </w:rPr>
        <w:t>（每小题全选对得</w:t>
      </w:r>
      <w:r w:rsidRPr="008147C7">
        <w:rPr>
          <w:rFonts w:ascii="黑体" w:eastAsia="黑体" w:hint="eastAsia"/>
          <w:b/>
        </w:rPr>
        <w:t>3</w:t>
      </w:r>
      <w:r w:rsidRPr="008147C7">
        <w:rPr>
          <w:rFonts w:ascii="黑体" w:eastAsia="黑体" w:hAnsi="宋体" w:hint="eastAsia"/>
          <w:b/>
        </w:rPr>
        <w:t>分，漏选得</w:t>
      </w:r>
      <w:r w:rsidRPr="008147C7">
        <w:rPr>
          <w:rFonts w:ascii="黑体" w:eastAsia="黑体" w:hint="eastAsia"/>
          <w:b/>
        </w:rPr>
        <w:t>1</w:t>
      </w:r>
      <w:r w:rsidRPr="008147C7">
        <w:rPr>
          <w:rFonts w:ascii="黑体" w:eastAsia="黑体" w:hAnsi="宋体" w:hint="eastAsia"/>
          <w:b/>
        </w:rPr>
        <w:t>分，错选或不选得</w:t>
      </w:r>
      <w:r w:rsidRPr="008147C7">
        <w:rPr>
          <w:rFonts w:ascii="黑体" w:eastAsia="黑体" w:hint="eastAsia"/>
          <w:b/>
        </w:rPr>
        <w:t>0</w:t>
      </w:r>
      <w:r w:rsidRPr="008147C7">
        <w:rPr>
          <w:rFonts w:ascii="黑体" w:eastAsia="黑体" w:hAnsi="宋体" w:hint="eastAsia"/>
          <w:b/>
        </w:rPr>
        <w:t>分）</w:t>
      </w:r>
    </w:p>
    <w:p w:rsidR="006237C4" w:rsidRPr="00B80C00" w:rsidRDefault="006237C4" w:rsidP="006237C4">
      <w:pPr>
        <w:spacing w:line="300" w:lineRule="exact"/>
        <w:jc w:val="left"/>
        <w:rPr>
          <w:rFonts w:hint="eastAsia"/>
          <w:szCs w:val="21"/>
        </w:rPr>
      </w:pPr>
      <w:r w:rsidRPr="00B80C00">
        <w:rPr>
          <w:szCs w:val="21"/>
        </w:rPr>
        <w:t>10</w:t>
      </w:r>
      <w:r w:rsidRPr="00B80C00">
        <w:rPr>
          <w:rFonts w:hAnsi="宋体"/>
          <w:szCs w:val="21"/>
        </w:rPr>
        <w:t>．下列关于物理概念的说法中，</w:t>
      </w:r>
      <w:r w:rsidRPr="00B80C00">
        <w:rPr>
          <w:rFonts w:hAnsi="宋体"/>
          <w:szCs w:val="21"/>
          <w:em w:val="dot"/>
        </w:rPr>
        <w:t>错误</w:t>
      </w:r>
      <w:r w:rsidRPr="00B80C00">
        <w:rPr>
          <w:rFonts w:hAnsi="宋体"/>
          <w:szCs w:val="21"/>
        </w:rPr>
        <w:t>的是</w:t>
      </w:r>
      <w:r w:rsidRPr="00B80C00">
        <w:rPr>
          <w:rFonts w:hAnsi="宋体" w:hint="eastAsia"/>
          <w:szCs w:val="21"/>
        </w:rPr>
        <w:t>：</w:t>
      </w:r>
      <w:r w:rsidRPr="00B80C00">
        <w:rPr>
          <w:szCs w:val="21"/>
        </w:rPr>
        <w:t>（</w:t>
      </w:r>
      <w:r w:rsidRPr="00B80C00">
        <w:rPr>
          <w:szCs w:val="21"/>
        </w:rPr>
        <w:t xml:space="preserve">    </w:t>
      </w:r>
      <w:r w:rsidRPr="00B80C00">
        <w:rPr>
          <w:szCs w:val="21"/>
        </w:rPr>
        <w:t>）</w:t>
      </w:r>
    </w:p>
    <w:p w:rsidR="006237C4" w:rsidRPr="00B80C00" w:rsidRDefault="006237C4" w:rsidP="006237C4">
      <w:pPr>
        <w:spacing w:line="300" w:lineRule="exact"/>
        <w:jc w:val="left"/>
        <w:rPr>
          <w:szCs w:val="21"/>
        </w:rPr>
      </w:pPr>
      <w:r w:rsidRPr="00B80C00">
        <w:rPr>
          <w:szCs w:val="21"/>
        </w:rPr>
        <w:t>A</w:t>
      </w:r>
      <w:r w:rsidRPr="00B80C00">
        <w:rPr>
          <w:rFonts w:hAnsi="宋体"/>
          <w:szCs w:val="21"/>
        </w:rPr>
        <w:t>．导体在磁场中做切割磁感线运动时，导体中就一定会产生电流</w:t>
      </w:r>
    </w:p>
    <w:p w:rsidR="006237C4" w:rsidRPr="00B80C00" w:rsidRDefault="006237C4" w:rsidP="006237C4">
      <w:pPr>
        <w:spacing w:line="300" w:lineRule="exact"/>
        <w:jc w:val="left"/>
        <w:rPr>
          <w:szCs w:val="21"/>
        </w:rPr>
      </w:pPr>
      <w:r w:rsidRPr="00B80C00">
        <w:rPr>
          <w:szCs w:val="21"/>
        </w:rPr>
        <w:t>B</w:t>
      </w:r>
      <w:r w:rsidRPr="00B80C00">
        <w:rPr>
          <w:rFonts w:hAnsi="宋体"/>
          <w:szCs w:val="21"/>
        </w:rPr>
        <w:t>．人在电梯中匀速上升，其机械能变大</w:t>
      </w:r>
    </w:p>
    <w:p w:rsidR="006237C4" w:rsidRPr="00B80C00" w:rsidRDefault="006237C4" w:rsidP="006237C4">
      <w:pPr>
        <w:tabs>
          <w:tab w:val="left" w:pos="5595"/>
        </w:tabs>
        <w:spacing w:line="300" w:lineRule="exact"/>
        <w:jc w:val="left"/>
        <w:rPr>
          <w:rFonts w:hint="eastAsia"/>
          <w:szCs w:val="21"/>
        </w:rPr>
      </w:pPr>
      <w:r w:rsidRPr="00B80C00">
        <w:rPr>
          <w:szCs w:val="21"/>
        </w:rPr>
        <w:t>C</w:t>
      </w:r>
      <w:r w:rsidRPr="00B80C00">
        <w:rPr>
          <w:rFonts w:hAnsi="宋体"/>
          <w:szCs w:val="21"/>
        </w:rPr>
        <w:t>．钢笔吸墨水是利用</w:t>
      </w:r>
      <w:r w:rsidRPr="00B80C00">
        <w:rPr>
          <w:rFonts w:hAnsi="宋体" w:hint="eastAsia"/>
          <w:szCs w:val="21"/>
        </w:rPr>
        <w:t>了</w:t>
      </w:r>
      <w:r w:rsidRPr="00B80C00">
        <w:rPr>
          <w:rFonts w:hAnsi="宋体"/>
          <w:szCs w:val="21"/>
        </w:rPr>
        <w:t>大气压</w:t>
      </w:r>
    </w:p>
    <w:p w:rsidR="006237C4" w:rsidRPr="00B80C00" w:rsidRDefault="006237C4" w:rsidP="006237C4">
      <w:pPr>
        <w:tabs>
          <w:tab w:val="left" w:pos="5595"/>
        </w:tabs>
        <w:spacing w:line="300" w:lineRule="exact"/>
        <w:jc w:val="left"/>
        <w:rPr>
          <w:szCs w:val="21"/>
        </w:rPr>
      </w:pPr>
      <w:r w:rsidRPr="00B80C00">
        <w:rPr>
          <w:szCs w:val="21"/>
        </w:rPr>
        <w:t>D</w:t>
      </w:r>
      <w:r w:rsidRPr="00B80C00">
        <w:rPr>
          <w:rFonts w:hAnsi="宋体"/>
          <w:szCs w:val="21"/>
        </w:rPr>
        <w:t>．凸透镜成虚像时对光起发散作用</w:t>
      </w:r>
    </w:p>
    <w:p w:rsidR="006237C4" w:rsidRDefault="006237C4" w:rsidP="006237C4">
      <w:pPr>
        <w:adjustRightInd w:val="0"/>
        <w:spacing w:line="300" w:lineRule="exact"/>
        <w:jc w:val="left"/>
      </w:pPr>
      <w:r>
        <w:t>11</w:t>
      </w:r>
      <w:r>
        <w:rPr>
          <w:rFonts w:hAnsi="宋体" w:hint="eastAsia"/>
        </w:rPr>
        <w:t>．下列知识结构中，正确的是：</w:t>
      </w:r>
      <w:r w:rsidRPr="00716FDE">
        <w:rPr>
          <w:szCs w:val="21"/>
        </w:rPr>
        <w:t>（</w:t>
      </w:r>
      <w:r w:rsidRPr="00716FDE">
        <w:rPr>
          <w:szCs w:val="21"/>
        </w:rPr>
        <w:t xml:space="preserve">    </w:t>
      </w:r>
      <w:r w:rsidRPr="00716FDE">
        <w:rPr>
          <w:szCs w:val="21"/>
        </w:rPr>
        <w:t>）</w:t>
      </w:r>
    </w:p>
    <w:tbl>
      <w:tblPr>
        <w:tblW w:w="8100" w:type="dxa"/>
        <w:tblInd w:w="468" w:type="dxa"/>
        <w:tblBorders>
          <w:top w:val="single" w:sz="4" w:space="0" w:color="auto"/>
          <w:left w:val="single" w:sz="4" w:space="0" w:color="auto"/>
          <w:bottom w:val="single" w:sz="4" w:space="0" w:color="auto"/>
          <w:right w:val="single" w:sz="4" w:space="0" w:color="auto"/>
        </w:tblBorders>
        <w:tblLayout w:type="fixed"/>
        <w:tblLook w:val="0000"/>
      </w:tblPr>
      <w:tblGrid>
        <w:gridCol w:w="540"/>
        <w:gridCol w:w="360"/>
        <w:gridCol w:w="720"/>
        <w:gridCol w:w="1440"/>
        <w:gridCol w:w="720"/>
        <w:gridCol w:w="570"/>
        <w:gridCol w:w="691"/>
        <w:gridCol w:w="1079"/>
        <w:gridCol w:w="720"/>
        <w:gridCol w:w="1260"/>
      </w:tblGrid>
      <w:tr w:rsidR="006237C4" w:rsidTr="00B0624A">
        <w:trPr>
          <w:cantSplit/>
          <w:trHeight w:val="445"/>
        </w:trPr>
        <w:tc>
          <w:tcPr>
            <w:tcW w:w="540" w:type="dxa"/>
            <w:vMerge w:val="restart"/>
            <w:tcBorders>
              <w:top w:val="nil"/>
              <w:left w:val="nil"/>
              <w:bottom w:val="nil"/>
              <w:right w:val="single" w:sz="4" w:space="0" w:color="auto"/>
            </w:tcBorders>
          </w:tcPr>
          <w:p w:rsidR="006237C4" w:rsidRPr="00640EBB" w:rsidRDefault="006237C4" w:rsidP="00B0624A">
            <w:pPr>
              <w:spacing w:line="300" w:lineRule="exact"/>
              <w:rPr>
                <w:sz w:val="18"/>
              </w:rPr>
            </w:pPr>
            <w:r w:rsidRPr="00640EBB">
              <w:t>A</w:t>
            </w:r>
            <w:r w:rsidRPr="00640EBB">
              <w:rPr>
                <w:rFonts w:hAnsi="宋体"/>
              </w:rPr>
              <w:t>．</w:t>
            </w:r>
            <w:r w:rsidRPr="00640EBB">
              <w:t xml:space="preserve">           </w:t>
            </w:r>
          </w:p>
        </w:tc>
        <w:tc>
          <w:tcPr>
            <w:tcW w:w="1080" w:type="dxa"/>
            <w:gridSpan w:val="2"/>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受力情况</w:t>
            </w:r>
          </w:p>
        </w:tc>
        <w:tc>
          <w:tcPr>
            <w:tcW w:w="1440" w:type="dxa"/>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运动形式</w:t>
            </w:r>
          </w:p>
        </w:tc>
        <w:tc>
          <w:tcPr>
            <w:tcW w:w="720" w:type="dxa"/>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运动状态</w:t>
            </w:r>
          </w:p>
        </w:tc>
        <w:tc>
          <w:tcPr>
            <w:tcW w:w="570" w:type="dxa"/>
            <w:vMerge w:val="restart"/>
            <w:tcBorders>
              <w:top w:val="nil"/>
              <w:left w:val="single" w:sz="4" w:space="0" w:color="auto"/>
              <w:bottom w:val="nil"/>
              <w:right w:val="single" w:sz="4" w:space="0" w:color="auto"/>
            </w:tcBorders>
          </w:tcPr>
          <w:p w:rsidR="006237C4" w:rsidRDefault="006237C4" w:rsidP="00B0624A">
            <w:pPr>
              <w:spacing w:line="300" w:lineRule="exact"/>
            </w:pPr>
            <w:r>
              <w:t>B</w:t>
            </w:r>
            <w:r>
              <w:rPr>
                <w:rFonts w:hint="eastAsia"/>
              </w:rPr>
              <w:t>．</w:t>
            </w:r>
          </w:p>
        </w:tc>
        <w:tc>
          <w:tcPr>
            <w:tcW w:w="691" w:type="dxa"/>
            <w:tcBorders>
              <w:top w:val="single" w:sz="4" w:space="0" w:color="auto"/>
              <w:left w:val="single" w:sz="4" w:space="0" w:color="auto"/>
              <w:bottom w:val="nil"/>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电路</w:t>
            </w:r>
          </w:p>
        </w:tc>
        <w:tc>
          <w:tcPr>
            <w:tcW w:w="1079" w:type="dxa"/>
            <w:tcBorders>
              <w:top w:val="single" w:sz="4" w:space="0" w:color="auto"/>
              <w:left w:val="single" w:sz="4" w:space="0" w:color="auto"/>
              <w:bottom w:val="nil"/>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电流路径</w:t>
            </w:r>
          </w:p>
        </w:tc>
        <w:tc>
          <w:tcPr>
            <w:tcW w:w="720" w:type="dxa"/>
            <w:tcBorders>
              <w:top w:val="single" w:sz="4" w:space="0" w:color="auto"/>
              <w:left w:val="single" w:sz="4" w:space="0" w:color="auto"/>
              <w:bottom w:val="nil"/>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有无节点</w:t>
            </w:r>
          </w:p>
        </w:tc>
        <w:tc>
          <w:tcPr>
            <w:tcW w:w="1260" w:type="dxa"/>
            <w:tcBorders>
              <w:top w:val="single" w:sz="4" w:space="0" w:color="auto"/>
              <w:left w:val="single" w:sz="4" w:space="0" w:color="auto"/>
              <w:bottom w:val="nil"/>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各用电器是否相互影响</w:t>
            </w:r>
          </w:p>
        </w:tc>
      </w:tr>
      <w:tr w:rsidR="006237C4" w:rsidTr="00B0624A">
        <w:trPr>
          <w:cantSplit/>
          <w:trHeight w:val="435"/>
        </w:trPr>
        <w:tc>
          <w:tcPr>
            <w:tcW w:w="540" w:type="dxa"/>
            <w:vMerge/>
            <w:tcBorders>
              <w:top w:val="nil"/>
              <w:left w:val="nil"/>
              <w:bottom w:val="nil"/>
              <w:right w:val="single" w:sz="4" w:space="0" w:color="auto"/>
            </w:tcBorders>
            <w:vAlign w:val="center"/>
          </w:tcPr>
          <w:p w:rsidR="006237C4" w:rsidRDefault="006237C4" w:rsidP="00B0624A">
            <w:pPr>
              <w:widowControl/>
              <w:spacing w:line="300" w:lineRule="exact"/>
              <w:jc w:val="left"/>
              <w:rPr>
                <w:rFonts w:eastAsia="楷体_GB2312"/>
                <w:sz w:val="18"/>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szCs w:val="18"/>
              </w:rPr>
            </w:pPr>
            <w:r>
              <w:rPr>
                <w:rFonts w:eastAsia="楷体_GB2312" w:hint="eastAsia"/>
                <w:sz w:val="18"/>
                <w:szCs w:val="18"/>
              </w:rPr>
              <w:t>不受力</w:t>
            </w:r>
          </w:p>
        </w:tc>
        <w:tc>
          <w:tcPr>
            <w:tcW w:w="1440"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szCs w:val="18"/>
              </w:rPr>
            </w:pPr>
            <w:r>
              <w:rPr>
                <w:rFonts w:eastAsia="楷体_GB2312" w:hint="eastAsia"/>
                <w:sz w:val="18"/>
                <w:szCs w:val="18"/>
              </w:rPr>
              <w:t>匀速直线运动或静止</w:t>
            </w:r>
          </w:p>
        </w:tc>
        <w:tc>
          <w:tcPr>
            <w:tcW w:w="720"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szCs w:val="18"/>
              </w:rPr>
            </w:pPr>
            <w:r>
              <w:rPr>
                <w:rFonts w:eastAsia="楷体_GB2312" w:hint="eastAsia"/>
                <w:sz w:val="18"/>
                <w:szCs w:val="18"/>
              </w:rPr>
              <w:t>不变</w:t>
            </w:r>
          </w:p>
        </w:tc>
        <w:tc>
          <w:tcPr>
            <w:tcW w:w="570" w:type="dxa"/>
            <w:vMerge/>
            <w:tcBorders>
              <w:top w:val="nil"/>
              <w:left w:val="single" w:sz="4" w:space="0" w:color="auto"/>
              <w:bottom w:val="nil"/>
              <w:right w:val="single" w:sz="4" w:space="0" w:color="auto"/>
            </w:tcBorders>
            <w:vAlign w:val="center"/>
          </w:tcPr>
          <w:p w:rsidR="006237C4" w:rsidRDefault="006237C4" w:rsidP="00B0624A">
            <w:pPr>
              <w:widowControl/>
              <w:spacing w:line="300" w:lineRule="exact"/>
              <w:jc w:val="left"/>
            </w:pPr>
          </w:p>
        </w:tc>
        <w:tc>
          <w:tcPr>
            <w:tcW w:w="691"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r>
              <w:rPr>
                <w:rFonts w:eastAsia="楷体_GB2312" w:hint="eastAsia"/>
                <w:sz w:val="18"/>
              </w:rPr>
              <w:t>串联电路</w:t>
            </w:r>
          </w:p>
        </w:tc>
        <w:tc>
          <w:tcPr>
            <w:tcW w:w="1079"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一条</w:t>
            </w:r>
          </w:p>
        </w:tc>
        <w:tc>
          <w:tcPr>
            <w:tcW w:w="720"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无</w:t>
            </w:r>
          </w:p>
        </w:tc>
        <w:tc>
          <w:tcPr>
            <w:tcW w:w="1260"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互不影响</w:t>
            </w:r>
          </w:p>
        </w:tc>
      </w:tr>
      <w:tr w:rsidR="006237C4" w:rsidTr="00B0624A">
        <w:trPr>
          <w:cantSplit/>
          <w:trHeight w:val="300"/>
        </w:trPr>
        <w:tc>
          <w:tcPr>
            <w:tcW w:w="540" w:type="dxa"/>
            <w:vMerge/>
            <w:tcBorders>
              <w:top w:val="nil"/>
              <w:left w:val="nil"/>
              <w:bottom w:val="nil"/>
              <w:right w:val="single" w:sz="4" w:space="0" w:color="auto"/>
            </w:tcBorders>
            <w:vAlign w:val="center"/>
          </w:tcPr>
          <w:p w:rsidR="006237C4" w:rsidRDefault="006237C4" w:rsidP="00B0624A">
            <w:pPr>
              <w:widowControl/>
              <w:spacing w:line="300" w:lineRule="exact"/>
              <w:jc w:val="left"/>
              <w:rPr>
                <w:rFonts w:eastAsia="楷体_GB2312"/>
                <w:sz w:val="18"/>
              </w:rPr>
            </w:pPr>
          </w:p>
        </w:tc>
        <w:tc>
          <w:tcPr>
            <w:tcW w:w="360" w:type="dxa"/>
            <w:vMerge w:val="restart"/>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r>
              <w:rPr>
                <w:rFonts w:eastAsia="楷体_GB2312" w:hint="eastAsia"/>
                <w:sz w:val="18"/>
              </w:rPr>
              <w:t>受力</w:t>
            </w:r>
          </w:p>
        </w:tc>
        <w:tc>
          <w:tcPr>
            <w:tcW w:w="720" w:type="dxa"/>
            <w:tcBorders>
              <w:top w:val="single" w:sz="4" w:space="0" w:color="auto"/>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r>
              <w:rPr>
                <w:rFonts w:eastAsia="楷体_GB2312" w:hint="eastAsia"/>
                <w:sz w:val="18"/>
                <w:szCs w:val="18"/>
              </w:rPr>
              <w:t>平衡力</w:t>
            </w:r>
          </w:p>
        </w:tc>
        <w:tc>
          <w:tcPr>
            <w:tcW w:w="1440" w:type="dxa"/>
            <w:vMerge/>
            <w:tcBorders>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p>
        </w:tc>
        <w:tc>
          <w:tcPr>
            <w:tcW w:w="720" w:type="dxa"/>
            <w:vMerge/>
            <w:tcBorders>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p>
        </w:tc>
        <w:tc>
          <w:tcPr>
            <w:tcW w:w="570" w:type="dxa"/>
            <w:vMerge/>
            <w:tcBorders>
              <w:top w:val="nil"/>
              <w:left w:val="single" w:sz="4" w:space="0" w:color="auto"/>
              <w:bottom w:val="nil"/>
              <w:right w:val="single" w:sz="4" w:space="0" w:color="auto"/>
            </w:tcBorders>
            <w:vAlign w:val="center"/>
          </w:tcPr>
          <w:p w:rsidR="006237C4" w:rsidRDefault="006237C4" w:rsidP="00B0624A">
            <w:pPr>
              <w:widowControl/>
              <w:spacing w:line="300" w:lineRule="exact"/>
              <w:jc w:val="left"/>
            </w:pPr>
          </w:p>
        </w:tc>
        <w:tc>
          <w:tcPr>
            <w:tcW w:w="691" w:type="dxa"/>
            <w:vMerge/>
            <w:tcBorders>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p>
        </w:tc>
        <w:tc>
          <w:tcPr>
            <w:tcW w:w="1079" w:type="dxa"/>
            <w:vMerge/>
            <w:tcBorders>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p>
        </w:tc>
        <w:tc>
          <w:tcPr>
            <w:tcW w:w="720" w:type="dxa"/>
            <w:vMerge/>
            <w:tcBorders>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p>
        </w:tc>
        <w:tc>
          <w:tcPr>
            <w:tcW w:w="1260" w:type="dxa"/>
            <w:vMerge/>
            <w:tcBorders>
              <w:left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p>
        </w:tc>
      </w:tr>
      <w:tr w:rsidR="006237C4" w:rsidTr="00B0624A">
        <w:trPr>
          <w:cantSplit/>
          <w:trHeight w:val="520"/>
        </w:trPr>
        <w:tc>
          <w:tcPr>
            <w:tcW w:w="540" w:type="dxa"/>
            <w:vMerge/>
            <w:tcBorders>
              <w:top w:val="nil"/>
              <w:left w:val="nil"/>
              <w:bottom w:val="nil"/>
              <w:right w:val="single" w:sz="4" w:space="0" w:color="auto"/>
            </w:tcBorders>
            <w:vAlign w:val="center"/>
          </w:tcPr>
          <w:p w:rsidR="006237C4" w:rsidRDefault="006237C4" w:rsidP="00B0624A">
            <w:pPr>
              <w:widowControl/>
              <w:spacing w:line="300" w:lineRule="exact"/>
              <w:jc w:val="left"/>
              <w:rPr>
                <w:rFonts w:eastAsia="楷体_GB2312"/>
                <w:sz w:val="18"/>
              </w:rPr>
            </w:pPr>
          </w:p>
        </w:tc>
        <w:tc>
          <w:tcPr>
            <w:tcW w:w="360" w:type="dxa"/>
            <w:vMerge/>
            <w:tcBorders>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p>
        </w:tc>
        <w:tc>
          <w:tcPr>
            <w:tcW w:w="72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非平衡力</w:t>
            </w:r>
          </w:p>
        </w:tc>
        <w:tc>
          <w:tcPr>
            <w:tcW w:w="144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szCs w:val="18"/>
              </w:rPr>
            </w:pPr>
            <w:r>
              <w:rPr>
                <w:rFonts w:eastAsia="楷体_GB2312" w:hint="eastAsia"/>
                <w:sz w:val="18"/>
                <w:szCs w:val="18"/>
              </w:rPr>
              <w:t>变速直线运动或曲线运动</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szCs w:val="18"/>
              </w:rPr>
            </w:pPr>
            <w:r>
              <w:rPr>
                <w:rFonts w:eastAsia="楷体_GB2312" w:hint="eastAsia"/>
                <w:sz w:val="18"/>
                <w:szCs w:val="18"/>
              </w:rPr>
              <w:t>改变</w:t>
            </w:r>
          </w:p>
        </w:tc>
        <w:tc>
          <w:tcPr>
            <w:tcW w:w="570" w:type="dxa"/>
            <w:vMerge/>
            <w:tcBorders>
              <w:top w:val="nil"/>
              <w:left w:val="single" w:sz="4" w:space="0" w:color="auto"/>
              <w:bottom w:val="nil"/>
              <w:right w:val="single" w:sz="4" w:space="0" w:color="auto"/>
            </w:tcBorders>
            <w:vAlign w:val="center"/>
          </w:tcPr>
          <w:p w:rsidR="006237C4" w:rsidRDefault="006237C4" w:rsidP="00B0624A">
            <w:pPr>
              <w:widowControl/>
              <w:spacing w:line="300" w:lineRule="exact"/>
              <w:jc w:val="left"/>
            </w:pPr>
          </w:p>
        </w:tc>
        <w:tc>
          <w:tcPr>
            <w:tcW w:w="691"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并联电路</w:t>
            </w:r>
          </w:p>
        </w:tc>
        <w:tc>
          <w:tcPr>
            <w:tcW w:w="1079"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r>
              <w:rPr>
                <w:rFonts w:eastAsia="楷体_GB2312" w:hint="eastAsia"/>
                <w:sz w:val="18"/>
                <w:szCs w:val="18"/>
              </w:rPr>
              <w:t>两条或</w:t>
            </w:r>
          </w:p>
          <w:p w:rsidR="006237C4" w:rsidRDefault="006237C4" w:rsidP="00B0624A">
            <w:pPr>
              <w:spacing w:line="300" w:lineRule="exact"/>
              <w:jc w:val="center"/>
              <w:rPr>
                <w:rFonts w:eastAsia="楷体_GB2312"/>
                <w:sz w:val="18"/>
              </w:rPr>
            </w:pPr>
            <w:r>
              <w:rPr>
                <w:rFonts w:eastAsia="楷体_GB2312" w:hint="eastAsia"/>
                <w:sz w:val="18"/>
                <w:szCs w:val="18"/>
              </w:rPr>
              <w:t>多条</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有</w:t>
            </w:r>
          </w:p>
        </w:tc>
        <w:tc>
          <w:tcPr>
            <w:tcW w:w="126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互相影响</w:t>
            </w:r>
          </w:p>
        </w:tc>
      </w:tr>
    </w:tbl>
    <w:p w:rsidR="006237C4" w:rsidRDefault="006237C4" w:rsidP="006237C4">
      <w:pPr>
        <w:spacing w:line="300" w:lineRule="exact"/>
        <w:ind w:firstLine="437"/>
        <w:jc w:val="left"/>
        <w:rPr>
          <w:sz w:val="18"/>
        </w:rPr>
      </w:pPr>
      <w:r>
        <w:t xml:space="preserve">                             </w:t>
      </w:r>
    </w:p>
    <w:tbl>
      <w:tblPr>
        <w:tblW w:w="8100" w:type="dxa"/>
        <w:tblInd w:w="468" w:type="dxa"/>
        <w:tblBorders>
          <w:top w:val="single" w:sz="4" w:space="0" w:color="auto"/>
          <w:left w:val="single" w:sz="4" w:space="0" w:color="auto"/>
          <w:bottom w:val="single" w:sz="4" w:space="0" w:color="auto"/>
          <w:right w:val="single" w:sz="4" w:space="0" w:color="auto"/>
        </w:tblBorders>
        <w:tblLayout w:type="fixed"/>
        <w:tblLook w:val="0000"/>
      </w:tblPr>
      <w:tblGrid>
        <w:gridCol w:w="540"/>
        <w:gridCol w:w="1080"/>
        <w:gridCol w:w="1080"/>
        <w:gridCol w:w="1080"/>
        <w:gridCol w:w="540"/>
        <w:gridCol w:w="1080"/>
        <w:gridCol w:w="900"/>
        <w:gridCol w:w="900"/>
        <w:gridCol w:w="900"/>
      </w:tblGrid>
      <w:tr w:rsidR="006237C4" w:rsidTr="00B0624A">
        <w:trPr>
          <w:cantSplit/>
          <w:trHeight w:val="232"/>
        </w:trPr>
        <w:tc>
          <w:tcPr>
            <w:tcW w:w="540" w:type="dxa"/>
            <w:vMerge w:val="restart"/>
            <w:tcBorders>
              <w:top w:val="nil"/>
              <w:left w:val="nil"/>
              <w:bottom w:val="nil"/>
              <w:right w:val="single" w:sz="4" w:space="0" w:color="auto"/>
            </w:tcBorders>
          </w:tcPr>
          <w:p w:rsidR="006237C4" w:rsidRDefault="006237C4" w:rsidP="00B0624A">
            <w:pPr>
              <w:spacing w:line="300" w:lineRule="exact"/>
              <w:rPr>
                <w:rFonts w:eastAsia="楷体_GB2312"/>
                <w:sz w:val="18"/>
              </w:rPr>
            </w:pPr>
            <w:r>
              <w:t>C</w:t>
            </w:r>
            <w:r>
              <w:rPr>
                <w:rFonts w:hint="eastAsia"/>
              </w:rPr>
              <w:t>．</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物态</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有无一定形状</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有无一定体积</w:t>
            </w:r>
          </w:p>
        </w:tc>
        <w:tc>
          <w:tcPr>
            <w:tcW w:w="540" w:type="dxa"/>
            <w:vMerge w:val="restart"/>
            <w:tcBorders>
              <w:top w:val="nil"/>
              <w:left w:val="single" w:sz="4" w:space="0" w:color="auto"/>
              <w:bottom w:val="nil"/>
              <w:right w:val="single" w:sz="4" w:space="0" w:color="auto"/>
            </w:tcBorders>
          </w:tcPr>
          <w:p w:rsidR="006237C4" w:rsidRDefault="006237C4" w:rsidP="00B0624A">
            <w:pPr>
              <w:spacing w:line="300" w:lineRule="exact"/>
            </w:pPr>
            <w:r>
              <w:t>D</w:t>
            </w:r>
            <w:r>
              <w:rPr>
                <w:rFonts w:hint="eastAsia"/>
              </w:rPr>
              <w:t>．</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物距</w:t>
            </w:r>
            <w:r>
              <w:rPr>
                <w:rFonts w:eastAsia="楷体_GB2312"/>
                <w:i/>
                <w:sz w:val="18"/>
                <w:szCs w:val="18"/>
              </w:rPr>
              <w:t>u</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r>
              <w:rPr>
                <w:rFonts w:eastAsia="楷体_GB2312" w:hint="eastAsia"/>
                <w:sz w:val="18"/>
                <w:szCs w:val="18"/>
              </w:rPr>
              <w:t>像的</w:t>
            </w:r>
          </w:p>
          <w:p w:rsidR="006237C4" w:rsidRDefault="006237C4" w:rsidP="00B0624A">
            <w:pPr>
              <w:spacing w:line="300" w:lineRule="exact"/>
              <w:jc w:val="center"/>
              <w:rPr>
                <w:rFonts w:eastAsia="楷体_GB2312"/>
                <w:sz w:val="18"/>
              </w:rPr>
            </w:pPr>
            <w:r>
              <w:rPr>
                <w:rFonts w:eastAsia="楷体_GB2312" w:hint="eastAsia"/>
                <w:sz w:val="18"/>
                <w:szCs w:val="18"/>
              </w:rPr>
              <w:t>大小</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r>
              <w:rPr>
                <w:rFonts w:eastAsia="楷体_GB2312" w:hint="eastAsia"/>
                <w:sz w:val="18"/>
              </w:rPr>
              <w:t>像的</w:t>
            </w:r>
          </w:p>
          <w:p w:rsidR="006237C4" w:rsidRDefault="006237C4" w:rsidP="00B0624A">
            <w:pPr>
              <w:spacing w:line="300" w:lineRule="exact"/>
              <w:jc w:val="center"/>
              <w:rPr>
                <w:rFonts w:eastAsia="楷体_GB2312"/>
                <w:sz w:val="18"/>
              </w:rPr>
            </w:pPr>
            <w:r>
              <w:rPr>
                <w:rFonts w:eastAsia="楷体_GB2312" w:hint="eastAsia"/>
                <w:sz w:val="18"/>
              </w:rPr>
              <w:t>倒正</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szCs w:val="18"/>
              </w:rPr>
            </w:pPr>
            <w:r>
              <w:rPr>
                <w:rFonts w:eastAsia="楷体_GB2312" w:hint="eastAsia"/>
                <w:sz w:val="18"/>
                <w:szCs w:val="18"/>
              </w:rPr>
              <w:t>像的</w:t>
            </w:r>
          </w:p>
          <w:p w:rsidR="006237C4" w:rsidRDefault="006237C4" w:rsidP="00B0624A">
            <w:pPr>
              <w:spacing w:line="300" w:lineRule="exact"/>
              <w:jc w:val="center"/>
              <w:rPr>
                <w:rFonts w:eastAsia="楷体_GB2312"/>
                <w:sz w:val="18"/>
              </w:rPr>
            </w:pPr>
            <w:r>
              <w:rPr>
                <w:rFonts w:eastAsia="楷体_GB2312" w:hint="eastAsia"/>
                <w:sz w:val="18"/>
                <w:szCs w:val="18"/>
              </w:rPr>
              <w:t>虚实</w:t>
            </w:r>
          </w:p>
        </w:tc>
      </w:tr>
      <w:tr w:rsidR="006237C4" w:rsidTr="00B0624A">
        <w:trPr>
          <w:cantSplit/>
          <w:trHeight w:val="120"/>
        </w:trPr>
        <w:tc>
          <w:tcPr>
            <w:tcW w:w="540" w:type="dxa"/>
            <w:vMerge/>
            <w:tcBorders>
              <w:top w:val="nil"/>
              <w:left w:val="nil"/>
              <w:bottom w:val="nil"/>
              <w:right w:val="single" w:sz="4" w:space="0" w:color="auto"/>
            </w:tcBorders>
            <w:vAlign w:val="center"/>
          </w:tcPr>
          <w:p w:rsidR="006237C4" w:rsidRDefault="006237C4" w:rsidP="00B0624A">
            <w:pPr>
              <w:widowControl/>
              <w:spacing w:line="300" w:lineRule="exact"/>
              <w:jc w:val="left"/>
              <w:rPr>
                <w:rFonts w:eastAsia="楷体_GB2312"/>
                <w:sz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固态</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有</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有</w:t>
            </w:r>
          </w:p>
        </w:tc>
        <w:tc>
          <w:tcPr>
            <w:tcW w:w="540" w:type="dxa"/>
            <w:vMerge/>
            <w:tcBorders>
              <w:top w:val="nil"/>
              <w:left w:val="single" w:sz="4" w:space="0" w:color="auto"/>
              <w:bottom w:val="nil"/>
              <w:right w:val="single" w:sz="4" w:space="0" w:color="auto"/>
            </w:tcBorders>
            <w:vAlign w:val="center"/>
          </w:tcPr>
          <w:p w:rsidR="006237C4" w:rsidRDefault="006237C4" w:rsidP="00B0624A">
            <w:pPr>
              <w:widowControl/>
              <w:spacing w:line="300" w:lineRule="exact"/>
              <w:jc w:val="left"/>
            </w:pP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i/>
                <w:sz w:val="18"/>
                <w:szCs w:val="18"/>
              </w:rPr>
              <w:t>u</w:t>
            </w:r>
            <w:r>
              <w:rPr>
                <w:rFonts w:ascii="楷体_GB2312" w:eastAsia="楷体_GB2312" w:hint="eastAsia"/>
                <w:sz w:val="18"/>
                <w:szCs w:val="18"/>
              </w:rPr>
              <w:t>＞</w:t>
            </w:r>
            <w:smartTag w:uri="urn:schemas-microsoft-com:office:smarttags" w:element="chmetcnv">
              <w:smartTagPr>
                <w:attr w:name="TCSC" w:val="0"/>
                <w:attr w:name="NumberType" w:val="1"/>
                <w:attr w:name="Negative" w:val="False"/>
                <w:attr w:name="HasSpace" w:val="False"/>
                <w:attr w:name="SourceValue" w:val="2"/>
                <w:attr w:name="UnitName" w:val="F"/>
              </w:smartTagPr>
              <w:r>
                <w:rPr>
                  <w:rFonts w:eastAsia="楷体_GB2312"/>
                  <w:sz w:val="18"/>
                  <w:szCs w:val="18"/>
                </w:rPr>
                <w:t>2</w:t>
              </w:r>
              <w:r>
                <w:rPr>
                  <w:rFonts w:eastAsia="楷体_GB2312"/>
                  <w:i/>
                  <w:sz w:val="18"/>
                  <w:szCs w:val="18"/>
                </w:rPr>
                <w:t>f</w:t>
              </w:r>
            </w:smartTag>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缩小</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倒立</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实像</w:t>
            </w:r>
          </w:p>
        </w:tc>
      </w:tr>
      <w:tr w:rsidR="006237C4" w:rsidTr="00B0624A">
        <w:trPr>
          <w:cantSplit/>
          <w:trHeight w:val="270"/>
        </w:trPr>
        <w:tc>
          <w:tcPr>
            <w:tcW w:w="540" w:type="dxa"/>
            <w:vMerge/>
            <w:tcBorders>
              <w:top w:val="nil"/>
              <w:left w:val="nil"/>
              <w:bottom w:val="nil"/>
              <w:right w:val="single" w:sz="4" w:space="0" w:color="auto"/>
            </w:tcBorders>
            <w:vAlign w:val="center"/>
          </w:tcPr>
          <w:p w:rsidR="006237C4" w:rsidRDefault="006237C4" w:rsidP="00B0624A">
            <w:pPr>
              <w:widowControl/>
              <w:spacing w:line="300" w:lineRule="exact"/>
              <w:jc w:val="left"/>
              <w:rPr>
                <w:rFonts w:eastAsia="楷体_GB2312"/>
                <w:sz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液态</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无</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有</w:t>
            </w:r>
          </w:p>
        </w:tc>
        <w:tc>
          <w:tcPr>
            <w:tcW w:w="540" w:type="dxa"/>
            <w:vMerge/>
            <w:tcBorders>
              <w:top w:val="nil"/>
              <w:left w:val="single" w:sz="4" w:space="0" w:color="auto"/>
              <w:bottom w:val="nil"/>
              <w:right w:val="single" w:sz="4" w:space="0" w:color="auto"/>
            </w:tcBorders>
            <w:vAlign w:val="center"/>
          </w:tcPr>
          <w:p w:rsidR="006237C4" w:rsidRDefault="006237C4" w:rsidP="00B0624A">
            <w:pPr>
              <w:widowControl/>
              <w:spacing w:line="300" w:lineRule="exact"/>
              <w:jc w:val="left"/>
            </w:pP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smartTag w:uri="urn:schemas-microsoft-com:office:smarttags" w:element="chmetcnv">
              <w:smartTagPr>
                <w:attr w:name="TCSC" w:val="0"/>
                <w:attr w:name="NumberType" w:val="1"/>
                <w:attr w:name="Negative" w:val="False"/>
                <w:attr w:name="HasSpace" w:val="False"/>
                <w:attr w:name="SourceValue" w:val="2"/>
                <w:attr w:name="UnitName" w:val="F"/>
              </w:smartTagPr>
              <w:r>
                <w:rPr>
                  <w:rFonts w:eastAsia="楷体_GB2312"/>
                  <w:sz w:val="18"/>
                  <w:szCs w:val="18"/>
                </w:rPr>
                <w:t>2</w:t>
              </w:r>
              <w:r>
                <w:rPr>
                  <w:rFonts w:eastAsia="楷体_GB2312"/>
                  <w:i/>
                  <w:sz w:val="18"/>
                  <w:szCs w:val="18"/>
                </w:rPr>
                <w:t>f</w:t>
              </w:r>
            </w:smartTag>
            <w:r>
              <w:rPr>
                <w:rFonts w:ascii="楷体_GB2312" w:eastAsia="楷体_GB2312" w:hint="eastAsia"/>
                <w:sz w:val="18"/>
                <w:szCs w:val="18"/>
              </w:rPr>
              <w:t>＞</w:t>
            </w:r>
            <w:r>
              <w:rPr>
                <w:rFonts w:eastAsia="楷体_GB2312"/>
                <w:i/>
                <w:sz w:val="18"/>
                <w:szCs w:val="18"/>
              </w:rPr>
              <w:t>u</w:t>
            </w:r>
            <w:r>
              <w:rPr>
                <w:rFonts w:ascii="楷体_GB2312" w:eastAsia="楷体_GB2312" w:hint="eastAsia"/>
                <w:sz w:val="18"/>
                <w:szCs w:val="18"/>
              </w:rPr>
              <w:t>＞</w:t>
            </w:r>
            <w:r>
              <w:rPr>
                <w:rFonts w:eastAsia="楷体_GB2312"/>
                <w:i/>
                <w:sz w:val="18"/>
                <w:szCs w:val="18"/>
              </w:rPr>
              <w:t>f</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放大</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hint="eastAsia"/>
                <w:sz w:val="18"/>
              </w:rPr>
            </w:pPr>
            <w:r>
              <w:rPr>
                <w:rFonts w:eastAsia="楷体_GB2312" w:hint="eastAsia"/>
                <w:sz w:val="18"/>
              </w:rPr>
              <w:t>正立</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实像</w:t>
            </w:r>
          </w:p>
        </w:tc>
      </w:tr>
      <w:tr w:rsidR="006237C4" w:rsidTr="00B0624A">
        <w:trPr>
          <w:cantSplit/>
          <w:trHeight w:val="190"/>
        </w:trPr>
        <w:tc>
          <w:tcPr>
            <w:tcW w:w="540" w:type="dxa"/>
            <w:vMerge/>
            <w:tcBorders>
              <w:top w:val="nil"/>
              <w:left w:val="nil"/>
              <w:bottom w:val="nil"/>
              <w:right w:val="single" w:sz="4" w:space="0" w:color="auto"/>
            </w:tcBorders>
            <w:vAlign w:val="center"/>
          </w:tcPr>
          <w:p w:rsidR="006237C4" w:rsidRDefault="006237C4" w:rsidP="00B0624A">
            <w:pPr>
              <w:widowControl/>
              <w:spacing w:line="300" w:lineRule="exact"/>
              <w:jc w:val="left"/>
              <w:rPr>
                <w:rFonts w:eastAsia="楷体_GB2312"/>
                <w:sz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气态</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无</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rPr>
              <w:t>无</w:t>
            </w:r>
          </w:p>
        </w:tc>
        <w:tc>
          <w:tcPr>
            <w:tcW w:w="540" w:type="dxa"/>
            <w:vMerge/>
            <w:tcBorders>
              <w:top w:val="nil"/>
              <w:left w:val="single" w:sz="4" w:space="0" w:color="auto"/>
              <w:bottom w:val="nil"/>
              <w:right w:val="single" w:sz="4" w:space="0" w:color="auto"/>
            </w:tcBorders>
            <w:vAlign w:val="center"/>
          </w:tcPr>
          <w:p w:rsidR="006237C4" w:rsidRDefault="006237C4" w:rsidP="00B0624A">
            <w:pPr>
              <w:widowControl/>
              <w:spacing w:line="300" w:lineRule="exact"/>
              <w:jc w:val="left"/>
            </w:pPr>
          </w:p>
        </w:tc>
        <w:tc>
          <w:tcPr>
            <w:tcW w:w="1080" w:type="dxa"/>
            <w:tcBorders>
              <w:top w:val="single" w:sz="4" w:space="0" w:color="auto"/>
              <w:left w:val="single" w:sz="4" w:space="0" w:color="auto"/>
              <w:bottom w:val="single" w:sz="4" w:space="0" w:color="auto"/>
              <w:right w:val="single" w:sz="4" w:space="0" w:color="auto"/>
            </w:tcBorders>
            <w:vAlign w:val="center"/>
          </w:tcPr>
          <w:p w:rsidR="006237C4" w:rsidRPr="00D9031A" w:rsidRDefault="006237C4" w:rsidP="00B0624A">
            <w:pPr>
              <w:spacing w:line="300" w:lineRule="exact"/>
              <w:jc w:val="center"/>
              <w:rPr>
                <w:rFonts w:eastAsia="楷体_GB2312"/>
                <w:sz w:val="18"/>
              </w:rPr>
            </w:pPr>
            <w:r w:rsidRPr="00D9031A">
              <w:rPr>
                <w:rFonts w:eastAsia="楷体_GB2312"/>
                <w:i/>
                <w:sz w:val="18"/>
                <w:szCs w:val="18"/>
              </w:rPr>
              <w:t>u</w:t>
            </w:r>
            <w:r w:rsidRPr="00D9031A">
              <w:rPr>
                <w:rFonts w:ascii="楷体_GB2312" w:eastAsia="楷体_GB2312" w:hint="eastAsia"/>
                <w:sz w:val="18"/>
                <w:szCs w:val="18"/>
              </w:rPr>
              <w:t>＜</w:t>
            </w:r>
            <w:r w:rsidRPr="00D9031A">
              <w:rPr>
                <w:rFonts w:eastAsia="楷体_GB2312"/>
                <w:i/>
                <w:sz w:val="18"/>
                <w:szCs w:val="18"/>
              </w:rPr>
              <w:t>f</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放大</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正立</w:t>
            </w:r>
          </w:p>
        </w:tc>
        <w:tc>
          <w:tcPr>
            <w:tcW w:w="900" w:type="dxa"/>
            <w:tcBorders>
              <w:top w:val="single" w:sz="4" w:space="0" w:color="auto"/>
              <w:left w:val="single" w:sz="4" w:space="0" w:color="auto"/>
              <w:bottom w:val="single" w:sz="4" w:space="0" w:color="auto"/>
              <w:right w:val="single" w:sz="4" w:space="0" w:color="auto"/>
            </w:tcBorders>
            <w:vAlign w:val="center"/>
          </w:tcPr>
          <w:p w:rsidR="006237C4" w:rsidRDefault="006237C4" w:rsidP="00B0624A">
            <w:pPr>
              <w:spacing w:line="300" w:lineRule="exact"/>
              <w:jc w:val="center"/>
              <w:rPr>
                <w:rFonts w:eastAsia="楷体_GB2312"/>
                <w:sz w:val="18"/>
              </w:rPr>
            </w:pPr>
            <w:r>
              <w:rPr>
                <w:rFonts w:eastAsia="楷体_GB2312" w:hint="eastAsia"/>
                <w:sz w:val="18"/>
                <w:szCs w:val="18"/>
              </w:rPr>
              <w:t>虚像</w:t>
            </w:r>
          </w:p>
        </w:tc>
      </w:tr>
    </w:tbl>
    <w:p w:rsidR="006237C4" w:rsidRPr="00B80C00" w:rsidRDefault="006237C4" w:rsidP="006237C4">
      <w:pPr>
        <w:spacing w:line="300" w:lineRule="exact"/>
        <w:jc w:val="left"/>
        <w:rPr>
          <w:rFonts w:hAnsi="宋体" w:hint="eastAsia"/>
          <w:szCs w:val="21"/>
        </w:rPr>
      </w:pPr>
      <w:r w:rsidRPr="00B80C00">
        <w:rPr>
          <w:noProof/>
          <w:szCs w:val="21"/>
        </w:rPr>
        <w:pict>
          <v:group id="_x0000_s1056" style="position:absolute;margin-left:341pt;margin-top:16.45pt;width:91pt;height:87.3pt;z-index:-251653120;mso-position-horizontal-relative:text;mso-position-vertical-relative:text" coordorigin="7860,5778" coordsize="1820,1746" wrapcoords="2856 2421 2678 3166 2678 16386 4641 16759 13567 16759 14281 16759 15531 16386 14102 15828 3749 14338 13924 9869 13924 9497 9640 8379 12317 5772 11782 5586 3749 5400 3749 2979 3570 2421 2856 2421">
            <v:line id="_x0000_s1057" style="position:absolute" from="8131,7105" to="9148,7105" strokeweight="1pt">
              <v:stroke endarrow="block" endarrowwidth="narrow"/>
              <o:lock v:ext="edit" aspectratio="t"/>
            </v:line>
            <v:line id="_x0000_s1058" style="position:absolute;flip:y" from="8131,5964" to="8131,7105" strokeweight="1pt">
              <v:stroke endarrow="block" endarrowwidth="narrow"/>
              <o:lock v:ext="edit" aspectratio="t"/>
            </v:line>
            <v:line id="_x0000_s1059" style="position:absolute;rotation:-18;flip:y" from="8258,6148" to="8766,7019" strokeweight="1.25pt">
              <o:lock v:ext="edit" aspectratio="t"/>
            </v:line>
            <v:line id="_x0000_s1060" style="position:absolute;rotation:-7;flip:y" from="8158,6518" to="9003,6982" strokeweight="1pt">
              <o:lock v:ext="edit" aspectratio="t"/>
            </v:line>
            <v:shape id="_x0000_s1061" type="#_x0000_t202" style="position:absolute;left:8040;top:5778;width:1120;height:488" filled="f" stroked="f">
              <o:lock v:ext="edit" aspectratio="t"/>
              <v:textbox style="mso-next-textbox:#_x0000_s1061">
                <w:txbxContent>
                  <w:p w:rsidR="006237C4" w:rsidRPr="000E6CD9" w:rsidRDefault="006237C4" w:rsidP="006237C4">
                    <w:pPr>
                      <w:rPr>
                        <w:b/>
                        <w:sz w:val="18"/>
                        <w:szCs w:val="18"/>
                      </w:rPr>
                    </w:pPr>
                    <w:r w:rsidRPr="000E6CD9">
                      <w:rPr>
                        <w:rFonts w:eastAsia="楷体_GB2312"/>
                        <w:b/>
                        <w:sz w:val="18"/>
                        <w:szCs w:val="18"/>
                      </w:rPr>
                      <w:t>温度</w:t>
                    </w:r>
                    <w:r w:rsidRPr="000E6CD9">
                      <w:rPr>
                        <w:b/>
                        <w:sz w:val="18"/>
                        <w:szCs w:val="18"/>
                      </w:rPr>
                      <w:t>/</w:t>
                    </w:r>
                    <w:r w:rsidRPr="000E6CD9">
                      <w:rPr>
                        <w:rFonts w:hAnsi="宋体"/>
                        <w:b/>
                        <w:color w:val="000000"/>
                      </w:rPr>
                      <w:t>℃</w:t>
                    </w:r>
                  </w:p>
                  <w:p w:rsidR="006237C4" w:rsidRPr="000E6CD9" w:rsidRDefault="006237C4" w:rsidP="006237C4">
                    <w:pPr>
                      <w:rPr>
                        <w:b/>
                      </w:rPr>
                    </w:pPr>
                  </w:p>
                </w:txbxContent>
              </v:textbox>
            </v:shape>
            <v:shape id="_x0000_s1062" type="#_x0000_t202" style="position:absolute;left:8813;top:6055;width:381;height:497" filled="f" stroked="f">
              <o:lock v:ext="edit" aspectratio="t"/>
              <v:textbox style="mso-next-textbox:#_x0000_s1062" inset="2mm,0">
                <w:txbxContent>
                  <w:p w:rsidR="006237C4" w:rsidRPr="000E6CD9" w:rsidRDefault="006237C4" w:rsidP="006237C4">
                    <w:pPr>
                      <w:rPr>
                        <w:rFonts w:eastAsia="楷体_GB2312"/>
                        <w:b/>
                        <w:sz w:val="18"/>
                        <w:szCs w:val="18"/>
                      </w:rPr>
                    </w:pPr>
                    <w:r w:rsidRPr="000E6CD9">
                      <w:rPr>
                        <w:rFonts w:eastAsia="楷体_GB2312"/>
                        <w:b/>
                        <w:sz w:val="18"/>
                        <w:szCs w:val="18"/>
                      </w:rPr>
                      <w:t>甲</w:t>
                    </w:r>
                  </w:p>
                </w:txbxContent>
              </v:textbox>
            </v:shape>
            <v:shape id="_x0000_s1063" type="#_x0000_t202" style="position:absolute;left:8892;top:6349;width:381;height:397" filled="f" stroked="f">
              <o:lock v:ext="edit" aspectratio="t"/>
              <v:textbox style="mso-next-textbox:#_x0000_s1063">
                <w:txbxContent>
                  <w:p w:rsidR="006237C4" w:rsidRPr="000E6CD9" w:rsidRDefault="006237C4" w:rsidP="006237C4">
                    <w:pPr>
                      <w:rPr>
                        <w:rFonts w:eastAsia="楷体_GB2312"/>
                        <w:b/>
                        <w:sz w:val="18"/>
                        <w:szCs w:val="18"/>
                      </w:rPr>
                    </w:pPr>
                    <w:r w:rsidRPr="000E6CD9">
                      <w:rPr>
                        <w:rFonts w:eastAsia="楷体_GB2312"/>
                        <w:b/>
                        <w:sz w:val="18"/>
                        <w:szCs w:val="18"/>
                      </w:rPr>
                      <w:t>乙</w:t>
                    </w:r>
                  </w:p>
                </w:txbxContent>
              </v:textbox>
            </v:shape>
            <v:shape id="_x0000_s1064" type="#_x0000_t202" style="position:absolute;left:7860;top:7026;width:360;height:303" filled="f" stroked="f">
              <o:lock v:ext="edit" aspectratio="t"/>
              <v:textbox style="mso-next-textbox:#_x0000_s1064" inset=",0">
                <w:txbxContent>
                  <w:p w:rsidR="006237C4" w:rsidRPr="000E6CD9" w:rsidRDefault="006237C4" w:rsidP="006237C4">
                    <w:pPr>
                      <w:rPr>
                        <w:b/>
                        <w:i/>
                        <w:sz w:val="18"/>
                        <w:szCs w:val="18"/>
                      </w:rPr>
                    </w:pPr>
                    <w:r w:rsidRPr="000E6CD9">
                      <w:rPr>
                        <w:b/>
                        <w:i/>
                        <w:sz w:val="18"/>
                        <w:szCs w:val="18"/>
                      </w:rPr>
                      <w:t>O</w:t>
                    </w:r>
                  </w:p>
                </w:txbxContent>
              </v:textbox>
            </v:shape>
            <v:shape id="_x0000_s1065" type="#_x0000_t202" style="position:absolute;left:8600;top:7076;width:1080;height:448" filled="f" stroked="f">
              <o:lock v:ext="edit" aspectratio="t"/>
              <v:textbox style="mso-next-textbox:#_x0000_s1065" inset=",0">
                <w:txbxContent>
                  <w:p w:rsidR="006237C4" w:rsidRPr="000E6CD9" w:rsidRDefault="006237C4" w:rsidP="006237C4">
                    <w:pPr>
                      <w:rPr>
                        <w:b/>
                        <w:sz w:val="18"/>
                        <w:szCs w:val="18"/>
                      </w:rPr>
                    </w:pPr>
                    <w:r w:rsidRPr="000E6CD9">
                      <w:rPr>
                        <w:rFonts w:eastAsia="楷体_GB2312"/>
                        <w:b/>
                        <w:sz w:val="18"/>
                        <w:szCs w:val="18"/>
                      </w:rPr>
                      <w:t>时间</w:t>
                    </w:r>
                    <w:r w:rsidRPr="000E6CD9">
                      <w:rPr>
                        <w:b/>
                        <w:sz w:val="18"/>
                        <w:szCs w:val="18"/>
                      </w:rPr>
                      <w:t>/</w:t>
                    </w:r>
                    <w:r w:rsidRPr="000E6CD9">
                      <w:rPr>
                        <w:b/>
                        <w:color w:val="000000"/>
                      </w:rPr>
                      <w:t>min</w:t>
                    </w:r>
                  </w:p>
                  <w:p w:rsidR="006237C4" w:rsidRPr="000E6CD9" w:rsidRDefault="006237C4" w:rsidP="006237C4">
                    <w:pPr>
                      <w:rPr>
                        <w:szCs w:val="18"/>
                      </w:rPr>
                    </w:pPr>
                  </w:p>
                </w:txbxContent>
              </v:textbox>
            </v:shape>
            <w10:wrap type="tight"/>
          </v:group>
        </w:pict>
      </w:r>
      <w:r w:rsidRPr="00B80C00">
        <w:rPr>
          <w:szCs w:val="21"/>
        </w:rPr>
        <w:t>12</w:t>
      </w:r>
      <w:r w:rsidRPr="00B80C00">
        <w:rPr>
          <w:rFonts w:hAnsi="宋体"/>
          <w:szCs w:val="21"/>
        </w:rPr>
        <w:t>．为研究不同物质的吸热能力，小雨同学用两个完全相同的酒精灯，同时分别给质量和初温都相同的甲、乙两种液体加热，温度随时间的图像如图所示。下列说法</w:t>
      </w:r>
    </w:p>
    <w:p w:rsidR="006237C4" w:rsidRPr="00B80C00" w:rsidRDefault="006237C4" w:rsidP="006237C4">
      <w:pPr>
        <w:spacing w:line="300" w:lineRule="exact"/>
        <w:jc w:val="left"/>
        <w:rPr>
          <w:rFonts w:hint="eastAsia"/>
          <w:szCs w:val="21"/>
        </w:rPr>
      </w:pPr>
      <w:r w:rsidRPr="00B80C00">
        <w:rPr>
          <w:rFonts w:hAnsi="宋体"/>
          <w:szCs w:val="21"/>
        </w:rPr>
        <w:t>中</w:t>
      </w:r>
      <w:r w:rsidRPr="00B80C00">
        <w:rPr>
          <w:rFonts w:hAnsi="宋体"/>
          <w:szCs w:val="21"/>
          <w:em w:val="dot"/>
        </w:rPr>
        <w:t>错误</w:t>
      </w:r>
      <w:r w:rsidRPr="00B80C00">
        <w:rPr>
          <w:rFonts w:hAnsi="宋体"/>
          <w:szCs w:val="21"/>
        </w:rPr>
        <w:t>的是</w:t>
      </w:r>
      <w:r w:rsidRPr="00B80C00">
        <w:rPr>
          <w:rFonts w:hAnsi="宋体" w:hint="eastAsia"/>
          <w:szCs w:val="21"/>
        </w:rPr>
        <w:t>：</w:t>
      </w:r>
      <w:r w:rsidRPr="00B80C00">
        <w:rPr>
          <w:szCs w:val="21"/>
        </w:rPr>
        <w:t>（</w:t>
      </w:r>
      <w:r w:rsidRPr="00B80C00">
        <w:rPr>
          <w:szCs w:val="21"/>
        </w:rPr>
        <w:t xml:space="preserve">    </w:t>
      </w:r>
      <w:r w:rsidRPr="00B80C00">
        <w:rPr>
          <w:szCs w:val="21"/>
        </w:rPr>
        <w:t>）</w:t>
      </w:r>
    </w:p>
    <w:p w:rsidR="006237C4" w:rsidRPr="00B80C00" w:rsidRDefault="006237C4" w:rsidP="006237C4">
      <w:pPr>
        <w:spacing w:line="300" w:lineRule="exact"/>
        <w:rPr>
          <w:szCs w:val="21"/>
        </w:rPr>
      </w:pPr>
      <w:r w:rsidRPr="00B80C00">
        <w:rPr>
          <w:szCs w:val="21"/>
        </w:rPr>
        <w:t>A</w:t>
      </w:r>
      <w:r w:rsidRPr="00B80C00">
        <w:rPr>
          <w:rFonts w:hAnsi="宋体"/>
          <w:szCs w:val="21"/>
        </w:rPr>
        <w:t>．通过加热时间来比较甲、乙吸热的多少，这是转换法</w:t>
      </w:r>
    </w:p>
    <w:p w:rsidR="006237C4" w:rsidRPr="00B80C00" w:rsidRDefault="006237C4" w:rsidP="006237C4">
      <w:pPr>
        <w:spacing w:line="300" w:lineRule="exact"/>
        <w:rPr>
          <w:szCs w:val="21"/>
        </w:rPr>
      </w:pPr>
      <w:r w:rsidRPr="00B80C00">
        <w:rPr>
          <w:szCs w:val="21"/>
        </w:rPr>
        <w:t>B</w:t>
      </w:r>
      <w:r w:rsidRPr="00B80C00">
        <w:rPr>
          <w:rFonts w:hAnsi="宋体"/>
          <w:szCs w:val="21"/>
        </w:rPr>
        <w:t>．要使甲、乙升高相同的温度，应给乙加热更长的时间</w:t>
      </w:r>
      <w:r w:rsidRPr="00B80C00">
        <w:rPr>
          <w:szCs w:val="21"/>
        </w:rPr>
        <w:t xml:space="preserve"> </w:t>
      </w:r>
    </w:p>
    <w:p w:rsidR="006237C4" w:rsidRPr="00B80C00" w:rsidRDefault="006237C4" w:rsidP="006237C4">
      <w:pPr>
        <w:spacing w:line="300" w:lineRule="exact"/>
        <w:rPr>
          <w:szCs w:val="21"/>
        </w:rPr>
      </w:pPr>
      <w:r w:rsidRPr="00B80C00">
        <w:rPr>
          <w:szCs w:val="21"/>
        </w:rPr>
        <w:t>C</w:t>
      </w:r>
      <w:r w:rsidRPr="00B80C00">
        <w:rPr>
          <w:rFonts w:hAnsi="宋体"/>
          <w:szCs w:val="21"/>
        </w:rPr>
        <w:t>．吸热能力用比热容表示，温度越高，比热容越大</w:t>
      </w:r>
    </w:p>
    <w:p w:rsidR="006237C4" w:rsidRPr="00B80C00" w:rsidRDefault="006237C4" w:rsidP="006237C4">
      <w:pPr>
        <w:spacing w:line="300" w:lineRule="exact"/>
        <w:rPr>
          <w:szCs w:val="21"/>
        </w:rPr>
      </w:pPr>
      <w:r w:rsidRPr="00B80C00">
        <w:rPr>
          <w:szCs w:val="21"/>
        </w:rPr>
        <w:t>D</w:t>
      </w:r>
      <w:r w:rsidRPr="00B80C00">
        <w:rPr>
          <w:rFonts w:hAnsi="宋体"/>
          <w:szCs w:val="21"/>
        </w:rPr>
        <w:t>．甲、乙比较，甲的吸热能力强</w:t>
      </w:r>
    </w:p>
    <w:p w:rsidR="006237C4" w:rsidRPr="00BC1DE7" w:rsidRDefault="006237C4" w:rsidP="006237C4">
      <w:pPr>
        <w:adjustRightInd w:val="0"/>
        <w:snapToGrid w:val="0"/>
        <w:rPr>
          <w:kern w:val="0"/>
          <w:szCs w:val="21"/>
        </w:rPr>
      </w:pPr>
      <w:r>
        <w:rPr>
          <w:noProof/>
          <w:kern w:val="0"/>
          <w:szCs w:val="21"/>
        </w:rPr>
        <w:drawing>
          <wp:anchor distT="0" distB="0" distL="114300" distR="114300" simplePos="0" relativeHeight="251687936" behindDoc="0" locked="0" layoutInCell="1" allowOverlap="1">
            <wp:simplePos x="0" y="0"/>
            <wp:positionH relativeFrom="column">
              <wp:posOffset>4051935</wp:posOffset>
            </wp:positionH>
            <wp:positionV relativeFrom="paragraph">
              <wp:posOffset>43815</wp:posOffset>
            </wp:positionV>
            <wp:extent cx="1209675" cy="734695"/>
            <wp:effectExtent l="19050" t="0" r="9525" b="0"/>
            <wp:wrapSquare wrapText="bothSides"/>
            <wp:docPr id="752" name="图片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8"/>
                    <a:srcRect/>
                    <a:stretch>
                      <a:fillRect/>
                    </a:stretch>
                  </pic:blipFill>
                  <pic:spPr bwMode="auto">
                    <a:xfrm>
                      <a:off x="0" y="0"/>
                      <a:ext cx="1209675" cy="734695"/>
                    </a:xfrm>
                    <a:prstGeom prst="rect">
                      <a:avLst/>
                    </a:prstGeom>
                    <a:noFill/>
                    <a:ln w="9525">
                      <a:noFill/>
                      <a:miter lim="800000"/>
                      <a:headEnd/>
                      <a:tailEnd/>
                    </a:ln>
                  </pic:spPr>
                </pic:pic>
              </a:graphicData>
            </a:graphic>
          </wp:anchor>
        </w:drawing>
      </w:r>
      <w:r w:rsidRPr="00BC1DE7">
        <w:rPr>
          <w:szCs w:val="21"/>
        </w:rPr>
        <w:t>13</w:t>
      </w:r>
      <w:r w:rsidRPr="00BC1DE7">
        <w:rPr>
          <w:rFonts w:hAnsi="宋体"/>
          <w:szCs w:val="21"/>
        </w:rPr>
        <w:t>．</w:t>
      </w:r>
      <w:r w:rsidRPr="00BC1DE7">
        <w:rPr>
          <w:rFonts w:hAnsi="宋体"/>
          <w:kern w:val="0"/>
          <w:szCs w:val="21"/>
        </w:rPr>
        <w:t>如图所示的电路中，电源电压保持不变。闭合开关</w:t>
      </w:r>
      <w:r w:rsidRPr="00BC1DE7">
        <w:rPr>
          <w:kern w:val="0"/>
          <w:szCs w:val="21"/>
        </w:rPr>
        <w:t>S</w:t>
      </w:r>
      <w:r w:rsidRPr="00BC1DE7">
        <w:rPr>
          <w:rFonts w:hAnsi="宋体"/>
          <w:kern w:val="0"/>
          <w:szCs w:val="21"/>
        </w:rPr>
        <w:t>后，</w:t>
      </w:r>
    </w:p>
    <w:p w:rsidR="006237C4" w:rsidRPr="00BC1DE7" w:rsidRDefault="006237C4" w:rsidP="006237C4">
      <w:pPr>
        <w:adjustRightInd w:val="0"/>
        <w:snapToGrid w:val="0"/>
        <w:rPr>
          <w:kern w:val="0"/>
          <w:szCs w:val="21"/>
        </w:rPr>
      </w:pPr>
      <w:r w:rsidRPr="00BC1DE7">
        <w:rPr>
          <w:rFonts w:hAnsi="宋体"/>
          <w:kern w:val="0"/>
          <w:szCs w:val="21"/>
        </w:rPr>
        <w:t>当滑动变阻器的滑片</w:t>
      </w:r>
      <w:r w:rsidRPr="00BC1DE7">
        <w:rPr>
          <w:kern w:val="0"/>
          <w:szCs w:val="21"/>
        </w:rPr>
        <w:t>P</w:t>
      </w:r>
      <w:r w:rsidRPr="00BC1DE7">
        <w:rPr>
          <w:rFonts w:hAnsi="宋体"/>
          <w:kern w:val="0"/>
          <w:szCs w:val="21"/>
        </w:rPr>
        <w:t>向左移动时，下列判断正确的是</w:t>
      </w:r>
    </w:p>
    <w:p w:rsidR="006237C4" w:rsidRPr="00BC1DE7" w:rsidRDefault="006237C4" w:rsidP="006237C4">
      <w:pPr>
        <w:adjustRightInd w:val="0"/>
        <w:snapToGrid w:val="0"/>
        <w:rPr>
          <w:kern w:val="0"/>
          <w:szCs w:val="21"/>
        </w:rPr>
      </w:pPr>
      <w:r w:rsidRPr="00BC1DE7">
        <w:rPr>
          <w:kern w:val="0"/>
          <w:szCs w:val="21"/>
        </w:rPr>
        <w:t>A</w:t>
      </w:r>
      <w:r w:rsidRPr="00BC1DE7">
        <w:rPr>
          <w:rFonts w:hAnsi="宋体"/>
          <w:kern w:val="0"/>
          <w:szCs w:val="21"/>
        </w:rPr>
        <w:t>．电流表示数变大</w:t>
      </w:r>
      <w:r w:rsidRPr="00BC1DE7">
        <w:rPr>
          <w:kern w:val="0"/>
          <w:szCs w:val="21"/>
        </w:rPr>
        <w:t xml:space="preserve">      B</w:t>
      </w:r>
      <w:r w:rsidRPr="00BC1DE7">
        <w:rPr>
          <w:rFonts w:hAnsi="宋体"/>
          <w:kern w:val="0"/>
          <w:szCs w:val="21"/>
        </w:rPr>
        <w:t>．电压表示数变大</w:t>
      </w:r>
    </w:p>
    <w:p w:rsidR="006237C4" w:rsidRPr="00BC1DE7" w:rsidRDefault="006237C4" w:rsidP="006237C4">
      <w:pPr>
        <w:adjustRightInd w:val="0"/>
        <w:snapToGrid w:val="0"/>
        <w:rPr>
          <w:kern w:val="0"/>
          <w:szCs w:val="21"/>
        </w:rPr>
      </w:pPr>
      <w:r w:rsidRPr="00BC1DE7">
        <w:rPr>
          <w:kern w:val="0"/>
          <w:szCs w:val="21"/>
        </w:rPr>
        <w:t>C</w:t>
      </w:r>
      <w:r w:rsidRPr="00BC1DE7">
        <w:rPr>
          <w:rFonts w:hAnsi="宋体"/>
          <w:kern w:val="0"/>
          <w:szCs w:val="21"/>
        </w:rPr>
        <w:t>．灯泡的功率变大</w:t>
      </w:r>
      <w:r w:rsidRPr="00BC1DE7">
        <w:rPr>
          <w:kern w:val="0"/>
          <w:szCs w:val="21"/>
        </w:rPr>
        <w:t xml:space="preserve">      D</w:t>
      </w:r>
      <w:r w:rsidRPr="00BC1DE7">
        <w:rPr>
          <w:rFonts w:hAnsi="宋体"/>
          <w:kern w:val="0"/>
          <w:szCs w:val="21"/>
        </w:rPr>
        <w:t>．灯泡变亮</w:t>
      </w:r>
    </w:p>
    <w:p w:rsidR="006237C4" w:rsidRPr="00BC1DE7" w:rsidRDefault="006237C4" w:rsidP="006237C4">
      <w:pPr>
        <w:adjustRightInd w:val="0"/>
        <w:snapToGrid w:val="0"/>
        <w:rPr>
          <w:rFonts w:hint="eastAsia"/>
          <w:b/>
          <w:kern w:val="0"/>
          <w:szCs w:val="21"/>
        </w:rPr>
      </w:pPr>
    </w:p>
    <w:p w:rsidR="006237C4" w:rsidRPr="008147C7" w:rsidRDefault="006237C4" w:rsidP="006237C4">
      <w:pPr>
        <w:tabs>
          <w:tab w:val="left" w:pos="4438"/>
          <w:tab w:val="left" w:pos="4680"/>
        </w:tabs>
        <w:jc w:val="center"/>
        <w:rPr>
          <w:rFonts w:eastAsia="黑体"/>
          <w:b/>
          <w:sz w:val="32"/>
        </w:rPr>
      </w:pPr>
      <w:r w:rsidRPr="008147C7">
        <w:rPr>
          <w:rFonts w:eastAsia="黑体" w:hint="eastAsia"/>
          <w:b/>
          <w:sz w:val="28"/>
          <w:szCs w:val="28"/>
        </w:rPr>
        <w:t>卷（</w:t>
      </w:r>
      <w:r w:rsidRPr="008147C7">
        <w:rPr>
          <w:rFonts w:hAnsi="宋体"/>
          <w:b/>
          <w:sz w:val="28"/>
          <w:szCs w:val="28"/>
        </w:rPr>
        <w:t>Ⅱ</w:t>
      </w:r>
      <w:r w:rsidRPr="008147C7">
        <w:rPr>
          <w:rFonts w:eastAsia="黑体" w:hint="eastAsia"/>
          <w:b/>
          <w:sz w:val="28"/>
          <w:szCs w:val="28"/>
        </w:rPr>
        <w:t>）</w:t>
      </w:r>
      <w:r w:rsidRPr="008147C7">
        <w:rPr>
          <w:rFonts w:eastAsia="黑体"/>
          <w:b/>
          <w:sz w:val="28"/>
          <w:szCs w:val="28"/>
        </w:rPr>
        <w:t xml:space="preserve"> </w:t>
      </w:r>
      <w:r w:rsidRPr="008147C7">
        <w:rPr>
          <w:rFonts w:eastAsia="黑体" w:hint="eastAsia"/>
          <w:b/>
          <w:sz w:val="28"/>
          <w:szCs w:val="28"/>
        </w:rPr>
        <w:t>实验</w:t>
      </w:r>
      <w:r w:rsidRPr="008147C7">
        <w:rPr>
          <w:rFonts w:ascii="黑体" w:eastAsia="黑体" w:hint="eastAsia"/>
          <w:b/>
          <w:sz w:val="28"/>
          <w:szCs w:val="28"/>
        </w:rPr>
        <w:t>·</w:t>
      </w:r>
      <w:r w:rsidRPr="008147C7">
        <w:rPr>
          <w:rFonts w:eastAsia="黑体" w:hint="eastAsia"/>
          <w:b/>
          <w:sz w:val="28"/>
          <w:szCs w:val="28"/>
        </w:rPr>
        <w:t>应用</w:t>
      </w:r>
      <w:r w:rsidRPr="008147C7">
        <w:rPr>
          <w:rFonts w:ascii="黑体" w:eastAsia="黑体" w:hint="eastAsia"/>
          <w:b/>
          <w:sz w:val="28"/>
          <w:szCs w:val="28"/>
        </w:rPr>
        <w:t>·推理·</w:t>
      </w:r>
      <w:r w:rsidRPr="008147C7">
        <w:rPr>
          <w:rFonts w:eastAsia="黑体" w:hint="eastAsia"/>
          <w:b/>
          <w:sz w:val="28"/>
          <w:szCs w:val="28"/>
        </w:rPr>
        <w:t>探究</w:t>
      </w:r>
      <w:r w:rsidRPr="008147C7">
        <w:rPr>
          <w:rFonts w:eastAsia="仿宋_GB2312" w:hint="eastAsia"/>
          <w:b/>
          <w:szCs w:val="21"/>
        </w:rPr>
        <w:t>（本卷满分</w:t>
      </w:r>
      <w:r w:rsidRPr="008147C7">
        <w:rPr>
          <w:rFonts w:eastAsia="仿宋_GB2312"/>
          <w:b/>
          <w:szCs w:val="21"/>
        </w:rPr>
        <w:t>70</w:t>
      </w:r>
      <w:r w:rsidRPr="008147C7">
        <w:rPr>
          <w:rFonts w:eastAsia="仿宋_GB2312" w:hint="eastAsia"/>
          <w:b/>
          <w:szCs w:val="21"/>
        </w:rPr>
        <w:t>分）</w:t>
      </w:r>
    </w:p>
    <w:tbl>
      <w:tblPr>
        <w:tblW w:w="82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990"/>
        <w:gridCol w:w="990"/>
        <w:gridCol w:w="5580"/>
      </w:tblGrid>
      <w:tr w:rsidR="006237C4" w:rsidRPr="008147C7" w:rsidTr="00B0624A">
        <w:trPr>
          <w:cantSplit/>
          <w:trHeight w:val="212"/>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b/>
                <w:bCs/>
                <w:szCs w:val="21"/>
              </w:rPr>
              <w:br w:type="page"/>
            </w:r>
            <w:r w:rsidRPr="008147C7">
              <w:rPr>
                <w:rFonts w:ascii="宋体" w:hAnsi="宋体" w:hint="eastAsia"/>
                <w:b/>
                <w:bCs/>
                <w:szCs w:val="21"/>
              </w:rPr>
              <w:t>得分</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hint="eastAsia"/>
                <w:b/>
                <w:bCs/>
                <w:szCs w:val="21"/>
              </w:rPr>
              <w:t>阅卷人</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hint="eastAsia"/>
                <w:b/>
                <w:bCs/>
                <w:szCs w:val="21"/>
              </w:rPr>
              <w:t>复核人</w:t>
            </w:r>
          </w:p>
        </w:tc>
        <w:tc>
          <w:tcPr>
            <w:tcW w:w="5580" w:type="dxa"/>
            <w:vMerge w:val="restart"/>
            <w:tcBorders>
              <w:top w:val="nil"/>
              <w:left w:val="single" w:sz="4" w:space="0" w:color="auto"/>
              <w:bottom w:val="nil"/>
              <w:right w:val="nil"/>
            </w:tcBorders>
            <w:vAlign w:val="center"/>
          </w:tcPr>
          <w:p w:rsidR="006237C4" w:rsidRPr="008147C7" w:rsidRDefault="006237C4" w:rsidP="00B0624A">
            <w:pPr>
              <w:rPr>
                <w:rFonts w:eastAsia="仿宋_GB2312"/>
                <w:b/>
              </w:rPr>
            </w:pPr>
            <w:r w:rsidRPr="008147C7">
              <w:rPr>
                <w:rFonts w:ascii="黑体" w:eastAsia="黑体" w:hAnsi="宋体" w:hint="eastAsia"/>
                <w:b/>
              </w:rPr>
              <w:t>专题一：声、</w:t>
            </w:r>
            <w:r w:rsidRPr="008147C7">
              <w:rPr>
                <w:rFonts w:eastAsia="黑体" w:hint="eastAsia"/>
                <w:b/>
                <w:bCs/>
              </w:rPr>
              <w:t>光与热</w:t>
            </w:r>
            <w:r w:rsidRPr="008147C7">
              <w:rPr>
                <w:rFonts w:eastAsia="仿宋_GB2312" w:hint="eastAsia"/>
                <w:b/>
                <w:spacing w:val="-2"/>
                <w:szCs w:val="21"/>
              </w:rPr>
              <w:t>（本专题满分</w:t>
            </w:r>
            <w:r w:rsidRPr="008147C7">
              <w:rPr>
                <w:rFonts w:eastAsia="仿宋_GB2312"/>
                <w:b/>
                <w:spacing w:val="-2"/>
                <w:szCs w:val="21"/>
              </w:rPr>
              <w:t>1</w:t>
            </w:r>
            <w:r>
              <w:rPr>
                <w:rFonts w:eastAsia="仿宋_GB2312" w:hint="eastAsia"/>
                <w:b/>
                <w:spacing w:val="-2"/>
                <w:szCs w:val="21"/>
              </w:rPr>
              <w:t>2</w:t>
            </w:r>
            <w:r w:rsidRPr="008147C7">
              <w:rPr>
                <w:rFonts w:eastAsia="仿宋_GB2312" w:hint="eastAsia"/>
                <w:b/>
                <w:spacing w:val="-2"/>
                <w:szCs w:val="21"/>
              </w:rPr>
              <w:t>分，共</w:t>
            </w:r>
            <w:r w:rsidRPr="008147C7">
              <w:rPr>
                <w:rFonts w:eastAsia="仿宋_GB2312"/>
                <w:b/>
                <w:spacing w:val="-2"/>
                <w:szCs w:val="21"/>
              </w:rPr>
              <w:t>2</w:t>
            </w:r>
            <w:r w:rsidRPr="008147C7">
              <w:rPr>
                <w:rFonts w:eastAsia="仿宋_GB2312" w:hint="eastAsia"/>
                <w:b/>
                <w:spacing w:val="-2"/>
                <w:szCs w:val="21"/>
              </w:rPr>
              <w:t>个小题，第</w:t>
            </w:r>
            <w:r w:rsidRPr="008147C7">
              <w:rPr>
                <w:rFonts w:eastAsia="仿宋_GB2312"/>
                <w:b/>
                <w:spacing w:val="-2"/>
                <w:szCs w:val="21"/>
              </w:rPr>
              <w:t>1</w:t>
            </w:r>
            <w:r w:rsidRPr="008147C7">
              <w:rPr>
                <w:rFonts w:eastAsia="仿宋_GB2312" w:hint="eastAsia"/>
                <w:b/>
                <w:spacing w:val="-2"/>
                <w:szCs w:val="21"/>
              </w:rPr>
              <w:t>小题</w:t>
            </w:r>
            <w:r>
              <w:rPr>
                <w:rFonts w:eastAsia="仿宋_GB2312" w:hint="eastAsia"/>
                <w:b/>
                <w:spacing w:val="-2"/>
                <w:szCs w:val="21"/>
              </w:rPr>
              <w:t>8</w:t>
            </w:r>
            <w:r w:rsidRPr="008147C7">
              <w:rPr>
                <w:rFonts w:eastAsia="仿宋_GB2312" w:hint="eastAsia"/>
                <w:b/>
                <w:spacing w:val="-2"/>
                <w:szCs w:val="21"/>
              </w:rPr>
              <w:t>分，第</w:t>
            </w:r>
            <w:r w:rsidRPr="008147C7">
              <w:rPr>
                <w:rFonts w:eastAsia="仿宋_GB2312"/>
                <w:b/>
                <w:spacing w:val="-2"/>
                <w:szCs w:val="21"/>
              </w:rPr>
              <w:t>2</w:t>
            </w:r>
            <w:r w:rsidRPr="008147C7">
              <w:rPr>
                <w:rFonts w:eastAsia="仿宋_GB2312" w:hint="eastAsia"/>
                <w:b/>
                <w:spacing w:val="-2"/>
                <w:szCs w:val="21"/>
              </w:rPr>
              <w:t>小题</w:t>
            </w:r>
            <w:r>
              <w:rPr>
                <w:rFonts w:eastAsia="仿宋_GB2312" w:hint="eastAsia"/>
                <w:b/>
                <w:spacing w:val="-2"/>
                <w:szCs w:val="21"/>
              </w:rPr>
              <w:t>4</w:t>
            </w:r>
            <w:r w:rsidRPr="008147C7">
              <w:rPr>
                <w:rFonts w:eastAsia="仿宋_GB2312" w:hint="eastAsia"/>
                <w:b/>
                <w:spacing w:val="-2"/>
                <w:szCs w:val="21"/>
              </w:rPr>
              <w:t>分）</w:t>
            </w:r>
          </w:p>
        </w:tc>
      </w:tr>
      <w:tr w:rsidR="006237C4" w:rsidRPr="008147C7" w:rsidTr="00B0624A">
        <w:trPr>
          <w:cantSplit/>
          <w:trHeight w:val="302"/>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5580" w:type="dxa"/>
            <w:vMerge/>
            <w:tcBorders>
              <w:top w:val="nil"/>
              <w:left w:val="single" w:sz="4" w:space="0" w:color="auto"/>
              <w:bottom w:val="nil"/>
              <w:right w:val="nil"/>
            </w:tcBorders>
            <w:vAlign w:val="center"/>
          </w:tcPr>
          <w:p w:rsidR="006237C4" w:rsidRPr="008147C7" w:rsidRDefault="006237C4" w:rsidP="00B0624A">
            <w:pPr>
              <w:widowControl/>
              <w:jc w:val="left"/>
              <w:rPr>
                <w:rFonts w:eastAsia="仿宋_GB2312"/>
                <w:b/>
                <w:color w:val="FF0000"/>
              </w:rPr>
            </w:pPr>
          </w:p>
        </w:tc>
      </w:tr>
    </w:tbl>
    <w:p w:rsidR="006237C4" w:rsidRPr="008147C7" w:rsidRDefault="006237C4" w:rsidP="006237C4">
      <w:pPr>
        <w:rPr>
          <w:b/>
        </w:rPr>
      </w:pPr>
      <w:r w:rsidRPr="0057740E">
        <w:t>1</w:t>
      </w:r>
      <w:r w:rsidRPr="0057740E">
        <w:rPr>
          <w:rFonts w:hAnsi="宋体"/>
        </w:rPr>
        <w:t>．回顾实验和探究：</w:t>
      </w:r>
      <w:r w:rsidRPr="008147C7">
        <w:rPr>
          <w:rFonts w:hAnsi="宋体"/>
          <w:b/>
        </w:rPr>
        <w:t>（将下列实验报告中的空缺部分填写完整）</w:t>
      </w:r>
    </w:p>
    <w:p w:rsidR="006237C4" w:rsidRPr="002F4494" w:rsidRDefault="006237C4" w:rsidP="006237C4">
      <w:pPr>
        <w:spacing w:line="320" w:lineRule="exact"/>
        <w:ind w:firstLineChars="200" w:firstLine="420"/>
      </w:pPr>
      <w:r w:rsidRPr="002F4494">
        <w:rPr>
          <w:rFonts w:hAnsi="宋体" w:hint="eastAsia"/>
        </w:rPr>
        <w:t>（</w:t>
      </w:r>
      <w:r w:rsidRPr="002F4494">
        <w:rPr>
          <w:rFonts w:hint="eastAsia"/>
        </w:rPr>
        <w:t>1</w:t>
      </w:r>
      <w:r w:rsidRPr="002F4494">
        <w:rPr>
          <w:rFonts w:hAnsi="宋体" w:hint="eastAsia"/>
        </w:rPr>
        <w:t>）探究固体的熔化规律：</w:t>
      </w:r>
    </w:p>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718"/>
        <w:gridCol w:w="4665"/>
        <w:gridCol w:w="2897"/>
      </w:tblGrid>
      <w:tr w:rsidR="006237C4" w:rsidRPr="002F4494" w:rsidTr="00B0624A">
        <w:trPr>
          <w:trHeight w:val="255"/>
        </w:trPr>
        <w:tc>
          <w:tcPr>
            <w:tcW w:w="718" w:type="dxa"/>
            <w:tcBorders>
              <w:top w:val="single" w:sz="4" w:space="0" w:color="auto"/>
              <w:left w:val="single" w:sz="4" w:space="0" w:color="auto"/>
              <w:bottom w:val="single" w:sz="4" w:space="0" w:color="auto"/>
              <w:right w:val="single" w:sz="4" w:space="0" w:color="auto"/>
            </w:tcBorders>
            <w:vAlign w:val="center"/>
          </w:tcPr>
          <w:p w:rsidR="006237C4" w:rsidRPr="002F4494" w:rsidRDefault="006237C4" w:rsidP="00B0624A">
            <w:pPr>
              <w:spacing w:line="320" w:lineRule="exact"/>
              <w:jc w:val="center"/>
            </w:pPr>
            <w:r w:rsidRPr="002F4494">
              <w:rPr>
                <w:rFonts w:hAnsi="宋体" w:hint="eastAsia"/>
              </w:rPr>
              <w:t>过程</w:t>
            </w:r>
          </w:p>
        </w:tc>
        <w:tc>
          <w:tcPr>
            <w:tcW w:w="7562" w:type="dxa"/>
            <w:gridSpan w:val="2"/>
            <w:tcBorders>
              <w:top w:val="single" w:sz="4" w:space="0" w:color="auto"/>
              <w:left w:val="single" w:sz="4" w:space="0" w:color="auto"/>
              <w:bottom w:val="single" w:sz="4" w:space="0" w:color="auto"/>
              <w:right w:val="single" w:sz="4" w:space="0" w:color="auto"/>
            </w:tcBorders>
          </w:tcPr>
          <w:p w:rsidR="006237C4" w:rsidRPr="002F4494" w:rsidRDefault="006237C4" w:rsidP="00B0624A">
            <w:pPr>
              <w:spacing w:line="320" w:lineRule="exact"/>
              <w:ind w:firstLineChars="200" w:firstLine="420"/>
              <w:rPr>
                <w:rFonts w:hint="eastAsia"/>
              </w:rPr>
            </w:pPr>
            <w:r w:rsidRPr="002F4494">
              <w:rPr>
                <w:rFonts w:hint="eastAsia"/>
              </w:rPr>
              <w:t>根据实验图像可知，该固体是</w:t>
            </w:r>
            <w:r w:rsidRPr="002F4494">
              <w:rPr>
                <w:rFonts w:hint="eastAsia"/>
                <w:u w:val="thick"/>
              </w:rPr>
              <w:t xml:space="preserve">      </w:t>
            </w:r>
            <w:r w:rsidRPr="002F4494">
              <w:rPr>
                <w:rFonts w:hint="eastAsia"/>
              </w:rPr>
              <w:t>体，</w:t>
            </w:r>
            <w:r w:rsidRPr="002F4494">
              <w:rPr>
                <w:rFonts w:hint="eastAsia"/>
                <w:i/>
              </w:rPr>
              <w:t>ab</w:t>
            </w:r>
            <w:r w:rsidRPr="002F4494">
              <w:rPr>
                <w:rFonts w:hint="eastAsia"/>
              </w:rPr>
              <w:t>段物质处在</w:t>
            </w:r>
            <w:r w:rsidRPr="002F4494">
              <w:rPr>
                <w:rFonts w:hint="eastAsia"/>
                <w:u w:val="thick"/>
              </w:rPr>
              <w:t xml:space="preserve">           </w:t>
            </w:r>
            <w:r w:rsidRPr="002F4494">
              <w:rPr>
                <w:rFonts w:ascii="宋体" w:hAnsi="宋体" w:hint="eastAsia"/>
              </w:rPr>
              <w:t>状态</w:t>
            </w:r>
            <w:r w:rsidRPr="002F4494">
              <w:rPr>
                <w:rFonts w:hint="eastAsia"/>
              </w:rPr>
              <w:t>。</w:t>
            </w:r>
          </w:p>
        </w:tc>
      </w:tr>
      <w:tr w:rsidR="006237C4" w:rsidRPr="002F4494" w:rsidTr="00B0624A">
        <w:trPr>
          <w:trHeight w:val="1466"/>
        </w:trPr>
        <w:tc>
          <w:tcPr>
            <w:tcW w:w="718" w:type="dxa"/>
            <w:tcBorders>
              <w:top w:val="single" w:sz="4" w:space="0" w:color="auto"/>
              <w:left w:val="single" w:sz="4" w:space="0" w:color="auto"/>
              <w:bottom w:val="single" w:sz="4" w:space="0" w:color="auto"/>
              <w:right w:val="single" w:sz="4" w:space="0" w:color="auto"/>
            </w:tcBorders>
            <w:vAlign w:val="center"/>
          </w:tcPr>
          <w:p w:rsidR="006237C4" w:rsidRPr="002F4494" w:rsidRDefault="006237C4" w:rsidP="00B0624A">
            <w:pPr>
              <w:spacing w:line="320" w:lineRule="exact"/>
              <w:jc w:val="center"/>
              <w:rPr>
                <w:rFonts w:hAnsi="宋体" w:hint="eastAsia"/>
              </w:rPr>
            </w:pPr>
            <w:r w:rsidRPr="002F4494">
              <w:rPr>
                <w:rFonts w:hAnsi="宋体" w:hint="eastAsia"/>
              </w:rPr>
              <w:lastRenderedPageBreak/>
              <w:t>规律</w:t>
            </w:r>
          </w:p>
        </w:tc>
        <w:tc>
          <w:tcPr>
            <w:tcW w:w="4665" w:type="dxa"/>
            <w:tcBorders>
              <w:top w:val="single" w:sz="4" w:space="0" w:color="auto"/>
              <w:left w:val="single" w:sz="4" w:space="0" w:color="auto"/>
              <w:bottom w:val="single" w:sz="4" w:space="0" w:color="auto"/>
              <w:right w:val="single" w:sz="4" w:space="0" w:color="auto"/>
            </w:tcBorders>
          </w:tcPr>
          <w:p w:rsidR="006237C4" w:rsidRPr="002F4494" w:rsidRDefault="006237C4" w:rsidP="00B0624A">
            <w:pPr>
              <w:spacing w:line="320" w:lineRule="exact"/>
              <w:ind w:firstLineChars="200" w:firstLine="420"/>
              <w:rPr>
                <w:rFonts w:hint="eastAsia"/>
              </w:rPr>
            </w:pPr>
            <w:r w:rsidRPr="002F4494">
              <w:rPr>
                <w:rFonts w:hint="eastAsia"/>
                <w:noProof/>
              </w:rPr>
              <w:pict>
                <v:shape id="_x0000_s1204" type="#_x0000_t202" style="position:absolute;left:0;text-align:left;margin-left:5.7pt;margin-top:12.2pt;width:211.9pt;height:60.5pt;z-index:251668480;mso-position-horizontal-relative:text;mso-position-vertical-relative:text" filled="f" stroked="f">
                  <v:textbox>
                    <w:txbxContent>
                      <w:tbl>
                        <w:tblPr>
                          <w:tblW w:w="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1044"/>
                          <w:gridCol w:w="1116"/>
                          <w:gridCol w:w="1008"/>
                        </w:tblGrid>
                        <w:tr w:rsidR="006237C4" w:rsidRPr="00AD136C">
                          <w:tblPrEx>
                            <w:tblCellMar>
                              <w:top w:w="0" w:type="dxa"/>
                              <w:bottom w:w="0" w:type="dxa"/>
                            </w:tblCellMar>
                          </w:tblPrEx>
                          <w:trPr>
                            <w:trHeight w:val="210"/>
                          </w:trPr>
                          <w:tc>
                            <w:tcPr>
                              <w:tcW w:w="936" w:type="dxa"/>
                              <w:vAlign w:val="center"/>
                            </w:tcPr>
                            <w:p w:rsidR="006237C4" w:rsidRPr="00AD136C" w:rsidRDefault="006237C4" w:rsidP="00AA0E2F">
                              <w:pPr>
                                <w:jc w:val="center"/>
                                <w:rPr>
                                  <w:rFonts w:ascii="楷体_GB2312" w:eastAsia="楷体_GB2312" w:hint="eastAsia"/>
                                  <w:sz w:val="18"/>
                                  <w:szCs w:val="18"/>
                                </w:rPr>
                              </w:pPr>
                              <w:r w:rsidRPr="00AD136C">
                                <w:rPr>
                                  <w:rFonts w:ascii="楷体_GB2312" w:eastAsia="楷体_GB2312" w:hint="eastAsia"/>
                                  <w:sz w:val="18"/>
                                  <w:szCs w:val="18"/>
                                </w:rPr>
                                <w:t>固体</w:t>
                              </w:r>
                            </w:p>
                          </w:tc>
                          <w:tc>
                            <w:tcPr>
                              <w:tcW w:w="1044" w:type="dxa"/>
                              <w:tcBorders>
                                <w:bottom w:val="single" w:sz="12" w:space="0" w:color="auto"/>
                              </w:tcBorders>
                              <w:vAlign w:val="center"/>
                            </w:tcPr>
                            <w:p w:rsidR="006237C4" w:rsidRPr="00AD136C" w:rsidRDefault="006237C4" w:rsidP="00AA0E2F">
                              <w:pPr>
                                <w:jc w:val="center"/>
                                <w:rPr>
                                  <w:rFonts w:ascii="楷体_GB2312" w:eastAsia="楷体_GB2312" w:hint="eastAsia"/>
                                  <w:sz w:val="18"/>
                                  <w:szCs w:val="18"/>
                                </w:rPr>
                              </w:pPr>
                              <w:r w:rsidRPr="00AD136C">
                                <w:rPr>
                                  <w:rFonts w:ascii="楷体_GB2312" w:eastAsia="楷体_GB2312" w:hint="eastAsia"/>
                                  <w:sz w:val="18"/>
                                  <w:szCs w:val="18"/>
                                </w:rPr>
                                <w:t>相同点</w:t>
                              </w:r>
                            </w:p>
                          </w:tc>
                          <w:tc>
                            <w:tcPr>
                              <w:tcW w:w="2124" w:type="dxa"/>
                              <w:gridSpan w:val="2"/>
                              <w:vAlign w:val="center"/>
                            </w:tcPr>
                            <w:p w:rsidR="006237C4" w:rsidRPr="00AD136C" w:rsidRDefault="006237C4" w:rsidP="00AA0E2F">
                              <w:pPr>
                                <w:jc w:val="center"/>
                                <w:rPr>
                                  <w:rFonts w:ascii="楷体_GB2312" w:eastAsia="楷体_GB2312" w:hint="eastAsia"/>
                                  <w:sz w:val="18"/>
                                  <w:szCs w:val="18"/>
                                </w:rPr>
                              </w:pPr>
                              <w:r w:rsidRPr="00AD136C">
                                <w:rPr>
                                  <w:rFonts w:ascii="楷体_GB2312" w:eastAsia="楷体_GB2312" w:hint="eastAsia"/>
                                  <w:sz w:val="18"/>
                                  <w:szCs w:val="18"/>
                                </w:rPr>
                                <w:t>不同点</w:t>
                              </w:r>
                            </w:p>
                          </w:tc>
                        </w:tr>
                        <w:tr w:rsidR="006237C4" w:rsidRPr="00AD136C">
                          <w:tblPrEx>
                            <w:tblCellMar>
                              <w:top w:w="0" w:type="dxa"/>
                              <w:bottom w:w="0" w:type="dxa"/>
                            </w:tblCellMar>
                          </w:tblPrEx>
                          <w:trPr>
                            <w:trHeight w:val="330"/>
                          </w:trPr>
                          <w:tc>
                            <w:tcPr>
                              <w:tcW w:w="936" w:type="dxa"/>
                              <w:tcBorders>
                                <w:right w:val="single" w:sz="12" w:space="0" w:color="auto"/>
                              </w:tcBorders>
                              <w:vAlign w:val="center"/>
                            </w:tcPr>
                            <w:p w:rsidR="006237C4" w:rsidRPr="00AD136C" w:rsidRDefault="006237C4" w:rsidP="00AA0E2F">
                              <w:pPr>
                                <w:jc w:val="center"/>
                                <w:rPr>
                                  <w:rFonts w:ascii="楷体_GB2312" w:eastAsia="楷体_GB2312" w:hint="eastAsia"/>
                                  <w:sz w:val="18"/>
                                  <w:szCs w:val="18"/>
                                </w:rPr>
                              </w:pPr>
                              <w:r w:rsidRPr="00AD136C">
                                <w:rPr>
                                  <w:rFonts w:ascii="楷体_GB2312" w:eastAsia="楷体_GB2312" w:hint="eastAsia"/>
                                  <w:sz w:val="18"/>
                                  <w:szCs w:val="18"/>
                                </w:rPr>
                                <w:t>晶体</w:t>
                              </w:r>
                            </w:p>
                          </w:tc>
                          <w:tc>
                            <w:tcPr>
                              <w:tcW w:w="1044" w:type="dxa"/>
                              <w:vMerge w:val="restart"/>
                              <w:tcBorders>
                                <w:top w:val="single" w:sz="12" w:space="0" w:color="auto"/>
                                <w:left w:val="single" w:sz="12" w:space="0" w:color="auto"/>
                                <w:bottom w:val="single" w:sz="12" w:space="0" w:color="auto"/>
                                <w:right w:val="single" w:sz="12" w:space="0" w:color="auto"/>
                              </w:tcBorders>
                              <w:vAlign w:val="center"/>
                            </w:tcPr>
                            <w:p w:rsidR="006237C4" w:rsidRPr="00AD136C" w:rsidRDefault="006237C4" w:rsidP="00AA0E2F">
                              <w:pPr>
                                <w:jc w:val="center"/>
                                <w:rPr>
                                  <w:rFonts w:ascii="楷体_GB2312" w:eastAsia="楷体_GB2312" w:hint="eastAsia"/>
                                  <w:sz w:val="18"/>
                                  <w:szCs w:val="18"/>
                                </w:rPr>
                              </w:pPr>
                            </w:p>
                          </w:tc>
                          <w:tc>
                            <w:tcPr>
                              <w:tcW w:w="1116" w:type="dxa"/>
                              <w:tcBorders>
                                <w:left w:val="single" w:sz="12" w:space="0" w:color="auto"/>
                              </w:tcBorders>
                              <w:vAlign w:val="center"/>
                            </w:tcPr>
                            <w:p w:rsidR="006237C4" w:rsidRPr="00AD136C" w:rsidRDefault="006237C4" w:rsidP="00AA0E2F">
                              <w:pPr>
                                <w:jc w:val="center"/>
                                <w:rPr>
                                  <w:rFonts w:ascii="楷体_GB2312" w:eastAsia="楷体_GB2312" w:hint="eastAsia"/>
                                  <w:sz w:val="18"/>
                                  <w:szCs w:val="18"/>
                                </w:rPr>
                              </w:pPr>
                              <w:r>
                                <w:rPr>
                                  <w:rFonts w:ascii="楷体_GB2312" w:eastAsia="楷体_GB2312" w:hint="eastAsia"/>
                                  <w:sz w:val="18"/>
                                  <w:szCs w:val="18"/>
                                </w:rPr>
                                <w:t>温度不变</w:t>
                              </w:r>
                            </w:p>
                          </w:tc>
                          <w:tc>
                            <w:tcPr>
                              <w:tcW w:w="1008" w:type="dxa"/>
                              <w:vAlign w:val="center"/>
                            </w:tcPr>
                            <w:p w:rsidR="006237C4" w:rsidRPr="00AD136C" w:rsidRDefault="006237C4" w:rsidP="00AA0E2F">
                              <w:pPr>
                                <w:jc w:val="center"/>
                                <w:rPr>
                                  <w:rFonts w:ascii="楷体_GB2312" w:eastAsia="楷体_GB2312" w:hint="eastAsia"/>
                                  <w:sz w:val="18"/>
                                  <w:szCs w:val="18"/>
                                </w:rPr>
                              </w:pPr>
                              <w:r>
                                <w:rPr>
                                  <w:rFonts w:ascii="楷体_GB2312" w:eastAsia="楷体_GB2312" w:hint="eastAsia"/>
                                  <w:sz w:val="18"/>
                                  <w:szCs w:val="18"/>
                                </w:rPr>
                                <w:t>有熔点</w:t>
                              </w:r>
                            </w:p>
                          </w:tc>
                        </w:tr>
                        <w:tr w:rsidR="006237C4" w:rsidRPr="00AD136C">
                          <w:tblPrEx>
                            <w:tblCellMar>
                              <w:top w:w="0" w:type="dxa"/>
                              <w:bottom w:w="0" w:type="dxa"/>
                            </w:tblCellMar>
                          </w:tblPrEx>
                          <w:trPr>
                            <w:trHeight w:val="210"/>
                          </w:trPr>
                          <w:tc>
                            <w:tcPr>
                              <w:tcW w:w="936" w:type="dxa"/>
                              <w:tcBorders>
                                <w:right w:val="single" w:sz="12" w:space="0" w:color="auto"/>
                              </w:tcBorders>
                              <w:vAlign w:val="center"/>
                            </w:tcPr>
                            <w:p w:rsidR="006237C4" w:rsidRPr="00AD136C" w:rsidRDefault="006237C4" w:rsidP="00AA0E2F">
                              <w:pPr>
                                <w:jc w:val="center"/>
                                <w:rPr>
                                  <w:rFonts w:ascii="楷体_GB2312" w:eastAsia="楷体_GB2312" w:hint="eastAsia"/>
                                  <w:sz w:val="18"/>
                                  <w:szCs w:val="18"/>
                                </w:rPr>
                              </w:pPr>
                              <w:r w:rsidRPr="00AD136C">
                                <w:rPr>
                                  <w:rFonts w:ascii="楷体_GB2312" w:eastAsia="楷体_GB2312" w:hint="eastAsia"/>
                                  <w:sz w:val="18"/>
                                  <w:szCs w:val="18"/>
                                </w:rPr>
                                <w:t>非晶体</w:t>
                              </w:r>
                            </w:p>
                          </w:tc>
                          <w:tc>
                            <w:tcPr>
                              <w:tcW w:w="1044" w:type="dxa"/>
                              <w:vMerge/>
                              <w:tcBorders>
                                <w:top w:val="nil"/>
                                <w:left w:val="single" w:sz="12" w:space="0" w:color="auto"/>
                                <w:bottom w:val="single" w:sz="12" w:space="0" w:color="auto"/>
                                <w:right w:val="single" w:sz="12" w:space="0" w:color="auto"/>
                              </w:tcBorders>
                              <w:vAlign w:val="center"/>
                            </w:tcPr>
                            <w:p w:rsidR="006237C4" w:rsidRPr="00AD136C" w:rsidRDefault="006237C4" w:rsidP="00AA0E2F">
                              <w:pPr>
                                <w:jc w:val="center"/>
                                <w:rPr>
                                  <w:rFonts w:ascii="楷体_GB2312" w:eastAsia="楷体_GB2312" w:hint="eastAsia"/>
                                  <w:sz w:val="18"/>
                                  <w:szCs w:val="18"/>
                                </w:rPr>
                              </w:pPr>
                            </w:p>
                          </w:tc>
                          <w:tc>
                            <w:tcPr>
                              <w:tcW w:w="1116" w:type="dxa"/>
                              <w:tcBorders>
                                <w:left w:val="single" w:sz="12" w:space="0" w:color="auto"/>
                              </w:tcBorders>
                              <w:vAlign w:val="center"/>
                            </w:tcPr>
                            <w:p w:rsidR="006237C4" w:rsidRPr="00AD136C" w:rsidRDefault="006237C4" w:rsidP="00AA0E2F">
                              <w:pPr>
                                <w:jc w:val="center"/>
                                <w:rPr>
                                  <w:rFonts w:ascii="楷体_GB2312" w:eastAsia="楷体_GB2312" w:hint="eastAsia"/>
                                  <w:sz w:val="18"/>
                                  <w:szCs w:val="18"/>
                                </w:rPr>
                              </w:pPr>
                              <w:r>
                                <w:rPr>
                                  <w:rFonts w:ascii="楷体_GB2312" w:eastAsia="楷体_GB2312" w:hint="eastAsia"/>
                                  <w:sz w:val="18"/>
                                  <w:szCs w:val="18"/>
                                </w:rPr>
                                <w:t>温度升高</w:t>
                              </w:r>
                            </w:p>
                          </w:tc>
                          <w:tc>
                            <w:tcPr>
                              <w:tcW w:w="1008" w:type="dxa"/>
                              <w:vAlign w:val="center"/>
                            </w:tcPr>
                            <w:p w:rsidR="006237C4" w:rsidRPr="00AD136C" w:rsidRDefault="006237C4" w:rsidP="00AA0E2F">
                              <w:pPr>
                                <w:jc w:val="center"/>
                                <w:rPr>
                                  <w:rFonts w:ascii="楷体_GB2312" w:eastAsia="楷体_GB2312" w:hint="eastAsia"/>
                                  <w:sz w:val="18"/>
                                  <w:szCs w:val="18"/>
                                </w:rPr>
                              </w:pPr>
                              <w:r>
                                <w:rPr>
                                  <w:rFonts w:ascii="楷体_GB2312" w:eastAsia="楷体_GB2312" w:hint="eastAsia"/>
                                  <w:sz w:val="18"/>
                                  <w:szCs w:val="18"/>
                                </w:rPr>
                                <w:t>无熔点</w:t>
                              </w:r>
                            </w:p>
                          </w:tc>
                        </w:tr>
                      </w:tbl>
                      <w:p w:rsidR="006237C4" w:rsidRDefault="006237C4" w:rsidP="006237C4"/>
                    </w:txbxContent>
                  </v:textbox>
                </v:shape>
              </w:pict>
            </w:r>
            <w:r w:rsidRPr="002F4494">
              <w:rPr>
                <w:rFonts w:hint="eastAsia"/>
              </w:rPr>
              <w:t>通过多次实验，得到规律，</w:t>
            </w:r>
            <w:r w:rsidRPr="002F4494">
              <w:rPr>
                <w:rFonts w:ascii="黑体" w:eastAsia="黑体" w:hint="eastAsia"/>
                <w:b/>
              </w:rPr>
              <w:t>请填表</w:t>
            </w:r>
            <w:r w:rsidRPr="002F4494">
              <w:rPr>
                <w:rFonts w:ascii="方正宋三_GBK" w:hint="eastAsia"/>
              </w:rPr>
              <w:t>如下：</w:t>
            </w:r>
          </w:p>
          <w:p w:rsidR="006237C4" w:rsidRPr="002F4494" w:rsidRDefault="006237C4" w:rsidP="00B0624A">
            <w:pPr>
              <w:spacing w:line="320" w:lineRule="exact"/>
              <w:ind w:firstLineChars="200" w:firstLine="420"/>
              <w:rPr>
                <w:rFonts w:hint="eastAsia"/>
              </w:rPr>
            </w:pPr>
          </w:p>
        </w:tc>
        <w:tc>
          <w:tcPr>
            <w:tcW w:w="2897" w:type="dxa"/>
            <w:tcBorders>
              <w:top w:val="single" w:sz="4" w:space="0" w:color="auto"/>
              <w:left w:val="single" w:sz="4" w:space="0" w:color="auto"/>
              <w:bottom w:val="single" w:sz="4" w:space="0" w:color="auto"/>
              <w:right w:val="single" w:sz="4" w:space="0" w:color="auto"/>
            </w:tcBorders>
          </w:tcPr>
          <w:p w:rsidR="006237C4" w:rsidRPr="002F4494" w:rsidRDefault="006237C4" w:rsidP="00B0624A">
            <w:pPr>
              <w:spacing w:line="320" w:lineRule="exact"/>
              <w:rPr>
                <w:rFonts w:hint="eastAsia"/>
              </w:rPr>
            </w:pPr>
            <w:r w:rsidRPr="002F4494">
              <w:rPr>
                <w:rFonts w:hint="eastAsia"/>
                <w:noProof/>
              </w:rPr>
              <w:pict>
                <v:group id="_x0000_s1205" style="position:absolute;left:0;text-align:left;margin-left:3.25pt;margin-top:.05pt;width:112.9pt;height:72.4pt;z-index:251669504;mso-position-horizontal-relative:text;mso-position-vertical-relative:text" coordorigin="5220,4560" coordsize="2258,1448">
                  <v:line id="_x0000_s1206" style="position:absolute;flip:y" from="5452,4731" to="5452,5702">
                    <v:stroke endarrow="block" endarrowwidth="narrow"/>
                    <o:lock v:ext="edit" aspectratio="t"/>
                  </v:line>
                  <v:line id="_x0000_s1207" style="position:absolute" from="5452,5702" to="6643,5702">
                    <v:stroke endarrow="block" endarrowwidth="narrow"/>
                    <o:lock v:ext="edit" aspectratio="t"/>
                  </v:line>
                  <v:line id="_x0000_s1208" style="position:absolute" from="5551,5653" to="5551,5701">
                    <o:lock v:ext="edit" aspectratio="t"/>
                  </v:line>
                  <v:line id="_x0000_s1209" style="position:absolute" from="5651,5653" to="5651,5701">
                    <o:lock v:ext="edit" aspectratio="t"/>
                  </v:line>
                  <v:line id="_x0000_s1210" style="position:absolute" from="5749,5653" to="5749,5701">
                    <o:lock v:ext="edit" aspectratio="t"/>
                  </v:line>
                  <v:line id="_x0000_s1211" style="position:absolute" from="5948,5653" to="5948,5701">
                    <o:lock v:ext="edit" aspectratio="t"/>
                  </v:line>
                  <v:line id="_x0000_s1212" style="position:absolute" from="5849,5653" to="5849,5701">
                    <o:lock v:ext="edit" aspectratio="t"/>
                  </v:line>
                  <v:line id="_x0000_s1213" style="position:absolute" from="6146,5653" to="6146,5701">
                    <o:lock v:ext="edit" aspectratio="t"/>
                  </v:line>
                  <v:line id="_x0000_s1214" style="position:absolute" from="6048,5653" to="6048,5701">
                    <o:lock v:ext="edit" aspectratio="t"/>
                  </v:line>
                  <v:line id="_x0000_s1215" style="position:absolute" from="6246,5653" to="6246,5701">
                    <o:lock v:ext="edit" aspectratio="t"/>
                  </v:line>
                  <v:line id="_x0000_s1216" style="position:absolute" from="6345,5653" to="6345,5701">
                    <o:lock v:ext="edit" aspectratio="t"/>
                  </v:line>
                  <v:line id="_x0000_s1217" style="position:absolute" from="6445,5653" to="6445,5701">
                    <o:lock v:ext="edit" aspectratio="t"/>
                  </v:line>
                  <v:line id="_x0000_s1218" style="position:absolute" from="5452,5438" to="5512,5438">
                    <o:lock v:ext="edit" aspectratio="t"/>
                  </v:line>
                  <v:line id="_x0000_s1219" style="position:absolute" from="5452,5173" to="5512,5173">
                    <o:lock v:ext="edit" aspectratio="t"/>
                  </v:line>
                  <v:line id="_x0000_s1220" style="position:absolute" from="5452,4909" to="5512,4909">
                    <o:lock v:ext="edit" aspectratio="t"/>
                  </v:line>
                  <v:line id="_x0000_s1221" style="position:absolute" from="5749,5173" to="6146,5173">
                    <o:lock v:ext="edit" aspectratio="t"/>
                  </v:line>
                  <v:line id="_x0000_s1222" style="position:absolute;flip:x" from="5452,5173" to="5749,5702">
                    <o:lock v:ext="edit" aspectratio="t"/>
                  </v:line>
                  <v:line id="_x0000_s1223" style="position:absolute;flip:y" from="5749,5173" to="5749,5630">
                    <v:stroke dashstyle="dash"/>
                    <o:lock v:ext="edit" aspectratio="t"/>
                  </v:line>
                  <v:line id="_x0000_s1224" style="position:absolute" from="5551,5173" to="5749,5173">
                    <v:stroke dashstyle="dash"/>
                    <o:lock v:ext="edit" aspectratio="t"/>
                  </v:line>
                  <v:line id="_x0000_s1225" style="position:absolute" from="6149,5173" to="6149,5644">
                    <v:stroke dashstyle="dash"/>
                    <o:lock v:ext="edit" aspectratio="t"/>
                  </v:line>
                  <v:line id="_x0000_s1226" style="position:absolute;flip:y" from="6146,4884" to="6508,5173">
                    <o:lock v:ext="edit" aspectratio="t"/>
                  </v:line>
                  <v:shape id="_x0000_s1227" type="#_x0000_t202" style="position:absolute;left:5428;top:5656;width:360;height:251" filled="f" fillcolor="gray" stroked="f">
                    <v:textbox style="mso-next-textbox:#_x0000_s1227" inset="0,0,0,0">
                      <w:txbxContent>
                        <w:p w:rsidR="006237C4" w:rsidRPr="00EE5A1C" w:rsidRDefault="006237C4" w:rsidP="006237C4">
                          <w:r>
                            <w:rPr>
                              <w:rFonts w:hint="eastAsia"/>
                              <w:sz w:val="18"/>
                              <w:szCs w:val="18"/>
                            </w:rPr>
                            <w:t xml:space="preserve">0 </w:t>
                          </w:r>
                          <w:r w:rsidRPr="00EE5A1C">
                            <w:rPr>
                              <w:rFonts w:hint="eastAsia"/>
                              <w:sz w:val="18"/>
                              <w:szCs w:val="18"/>
                            </w:rPr>
                            <w:t xml:space="preserve"> </w:t>
                          </w:r>
                        </w:p>
                      </w:txbxContent>
                    </v:textbox>
                  </v:shape>
                  <v:shape id="_x0000_s1228" type="#_x0000_t202" style="position:absolute;left:5532;top:4560;width:720;height:273" filled="f" fillcolor="gray" stroked="f">
                    <v:textbox style="mso-next-textbox:#_x0000_s1228" inset="0,0,0,0">
                      <w:txbxContent>
                        <w:p w:rsidR="006237C4" w:rsidRPr="00EE5A1C" w:rsidRDefault="006237C4" w:rsidP="006237C4">
                          <w:pPr>
                            <w:rPr>
                              <w:sz w:val="18"/>
                              <w:szCs w:val="18"/>
                            </w:rPr>
                          </w:pPr>
                          <w:r w:rsidRPr="00513956">
                            <w:rPr>
                              <w:rFonts w:hint="eastAsia"/>
                              <w:i/>
                              <w:sz w:val="18"/>
                              <w:szCs w:val="18"/>
                            </w:rPr>
                            <w:t>t</w:t>
                          </w:r>
                          <w:r w:rsidRPr="00513956">
                            <w:rPr>
                              <w:rFonts w:hint="eastAsia"/>
                              <w:sz w:val="18"/>
                              <w:szCs w:val="18"/>
                              <w:vertAlign w:val="subscript"/>
                            </w:rPr>
                            <w:t>温</w:t>
                          </w:r>
                          <w:r w:rsidRPr="00EE5A1C">
                            <w:rPr>
                              <w:sz w:val="18"/>
                              <w:szCs w:val="18"/>
                            </w:rPr>
                            <w:t>/</w:t>
                          </w:r>
                          <w:r w:rsidRPr="00EE5A1C">
                            <w:rPr>
                              <w:rFonts w:eastAsia="黑体"/>
                              <w:sz w:val="18"/>
                              <w:szCs w:val="18"/>
                            </w:rPr>
                            <w:t>℃</w:t>
                          </w:r>
                        </w:p>
                      </w:txbxContent>
                    </v:textbox>
                  </v:shape>
                  <v:shape id="_x0000_s1229" type="#_x0000_t202" style="position:absolute;left:5704;top:4932;width:283;height:251" filled="f" fillcolor="gray" stroked="f">
                    <v:textbox style="mso-next-textbox:#_x0000_s1229" inset="0,0,0,0">
                      <w:txbxContent>
                        <w:p w:rsidR="006237C4" w:rsidRPr="00EE5A1C" w:rsidRDefault="006237C4" w:rsidP="006237C4">
                          <w:pPr>
                            <w:rPr>
                              <w:i/>
                              <w:sz w:val="18"/>
                              <w:szCs w:val="18"/>
                            </w:rPr>
                          </w:pPr>
                          <w:r w:rsidRPr="00EE5A1C">
                            <w:rPr>
                              <w:rFonts w:hint="eastAsia"/>
                              <w:i/>
                              <w:sz w:val="18"/>
                              <w:szCs w:val="18"/>
                            </w:rPr>
                            <w:t>a</w:t>
                          </w:r>
                        </w:p>
                      </w:txbxContent>
                    </v:textbox>
                  </v:shape>
                  <v:shape id="_x0000_s1230" type="#_x0000_t202" style="position:absolute;left:6080;top:4928;width:283;height:251" filled="f" fillcolor="gray" stroked="f">
                    <v:textbox style="mso-next-textbox:#_x0000_s1230" inset="0,0,0,0">
                      <w:txbxContent>
                        <w:p w:rsidR="006237C4" w:rsidRPr="00EE5A1C" w:rsidRDefault="006237C4" w:rsidP="006237C4">
                          <w:pPr>
                            <w:rPr>
                              <w:i/>
                              <w:sz w:val="18"/>
                              <w:szCs w:val="18"/>
                            </w:rPr>
                          </w:pPr>
                          <w:r w:rsidRPr="00EE5A1C">
                            <w:rPr>
                              <w:rFonts w:hint="eastAsia"/>
                              <w:i/>
                              <w:sz w:val="18"/>
                              <w:szCs w:val="18"/>
                            </w:rPr>
                            <w:t>b</w:t>
                          </w:r>
                        </w:p>
                      </w:txbxContent>
                    </v:textbox>
                  </v:shape>
                  <v:shape id="_x0000_s1231" type="#_x0000_t202" style="position:absolute;left:6540;top:4800;width:283;height:252" filled="f" fillcolor="gray" stroked="f">
                    <v:textbox style="mso-next-textbox:#_x0000_s1231" inset="0,0,0,0">
                      <w:txbxContent>
                        <w:p w:rsidR="006237C4" w:rsidRPr="00EE5A1C" w:rsidRDefault="006237C4" w:rsidP="006237C4">
                          <w:pPr>
                            <w:rPr>
                              <w:i/>
                              <w:sz w:val="18"/>
                              <w:szCs w:val="18"/>
                            </w:rPr>
                          </w:pPr>
                          <w:r w:rsidRPr="00EE5A1C">
                            <w:rPr>
                              <w:rFonts w:hint="eastAsia"/>
                              <w:i/>
                              <w:sz w:val="18"/>
                              <w:szCs w:val="18"/>
                            </w:rPr>
                            <w:t>c</w:t>
                          </w:r>
                        </w:p>
                        <w:p w:rsidR="006237C4" w:rsidRPr="00EE5A1C" w:rsidRDefault="006237C4" w:rsidP="006237C4"/>
                      </w:txbxContent>
                    </v:textbox>
                  </v:shape>
                  <v:shape id="_x0000_s1232" type="#_x0000_t202" style="position:absolute;left:5224;top:5212;width:283;height:468" filled="f" fillcolor="gray" stroked="f">
                    <v:textbox style="mso-next-textbox:#_x0000_s1232" inset="0,0,0,0">
                      <w:txbxContent>
                        <w:p w:rsidR="006237C4" w:rsidRPr="00EE5A1C" w:rsidRDefault="006237C4" w:rsidP="006237C4">
                          <w:pPr>
                            <w:spacing w:line="360" w:lineRule="auto"/>
                            <w:rPr>
                              <w:rFonts w:hint="eastAsia"/>
                              <w:sz w:val="18"/>
                              <w:szCs w:val="18"/>
                            </w:rPr>
                          </w:pPr>
                          <w:r>
                            <w:rPr>
                              <w:rFonts w:hint="eastAsia"/>
                              <w:sz w:val="18"/>
                              <w:szCs w:val="18"/>
                            </w:rPr>
                            <w:t>-1</w:t>
                          </w:r>
                        </w:p>
                      </w:txbxContent>
                    </v:textbox>
                  </v:shape>
                  <v:shape id="_x0000_s1233" type="#_x0000_t202" style="position:absolute;left:5228;top:5468;width:283;height:540" filled="f" fillcolor="gray" stroked="f">
                    <v:textbox style="mso-next-textbox:#_x0000_s1233" inset="0,0,0,0">
                      <w:txbxContent>
                        <w:p w:rsidR="006237C4" w:rsidRPr="00EE5A1C" w:rsidRDefault="006237C4" w:rsidP="006237C4">
                          <w:pPr>
                            <w:spacing w:line="360" w:lineRule="auto"/>
                            <w:rPr>
                              <w:rFonts w:hint="eastAsia"/>
                              <w:sz w:val="18"/>
                              <w:szCs w:val="18"/>
                            </w:rPr>
                          </w:pPr>
                          <w:r>
                            <w:rPr>
                              <w:rFonts w:hint="eastAsia"/>
                              <w:sz w:val="18"/>
                              <w:szCs w:val="18"/>
                            </w:rPr>
                            <w:t>-2</w:t>
                          </w:r>
                        </w:p>
                      </w:txbxContent>
                    </v:textbox>
                  </v:shape>
                  <v:shape id="_x0000_s1234" type="#_x0000_t202" style="position:absolute;left:5220;top:4960;width:283;height:468" filled="f" fillcolor="gray" stroked="f">
                    <v:textbox style="mso-next-textbox:#_x0000_s1234" inset="0,0,0,0">
                      <w:txbxContent>
                        <w:p w:rsidR="006237C4" w:rsidRPr="00EE5A1C" w:rsidRDefault="006237C4" w:rsidP="006237C4">
                          <w:pPr>
                            <w:spacing w:line="360" w:lineRule="auto"/>
                            <w:ind w:firstLineChars="50" w:firstLine="90"/>
                            <w:rPr>
                              <w:rFonts w:hint="eastAsia"/>
                              <w:sz w:val="18"/>
                              <w:szCs w:val="18"/>
                            </w:rPr>
                          </w:pPr>
                          <w:r>
                            <w:rPr>
                              <w:rFonts w:hint="eastAsia"/>
                              <w:sz w:val="18"/>
                              <w:szCs w:val="18"/>
                            </w:rPr>
                            <w:t>0</w:t>
                          </w:r>
                        </w:p>
                      </w:txbxContent>
                    </v:textbox>
                  </v:shape>
                  <v:shape id="_x0000_s1235" type="#_x0000_t202" style="position:absolute;left:5232;top:4672;width:283;height:468" filled="f" fillcolor="gray" stroked="f">
                    <v:textbox style="mso-next-textbox:#_x0000_s1235" inset="0,0,0,0">
                      <w:txbxContent>
                        <w:p w:rsidR="006237C4" w:rsidRPr="00EE5A1C" w:rsidRDefault="006237C4" w:rsidP="006237C4">
                          <w:pPr>
                            <w:spacing w:line="360" w:lineRule="auto"/>
                            <w:ind w:firstLineChars="50" w:firstLine="90"/>
                            <w:rPr>
                              <w:rFonts w:hint="eastAsia"/>
                              <w:sz w:val="18"/>
                              <w:szCs w:val="18"/>
                            </w:rPr>
                          </w:pPr>
                          <w:r>
                            <w:rPr>
                              <w:rFonts w:hint="eastAsia"/>
                              <w:sz w:val="18"/>
                              <w:szCs w:val="18"/>
                            </w:rPr>
                            <w:t>1</w:t>
                          </w:r>
                        </w:p>
                      </w:txbxContent>
                    </v:textbox>
                  </v:shape>
                  <v:shape id="_x0000_s1236" type="#_x0000_t202" style="position:absolute;left:6710;top:5622;width:768;height:312" filled="f" fillcolor="gray" stroked="f">
                    <v:textbox style="mso-next-textbox:#_x0000_s1236" inset="0,0,0,0">
                      <w:txbxContent>
                        <w:p w:rsidR="006237C4" w:rsidRPr="00EE5A1C" w:rsidRDefault="006237C4" w:rsidP="006237C4">
                          <w:r w:rsidRPr="00513956">
                            <w:rPr>
                              <w:rFonts w:hint="eastAsia"/>
                              <w:i/>
                              <w:sz w:val="18"/>
                              <w:szCs w:val="18"/>
                            </w:rPr>
                            <w:t>t</w:t>
                          </w:r>
                          <w:r w:rsidRPr="00513956">
                            <w:rPr>
                              <w:rFonts w:hint="eastAsia"/>
                              <w:sz w:val="18"/>
                              <w:szCs w:val="18"/>
                              <w:vertAlign w:val="subscript"/>
                            </w:rPr>
                            <w:t>时</w:t>
                          </w:r>
                          <w:r w:rsidRPr="00EE5A1C">
                            <w:rPr>
                              <w:rFonts w:hint="eastAsia"/>
                              <w:sz w:val="18"/>
                              <w:szCs w:val="18"/>
                            </w:rPr>
                            <w:t>/min</w:t>
                          </w:r>
                        </w:p>
                      </w:txbxContent>
                    </v:textbox>
                  </v:shape>
                  <v:shape id="_x0000_s1237" type="#_x0000_t202" style="position:absolute;left:5608;top:5656;width:360;height:251" filled="f" fillcolor="gray" stroked="f">
                    <v:textbox style="mso-next-textbox:#_x0000_s1237" inset="0,0,0,0">
                      <w:txbxContent>
                        <w:p w:rsidR="006237C4" w:rsidRPr="00EE5A1C" w:rsidRDefault="006237C4" w:rsidP="006237C4">
                          <w:r>
                            <w:rPr>
                              <w:rFonts w:hint="eastAsia"/>
                              <w:sz w:val="18"/>
                              <w:szCs w:val="18"/>
                            </w:rPr>
                            <w:t xml:space="preserve">2 </w:t>
                          </w:r>
                          <w:r w:rsidRPr="00EE5A1C">
                            <w:rPr>
                              <w:rFonts w:hint="eastAsia"/>
                              <w:sz w:val="18"/>
                              <w:szCs w:val="18"/>
                            </w:rPr>
                            <w:t xml:space="preserve"> </w:t>
                          </w:r>
                        </w:p>
                      </w:txbxContent>
                    </v:textbox>
                  </v:shape>
                  <v:shape id="_x0000_s1238" type="#_x0000_t202" style="position:absolute;left:5788;top:5656;width:360;height:251" filled="f" fillcolor="gray" stroked="f">
                    <v:textbox style="mso-next-textbox:#_x0000_s1238" inset="0,0,0,0">
                      <w:txbxContent>
                        <w:p w:rsidR="006237C4" w:rsidRPr="00EE5A1C" w:rsidRDefault="006237C4" w:rsidP="006237C4">
                          <w:r>
                            <w:rPr>
                              <w:rFonts w:hint="eastAsia"/>
                              <w:sz w:val="18"/>
                              <w:szCs w:val="18"/>
                            </w:rPr>
                            <w:t xml:space="preserve">4 </w:t>
                          </w:r>
                          <w:r w:rsidRPr="00EE5A1C">
                            <w:rPr>
                              <w:rFonts w:hint="eastAsia"/>
                              <w:sz w:val="18"/>
                              <w:szCs w:val="18"/>
                            </w:rPr>
                            <w:t xml:space="preserve"> </w:t>
                          </w:r>
                        </w:p>
                      </w:txbxContent>
                    </v:textbox>
                  </v:shape>
                  <v:shape id="_x0000_s1239" type="#_x0000_t202" style="position:absolute;left:5988;top:5656;width:360;height:251" filled="f" fillcolor="gray" stroked="f">
                    <v:textbox style="mso-next-textbox:#_x0000_s1239" inset="0,0,0,0">
                      <w:txbxContent>
                        <w:p w:rsidR="006237C4" w:rsidRPr="00EE5A1C" w:rsidRDefault="006237C4" w:rsidP="006237C4">
                          <w:r>
                            <w:rPr>
                              <w:rFonts w:hint="eastAsia"/>
                              <w:sz w:val="18"/>
                              <w:szCs w:val="18"/>
                            </w:rPr>
                            <w:t xml:space="preserve">6 </w:t>
                          </w:r>
                          <w:r w:rsidRPr="00EE5A1C">
                            <w:rPr>
                              <w:rFonts w:hint="eastAsia"/>
                              <w:sz w:val="18"/>
                              <w:szCs w:val="18"/>
                            </w:rPr>
                            <w:t xml:space="preserve"> </w:t>
                          </w:r>
                        </w:p>
                      </w:txbxContent>
                    </v:textbox>
                  </v:shape>
                  <v:shape id="_x0000_s1240" type="#_x0000_t202" style="position:absolute;left:6196;top:5653;width:360;height:251" filled="f" fillcolor="gray" stroked="f">
                    <v:textbox style="mso-next-textbox:#_x0000_s1240" inset="0,0,0,0">
                      <w:txbxContent>
                        <w:p w:rsidR="006237C4" w:rsidRPr="00EE5A1C" w:rsidRDefault="006237C4" w:rsidP="006237C4">
                          <w:r>
                            <w:rPr>
                              <w:rFonts w:hint="eastAsia"/>
                              <w:sz w:val="18"/>
                              <w:szCs w:val="18"/>
                            </w:rPr>
                            <w:t xml:space="preserve">8 </w:t>
                          </w:r>
                          <w:r w:rsidRPr="00EE5A1C">
                            <w:rPr>
                              <w:rFonts w:hint="eastAsia"/>
                              <w:sz w:val="18"/>
                              <w:szCs w:val="18"/>
                            </w:rPr>
                            <w:t xml:space="preserve"> </w:t>
                          </w:r>
                        </w:p>
                      </w:txbxContent>
                    </v:textbox>
                  </v:shape>
                  <v:shape id="_x0000_s1241" type="#_x0000_t202" style="position:absolute;left:6376;top:5653;width:360;height:251" filled="f" fillcolor="gray" stroked="f">
                    <v:textbox style="mso-next-textbox:#_x0000_s1241" inset="0,0,0,0">
                      <w:txbxContent>
                        <w:p w:rsidR="006237C4" w:rsidRPr="00EE5A1C" w:rsidRDefault="006237C4" w:rsidP="006237C4">
                          <w:r>
                            <w:rPr>
                              <w:rFonts w:hint="eastAsia"/>
                              <w:sz w:val="18"/>
                              <w:szCs w:val="18"/>
                            </w:rPr>
                            <w:t xml:space="preserve">10 </w:t>
                          </w:r>
                          <w:r w:rsidRPr="00EE5A1C">
                            <w:rPr>
                              <w:rFonts w:hint="eastAsia"/>
                              <w:sz w:val="18"/>
                              <w:szCs w:val="18"/>
                            </w:rPr>
                            <w:t xml:space="preserve"> </w:t>
                          </w:r>
                        </w:p>
                      </w:txbxContent>
                    </v:textbox>
                  </v:shape>
                  <v:line id="_x0000_s1242" style="position:absolute" from="5452,4912" to="6472,4912" strokeweight="1pt">
                    <v:stroke dashstyle="dash"/>
                  </v:line>
                  <v:line id="_x0000_s1243" style="position:absolute" from="6480,4908" to="6480,5688">
                    <v:stroke dashstyle="dash"/>
                  </v:line>
                </v:group>
              </w:pict>
            </w:r>
          </w:p>
        </w:tc>
      </w:tr>
    </w:tbl>
    <w:p w:rsidR="006237C4" w:rsidRPr="002F4494" w:rsidRDefault="006237C4" w:rsidP="006237C4">
      <w:pPr>
        <w:autoSpaceDE w:val="0"/>
        <w:autoSpaceDN w:val="0"/>
        <w:adjustRightInd w:val="0"/>
        <w:spacing w:line="320" w:lineRule="exact"/>
        <w:ind w:firstLineChars="200" w:firstLine="420"/>
      </w:pPr>
      <w:r w:rsidRPr="002F4494">
        <w:rPr>
          <w:rFonts w:hAnsi="宋体"/>
        </w:rPr>
        <w:t>（</w:t>
      </w:r>
      <w:r w:rsidRPr="002F4494">
        <w:rPr>
          <w:rFonts w:hint="eastAsia"/>
        </w:rPr>
        <w:t>2</w:t>
      </w:r>
      <w:r w:rsidRPr="002F4494">
        <w:rPr>
          <w:rFonts w:hAnsi="宋体"/>
        </w:rPr>
        <w:t>）探究凸透镜成像规律：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7560"/>
      </w:tblGrid>
      <w:tr w:rsidR="006237C4" w:rsidRPr="002F4494" w:rsidTr="00B0624A">
        <w:trPr>
          <w:trHeight w:val="663"/>
        </w:trPr>
        <w:tc>
          <w:tcPr>
            <w:tcW w:w="720" w:type="dxa"/>
            <w:tcBorders>
              <w:top w:val="single" w:sz="4" w:space="0" w:color="auto"/>
              <w:left w:val="single" w:sz="4" w:space="0" w:color="auto"/>
              <w:bottom w:val="single" w:sz="4" w:space="0" w:color="auto"/>
              <w:right w:val="single" w:sz="4" w:space="0" w:color="auto"/>
            </w:tcBorders>
            <w:vAlign w:val="center"/>
          </w:tcPr>
          <w:p w:rsidR="006237C4" w:rsidRPr="002F4494" w:rsidRDefault="006237C4" w:rsidP="00B0624A">
            <w:pPr>
              <w:spacing w:line="320" w:lineRule="exact"/>
              <w:jc w:val="center"/>
            </w:pPr>
            <w:r w:rsidRPr="002F4494">
              <w:rPr>
                <w:rFonts w:hAnsi="宋体"/>
              </w:rPr>
              <w:t>过程步骤</w:t>
            </w:r>
          </w:p>
        </w:tc>
        <w:tc>
          <w:tcPr>
            <w:tcW w:w="7560" w:type="dxa"/>
            <w:tcBorders>
              <w:top w:val="single" w:sz="4" w:space="0" w:color="auto"/>
              <w:left w:val="single" w:sz="4" w:space="0" w:color="auto"/>
              <w:bottom w:val="single" w:sz="4" w:space="0" w:color="auto"/>
              <w:right w:val="single" w:sz="4" w:space="0" w:color="auto"/>
            </w:tcBorders>
          </w:tcPr>
          <w:p w:rsidR="006237C4" w:rsidRPr="002F4494" w:rsidRDefault="006237C4" w:rsidP="00B0624A">
            <w:pPr>
              <w:spacing w:line="340" w:lineRule="exact"/>
              <w:ind w:firstLine="435"/>
            </w:pPr>
            <w:r w:rsidRPr="002F4494">
              <w:rPr>
                <w:rFonts w:hAnsi="宋体"/>
              </w:rPr>
              <w:t>实验中，小雨调整蜡烛烛焰、凸透镜、光屏的中心大致在同一高度，将点燃的蜡烛先后放在</w:t>
            </w:r>
            <w:r w:rsidRPr="002F4494">
              <w:rPr>
                <w:i/>
              </w:rPr>
              <w:t>a</w:t>
            </w:r>
            <w:r w:rsidRPr="002F4494">
              <w:rPr>
                <w:rFonts w:hAnsi="宋体"/>
              </w:rPr>
              <w:t>、</w:t>
            </w:r>
            <w:r w:rsidRPr="002F4494">
              <w:rPr>
                <w:i/>
              </w:rPr>
              <w:t>b</w:t>
            </w:r>
            <w:r w:rsidRPr="002F4494">
              <w:rPr>
                <w:rFonts w:hAnsi="宋体"/>
              </w:rPr>
              <w:t>、</w:t>
            </w:r>
            <w:r w:rsidRPr="002F4494">
              <w:rPr>
                <w:i/>
              </w:rPr>
              <w:t>c</w:t>
            </w:r>
            <w:r w:rsidRPr="002F4494">
              <w:rPr>
                <w:rFonts w:hAnsi="宋体"/>
              </w:rPr>
              <w:t>、</w:t>
            </w:r>
            <w:r w:rsidRPr="002F4494">
              <w:rPr>
                <w:i/>
              </w:rPr>
              <w:t>d</w:t>
            </w:r>
            <w:r w:rsidRPr="002F4494">
              <w:rPr>
                <w:rFonts w:hAnsi="宋体"/>
              </w:rPr>
              <w:t>、</w:t>
            </w:r>
            <w:r w:rsidRPr="002F4494">
              <w:rPr>
                <w:i/>
              </w:rPr>
              <w:t>e</w:t>
            </w:r>
            <w:r w:rsidRPr="002F4494">
              <w:rPr>
                <w:rFonts w:hAnsi="宋体"/>
              </w:rPr>
              <w:t>各点，移动光屏，在光屏上寻找清晰的像。他发现：蜡烛在</w:t>
            </w:r>
            <w:r w:rsidRPr="002F4494">
              <w:rPr>
                <w:u w:val="thick"/>
              </w:rPr>
              <w:t xml:space="preserve"> </w:t>
            </w:r>
            <w:r w:rsidRPr="002F4494">
              <w:rPr>
                <w:i/>
                <w:u w:val="thick"/>
              </w:rPr>
              <w:t xml:space="preserve"> </w:t>
            </w:r>
            <w:r w:rsidRPr="002F4494">
              <w:rPr>
                <w:u w:val="thick"/>
              </w:rPr>
              <w:t xml:space="preserve">   </w:t>
            </w:r>
            <w:r w:rsidRPr="002F4494">
              <w:rPr>
                <w:rFonts w:hAnsi="宋体"/>
              </w:rPr>
              <w:t>点成像最大，在</w:t>
            </w:r>
            <w:r w:rsidRPr="002F4494">
              <w:rPr>
                <w:u w:val="thick"/>
              </w:rPr>
              <w:t xml:space="preserve">   </w:t>
            </w:r>
            <w:r w:rsidRPr="002F4494">
              <w:rPr>
                <w:i/>
                <w:u w:val="thick"/>
              </w:rPr>
              <w:t xml:space="preserve"> </w:t>
            </w:r>
            <w:r w:rsidRPr="002F4494">
              <w:rPr>
                <w:u w:val="thick"/>
              </w:rPr>
              <w:t xml:space="preserve"> </w:t>
            </w:r>
            <w:r w:rsidRPr="002F4494">
              <w:rPr>
                <w:rFonts w:hAnsi="宋体"/>
              </w:rPr>
              <w:t>点得不到像。</w:t>
            </w:r>
          </w:p>
        </w:tc>
      </w:tr>
      <w:tr w:rsidR="006237C4" w:rsidRPr="002F4494" w:rsidTr="00B0624A">
        <w:trPr>
          <w:trHeight w:val="1511"/>
        </w:trPr>
        <w:tc>
          <w:tcPr>
            <w:tcW w:w="720" w:type="dxa"/>
            <w:tcBorders>
              <w:top w:val="single" w:sz="4" w:space="0" w:color="auto"/>
              <w:left w:val="single" w:sz="4" w:space="0" w:color="auto"/>
              <w:bottom w:val="single" w:sz="4" w:space="0" w:color="auto"/>
              <w:right w:val="single" w:sz="4" w:space="0" w:color="auto"/>
            </w:tcBorders>
            <w:vAlign w:val="center"/>
          </w:tcPr>
          <w:p w:rsidR="006237C4" w:rsidRPr="002F4494" w:rsidRDefault="006237C4" w:rsidP="00B0624A">
            <w:pPr>
              <w:spacing w:line="320" w:lineRule="exact"/>
              <w:jc w:val="center"/>
            </w:pPr>
            <w:r w:rsidRPr="002F4494">
              <w:rPr>
                <w:rFonts w:hAnsi="宋体"/>
              </w:rPr>
              <w:t>表格</w:t>
            </w:r>
          </w:p>
        </w:tc>
        <w:tc>
          <w:tcPr>
            <w:tcW w:w="7560" w:type="dxa"/>
            <w:tcBorders>
              <w:top w:val="single" w:sz="4" w:space="0" w:color="auto"/>
              <w:left w:val="single" w:sz="4" w:space="0" w:color="auto"/>
              <w:bottom w:val="single" w:sz="4" w:space="0" w:color="auto"/>
              <w:right w:val="single" w:sz="4" w:space="0" w:color="auto"/>
            </w:tcBorders>
          </w:tcPr>
          <w:p w:rsidR="006237C4" w:rsidRPr="002F4494" w:rsidRDefault="006237C4" w:rsidP="00B0624A">
            <w:pPr>
              <w:spacing w:line="340" w:lineRule="exact"/>
              <w:rPr>
                <w:sz w:val="10"/>
                <w:szCs w:val="10"/>
              </w:rPr>
            </w:pPr>
            <w:r w:rsidRPr="002F4494">
              <w:pict>
                <v:shape id="_x0000_s1184" type="#_x0000_t202" style="position:absolute;left:0;text-align:left;margin-left:13.55pt;margin-top:-.25pt;width:234pt;height:76.25pt;z-index:251666432;mso-position-horizontal-relative:text;mso-position-vertical-relative:text" filled="f" stroked="f">
                  <v:textbox>
                    <w:txbxContent>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080"/>
                          <w:gridCol w:w="1116"/>
                          <w:gridCol w:w="1080"/>
                          <w:gridCol w:w="1174"/>
                        </w:tblGrid>
                        <w:tr w:rsidR="006237C4">
                          <w:trPr>
                            <w:trHeight w:val="255"/>
                          </w:trPr>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物距</w:t>
                              </w:r>
                              <w:r>
                                <w:rPr>
                                  <w:rFonts w:eastAsia="楷体_GB2312"/>
                                  <w:i/>
                                  <w:sz w:val="18"/>
                                  <w:szCs w:val="18"/>
                                </w:rPr>
                                <w:t>u</w:t>
                              </w:r>
                            </w:p>
                          </w:tc>
                          <w:tc>
                            <w:tcPr>
                              <w:tcW w:w="1116"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像的大小</w:t>
                              </w:r>
                            </w:p>
                          </w:tc>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像的倒正</w:t>
                              </w:r>
                            </w:p>
                          </w:tc>
                          <w:tc>
                            <w:tcPr>
                              <w:tcW w:w="1174"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像的虚实</w:t>
                              </w:r>
                            </w:p>
                          </w:tc>
                        </w:tr>
                        <w:tr w:rsidR="006237C4">
                          <w:trPr>
                            <w:trHeight w:val="255"/>
                          </w:trPr>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i/>
                                  <w:sz w:val="18"/>
                                  <w:szCs w:val="18"/>
                                </w:rPr>
                                <w:t>u</w:t>
                              </w:r>
                              <w:r>
                                <w:rPr>
                                  <w:rFonts w:ascii="楷体_GB2312" w:eastAsia="楷体_GB2312" w:hint="eastAsia"/>
                                  <w:sz w:val="18"/>
                                  <w:szCs w:val="18"/>
                                </w:rPr>
                                <w:t>＞</w:t>
                              </w:r>
                              <w:smartTag w:uri="urn:schemas-microsoft-com:office:smarttags" w:element="chmetcnv">
                                <w:smartTagPr>
                                  <w:attr w:name="UnitName" w:val="F"/>
                                  <w:attr w:name="SourceValue" w:val="2"/>
                                  <w:attr w:name="HasSpace" w:val="False"/>
                                  <w:attr w:name="Negative" w:val="False"/>
                                  <w:attr w:name="NumberType" w:val="1"/>
                                  <w:attr w:name="TCSC" w:val="0"/>
                                </w:smartTagPr>
                                <w:r>
                                  <w:rPr>
                                    <w:rFonts w:eastAsia="楷体_GB2312"/>
                                    <w:sz w:val="18"/>
                                    <w:szCs w:val="18"/>
                                  </w:rPr>
                                  <w:t>2</w:t>
                                </w:r>
                                <w:r>
                                  <w:rPr>
                                    <w:rFonts w:eastAsia="楷体_GB2312"/>
                                    <w:i/>
                                    <w:sz w:val="18"/>
                                    <w:szCs w:val="18"/>
                                  </w:rPr>
                                  <w:t>f</w:t>
                                </w:r>
                              </w:smartTag>
                            </w:p>
                          </w:tc>
                          <w:tc>
                            <w:tcPr>
                              <w:tcW w:w="1116"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缩小</w:t>
                              </w:r>
                            </w:p>
                          </w:tc>
                          <w:tc>
                            <w:tcPr>
                              <w:tcW w:w="1080" w:type="dxa"/>
                              <w:tcBorders>
                                <w:top w:val="single" w:sz="4" w:space="0" w:color="auto"/>
                                <w:left w:val="single" w:sz="4" w:space="0" w:color="auto"/>
                                <w:bottom w:val="single" w:sz="12"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倒立</w:t>
                              </w:r>
                            </w:p>
                          </w:tc>
                          <w:tc>
                            <w:tcPr>
                              <w:tcW w:w="1174"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实像</w:t>
                              </w:r>
                            </w:p>
                          </w:tc>
                        </w:tr>
                        <w:tr w:rsidR="006237C4">
                          <w:trPr>
                            <w:trHeight w:val="255"/>
                          </w:trPr>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smartTag w:uri="urn:schemas-microsoft-com:office:smarttags" w:element="chmetcnv">
                                <w:smartTagPr>
                                  <w:attr w:name="UnitName" w:val="F"/>
                                  <w:attr w:name="SourceValue" w:val="2"/>
                                  <w:attr w:name="HasSpace" w:val="False"/>
                                  <w:attr w:name="Negative" w:val="False"/>
                                  <w:attr w:name="NumberType" w:val="1"/>
                                  <w:attr w:name="TCSC" w:val="0"/>
                                </w:smartTagPr>
                                <w:r>
                                  <w:rPr>
                                    <w:rFonts w:eastAsia="楷体_GB2312"/>
                                    <w:sz w:val="18"/>
                                    <w:szCs w:val="18"/>
                                  </w:rPr>
                                  <w:t>2</w:t>
                                </w:r>
                                <w:r>
                                  <w:rPr>
                                    <w:rFonts w:eastAsia="楷体_GB2312"/>
                                    <w:i/>
                                    <w:sz w:val="18"/>
                                    <w:szCs w:val="18"/>
                                  </w:rPr>
                                  <w:t>f</w:t>
                                </w:r>
                              </w:smartTag>
                              <w:r>
                                <w:rPr>
                                  <w:rFonts w:ascii="楷体_GB2312" w:eastAsia="楷体_GB2312" w:hint="eastAsia"/>
                                  <w:sz w:val="18"/>
                                  <w:szCs w:val="18"/>
                                </w:rPr>
                                <w:t>＞</w:t>
                              </w:r>
                              <w:r>
                                <w:rPr>
                                  <w:rFonts w:eastAsia="楷体_GB2312"/>
                                  <w:i/>
                                  <w:sz w:val="18"/>
                                  <w:szCs w:val="18"/>
                                </w:rPr>
                                <w:t>u</w:t>
                              </w:r>
                              <w:r>
                                <w:rPr>
                                  <w:rFonts w:ascii="楷体_GB2312" w:eastAsia="楷体_GB2312" w:hint="eastAsia"/>
                                  <w:sz w:val="18"/>
                                  <w:szCs w:val="18"/>
                                </w:rPr>
                                <w:t>＞</w:t>
                              </w:r>
                              <w:r>
                                <w:rPr>
                                  <w:rFonts w:eastAsia="楷体_GB2312"/>
                                  <w:i/>
                                  <w:sz w:val="18"/>
                                  <w:szCs w:val="18"/>
                                </w:rPr>
                                <w:t>f</w:t>
                              </w:r>
                            </w:p>
                          </w:tc>
                          <w:tc>
                            <w:tcPr>
                              <w:tcW w:w="1116" w:type="dxa"/>
                              <w:tcBorders>
                                <w:top w:val="single" w:sz="4" w:space="0" w:color="auto"/>
                                <w:left w:val="single" w:sz="4" w:space="0" w:color="auto"/>
                                <w:bottom w:val="single" w:sz="4" w:space="0" w:color="auto"/>
                                <w:right w:val="single" w:sz="12" w:space="0" w:color="auto"/>
                              </w:tcBorders>
                              <w:vAlign w:val="center"/>
                            </w:tcPr>
                            <w:p w:rsidR="006237C4" w:rsidRDefault="006237C4">
                              <w:pPr>
                                <w:jc w:val="center"/>
                                <w:rPr>
                                  <w:rFonts w:eastAsia="楷体_GB2312"/>
                                  <w:sz w:val="18"/>
                                  <w:szCs w:val="18"/>
                                </w:rPr>
                              </w:pPr>
                              <w:r>
                                <w:rPr>
                                  <w:rFonts w:eastAsia="楷体_GB2312" w:hint="eastAsia"/>
                                  <w:sz w:val="18"/>
                                  <w:szCs w:val="18"/>
                                </w:rPr>
                                <w:t>放大</w:t>
                              </w:r>
                            </w:p>
                          </w:tc>
                          <w:tc>
                            <w:tcPr>
                              <w:tcW w:w="1080" w:type="dxa"/>
                              <w:tcBorders>
                                <w:top w:val="single" w:sz="12" w:space="0" w:color="auto"/>
                                <w:left w:val="single" w:sz="12" w:space="0" w:color="auto"/>
                                <w:bottom w:val="single" w:sz="12" w:space="0" w:color="auto"/>
                                <w:right w:val="single" w:sz="12" w:space="0" w:color="auto"/>
                              </w:tcBorders>
                              <w:vAlign w:val="center"/>
                            </w:tcPr>
                            <w:p w:rsidR="006237C4" w:rsidRDefault="006237C4">
                              <w:pPr>
                                <w:jc w:val="center"/>
                                <w:rPr>
                                  <w:rFonts w:eastAsia="楷体_GB2312" w:hint="eastAsia"/>
                                  <w:color w:val="FF0000"/>
                                  <w:sz w:val="18"/>
                                  <w:szCs w:val="18"/>
                                </w:rPr>
                              </w:pPr>
                            </w:p>
                          </w:tc>
                          <w:tc>
                            <w:tcPr>
                              <w:tcW w:w="1174" w:type="dxa"/>
                              <w:tcBorders>
                                <w:top w:val="single" w:sz="4" w:space="0" w:color="auto"/>
                                <w:left w:val="single" w:sz="12"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实像</w:t>
                              </w:r>
                            </w:p>
                          </w:tc>
                        </w:tr>
                        <w:tr w:rsidR="006237C4">
                          <w:trPr>
                            <w:trHeight w:val="255"/>
                          </w:trPr>
                          <w:tc>
                            <w:tcPr>
                              <w:tcW w:w="1080"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i/>
                                  <w:sz w:val="18"/>
                                  <w:szCs w:val="18"/>
                                </w:rPr>
                                <w:t>u</w:t>
                              </w:r>
                              <w:r>
                                <w:rPr>
                                  <w:rFonts w:ascii="楷体_GB2312" w:eastAsia="楷体_GB2312" w:hint="eastAsia"/>
                                  <w:sz w:val="18"/>
                                  <w:szCs w:val="18"/>
                                </w:rPr>
                                <w:t>＜</w:t>
                              </w:r>
                              <w:r>
                                <w:rPr>
                                  <w:rFonts w:eastAsia="楷体_GB2312"/>
                                  <w:i/>
                                  <w:sz w:val="18"/>
                                  <w:szCs w:val="18"/>
                                </w:rPr>
                                <w:t>f</w:t>
                              </w:r>
                            </w:p>
                          </w:tc>
                          <w:tc>
                            <w:tcPr>
                              <w:tcW w:w="1116"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放大</w:t>
                              </w:r>
                            </w:p>
                          </w:tc>
                          <w:tc>
                            <w:tcPr>
                              <w:tcW w:w="1080" w:type="dxa"/>
                              <w:tcBorders>
                                <w:top w:val="single" w:sz="12"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正立</w:t>
                              </w:r>
                            </w:p>
                          </w:tc>
                          <w:tc>
                            <w:tcPr>
                              <w:tcW w:w="1174" w:type="dxa"/>
                              <w:tcBorders>
                                <w:top w:val="single" w:sz="4" w:space="0" w:color="auto"/>
                                <w:left w:val="single" w:sz="4" w:space="0" w:color="auto"/>
                                <w:bottom w:val="single" w:sz="4" w:space="0" w:color="auto"/>
                                <w:right w:val="single" w:sz="4" w:space="0" w:color="auto"/>
                              </w:tcBorders>
                              <w:vAlign w:val="center"/>
                            </w:tcPr>
                            <w:p w:rsidR="006237C4" w:rsidRDefault="006237C4">
                              <w:pPr>
                                <w:jc w:val="center"/>
                                <w:rPr>
                                  <w:rFonts w:eastAsia="楷体_GB2312"/>
                                  <w:sz w:val="18"/>
                                  <w:szCs w:val="18"/>
                                </w:rPr>
                              </w:pPr>
                              <w:r>
                                <w:rPr>
                                  <w:rFonts w:eastAsia="楷体_GB2312" w:hint="eastAsia"/>
                                  <w:sz w:val="18"/>
                                  <w:szCs w:val="18"/>
                                </w:rPr>
                                <w:t>虚像</w:t>
                              </w:r>
                            </w:p>
                          </w:tc>
                        </w:tr>
                      </w:tbl>
                      <w:p w:rsidR="006237C4" w:rsidRDefault="006237C4" w:rsidP="006237C4"/>
                    </w:txbxContent>
                  </v:textbox>
                </v:shape>
              </w:pict>
            </w:r>
            <w:r w:rsidRPr="002F4494">
              <w:rPr>
                <w:lang w:val="en-US" w:eastAsia="zh-CN"/>
              </w:rPr>
              <w:pict>
                <v:group id="_x0000_s1185" style="position:absolute;left:0;text-align:left;margin-left:251.95pt;margin-top:12.25pt;width:120.15pt;height:47.2pt;z-index:-251649024;mso-position-horizontal-relative:text;mso-position-vertical-relative:text" coordsize="2403,944">
                  <v:line id="_x0000_s1186" style="position:absolute" from="0,469" to="2353,469">
                    <v:stroke dashstyle="dashDot"/>
                  </v:line>
                  <v:line id="_x0000_s1187" style="position:absolute" from="2173,8" to="2173,944">
                    <v:stroke startarrow="block" startarrowwidth="narrow" endarrow="block" endarrowwidth="narrow"/>
                  </v:line>
                  <v:oval id="_x0000_s1188" style="position:absolute;left:1809;top:445;width:55;height:57" fillcolor="black"/>
                  <v:oval id="_x0000_s1189" style="position:absolute;left:1131;top:445;width:55;height:57" fillcolor="black"/>
                  <v:oval id="_x0000_s1190" style="position:absolute;left:436;top:445;width:55;height:57" fillcolor="black"/>
                  <v:oval id="_x0000_s1191" style="position:absolute;left:1478;top:445;width:55;height:57" fillcolor="black"/>
                  <v:oval id="_x0000_s1192" style="position:absolute;left:784;top:445;width:55;height:57" fillcolor="black"/>
                  <v:oval id="_x0000_s1193" style="position:absolute;left:2142;top:444;width:55;height:57" fillcolor="black"/>
                  <v:oval id="_x0000_s1194" style="position:absolute;left:96;top:445;width:56;height:57" fillcolor="black"/>
                  <v:shape id="_x0000_s1195" type="#_x0000_t202" style="position:absolute;left:2043;top:453;width:360;height:272" filled="f" stroked="f">
                    <v:textbox inset="0,0,0,0">
                      <w:txbxContent>
                        <w:p w:rsidR="006237C4" w:rsidRDefault="006237C4" w:rsidP="006237C4">
                          <w:pPr>
                            <w:rPr>
                              <w:b/>
                              <w:i/>
                              <w:sz w:val="18"/>
                              <w:szCs w:val="18"/>
                            </w:rPr>
                          </w:pPr>
                          <w:r>
                            <w:rPr>
                              <w:rFonts w:hint="eastAsia"/>
                              <w:i/>
                              <w:sz w:val="18"/>
                              <w:szCs w:val="18"/>
                            </w:rPr>
                            <w:t xml:space="preserve"> </w:t>
                          </w:r>
                          <w:r>
                            <w:rPr>
                              <w:i/>
                              <w:sz w:val="18"/>
                              <w:szCs w:val="18"/>
                            </w:rPr>
                            <w:t xml:space="preserve"> </w:t>
                          </w:r>
                          <w:r>
                            <w:rPr>
                              <w:b/>
                              <w:i/>
                              <w:sz w:val="18"/>
                              <w:szCs w:val="18"/>
                            </w:rPr>
                            <w:t>O</w:t>
                          </w:r>
                        </w:p>
                      </w:txbxContent>
                    </v:textbox>
                  </v:shape>
                  <v:shape id="_x0000_s1196" type="#_x0000_t202" style="position:absolute;left:1822;width:347;height:312" filled="f" stroked="f">
                    <v:textbox inset="0,0,0,0">
                      <w:txbxContent>
                        <w:p w:rsidR="006237C4" w:rsidRDefault="006237C4" w:rsidP="006237C4">
                          <w:pPr>
                            <w:rPr>
                              <w:b/>
                              <w:i/>
                              <w:sz w:val="18"/>
                              <w:szCs w:val="18"/>
                            </w:rPr>
                          </w:pPr>
                          <w:r>
                            <w:rPr>
                              <w:b/>
                              <w:i/>
                              <w:sz w:val="18"/>
                              <w:szCs w:val="18"/>
                            </w:rPr>
                            <w:t>f</w:t>
                          </w:r>
                        </w:p>
                      </w:txbxContent>
                    </v:textbox>
                  </v:shape>
                  <v:shape id="_x0000_s1197" type="#_x0000_t87" style="position:absolute;left:1740;top:22;width:180;height:656;rotation:90"/>
                  <v:shape id="_x0000_s1198" type="#_x0000_t202" style="position:absolute;left:414;top:453;width:180;height:312" filled="f" stroked="f">
                    <v:textbox inset="0,0,0,0">
                      <w:txbxContent>
                        <w:p w:rsidR="006237C4" w:rsidRDefault="006237C4" w:rsidP="006237C4">
                          <w:pPr>
                            <w:rPr>
                              <w:b/>
                              <w:i/>
                              <w:sz w:val="18"/>
                              <w:szCs w:val="18"/>
                            </w:rPr>
                          </w:pPr>
                          <w:r>
                            <w:rPr>
                              <w:b/>
                              <w:i/>
                              <w:sz w:val="18"/>
                              <w:szCs w:val="18"/>
                            </w:rPr>
                            <w:t>d</w:t>
                          </w:r>
                        </w:p>
                      </w:txbxContent>
                    </v:textbox>
                  </v:shape>
                  <v:shape id="_x0000_s1199" type="#_x0000_t202" style="position:absolute;left:774;top:453;width:180;height:312" filled="f" stroked="f">
                    <v:textbox inset="0,0,0,0">
                      <w:txbxContent>
                        <w:p w:rsidR="006237C4" w:rsidRDefault="006237C4" w:rsidP="006237C4">
                          <w:pPr>
                            <w:rPr>
                              <w:b/>
                              <w:i/>
                              <w:sz w:val="18"/>
                              <w:szCs w:val="18"/>
                            </w:rPr>
                          </w:pPr>
                          <w:r>
                            <w:rPr>
                              <w:b/>
                              <w:i/>
                              <w:sz w:val="18"/>
                              <w:szCs w:val="18"/>
                            </w:rPr>
                            <w:t>c</w:t>
                          </w:r>
                        </w:p>
                      </w:txbxContent>
                    </v:textbox>
                  </v:shape>
                  <v:shape id="_x0000_s1200" type="#_x0000_t202" style="position:absolute;left:1440;top:447;width:180;height:312" filled="f" stroked="f">
                    <v:textbox inset="0,0,0,0">
                      <w:txbxContent>
                        <w:p w:rsidR="006237C4" w:rsidRDefault="006237C4" w:rsidP="006237C4">
                          <w:pPr>
                            <w:rPr>
                              <w:b/>
                              <w:i/>
                              <w:sz w:val="18"/>
                              <w:szCs w:val="18"/>
                            </w:rPr>
                          </w:pPr>
                          <w:r>
                            <w:rPr>
                              <w:b/>
                              <w:i/>
                              <w:sz w:val="18"/>
                              <w:szCs w:val="18"/>
                            </w:rPr>
                            <w:t>F</w:t>
                          </w:r>
                        </w:p>
                      </w:txbxContent>
                    </v:textbox>
                  </v:shape>
                  <v:shape id="_x0000_s1201" type="#_x0000_t202" style="position:absolute;left:1800;top:447;width:180;height:312" filled="f" stroked="f">
                    <v:textbox inset="0,0,0,0">
                      <w:txbxContent>
                        <w:p w:rsidR="006237C4" w:rsidRDefault="006237C4" w:rsidP="006237C4">
                          <w:pPr>
                            <w:rPr>
                              <w:b/>
                              <w:i/>
                              <w:sz w:val="18"/>
                              <w:szCs w:val="18"/>
                            </w:rPr>
                          </w:pPr>
                          <w:r>
                            <w:rPr>
                              <w:b/>
                              <w:i/>
                              <w:sz w:val="18"/>
                              <w:szCs w:val="18"/>
                            </w:rPr>
                            <w:t>a</w:t>
                          </w:r>
                        </w:p>
                      </w:txbxContent>
                    </v:textbox>
                  </v:shape>
                  <v:shape id="_x0000_s1202" type="#_x0000_t202" style="position:absolute;left:1116;top:453;width:180;height:312" filled="f" stroked="f">
                    <v:textbox inset="0,0,0,0">
                      <w:txbxContent>
                        <w:p w:rsidR="006237C4" w:rsidRDefault="006237C4" w:rsidP="006237C4">
                          <w:pPr>
                            <w:rPr>
                              <w:b/>
                              <w:i/>
                              <w:sz w:val="18"/>
                              <w:szCs w:val="18"/>
                            </w:rPr>
                          </w:pPr>
                          <w:r>
                            <w:rPr>
                              <w:b/>
                              <w:i/>
                              <w:sz w:val="18"/>
                              <w:szCs w:val="18"/>
                            </w:rPr>
                            <w:t>b</w:t>
                          </w:r>
                        </w:p>
                      </w:txbxContent>
                    </v:textbox>
                  </v:shape>
                  <v:shape id="_x0000_s1203" type="#_x0000_t202" style="position:absolute;left:96;top:459;width:180;height:312" filled="f" stroked="f">
                    <v:textbox inset="0,0,0,0">
                      <w:txbxContent>
                        <w:p w:rsidR="006237C4" w:rsidRDefault="006237C4" w:rsidP="006237C4">
                          <w:pPr>
                            <w:rPr>
                              <w:b/>
                              <w:i/>
                              <w:sz w:val="18"/>
                              <w:szCs w:val="18"/>
                            </w:rPr>
                          </w:pPr>
                          <w:r>
                            <w:rPr>
                              <w:b/>
                              <w:i/>
                              <w:sz w:val="18"/>
                              <w:szCs w:val="18"/>
                            </w:rPr>
                            <w:t>e</w:t>
                          </w:r>
                        </w:p>
                      </w:txbxContent>
                    </v:textbox>
                  </v:shape>
                  <w10:wrap type="square"/>
                </v:group>
              </w:pict>
            </w:r>
          </w:p>
          <w:p w:rsidR="006237C4" w:rsidRPr="002F4494" w:rsidRDefault="006237C4" w:rsidP="00B0624A">
            <w:pPr>
              <w:spacing w:line="340" w:lineRule="exact"/>
            </w:pPr>
          </w:p>
        </w:tc>
      </w:tr>
      <w:tr w:rsidR="006237C4" w:rsidRPr="002F4494" w:rsidTr="00B0624A">
        <w:trPr>
          <w:trHeight w:val="1223"/>
        </w:trPr>
        <w:tc>
          <w:tcPr>
            <w:tcW w:w="720" w:type="dxa"/>
            <w:tcBorders>
              <w:top w:val="single" w:sz="4" w:space="0" w:color="auto"/>
              <w:left w:val="single" w:sz="4" w:space="0" w:color="auto"/>
              <w:bottom w:val="single" w:sz="4" w:space="0" w:color="auto"/>
              <w:right w:val="single" w:sz="4" w:space="0" w:color="auto"/>
            </w:tcBorders>
            <w:vAlign w:val="center"/>
          </w:tcPr>
          <w:p w:rsidR="006237C4" w:rsidRPr="002F4494" w:rsidRDefault="006237C4" w:rsidP="00B0624A">
            <w:pPr>
              <w:spacing w:line="320" w:lineRule="exact"/>
              <w:jc w:val="center"/>
              <w:rPr>
                <w:rFonts w:hAnsi="宋体" w:hint="eastAsia"/>
              </w:rPr>
            </w:pPr>
            <w:r w:rsidRPr="002F4494">
              <w:rPr>
                <w:rFonts w:hAnsi="宋体" w:hint="eastAsia"/>
              </w:rPr>
              <w:t>问题讨论</w:t>
            </w:r>
          </w:p>
        </w:tc>
        <w:tc>
          <w:tcPr>
            <w:tcW w:w="7560" w:type="dxa"/>
            <w:tcBorders>
              <w:top w:val="single" w:sz="4" w:space="0" w:color="auto"/>
              <w:left w:val="single" w:sz="4" w:space="0" w:color="auto"/>
              <w:bottom w:val="single" w:sz="4" w:space="0" w:color="auto"/>
              <w:right w:val="single" w:sz="4" w:space="0" w:color="auto"/>
            </w:tcBorders>
          </w:tcPr>
          <w:p w:rsidR="006237C4" w:rsidRPr="002F4494" w:rsidRDefault="006237C4" w:rsidP="00B0624A">
            <w:pPr>
              <w:spacing w:line="340" w:lineRule="exact"/>
              <w:ind w:firstLineChars="200" w:firstLine="420"/>
              <w:rPr>
                <w:rFonts w:hint="eastAsia"/>
              </w:rPr>
            </w:pPr>
            <w:r w:rsidRPr="002F4494">
              <w:rPr>
                <w:rFonts w:hint="eastAsia"/>
              </w:rPr>
              <w:t>如果将凸透镜换为玻璃板，并在玻璃板后用另一只相同的未点燃的蜡烛来回移动，直至玻璃板后蜡烛与前面蜡烛</w:t>
            </w:r>
            <w:r w:rsidRPr="002F4494">
              <w:rPr>
                <w:rFonts w:hAnsi="宋体"/>
              </w:rPr>
              <w:t>所成的像完全重合，从而得出像与物大小相等，这里运用的是</w:t>
            </w:r>
            <w:r w:rsidRPr="002F4494">
              <w:rPr>
                <w:u w:val="thick"/>
              </w:rPr>
              <w:t xml:space="preserve">            </w:t>
            </w:r>
            <w:r w:rsidRPr="002F4494">
              <w:rPr>
                <w:rFonts w:hAnsi="宋体"/>
              </w:rPr>
              <w:t>法。移走蜡烛</w:t>
            </w:r>
            <w:r w:rsidRPr="002F4494">
              <w:rPr>
                <w:i/>
              </w:rPr>
              <w:t>b</w:t>
            </w:r>
            <w:r w:rsidRPr="002F4494">
              <w:rPr>
                <w:rFonts w:hAnsi="宋体"/>
              </w:rPr>
              <w:t>，在此位置换上光屏，发现</w:t>
            </w:r>
            <w:r w:rsidRPr="002F4494">
              <w:rPr>
                <w:rFonts w:hAnsi="宋体" w:hint="eastAsia"/>
              </w:rPr>
              <w:t>不能在</w:t>
            </w:r>
            <w:r w:rsidRPr="002F4494">
              <w:rPr>
                <w:rFonts w:hAnsi="宋体"/>
              </w:rPr>
              <w:t>光屏上</w:t>
            </w:r>
            <w:r w:rsidRPr="002F4494">
              <w:rPr>
                <w:rFonts w:hAnsi="宋体" w:hint="eastAsia"/>
              </w:rPr>
              <w:t>得到</w:t>
            </w:r>
            <w:r w:rsidRPr="002F4494">
              <w:rPr>
                <w:rFonts w:hAnsi="宋体"/>
              </w:rPr>
              <w:t>像，这说明平面镜成</w:t>
            </w:r>
            <w:r w:rsidRPr="002F4494">
              <w:rPr>
                <w:u w:val="thick"/>
              </w:rPr>
              <w:t xml:space="preserve">     </w:t>
            </w:r>
            <w:r w:rsidRPr="002F4494">
              <w:rPr>
                <w:rFonts w:hAnsi="宋体"/>
              </w:rPr>
              <w:t>像。</w:t>
            </w:r>
          </w:p>
        </w:tc>
      </w:tr>
    </w:tbl>
    <w:p w:rsidR="006237C4" w:rsidRPr="00BC3599" w:rsidRDefault="006237C4" w:rsidP="006237C4">
      <w:pPr>
        <w:spacing w:line="340" w:lineRule="exact"/>
        <w:jc w:val="left"/>
      </w:pPr>
      <w:r w:rsidRPr="00BC3599">
        <w:t>2</w:t>
      </w:r>
      <w:r w:rsidRPr="00BC3599">
        <w:t>．运用知识解决问题：</w:t>
      </w:r>
    </w:p>
    <w:p w:rsidR="006237C4" w:rsidRPr="00BC3599" w:rsidRDefault="006237C4" w:rsidP="006237C4">
      <w:pPr>
        <w:spacing w:line="340" w:lineRule="exact"/>
        <w:ind w:firstLineChars="200" w:firstLine="420"/>
        <w:jc w:val="left"/>
        <w:rPr>
          <w:rFonts w:hAnsi="宋体" w:hint="eastAsia"/>
        </w:rPr>
      </w:pPr>
      <w:r w:rsidRPr="00BC3599">
        <w:rPr>
          <w:rFonts w:hAnsi="宋体"/>
          <w:noProof/>
          <w:color w:val="FF0000"/>
        </w:rPr>
        <w:pict>
          <v:group id="_x0000_s1244" style="position:absolute;left:0;text-align:left;margin-left:315pt;margin-top:28.75pt;width:91.25pt;height:47.55pt;z-index:-251645952" coordorigin="4320,10292" coordsize="1825,951" wrapcoords="10269 0 708 5143 531 5486 3895 5486 -177 10286 -177 10629 3364 10971 10092 16457 9738 18857 10269 21257 11331 21257 11862 18857 11154 16457 18236 10971 21423 10629 21069 9943 10977 5486 11862 4114 11862 2057 10977 0 10269 0">
            <v:line id="_x0000_s1245" style="position:absolute;visibility:visible" from="5234,10292" to="5234,11243">
              <o:lock v:ext="edit" aspectratio="t"/>
            </v:line>
            <v:line id="_x0000_s1246" style="position:absolute;flip:x y;visibility:visible" from="5240,10300" to="5317,10416">
              <o:lock v:ext="edit" aspectratio="t"/>
            </v:line>
            <v:line id="_x0000_s1247" style="position:absolute;flip:y;visibility:visible" from="5148,10300" to="5224,10416">
              <o:lock v:ext="edit" aspectratio="t"/>
            </v:line>
            <v:line id="_x0000_s1248" style="position:absolute;flip:y;visibility:visible" from="5240,11120" to="5317,11236">
              <o:lock v:ext="edit" aspectratio="t"/>
            </v:line>
            <v:line id="_x0000_s1249" style="position:absolute;flip:x y;visibility:visible" from="5152,11124" to="5228,11240">
              <o:lock v:ext="edit" aspectratio="t"/>
            </v:line>
            <v:shapetype id="_x0000_t32" coordsize="21600,21600" o:spt="32" o:oned="t" path="m,l21600,21600e" filled="f">
              <v:path arrowok="t" fillok="f" o:connecttype="none"/>
              <o:lock v:ext="edit" shapetype="t"/>
            </v:shapetype>
            <v:shape id="_x0000_s1250" type="#_x0000_t32" style="position:absolute;left:4672;top:10528;width:368;height:0" o:connectortype="straight" strokeweight="1pt">
              <v:stroke endarrow="classic" endarrowwidth="narrow"/>
              <o:lock v:ext="edit" aspectratio="t"/>
            </v:shape>
            <v:line id="_x0000_s1251" style="position:absolute" from="4352,11101" to="4513,11101" stroked="f">
              <o:lock v:ext="edit" aspectratio="t"/>
            </v:line>
            <v:line id="_x0000_s1252" style="position:absolute" from="4320,10762" to="6111,10763">
              <v:stroke dashstyle="longDashDot"/>
              <o:lock v:ext="edit" aspectratio="t"/>
            </v:line>
            <v:shape id="_x0000_s1253" type="#_x0000_t202" style="position:absolute;left:5615;top:10703;width:530;height:448" filled="f" stroked="f">
              <o:lock v:ext="edit" aspectratio="t"/>
              <v:textbox style="mso-next-textbox:#_x0000_s1253">
                <w:txbxContent>
                  <w:p w:rsidR="006237C4" w:rsidRPr="00B96F97" w:rsidRDefault="006237C4" w:rsidP="006237C4">
                    <w:pPr>
                      <w:pStyle w:val="2"/>
                      <w:rPr>
                        <w:b w:val="0"/>
                        <w:i/>
                        <w:iCs/>
                      </w:rPr>
                    </w:pPr>
                    <w:r w:rsidRPr="00B96F97">
                      <w:rPr>
                        <w:rFonts w:hint="eastAsia"/>
                        <w:b w:val="0"/>
                        <w:sz w:val="18"/>
                      </w:rPr>
                      <w:t>F</w:t>
                    </w:r>
                  </w:p>
                </w:txbxContent>
              </v:textbox>
            </v:shape>
            <v:oval id="_x0000_s1254" style="position:absolute;left:4640;top:10731;width:57;height:57" fillcolor="black">
              <o:lock v:ext="edit" aspectratio="t"/>
            </v:oval>
            <v:oval id="_x0000_s1255" style="position:absolute;left:5805;top:10731;width:45;height:57" fillcolor="black">
              <o:lock v:ext="edit" aspectratio="t"/>
            </v:oval>
            <v:shape id="_x0000_s1256" type="#_x0000_t202" style="position:absolute;left:4465;top:10686;width:442;height:371" filled="f" stroked="f">
              <o:lock v:ext="edit" aspectratio="t"/>
              <v:textbox style="mso-next-textbox:#_x0000_s1256">
                <w:txbxContent>
                  <w:p w:rsidR="006237C4" w:rsidRPr="00B96F97" w:rsidRDefault="006237C4" w:rsidP="006237C4">
                    <w:pPr>
                      <w:pStyle w:val="2"/>
                      <w:rPr>
                        <w:b w:val="0"/>
                        <w:i/>
                        <w:iCs/>
                      </w:rPr>
                    </w:pPr>
                    <w:r>
                      <w:rPr>
                        <w:rFonts w:hint="eastAsia"/>
                        <w:b w:val="0"/>
                        <w:sz w:val="18"/>
                      </w:rPr>
                      <w:t>F</w:t>
                    </w:r>
                  </w:p>
                </w:txbxContent>
              </v:textbox>
            </v:shape>
            <v:shape id="_x0000_s1257" type="#_x0000_t202" style="position:absolute;left:4950;top:10624;width:569;height:542" filled="f" stroked="f">
              <o:lock v:ext="edit" aspectratio="t"/>
              <v:textbox style="mso-next-textbox:#_x0000_s1257">
                <w:txbxContent>
                  <w:p w:rsidR="006237C4" w:rsidRDefault="006237C4" w:rsidP="006237C4">
                    <w:pPr>
                      <w:rPr>
                        <w:i/>
                        <w:iCs/>
                      </w:rPr>
                    </w:pPr>
                    <w:r>
                      <w:rPr>
                        <w:rFonts w:hint="eastAsia"/>
                        <w:i/>
                        <w:iCs/>
                      </w:rPr>
                      <w:t>o</w:t>
                    </w:r>
                  </w:p>
                </w:txbxContent>
              </v:textbox>
            </v:shape>
            <v:oval id="_x0000_s1258" style="position:absolute;left:5209;top:10733;width:57;height:57" fillcolor="black">
              <o:lock v:ext="edit" aspectratio="t"/>
            </v:oval>
            <v:shape id="_x0000_s1259" type="#_x0000_t32" style="position:absolute;left:4400;top:10532;width:828;height:1" o:connectortype="straight" strokeweight="1pt">
              <o:lock v:ext="edit" aspectratio="t"/>
            </v:shape>
            <v:shape id="_x0000_s1260" type="#_x0000_t202" style="position:absolute;left:4460;top:10688;width:360;height:468" filled="f" stroked="f">
              <v:textbox>
                <w:txbxContent>
                  <w:p w:rsidR="006237C4" w:rsidRPr="00427D6F" w:rsidRDefault="006237C4" w:rsidP="006237C4">
                    <w:pPr>
                      <w:rPr>
                        <w:rFonts w:hint="eastAsia"/>
                        <w:i/>
                      </w:rPr>
                    </w:pPr>
                    <w:r w:rsidRPr="00427D6F">
                      <w:rPr>
                        <w:rFonts w:hint="eastAsia"/>
                        <w:i/>
                      </w:rPr>
                      <w:t>F</w:t>
                    </w:r>
                  </w:p>
                </w:txbxContent>
              </v:textbox>
            </v:shape>
            <v:shape id="_x0000_s1261" type="#_x0000_t202" style="position:absolute;left:5620;top:10696;width:360;height:468" filled="f" stroked="f">
              <v:textbox>
                <w:txbxContent>
                  <w:p w:rsidR="006237C4" w:rsidRPr="00427D6F" w:rsidRDefault="006237C4" w:rsidP="006237C4">
                    <w:pPr>
                      <w:rPr>
                        <w:rFonts w:hint="eastAsia"/>
                        <w:i/>
                      </w:rPr>
                    </w:pPr>
                    <w:r w:rsidRPr="00427D6F">
                      <w:rPr>
                        <w:rFonts w:hint="eastAsia"/>
                        <w:i/>
                      </w:rPr>
                      <w:t>F</w:t>
                    </w:r>
                  </w:p>
                </w:txbxContent>
              </v:textbox>
            </v:shape>
            <w10:wrap type="tight"/>
          </v:group>
        </w:pict>
      </w:r>
      <w:r w:rsidRPr="00BC3599">
        <w:rPr>
          <w:rFonts w:hAnsi="宋体"/>
        </w:rPr>
        <w:t>（</w:t>
      </w:r>
      <w:r w:rsidRPr="00BC3599">
        <w:rPr>
          <w:rFonts w:hint="eastAsia"/>
        </w:rPr>
        <w:t>1</w:t>
      </w:r>
      <w:r w:rsidRPr="00BC3599">
        <w:rPr>
          <w:rFonts w:hAnsi="宋体"/>
        </w:rPr>
        <w:t>）</w:t>
      </w:r>
      <w:r w:rsidRPr="00BC3599">
        <w:rPr>
          <w:rFonts w:ascii="宋体" w:hAnsi="宋体" w:hint="eastAsia"/>
        </w:rPr>
        <w:t>夏天，</w:t>
      </w:r>
      <w:r w:rsidRPr="00BC3599">
        <w:rPr>
          <w:rFonts w:hint="eastAsia"/>
          <w:noProof/>
        </w:rPr>
        <w:t>中午</w:t>
      </w:r>
      <w:r w:rsidRPr="00BC3599">
        <w:rPr>
          <w:rFonts w:ascii="宋体" w:hAnsi="宋体" w:hint="eastAsia"/>
        </w:rPr>
        <w:t>来到海边，</w:t>
      </w:r>
      <w:r w:rsidRPr="00BC3599">
        <w:rPr>
          <w:rFonts w:hint="eastAsia"/>
          <w:noProof/>
        </w:rPr>
        <w:t>感觉沙子的温度比海水高得多</w:t>
      </w:r>
      <w:r w:rsidRPr="00BC3599">
        <w:rPr>
          <w:rFonts w:ascii="宋体" w:hAnsi="宋体" w:hint="eastAsia"/>
        </w:rPr>
        <w:t>，这是因为沙子的比热容较</w:t>
      </w:r>
      <w:r w:rsidRPr="00BC3599">
        <w:rPr>
          <w:noProof/>
          <w:u w:val="thick"/>
        </w:rPr>
        <w:t xml:space="preserve">   </w:t>
      </w:r>
      <w:r w:rsidRPr="00BC3599">
        <w:rPr>
          <w:rFonts w:hint="eastAsia"/>
          <w:noProof/>
          <w:u w:val="thick"/>
        </w:rPr>
        <w:t xml:space="preserve"> </w:t>
      </w:r>
      <w:r w:rsidRPr="00BC3599">
        <w:rPr>
          <w:noProof/>
          <w:u w:val="thick"/>
        </w:rPr>
        <w:t xml:space="preserve">  </w:t>
      </w:r>
      <w:r w:rsidRPr="00BC3599">
        <w:rPr>
          <w:rFonts w:hint="eastAsia"/>
          <w:noProof/>
          <w:u w:val="thick"/>
        </w:rPr>
        <w:t xml:space="preserve">  </w:t>
      </w:r>
      <w:r w:rsidRPr="00BC3599">
        <w:rPr>
          <w:noProof/>
          <w:u w:val="thick"/>
        </w:rPr>
        <w:t xml:space="preserve"> </w:t>
      </w:r>
      <w:r w:rsidRPr="00BC3599">
        <w:rPr>
          <w:rFonts w:hint="eastAsia"/>
          <w:noProof/>
        </w:rPr>
        <w:t>，相同条件下温度升高</w:t>
      </w:r>
      <w:r w:rsidRPr="00BC3599">
        <w:rPr>
          <w:noProof/>
          <w:u w:val="thick"/>
        </w:rPr>
        <w:t xml:space="preserve"> </w:t>
      </w:r>
      <w:r w:rsidRPr="00BC3599">
        <w:rPr>
          <w:rFonts w:hint="eastAsia"/>
          <w:noProof/>
          <w:u w:val="thick"/>
        </w:rPr>
        <w:t xml:space="preserve"> </w:t>
      </w:r>
      <w:r w:rsidRPr="00BC3599">
        <w:rPr>
          <w:noProof/>
          <w:u w:val="thick"/>
        </w:rPr>
        <w:t xml:space="preserve">  </w:t>
      </w:r>
      <w:r w:rsidRPr="00BC3599">
        <w:rPr>
          <w:rFonts w:hint="eastAsia"/>
          <w:noProof/>
          <w:u w:val="thick"/>
        </w:rPr>
        <w:t xml:space="preserve">  </w:t>
      </w:r>
      <w:r w:rsidRPr="00BC3599">
        <w:rPr>
          <w:rFonts w:hint="eastAsia"/>
          <w:noProof/>
        </w:rPr>
        <w:t>的缘故</w:t>
      </w:r>
      <w:r w:rsidRPr="00BC3599">
        <w:rPr>
          <w:rFonts w:hAnsi="宋体"/>
        </w:rPr>
        <w:t>。</w:t>
      </w:r>
    </w:p>
    <w:p w:rsidR="006237C4" w:rsidRPr="00BC3599" w:rsidRDefault="006237C4" w:rsidP="006237C4">
      <w:pPr>
        <w:spacing w:line="340" w:lineRule="exact"/>
        <w:ind w:firstLineChars="200" w:firstLine="420"/>
        <w:jc w:val="left"/>
        <w:rPr>
          <w:rFonts w:hAnsi="宋体" w:hint="eastAsia"/>
        </w:rPr>
      </w:pPr>
      <w:r w:rsidRPr="00BC3599">
        <w:rPr>
          <w:rFonts w:hAnsi="宋体"/>
        </w:rPr>
        <w:t>（</w:t>
      </w:r>
      <w:r w:rsidRPr="00BC3599">
        <w:rPr>
          <w:rFonts w:hint="eastAsia"/>
        </w:rPr>
        <w:t>2</w:t>
      </w:r>
      <w:r w:rsidRPr="00BC3599">
        <w:rPr>
          <w:rFonts w:hAnsi="宋体"/>
        </w:rPr>
        <w:t>）请在右图中</w:t>
      </w:r>
      <w:r w:rsidRPr="00BC3599">
        <w:rPr>
          <w:rFonts w:ascii="黑体" w:eastAsia="黑体" w:hAnsi="宋体" w:hint="eastAsia"/>
        </w:rPr>
        <w:t>画出</w:t>
      </w:r>
      <w:r w:rsidRPr="00BC3599">
        <w:rPr>
          <w:rFonts w:hAnsi="宋体"/>
        </w:rPr>
        <w:t>光线经</w:t>
      </w:r>
      <w:r w:rsidRPr="00BC3599">
        <w:rPr>
          <w:rFonts w:hAnsi="宋体" w:hint="eastAsia"/>
        </w:rPr>
        <w:t>凸</w:t>
      </w:r>
      <w:r w:rsidRPr="00BC3599">
        <w:rPr>
          <w:rFonts w:hAnsi="宋体"/>
        </w:rPr>
        <w:t>透镜折射后的光路。</w:t>
      </w:r>
    </w:p>
    <w:p w:rsidR="006237C4" w:rsidRPr="00BC3599" w:rsidRDefault="006237C4" w:rsidP="006237C4">
      <w:pPr>
        <w:spacing w:line="340" w:lineRule="exact"/>
        <w:ind w:firstLineChars="200" w:firstLine="420"/>
        <w:jc w:val="left"/>
        <w:rPr>
          <w:rFonts w:hint="eastAsia"/>
          <w:szCs w:val="21"/>
        </w:rPr>
      </w:pPr>
      <w:r w:rsidRPr="00BC3599">
        <w:rPr>
          <w:rFonts w:hAnsi="宋体"/>
        </w:rPr>
        <w:t>（</w:t>
      </w:r>
      <w:r w:rsidRPr="00BC3599">
        <w:rPr>
          <w:rFonts w:hint="eastAsia"/>
        </w:rPr>
        <w:t>3</w:t>
      </w:r>
      <w:r w:rsidRPr="00BC3599">
        <w:rPr>
          <w:rFonts w:hAnsi="宋体" w:hint="eastAsia"/>
        </w:rPr>
        <w:t>）在上面“探究固体的熔化规律”实验时，</w:t>
      </w:r>
      <w:r w:rsidRPr="00BC3599">
        <w:rPr>
          <w:rFonts w:hAnsi="宋体" w:hint="eastAsia"/>
          <w:szCs w:val="21"/>
        </w:rPr>
        <w:t>bc</w:t>
      </w:r>
      <w:r w:rsidRPr="00BC3599">
        <w:rPr>
          <w:rFonts w:hAnsi="宋体" w:hint="eastAsia"/>
          <w:szCs w:val="21"/>
        </w:rPr>
        <w:t>段该</w:t>
      </w:r>
      <w:r w:rsidRPr="00BC3599">
        <w:rPr>
          <w:rFonts w:hint="eastAsia"/>
          <w:szCs w:val="21"/>
        </w:rPr>
        <w:t>物质</w:t>
      </w:r>
    </w:p>
    <w:p w:rsidR="006237C4" w:rsidRPr="00541807" w:rsidRDefault="006237C4" w:rsidP="006237C4">
      <w:pPr>
        <w:spacing w:line="340" w:lineRule="exact"/>
        <w:jc w:val="left"/>
        <w:rPr>
          <w:rFonts w:hAnsi="宋体" w:hint="eastAsia"/>
          <w:b/>
          <w:szCs w:val="21"/>
        </w:rPr>
      </w:pPr>
      <w:r w:rsidRPr="00BC3599">
        <w:rPr>
          <w:rFonts w:hint="eastAsia"/>
          <w:szCs w:val="21"/>
        </w:rPr>
        <w:t>吸收了</w:t>
      </w:r>
      <w:r w:rsidRPr="00BC3599">
        <w:rPr>
          <w:rFonts w:hint="eastAsia"/>
          <w:u w:val="thick"/>
        </w:rPr>
        <w:t xml:space="preserve">     </w:t>
      </w:r>
      <w:r w:rsidRPr="00BC3599">
        <w:rPr>
          <w:u w:val="thick"/>
        </w:rPr>
        <w:t xml:space="preserve">  </w:t>
      </w:r>
      <w:r w:rsidRPr="00BC3599">
        <w:rPr>
          <w:rFonts w:hint="eastAsia"/>
          <w:szCs w:val="21"/>
        </w:rPr>
        <w:t>J</w:t>
      </w:r>
      <w:r w:rsidRPr="00BC3599">
        <w:rPr>
          <w:rFonts w:hint="eastAsia"/>
          <w:szCs w:val="21"/>
        </w:rPr>
        <w:t>的热量。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990"/>
        <w:gridCol w:w="990"/>
        <w:gridCol w:w="5580"/>
      </w:tblGrid>
      <w:tr w:rsidR="006237C4" w:rsidRPr="008147C7" w:rsidTr="00B0624A">
        <w:trPr>
          <w:cantSplit/>
          <w:trHeight w:val="273"/>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spacing w:line="320" w:lineRule="exact"/>
              <w:jc w:val="center"/>
              <w:rPr>
                <w:rFonts w:ascii="宋体" w:hAnsi="宋体"/>
                <w:b/>
                <w:bCs/>
                <w:szCs w:val="21"/>
              </w:rPr>
            </w:pPr>
            <w:r w:rsidRPr="008147C7">
              <w:rPr>
                <w:rFonts w:ascii="宋体" w:hAnsi="宋体" w:hint="eastAsia"/>
                <w:b/>
                <w:bCs/>
                <w:szCs w:val="21"/>
              </w:rPr>
              <w:t>得分</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spacing w:line="320" w:lineRule="exact"/>
              <w:jc w:val="center"/>
              <w:rPr>
                <w:rFonts w:ascii="宋体" w:hAnsi="宋体"/>
                <w:b/>
                <w:bCs/>
                <w:szCs w:val="21"/>
              </w:rPr>
            </w:pPr>
            <w:r w:rsidRPr="008147C7">
              <w:rPr>
                <w:rFonts w:ascii="宋体" w:hAnsi="宋体" w:hint="eastAsia"/>
                <w:b/>
                <w:bCs/>
                <w:szCs w:val="21"/>
              </w:rPr>
              <w:t>阅卷人</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spacing w:line="320" w:lineRule="exact"/>
              <w:jc w:val="center"/>
              <w:rPr>
                <w:rFonts w:ascii="宋体" w:hAnsi="宋体"/>
                <w:b/>
                <w:bCs/>
                <w:szCs w:val="21"/>
              </w:rPr>
            </w:pPr>
            <w:r w:rsidRPr="008147C7">
              <w:rPr>
                <w:rFonts w:ascii="宋体" w:hAnsi="宋体" w:hint="eastAsia"/>
                <w:b/>
                <w:bCs/>
                <w:szCs w:val="21"/>
              </w:rPr>
              <w:t>复核人</w:t>
            </w:r>
          </w:p>
        </w:tc>
        <w:tc>
          <w:tcPr>
            <w:tcW w:w="5580" w:type="dxa"/>
            <w:vMerge w:val="restart"/>
            <w:tcBorders>
              <w:top w:val="nil"/>
              <w:left w:val="single" w:sz="4" w:space="0" w:color="auto"/>
              <w:bottom w:val="nil"/>
              <w:right w:val="nil"/>
            </w:tcBorders>
            <w:vAlign w:val="center"/>
          </w:tcPr>
          <w:p w:rsidR="006237C4" w:rsidRPr="008147C7" w:rsidRDefault="006237C4" w:rsidP="00B0624A">
            <w:pPr>
              <w:spacing w:line="320" w:lineRule="exact"/>
              <w:rPr>
                <w:rFonts w:eastAsia="仿宋_GB2312"/>
                <w:b/>
              </w:rPr>
            </w:pPr>
            <w:r w:rsidRPr="008147C7">
              <w:rPr>
                <w:rFonts w:ascii="黑体" w:eastAsia="黑体" w:hint="eastAsia"/>
                <w:b/>
              </w:rPr>
              <w:t>专题</w:t>
            </w:r>
            <w:r w:rsidRPr="008147C7">
              <w:rPr>
                <w:rFonts w:ascii="黑体" w:eastAsia="黑体" w:hAnsi="宋体" w:hint="eastAsia"/>
                <w:b/>
                <w:bCs/>
                <w:szCs w:val="21"/>
              </w:rPr>
              <w:t>二</w:t>
            </w:r>
            <w:r w:rsidRPr="008147C7">
              <w:rPr>
                <w:rFonts w:ascii="黑体" w:eastAsia="黑体" w:hint="eastAsia"/>
                <w:b/>
              </w:rPr>
              <w:t>：力与运动</w:t>
            </w:r>
            <w:r w:rsidRPr="008147C7">
              <w:rPr>
                <w:rFonts w:eastAsia="仿宋_GB2312" w:hint="eastAsia"/>
                <w:b/>
                <w:spacing w:val="-2"/>
                <w:szCs w:val="21"/>
              </w:rPr>
              <w:t>（</w:t>
            </w:r>
            <w:r w:rsidRPr="008147C7">
              <w:rPr>
                <w:rFonts w:eastAsia="仿宋_GB2312" w:hint="eastAsia"/>
                <w:b/>
              </w:rPr>
              <w:t>本专题满分</w:t>
            </w:r>
            <w:r w:rsidRPr="008147C7">
              <w:rPr>
                <w:rFonts w:eastAsia="仿宋_GB2312"/>
                <w:b/>
              </w:rPr>
              <w:t>1</w:t>
            </w:r>
            <w:r>
              <w:rPr>
                <w:rFonts w:eastAsia="仿宋_GB2312" w:hint="eastAsia"/>
                <w:b/>
              </w:rPr>
              <w:t>6</w:t>
            </w:r>
            <w:r w:rsidRPr="008147C7">
              <w:rPr>
                <w:rFonts w:eastAsia="仿宋_GB2312" w:hint="eastAsia"/>
                <w:b/>
              </w:rPr>
              <w:t>分，共</w:t>
            </w:r>
            <w:r w:rsidRPr="008147C7">
              <w:rPr>
                <w:rFonts w:eastAsia="仿宋_GB2312"/>
                <w:b/>
              </w:rPr>
              <w:t>2</w:t>
            </w:r>
            <w:r w:rsidRPr="008147C7">
              <w:rPr>
                <w:rFonts w:eastAsia="仿宋_GB2312" w:hint="eastAsia"/>
                <w:b/>
              </w:rPr>
              <w:t>个小题，第</w:t>
            </w:r>
            <w:r w:rsidRPr="008147C7">
              <w:rPr>
                <w:rFonts w:eastAsia="仿宋_GB2312"/>
                <w:b/>
              </w:rPr>
              <w:t>3</w:t>
            </w:r>
            <w:r w:rsidRPr="008147C7">
              <w:rPr>
                <w:rFonts w:eastAsia="仿宋_GB2312" w:hint="eastAsia"/>
                <w:b/>
              </w:rPr>
              <w:t>小题</w:t>
            </w:r>
            <w:r>
              <w:rPr>
                <w:rFonts w:eastAsia="仿宋_GB2312" w:hint="eastAsia"/>
                <w:b/>
              </w:rPr>
              <w:t>12</w:t>
            </w:r>
            <w:r w:rsidRPr="008147C7">
              <w:rPr>
                <w:rFonts w:eastAsia="仿宋_GB2312" w:hint="eastAsia"/>
                <w:b/>
              </w:rPr>
              <w:t>分，第</w:t>
            </w:r>
            <w:r w:rsidRPr="008147C7">
              <w:rPr>
                <w:rFonts w:eastAsia="仿宋_GB2312"/>
                <w:b/>
              </w:rPr>
              <w:t>4</w:t>
            </w:r>
            <w:r w:rsidRPr="008147C7">
              <w:rPr>
                <w:rFonts w:eastAsia="仿宋_GB2312" w:hint="eastAsia"/>
                <w:b/>
              </w:rPr>
              <w:t>小题</w:t>
            </w:r>
            <w:r>
              <w:rPr>
                <w:rFonts w:eastAsia="仿宋_GB2312" w:hint="eastAsia"/>
                <w:b/>
              </w:rPr>
              <w:t>4</w:t>
            </w:r>
            <w:r w:rsidRPr="008147C7">
              <w:rPr>
                <w:rFonts w:eastAsia="仿宋_GB2312" w:hint="eastAsia"/>
                <w:b/>
              </w:rPr>
              <w:t>分）</w:t>
            </w:r>
          </w:p>
        </w:tc>
      </w:tr>
      <w:tr w:rsidR="006237C4" w:rsidRPr="008147C7" w:rsidTr="00B0624A">
        <w:trPr>
          <w:cantSplit/>
          <w:trHeight w:val="70"/>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spacing w:line="320" w:lineRule="exact"/>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spacing w:line="320" w:lineRule="exact"/>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spacing w:line="320" w:lineRule="exact"/>
              <w:jc w:val="center"/>
              <w:rPr>
                <w:rFonts w:ascii="宋体" w:hAnsi="宋体"/>
                <w:b/>
                <w:bCs/>
                <w:szCs w:val="21"/>
              </w:rPr>
            </w:pPr>
          </w:p>
        </w:tc>
        <w:tc>
          <w:tcPr>
            <w:tcW w:w="5580" w:type="dxa"/>
            <w:vMerge/>
            <w:tcBorders>
              <w:top w:val="nil"/>
              <w:left w:val="single" w:sz="4" w:space="0" w:color="auto"/>
              <w:bottom w:val="nil"/>
              <w:right w:val="nil"/>
            </w:tcBorders>
            <w:vAlign w:val="center"/>
          </w:tcPr>
          <w:p w:rsidR="006237C4" w:rsidRPr="008147C7" w:rsidRDefault="006237C4" w:rsidP="00B0624A">
            <w:pPr>
              <w:widowControl/>
              <w:spacing w:line="320" w:lineRule="exact"/>
              <w:jc w:val="left"/>
              <w:rPr>
                <w:rFonts w:eastAsia="仿宋_GB2312"/>
                <w:b/>
              </w:rPr>
            </w:pPr>
          </w:p>
        </w:tc>
      </w:tr>
    </w:tbl>
    <w:p w:rsidR="006237C4" w:rsidRPr="00D30752" w:rsidRDefault="006237C4" w:rsidP="006237C4">
      <w:pPr>
        <w:spacing w:line="320" w:lineRule="exact"/>
        <w:rPr>
          <w:szCs w:val="21"/>
        </w:rPr>
      </w:pPr>
      <w:r w:rsidRPr="00D30752">
        <w:rPr>
          <w:szCs w:val="21"/>
        </w:rPr>
        <w:t>3</w:t>
      </w:r>
      <w:r w:rsidRPr="00D30752">
        <w:rPr>
          <w:rFonts w:hAnsi="宋体"/>
          <w:szCs w:val="21"/>
        </w:rPr>
        <w:t>．回顾实验和探究：</w:t>
      </w:r>
      <w:r w:rsidRPr="00D30752">
        <w:rPr>
          <w:rFonts w:hAnsi="宋体"/>
        </w:rPr>
        <w:t>（</w:t>
      </w:r>
      <w:r w:rsidRPr="0057740E">
        <w:rPr>
          <w:rFonts w:hAnsi="宋体"/>
          <w:b/>
        </w:rPr>
        <w:t>将下列实验报告中的空缺部分填写完整</w:t>
      </w:r>
      <w:r w:rsidRPr="00D30752">
        <w:rPr>
          <w:rFonts w:hAnsi="宋体"/>
        </w:rPr>
        <w:t>）</w:t>
      </w:r>
    </w:p>
    <w:p w:rsidR="006237C4" w:rsidRPr="00DE16B4" w:rsidRDefault="006237C4" w:rsidP="006237C4">
      <w:pPr>
        <w:spacing w:line="320" w:lineRule="exact"/>
        <w:ind w:firstLineChars="200" w:firstLine="420"/>
      </w:pPr>
      <w:r w:rsidRPr="00DE16B4">
        <w:rPr>
          <w:rFonts w:hAnsi="宋体"/>
        </w:rPr>
        <w:t>（</w:t>
      </w:r>
      <w:r w:rsidRPr="00DE16B4">
        <w:t>1</w:t>
      </w:r>
      <w:r w:rsidRPr="00DE16B4">
        <w:rPr>
          <w:rFonts w:hAnsi="宋体"/>
        </w:rPr>
        <w:t>）探究压力的作用效果：</w:t>
      </w:r>
    </w:p>
    <w:tbl>
      <w:tblPr>
        <w:tblW w:w="82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4860"/>
        <w:gridCol w:w="2700"/>
      </w:tblGrid>
      <w:tr w:rsidR="006237C4" w:rsidRPr="00F063C4" w:rsidTr="00B0624A">
        <w:trPr>
          <w:cantSplit/>
          <w:trHeight w:val="1530"/>
        </w:trPr>
        <w:tc>
          <w:tcPr>
            <w:tcW w:w="720" w:type="dxa"/>
            <w:tcBorders>
              <w:top w:val="single" w:sz="4" w:space="0" w:color="auto"/>
              <w:left w:val="single" w:sz="4" w:space="0" w:color="auto"/>
              <w:right w:val="single" w:sz="4" w:space="0" w:color="auto"/>
            </w:tcBorders>
            <w:vAlign w:val="center"/>
          </w:tcPr>
          <w:p w:rsidR="006237C4" w:rsidRPr="00F063C4" w:rsidRDefault="006237C4" w:rsidP="00B0624A">
            <w:pPr>
              <w:spacing w:line="300" w:lineRule="exact"/>
              <w:jc w:val="center"/>
              <w:rPr>
                <w:rFonts w:hAnsi="宋体" w:hint="eastAsia"/>
              </w:rPr>
            </w:pPr>
            <w:r w:rsidRPr="00F063C4">
              <w:rPr>
                <w:rFonts w:hAnsi="宋体"/>
              </w:rPr>
              <w:t>过程</w:t>
            </w:r>
          </w:p>
          <w:p w:rsidR="006237C4" w:rsidRPr="00F063C4" w:rsidRDefault="006237C4" w:rsidP="00B0624A">
            <w:pPr>
              <w:spacing w:line="300" w:lineRule="exact"/>
              <w:jc w:val="center"/>
              <w:rPr>
                <w:rFonts w:hint="eastAsia"/>
              </w:rPr>
            </w:pPr>
            <w:r w:rsidRPr="00F063C4">
              <w:rPr>
                <w:rFonts w:hAnsi="宋体" w:hint="eastAsia"/>
              </w:rPr>
              <w:t>方法</w:t>
            </w:r>
          </w:p>
        </w:tc>
        <w:tc>
          <w:tcPr>
            <w:tcW w:w="4860" w:type="dxa"/>
            <w:tcBorders>
              <w:top w:val="single" w:sz="4" w:space="0" w:color="auto"/>
              <w:left w:val="single" w:sz="4" w:space="0" w:color="auto"/>
              <w:bottom w:val="single" w:sz="4" w:space="0" w:color="auto"/>
              <w:right w:val="single" w:sz="4" w:space="0" w:color="auto"/>
            </w:tcBorders>
          </w:tcPr>
          <w:p w:rsidR="006237C4" w:rsidRPr="00F063C4" w:rsidRDefault="006237C4" w:rsidP="00B0624A">
            <w:pPr>
              <w:spacing w:line="300" w:lineRule="exact"/>
              <w:ind w:rightChars="-51" w:right="-107" w:firstLineChars="196" w:firstLine="412"/>
              <w:jc w:val="left"/>
              <w:rPr>
                <w:szCs w:val="21"/>
              </w:rPr>
            </w:pPr>
            <w:r w:rsidRPr="00F063C4">
              <w:rPr>
                <w:rFonts w:hAnsi="宋体"/>
                <w:kern w:val="0"/>
                <w:szCs w:val="21"/>
              </w:rPr>
              <w:t>①</w:t>
            </w:r>
            <w:r w:rsidRPr="00F063C4">
              <w:rPr>
                <w:rFonts w:hAnsi="宋体"/>
                <w:szCs w:val="21"/>
              </w:rPr>
              <w:t>小雨是通过观察泡沫塑料的</w:t>
            </w:r>
            <w:r w:rsidRPr="00F063C4">
              <w:rPr>
                <w:szCs w:val="21"/>
                <w:u w:val="thick"/>
              </w:rPr>
              <w:t xml:space="preserve">           </w:t>
            </w:r>
            <w:r w:rsidRPr="00F063C4">
              <w:rPr>
                <w:rFonts w:hint="eastAsia"/>
                <w:szCs w:val="21"/>
                <w:u w:val="thick"/>
              </w:rPr>
              <w:t xml:space="preserve">    </w:t>
            </w:r>
            <w:r w:rsidRPr="00F063C4">
              <w:rPr>
                <w:rFonts w:hAnsi="宋体"/>
                <w:szCs w:val="21"/>
              </w:rPr>
              <w:t>来比较压力作用效果的，用到的研究方法是</w:t>
            </w:r>
            <w:r w:rsidRPr="00F063C4">
              <w:rPr>
                <w:szCs w:val="21"/>
                <w:u w:val="thick"/>
              </w:rPr>
              <w:t xml:space="preserve">         </w:t>
            </w:r>
            <w:r w:rsidRPr="00F063C4">
              <w:rPr>
                <w:rFonts w:hint="eastAsia"/>
                <w:szCs w:val="21"/>
              </w:rPr>
              <w:t>法</w:t>
            </w:r>
            <w:r w:rsidRPr="00F063C4">
              <w:rPr>
                <w:rFonts w:hAnsi="宋体"/>
                <w:szCs w:val="21"/>
              </w:rPr>
              <w:t>；</w:t>
            </w:r>
          </w:p>
          <w:p w:rsidR="006237C4" w:rsidRPr="00F063C4" w:rsidRDefault="006237C4" w:rsidP="00B0624A">
            <w:pPr>
              <w:spacing w:line="300" w:lineRule="exact"/>
              <w:ind w:firstLineChars="196" w:firstLine="412"/>
              <w:rPr>
                <w:szCs w:val="21"/>
              </w:rPr>
            </w:pPr>
            <w:r w:rsidRPr="00F063C4">
              <w:rPr>
                <w:rFonts w:hAnsi="宋体"/>
                <w:szCs w:val="21"/>
              </w:rPr>
              <w:t>②</w:t>
            </w:r>
            <w:r w:rsidRPr="00F063C4">
              <w:rPr>
                <w:szCs w:val="21"/>
              </w:rPr>
              <w:t xml:space="preserve"> </w:t>
            </w:r>
            <w:r w:rsidRPr="00F063C4">
              <w:rPr>
                <w:rFonts w:hAnsi="宋体"/>
                <w:szCs w:val="21"/>
              </w:rPr>
              <w:t>图中</w:t>
            </w:r>
            <w:r w:rsidRPr="00F063C4">
              <w:rPr>
                <w:szCs w:val="21"/>
                <w:u w:val="thick"/>
              </w:rPr>
              <w:t xml:space="preserve">     </w:t>
            </w:r>
            <w:r w:rsidRPr="00F063C4">
              <w:rPr>
                <w:rFonts w:hAnsi="宋体"/>
                <w:szCs w:val="21"/>
              </w:rPr>
              <w:t>、</w:t>
            </w:r>
            <w:r w:rsidRPr="00F063C4">
              <w:rPr>
                <w:szCs w:val="21"/>
                <w:u w:val="thick"/>
              </w:rPr>
              <w:t xml:space="preserve">     </w:t>
            </w:r>
            <w:r w:rsidRPr="00F063C4">
              <w:rPr>
                <w:rFonts w:hAnsi="宋体"/>
                <w:szCs w:val="21"/>
              </w:rPr>
              <w:t>两个实验是用来研究压力的作用效果与压力大小有关；</w:t>
            </w:r>
          </w:p>
          <w:p w:rsidR="006237C4" w:rsidRPr="00F063C4" w:rsidRDefault="006237C4" w:rsidP="00B0624A">
            <w:pPr>
              <w:spacing w:line="300" w:lineRule="exact"/>
              <w:ind w:firstLineChars="196" w:firstLine="412"/>
              <w:rPr>
                <w:rFonts w:hint="eastAsia"/>
                <w:szCs w:val="21"/>
              </w:rPr>
            </w:pPr>
            <w:r w:rsidRPr="00F063C4">
              <w:rPr>
                <w:rFonts w:hAnsi="宋体"/>
                <w:szCs w:val="21"/>
              </w:rPr>
              <w:t>③为表示压力的作用效果引入</w:t>
            </w:r>
            <w:r w:rsidRPr="00F063C4">
              <w:rPr>
                <w:rFonts w:hint="eastAsia"/>
                <w:szCs w:val="21"/>
              </w:rPr>
              <w:t>压强概念</w:t>
            </w:r>
            <w:r w:rsidRPr="00F063C4">
              <w:rPr>
                <w:rFonts w:hAnsi="宋体"/>
                <w:szCs w:val="21"/>
              </w:rPr>
              <w:t>，其定义为</w:t>
            </w:r>
            <w:r w:rsidRPr="00F063C4">
              <w:rPr>
                <w:szCs w:val="21"/>
                <w:u w:val="thick"/>
              </w:rPr>
              <w:t xml:space="preserve">   </w:t>
            </w:r>
            <w:r w:rsidRPr="00F063C4">
              <w:rPr>
                <w:rFonts w:hint="eastAsia"/>
                <w:szCs w:val="21"/>
                <w:u w:val="thick"/>
              </w:rPr>
              <w:t xml:space="preserve">                                   </w:t>
            </w:r>
            <w:r w:rsidRPr="00F063C4">
              <w:rPr>
                <w:rFonts w:hint="eastAsia"/>
                <w:szCs w:val="21"/>
              </w:rPr>
              <w:t>。</w:t>
            </w:r>
          </w:p>
          <w:p w:rsidR="006237C4" w:rsidRPr="00F063C4" w:rsidRDefault="006237C4" w:rsidP="00B0624A">
            <w:pPr>
              <w:spacing w:line="300" w:lineRule="exact"/>
              <w:rPr>
                <w:b/>
              </w:rPr>
            </w:pPr>
            <w:r w:rsidRPr="00F063C4">
              <w:rPr>
                <w:rFonts w:ascii="黑体" w:eastAsia="黑体" w:hAnsi="宋体" w:hint="eastAsia"/>
                <w:b/>
                <w:szCs w:val="21"/>
              </w:rPr>
              <w:t>在乙图中画出小桌所受力的示意图</w:t>
            </w:r>
            <w:r w:rsidRPr="00F063C4">
              <w:rPr>
                <w:rFonts w:hAnsi="宋体"/>
                <w:b/>
                <w:szCs w:val="21"/>
              </w:rPr>
              <w:t>。</w:t>
            </w:r>
          </w:p>
        </w:tc>
        <w:tc>
          <w:tcPr>
            <w:tcW w:w="2700" w:type="dxa"/>
            <w:tcBorders>
              <w:top w:val="single" w:sz="4" w:space="0" w:color="auto"/>
              <w:left w:val="single" w:sz="4" w:space="0" w:color="auto"/>
              <w:bottom w:val="single" w:sz="4" w:space="0" w:color="auto"/>
              <w:right w:val="single" w:sz="4" w:space="0" w:color="auto"/>
            </w:tcBorders>
          </w:tcPr>
          <w:p w:rsidR="006237C4" w:rsidRPr="00F063C4" w:rsidRDefault="006237C4" w:rsidP="00B0624A">
            <w:pPr>
              <w:spacing w:line="300" w:lineRule="exact"/>
            </w:pPr>
            <w:r w:rsidRPr="00F063C4">
              <w:rPr>
                <w:noProof/>
              </w:rPr>
              <w:pict>
                <v:group id="_x0000_s1294" style="position:absolute;left:0;text-align:left;margin-left:3.6pt;margin-top:15.1pt;width:117pt;height:78pt;z-index:251672576;mso-position-horizontal-relative:text;mso-position-vertical-relative:text" coordorigin="5760,4390" coordsize="3240,1113">
                  <v:rect id="_x0000_s1295" style="position:absolute;left:5760;top:4766;width:1019;height:415" fillcolor="silver"/>
                  <v:group id="_x0000_s1296" style="position:absolute;left:5922;top:4550;width:749;height:343" coordorigin="3560,8253" coordsize="794,387">
                    <v:rect id="_x0000_s1297" style="position:absolute;left:3665;top:8328;width:85;height:312"/>
                    <v:rect id="_x0000_s1298" style="position:absolute;left:4146;top:8328;width:85;height:312"/>
                    <v:rect id="_x0000_s1299" style="position:absolute;left:3560;top:8253;width:794;height:85"/>
                  </v:group>
                  <v:group id="_x0000_s1300" style="position:absolute;left:7300;top:4390;width:169;height:234" coordorigin="3912,7989" coordsize="180,264">
                    <v:rect id="_x0000_s1301" style="position:absolute;left:3912;top:8097;width:180;height:156"/>
                    <v:rect id="_x0000_s1302" style="position:absolute;left:3971;top:8037;width:57;height:57"/>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303" type="#_x0000_t8" style="position:absolute;left:3944;top:7989;width:113;height:57"/>
                  </v:group>
                  <v:group id="_x0000_s1304" style="position:absolute;left:8394;top:4486;width:170;height:234" coordorigin="3912,7989" coordsize="180,264">
                    <v:rect id="_x0000_s1305" style="position:absolute;left:3912;top:8097;width:180;height:156"/>
                    <v:rect id="_x0000_s1306" style="position:absolute;left:3971;top:8037;width:57;height:57"/>
                    <v:shape id="_x0000_s1307" type="#_x0000_t8" style="position:absolute;left:3944;top:7989;width:113;height:57"/>
                  </v:group>
                  <v:rect id="_x0000_s1308" style="position:absolute;left:7971;top:4766;width:1019;height:415" fillcolor="silver"/>
                  <v:rect id="_x0000_s1309" style="position:absolute;left:6866;top:4766;width:1018;height:415" fillcolor="silver"/>
                  <v:group id="_x0000_s1310" style="position:absolute;left:7020;top:4631;width:749;height:344" coordorigin="3560,8253" coordsize="794,387">
                    <v:rect id="_x0000_s1311" style="position:absolute;left:3665;top:8328;width:85;height:312"/>
                    <v:rect id="_x0000_s1312" style="position:absolute;left:4146;top:8328;width:85;height:312"/>
                    <v:rect id="_x0000_s1313" style="position:absolute;left:3560;top:8253;width:794;height:85"/>
                  </v:group>
                  <v:group id="_x0000_s1314" style="position:absolute;left:8099;top:4462;width:749;height:343;rotation:180" coordorigin="3560,8253" coordsize="794,387">
                    <v:rect id="_x0000_s1315" style="position:absolute;left:3665;top:8328;width:85;height:312"/>
                    <v:rect id="_x0000_s1316" style="position:absolute;left:4146;top:8328;width:85;height:312"/>
                    <v:rect id="_x0000_s1317" style="position:absolute;left:3560;top:8253;width:794;height:85"/>
                  </v:group>
                  <v:shape id="_x0000_s1318" type="#_x0000_t202" style="position:absolute;left:6201;top:5219;width:599;height:284" filled="f" stroked="f">
                    <v:textbox style="mso-next-textbox:#_x0000_s1318" inset="0,0,0,0">
                      <w:txbxContent>
                        <w:p w:rsidR="006237C4" w:rsidRPr="008D0163" w:rsidRDefault="006237C4" w:rsidP="006237C4">
                          <w:pPr>
                            <w:rPr>
                              <w:rFonts w:ascii="楷体_GB2312" w:eastAsia="楷体_GB2312" w:hint="eastAsia"/>
                              <w:b/>
                              <w:sz w:val="18"/>
                              <w:szCs w:val="18"/>
                            </w:rPr>
                          </w:pPr>
                          <w:r w:rsidRPr="008D0163">
                            <w:rPr>
                              <w:rFonts w:ascii="楷体_GB2312" w:eastAsia="楷体_GB2312" w:hint="eastAsia"/>
                              <w:b/>
                              <w:sz w:val="18"/>
                              <w:szCs w:val="18"/>
                            </w:rPr>
                            <w:t>甲</w:t>
                          </w:r>
                        </w:p>
                      </w:txbxContent>
                    </v:textbox>
                  </v:shape>
                  <v:shape id="_x0000_s1319" type="#_x0000_t202" style="position:absolute;left:7307;top:5219;width:599;height:284" filled="f" stroked="f">
                    <v:textbox style="mso-next-textbox:#_x0000_s1319" inset="0,0,0,0">
                      <w:txbxContent>
                        <w:p w:rsidR="006237C4" w:rsidRPr="003D5883" w:rsidRDefault="006237C4" w:rsidP="006237C4">
                          <w:pPr>
                            <w:rPr>
                              <w:rFonts w:ascii="楷体_GB2312" w:eastAsia="楷体_GB2312" w:hint="eastAsia"/>
                              <w:b/>
                              <w:sz w:val="18"/>
                              <w:szCs w:val="18"/>
                            </w:rPr>
                          </w:pPr>
                          <w:r w:rsidRPr="003D5883">
                            <w:rPr>
                              <w:rFonts w:ascii="楷体_GB2312" w:eastAsia="楷体_GB2312" w:hint="eastAsia"/>
                              <w:b/>
                              <w:sz w:val="18"/>
                              <w:szCs w:val="18"/>
                            </w:rPr>
                            <w:t>乙</w:t>
                          </w:r>
                        </w:p>
                      </w:txbxContent>
                    </v:textbox>
                  </v:shape>
                  <v:shape id="_x0000_s1320" type="#_x0000_t202" style="position:absolute;left:8401;top:5212;width:599;height:284" filled="f" stroked="f">
                    <v:textbox style="mso-next-textbox:#_x0000_s1320" inset="0,0,0,0">
                      <w:txbxContent>
                        <w:p w:rsidR="006237C4" w:rsidRPr="003D5883" w:rsidRDefault="006237C4" w:rsidP="006237C4">
                          <w:pPr>
                            <w:rPr>
                              <w:rFonts w:ascii="楷体_GB2312" w:eastAsia="楷体_GB2312" w:hint="eastAsia"/>
                              <w:b/>
                              <w:sz w:val="18"/>
                              <w:szCs w:val="18"/>
                            </w:rPr>
                          </w:pPr>
                          <w:r w:rsidRPr="003D5883">
                            <w:rPr>
                              <w:rFonts w:ascii="楷体_GB2312" w:eastAsia="楷体_GB2312" w:hint="eastAsia"/>
                              <w:b/>
                              <w:sz w:val="18"/>
                              <w:szCs w:val="18"/>
                            </w:rPr>
                            <w:t>丙</w:t>
                          </w:r>
                        </w:p>
                      </w:txbxContent>
                    </v:textbox>
                  </v:shape>
                </v:group>
              </w:pict>
            </w:r>
          </w:p>
        </w:tc>
      </w:tr>
    </w:tbl>
    <w:p w:rsidR="006237C4" w:rsidRPr="00F063C4" w:rsidRDefault="006237C4" w:rsidP="006237C4">
      <w:pPr>
        <w:spacing w:line="300" w:lineRule="exact"/>
        <w:ind w:rightChars="23" w:right="48" w:firstLineChars="200" w:firstLine="420"/>
      </w:pPr>
      <w:r w:rsidRPr="00F063C4">
        <w:rPr>
          <w:rFonts w:hAnsi="宋体"/>
          <w:szCs w:val="21"/>
        </w:rPr>
        <w:t>（</w:t>
      </w:r>
      <w:r w:rsidRPr="00F063C4">
        <w:rPr>
          <w:szCs w:val="21"/>
        </w:rPr>
        <w:t>2</w:t>
      </w:r>
      <w:r w:rsidRPr="00F063C4">
        <w:rPr>
          <w:rFonts w:hAnsi="宋体"/>
          <w:szCs w:val="21"/>
        </w:rPr>
        <w:t>）</w:t>
      </w:r>
      <w:r w:rsidRPr="00F063C4">
        <w:rPr>
          <w:rFonts w:hAnsi="宋体"/>
        </w:rPr>
        <w:t>探究动能与速度的关系：</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7"/>
        <w:gridCol w:w="7603"/>
      </w:tblGrid>
      <w:tr w:rsidR="006237C4" w:rsidRPr="00F063C4" w:rsidTr="00B0624A">
        <w:trPr>
          <w:trHeight w:val="2100"/>
        </w:trPr>
        <w:tc>
          <w:tcPr>
            <w:tcW w:w="677" w:type="dxa"/>
            <w:vAlign w:val="center"/>
          </w:tcPr>
          <w:p w:rsidR="006237C4" w:rsidRPr="00F063C4" w:rsidRDefault="006237C4" w:rsidP="00B0624A">
            <w:pPr>
              <w:spacing w:line="300" w:lineRule="exact"/>
              <w:jc w:val="center"/>
            </w:pPr>
            <w:r w:rsidRPr="00F063C4">
              <w:rPr>
                <w:rFonts w:hAnsi="宋体"/>
              </w:rPr>
              <w:lastRenderedPageBreak/>
              <w:t>步骤过程</w:t>
            </w:r>
          </w:p>
        </w:tc>
        <w:tc>
          <w:tcPr>
            <w:tcW w:w="7603" w:type="dxa"/>
          </w:tcPr>
          <w:p w:rsidR="006237C4" w:rsidRPr="00F063C4" w:rsidRDefault="006237C4" w:rsidP="00B0624A">
            <w:pPr>
              <w:spacing w:line="340" w:lineRule="exact"/>
              <w:ind w:firstLineChars="196" w:firstLine="412"/>
            </w:pPr>
            <w:r w:rsidRPr="00F063C4">
              <w:rPr>
                <w:rFonts w:hAnsi="宋体"/>
              </w:rPr>
              <w:t>叶子同学提出课题后猜想：质量一定时，速度越大，动能可能越大。</w:t>
            </w:r>
          </w:p>
          <w:p w:rsidR="006237C4" w:rsidRPr="00F063C4" w:rsidRDefault="006237C4" w:rsidP="00B0624A">
            <w:pPr>
              <w:spacing w:line="340" w:lineRule="exact"/>
            </w:pPr>
            <w:r w:rsidRPr="00F063C4">
              <w:rPr>
                <w:noProof/>
              </w:rPr>
              <w:pict>
                <v:group id="_x0000_s1262" style="position:absolute;left:0;text-align:left;margin-left:17.85pt;margin-top:14.7pt;width:340.2pt;height:80.25pt;z-index:251671552" coordorigin="3000,2686" coordsize="6804,1605">
                  <v:group id="_x0000_s1263" style="position:absolute;left:3000;top:3334;width:1724;height:930" coordorigin="3000,3334" coordsize="1724,930">
                    <v:rect id="_x0000_s1264" style="position:absolute;left:4494;top:3733;width:227;height:122" fillcolor="gray" strokeweight="1.25pt">
                      <v:fill color2="fill darken(118)" rotate="t" focusposition=".5,.5" focussize="" method="linear sigma" focus="100%" type="gradientRadial"/>
                      <v:stroke dashstyle="1 1"/>
                      <o:lock v:ext="edit" aspectratio="t"/>
                    </v:rect>
                    <v:line id="_x0000_s1265" style="position:absolute" from="3000,3347" to="3513,3802" strokeweight="1.25pt">
                      <o:lock v:ext="edit" aspectratio="t"/>
                    </v:line>
                    <v:shape id="_x0000_s1266" style="position:absolute;left:3513;top:3769;width:214;height:138;rotation:-808654fd;mso-position-horizontal:absolute;mso-position-vertical:absolute" coordsize="300,195" path="m300,195c271,186,178,175,128,143,78,111,27,30,,e" filled="f" strokeweight="1.25pt">
                      <v:path arrowok="t"/>
                      <o:lock v:ext="edit" aspectratio="t"/>
                    </v:shape>
                    <v:line id="_x0000_s1267" style="position:absolute" from="3675,3880" to="4701,3880" strokeweight="1.25pt">
                      <o:lock v:ext="edit" aspectratio="t"/>
                    </v:line>
                    <v:rect id="_x0000_s1268" style="position:absolute;left:3675;top:3891;width:1026;height:48" fillcolor="black" stroked="f">
                      <v:fill r:id="rId9" o:title="宽上对角线" type="pattern"/>
                      <o:lock v:ext="edit" aspectratio="t"/>
                    </v:rect>
                    <v:oval id="_x0000_s1269" style="position:absolute;left:4325;top:3719;width:159;height:162" fillcolor="gray" strokeweight="1pt">
                      <v:fill color2="#3b3b3b" rotate="t"/>
                      <v:stroke dashstyle="1 1"/>
                      <o:lock v:ext="edit" aspectratio="t"/>
                    </v:oval>
                    <v:oval id="_x0000_s1270" style="position:absolute;left:3127;top:3334;width:159;height:159" fillcolor="gray" strokeweight="1pt">
                      <v:fill color2="#3b3b3b" rotate="t"/>
                    </v:oval>
                    <v:rect id="_x0000_s1271" style="position:absolute;left:3900;top:3734;width:227;height:121" fillcolor="gray" strokeweight="1.25pt">
                      <v:fill color2="fill darken(118)" rotate="t" focusposition=".5,.5" focussize="" method="linear sigma" focus="100%" type="gradientRadial"/>
                      <o:lock v:ext="edit" aspectratio="t"/>
                    </v:rect>
                    <v:line id="_x0000_s1272" style="position:absolute;rotation:-90" from="4589,3506" to="4589,3761">
                      <v:stroke endarrow="block" endarrowwidth="narrow" endarrowlength="short"/>
                    </v:line>
                    <v:line id="_x0000_s1273" style="position:absolute" from="4724,3562" to="4724,3718">
                      <v:stroke dashstyle="1 1"/>
                    </v:line>
                    <v:line id="_x0000_s1274" style="position:absolute;rotation:-90;flip:x" from="4164,3510" to="4164,3765">
                      <v:stroke endarrow="block" endarrowwidth="narrow" endarrowlength="short"/>
                    </v:line>
                    <v:line id="_x0000_s1275" style="position:absolute" from="4033,3558" to="4033,3714">
                      <v:stroke dashstyle="1 1"/>
                    </v:line>
                    <v:shape id="_x0000_s1276" type="#_x0000_t202" style="position:absolute;left:4320;top:3476;width:360;height:316" stroked="f">
                      <v:fill opacity="0"/>
                      <v:textbox style="mso-next-textbox:#_x0000_s1276" inset="0,0">
                        <w:txbxContent>
                          <w:p w:rsidR="006237C4" w:rsidRPr="003B43C3" w:rsidRDefault="006237C4" w:rsidP="006237C4">
                            <w:pPr>
                              <w:rPr>
                                <w:rFonts w:hint="eastAsia"/>
                                <w:b/>
                              </w:rPr>
                            </w:pPr>
                            <w:r w:rsidRPr="003B43C3">
                              <w:rPr>
                                <w:b/>
                                <w:i/>
                                <w:sz w:val="18"/>
                                <w:szCs w:val="18"/>
                              </w:rPr>
                              <w:t>S</w:t>
                            </w:r>
                          </w:p>
                        </w:txbxContent>
                      </v:textbox>
                    </v:shape>
                    <v:line id="_x0000_s1277" style="position:absolute;rotation:45" from="3324,3466" to="3517,3467">
                      <v:stroke endarrow="classic" endarrowwidth="narrow"/>
                      <o:lock v:ext="edit" aspectratio="t"/>
                    </v:line>
                    <v:shape id="_x0000_s1278" type="#_x0000_t202" style="position:absolute;left:3360;top:3342;width:420;height:432" stroked="f">
                      <v:fill opacity="0"/>
                      <v:textbox style="mso-next-textbox:#_x0000_s1278">
                        <w:txbxContent>
                          <w:p w:rsidR="006237C4" w:rsidRPr="00352453" w:rsidRDefault="006237C4" w:rsidP="006237C4">
                            <w:pPr>
                              <w:rPr>
                                <w:rFonts w:hint="eastAsia"/>
                                <w:b/>
                                <w:szCs w:val="21"/>
                              </w:rPr>
                            </w:pPr>
                            <w:r w:rsidRPr="00352453">
                              <w:rPr>
                                <w:rFonts w:hint="eastAsia"/>
                                <w:b/>
                                <w:i/>
                                <w:szCs w:val="21"/>
                              </w:rPr>
                              <w:t>v</w:t>
                            </w:r>
                          </w:p>
                        </w:txbxContent>
                      </v:textbox>
                    </v:shape>
                    <v:shape id="_x0000_s1279" type="#_x0000_t202" style="position:absolute;left:3920;top:3900;width:409;height:364" filled="f" stroked="f">
                      <o:lock v:ext="edit" aspectratio="t"/>
                      <v:textbox style="mso-next-textbox:#_x0000_s1279" inset="1mm,0,0,0">
                        <w:txbxContent>
                          <w:p w:rsidR="006237C4" w:rsidRPr="004F5697" w:rsidRDefault="006237C4" w:rsidP="006237C4">
                            <w:pPr>
                              <w:rPr>
                                <w:rFonts w:eastAsia="楷体_GB2312" w:hint="eastAsia"/>
                                <w:b/>
                                <w:sz w:val="18"/>
                                <w:szCs w:val="18"/>
                              </w:rPr>
                            </w:pPr>
                            <w:r>
                              <w:rPr>
                                <w:rFonts w:eastAsia="楷体_GB2312" w:hint="eastAsia"/>
                                <w:b/>
                                <w:sz w:val="18"/>
                                <w:szCs w:val="18"/>
                              </w:rPr>
                              <w:t>甲</w:t>
                            </w:r>
                          </w:p>
                        </w:txbxContent>
                      </v:textbox>
                    </v:shape>
                  </v:group>
                  <v:group id="_x0000_s1280" style="position:absolute;left:4990;top:3214;width:2880;height:1038" coordorigin="4860,3000" coordsize="2880,1038">
                    <v:shape id="_x0000_s1281" type="#_x0000_t202" style="position:absolute;left:4860;top:3000;width:2880;height:848" filled="f" stroked="f">
                      <v:textbox style="mso-next-textbox:#_x0000_s1281">
                        <w:txbxContent>
                          <w:tbl>
                            <w:tblPr>
                              <w:tblW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540"/>
                              <w:gridCol w:w="540"/>
                              <w:gridCol w:w="540"/>
                            </w:tblGrid>
                            <w:tr w:rsidR="006237C4" w:rsidRPr="00155DA9">
                              <w:tblPrEx>
                                <w:tblCellMar>
                                  <w:top w:w="0" w:type="dxa"/>
                                  <w:bottom w:w="0" w:type="dxa"/>
                                </w:tblCellMar>
                              </w:tblPrEx>
                              <w:trPr>
                                <w:trHeight w:val="223"/>
                              </w:trPr>
                              <w:tc>
                                <w:tcPr>
                                  <w:tcW w:w="1188" w:type="dxa"/>
                                  <w:vAlign w:val="center"/>
                                </w:tcPr>
                                <w:p w:rsidR="006237C4" w:rsidRPr="005212BF" w:rsidRDefault="006237C4" w:rsidP="00AA0E2F">
                                  <w:pPr>
                                    <w:jc w:val="center"/>
                                    <w:rPr>
                                      <w:b/>
                                      <w:sz w:val="18"/>
                                      <w:szCs w:val="18"/>
                                    </w:rPr>
                                  </w:pPr>
                                  <w:r w:rsidRPr="005212BF">
                                    <w:rPr>
                                      <w:rFonts w:hAnsi="宋体"/>
                                      <w:b/>
                                      <w:sz w:val="18"/>
                                      <w:szCs w:val="18"/>
                                    </w:rPr>
                                    <w:t>速度</w:t>
                                  </w:r>
                                  <w:r w:rsidRPr="005212BF">
                                    <w:rPr>
                                      <w:rFonts w:hAnsi="宋体" w:hint="eastAsia"/>
                                      <w:b/>
                                      <w:i/>
                                      <w:sz w:val="18"/>
                                      <w:szCs w:val="18"/>
                                    </w:rPr>
                                    <w:t>v</w:t>
                                  </w:r>
                                  <w:r w:rsidRPr="005212BF">
                                    <w:rPr>
                                      <w:b/>
                                      <w:sz w:val="18"/>
                                      <w:szCs w:val="18"/>
                                    </w:rPr>
                                    <w:t>/</w:t>
                                  </w:r>
                                  <w:r w:rsidRPr="005212BF">
                                    <w:rPr>
                                      <w:b/>
                                      <w:spacing w:val="-12"/>
                                      <w:sz w:val="18"/>
                                      <w:szCs w:val="18"/>
                                    </w:rPr>
                                    <w:t xml:space="preserve"> m·s</w:t>
                                  </w:r>
                                  <w:r w:rsidRPr="005212BF">
                                    <w:rPr>
                                      <w:b/>
                                      <w:sz w:val="18"/>
                                      <w:szCs w:val="18"/>
                                    </w:rPr>
                                    <w:t>ˉ</w:t>
                                  </w:r>
                                  <w:r w:rsidRPr="005212BF">
                                    <w:rPr>
                                      <w:b/>
                                      <w:spacing w:val="-12"/>
                                      <w:sz w:val="18"/>
                                      <w:szCs w:val="18"/>
                                      <w:vertAlign w:val="superscript"/>
                                    </w:rPr>
                                    <w:t>1</w:t>
                                  </w:r>
                                </w:p>
                              </w:tc>
                              <w:tc>
                                <w:tcPr>
                                  <w:tcW w:w="540" w:type="dxa"/>
                                  <w:vAlign w:val="center"/>
                                </w:tcPr>
                                <w:p w:rsidR="006237C4" w:rsidRPr="005212BF" w:rsidRDefault="006237C4" w:rsidP="00AA0E2F">
                                  <w:pPr>
                                    <w:jc w:val="center"/>
                                    <w:rPr>
                                      <w:rFonts w:eastAsia="楷体_GB2312" w:hint="eastAsia"/>
                                      <w:b/>
                                      <w:sz w:val="18"/>
                                      <w:szCs w:val="18"/>
                                    </w:rPr>
                                  </w:pPr>
                                  <w:r w:rsidRPr="005212BF">
                                    <w:rPr>
                                      <w:rFonts w:eastAsia="楷体_GB2312" w:hint="eastAsia"/>
                                      <w:b/>
                                      <w:sz w:val="18"/>
                                      <w:szCs w:val="18"/>
                                    </w:rPr>
                                    <w:t>10</w:t>
                                  </w:r>
                                </w:p>
                              </w:tc>
                              <w:tc>
                                <w:tcPr>
                                  <w:tcW w:w="540" w:type="dxa"/>
                                  <w:vAlign w:val="center"/>
                                </w:tcPr>
                                <w:p w:rsidR="006237C4" w:rsidRPr="005212BF" w:rsidRDefault="006237C4" w:rsidP="00AA0E2F">
                                  <w:pPr>
                                    <w:jc w:val="center"/>
                                    <w:rPr>
                                      <w:rFonts w:eastAsia="楷体_GB2312"/>
                                      <w:b/>
                                      <w:sz w:val="18"/>
                                      <w:szCs w:val="18"/>
                                    </w:rPr>
                                  </w:pPr>
                                  <w:r w:rsidRPr="005212BF">
                                    <w:rPr>
                                      <w:rFonts w:eastAsia="楷体_GB2312" w:hint="eastAsia"/>
                                      <w:b/>
                                      <w:sz w:val="18"/>
                                      <w:szCs w:val="18"/>
                                    </w:rPr>
                                    <w:t>2</w:t>
                                  </w:r>
                                  <w:r w:rsidRPr="005212BF">
                                    <w:rPr>
                                      <w:rFonts w:eastAsia="楷体_GB2312"/>
                                      <w:b/>
                                      <w:sz w:val="18"/>
                                      <w:szCs w:val="18"/>
                                    </w:rPr>
                                    <w:t>0</w:t>
                                  </w:r>
                                </w:p>
                              </w:tc>
                              <w:tc>
                                <w:tcPr>
                                  <w:tcW w:w="540" w:type="dxa"/>
                                  <w:vAlign w:val="center"/>
                                </w:tcPr>
                                <w:p w:rsidR="006237C4" w:rsidRPr="005212BF" w:rsidRDefault="006237C4" w:rsidP="00AA0E2F">
                                  <w:pPr>
                                    <w:jc w:val="center"/>
                                    <w:rPr>
                                      <w:rFonts w:eastAsia="楷体_GB2312" w:hint="eastAsia"/>
                                      <w:b/>
                                      <w:sz w:val="18"/>
                                      <w:szCs w:val="18"/>
                                    </w:rPr>
                                  </w:pPr>
                                  <w:r w:rsidRPr="005212BF">
                                    <w:rPr>
                                      <w:rFonts w:eastAsia="楷体_GB2312" w:hint="eastAsia"/>
                                      <w:b/>
                                      <w:sz w:val="18"/>
                                      <w:szCs w:val="18"/>
                                    </w:rPr>
                                    <w:t>30</w:t>
                                  </w:r>
                                </w:p>
                              </w:tc>
                            </w:tr>
                            <w:tr w:rsidR="006237C4" w:rsidRPr="00155DA9">
                              <w:tblPrEx>
                                <w:tblCellMar>
                                  <w:top w:w="0" w:type="dxa"/>
                                  <w:bottom w:w="0" w:type="dxa"/>
                                </w:tblCellMar>
                              </w:tblPrEx>
                              <w:trPr>
                                <w:trHeight w:val="194"/>
                              </w:trPr>
                              <w:tc>
                                <w:tcPr>
                                  <w:tcW w:w="1188" w:type="dxa"/>
                                  <w:tcBorders>
                                    <w:bottom w:val="single" w:sz="4" w:space="0" w:color="auto"/>
                                  </w:tcBorders>
                                  <w:vAlign w:val="center"/>
                                </w:tcPr>
                                <w:p w:rsidR="006237C4" w:rsidRPr="005212BF" w:rsidRDefault="006237C4" w:rsidP="00AA0E2F">
                                  <w:pPr>
                                    <w:jc w:val="center"/>
                                    <w:rPr>
                                      <w:b/>
                                      <w:sz w:val="18"/>
                                      <w:szCs w:val="18"/>
                                    </w:rPr>
                                  </w:pPr>
                                  <w:r w:rsidRPr="005212BF">
                                    <w:rPr>
                                      <w:rFonts w:hAnsi="宋体"/>
                                      <w:b/>
                                      <w:sz w:val="18"/>
                                      <w:szCs w:val="18"/>
                                    </w:rPr>
                                    <w:t>动能</w:t>
                                  </w:r>
                                  <w:r w:rsidRPr="005212BF">
                                    <w:rPr>
                                      <w:b/>
                                      <w:i/>
                                      <w:color w:val="333333"/>
                                      <w:sz w:val="18"/>
                                      <w:szCs w:val="18"/>
                                    </w:rPr>
                                    <w:t>E</w:t>
                                  </w:r>
                                  <w:r w:rsidRPr="005212BF">
                                    <w:rPr>
                                      <w:b/>
                                      <w:color w:val="333333"/>
                                      <w:sz w:val="18"/>
                                      <w:szCs w:val="18"/>
                                      <w:vertAlign w:val="subscript"/>
                                    </w:rPr>
                                    <w:t>k</w:t>
                                  </w:r>
                                  <w:r w:rsidRPr="005212BF">
                                    <w:rPr>
                                      <w:b/>
                                      <w:sz w:val="18"/>
                                      <w:szCs w:val="18"/>
                                    </w:rPr>
                                    <w:t>/</w:t>
                                  </w:r>
                                  <w:r w:rsidRPr="005212BF">
                                    <w:rPr>
                                      <w:b/>
                                      <w:spacing w:val="-12"/>
                                      <w:sz w:val="18"/>
                                      <w:szCs w:val="18"/>
                                    </w:rPr>
                                    <w:t xml:space="preserve"> </w:t>
                                  </w:r>
                                  <w:r w:rsidRPr="005212BF">
                                    <w:rPr>
                                      <w:b/>
                                      <w:sz w:val="18"/>
                                      <w:szCs w:val="18"/>
                                    </w:rPr>
                                    <w:t>J</w:t>
                                  </w:r>
                                </w:p>
                              </w:tc>
                              <w:tc>
                                <w:tcPr>
                                  <w:tcW w:w="540" w:type="dxa"/>
                                  <w:tcBorders>
                                    <w:bottom w:val="single" w:sz="4" w:space="0" w:color="auto"/>
                                  </w:tcBorders>
                                  <w:vAlign w:val="center"/>
                                </w:tcPr>
                                <w:p w:rsidR="006237C4" w:rsidRPr="005212BF" w:rsidRDefault="006237C4" w:rsidP="00AA0E2F">
                                  <w:pPr>
                                    <w:jc w:val="center"/>
                                    <w:rPr>
                                      <w:rFonts w:eastAsia="楷体_GB2312" w:hint="eastAsia"/>
                                      <w:b/>
                                      <w:sz w:val="18"/>
                                      <w:szCs w:val="18"/>
                                    </w:rPr>
                                  </w:pPr>
                                  <w:r w:rsidRPr="005212BF">
                                    <w:rPr>
                                      <w:rFonts w:eastAsia="楷体_GB2312" w:hint="eastAsia"/>
                                      <w:b/>
                                      <w:sz w:val="18"/>
                                      <w:szCs w:val="18"/>
                                    </w:rPr>
                                    <w:t>5</w:t>
                                  </w:r>
                                </w:p>
                              </w:tc>
                              <w:tc>
                                <w:tcPr>
                                  <w:tcW w:w="540" w:type="dxa"/>
                                  <w:tcBorders>
                                    <w:bottom w:val="single" w:sz="4" w:space="0" w:color="auto"/>
                                  </w:tcBorders>
                                  <w:vAlign w:val="center"/>
                                </w:tcPr>
                                <w:p w:rsidR="006237C4" w:rsidRPr="005212BF" w:rsidRDefault="006237C4" w:rsidP="00AA0E2F">
                                  <w:pPr>
                                    <w:jc w:val="center"/>
                                    <w:rPr>
                                      <w:rFonts w:eastAsia="楷体_GB2312" w:hint="eastAsia"/>
                                      <w:b/>
                                      <w:sz w:val="18"/>
                                      <w:szCs w:val="18"/>
                                    </w:rPr>
                                  </w:pPr>
                                  <w:r w:rsidRPr="005212BF">
                                    <w:rPr>
                                      <w:rFonts w:eastAsia="楷体_GB2312" w:hint="eastAsia"/>
                                      <w:b/>
                                      <w:sz w:val="18"/>
                                      <w:szCs w:val="18"/>
                                    </w:rPr>
                                    <w:t>20</w:t>
                                  </w:r>
                                </w:p>
                              </w:tc>
                              <w:tc>
                                <w:tcPr>
                                  <w:tcW w:w="540" w:type="dxa"/>
                                  <w:tcBorders>
                                    <w:bottom w:val="single" w:sz="4" w:space="0" w:color="auto"/>
                                  </w:tcBorders>
                                  <w:vAlign w:val="center"/>
                                </w:tcPr>
                                <w:p w:rsidR="006237C4" w:rsidRPr="005212BF" w:rsidRDefault="006237C4" w:rsidP="00AA0E2F">
                                  <w:pPr>
                                    <w:jc w:val="center"/>
                                    <w:rPr>
                                      <w:rFonts w:eastAsia="楷体_GB2312" w:hint="eastAsia"/>
                                      <w:b/>
                                      <w:sz w:val="18"/>
                                      <w:szCs w:val="18"/>
                                    </w:rPr>
                                  </w:pPr>
                                  <w:r w:rsidRPr="005212BF">
                                    <w:rPr>
                                      <w:rFonts w:eastAsia="楷体_GB2312" w:hint="eastAsia"/>
                                      <w:b/>
                                      <w:sz w:val="18"/>
                                      <w:szCs w:val="18"/>
                                    </w:rPr>
                                    <w:t>45</w:t>
                                  </w:r>
                                </w:p>
                              </w:tc>
                            </w:tr>
                          </w:tbl>
                          <w:p w:rsidR="006237C4" w:rsidRDefault="006237C4" w:rsidP="006237C4"/>
                        </w:txbxContent>
                      </v:textbox>
                    </v:shape>
                    <v:shape id="_x0000_s1282" type="#_x0000_t202" style="position:absolute;left:6160;top:3674;width:409;height:364" filled="f" stroked="f">
                      <o:lock v:ext="edit" aspectratio="t"/>
                      <v:textbox style="mso-next-textbox:#_x0000_s1282" inset="1mm,0,0,0">
                        <w:txbxContent>
                          <w:p w:rsidR="006237C4" w:rsidRPr="004F5697" w:rsidRDefault="006237C4" w:rsidP="006237C4">
                            <w:pPr>
                              <w:rPr>
                                <w:rFonts w:eastAsia="楷体_GB2312" w:hint="eastAsia"/>
                                <w:b/>
                                <w:sz w:val="18"/>
                                <w:szCs w:val="18"/>
                              </w:rPr>
                            </w:pPr>
                            <w:r>
                              <w:rPr>
                                <w:rFonts w:eastAsia="楷体_GB2312" w:hint="eastAsia"/>
                                <w:b/>
                                <w:sz w:val="18"/>
                                <w:szCs w:val="18"/>
                              </w:rPr>
                              <w:t>乙</w:t>
                            </w:r>
                          </w:p>
                        </w:txbxContent>
                      </v:textbox>
                    </v:shape>
                  </v:group>
                  <v:group id="_x0000_s1283" style="position:absolute;left:8200;top:2686;width:1604;height:1605" coordorigin="4166,9134" coordsize="1604,1605">
                    <v:shape id="_x0000_s1284" type="#_x0000_t202" style="position:absolute;left:4920;top:10226;width:850;height:513" filled="f" stroked="f">
                      <o:lock v:ext="edit" aspectratio="t"/>
                      <v:textbox style="mso-next-textbox:#_x0000_s1284" inset="0,0,0,0">
                        <w:txbxContent>
                          <w:p w:rsidR="006237C4" w:rsidRPr="00155DA9" w:rsidRDefault="006237C4" w:rsidP="006237C4">
                            <w:pPr>
                              <w:ind w:firstLineChars="196" w:firstLine="354"/>
                              <w:rPr>
                                <w:rFonts w:hint="eastAsia"/>
                                <w:b/>
                                <w:sz w:val="18"/>
                                <w:szCs w:val="18"/>
                              </w:rPr>
                            </w:pPr>
                            <w:r>
                              <w:rPr>
                                <w:rFonts w:hint="eastAsia"/>
                                <w:b/>
                                <w:i/>
                                <w:sz w:val="18"/>
                                <w:szCs w:val="18"/>
                              </w:rPr>
                              <w:t>v</w:t>
                            </w:r>
                            <w:r w:rsidRPr="00DF696B">
                              <w:rPr>
                                <w:rFonts w:hint="eastAsia"/>
                                <w:b/>
                                <w:sz w:val="18"/>
                                <w:szCs w:val="18"/>
                                <w:vertAlign w:val="superscript"/>
                              </w:rPr>
                              <w:t>2</w:t>
                            </w:r>
                          </w:p>
                        </w:txbxContent>
                      </v:textbox>
                    </v:shape>
                    <v:shape id="_x0000_s1285" type="#_x0000_t202" style="position:absolute;left:4166;top:10208;width:289;height:255" filled="f" stroked="f">
                      <o:lock v:ext="edit" aspectratio="t"/>
                      <v:textbox style="mso-next-textbox:#_x0000_s1285" inset="0,0,0,0">
                        <w:txbxContent>
                          <w:p w:rsidR="006237C4" w:rsidRPr="00155DA9" w:rsidRDefault="006237C4" w:rsidP="006237C4">
                            <w:pPr>
                              <w:rPr>
                                <w:rFonts w:hint="eastAsia"/>
                                <w:b/>
                                <w:i/>
                                <w:sz w:val="18"/>
                                <w:szCs w:val="18"/>
                              </w:rPr>
                            </w:pPr>
                            <w:r>
                              <w:rPr>
                                <w:rFonts w:hint="eastAsia"/>
                                <w:b/>
                                <w:i/>
                                <w:sz w:val="18"/>
                                <w:szCs w:val="18"/>
                              </w:rPr>
                              <w:t>O</w:t>
                            </w:r>
                          </w:p>
                        </w:txbxContent>
                      </v:textbox>
                    </v:shape>
                    <v:shape id="_x0000_s1286" type="#_x0000_t202" style="position:absolute;left:4310;top:9134;width:880;height:330" filled="f" stroked="f">
                      <o:lock v:ext="edit" aspectratio="t"/>
                      <v:textbox style="mso-next-textbox:#_x0000_s1286" inset="0,0,0,0">
                        <w:txbxContent>
                          <w:p w:rsidR="006237C4" w:rsidRPr="00155DA9" w:rsidRDefault="006237C4" w:rsidP="006237C4">
                            <w:pPr>
                              <w:rPr>
                                <w:rFonts w:hint="eastAsia"/>
                                <w:b/>
                                <w:sz w:val="18"/>
                                <w:szCs w:val="18"/>
                              </w:rPr>
                            </w:pPr>
                            <w:r w:rsidRPr="00155DA9">
                              <w:rPr>
                                <w:b/>
                                <w:i/>
                                <w:color w:val="333333"/>
                                <w:sz w:val="18"/>
                                <w:szCs w:val="18"/>
                              </w:rPr>
                              <w:t>E</w:t>
                            </w:r>
                            <w:r w:rsidRPr="00155DA9">
                              <w:rPr>
                                <w:b/>
                                <w:color w:val="333333"/>
                                <w:sz w:val="18"/>
                                <w:szCs w:val="18"/>
                                <w:vertAlign w:val="subscript"/>
                              </w:rPr>
                              <w:t>k</w:t>
                            </w:r>
                          </w:p>
                        </w:txbxContent>
                      </v:textbox>
                    </v:shape>
                    <v:line id="_x0000_s1287" style="position:absolute;flip:y" from="4269,9276" to="4269,10272">
                      <v:stroke endarrow="block" endarrowwidth="narrow"/>
                      <o:lock v:ext="edit" aspectratio="t"/>
                    </v:line>
                    <v:line id="_x0000_s1288" style="position:absolute" from="4270,10276" to="5278,10276">
                      <v:stroke endarrow="block" endarrowwidth="narrow"/>
                      <o:lock v:ext="edit" aspectratio="t"/>
                    </v:line>
                    <v:line id="_x0000_s1289" style="position:absolute;flip:y" from="4272,9784" to="4999,10271" strokeweight="1.25pt">
                      <o:lock v:ext="edit" aspectratio="t"/>
                    </v:line>
                    <v:shape id="_x0000_s1290" type="#_x0000_t202" style="position:absolute;left:5072;top:9642;width:338;height:255" filled="f" stroked="f">
                      <o:lock v:ext="edit" aspectratio="t"/>
                      <v:textbox style="mso-next-textbox:#_x0000_s1290" inset="0,0,0,0">
                        <w:txbxContent>
                          <w:p w:rsidR="006237C4" w:rsidRPr="00155DA9" w:rsidRDefault="006237C4" w:rsidP="006237C4">
                            <w:pPr>
                              <w:rPr>
                                <w:b/>
                                <w:i/>
                                <w:sz w:val="18"/>
                                <w:szCs w:val="18"/>
                              </w:rPr>
                            </w:pPr>
                            <w:r w:rsidRPr="00155DA9">
                              <w:rPr>
                                <w:b/>
                                <w:i/>
                                <w:sz w:val="18"/>
                                <w:szCs w:val="18"/>
                              </w:rPr>
                              <w:t>b</w:t>
                            </w:r>
                          </w:p>
                        </w:txbxContent>
                      </v:textbox>
                    </v:shape>
                    <v:shape id="_x0000_s1291" type="#_x0000_t202" style="position:absolute;left:4935;top:9186;width:299;height:225" wrapcoords="0 0 21600 0 21600 21600 0 21600 0 0" filled="f" stroked="f">
                      <o:lock v:ext="edit" aspectratio="t"/>
                      <v:textbox style="mso-next-textbox:#_x0000_s1291" inset="2mm,0,0,0">
                        <w:txbxContent>
                          <w:p w:rsidR="006237C4" w:rsidRPr="00155DA9" w:rsidRDefault="006237C4" w:rsidP="006237C4">
                            <w:pPr>
                              <w:rPr>
                                <w:b/>
                                <w:i/>
                                <w:sz w:val="18"/>
                                <w:szCs w:val="18"/>
                              </w:rPr>
                            </w:pPr>
                            <w:r w:rsidRPr="00155DA9">
                              <w:rPr>
                                <w:b/>
                                <w:i/>
                                <w:sz w:val="18"/>
                                <w:szCs w:val="18"/>
                              </w:rPr>
                              <w:t>a</w:t>
                            </w:r>
                          </w:p>
                        </w:txbxContent>
                      </v:textbox>
                    </v:shape>
                    <v:shape id="_x0000_s1292" style="position:absolute;left:4273;top:9407;width:720;height:863;mso-position-horizontal:absolute;mso-position-vertical:absolute" coordsize="945,1248" path="m,1248v140,-13,294,-64,420,-156c546,1000,668,880,755,698,842,516,906,145,945,e" filled="f">
                      <v:stroke endarrowwidth="narrow"/>
                      <v:path arrowok="t"/>
                      <o:lock v:ext="edit" aspectratio="t"/>
                    </v:shape>
                    <v:shape id="_x0000_s1293" type="#_x0000_t202" style="position:absolute;left:4631;top:10332;width:409;height:364" filled="f" stroked="f">
                      <o:lock v:ext="edit" aspectratio="t"/>
                      <v:textbox style="mso-next-textbox:#_x0000_s1293" inset="1mm,0,0,0">
                        <w:txbxContent>
                          <w:p w:rsidR="006237C4" w:rsidRPr="00155DA9" w:rsidRDefault="006237C4" w:rsidP="006237C4">
                            <w:pPr>
                              <w:rPr>
                                <w:rFonts w:eastAsia="楷体_GB2312" w:hint="eastAsia"/>
                                <w:b/>
                                <w:sz w:val="18"/>
                                <w:szCs w:val="18"/>
                              </w:rPr>
                            </w:pPr>
                            <w:r w:rsidRPr="00155DA9">
                              <w:rPr>
                                <w:rFonts w:eastAsia="楷体_GB2312"/>
                                <w:b/>
                                <w:sz w:val="18"/>
                                <w:szCs w:val="18"/>
                              </w:rPr>
                              <w:t>丙</w:t>
                            </w:r>
                          </w:p>
                        </w:txbxContent>
                      </v:textbox>
                    </v:shape>
                  </v:group>
                </v:group>
              </w:pict>
            </w:r>
            <w:r w:rsidRPr="00F063C4">
              <w:rPr>
                <w:rFonts w:hAnsi="宋体"/>
              </w:rPr>
              <w:t>如图甲，</w:t>
            </w:r>
            <w:r w:rsidRPr="00F063C4">
              <w:rPr>
                <w:rFonts w:hAnsi="宋体"/>
                <w:szCs w:val="21"/>
              </w:rPr>
              <w:t>他让同一个</w:t>
            </w:r>
            <w:r w:rsidRPr="00F063C4">
              <w:rPr>
                <w:rFonts w:hAnsi="宋体"/>
              </w:rPr>
              <w:t>小球分别从同一斜面上的</w:t>
            </w:r>
            <w:r w:rsidRPr="00F063C4">
              <w:rPr>
                <w:u w:val="thick"/>
              </w:rPr>
              <w:t xml:space="preserve">         </w:t>
            </w:r>
            <w:r w:rsidRPr="00F063C4">
              <w:rPr>
                <w:rFonts w:hAnsi="宋体"/>
              </w:rPr>
              <w:t>高度上自由滚下，推桌面上均在同处的一个纸盒，测量纸盒运动的距离。</w:t>
            </w:r>
          </w:p>
          <w:p w:rsidR="006237C4" w:rsidRPr="00F063C4" w:rsidRDefault="006237C4" w:rsidP="00B0624A">
            <w:pPr>
              <w:spacing w:line="340" w:lineRule="exact"/>
              <w:rPr>
                <w:u w:val="single"/>
              </w:rPr>
            </w:pPr>
          </w:p>
        </w:tc>
      </w:tr>
      <w:tr w:rsidR="006237C4" w:rsidRPr="00F063C4" w:rsidTr="00B0624A">
        <w:trPr>
          <w:trHeight w:val="283"/>
        </w:trPr>
        <w:tc>
          <w:tcPr>
            <w:tcW w:w="677" w:type="dxa"/>
            <w:vAlign w:val="center"/>
          </w:tcPr>
          <w:p w:rsidR="006237C4" w:rsidRPr="00F063C4" w:rsidRDefault="006237C4" w:rsidP="00B0624A">
            <w:pPr>
              <w:spacing w:line="300" w:lineRule="exact"/>
              <w:jc w:val="center"/>
            </w:pPr>
            <w:r w:rsidRPr="00F063C4">
              <w:rPr>
                <w:rFonts w:hAnsi="宋体"/>
              </w:rPr>
              <w:t>结论</w:t>
            </w:r>
          </w:p>
        </w:tc>
        <w:tc>
          <w:tcPr>
            <w:tcW w:w="7603" w:type="dxa"/>
            <w:vAlign w:val="center"/>
          </w:tcPr>
          <w:p w:rsidR="006237C4" w:rsidRPr="00F063C4" w:rsidRDefault="006237C4" w:rsidP="00B0624A">
            <w:pPr>
              <w:spacing w:line="340" w:lineRule="exact"/>
              <w:ind w:firstLineChars="196" w:firstLine="412"/>
              <w:rPr>
                <w:noProof/>
              </w:rPr>
            </w:pPr>
            <w:r w:rsidRPr="00F063C4">
              <w:rPr>
                <w:rFonts w:hAnsi="宋体"/>
              </w:rPr>
              <w:t>小雨</w:t>
            </w:r>
            <w:r w:rsidRPr="00F063C4">
              <w:rPr>
                <w:rFonts w:hAnsi="宋体" w:hint="eastAsia"/>
                <w:noProof/>
              </w:rPr>
              <w:t>查得</w:t>
            </w:r>
            <w:r w:rsidRPr="00F063C4">
              <w:rPr>
                <w:rFonts w:hAnsi="宋体"/>
                <w:szCs w:val="21"/>
              </w:rPr>
              <w:t>某一个</w:t>
            </w:r>
            <w:r w:rsidRPr="00F063C4">
              <w:rPr>
                <w:rFonts w:hAnsi="宋体"/>
              </w:rPr>
              <w:t>小球的动能与速度的关系，数据如</w:t>
            </w:r>
            <w:r w:rsidRPr="00F063C4">
              <w:rPr>
                <w:rFonts w:hAnsi="宋体"/>
                <w:noProof/>
              </w:rPr>
              <w:t>乙表所示</w:t>
            </w:r>
            <w:r w:rsidRPr="00F063C4">
              <w:rPr>
                <w:rFonts w:hAnsi="宋体"/>
              </w:rPr>
              <w:t>，实验得出的结论可以用丙图中的</w:t>
            </w:r>
            <w:r w:rsidRPr="00F063C4">
              <w:rPr>
                <w:u w:val="thick"/>
              </w:rPr>
              <w:t xml:space="preserve">       </w:t>
            </w:r>
            <w:r w:rsidRPr="00F063C4">
              <w:rPr>
                <w:rFonts w:hAnsi="宋体"/>
              </w:rPr>
              <w:t>图线来表示。</w:t>
            </w:r>
          </w:p>
        </w:tc>
      </w:tr>
      <w:tr w:rsidR="006237C4" w:rsidRPr="00F063C4" w:rsidTr="00B0624A">
        <w:trPr>
          <w:trHeight w:val="203"/>
        </w:trPr>
        <w:tc>
          <w:tcPr>
            <w:tcW w:w="677" w:type="dxa"/>
            <w:vAlign w:val="center"/>
          </w:tcPr>
          <w:p w:rsidR="006237C4" w:rsidRPr="00F063C4" w:rsidRDefault="006237C4" w:rsidP="00B0624A">
            <w:pPr>
              <w:spacing w:line="300" w:lineRule="exact"/>
              <w:jc w:val="center"/>
            </w:pPr>
            <w:r w:rsidRPr="00F063C4">
              <w:rPr>
                <w:rFonts w:hAnsi="宋体"/>
              </w:rPr>
              <w:t>程序</w:t>
            </w:r>
          </w:p>
        </w:tc>
        <w:tc>
          <w:tcPr>
            <w:tcW w:w="7603" w:type="dxa"/>
            <w:vAlign w:val="center"/>
          </w:tcPr>
          <w:p w:rsidR="006237C4" w:rsidRPr="00F063C4" w:rsidRDefault="006237C4" w:rsidP="00B0624A">
            <w:pPr>
              <w:spacing w:line="340" w:lineRule="exact"/>
              <w:rPr>
                <w:noProof/>
              </w:rPr>
            </w:pPr>
            <w:r w:rsidRPr="00F063C4">
              <w:rPr>
                <w:rFonts w:hAnsi="宋体"/>
              </w:rPr>
              <w:t>上述探究的思维程序是：提出问题</w:t>
            </w:r>
            <w:r w:rsidRPr="00F063C4">
              <w:rPr>
                <w:szCs w:val="21"/>
              </w:rPr>
              <w:t>—</w:t>
            </w:r>
            <w:r w:rsidRPr="00F063C4">
              <w:rPr>
                <w:rFonts w:hAnsi="宋体"/>
                <w:szCs w:val="21"/>
              </w:rPr>
              <w:t>猜想</w:t>
            </w:r>
            <w:r w:rsidRPr="00F063C4">
              <w:rPr>
                <w:szCs w:val="21"/>
              </w:rPr>
              <w:t xml:space="preserve"> —</w:t>
            </w:r>
            <w:r w:rsidRPr="00F063C4">
              <w:rPr>
                <w:u w:val="thick"/>
              </w:rPr>
              <w:t xml:space="preserve">            </w:t>
            </w:r>
            <w:r w:rsidRPr="00F063C4">
              <w:rPr>
                <w:szCs w:val="21"/>
              </w:rPr>
              <w:t>—</w:t>
            </w:r>
            <w:r w:rsidRPr="00F063C4">
              <w:rPr>
                <w:rFonts w:hAnsi="宋体"/>
              </w:rPr>
              <w:t>得出结论。</w:t>
            </w:r>
          </w:p>
        </w:tc>
      </w:tr>
      <w:tr w:rsidR="006237C4" w:rsidRPr="00F063C4" w:rsidTr="00B0624A">
        <w:trPr>
          <w:trHeight w:val="124"/>
        </w:trPr>
        <w:tc>
          <w:tcPr>
            <w:tcW w:w="677" w:type="dxa"/>
            <w:vAlign w:val="center"/>
          </w:tcPr>
          <w:p w:rsidR="006237C4" w:rsidRPr="00F063C4" w:rsidRDefault="006237C4" w:rsidP="00B0624A">
            <w:pPr>
              <w:spacing w:line="300" w:lineRule="exact"/>
              <w:jc w:val="center"/>
              <w:rPr>
                <w:rFonts w:hint="eastAsia"/>
              </w:rPr>
            </w:pPr>
            <w:r w:rsidRPr="00F063C4">
              <w:rPr>
                <w:rFonts w:hAnsi="宋体" w:hint="eastAsia"/>
              </w:rPr>
              <w:t>问题讨论</w:t>
            </w:r>
          </w:p>
        </w:tc>
        <w:tc>
          <w:tcPr>
            <w:tcW w:w="7603" w:type="dxa"/>
            <w:vAlign w:val="center"/>
          </w:tcPr>
          <w:p w:rsidR="006237C4" w:rsidRPr="00F063C4" w:rsidRDefault="006237C4" w:rsidP="00B0624A">
            <w:pPr>
              <w:spacing w:line="340" w:lineRule="exact"/>
              <w:ind w:firstLineChars="196" w:firstLine="412"/>
              <w:rPr>
                <w:u w:val="thick"/>
              </w:rPr>
            </w:pPr>
            <w:r w:rsidRPr="00F063C4">
              <w:rPr>
                <w:rFonts w:hAnsi="宋体"/>
                <w:noProof/>
                <w:szCs w:val="21"/>
              </w:rPr>
              <w:t>利用此实验</w:t>
            </w:r>
            <w:r w:rsidRPr="00F063C4">
              <w:rPr>
                <w:rFonts w:hAnsi="宋体" w:hint="eastAsia"/>
                <w:noProof/>
                <w:szCs w:val="21"/>
              </w:rPr>
              <w:t>还可以</w:t>
            </w:r>
            <w:r w:rsidRPr="00F063C4">
              <w:rPr>
                <w:rFonts w:hAnsi="宋体"/>
              </w:rPr>
              <w:t>探究牛顿第一定律</w:t>
            </w:r>
            <w:r w:rsidRPr="00F063C4">
              <w:rPr>
                <w:rFonts w:hAnsi="宋体"/>
                <w:noProof/>
                <w:szCs w:val="21"/>
              </w:rPr>
              <w:t>：撤去纸盒，让小球从</w:t>
            </w:r>
            <w:r w:rsidRPr="00F063C4">
              <w:rPr>
                <w:rFonts w:hAnsi="宋体"/>
              </w:rPr>
              <w:t>斜面的</w:t>
            </w:r>
            <w:r w:rsidRPr="00F063C4">
              <w:rPr>
                <w:u w:val="thick"/>
              </w:rPr>
              <w:t xml:space="preserve">      </w:t>
            </w:r>
            <w:r w:rsidRPr="00F063C4">
              <w:rPr>
                <w:rFonts w:hint="eastAsia"/>
                <w:u w:val="thick"/>
              </w:rPr>
              <w:t xml:space="preserve">  </w:t>
            </w:r>
            <w:r w:rsidRPr="00F063C4">
              <w:rPr>
                <w:u w:val="thick"/>
              </w:rPr>
              <w:t xml:space="preserve">  </w:t>
            </w:r>
          </w:p>
          <w:p w:rsidR="006237C4" w:rsidRPr="00F063C4" w:rsidRDefault="006237C4" w:rsidP="00B0624A">
            <w:pPr>
              <w:spacing w:line="340" w:lineRule="exact"/>
              <w:rPr>
                <w:rFonts w:hAnsi="宋体" w:hint="eastAsia"/>
              </w:rPr>
            </w:pPr>
            <w:r w:rsidRPr="00F063C4">
              <w:rPr>
                <w:rFonts w:hAnsi="宋体"/>
              </w:rPr>
              <w:t>高度分别</w:t>
            </w:r>
            <w:r w:rsidRPr="00F063C4">
              <w:rPr>
                <w:rFonts w:hAnsi="宋体" w:hint="eastAsia"/>
              </w:rPr>
              <w:t>自由</w:t>
            </w:r>
            <w:r w:rsidRPr="00F063C4">
              <w:rPr>
                <w:rFonts w:hAnsi="宋体"/>
              </w:rPr>
              <w:t>滑到毛巾、棉布和木板三种水平面上，发现：在木板表面上，</w:t>
            </w:r>
            <w:r w:rsidRPr="00F063C4">
              <w:rPr>
                <w:rFonts w:hAnsi="宋体"/>
                <w:noProof/>
                <w:szCs w:val="21"/>
              </w:rPr>
              <w:t>小球的</w:t>
            </w:r>
            <w:r w:rsidRPr="00F063C4">
              <w:rPr>
                <w:rFonts w:hAnsi="宋体"/>
              </w:rPr>
              <w:t>速度减少得最</w:t>
            </w:r>
            <w:r w:rsidRPr="00F063C4">
              <w:rPr>
                <w:szCs w:val="21"/>
                <w:u w:val="thick"/>
              </w:rPr>
              <w:t xml:space="preserve">     </w:t>
            </w:r>
            <w:r w:rsidRPr="00F063C4">
              <w:rPr>
                <w:rFonts w:hint="eastAsia"/>
                <w:szCs w:val="21"/>
                <w:u w:val="thick"/>
              </w:rPr>
              <w:t xml:space="preserve">   </w:t>
            </w:r>
            <w:r w:rsidRPr="00F063C4">
              <w:rPr>
                <w:szCs w:val="21"/>
                <w:u w:val="thick"/>
              </w:rPr>
              <w:t xml:space="preserve">  </w:t>
            </w:r>
            <w:r w:rsidRPr="00F063C4">
              <w:rPr>
                <w:rFonts w:hAnsi="宋体"/>
              </w:rPr>
              <w:t>。推理：若运动物体不受任何力的作用，它将做</w:t>
            </w:r>
          </w:p>
          <w:p w:rsidR="006237C4" w:rsidRPr="00F063C4" w:rsidRDefault="006237C4" w:rsidP="00B0624A">
            <w:pPr>
              <w:spacing w:line="340" w:lineRule="exact"/>
              <w:rPr>
                <w:rFonts w:hAnsi="宋体"/>
              </w:rPr>
            </w:pPr>
            <w:r w:rsidRPr="00F063C4">
              <w:rPr>
                <w:szCs w:val="21"/>
                <w:u w:val="thick"/>
              </w:rPr>
              <w:t xml:space="preserve">            </w:t>
            </w:r>
            <w:r w:rsidRPr="00F063C4">
              <w:rPr>
                <w:rFonts w:hAnsi="宋体"/>
              </w:rPr>
              <w:t>运动。推理过程中用到的科学方法是</w:t>
            </w:r>
            <w:r w:rsidRPr="00F063C4">
              <w:rPr>
                <w:szCs w:val="21"/>
                <w:u w:val="thick"/>
              </w:rPr>
              <w:t xml:space="preserve">             </w:t>
            </w:r>
            <w:r w:rsidRPr="00F063C4">
              <w:rPr>
                <w:rFonts w:hAnsi="宋体"/>
                <w:szCs w:val="21"/>
              </w:rPr>
              <w:t>法。</w:t>
            </w:r>
          </w:p>
        </w:tc>
      </w:tr>
    </w:tbl>
    <w:p w:rsidR="006237C4" w:rsidRPr="00F063C4" w:rsidRDefault="006237C4" w:rsidP="006237C4">
      <w:pPr>
        <w:spacing w:line="300" w:lineRule="exact"/>
      </w:pPr>
      <w:r w:rsidRPr="00F063C4">
        <w:t>4</w:t>
      </w:r>
      <w:r w:rsidRPr="00F063C4">
        <w:rPr>
          <w:rFonts w:hAnsi="宋体"/>
        </w:rPr>
        <w:t>．运用知识解决问题：</w:t>
      </w:r>
    </w:p>
    <w:p w:rsidR="006237C4" w:rsidRPr="00F063C4" w:rsidRDefault="006237C4" w:rsidP="006237C4">
      <w:pPr>
        <w:spacing w:line="300" w:lineRule="exact"/>
        <w:ind w:leftChars="1" w:left="2" w:firstLineChars="196" w:firstLine="412"/>
      </w:pPr>
      <w:r w:rsidRPr="00F063C4">
        <w:rPr>
          <w:noProof/>
          <w:color w:val="FF0000"/>
          <w:szCs w:val="21"/>
        </w:rPr>
        <w:pict>
          <v:group id="_x0000_s1762" style="position:absolute;left:0;text-align:left;margin-left:369pt;margin-top:26.3pt;width:48.2pt;height:44.4pt;z-index:-251633664" coordorigin="3546,2376" coordsize="964,888" wrapcoords="2700 -366 1350 -366 1688 1098 3038 5492 3038 17207 0 19769 -675 20502 -675 21234 21600 21234 21600 20502 21262 19769 19575 17207 19912 -366 2700 -366">
            <v:group id="_x0000_s1763" style="position:absolute;left:3546;top:3223;width:964;height:41;rotation:-180;flip:y" coordorigin="4860,5652" coordsize="3060,34">
              <v:rect id="_x0000_s1764" style="position:absolute;left:4860;top:5652;width:3060;height:34" fillcolor="black" stroked="f">
                <v:fill r:id="rId10" o:title="浅色上对角线" type="pattern"/>
              </v:rect>
              <v:line id="_x0000_s1765" style="position:absolute" from="4860,5652" to="7920,5652" strokeweight="1.25pt"/>
            </v:group>
            <v:rect id="_x0000_s1766" style="position:absolute;left:3747;top:2515;width:614;height:690" fillcolor="black" strokeweight=".78pt">
              <v:fill r:id="rId11" o:title="横虚线" type="pattern"/>
              <v:stroke r:id="rId11" o:title="" filltype="pattern"/>
              <o:lock v:ext="edit" aspectratio="t"/>
            </v:rect>
            <v:line id="_x0000_s1767" style="position:absolute" from="3729,2579" to="4383,2579" strokeweight=".27339mm">
              <o:lock v:ext="edit" aspectratio="t"/>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768" type="#_x0000_t176" style="position:absolute;left:3731;top:2479;width:655;height:737" filled="f" fillcolor="black" strokeweight="1.25pt">
              <o:lock v:ext="edit" aspectratio="t"/>
            </v:shape>
            <v:shape id="未知" o:spid="_x0000_s1769" style="position:absolute;left:3630;top:2376;width:790;height:220;mso-wrap-style:square" coordsize="1740,1129" path="m225,1129r,-769l225,180,,45,285,,1740,r-75,120l1665,1129e" strokeweight="1.25pt">
              <v:path arrowok="t"/>
              <o:lock v:ext="edit" aspectratio="t"/>
            </v:shape>
            <v:rect id="_x0000_s1770" style="position:absolute;left:3876;top:2424;width:370;height:409;rotation:90" strokeweight="1.25pt">
              <v:fill r:id="rId12" o:title="栎木" opacity="45220f" type="tile"/>
              <o:lock v:ext="edit" aspectratio="t"/>
            </v:rect>
            <v:shape id="_x0000_s1771" type="#_x0000_t32" style="position:absolute;left:3733;top:2604;width:652;height:0" o:connectortype="straight" strokeweight="1pt">
              <o:lock v:ext="edit" aspectratio="t"/>
            </v:shape>
            <w10:wrap type="tight"/>
          </v:group>
        </w:pict>
      </w:r>
      <w:r w:rsidRPr="00F063C4">
        <w:rPr>
          <w:rFonts w:hAnsi="宋体"/>
        </w:rPr>
        <w:t>（</w:t>
      </w:r>
      <w:r w:rsidRPr="00F063C4">
        <w:t>1</w:t>
      </w:r>
      <w:r w:rsidRPr="00F063C4">
        <w:rPr>
          <w:rFonts w:hAnsi="宋体"/>
        </w:rPr>
        <w:t>）锤头松了，将锤柄往地上撞一撞，锤柄由于</w:t>
      </w:r>
      <w:r w:rsidRPr="00F063C4">
        <w:rPr>
          <w:noProof/>
          <w:szCs w:val="21"/>
          <w:u w:val="thick"/>
        </w:rPr>
        <w:t xml:space="preserve">       </w:t>
      </w:r>
      <w:r w:rsidRPr="00F063C4">
        <w:rPr>
          <w:rFonts w:hAnsi="宋体"/>
        </w:rPr>
        <w:t>，被迫由</w:t>
      </w:r>
      <w:r w:rsidRPr="00F063C4">
        <w:rPr>
          <w:rFonts w:hint="eastAsia"/>
        </w:rPr>
        <w:t>运动</w:t>
      </w:r>
      <w:r w:rsidRPr="00F063C4">
        <w:rPr>
          <w:rFonts w:hAnsi="宋体"/>
        </w:rPr>
        <w:t>变为</w:t>
      </w:r>
      <w:r w:rsidRPr="00F063C4">
        <w:rPr>
          <w:rFonts w:hint="eastAsia"/>
        </w:rPr>
        <w:t>静止</w:t>
      </w:r>
      <w:r w:rsidRPr="00F063C4">
        <w:rPr>
          <w:rFonts w:hAnsi="宋体"/>
        </w:rPr>
        <w:t>；而锤头由于惯性，还要保持原来的</w:t>
      </w:r>
      <w:r w:rsidRPr="00F063C4">
        <w:rPr>
          <w:u w:val="thick"/>
        </w:rPr>
        <w:t xml:space="preserve">        </w:t>
      </w:r>
      <w:r w:rsidRPr="00F063C4">
        <w:rPr>
          <w:rFonts w:hAnsi="宋体"/>
        </w:rPr>
        <w:t>状态，所以锤头就紧套在锤柄上了。</w:t>
      </w:r>
    </w:p>
    <w:p w:rsidR="006237C4" w:rsidRPr="00F063C4" w:rsidRDefault="006237C4" w:rsidP="006237C4">
      <w:pPr>
        <w:spacing w:line="300" w:lineRule="exact"/>
        <w:ind w:firstLineChars="196" w:firstLine="412"/>
      </w:pPr>
      <w:r w:rsidRPr="00F063C4">
        <w:rPr>
          <w:rFonts w:hAnsi="宋体"/>
        </w:rPr>
        <w:t>（</w:t>
      </w:r>
      <w:r w:rsidRPr="00F063C4">
        <w:rPr>
          <w:rFonts w:hint="eastAsia"/>
        </w:rPr>
        <w:t>2</w:t>
      </w:r>
      <w:r w:rsidRPr="00F063C4">
        <w:rPr>
          <w:rFonts w:hAnsi="宋体"/>
        </w:rPr>
        <w:t>）</w:t>
      </w:r>
      <w:r w:rsidRPr="00F063C4">
        <w:rPr>
          <w:rFonts w:hAnsi="宋体"/>
          <w:szCs w:val="21"/>
        </w:rPr>
        <w:t>如</w:t>
      </w:r>
      <w:r w:rsidRPr="00F063C4">
        <w:rPr>
          <w:rFonts w:hAnsi="宋体"/>
        </w:rPr>
        <w:t>右图，木块漂在</w:t>
      </w:r>
      <w:r w:rsidRPr="00F063C4">
        <w:rPr>
          <w:rFonts w:hAnsi="宋体" w:hint="eastAsia"/>
        </w:rPr>
        <w:t>液</w:t>
      </w:r>
      <w:r w:rsidRPr="00F063C4">
        <w:rPr>
          <w:rFonts w:hAnsi="宋体"/>
        </w:rPr>
        <w:t>面上静止，请在图中画出木块所受力的示意图。</w:t>
      </w:r>
    </w:p>
    <w:p w:rsidR="006237C4" w:rsidRPr="00F063C4" w:rsidRDefault="006237C4" w:rsidP="006237C4">
      <w:pPr>
        <w:spacing w:line="300" w:lineRule="exact"/>
        <w:ind w:firstLineChars="196" w:firstLine="412"/>
        <w:rPr>
          <w:rFonts w:hint="eastAsia"/>
          <w:color w:val="FF0000"/>
        </w:rPr>
      </w:pPr>
      <w:r w:rsidRPr="00F063C4">
        <w:rPr>
          <w:rFonts w:hAnsi="宋体"/>
        </w:rPr>
        <w:t>（</w:t>
      </w:r>
      <w:r w:rsidRPr="00F063C4">
        <w:rPr>
          <w:rFonts w:hint="eastAsia"/>
        </w:rPr>
        <w:t>3</w:t>
      </w:r>
      <w:r w:rsidRPr="00F063C4">
        <w:rPr>
          <w:rFonts w:hAnsi="宋体"/>
        </w:rPr>
        <w:t>）</w:t>
      </w:r>
      <w:r w:rsidRPr="00F063C4">
        <w:rPr>
          <w:rFonts w:hAnsi="宋体" w:hint="eastAsia"/>
        </w:rPr>
        <w:t>上图中木块浸入密度为</w:t>
      </w:r>
      <w:r w:rsidRPr="00F063C4">
        <w:rPr>
          <w:i/>
        </w:rPr>
        <w:t>ρ</w:t>
      </w:r>
      <w:r w:rsidRPr="00F063C4">
        <w:rPr>
          <w:rFonts w:hAnsi="宋体" w:hint="eastAsia"/>
        </w:rPr>
        <w:t>的液体中</w:t>
      </w:r>
      <w:r>
        <w:rPr>
          <w:rFonts w:hAnsi="宋体" w:hint="eastAsia"/>
        </w:rPr>
        <w:t>时</w:t>
      </w:r>
      <w:r w:rsidRPr="00F063C4">
        <w:rPr>
          <w:rFonts w:hAnsi="宋体" w:hint="eastAsia"/>
        </w:rPr>
        <w:t>有</w:t>
      </w:r>
      <w:r>
        <w:rPr>
          <w:rFonts w:hAnsi="宋体" w:hint="eastAsia"/>
        </w:rPr>
        <w:t>2</w:t>
      </w:r>
      <w:r w:rsidRPr="00F063C4">
        <w:rPr>
          <w:rFonts w:hAnsi="宋体" w:hint="eastAsia"/>
        </w:rPr>
        <w:t>/5</w:t>
      </w:r>
      <w:r w:rsidRPr="00F063C4">
        <w:rPr>
          <w:rFonts w:hAnsi="宋体" w:hint="eastAsia"/>
        </w:rPr>
        <w:t>的体积</w:t>
      </w:r>
      <w:r>
        <w:rPr>
          <w:rFonts w:hAnsi="宋体" w:hint="eastAsia"/>
        </w:rPr>
        <w:t>露出液面</w:t>
      </w:r>
      <w:r w:rsidRPr="00F063C4">
        <w:rPr>
          <w:rFonts w:hAnsi="宋体" w:hint="eastAsia"/>
        </w:rPr>
        <w:t>，求木块的密度</w:t>
      </w:r>
      <w:r w:rsidRPr="00F063C4">
        <w:rPr>
          <w:i/>
        </w:rPr>
        <w:t>ρ</w:t>
      </w:r>
      <w:r w:rsidRPr="00F063C4">
        <w:rPr>
          <w:rFonts w:hint="eastAsia"/>
          <w:vertAlign w:val="subscript"/>
        </w:rPr>
        <w:t>木</w:t>
      </w:r>
      <w:r w:rsidRPr="00F063C4">
        <w:rPr>
          <w:rFonts w:hint="eastAsia"/>
        </w:rPr>
        <w:t>。（写出解题思路，并求解）</w:t>
      </w:r>
    </w:p>
    <w:p w:rsidR="006237C4" w:rsidRPr="00511034" w:rsidRDefault="006237C4" w:rsidP="006237C4">
      <w:pPr>
        <w:spacing w:line="300" w:lineRule="exact"/>
        <w:ind w:firstLineChars="196" w:firstLine="413"/>
        <w:rPr>
          <w:b/>
          <w:color w:val="FF0000"/>
        </w:rPr>
      </w:pPr>
      <w:r w:rsidRPr="00511034">
        <w:rPr>
          <w:rFonts w:hint="eastAsia"/>
          <w:b/>
        </w:rPr>
        <w:t>解题思路：</w:t>
      </w:r>
    </w:p>
    <w:p w:rsidR="006237C4" w:rsidRPr="00F063C4" w:rsidRDefault="006237C4" w:rsidP="006237C4">
      <w:pPr>
        <w:spacing w:line="300" w:lineRule="exact"/>
        <w:rPr>
          <w:rFonts w:hint="eastAsia"/>
          <w:color w:val="FF0000"/>
        </w:rPr>
      </w:pPr>
    </w:p>
    <w:p w:rsidR="006237C4" w:rsidRPr="00F063C4" w:rsidRDefault="006237C4" w:rsidP="006237C4">
      <w:pPr>
        <w:spacing w:line="300" w:lineRule="exact"/>
        <w:rPr>
          <w:rFonts w:hint="eastAsia"/>
          <w:color w:val="FF0000"/>
        </w:rPr>
      </w:pPr>
    </w:p>
    <w:p w:rsidR="006237C4" w:rsidRPr="00F063C4" w:rsidRDefault="006237C4" w:rsidP="006237C4">
      <w:pPr>
        <w:spacing w:line="300" w:lineRule="exact"/>
        <w:rPr>
          <w:rFonts w:hint="eastAsia"/>
          <w:color w:val="FF0000"/>
        </w:rPr>
      </w:pPr>
    </w:p>
    <w:p w:rsidR="006237C4" w:rsidRPr="00F063C4" w:rsidRDefault="006237C4" w:rsidP="006237C4">
      <w:pPr>
        <w:spacing w:line="300" w:lineRule="exact"/>
        <w:rPr>
          <w:rFonts w:hint="eastAsia"/>
          <w:color w:val="FF0000"/>
        </w:rPr>
      </w:pPr>
    </w:p>
    <w:p w:rsidR="006237C4" w:rsidRPr="00F063C4" w:rsidRDefault="006237C4" w:rsidP="006237C4">
      <w:pPr>
        <w:adjustRightInd w:val="0"/>
        <w:snapToGrid w:val="0"/>
        <w:spacing w:afterLines="50" w:line="300" w:lineRule="exact"/>
        <w:ind w:firstLineChars="200" w:firstLine="420"/>
        <w:rPr>
          <w:rFonts w:ascii="宋体" w:hAnsi="宋体" w:hint="eastAsia"/>
          <w:szCs w:val="21"/>
        </w:rPr>
      </w:pPr>
      <w:r w:rsidRPr="00F063C4">
        <w:rPr>
          <w:rFonts w:ascii="宋体" w:hAnsi="宋体" w:hint="eastAsia"/>
          <w:szCs w:val="21"/>
        </w:rPr>
        <w:t>木块密度</w:t>
      </w:r>
      <w:r w:rsidRPr="00F063C4">
        <w:rPr>
          <w:i/>
        </w:rPr>
        <w:t>ρ</w:t>
      </w:r>
      <w:r w:rsidRPr="00F063C4">
        <w:rPr>
          <w:rFonts w:hint="eastAsia"/>
          <w:vertAlign w:val="subscript"/>
        </w:rPr>
        <w:t>木</w:t>
      </w:r>
      <w:r w:rsidRPr="00F063C4">
        <w:rPr>
          <w:rFonts w:ascii="宋体" w:hAnsi="宋体" w:hint="eastAsia"/>
          <w:szCs w:val="21"/>
        </w:rPr>
        <w:t>=</w:t>
      </w:r>
      <w:r w:rsidRPr="00F063C4">
        <w:rPr>
          <w:noProof/>
          <w:szCs w:val="21"/>
          <w:u w:val="thick"/>
        </w:rPr>
        <w:t xml:space="preserve">      </w:t>
      </w:r>
      <w:r w:rsidRPr="00F063C4">
        <w:rPr>
          <w:rFonts w:hint="eastAsia"/>
          <w:noProof/>
          <w:szCs w:val="21"/>
          <w:u w:val="thick"/>
        </w:rPr>
        <w:t xml:space="preserve">       </w:t>
      </w:r>
      <w:r w:rsidRPr="00F063C4">
        <w:rPr>
          <w:rFonts w:hint="eastAsia"/>
          <w:noProof/>
          <w:szCs w:val="21"/>
        </w:rPr>
        <w:t>。</w:t>
      </w:r>
    </w:p>
    <w:tbl>
      <w:tblPr>
        <w:tblW w:w="82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990"/>
        <w:gridCol w:w="990"/>
        <w:gridCol w:w="5580"/>
      </w:tblGrid>
      <w:tr w:rsidR="006237C4" w:rsidRPr="00F063C4" w:rsidTr="00B0624A">
        <w:trPr>
          <w:cantSplit/>
          <w:trHeight w:val="175"/>
        </w:trPr>
        <w:tc>
          <w:tcPr>
            <w:tcW w:w="720" w:type="dxa"/>
            <w:tcBorders>
              <w:top w:val="single" w:sz="4" w:space="0" w:color="auto"/>
              <w:left w:val="single" w:sz="4" w:space="0" w:color="auto"/>
              <w:bottom w:val="single" w:sz="4" w:space="0" w:color="auto"/>
              <w:right w:val="single" w:sz="4" w:space="0" w:color="auto"/>
            </w:tcBorders>
            <w:vAlign w:val="center"/>
          </w:tcPr>
          <w:p w:rsidR="006237C4" w:rsidRPr="00F063C4" w:rsidRDefault="006237C4" w:rsidP="00B0624A">
            <w:pPr>
              <w:spacing w:line="300" w:lineRule="exact"/>
              <w:jc w:val="center"/>
              <w:rPr>
                <w:rFonts w:ascii="宋体" w:hAnsi="宋体"/>
                <w:bCs/>
                <w:szCs w:val="21"/>
              </w:rPr>
            </w:pPr>
            <w:r w:rsidRPr="00F063C4">
              <w:rPr>
                <w:rFonts w:ascii="宋体" w:hAnsi="宋体"/>
                <w:bCs/>
                <w:szCs w:val="21"/>
              </w:rPr>
              <w:br w:type="page"/>
            </w:r>
            <w:r w:rsidRPr="00F063C4">
              <w:rPr>
                <w:rFonts w:ascii="宋体" w:hAnsi="宋体" w:hint="eastAsia"/>
                <w:bCs/>
                <w:szCs w:val="21"/>
              </w:rPr>
              <w:t>得分</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F063C4" w:rsidRDefault="006237C4" w:rsidP="00B0624A">
            <w:pPr>
              <w:spacing w:line="300" w:lineRule="exact"/>
              <w:jc w:val="center"/>
              <w:rPr>
                <w:rFonts w:ascii="宋体" w:hAnsi="宋体"/>
                <w:bCs/>
                <w:szCs w:val="21"/>
              </w:rPr>
            </w:pPr>
            <w:r w:rsidRPr="00F063C4">
              <w:rPr>
                <w:rFonts w:ascii="宋体" w:hAnsi="宋体" w:hint="eastAsia"/>
                <w:bCs/>
                <w:szCs w:val="21"/>
              </w:rPr>
              <w:t>阅卷人</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F063C4" w:rsidRDefault="006237C4" w:rsidP="00B0624A">
            <w:pPr>
              <w:spacing w:line="300" w:lineRule="exact"/>
              <w:jc w:val="center"/>
              <w:rPr>
                <w:rFonts w:ascii="宋体" w:hAnsi="宋体"/>
                <w:bCs/>
                <w:szCs w:val="21"/>
              </w:rPr>
            </w:pPr>
            <w:r w:rsidRPr="00F063C4">
              <w:rPr>
                <w:rFonts w:ascii="宋体" w:hAnsi="宋体" w:hint="eastAsia"/>
                <w:bCs/>
                <w:szCs w:val="21"/>
              </w:rPr>
              <w:t>复核人</w:t>
            </w:r>
          </w:p>
        </w:tc>
        <w:tc>
          <w:tcPr>
            <w:tcW w:w="5580" w:type="dxa"/>
            <w:vMerge w:val="restart"/>
            <w:tcBorders>
              <w:top w:val="nil"/>
              <w:left w:val="single" w:sz="4" w:space="0" w:color="auto"/>
              <w:bottom w:val="nil"/>
              <w:right w:val="nil"/>
            </w:tcBorders>
            <w:vAlign w:val="center"/>
          </w:tcPr>
          <w:p w:rsidR="006237C4" w:rsidRPr="00F063C4" w:rsidRDefault="006237C4" w:rsidP="00B0624A">
            <w:pPr>
              <w:tabs>
                <w:tab w:val="left" w:pos="3357"/>
              </w:tabs>
              <w:spacing w:line="300" w:lineRule="exact"/>
              <w:rPr>
                <w:rFonts w:eastAsia="仿宋_GB2312"/>
                <w:color w:val="FF0000"/>
              </w:rPr>
            </w:pPr>
            <w:r w:rsidRPr="00F063C4">
              <w:rPr>
                <w:rFonts w:ascii="黑体" w:eastAsia="黑体" w:hAnsi="宋体" w:hint="eastAsia"/>
                <w:b/>
              </w:rPr>
              <w:t>专题三：</w:t>
            </w:r>
            <w:r w:rsidRPr="00F063C4">
              <w:rPr>
                <w:rFonts w:eastAsia="黑体" w:hint="eastAsia"/>
                <w:b/>
                <w:bCs/>
              </w:rPr>
              <w:t>电与磁</w:t>
            </w:r>
            <w:r w:rsidRPr="00F063C4">
              <w:rPr>
                <w:rFonts w:eastAsia="仿宋_GB2312" w:hint="eastAsia"/>
              </w:rPr>
              <w:t>（本专题满分</w:t>
            </w:r>
            <w:r w:rsidRPr="00F063C4">
              <w:rPr>
                <w:rFonts w:eastAsia="仿宋_GB2312"/>
              </w:rPr>
              <w:t>1</w:t>
            </w:r>
            <w:r w:rsidRPr="00F063C4">
              <w:rPr>
                <w:rFonts w:eastAsia="仿宋_GB2312" w:hint="eastAsia"/>
              </w:rPr>
              <w:t>6</w:t>
            </w:r>
            <w:r w:rsidRPr="00F063C4">
              <w:rPr>
                <w:rFonts w:eastAsia="仿宋_GB2312" w:hint="eastAsia"/>
              </w:rPr>
              <w:t>分，共</w:t>
            </w:r>
            <w:r w:rsidRPr="00F063C4">
              <w:rPr>
                <w:rFonts w:eastAsia="仿宋_GB2312"/>
              </w:rPr>
              <w:t>2</w:t>
            </w:r>
            <w:r w:rsidRPr="00F063C4">
              <w:rPr>
                <w:rFonts w:eastAsia="仿宋_GB2312" w:hint="eastAsia"/>
              </w:rPr>
              <w:t>个小题，第</w:t>
            </w:r>
            <w:r w:rsidRPr="00F063C4">
              <w:rPr>
                <w:rFonts w:eastAsia="仿宋_GB2312"/>
              </w:rPr>
              <w:t>5</w:t>
            </w:r>
            <w:r w:rsidRPr="00F063C4">
              <w:rPr>
                <w:rFonts w:eastAsia="仿宋_GB2312" w:hint="eastAsia"/>
              </w:rPr>
              <w:t>小题</w:t>
            </w:r>
            <w:r w:rsidRPr="00F063C4">
              <w:rPr>
                <w:rFonts w:eastAsia="仿宋_GB2312" w:hint="eastAsia"/>
              </w:rPr>
              <w:t>10</w:t>
            </w:r>
            <w:r w:rsidRPr="00F063C4">
              <w:rPr>
                <w:rFonts w:eastAsia="仿宋_GB2312" w:hint="eastAsia"/>
              </w:rPr>
              <w:t>分，第</w:t>
            </w:r>
            <w:r w:rsidRPr="00F063C4">
              <w:rPr>
                <w:rFonts w:eastAsia="仿宋_GB2312"/>
              </w:rPr>
              <w:t>6</w:t>
            </w:r>
            <w:r w:rsidRPr="00F063C4">
              <w:rPr>
                <w:rFonts w:eastAsia="仿宋_GB2312" w:hint="eastAsia"/>
              </w:rPr>
              <w:t>小题</w:t>
            </w:r>
            <w:r w:rsidRPr="00F063C4">
              <w:rPr>
                <w:rFonts w:eastAsia="仿宋_GB2312" w:hint="eastAsia"/>
              </w:rPr>
              <w:t>6</w:t>
            </w:r>
            <w:r w:rsidRPr="00F063C4">
              <w:rPr>
                <w:rFonts w:eastAsia="仿宋_GB2312" w:hint="eastAsia"/>
              </w:rPr>
              <w:t>分）</w:t>
            </w:r>
          </w:p>
        </w:tc>
      </w:tr>
      <w:tr w:rsidR="006237C4" w:rsidRPr="00F063C4" w:rsidTr="00B0624A">
        <w:trPr>
          <w:cantSplit/>
          <w:trHeight w:val="161"/>
        </w:trPr>
        <w:tc>
          <w:tcPr>
            <w:tcW w:w="720" w:type="dxa"/>
            <w:tcBorders>
              <w:top w:val="single" w:sz="4" w:space="0" w:color="auto"/>
              <w:left w:val="single" w:sz="4" w:space="0" w:color="auto"/>
              <w:bottom w:val="single" w:sz="4" w:space="0" w:color="auto"/>
              <w:right w:val="single" w:sz="4" w:space="0" w:color="auto"/>
            </w:tcBorders>
            <w:vAlign w:val="center"/>
          </w:tcPr>
          <w:p w:rsidR="006237C4" w:rsidRPr="00F063C4" w:rsidRDefault="006237C4" w:rsidP="00B0624A">
            <w:pPr>
              <w:spacing w:line="300" w:lineRule="exact"/>
              <w:jc w:val="center"/>
              <w:rPr>
                <w:rFonts w:ascii="宋体" w:hAnsi="宋体"/>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F063C4" w:rsidRDefault="006237C4" w:rsidP="00B0624A">
            <w:pPr>
              <w:spacing w:line="300" w:lineRule="exact"/>
              <w:jc w:val="center"/>
              <w:rPr>
                <w:rFonts w:ascii="宋体" w:hAnsi="宋体"/>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F063C4" w:rsidRDefault="006237C4" w:rsidP="00B0624A">
            <w:pPr>
              <w:spacing w:line="300" w:lineRule="exact"/>
              <w:jc w:val="center"/>
              <w:rPr>
                <w:rFonts w:ascii="宋体" w:hAnsi="宋体"/>
                <w:bCs/>
                <w:szCs w:val="21"/>
              </w:rPr>
            </w:pPr>
          </w:p>
        </w:tc>
        <w:tc>
          <w:tcPr>
            <w:tcW w:w="5580" w:type="dxa"/>
            <w:vMerge/>
            <w:tcBorders>
              <w:top w:val="nil"/>
              <w:left w:val="single" w:sz="4" w:space="0" w:color="auto"/>
              <w:bottom w:val="nil"/>
              <w:right w:val="nil"/>
            </w:tcBorders>
            <w:vAlign w:val="center"/>
          </w:tcPr>
          <w:p w:rsidR="006237C4" w:rsidRPr="00F063C4" w:rsidRDefault="006237C4" w:rsidP="00B0624A">
            <w:pPr>
              <w:widowControl/>
              <w:spacing w:line="300" w:lineRule="exact"/>
              <w:jc w:val="left"/>
              <w:rPr>
                <w:rFonts w:eastAsia="仿宋_GB2312"/>
                <w:color w:val="FF0000"/>
              </w:rPr>
            </w:pPr>
          </w:p>
        </w:tc>
      </w:tr>
    </w:tbl>
    <w:p w:rsidR="006237C4" w:rsidRPr="00F063C4" w:rsidRDefault="006237C4" w:rsidP="006237C4">
      <w:pPr>
        <w:spacing w:line="300" w:lineRule="exact"/>
      </w:pPr>
      <w:r w:rsidRPr="00F063C4">
        <w:t>5</w:t>
      </w:r>
      <w:r w:rsidRPr="00F063C4">
        <w:rPr>
          <w:rFonts w:hAnsi="宋体"/>
        </w:rPr>
        <w:t>．回顾实验和探究：（</w:t>
      </w:r>
      <w:r w:rsidRPr="0057740E">
        <w:rPr>
          <w:rFonts w:hAnsi="宋体"/>
          <w:b/>
        </w:rPr>
        <w:t>将下列实验报告中的空缺部分填写完整</w:t>
      </w:r>
      <w:r w:rsidRPr="00F063C4">
        <w:rPr>
          <w:rFonts w:hAnsi="宋体"/>
        </w:rPr>
        <w:t>）</w:t>
      </w:r>
    </w:p>
    <w:p w:rsidR="006237C4" w:rsidRPr="00F063C4" w:rsidRDefault="006237C4" w:rsidP="006237C4">
      <w:pPr>
        <w:spacing w:line="300" w:lineRule="exact"/>
        <w:ind w:firstLineChars="200" w:firstLine="420"/>
      </w:pPr>
      <w:r w:rsidRPr="00F063C4">
        <w:rPr>
          <w:rFonts w:hAnsi="宋体"/>
        </w:rPr>
        <w:t>（</w:t>
      </w:r>
      <w:r w:rsidRPr="00F063C4">
        <w:rPr>
          <w:rFonts w:hint="eastAsia"/>
        </w:rPr>
        <w:t>1</w:t>
      </w:r>
      <w:r w:rsidRPr="00F063C4">
        <w:rPr>
          <w:rFonts w:hAnsi="宋体"/>
        </w:rPr>
        <w:t>）探究磁场对电流的作用：</w:t>
      </w:r>
    </w:p>
    <w:tbl>
      <w:tblPr>
        <w:tblW w:w="82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4680"/>
        <w:gridCol w:w="2880"/>
      </w:tblGrid>
      <w:tr w:rsidR="006237C4" w:rsidRPr="00FB5088" w:rsidTr="00B0624A">
        <w:trPr>
          <w:cantSplit/>
          <w:trHeight w:val="1024"/>
        </w:trPr>
        <w:tc>
          <w:tcPr>
            <w:tcW w:w="720" w:type="dxa"/>
            <w:tcBorders>
              <w:top w:val="single" w:sz="4" w:space="0" w:color="auto"/>
              <w:left w:val="single" w:sz="4" w:space="0" w:color="auto"/>
              <w:bottom w:val="single" w:sz="4" w:space="0" w:color="auto"/>
              <w:right w:val="single" w:sz="4" w:space="0" w:color="auto"/>
            </w:tcBorders>
            <w:vAlign w:val="center"/>
          </w:tcPr>
          <w:p w:rsidR="006237C4" w:rsidRPr="00FB5088" w:rsidRDefault="006237C4" w:rsidP="00B0624A">
            <w:pPr>
              <w:spacing w:line="320" w:lineRule="exact"/>
              <w:jc w:val="center"/>
            </w:pPr>
            <w:r w:rsidRPr="00FB5088">
              <w:rPr>
                <w:rFonts w:hAnsi="宋体"/>
              </w:rPr>
              <w:t>实验</w:t>
            </w:r>
            <w:r w:rsidRPr="00FB5088">
              <w:rPr>
                <w:rFonts w:hAnsi="宋体" w:hint="eastAsia"/>
              </w:rPr>
              <w:t>过程</w:t>
            </w:r>
          </w:p>
        </w:tc>
        <w:tc>
          <w:tcPr>
            <w:tcW w:w="4680" w:type="dxa"/>
            <w:tcBorders>
              <w:top w:val="single" w:sz="4" w:space="0" w:color="auto"/>
              <w:left w:val="single" w:sz="4" w:space="0" w:color="auto"/>
              <w:bottom w:val="single" w:sz="4" w:space="0" w:color="auto"/>
              <w:right w:val="single" w:sz="4" w:space="0" w:color="auto"/>
            </w:tcBorders>
          </w:tcPr>
          <w:p w:rsidR="006237C4" w:rsidRPr="00FB5088" w:rsidRDefault="006237C4" w:rsidP="00B0624A">
            <w:pPr>
              <w:spacing w:line="320" w:lineRule="exact"/>
              <w:ind w:firstLineChars="200" w:firstLine="420"/>
            </w:pPr>
            <w:r w:rsidRPr="00FB5088">
              <w:rPr>
                <w:rFonts w:hAnsi="宋体" w:hint="eastAsia"/>
              </w:rPr>
              <w:t>如图，</w:t>
            </w:r>
            <w:r w:rsidRPr="00FB5088">
              <w:rPr>
                <w:rFonts w:hAnsi="宋体"/>
              </w:rPr>
              <w:t>闭合开关，导体</w:t>
            </w:r>
            <w:r w:rsidRPr="00FB5088">
              <w:rPr>
                <w:i/>
              </w:rPr>
              <w:t>ab</w:t>
            </w:r>
            <w:r w:rsidRPr="00FB5088">
              <w:rPr>
                <w:rFonts w:hAnsi="宋体"/>
              </w:rPr>
              <w:t>向右</w:t>
            </w:r>
            <w:r w:rsidRPr="00FB5088">
              <w:rPr>
                <w:rFonts w:hAnsi="宋体" w:hint="eastAsia"/>
              </w:rPr>
              <w:t>运</w:t>
            </w:r>
            <w:r w:rsidRPr="00FB5088">
              <w:rPr>
                <w:rFonts w:hAnsi="宋体"/>
              </w:rPr>
              <w:t>动，说明通电导体在磁场中受到力的作用；将电源的正负极对调后，闭合开关，导体</w:t>
            </w:r>
            <w:r w:rsidRPr="00FB5088">
              <w:rPr>
                <w:i/>
              </w:rPr>
              <w:t>ab</w:t>
            </w:r>
            <w:r w:rsidRPr="00FB5088">
              <w:rPr>
                <w:rFonts w:hAnsi="宋体"/>
              </w:rPr>
              <w:t>向左运动</w:t>
            </w:r>
            <w:r w:rsidRPr="00FB5088">
              <w:rPr>
                <w:rFonts w:hAnsi="宋体" w:hint="eastAsia"/>
              </w:rPr>
              <w:t>。</w:t>
            </w:r>
            <w:r w:rsidRPr="00FB5088">
              <w:rPr>
                <w:rFonts w:hAnsi="宋体"/>
              </w:rPr>
              <w:t>这说明</w:t>
            </w:r>
            <w:r w:rsidRPr="00FB5088">
              <w:rPr>
                <w:rFonts w:hAnsi="宋体" w:hint="eastAsia"/>
              </w:rPr>
              <w:t>通电导体的</w:t>
            </w:r>
            <w:r w:rsidRPr="00FB5088">
              <w:rPr>
                <w:rFonts w:hAnsi="宋体"/>
              </w:rPr>
              <w:t>受力方向与</w:t>
            </w:r>
            <w:r w:rsidRPr="00FB5088">
              <w:rPr>
                <w:u w:val="thick"/>
              </w:rPr>
              <w:t xml:space="preserve">   </w:t>
            </w:r>
            <w:r w:rsidRPr="00FB5088">
              <w:rPr>
                <w:rFonts w:hint="eastAsia"/>
                <w:u w:val="thick"/>
              </w:rPr>
              <w:t xml:space="preserve">   </w:t>
            </w:r>
            <w:r w:rsidRPr="00FB5088">
              <w:rPr>
                <w:u w:val="thick"/>
              </w:rPr>
              <w:t xml:space="preserve">    </w:t>
            </w:r>
            <w:r w:rsidRPr="00FB5088">
              <w:rPr>
                <w:rFonts w:hAnsi="宋体"/>
              </w:rPr>
              <w:t>方向有关。</w:t>
            </w:r>
          </w:p>
        </w:tc>
        <w:tc>
          <w:tcPr>
            <w:tcW w:w="2880" w:type="dxa"/>
            <w:vMerge w:val="restart"/>
            <w:tcBorders>
              <w:top w:val="single" w:sz="4" w:space="0" w:color="auto"/>
              <w:left w:val="single" w:sz="4" w:space="0" w:color="auto"/>
              <w:bottom w:val="single" w:sz="4" w:space="0" w:color="auto"/>
              <w:right w:val="single" w:sz="4" w:space="0" w:color="auto"/>
            </w:tcBorders>
          </w:tcPr>
          <w:p w:rsidR="006237C4" w:rsidRPr="00FB5088" w:rsidRDefault="006237C4" w:rsidP="00B0624A">
            <w:pPr>
              <w:spacing w:line="320" w:lineRule="exact"/>
              <w:ind w:rightChars="-1405" w:right="-2950"/>
              <w:rPr>
                <w:rFonts w:hint="eastAsia"/>
              </w:rPr>
            </w:pPr>
            <w:r w:rsidRPr="00FB5088">
              <w:rPr>
                <w:rFonts w:hint="eastAsia"/>
                <w:noProof/>
              </w:rPr>
              <w:pict>
                <v:group id="_x0000_s1680" style="position:absolute;left:0;text-align:left;margin-left:3.6pt;margin-top:15.1pt;width:130.7pt;height:59.4pt;z-index:251678720;mso-position-horizontal-relative:text;mso-position-vertical-relative:text" coordorigin="6587,8136" coordsize="2614,1188">
                  <v:rect id="_x0000_s1681" style="position:absolute;left:6711;top:9023;width:137;height:51">
                    <o:lock v:ext="edit" aspectratio="t"/>
                  </v:rect>
                  <v:rect id="_x0000_s1682" style="position:absolute;left:8004;top:8880;width:137;height:51">
                    <o:lock v:ext="edit" aspectratio="t"/>
                  </v:rect>
                  <v:rect id="_x0000_s1683" style="position:absolute;left:7658;top:9023;width:137;height:51">
                    <o:lock v:ext="edit" aspectratio="t"/>
                  </v:rect>
                  <v:group id="_x0000_s1684" style="position:absolute;left:6587;top:8436;width:872;height:526" coordorigin="3420,3632" coordsize="1440,868">
                    <o:lock v:ext="edit" aspectratio="t"/>
                    <v:shapetype id="_x0000_t135" coordsize="21600,21600" o:spt="135" path="m10800,qx21600,10800,10800,21600l,21600,,xe">
                      <v:stroke joinstyle="miter"/>
                      <v:path gradientshapeok="t" o:connecttype="rect" textboxrect="0,3163,18437,18437"/>
                    </v:shapetype>
                    <v:shape id="_x0000_s1685" type="#_x0000_t135" style="position:absolute;left:3841;top:3904;width:360;height:255;flip:x">
                      <o:lock v:ext="edit" aspectratio="t"/>
                    </v:shap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686" type="#_x0000_t95" style="position:absolute;left:3435;top:3765;width:720;height:750;rotation:270">
                      <o:lock v:ext="edit" aspectratio="t"/>
                    </v:shape>
                    <v:rect id="_x0000_s1687" style="position:absolute;left:3780;top:3780;width:720;height:176">
                      <o:lock v:ext="edit" aspectratio="t"/>
                    </v:rect>
                    <v:rect id="_x0000_s1688" style="position:absolute;left:3780;top:4324;width:720;height:176">
                      <o:lock v:ext="edit" aspectratio="t"/>
                    </v:rect>
                    <v:line id="_x0000_s1689" style="position:absolute" from="4032,3632" to="4860,3632">
                      <o:lock v:ext="edit" aspectratio="t"/>
                    </v:line>
                    <v:line id="_x0000_s1690" style="position:absolute;flip:y" from="4500,3804" to="4860,3960">
                      <o:lock v:ext="edit" aspectratio="t"/>
                    </v:line>
                    <v:line id="_x0000_s1691" style="position:absolute" from="4860,3632" to="4860,3788">
                      <o:lock v:ext="edit" aspectratio="t"/>
                    </v:line>
                    <v:line id="_x0000_s1692" style="position:absolute;flip:y" from="4500,4164" to="4860,4320">
                      <o:lock v:ext="edit" aspectratio="t"/>
                    </v:line>
                    <v:line id="_x0000_s1693" style="position:absolute;flip:y" from="4500,4344" to="4860,4500">
                      <o:lock v:ext="edit" aspectratio="t"/>
                    </v:line>
                    <v:line id="_x0000_s1694" style="position:absolute;flip:y" from="4500,3632" to="4860,3788">
                      <o:lock v:ext="edit" aspectratio="t"/>
                    </v:line>
                    <v:line id="_x0000_s1695" style="position:absolute" from="4860,4172" to="4860,4328">
                      <o:lock v:ext="edit" aspectratio="t"/>
                    </v:line>
                    <v:line id="_x0000_s1696" style="position:absolute;flip:y" from="3605,3640" to="4025,3822">
                      <o:lock v:ext="edit" aspectratio="t"/>
                    </v:line>
                    <v:line id="_x0000_s1697" style="position:absolute" from="4060,4164" to="4854,4164">
                      <o:lock v:ext="edit" aspectratio="t"/>
                    </v:line>
                    <v:rect id="_x0000_s1698" style="position:absolute;left:4140;top:3968;width:180;height:181" stroked="f">
                      <o:lock v:ext="edit" aspectratio="t"/>
                    </v:rect>
                    <v:rect id="_x0000_s1699" style="position:absolute;left:3748;top:3788;width:180;height:156" stroked="f">
                      <o:lock v:ext="edit" aspectratio="t"/>
                    </v:rect>
                    <v:rect id="_x0000_s1700" style="position:absolute;left:3756;top:4332;width:180;height:156" stroked="f">
                      <o:lock v:ext="edit" aspectratio="t"/>
                    </v:rect>
                  </v:group>
                  <v:rect id="_x0000_s1701" style="position:absolute;left:6914;top:8798;width:686;height:34">
                    <o:lock v:ext="edit" aspectratio="t"/>
                  </v:rect>
                  <v:rect id="_x0000_s1702" style="position:absolute;left:7260;top:8645;width:687;height:35">
                    <o:lock v:ext="edit" aspectratio="t"/>
                  </v:rect>
                  <v:shapetype id="_x0000_t111" coordsize="21600,21600" o:spt="111" path="m4321,l21600,,17204,21600,,21600xe">
                    <v:stroke joinstyle="miter"/>
                    <v:path gradientshapeok="t" o:connecttype="custom" o:connectlocs="12961,0;10800,0;2161,10800;8602,21600;10800,21600;19402,10800" textboxrect="4321,0,17204,21600"/>
                  </v:shapetype>
                  <v:shape id="_x0000_s1703" type="#_x0000_t111" style="position:absolute;left:6860;top:8800;width:54;height:275;rotation:1010307fd">
                    <o:lock v:ext="edit" aspectratio="t"/>
                  </v:shape>
                  <v:shape id="_x0000_s1704" type="#_x0000_t111" style="position:absolute;left:7602;top:8800;width:53;height:275;rotation:340">
                    <o:lock v:ext="edit" aspectratio="t"/>
                  </v:shape>
                  <v:shape id="_x0000_s1705" type="#_x0000_t111" style="position:absolute;left:7234;top:8651;width:52;height:104;rotation:10">
                    <o:lock v:ext="edit" aspectratio="t"/>
                  </v:shape>
                  <v:shape id="_x0000_s1706" type="#_x0000_t111" style="position:absolute;left:7946;top:8648;width:53;height:274;rotation:340">
                    <o:lock v:ext="edit" aspectratio="t"/>
                  </v:shape>
                  <v:rect id="_x0000_s1707" style="position:absolute;left:7361;top:8284;width:68;height:851;rotation:65">
                    <o:lock v:ext="edit" aspectratio="t"/>
                  </v:rect>
                  <v:oval id="_x0000_s1708" style="position:absolute;left:6984;top:8853;width:69;height:69">
                    <o:lock v:ext="edit" aspectratio="t"/>
                  </v:oval>
                  <v:rect id="_x0000_s1709" style="position:absolute;left:7653;top:9028;width:41;height:41" stroked="f">
                    <o:lock v:ext="edit" aspectratio="t"/>
                  </v:rect>
                  <v:rect id="_x0000_s1710" style="position:absolute;left:8004;top:8882;width:41;height:42" stroked="f">
                    <o:lock v:ext="edit" aspectratio="t"/>
                  </v:rect>
                  <v:rect id="_x0000_s1711" style="position:absolute;left:6814;top:9028;width:42;height:41" stroked="f">
                    <o:lock v:ext="edit" aspectratio="t"/>
                  </v:rect>
                  <v:rect id="_x0000_s1712" style="position:absolute;left:6919;top:8804;width:34;height:21" stroked="f">
                    <o:lock v:ext="edit" aspectratio="t"/>
                  </v:rect>
                  <v:rect id="_x0000_s1713" style="position:absolute;left:7563;top:8804;width:35;height:21" stroked="f">
                    <o:lock v:ext="edit" aspectratio="t"/>
                  </v:rect>
                  <v:rect id="_x0000_s1714" style="position:absolute;left:7904;top:8654;width:35;height:21" stroked="f">
                    <o:lock v:ext="edit" aspectratio="t"/>
                  </v:rect>
                  <v:rect id="_x0000_s1715" style="position:absolute;left:7265;top:8654;width:35;height:21" stroked="f">
                    <o:lock v:ext="edit" aspectratio="t"/>
                  </v:rect>
                  <v:group id="_x0000_s1716" style="position:absolute;left:8658;top:8831;width:543;height:318" coordorigin="5580,2944" coordsize="1261,741">
                    <o:lock v:ext="edit" aspectratio="t"/>
                    <v:rect id="_x0000_s1717" style="position:absolute;left:6146;top:2897;width:68;height:510;rotation:60">
                      <o:lock v:ext="edit" aspectratio="t"/>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718" type="#_x0000_t7" style="position:absolute;left:5580;top:3468;width:1260;height:156">
                      <o:lock v:ext="edit" aspectratio="t"/>
                    </v:shape>
                    <v:rect id="_x0000_s1719" style="position:absolute;left:5916;top:3204;width:113;height:340">
                      <o:lock v:ext="edit" aspectratio="t"/>
                    </v:rect>
                    <v:rect id="_x0000_s1720" style="position:absolute;left:6400;top:3212;width:113;height:340">
                      <o:lock v:ext="edit" aspectratio="t"/>
                    </v:rect>
                    <v:rect id="_x0000_s1721" style="position:absolute;left:6384;top:2923;width:113;height:156;rotation:60">
                      <o:lock v:ext="edit" aspectratio="t"/>
                    </v:rect>
                    <v:oval id="_x0000_s1722" style="position:absolute;left:5940;top:3240;width:57;height:57" fillcolor="black">
                      <o:lock v:ext="edit" aspectratio="t"/>
                    </v:oval>
                    <v:rect id="_x0000_s1723" style="position:absolute;left:5580;top:3628;width:964;height:57">
                      <o:lock v:ext="edit" aspectratio="t"/>
                    </v:rect>
                    <v:line id="_x0000_s1724" style="position:absolute;flip:y" from="6552,3540" to="6841,3682">
                      <o:lock v:ext="edit" aspectratio="t"/>
                    </v:line>
                    <v:line id="_x0000_s1725" style="position:absolute" from="6836,3476" to="6836,3533">
                      <o:lock v:ext="edit" aspectratio="t"/>
                    </v:line>
                  </v:group>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726" type="#_x0000_t22" style="position:absolute;left:8743;top:9028;width:48;height:61">
                    <o:lock v:ext="edit" aspectratio="t"/>
                  </v:shape>
                  <v:shape id="_x0000_s1727" type="#_x0000_t22" style="position:absolute;left:9071;top:9032;width:48;height:61">
                    <o:lock v:ext="edit" aspectratio="t"/>
                  </v:shape>
                  <v:rect id="_x0000_s1728" style="position:absolute;left:8559;top:8242;width:453;height:236">
                    <o:lock v:ext="edit" aspectratio="t"/>
                  </v:rect>
                  <v:line id="_x0000_s1729" style="position:absolute;rotation:-358;flip:y" from="8555,8163" to="8736,8242">
                    <o:lock v:ext="edit" aspectratio="t"/>
                  </v:line>
                  <v:line id="_x0000_s1730" style="position:absolute;rotation:-358;flip:y" from="9012,8163" to="9193,8242">
                    <o:lock v:ext="edit" aspectratio="t"/>
                  </v:line>
                  <v:line id="_x0000_s1731" style="position:absolute;rotation:-358;flip:y" from="9012,8399" to="9193,8478">
                    <o:lock v:ext="edit" aspectratio="t"/>
                  </v:line>
                  <v:line id="_x0000_s1732" style="position:absolute" from="9193,8163" to="9193,8399">
                    <o:lock v:ext="edit" aspectratio="t"/>
                  </v:line>
                  <v:line id="_x0000_s1733" style="position:absolute" from="8740,8159" to="9193,8159">
                    <o:lock v:ext="edit" aspectratio="t"/>
                  </v:line>
                  <v:oval id="_x0000_s1734" style="position:absolute;left:8898;top:8284;width:56;height:58">
                    <o:lock v:ext="edit" aspectratio="t"/>
                  </v:oval>
                  <v:oval id="_x0000_s1735" style="position:absolute;left:8901;top:8385;width:58;height:57">
                    <o:lock v:ext="edit" aspectratio="t"/>
                  </v:oval>
                  <v:shape id="_x0000_s1736" type="#_x0000_t202" style="position:absolute;left:8785;top:8150;width:169;height:293" filled="f" stroked="f">
                    <o:lock v:ext="edit" aspectratio="t"/>
                    <v:textbox style="mso-next-textbox:#_x0000_s1736" inset="0,0,0,0">
                      <w:txbxContent>
                        <w:p w:rsidR="006237C4" w:rsidRPr="0065243B" w:rsidRDefault="006237C4" w:rsidP="006237C4">
                          <w:pPr>
                            <w:rPr>
                              <w:b/>
                              <w:sz w:val="18"/>
                              <w:szCs w:val="18"/>
                            </w:rPr>
                          </w:pPr>
                          <w:r w:rsidRPr="0065243B">
                            <w:rPr>
                              <w:b/>
                              <w:sz w:val="18"/>
                              <w:szCs w:val="18"/>
                            </w:rPr>
                            <w:t>+</w:t>
                          </w:r>
                        </w:p>
                      </w:txbxContent>
                    </v:textbox>
                  </v:shape>
                  <v:shape id="_x0000_s1737" style="position:absolute;left:7752;top:9055;width:1014;height:77;mso-position-horizontal:absolute;mso-position-vertical:absolute" coordsize="1080,82" path="m,c117,14,524,82,704,82,884,82,1002,17,1080,e" filled="f">
                    <v:path arrowok="t"/>
                    <o:lock v:ext="edit" aspectratio="t"/>
                  </v:shape>
                  <v:shape id="_x0000_s1738" style="position:absolute;left:8930;top:8412;width:241;height:638;mso-position-horizontal:absolute;mso-position-vertical:absolute" coordsize="256,680" path="m,c38,80,196,369,226,482v30,113,-36,157,-46,198e" filled="f">
                    <v:path arrowok="t"/>
                    <o:lock v:ext="edit" aspectratio="t"/>
                  </v:shape>
                  <v:shape id="_x0000_s1739" style="position:absolute;left:8088;top:8316;width:834;height:585;mso-position-horizontal:absolute;mso-position-vertical:absolute" coordsize="834,585" path="m834,c824,10,799,52,771,63,743,74,748,58,665,69,582,80,386,43,275,129,164,215,57,490,,585e" filled="f">
                    <v:path arrowok="t"/>
                    <o:lock v:ext="edit" aspectratio="t"/>
                  </v:shape>
                  <v:oval id="_x0000_s1740" style="position:absolute;left:8078;top:8889;width:26;height:26" fillcolor="black">
                    <o:lock v:ext="edit" aspectratio="t"/>
                  </v:oval>
                  <v:oval id="_x0000_s1741" style="position:absolute;left:7735;top:9035;width:26;height:26" fillcolor="black">
                    <o:lock v:ext="edit" aspectratio="t"/>
                  </v:oval>
                  <v:line id="_x0000_s1742" style="position:absolute" from="6756,8528" to="7235,8528" strokeweight="1pt">
                    <o:lock v:ext="edit" aspectratio="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743" type="#_x0000_t19" style="position:absolute;left:7779;top:8489;width:32;height:69;rotation:160" coordsize="24602,43118" adj="5374752,-6225026,21600,21518" path="wr,-82,43200,43118,24602,42908,19723,nfewr,-82,43200,43118,24602,42908,19723,l21600,21518nsxe">
                    <v:path o:connectlocs="24602,42908;19723,0;21600,21518"/>
                    <o:lock v:ext="edit" aspectratio="t"/>
                  </v:shape>
                  <v:rect id="_x0000_s1744" style="position:absolute;left:7735;top:8506;width:53;height:63;rotation:61" stroked="f">
                    <o:lock v:ext="edit" aspectratio="t"/>
                  </v:rect>
                  <v:shape id="_x0000_s1745" type="#_x0000_t202" style="position:absolute;left:6788;top:8788;width:540;height:390" filled="f" stroked="f">
                    <v:textbox style="mso-next-textbox:#_x0000_s1745">
                      <w:txbxContent>
                        <w:p w:rsidR="006237C4" w:rsidRPr="00B366B3" w:rsidRDefault="006237C4" w:rsidP="006237C4">
                          <w:pPr>
                            <w:rPr>
                              <w:rFonts w:hint="eastAsia"/>
                              <w:b/>
                              <w:i/>
                              <w:sz w:val="18"/>
                              <w:szCs w:val="18"/>
                            </w:rPr>
                          </w:pPr>
                          <w:r w:rsidRPr="00B366B3">
                            <w:rPr>
                              <w:rFonts w:hint="eastAsia"/>
                              <w:b/>
                              <w:i/>
                              <w:sz w:val="18"/>
                              <w:szCs w:val="18"/>
                            </w:rPr>
                            <w:t>a</w:t>
                          </w:r>
                        </w:p>
                      </w:txbxContent>
                    </v:textbox>
                  </v:shape>
                  <v:shape id="_x0000_s1746" type="#_x0000_t202" style="position:absolute;left:7020;top:8856;width:360;height:468" filled="f" stroked="f">
                    <v:textbox style="mso-next-textbox:#_x0000_s1746">
                      <w:txbxContent>
                        <w:p w:rsidR="006237C4" w:rsidRPr="00B366B3" w:rsidRDefault="006237C4" w:rsidP="006237C4">
                          <w:pPr>
                            <w:rPr>
                              <w:b/>
                              <w:sz w:val="18"/>
                              <w:szCs w:val="18"/>
                            </w:rPr>
                          </w:pPr>
                          <w:r w:rsidRPr="00B366B3">
                            <w:rPr>
                              <w:rFonts w:hint="eastAsia"/>
                              <w:b/>
                              <w:sz w:val="18"/>
                              <w:szCs w:val="18"/>
                            </w:rPr>
                            <w:t>S</w:t>
                          </w:r>
                        </w:p>
                      </w:txbxContent>
                    </v:textbox>
                  </v:shape>
                  <v:shape id="_x0000_s1747" type="#_x0000_t202" style="position:absolute;left:8637;top:8172;width:543;height:468" filled="f" stroked="f">
                    <v:textbox style="mso-next-textbox:#_x0000_s1747">
                      <w:txbxContent>
                        <w:p w:rsidR="006237C4" w:rsidRPr="00B366B3" w:rsidRDefault="006237C4" w:rsidP="006237C4">
                          <w:pPr>
                            <w:rPr>
                              <w:b/>
                              <w:sz w:val="18"/>
                              <w:szCs w:val="18"/>
                            </w:rPr>
                          </w:pPr>
                          <w:r w:rsidRPr="00B366B3">
                            <w:rPr>
                              <w:b/>
                              <w:sz w:val="18"/>
                              <w:szCs w:val="18"/>
                            </w:rPr>
                            <w:t>–</w:t>
                          </w:r>
                        </w:p>
                      </w:txbxContent>
                    </v:textbox>
                  </v:shape>
                  <v:shape id="_x0000_s1748" type="#_x0000_t202" style="position:absolute;left:7700;top:8268;width:360;height:390" filled="f" stroked="f">
                    <v:textbox style="mso-next-textbox:#_x0000_s1748">
                      <w:txbxContent>
                        <w:p w:rsidR="006237C4" w:rsidRPr="0020177F" w:rsidRDefault="006237C4" w:rsidP="006237C4">
                          <w:pPr>
                            <w:rPr>
                              <w:rFonts w:hint="eastAsia"/>
                              <w:b/>
                              <w:i/>
                              <w:sz w:val="18"/>
                              <w:szCs w:val="18"/>
                            </w:rPr>
                          </w:pPr>
                          <w:r w:rsidRPr="0020177F">
                            <w:rPr>
                              <w:rFonts w:hint="eastAsia"/>
                              <w:b/>
                              <w:i/>
                              <w:sz w:val="18"/>
                              <w:szCs w:val="18"/>
                            </w:rPr>
                            <w:t>b</w:t>
                          </w:r>
                        </w:p>
                      </w:txbxContent>
                    </v:textbox>
                  </v:shape>
                  <v:shape id="_x0000_s1749" type="#_x0000_t202" style="position:absolute;left:7148;top:8136;width:540;height:390" filled="f" stroked="f">
                    <v:textbox style="mso-next-textbox:#_x0000_s1749">
                      <w:txbxContent>
                        <w:p w:rsidR="006237C4" w:rsidRPr="0020177F" w:rsidRDefault="006237C4" w:rsidP="006237C4">
                          <w:pPr>
                            <w:rPr>
                              <w:b/>
                              <w:sz w:val="18"/>
                              <w:szCs w:val="18"/>
                            </w:rPr>
                          </w:pPr>
                          <w:r w:rsidRPr="0020177F">
                            <w:rPr>
                              <w:rFonts w:hint="eastAsia"/>
                              <w:b/>
                              <w:sz w:val="18"/>
                              <w:szCs w:val="18"/>
                            </w:rPr>
                            <w:t>N</w:t>
                          </w:r>
                        </w:p>
                      </w:txbxContent>
                    </v:textbox>
                  </v:shape>
                </v:group>
              </w:pict>
            </w:r>
          </w:p>
        </w:tc>
      </w:tr>
      <w:tr w:rsidR="006237C4" w:rsidRPr="00FB5088" w:rsidTr="00B0624A">
        <w:trPr>
          <w:cantSplit/>
          <w:trHeight w:val="278"/>
        </w:trPr>
        <w:tc>
          <w:tcPr>
            <w:tcW w:w="720" w:type="dxa"/>
            <w:tcBorders>
              <w:top w:val="single" w:sz="4" w:space="0" w:color="auto"/>
              <w:left w:val="single" w:sz="4" w:space="0" w:color="auto"/>
              <w:bottom w:val="single" w:sz="4" w:space="0" w:color="auto"/>
              <w:right w:val="single" w:sz="4" w:space="0" w:color="auto"/>
            </w:tcBorders>
            <w:vAlign w:val="center"/>
          </w:tcPr>
          <w:p w:rsidR="006237C4" w:rsidRPr="00FB5088" w:rsidRDefault="006237C4" w:rsidP="00B0624A">
            <w:pPr>
              <w:spacing w:line="320" w:lineRule="exact"/>
              <w:jc w:val="center"/>
            </w:pPr>
            <w:r w:rsidRPr="00FB5088">
              <w:rPr>
                <w:rFonts w:hAnsi="宋体"/>
              </w:rPr>
              <w:t>应用</w:t>
            </w:r>
          </w:p>
        </w:tc>
        <w:tc>
          <w:tcPr>
            <w:tcW w:w="4680" w:type="dxa"/>
            <w:tcBorders>
              <w:top w:val="single" w:sz="4" w:space="0" w:color="auto"/>
              <w:left w:val="single" w:sz="4" w:space="0" w:color="auto"/>
              <w:bottom w:val="single" w:sz="4" w:space="0" w:color="auto"/>
              <w:right w:val="single" w:sz="4" w:space="0" w:color="auto"/>
            </w:tcBorders>
          </w:tcPr>
          <w:p w:rsidR="006237C4" w:rsidRPr="00FB5088" w:rsidRDefault="006237C4" w:rsidP="00B0624A">
            <w:pPr>
              <w:spacing w:line="320" w:lineRule="exact"/>
              <w:ind w:firstLineChars="200" w:firstLine="420"/>
            </w:pPr>
            <w:r w:rsidRPr="00FB5088">
              <w:rPr>
                <w:rFonts w:hAnsi="宋体"/>
              </w:rPr>
              <w:t>此现象中，电能转化为</w:t>
            </w:r>
            <w:r w:rsidRPr="00FB5088">
              <w:rPr>
                <w:u w:val="thick"/>
              </w:rPr>
              <w:t xml:space="preserve">           </w:t>
            </w:r>
            <w:r w:rsidRPr="00FB5088">
              <w:rPr>
                <w:rFonts w:hAnsi="宋体"/>
              </w:rPr>
              <w:t>能；据此制成了</w:t>
            </w:r>
            <w:r w:rsidRPr="00FB5088">
              <w:rPr>
                <w:u w:val="thick"/>
              </w:rPr>
              <w:t xml:space="preserve">            </w:t>
            </w:r>
            <w:r w:rsidRPr="00FB5088">
              <w:rPr>
                <w:rFonts w:hAnsi="宋体"/>
              </w:rPr>
              <w:t>。</w:t>
            </w:r>
            <w:r w:rsidRPr="00FB5088">
              <w:t xml:space="preserve"> </w:t>
            </w:r>
          </w:p>
        </w:tc>
        <w:tc>
          <w:tcPr>
            <w:tcW w:w="2880" w:type="dxa"/>
            <w:vMerge/>
            <w:tcBorders>
              <w:top w:val="single" w:sz="4" w:space="0" w:color="auto"/>
              <w:left w:val="single" w:sz="4" w:space="0" w:color="auto"/>
              <w:bottom w:val="single" w:sz="4" w:space="0" w:color="auto"/>
              <w:right w:val="single" w:sz="4" w:space="0" w:color="auto"/>
            </w:tcBorders>
            <w:vAlign w:val="center"/>
          </w:tcPr>
          <w:p w:rsidR="006237C4" w:rsidRPr="00FB5088" w:rsidRDefault="006237C4" w:rsidP="00B0624A">
            <w:pPr>
              <w:widowControl/>
              <w:spacing w:line="320" w:lineRule="exact"/>
              <w:jc w:val="left"/>
            </w:pPr>
          </w:p>
        </w:tc>
      </w:tr>
    </w:tbl>
    <w:p w:rsidR="006237C4" w:rsidRPr="00FB5088" w:rsidRDefault="006237C4" w:rsidP="006237C4">
      <w:pPr>
        <w:adjustRightInd w:val="0"/>
        <w:snapToGrid w:val="0"/>
        <w:spacing w:line="320" w:lineRule="exact"/>
        <w:ind w:rightChars="-19" w:right="-40" w:firstLineChars="200" w:firstLine="420"/>
        <w:rPr>
          <w:rFonts w:hAnsi="宋体" w:hint="eastAsia"/>
        </w:rPr>
      </w:pPr>
      <w:r w:rsidRPr="00FB5088">
        <w:rPr>
          <w:rFonts w:hint="eastAsia"/>
          <w:szCs w:val="21"/>
        </w:rPr>
        <w:t>（</w:t>
      </w:r>
      <w:r w:rsidRPr="00FB5088">
        <w:rPr>
          <w:rFonts w:hint="eastAsia"/>
          <w:szCs w:val="21"/>
        </w:rPr>
        <w:t>2</w:t>
      </w:r>
      <w:r w:rsidRPr="00FB5088">
        <w:rPr>
          <w:rFonts w:hint="eastAsia"/>
          <w:szCs w:val="21"/>
        </w:rPr>
        <w:t>）</w:t>
      </w:r>
      <w:r w:rsidRPr="00FB5088">
        <w:rPr>
          <w:rFonts w:ascii="宋体" w:hAnsi="宋体" w:hint="eastAsia"/>
        </w:rPr>
        <w:t>测量标有</w:t>
      </w:r>
      <w:r w:rsidRPr="00FB5088">
        <w:rPr>
          <w:rFonts w:ascii="宋体" w:hAnsi="宋体"/>
        </w:rPr>
        <w:t>“</w:t>
      </w:r>
      <w:r w:rsidRPr="00FB5088">
        <w:t>2.5V</w:t>
      </w:r>
      <w:r w:rsidRPr="00FB5088">
        <w:rPr>
          <w:rFonts w:ascii="宋体" w:hAnsi="宋体"/>
        </w:rPr>
        <w:t>”</w:t>
      </w:r>
      <w:r w:rsidRPr="00FB5088">
        <w:rPr>
          <w:rFonts w:ascii="宋体" w:hAnsi="宋体" w:hint="eastAsia"/>
        </w:rPr>
        <w:t>字样小灯泡的电阻和电功率</w:t>
      </w:r>
      <w:r w:rsidRPr="00FB5088">
        <w:rPr>
          <w:rFonts w:hAnsi="宋体"/>
        </w:rPr>
        <w:t>：</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560"/>
      </w:tblGrid>
      <w:tr w:rsidR="006237C4" w:rsidRPr="00F27551" w:rsidTr="00B0624A">
        <w:trPr>
          <w:trHeight w:val="2686"/>
        </w:trPr>
        <w:tc>
          <w:tcPr>
            <w:tcW w:w="720" w:type="dxa"/>
            <w:vAlign w:val="center"/>
          </w:tcPr>
          <w:p w:rsidR="006237C4" w:rsidRPr="00041FEC" w:rsidRDefault="006237C4" w:rsidP="00B0624A">
            <w:pPr>
              <w:spacing w:line="320" w:lineRule="exact"/>
              <w:jc w:val="center"/>
              <w:rPr>
                <w:rFonts w:hint="eastAsia"/>
              </w:rPr>
            </w:pPr>
            <w:r w:rsidRPr="00041FEC">
              <w:rPr>
                <w:rFonts w:hint="eastAsia"/>
              </w:rPr>
              <w:lastRenderedPageBreak/>
              <w:t>实验电路</w:t>
            </w:r>
          </w:p>
          <w:p w:rsidR="006237C4" w:rsidRPr="00041FEC" w:rsidRDefault="006237C4" w:rsidP="00B0624A">
            <w:pPr>
              <w:spacing w:line="320" w:lineRule="exact"/>
              <w:jc w:val="center"/>
              <w:rPr>
                <w:rFonts w:hint="eastAsia"/>
                <w:color w:val="FF0000"/>
              </w:rPr>
            </w:pPr>
            <w:r w:rsidRPr="00041FEC">
              <w:rPr>
                <w:rFonts w:hint="eastAsia"/>
              </w:rPr>
              <w:t>图像</w:t>
            </w:r>
          </w:p>
        </w:tc>
        <w:tc>
          <w:tcPr>
            <w:tcW w:w="7560" w:type="dxa"/>
          </w:tcPr>
          <w:p w:rsidR="006237C4" w:rsidRPr="00C00934" w:rsidRDefault="006237C4" w:rsidP="00B0624A">
            <w:pPr>
              <w:spacing w:line="320" w:lineRule="exact"/>
              <w:ind w:firstLineChars="196" w:firstLine="413"/>
              <w:rPr>
                <w:rFonts w:ascii="黑体" w:eastAsia="黑体" w:hAnsi="宋体" w:hint="eastAsia"/>
                <w:b/>
              </w:rPr>
            </w:pPr>
            <w:r w:rsidRPr="00C00934">
              <w:rPr>
                <w:rFonts w:ascii="黑体" w:eastAsia="黑体" w:hAnsi="宋体" w:hint="eastAsia"/>
                <w:b/>
              </w:rPr>
              <w:t>请将实物电路填写完整。</w:t>
            </w:r>
          </w:p>
          <w:p w:rsidR="006237C4" w:rsidRPr="00041FEC" w:rsidRDefault="006237C4" w:rsidP="00B0624A">
            <w:pPr>
              <w:spacing w:line="320" w:lineRule="exact"/>
              <w:ind w:firstLineChars="200" w:firstLine="420"/>
              <w:rPr>
                <w:rFonts w:ascii="宋体" w:hAnsi="宋体" w:hint="eastAsia"/>
                <w:color w:val="FF0000"/>
              </w:rPr>
            </w:pPr>
            <w:r w:rsidRPr="00041FEC">
              <w:rPr>
                <w:rFonts w:ascii="黑体" w:eastAsia="黑体" w:hAnsi="黑体"/>
                <w:noProof/>
              </w:rPr>
              <w:pict>
                <v:group id="_x0000_s1481" style="position:absolute;left:0;text-align:left;margin-left:156.85pt;margin-top:62.8pt;width:96.65pt;height:56.2pt;z-index:251674624" coordorigin="7745,2438" coordsize="1933,1124">
                  <v:line id="_x0000_s1482" style="position:absolute;visibility:visible" from="7850,2891" to="7994,3002" strokeweight="1.25pt">
                    <o:lock v:ext="edit" aspectratio="t"/>
                  </v:line>
                  <v:line id="_x0000_s1483" style="position:absolute;visibility:visible" from="7954,2895" to="8030,2960">
                    <o:lock v:ext="edit" aspectratio="t"/>
                  </v:line>
                  <v:line id="_x0000_s1484" style="position:absolute;visibility:visible" from="7996,2852" to="8068,2922">
                    <o:lock v:ext="edit" aspectratio="t"/>
                  </v:line>
                  <v:line id="_x0000_s1485" style="position:absolute;visibility:visible" from="8041,2811" to="8109,2886">
                    <o:lock v:ext="edit" aspectratio="t"/>
                  </v:line>
                  <v:line id="_x0000_s1486" style="position:absolute;visibility:visible" from="8089,2774" to="8152,2852">
                    <o:lock v:ext="edit" aspectratio="t"/>
                  </v:line>
                  <v:line id="_x0000_s1487" style="position:absolute;visibility:visible" from="8114,2700" to="8192,2811" strokeweight="1pt">
                    <o:lock v:ext="edit" aspectratio="t"/>
                  </v:line>
                  <v:line id="_x0000_s1488" style="position:absolute;visibility:visible" from="8190,2707" to="8243,2792">
                    <o:lock v:ext="edit" aspectratio="t"/>
                  </v:line>
                  <v:line id="_x0000_s1489" style="position:absolute;visibility:visible" from="8244,2679" to="8291,2765">
                    <o:lock v:ext="edit" aspectratio="t"/>
                  </v:line>
                  <v:line id="_x0000_s1490" style="position:absolute;visibility:visible" from="8300,2653" to="8341,2743">
                    <o:lock v:ext="edit" aspectratio="t"/>
                  </v:line>
                  <v:line id="_x0000_s1491" style="position:absolute;visibility:visible" from="8356,2630" to="8392,2723">
                    <o:lock v:ext="edit" aspectratio="t"/>
                  </v:line>
                  <v:line id="_x0000_s1492" style="position:absolute;visibility:visible" from="8390,2535" to="8445,2706" strokeweight="1.25pt">
                    <o:lock v:ext="edit" aspectratio="t"/>
                  </v:line>
                  <v:line id="_x0000_s1493" style="position:absolute;visibility:visible" from="8474,2596" to="8498,2691">
                    <o:lock v:ext="edit" aspectratio="t"/>
                  </v:line>
                  <v:line id="_x0000_s1494" style="position:absolute;visibility:visible" from="8534,2582" to="8552,2680">
                    <o:lock v:ext="edit" aspectratio="t"/>
                  </v:line>
                  <v:line id="_x0000_s1495" style="position:absolute;visibility:visible" from="8594,2574" to="8608,2672">
                    <o:lock v:ext="edit" aspectratio="t"/>
                  </v:line>
                  <v:line id="_x0000_s1496" style="position:absolute;visibility:visible" from="8656,2569" to="8662,2667">
                    <o:lock v:ext="edit" aspectratio="t"/>
                  </v:line>
                  <v:line id="_x0000_s1497" style="position:absolute;visibility:visible" from="8717,2542" to="8718,2653" strokeweight="1pt">
                    <o:lock v:ext="edit" aspectratio="t"/>
                  </v:line>
                  <v:line id="_x0000_s1498" style="position:absolute;flip:x;visibility:visible" from="8773,2569" to="8780,2667">
                    <o:lock v:ext="edit" aspectratio="t"/>
                  </v:line>
                  <v:line id="_x0000_s1499" style="position:absolute;flip:x;visibility:visible" from="8828,2574" to="8841,2672">
                    <o:lock v:ext="edit" aspectratio="t"/>
                  </v:line>
                  <v:line id="_x0000_s1500" style="position:absolute;flip:x;visibility:visible" from="8882,2582" to="8901,2680">
                    <o:lock v:ext="edit" aspectratio="t"/>
                  </v:line>
                  <v:line id="_x0000_s1501" style="position:absolute;flip:x;visibility:visible" from="8937,2596" to="8962,2691">
                    <o:lock v:ext="edit" aspectratio="t"/>
                  </v:line>
                  <v:line id="_x0000_s1502" style="position:absolute;flip:x;visibility:visible" from="8991,2535" to="9045,2706" strokeweight="1.25pt">
                    <o:lock v:ext="edit" aspectratio="t"/>
                  </v:line>
                  <v:line id="_x0000_s1503" style="position:absolute;flip:x;visibility:visible" from="9043,2630" to="9079,2723">
                    <o:lock v:ext="edit" aspectratio="t"/>
                  </v:line>
                  <v:line id="_x0000_s1504" style="position:absolute;flip:x;visibility:visible" from="9094,2653" to="9135,2743">
                    <o:lock v:ext="edit" aspectratio="t"/>
                  </v:line>
                  <v:line id="_x0000_s1505" style="position:absolute;flip:x;visibility:visible" from="9145,2679" to="9192,2765">
                    <o:lock v:ext="edit" aspectratio="t"/>
                  </v:line>
                  <v:line id="_x0000_s1506" style="position:absolute;flip:x;visibility:visible" from="9193,2707" to="9245,2792">
                    <o:lock v:ext="edit" aspectratio="t"/>
                  </v:line>
                  <v:line id="_x0000_s1507" style="position:absolute;flip:x;visibility:visible" from="9244,2701" to="9322,2811" strokeweight="1pt">
                    <o:lock v:ext="edit" aspectratio="t"/>
                  </v:line>
                  <v:line id="_x0000_s1508" style="position:absolute;flip:x;visibility:visible" from="9283,2774" to="9347,2852">
                    <o:lock v:ext="edit" aspectratio="t"/>
                  </v:line>
                  <v:line id="_x0000_s1509" style="position:absolute;flip:x;visibility:visible" from="9327,2811" to="9395,2886">
                    <o:lock v:ext="edit" aspectratio="t"/>
                  </v:line>
                  <v:line id="_x0000_s1510" style="position:absolute;flip:x;visibility:visible" from="9367,2852" to="9439,2922">
                    <o:lock v:ext="edit" aspectratio="t"/>
                  </v:line>
                  <v:line id="_x0000_s1511" style="position:absolute;flip:x;visibility:visible" from="9406,2895" to="9482,2960">
                    <o:lock v:ext="edit" aspectratio="t"/>
                  </v:line>
                  <v:line id="_x0000_s1512" style="position:absolute;flip:x;visibility:visible" from="9441,2890" to="9586,3002" strokeweight="1.25pt">
                    <o:lock v:ext="edit" aspectratio="t"/>
                  </v:line>
                  <v:shape id="_x0000_s1513" type="#_x0000_t19" style="position:absolute;left:7989;top:2662;width:1461;height:900;visibility:visible" coordsize="33667,21600" adj="-9241428,-2530400,16789" path="wr-4811,,38389,43200,,8010,33667,8121nfewr-4811,,38389,43200,,8010,33667,8121l16789,21600nsxe" strokeweight="1.5pt">
                    <v:path o:connectlocs="0,8010;33667,8121;16789,21600"/>
                    <o:lock v:ext="edit" aspectratio="t"/>
                  </v:shape>
                  <v:oval id="_x0000_s1514" style="position:absolute;left:8722;top:3100;width:52;height:52" fillcolor="silver" strokeweight="1pt">
                    <o:lock v:ext="edit" aspectratio="t"/>
                  </v:oval>
                  <v:oval id="_x0000_s1515" style="position:absolute;left:8351;top:3098;width:52;height:51" fillcolor="silver" strokeweight="1pt">
                    <o:lock v:ext="edit" aspectratio="t"/>
                  </v:oval>
                  <v:oval id="_x0000_s1516" style="position:absolute;left:9133;top:3110;width:53;height:52" fillcolor="silver" strokeweight="1pt">
                    <o:lock v:ext="edit" aspectratio="t"/>
                  </v:oval>
                  <v:line id="_x0000_s1517" style="position:absolute;rotation:-15;flip:y" from="9045,2787" to="9190,3188" strokeweight="1pt">
                    <o:lock v:ext="edit" aspectratio="t"/>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518" type="#_x0000_t136" style="position:absolute;left:8004;top:3032;width:107;height:52;rotation:2845188fd" fillcolor="black" strokeweight=".5pt">
                    <v:shadow color="#868686"/>
                    <v:textpath style="font-family:&quot;Times New Roman&quot;;font-size:8pt;v-rotate-letters:t;v-text-kern:t;v-same-letter-heights:t" trim="t" fitpath="t" string="0&#10;"/>
                    <o:lock v:ext="edit" aspectratio="t"/>
                  </v:shape>
                  <v:shape id="_x0000_s1519" type="#_x0000_t136" style="position:absolute;left:7745;top:2820;width:107;height:52;rotation:2845188fd" fillcolor="black" strokeweight=".5pt">
                    <v:shadow color="#868686"/>
                    <v:textpath style="font-family:&quot;Times New Roman&quot;;font-size:8pt;v-rotate-letters:t;v-text-kern:t;v-same-letter-heights:t" trim="t" fitpath="t" string="0&#10;"/>
                    <o:lock v:ext="edit" aspectratio="t"/>
                  </v:shape>
                  <v:shape id="_x0000_s1520" type="#_x0000_t136" style="position:absolute;left:8326;top:2461;width:97;height:52;rotation:67" fillcolor="black" strokeweight=".5pt">
                    <v:shadow color="#868686"/>
                    <v:textpath style="font-family:&quot;Times New Roman&quot;;font-size:8pt;v-rotate-letters:t;v-text-kern:t;v-same-letter-heights:t" trim="t" fitpath="t" string="5&#10;"/>
                    <o:lock v:ext="edit" aspectratio="t"/>
                  </v:shape>
                  <v:shape id="_x0000_s1521" type="#_x0000_t136" style="position:absolute;left:9010;top:2452;width:105;height:79;rotation:1153539fd" fillcolor="black" strokeweight=".5pt">
                    <v:shadow color="#868686"/>
                    <v:textpath style="font-family:&quot;Times New Roman&quot;;font-size:8pt;v-text-spacing:58985f;v-text-kern:t" trim="t" fitpath="t" string="10&#10;"/>
                    <o:lock v:ext="edit" aspectratio="t"/>
                  </v:shape>
                  <v:shape id="_x0000_s1522" type="#_x0000_t136" style="position:absolute;left:9586;top:2806;width:104;height:80;rotation:3459899fd" fillcolor="black" strokeweight=".5pt">
                    <v:shadow color="#868686"/>
                    <v:textpath style="font-family:&quot;Times New Roman&quot;;font-size:8pt;v-text-kern:t;v-same-letter-heights:t" trim="t" fitpath="t" string="15&#10;"/>
                    <o:lock v:ext="edit" aspectratio="t"/>
                  </v:shape>
                  <v:shape id="_x0000_s1523" type="#_x0000_t136" style="position:absolute;left:8423;top:2782;width:98;height:53;rotation:4826819fd" fillcolor="black" strokeweight=".5pt">
                    <v:shadow color="#868686"/>
                    <v:textpath style="font-family:&quot;Times New Roman&quot;;font-size:8pt;v-rotate-letters:t;v-text-kern:t;v-same-letter-heights:t" trim="t" fitpath="t" string="1"/>
                    <o:lock v:ext="edit" aspectratio="t"/>
                  </v:shape>
                  <v:shape id="_x0000_s1524" type="#_x0000_t136" style="position:absolute;left:8897;top:2787;width:107;height:58;rotation:6819150fd" fillcolor="black" strokeweight=".5pt">
                    <v:shadow color="#868686"/>
                    <v:textpath style="font-family:&quot;Times New Roman&quot;;font-size:8pt;v-rotate-letters:t;v-text-kern:t;v-same-letter-heights:t" trim="t" fitpath="t" string="2"/>
                    <o:lock v:ext="edit" aspectratio="t"/>
                  </v:shape>
                  <v:shape id="_x0000_s1525" type="#_x0000_t136" style="position:absolute;left:9332;top:3020;width:107;height:53;rotation:9358139fd" fillcolor="black" strokeweight=".5pt">
                    <v:shadow color="#868686"/>
                    <v:textpath style="font-family:&quot;Times New Roman&quot;;font-size:8pt;v-rotate-letters:t;v-text-kern:t;v-same-letter-heights:t" trim="t" fitpath="t" string="3"/>
                    <o:lock v:ext="edit" aspectratio="t"/>
                  </v:shape>
                  <v:shape id="_x0000_s1526" style="position:absolute;left:8143;top:3130;width:204;height:187;mso-position-horizontal:absolute;mso-position-vertical:absolute" coordsize="235,435" path="m235,hdc212,15,190,30,167,45,152,55,122,75,122,75,101,73,20,79,10,53,,28,28,27,40,23v14,2,67,-2,82,22c130,58,137,90,137,90v-7,99,-31,229,-90,315c39,430,40,420,40,435hae" filled="f" strokeweight="1.25pt">
                    <v:path arrowok="t"/>
                  </v:shape>
                  <v:shape id="_x0000_s1527" style="position:absolute;left:8694;top:3165;width:288;height:153;rotation:2218967fd;mso-position-horizontal:absolute;mso-position-vertical:absolute" coordsize="337,461" path="m,hdc95,1,158,8,246,17v18,38,50,78,-13,100c215,115,195,119,178,112v-27,-11,2,-58,15,-69c200,38,211,37,220,34v27,4,83,-16,100,55hbc337,160,323,384,324,461hde" filled="f" strokeweight="1.25pt">
                    <v:path arrowok="t"/>
                  </v:shape>
                  <v:shape id="_x0000_s1528" type="#_x0000_t136" style="position:absolute;left:9102;top:3186;width:109;height:96" fillcolor="black" strokeweight=".5pt">
                    <v:shadow color="#868686"/>
                    <v:textpath style="font-family:&quot;Times New Roman&quot;;font-size:10pt;v-text-kern:t" trim="t" fitpath="t" string="15&#10;"/>
                    <o:lock v:ext="edit" aspectratio="t"/>
                  </v:shape>
                  <v:shape id="_x0000_s1529" type="#_x0000_t136" style="position:absolute;left:8369;top:3180;width:19;height:82;rotation:90" fillcolor="black" strokeweight=".5pt">
                    <v:shadow color="#868686"/>
                    <v:textpath style="font-family:&quot;Times New Roman&quot;;font-size:8pt;v-rotate-letters:t;v-text-kern:t" trim="t" fitpath="t" string="-"/>
                    <o:lock v:ext="edit" aspectratio="t"/>
                  </v:shape>
                  <v:shape id="_x0000_s1530" type="#_x0000_t136" style="position:absolute;left:8716;top:3207;width:93;height:58;rotation:90" fillcolor="black" strokeweight=".25pt">
                    <v:shadow color="#868686"/>
                    <v:textpath style="font-family:&quot;Times New Roman&quot;;font-size:10pt;v-rotate-letters:t;v-text-kern:t" trim="t" fitpath="t" string="3"/>
                    <o:lock v:ext="edit" aspectratio="t"/>
                  </v:shape>
                  <v:shape id="_x0000_s1531" type="#_x0000_t136" style="position:absolute;left:8658;top:2953;width:130;height:115;rotation:90" fillcolor="black">
                    <v:shadow color="#868686"/>
                    <v:textpath style="font-family:&quot;Times New Roman&quot;;font-size:12pt;v-rotate-letters:t;v-text-kern:t" trim="t" fitpath="t" string="V"/>
                    <o:lock v:ext="edit" aspectratio="t"/>
                  </v:shape>
                </v:group>
              </w:pict>
            </w:r>
            <w:r w:rsidRPr="00041FEC">
              <w:rPr>
                <w:rFonts w:ascii="黑体" w:eastAsia="黑体" w:hAnsi="黑体"/>
                <w:noProof/>
              </w:rPr>
              <w:pict>
                <v:group id="_x0000_s1532" style="position:absolute;left:0;text-align:left;margin-left:264.6pt;margin-top:55.2pt;width:96.1pt;height:58.6pt;z-index:251675648" coordorigin="7925,3464" coordsize="1922,1172">
                  <v:shape id="_x0000_s1533" type="#_x0000_t136" style="position:absolute;left:9747;top:3874;width:100;height:52;rotation:9358139fd" fillcolor="black" strokeweight=".5pt">
                    <v:shadow color="#868686"/>
                    <v:textpath style="font-family:&quot;Times New Roman&quot;;font-size:8pt;v-rotate-letters:t;v-text-kern:t;v-same-letter-heights:t" trim="t" fitpath="t" string="3"/>
                    <o:lock v:ext="edit" aspectratio="t"/>
                  </v:shape>
                  <v:line id="_x0000_s1534" style="position:absolute;visibility:visible" from="8030,3945" to="8173,4058" strokeweight="1.25pt">
                    <o:lock v:ext="edit" aspectratio="t"/>
                  </v:line>
                  <v:line id="_x0000_s1535" style="position:absolute;visibility:visible" from="8132,3950" to="8208,4016">
                    <o:lock v:ext="edit" aspectratio="t"/>
                  </v:line>
                  <v:line id="_x0000_s1536" style="position:absolute;visibility:visible" from="8174,3904" to="8246,3977">
                    <o:lock v:ext="edit" aspectratio="t"/>
                  </v:line>
                  <v:line id="_x0000_s1537" style="position:absolute;visibility:visible" from="8220,3863" to="8286,3939">
                    <o:lock v:ext="edit" aspectratio="t"/>
                  </v:line>
                  <v:line id="_x0000_s1538" style="position:absolute;visibility:visible" from="8266,3824" to="8329,3904">
                    <o:lock v:ext="edit" aspectratio="t"/>
                  </v:line>
                  <v:line id="_x0000_s1539" style="position:absolute;visibility:visible" from="8291,3748" to="8368,3862" strokeweight="1pt">
                    <o:lock v:ext="edit" aspectratio="t"/>
                  </v:line>
                  <v:line id="_x0000_s1540" style="position:absolute;visibility:visible" from="8367,3755" to="8419,3842">
                    <o:lock v:ext="edit" aspectratio="t"/>
                  </v:line>
                  <v:line id="_x0000_s1541" style="position:absolute;visibility:visible" from="8420,3726" to="8466,3816">
                    <o:lock v:ext="edit" aspectratio="t"/>
                  </v:line>
                  <v:line id="_x0000_s1542" style="position:absolute;visibility:visible" from="8476,3700" to="8516,3792">
                    <o:lock v:ext="edit" aspectratio="t"/>
                  </v:line>
                  <v:line id="_x0000_s1543" style="position:absolute;visibility:visible" from="8531,3676" to="8567,3772">
                    <o:lock v:ext="edit" aspectratio="t"/>
                  </v:line>
                  <v:line id="_x0000_s1544" style="position:absolute;visibility:visible" from="8565,3579" to="8619,3754" strokeweight="1.25pt">
                    <o:lock v:ext="edit" aspectratio="t"/>
                  </v:line>
                  <v:line id="_x0000_s1545" style="position:absolute;visibility:visible" from="8647,3641" to="8671,3738">
                    <o:lock v:ext="edit" aspectratio="t"/>
                  </v:line>
                  <v:line id="_x0000_s1546" style="position:absolute;visibility:visible" from="8706,3627" to="8726,3728">
                    <o:lock v:ext="edit" aspectratio="t"/>
                  </v:line>
                  <v:line id="_x0000_s1547" style="position:absolute;visibility:visible" from="8767,3619" to="8779,3719">
                    <o:lock v:ext="edit" aspectratio="t"/>
                  </v:line>
                  <v:line id="_x0000_s1548" style="position:absolute;visibility:visible" from="8828,3613" to="8834,3714">
                    <o:lock v:ext="edit" aspectratio="t"/>
                  </v:line>
                  <v:line id="_x0000_s1549" style="position:absolute;visibility:visible" from="8889,3584" to="8890,3700" strokeweight="1pt">
                    <o:lock v:ext="edit" aspectratio="t"/>
                  </v:line>
                  <v:line id="_x0000_s1550" style="position:absolute;flip:x;visibility:visible" from="8943,3613" to="8949,3714">
                    <o:lock v:ext="edit" aspectratio="t"/>
                  </v:line>
                  <v:line id="_x0000_s1551" style="position:absolute;flip:x;visibility:visible" from="8998,3619" to="9010,3719">
                    <o:lock v:ext="edit" aspectratio="t"/>
                  </v:line>
                  <v:line id="_x0000_s1552" style="position:absolute;flip:x;visibility:visible" from="9051,3627" to="9071,3728">
                    <o:lock v:ext="edit" aspectratio="t"/>
                  </v:line>
                  <v:line id="_x0000_s1553" style="position:absolute;flip:x;visibility:visible" from="9106,3641" to="9130,3738">
                    <o:lock v:ext="edit" aspectratio="t"/>
                  </v:line>
                  <v:line id="_x0000_s1554" style="position:absolute;flip:x;visibility:visible" from="9158,3579" to="9212,3754" strokeweight="1.25pt">
                    <o:lock v:ext="edit" aspectratio="t"/>
                  </v:line>
                  <v:line id="_x0000_s1555" style="position:absolute;flip:x;visibility:visible" from="9210,3676" to="9246,3772">
                    <o:lock v:ext="edit" aspectratio="t"/>
                  </v:line>
                  <v:line id="_x0000_s1556" style="position:absolute;flip:x;visibility:visible" from="9261,3700" to="9301,3792">
                    <o:lock v:ext="edit" aspectratio="t"/>
                  </v:line>
                  <v:line id="_x0000_s1557" style="position:absolute;flip:x;visibility:visible" from="9311,3726" to="9357,3816">
                    <o:lock v:ext="edit" aspectratio="t"/>
                  </v:line>
                  <v:line id="_x0000_s1558" style="position:absolute;flip:x;visibility:visible" from="9358,3755" to="9410,3842">
                    <o:lock v:ext="edit" aspectratio="t"/>
                  </v:line>
                  <v:line id="_x0000_s1559" style="position:absolute;flip:x;visibility:visible" from="9409,3749" to="9486,3862" strokeweight="1pt">
                    <o:lock v:ext="edit" aspectratio="t"/>
                  </v:line>
                  <v:line id="_x0000_s1560" style="position:absolute;flip:x;visibility:visible" from="9448,3824" to="9511,3904">
                    <o:lock v:ext="edit" aspectratio="t"/>
                  </v:line>
                  <v:line id="_x0000_s1561" style="position:absolute;flip:x;visibility:visible" from="9491,3863" to="9558,3939">
                    <o:lock v:ext="edit" aspectratio="t"/>
                  </v:line>
                  <v:line id="_x0000_s1562" style="position:absolute;flip:x;visibility:visible" from="9531,3904" to="9603,3977">
                    <o:lock v:ext="edit" aspectratio="t"/>
                  </v:line>
                  <v:line id="_x0000_s1563" style="position:absolute;flip:x;visibility:visible" from="9569,3950" to="9645,4016">
                    <o:lock v:ext="edit" aspectratio="t"/>
                  </v:line>
                  <v:line id="_x0000_s1564" style="position:absolute;flip:x;visibility:visible" from="9604,3944" to="9747,4058" strokeweight="1.25pt">
                    <o:lock v:ext="edit" aspectratio="t"/>
                  </v:line>
                  <v:shape id="_x0000_s1565" type="#_x0000_t19" style="position:absolute;left:8169;top:3710;width:1444;height:926;visibility:visible" coordsize="33667,21600" adj="-9241428,-2530400,16789" path="wr-4811,,38389,43200,,8010,33667,8121nfewr-4811,,38389,43200,,8010,33667,8121l16789,21600nsxe" strokeweight="1.5pt">
                    <v:path o:connectlocs="0,8010;33667,8121;16789,21600"/>
                    <o:lock v:ext="edit" aspectratio="t"/>
                  </v:shape>
                  <v:oval id="_x0000_s1566" style="position:absolute;left:8877;top:4246;width:52;height:54" fillcolor="silver" strokeweight="1pt">
                    <o:lock v:ext="edit" aspectratio="t"/>
                  </v:oval>
                  <v:oval id="_x0000_s1567" style="position:absolute;left:8506;top:4248;width:51;height:53" fillcolor="silver" strokeweight="1pt">
                    <o:lock v:ext="edit" aspectratio="t"/>
                  </v:oval>
                  <v:oval id="_x0000_s1568" style="position:absolute;left:9294;top:4252;width:52;height:53" fillcolor="silver" strokeweight="1pt">
                    <o:lock v:ext="edit" aspectratio="t"/>
                  </v:oval>
                  <v:shape id="_x0000_s1569" type="#_x0000_t202" style="position:absolute;left:8340;top:4183;width:393;height:307" filled="f" stroked="f">
                    <o:lock v:ext="edit" aspectratio="t"/>
                    <v:textbox style="mso-next-textbox:#_x0000_s1569">
                      <w:txbxContent>
                        <w:p w:rsidR="006237C4" w:rsidRPr="00102F75" w:rsidRDefault="006237C4" w:rsidP="006237C4">
                          <w:pPr>
                            <w:rPr>
                              <w:b/>
                              <w:sz w:val="18"/>
                              <w:szCs w:val="18"/>
                            </w:rPr>
                          </w:pPr>
                          <w:r w:rsidRPr="00102F75">
                            <w:rPr>
                              <w:b/>
                              <w:sz w:val="18"/>
                              <w:szCs w:val="18"/>
                            </w:rPr>
                            <w:t>——</w:t>
                          </w:r>
                        </w:p>
                      </w:txbxContent>
                    </v:textbox>
                  </v:shape>
                  <v:line id="_x0000_s1570" style="position:absolute;rotation:-333;flip:y" from="8737,3720" to="8932,4132" strokeweight="1pt">
                    <o:lock v:ext="edit" aspectratio="t"/>
                  </v:line>
                  <v:shape id="_x0000_s1571" type="#_x0000_t136" style="position:absolute;left:8493;top:3492;width:101;height:53;rotation:4826819fd" fillcolor="black" strokeweight=".5pt">
                    <v:shadow color="#868686"/>
                    <v:textpath style="font-family:&quot;Times New Roman&quot;;font-size:8pt;v-rotate-letters:t;v-text-kern:t;v-same-letter-heights:t" trim="t" fitpath="t" string="1"/>
                    <o:lock v:ext="edit" aspectratio="t"/>
                  </v:shape>
                  <v:shape id="_x0000_s1572" type="#_x0000_t136" style="position:absolute;left:9187;top:3487;width:100;height:53;rotation:6819150fd" fillcolor="black" strokeweight=".5pt">
                    <v:shadow color="#868686"/>
                    <v:textpath style="font-family:&quot;Times New Roman&quot;;font-size:8pt;v-rotate-letters:t;v-text-kern:t;v-same-letter-heights:t" trim="t" fitpath="t" string="2"/>
                    <o:lock v:ext="edit" aspectratio="t"/>
                  </v:shape>
                  <v:shape id="_x0000_s1573" type="#_x0000_t136" style="position:absolute;left:8577;top:3808;width:129;height:83;rotation:-951939fd" fillcolor="black" strokeweight=".5pt">
                    <v:shadow color="#868686"/>
                    <v:textpath style="font-family:&quot;Times New Roman&quot;;font-size:8pt;v-text-spacing:58985f;v-text-kern:t" trim="t" fitpath="t" string="0.2"/>
                    <o:lock v:ext="edit" aspectratio="t"/>
                  </v:shape>
                  <v:shape id="_x0000_s1574" type="#_x0000_t136" style="position:absolute;left:7925;top:3872;width:105;height:53;rotation:2845188fd" fillcolor="black" strokeweight=".5pt">
                    <v:shadow color="#868686"/>
                    <v:textpath style="font-family:&quot;Times New Roman&quot;;font-size:8pt;v-rotate-letters:t;v-text-kern:t;v-same-letter-heights:t" trim="t" fitpath="t" string="0&#10;"/>
                    <o:lock v:ext="edit" aspectratio="t"/>
                  </v:shape>
                  <v:shape id="_x0000_s1575" type="#_x0000_t136" style="position:absolute;left:8186;top:4094;width:105;height:55;rotation:2845188fd" fillcolor="black" strokeweight=".5pt">
                    <v:shadow color="#868686"/>
                    <v:textpath style="font-family:&quot;Times New Roman&quot;;font-size:8pt;v-rotate-letters:t;v-text-kern:t;v-same-letter-heights:t" trim="t" fitpath="t" string="0&#10;"/>
                    <o:lock v:ext="edit" aspectratio="t"/>
                  </v:shape>
                  <v:shape id="_x0000_s1576" type="#_x0000_t136" style="position:absolute;left:9066;top:3790;width:128;height:84;rotation:1153539fd" fillcolor="black" strokeweight=".5pt">
                    <v:shadow color="#868686"/>
                    <v:textpath style="font-family:&quot;Times New Roman&quot;;font-size:8pt;v-text-spacing:58985f;v-text-kern:t" trim="t" fitpath="t" string="0.4"/>
                    <o:lock v:ext="edit" aspectratio="t"/>
                  </v:shape>
                  <v:shape id="_x0000_s1577" type="#_x0000_t136" style="position:absolute;left:9476;top:4054;width:128;height:84;rotation:3243534fd" fillcolor="black" strokeweight=".5pt">
                    <v:shadow color="#868686"/>
                    <v:textpath style="font-family:&quot;Times New Roman&quot;;font-size:8pt;v-text-spacing:58985f;v-text-kern:t" trim="t" fitpath="t" string="0.6&#10;"/>
                    <o:lock v:ext="edit" aspectratio="t"/>
                  </v:shape>
                  <v:shape id="_x0000_s1578" style="position:absolute;left:8312;top:4280;width:199;height:198;mso-position-horizontal:absolute;mso-position-vertical:absolute" coordsize="235,435" path="m235,hdc212,15,190,30,167,45,152,55,122,75,122,75,101,73,20,79,10,53,,28,28,27,40,23v14,2,67,-2,82,22c130,58,137,90,137,90v-7,99,-31,229,-90,315c39,430,40,420,40,435hae" filled="f" strokeweight="1.25pt">
                    <v:path arrowok="t"/>
                  </v:shape>
                  <v:shape id="_x0000_s1579" style="position:absolute;left:8918;top:4272;width:285;height:221;mso-position-horizontal:absolute;mso-position-vertical:absolute" coordsize="337,461" path="m,hdc95,1,158,8,246,17v18,38,50,78,-13,100c215,115,195,119,178,112v-27,-11,2,-58,15,-69c200,38,211,37,220,34v27,4,83,-16,100,55hbc337,160,323,384,324,461hde" filled="f" strokeweight="1.25pt">
                    <v:path arrowok="t"/>
                  </v:shape>
                  <v:shape id="_x0000_s1580" type="#_x0000_t136" style="position:absolute;left:8832;top:4040;width:131;height:116;rotation:90" fillcolor="black">
                    <v:shadow color="#868686"/>
                    <v:textpath style="font-family:&quot;Times New Roman&quot;;font-size:12pt;v-rotate-letters:t;v-text-kern:t" trim="t" fitpath="t" string="A"/>
                    <o:lock v:ext="edit" aspectratio="t"/>
                  </v:shape>
                  <v:shape id="_x0000_s1581" type="#_x0000_t136" style="position:absolute;left:9293;top:4379;width:95;height:58;rotation:90" fillcolor="black" strokeweight=".25pt">
                    <v:shadow color="#868686"/>
                    <v:textpath style="font-family:&quot;Times New Roman&quot;;font-size:10pt;v-rotate-letters:t;v-text-kern:t" trim="t" fitpath="t" string="3"/>
                    <o:lock v:ext="edit" aspectratio="t"/>
                  </v:shape>
                  <v:shape id="_x0000_s1582" type="#_x0000_t136" style="position:absolute;left:8846;top:4330;width:127;height:111" fillcolor="black" strokeweight=".5pt">
                    <v:shadow color="#868686"/>
                    <v:textpath style="font-family:&quot;Times New Roman&quot;;font-size:10pt;v-text-kern:t" trim="t" fitpath="t" string="0.6&#10;"/>
                    <o:lock v:ext="edit" aspectratio="t"/>
                  </v:shape>
                </v:group>
              </w:pict>
            </w:r>
            <w:r w:rsidRPr="00041FEC">
              <w:rPr>
                <w:rFonts w:ascii="黑体" w:eastAsia="黑体" w:hAnsi="黑体"/>
                <w:noProof/>
                <w:em w:val="dot"/>
              </w:rPr>
              <w:pict>
                <v:group id="_x0000_s1321" style="position:absolute;left:0;text-align:left;margin-left:12.6pt;margin-top:47.4pt;width:122.2pt;height:60.3pt;z-index:251673600" coordorigin="3830,1440" coordsize="2814,1389">
                  <o:lock v:ext="edit" aspectratio="t"/>
                  <v:shape id="_x0000_s1322" type="#_x0000_t202" style="position:absolute;left:5880;top:2163;width:720;height:349" filled="f" stroked="f">
                    <o:lock v:ext="edit" aspectratio="t"/>
                    <v:textbox style="mso-next-textbox:#_x0000_s1322" inset="0,0,0,0">
                      <w:txbxContent>
                        <w:p w:rsidR="006237C4" w:rsidRPr="000349A3" w:rsidRDefault="006237C4" w:rsidP="006237C4">
                          <w:pPr>
                            <w:rPr>
                              <w:b/>
                              <w:i/>
                              <w:sz w:val="18"/>
                              <w:szCs w:val="18"/>
                            </w:rPr>
                          </w:pPr>
                          <w:r w:rsidRPr="000349A3">
                            <w:rPr>
                              <w:b/>
                              <w:sz w:val="18"/>
                              <w:szCs w:val="18"/>
                            </w:rPr>
                            <w:t xml:space="preserve">A  </w:t>
                          </w:r>
                          <w:r>
                            <w:rPr>
                              <w:b/>
                              <w:i/>
                              <w:sz w:val="18"/>
                              <w:szCs w:val="18"/>
                            </w:rPr>
                            <w:t xml:space="preserve">  </w:t>
                          </w:r>
                          <w:r w:rsidRPr="000349A3">
                            <w:rPr>
                              <w:b/>
                              <w:sz w:val="18"/>
                              <w:szCs w:val="18"/>
                            </w:rPr>
                            <w:t>B</w:t>
                          </w:r>
                        </w:p>
                      </w:txbxContent>
                    </v:textbox>
                  </v:shape>
                  <v:group id="_x0000_s1323" style="position:absolute;left:5700;top:1974;width:944;height:297" coordorigin="1716,10606" coordsize="1225,362">
                    <o:lock v:ext="edit" aspectratio="t"/>
                    <v:rect id="_x0000_s1324" style="position:absolute;left:1770;top:10635;width:1164;height:22" fillcolor="silver" strokeweight="1pt">
                      <o:lock v:ext="edit" aspectratio="t"/>
                    </v:rect>
                    <v:rect id="_x0000_s1325" style="position:absolute;left:1770;top:10920;width:137;height:46" fillcolor="#7f7f7f" strokeweight="1pt">
                      <o:lock v:ext="edit" aspectratio="t"/>
                    </v:rect>
                    <v:line id="_x0000_s1326" style="position:absolute" from="1907,10711" to="2797,10711" strokeweight="1pt">
                      <o:lock v:ext="edit" aspectratio="t"/>
                    </v:line>
                    <v:line id="_x0000_s1327" style="position:absolute" from="1907,10837" to="2797,10837" strokeweight="1pt">
                      <o:lock v:ext="edit" aspectratio="t"/>
                    </v:line>
                    <v:rect id="_x0000_s1328" style="position:absolute;left:2797;top:10606;width:47;height:314" fillcolor="#d8d8d8" strokeweight="1pt">
                      <o:lock v:ext="edit" aspectratio="t"/>
                    </v:rect>
                    <v:rect id="_x0000_s1329" style="position:absolute;left:2345;top:10614;width:138;height:46" fillcolor="gray" strokeweight="1pt">
                      <o:lock v:ext="edit" aspectratio="t"/>
                    </v:rect>
                    <v:rect id="_x0000_s1330" style="position:absolute;left:1860;top:10606;width:47;height:314" fillcolor="#d8d8d8" strokeweight="1pt">
                      <o:lock v:ext="edit" aspectratio="t"/>
                    </v:rect>
                    <v:shape id="_x0000_s1331" style="position:absolute;left:2327;top:10677;width:63;height:200" coordsize="76,247" path="m1,199hdc4,212,,247,11,239,29,227,31,179,31,179,34,126,29,71,41,19,43,9,66,,71,9,76,20,51,39,51,39e" filled="f" strokeweight="1pt">
                      <v:path arrowok="t"/>
                      <o:lock v:ext="edit" aspectratio="t"/>
                    </v:shape>
                    <v:shape id="_x0000_s1332" style="position:absolute;left:2376;top:10678;width:63;height:200;mso-position-horizontal:absolute;mso-position-vertical:absolute" coordsize="76,247" path="m1,199hdc4,212,,247,11,239,29,227,31,179,31,179,34,126,29,71,41,19,43,9,66,,71,9,76,20,51,39,51,39e" filled="f" strokeweight="1pt">
                      <v:path arrowok="t"/>
                      <o:lock v:ext="edit" aspectratio="t"/>
                    </v:shape>
                    <v:shape id="_x0000_s1333" style="position:absolute;left:2419;top:10673;width:63;height:200;mso-position-horizontal:absolute;mso-position-vertical:absolute" coordsize="76,247" path="m1,199hdc4,212,,247,11,239,29,227,31,179,31,179,34,126,29,71,41,19,43,9,66,,71,9,76,20,51,39,51,39e" filled="f" strokeweight="1pt">
                      <v:path arrowok="t"/>
                      <o:lock v:ext="edit" aspectratio="t"/>
                    </v:shape>
                    <v:shape id="_x0000_s1334" style="position:absolute;left:2464;top:10675;width:62;height:200;mso-position-horizontal:absolute;mso-position-vertical:absolute" coordsize="76,247" path="m1,199hdc4,212,,247,11,239,29,227,31,179,31,179,34,126,29,71,41,19,43,9,66,,71,9,76,20,51,39,51,39e" filled="f" strokeweight="1pt">
                      <v:path arrowok="t"/>
                      <o:lock v:ext="edit" aspectratio="t"/>
                    </v:shape>
                    <v:shape id="_x0000_s1335" style="position:absolute;left:2508;top:10673;width:63;height:200" coordsize="76,247" path="m1,199hdc4,212,,247,11,239,29,227,31,179,31,179,34,126,29,71,41,19,43,9,66,,71,9,76,20,51,39,51,39e" filled="f" strokeweight="1pt">
                      <v:path arrowok="t"/>
                      <o:lock v:ext="edit" aspectratio="t"/>
                    </v:shape>
                    <v:shape id="_x0000_s1336" style="position:absolute;left:2558;top:10674;width:62;height:200;mso-position-horizontal:absolute;mso-position-vertical:absolute" coordsize="76,247" path="m1,199hdc4,212,,247,11,239,29,227,31,179,31,179,34,126,29,71,41,19,43,9,66,,71,9,76,20,51,39,51,39e" filled="f" strokeweight="1pt">
                      <v:path arrowok="t"/>
                      <o:lock v:ext="edit" aspectratio="t"/>
                    </v:shape>
                    <v:shape id="_x0000_s1337" style="position:absolute;left:2600;top:10669;width:63;height:200;mso-position-horizontal:absolute;mso-position-vertical:absolute" coordsize="76,247" path="m1,199hdc4,212,,247,11,239,29,227,31,179,31,179,34,126,29,71,41,19,43,9,66,,71,9,76,20,51,39,51,39e" filled="f" strokeweight="1pt">
                      <v:path arrowok="t"/>
                      <o:lock v:ext="edit" aspectratio="t"/>
                    </v:shape>
                    <v:shape id="_x0000_s1338" style="position:absolute;left:2645;top:10671;width:61;height:200;mso-position-horizontal:absolute;mso-position-vertical:absolute" coordsize="76,247" path="m1,199hdc4,212,,247,11,239,29,227,31,179,31,179,34,126,29,71,41,19,43,9,66,,71,9,76,20,51,39,51,39e" filled="f" strokeweight="1pt">
                      <v:path arrowok="t"/>
                      <o:lock v:ext="edit" aspectratio="t"/>
                    </v:shape>
                    <v:shape id="_x0000_s1339" style="position:absolute;left:2147;top:10678;width:62;height:200" coordsize="76,247" path="m1,199hdc4,212,,247,11,239,29,227,31,179,31,179,34,126,29,71,41,19,43,9,66,,71,9,76,20,51,39,51,39e" filled="f" strokeweight="1pt">
                      <v:path arrowok="t"/>
                      <o:lock v:ext="edit" aspectratio="t"/>
                    </v:shape>
                    <v:shape id="_x0000_s1340" style="position:absolute;left:2197;top:10679;width:62;height:200;mso-position-horizontal:absolute;mso-position-vertical:absolute" coordsize="76,247" path="m1,199hdc4,212,,247,11,239,29,227,31,179,31,179,34,126,29,71,41,19,43,9,66,,71,9,76,20,51,39,51,39e" filled="f" strokeweight="1pt">
                      <v:path arrowok="t"/>
                      <o:lock v:ext="edit" aspectratio="t"/>
                    </v:shape>
                    <v:shape id="_x0000_s1341" style="position:absolute;left:2238;top:10673;width:62;height:200;mso-position-horizontal:absolute;mso-position-vertical:absolute" coordsize="76,247" path="m1,199hdc4,212,,247,11,239,29,227,31,179,31,179,34,126,29,71,41,19,43,9,66,,71,9,76,20,51,39,51,39e" filled="f" strokeweight="1pt">
                      <v:path arrowok="t"/>
                      <o:lock v:ext="edit" aspectratio="t"/>
                    </v:shape>
                    <v:shape id="_x0000_s1342" style="position:absolute;left:2283;top:10676;width:62;height:200;mso-position-horizontal:absolute;mso-position-vertical:absolute" coordsize="76,247" path="m1,199hdc4,212,,247,11,239,29,227,31,179,31,179,34,126,29,71,41,19,43,9,66,,71,9,76,20,51,39,51,39e" filled="f" strokeweight="1pt">
                      <v:path arrowok="t"/>
                      <o:lock v:ext="edit" aspectratio="t"/>
                    </v:shape>
                    <v:shape id="_x0000_s1343" style="position:absolute;left:2008;top:10677;width:62;height:200" coordsize="76,247" path="m1,199hdc4,212,,247,11,239,29,227,31,179,31,179,34,126,29,71,41,19,43,9,66,,71,9,76,20,51,39,51,39e" filled="f" strokeweight="1pt">
                      <v:path arrowok="t"/>
                      <o:lock v:ext="edit" aspectratio="t"/>
                    </v:shape>
                    <v:shape id="_x0000_s1344" style="position:absolute;left:2057;top:10678;width:62;height:200;mso-position-horizontal:absolute;mso-position-vertical:absolute" coordsize="76,247" path="m1,199hdc4,212,,247,11,239,29,227,31,179,31,179,34,126,29,71,41,19,43,9,66,,71,9,76,20,51,39,51,39e" filled="f" strokeweight="1pt">
                      <v:path arrowok="t"/>
                      <o:lock v:ext="edit" aspectratio="t"/>
                    </v:shape>
                    <v:shape id="_x0000_s1345" style="position:absolute;left:2099;top:10673;width:63;height:200;mso-position-horizontal:absolute;mso-position-vertical:absolute" coordsize="76,247" path="m1,199hdc4,212,,247,11,239,29,227,31,179,31,179,34,126,29,71,41,19,43,9,66,,71,9,76,20,51,39,51,39e" filled="f" strokeweight="1pt">
                      <v:path arrowok="t"/>
                      <o:lock v:ext="edit" aspectratio="t"/>
                    </v:shape>
                    <v:shape id="_x0000_s1346" style="position:absolute;left:2144;top:10675;width:63;height:200;mso-position-horizontal:absolute;mso-position-vertical:absolute" coordsize="76,247" path="m1,199hdc4,212,,247,11,239,29,227,31,179,31,179,34,126,29,71,41,19,43,9,66,,71,9,76,20,51,39,51,39e" filled="f" strokeweight="1pt">
                      <v:path arrowok="t"/>
                      <o:lock v:ext="edit" aspectratio="t"/>
                    </v:shape>
                    <v:rect id="_x0000_s1347" style="position:absolute;left:2797;top:10922;width:137;height:46" fillcolor="#7f7f7f" strokeweight="1pt">
                      <o:lock v:ext="edit" aspectratio="t"/>
                    </v:rect>
                    <v:shapetype id="_x0000_t119" coordsize="21600,21600" o:spt="119" path="m,l21600,,17240,21600r-12880,xe">
                      <v:stroke joinstyle="miter"/>
                      <v:path gradientshapeok="t" o:connecttype="custom" o:connectlocs="10800,0;2180,10800;10800,21600;19420,10800" textboxrect="4321,0,17204,21600"/>
                    </v:shapetype>
                    <v:shape id="_x0000_s1348" type="#_x0000_t119" style="position:absolute;left:2355;top:10661;width:116;height:69" fillcolor="gray" strokeweight="1pt">
                      <o:lock v:ext="edit" aspectratio="t"/>
                    </v:shape>
                    <v:rect id="_x0000_s1349" style="position:absolute;left:2004;top:10856;width:51;height:61" fillcolor="#5a5a5a" strokeweight="1pt">
                      <o:lock v:ext="edit" aspectratio="t"/>
                    </v:rect>
                    <v:rect id="_x0000_s1350" style="position:absolute;left:2885;top:10614;width:50;height:63;rotation:90" fillcolor="#404040" strokeweight="1pt">
                      <o:lock v:ext="edit" aspectratio="t"/>
                    </v:rect>
                    <v:shape id="_x0000_s1351" type="#_x0000_t32" style="position:absolute;left:2706;top:10848;width:0;height:21" o:connectortype="straight" strokeweight="1pt">
                      <v:stroke endarrowwidth="narrow"/>
                      <o:lock v:ext="edit" aspectratio="t"/>
                    </v:shape>
                    <v:rect id="_x0000_s1352" style="position:absolute;left:2676;top:10855;width:50;height:61" fillcolor="#404040" strokeweight="1pt">
                      <o:lock v:ext="edit" aspectratio="t"/>
                    </v:rect>
                    <v:rect id="_x0000_s1353" style="position:absolute;left:1723;top:10610;width:50;height:63;rotation:90" fillcolor="#404040" strokeweight="1pt">
                      <o:lock v:ext="edit" aspectratio="t"/>
                    </v:rect>
                  </v:group>
                  <v:group id="_x0000_s1354" style="position:absolute;left:4870;top:1440;width:420;height:353" coordorigin="1483,8024" coordsize="682,476">
                    <o:lock v:ext="edit" aspectratio="t"/>
                    <v:group id="_x0000_s1355" style="position:absolute;left:1669;top:8024;width:325;height:411" coordorigin="6684,6425" coordsize="372,454">
                      <o:lock v:ext="edit" aspectratio="t"/>
                      <v:group id="_x0000_s1356" style="position:absolute;left:6684;top:6425;width:372;height:454" coordorigin="9673,6251" coordsize="288,417">
                        <o:lock v:ext="edit" aspectratio="t"/>
                        <v:group id="_x0000_s1357" style="position:absolute;left:9751;top:6570;width:131;height:98" coordorigin="6320,4418" coordsize="913,861">
                          <o:lock v:ext="edit" aspectratio="t"/>
                          <v:group id="_x0000_s1358" style="position:absolute;left:6320;top:4418;width:913;height:861" coordorigin="6320,4418" coordsize="913,861">
                            <o:lock v:ext="edit" aspectratio="t"/>
                            <v:group id="_x0000_s1359" style="position:absolute;left:6549;top:5081;width:498;height:198" coordorigin="6549,5081" coordsize="498,198">
                              <o:lock v:ext="edit" aspectratio="t"/>
                              <v:shape id="_x0000_s1360" style="position:absolute;left:6549;top:5081;width:498;height:198;visibility:visible" coordsize="498,198" path="m,l101,157r9,10l121,173r15,5l153,186r21,4l188,191r17,3l222,195r21,3l257,198r21,-3l295,194r20,-3l332,190r17,-5l366,181r14,-8l392,165r5,-5l405,152,498,,,xe" fillcolor="black" strokeweight="1pt">
                                <v:path arrowok="t"/>
                                <o:lock v:ext="edit" aspectratio="t"/>
                              </v:shape>
                              <v:shape id="_x0000_s1361" style="position:absolute;left:6627;top:5081;width:222;height:198;visibility:visible" coordsize="222,198" path="m,l62,178r13,8l96,190r14,1l127,194r17,1l165,198r14,l200,195,222,,,xe" fillcolor="#404040" strokeweight="1pt">
                                <v:path arrowok="t"/>
                                <o:lock v:ext="edit" aspectratio="t"/>
                              </v:shape>
                            </v:group>
                            <v:group id="_x0000_s1362" style="position:absolute;left:6320;top:4418;width:913;height:718" coordorigin="6320,4418" coordsize="913,718">
                              <o:lock v:ext="edit" aspectratio="t"/>
                              <v:shape id="_x0000_s1363" style="position:absolute;left:6320;top:4418;width:913;height:718;visibility:visible" coordsize="913,718" path="m26,l21,20r2,9l25,38r1,21l23,73,17,86,12,96,6,113r,13l12,138r5,11l29,162r5,14l34,185r-4,10l21,204r-8,12l8,225,6,236r6,12l19,259r7,10l30,278r4,10l30,301r-9,12l12,322,2,337,,349r4,13l13,372r10,11l33,396r5,18l33,431,23,444r-4,11l19,466r2,7l29,484r13,15l64,528r43,45l144,609r22,20l190,643r27,17l255,681r58,20l356,710r45,6l460,718r63,-2l578,714r47,-8l667,697r30,-12l723,672r21,-13l761,647r17,-18l832,556r42,-63l890,461r4,-13l895,438r,-11l887,414r-5,-8l879,394r3,-13l887,372r7,-10l900,352r8,-11l913,330r-1,-14l907,305r-7,-10l894,286r-8,-11l883,263r3,-9l895,240r9,-11l908,217r,-15l903,187r-9,-11l890,168r-4,-13l887,141r8,-11l900,122r8,-9l912,101r1,-13l911,80,903,67,895,56,890,42r,-13l894,18,891,,26,xe" fillcolor="#ffc080" strokeweight="1pt">
                                <v:path arrowok="t"/>
                                <o:lock v:ext="edit" aspectratio="t"/>
                              </v:shape>
                              <v:shape id="_x0000_s1364" style="position:absolute;left:6326;top:4514;width:113;height:99;visibility:visible" coordsize="113,99" path="m6,r7,13l24,26,44,43,68,57r23,9l113,72r-9,17l75,85,44,87,24,99,28,89,27,78,20,62,11,49,2,34,,17,6,xe" fillcolor="#ffa040" strokeweight="1pt">
                                <v:path arrowok="t"/>
                                <o:lock v:ext="edit" aspectratio="t"/>
                              </v:shape>
                              <v:shape id="_x0000_s1365" style="position:absolute;left:6328;top:4637;width:149;height:84;visibility:visible" coordsize="149,84" path="m,10l4,,9,10r12,5l42,25r22,6l98,38r39,6l149,80,106,69,72,65,45,71,25,84r,-11l25,63,21,52,9,36,,23,,10xe" fillcolor="#ffa040" strokeweight="1pt">
                                <v:path arrowok="t"/>
                                <o:lock v:ext="edit" aspectratio="t"/>
                              </v:shape>
                              <v:shape id="_x0000_s1366" style="position:absolute;left:6322;top:4742;width:175;height:104;visibility:visible" coordsize="175,104" path="m2,13l10,,21,17r11,8l45,34r24,8l96,49r30,10l167,72r8,32l133,87,103,76,78,72r-20,l48,80,36,91,34,78,21,59,10,45,,31,2,13xe" fillcolor="#ffa040" strokeweight="1pt">
                                <v:path arrowok="t"/>
                                <o:lock v:ext="edit" aspectratio="t"/>
                              </v:shape>
                              <v:shape id="_x0000_s1367" style="position:absolute;left:6341;top:4856;width:208;height:230;visibility:visible" coordsize="208,230" path="m2,35l,21,,11,8,,22,17,47,32,72,44r34,11l156,65r10,26l140,84,114,80r-13,2l97,95r8,17l115,128r21,25l166,179r42,30l208,230,190,219,166,205,132,179,105,150,80,128,56,101,36,78,15,57,2,35xe" fillcolor="#ffa040" strokeweight="1pt">
                                <v:path arrowok="t"/>
                                <o:lock v:ext="edit" aspectratio="t"/>
                              </v:shape>
                              <v:shape id="_x0000_s1368" style="position:absolute;left:6345;top:4443;width:86;height:69;visibility:visible" coordsize="86,69" path="m,l11,10,25,21,42,33,60,44,77,54r9,7l65,69,42,61,18,52,,42,1,33,4,17,,xe" fillcolor="#ffa040" strokeweight="1pt">
                                <v:path arrowok="t"/>
                                <o:lock v:ext="edit" aspectratio="t"/>
                              </v:shape>
                              <v:shape id="_x0000_s1369" style="position:absolute;left:6501;top:4426;width:732;height:689;visibility:visible" coordsize="732,689" path="m294,135r-108,8l348,158r-10,8l318,173r-26,8l258,190r-36,6l175,200r-55,6l61,209,,209r95,23l154,244r51,l267,244r92,-8l435,225r64,-16l567,188r30,-11l625,168r15,-4l648,169r,12l642,194r-17,14l597,226r-40,18l510,263r-62,19l376,297r-72,11l228,320,95,333r82,19l243,360r83,-2l411,347r63,-14l525,320r42,-12l610,293r34,-13l659,276r9,l667,287r-6,12l648,314r-31,21l584,354r-38,17l496,390r-57,17l352,426r-58,12l237,444r-83,5l239,461r66,5l360,468r63,-2l482,458r48,-11l568,434r61,-21l637,413r7,4l642,430r-8,14l620,458r-21,16l563,493r-38,17l489,521r-41,10l410,537r-50,5l305,545r-55,1l166,546r45,16l253,573r48,6l342,580r42,3l427,580r35,-1l495,573r45,-11l574,554r13,1l589,565r-4,10l576,586r-15,11l544,605r-19,9l495,622r-63,9l372,639,253,649r154,7l439,656r14,7l461,670r-3,11l466,687r20,2l516,677r26,-13l563,651r17,-12l597,621r54,-73l693,485r16,-32l713,440r1,-10l714,419r-8,-13l701,398r-3,-12l701,373r5,-9l713,354r6,-10l727,333r5,-11l731,308r-5,-11l719,287r-6,-9l705,267r-3,-12l705,246r9,-14l723,221r4,-12l727,194r-5,-15l713,168r-4,-8l705,147r1,-14l714,122r5,-8l727,105r4,-12l732,80r-2,-8l722,59,714,48,709,34,709,,634,50,589,69,536,86r-61,19l420,116r-55,10l294,135xe" fillcolor="#ffa040" strokeweight="1pt">
                                <v:path arrowok="t"/>
                                <o:lock v:ext="edit" aspectratio="t"/>
                              </v:shape>
                            </v:group>
                          </v:group>
                          <v:group id="_x0000_s1370" style="position:absolute;left:6929;top:4535;width:218;height:436" coordorigin="6929,4535" coordsize="218,436">
                            <o:lock v:ext="edit" aspectratio="t"/>
                            <v:shape id="_x0000_s1371" style="position:absolute;left:6971;top:4651;width:167;height:70;visibility:visible" coordsize="167,70" path="m167,13l151,,100,26,49,45,,59,9,70r34,l89,60,130,40,167,13xe" fillcolor="#ffe0c0" strokeweight="1pt">
                              <v:path arrowok="t"/>
                              <o:lock v:ext="edit" aspectratio="t"/>
                            </v:shape>
                            <v:shape id="_x0000_s1372" style="position:absolute;left:7001;top:4763;width:146;height:78;visibility:visible" coordsize="146,78" path="m146,15l138,,89,34,50,51,,66,10,78r32,l74,69,112,45,146,15xe" fillcolor="#ffe0c0" strokeweight="1pt">
                              <v:path arrowok="t"/>
                              <o:lock v:ext="edit" aspectratio="t"/>
                            </v:shape>
                            <v:shape id="_x0000_s1373" style="position:absolute;left:6992;top:4894;width:149;height:77;visibility:visible" coordsize="149,77" path="m149,11l138,,93,31,49,49,,63,9,77,42,74,81,65,121,40,149,11xe" fillcolor="#ffe0c0" strokeweight="1pt">
                              <v:path arrowok="t"/>
                              <o:lock v:ext="edit" aspectratio="t"/>
                            </v:shape>
                            <v:shape id="_x0000_s1374" style="position:absolute;left:6929;top:4535;width:171;height:68;visibility:visible" coordsize="171,68" path="m171,13l154,,97,26,50,41,,55,11,68,42,66,82,57,127,40,171,13xe" fillcolor="#ffe0c0" strokeweight="1pt">
                              <v:path arrowok="t"/>
                              <o:lock v:ext="edit" aspectratio="t"/>
                            </v:shape>
                          </v:group>
                        </v:group>
                        <v:shape id="_x0000_s1375" style="position:absolute;left:9673;top:6251;width:288;height:330;visibility:visible" coordsize="2019,2908" path="m1415,2830r17,-12l1445,2807r8,-8l1458,2790r5,-6l1466,2778r4,-5l1471,2765r3,-9l1475,2744r9,-46l1543,2322r11,-54l1563,2229r14,-54l1598,2115r21,-53l1638,2018r17,-38l1672,1943r34,-63l1740,1821r33,-55l1799,1724r47,-79l1879,1590r26,-46l1927,1492r25,-63l1969,1374r16,-58l1995,1267r12,-55l2015,1142r4,-80l2019,987r-7,-59l2003,873r-9,-49l1978,759r-18,-65l1940,634r-23,-56l1888,529r-38,-63l1807,403r-42,-49l1727,312r-44,-40l1636,232r-46,-36l1535,159r-64,-39l1411,90,1341,61,1277,40,1224,27,1167,14,1115,6,1053,,997,,936,,885,6,826,19r-44,9l727,44,676,59,630,78,586,97r-45,24l501,145r-45,30l408,209r-43,33l326,277r-42,39l242,360r-36,42l175,441r-35,54l106,554,75,620,53,685,34,752,17,818,7,879,,940r,59l,1052r,63l3,1170r11,69l24,1299r16,59l62,1427r25,61l113,1542r31,60l178,1660r30,55l239,1770r33,60l323,1917r47,90l398,2053r14,38l429,2138r16,54l458,2239r11,53l479,2365r13,79l501,2506r10,80l518,2643r8,50l537,2742r4,14l543,2767r2,6l546,2778r6,6l558,2794r9,9l576,2812r16,12l610,2833r25,14l657,2856r24,8l703,2870r20,5l753,2883r25,6l802,2892r27,4l857,2900r26,2l906,2904r28,2l959,2908r25,l1006,2908r25,l1061,2908r25,-2l1108,2906r26,-4l1166,2900r22,-4l1217,2892r24,-5l1265,2883r23,-6l1309,2871r25,-7l1354,2856r21,-7l1395,2839r20,-9xe" fillcolor="#f2f2f2" strokeweight="1pt">
                          <v:path arrowok="t"/>
                          <o:lock v:ext="edit" aspectratio="t"/>
                        </v:shape>
                        <v:oval id="_x0000_s1376" style="position:absolute;left:9754;top:6544;width:126;height:33;visibility:visible" fillcolor="#a0a0a0" strokeweight="1pt">
                          <o:lock v:ext="edit" aspectratio="t"/>
                        </v:oval>
                        <v:shape id="_x0000_s1377" style="position:absolute;left:9886;top:6284;width:48;height:49;visibility:visible" coordsize="338,432" path="m,l90,46r82,51l234,148r41,55l304,259r21,49l338,358,219,432,208,362,189,287,161,209,124,144,73,78,,xe" strokeweight="1pt">
                          <v:path arrowok="t"/>
                          <o:lock v:ext="edit" aspectratio="t"/>
                        </v:shape>
                        <v:shape id="_x0000_s1378" style="position:absolute;left:9811;top:6496;width:78;height:78;visibility:visible" coordsize="546,681" path="m546,l523,20,432,441r-17,42l388,518r-41,32l307,575r-45,23l215,618r-52,19l119,647r-54,9l,652r10,25l55,681r31,l134,677r39,-3l227,665r42,-8l316,643r27,-8l384,618r43,-28l440,575r12,-21l462,512r9,-42l546,xe" strokeweight="1pt">
                          <v:path arrowok="t"/>
                          <o:lock v:ext="edit" aspectratio="t"/>
                        </v:shape>
                      </v:group>
                      <v:group id="_x0000_s1379" style="position:absolute;left:6792;top:6510;width:146;height:269" coordorigin="10440,5399" coordsize="593,1284">
                        <o:lock v:ext="edit" aspectratio="t"/>
                        <v:shape id="_x0000_s1380" style="position:absolute;left:10559;top:5962;width:364;height:721;visibility:visible" coordsize="345,1053" path="m,80l6,252r17,22l17,975r23,78l98,1053r48,-38l201,1015r44,38l307,1053r21,-78l317,274r16,-22l345,80,269,17r-38,l210,,123,,104,17r-32,l,80xe" fillcolor="silver" strokecolor="#272727" strokeweight="1pt">
                          <v:path arrowok="t"/>
                          <o:lock v:ext="edit" aspectratio="t"/>
                        </v:shape>
                        <v:oval id="_x0000_s1381" style="position:absolute;left:10746;top:5970;width:47;height:49;visibility:visible" fillcolor="#e0e0e0" strokecolor="#272727" strokeweight="1pt">
                          <o:lock v:ext="edit" aspectratio="t"/>
                        </v:oval>
                        <v:group id="_x0000_s1382" style="position:absolute;left:10635;top:6051;width:203;height:547" coordorigin="6676,3385" coordsize="193,800">
                          <o:lock v:ext="edit" aspectratio="t"/>
                          <v:line id="_x0000_s1383" style="position:absolute;visibility:visible" from="6709,3407" to="6711,3814" strokecolor="#272727" strokeweight="1pt">
                            <o:lock v:ext="edit" aspectratio="t"/>
                          </v:line>
                          <v:line id="_x0000_s1384" style="position:absolute;flip:y;visibility:visible" from="6836,3406" to="6840,4185" strokecolor="#272727" strokeweight="1pt">
                            <o:lock v:ext="edit" aspectratio="t"/>
                          </v:line>
                          <v:line id="_x0000_s1385" style="position:absolute;flip:y;visibility:visible" from="6866,3385" to="6869,4165" strokecolor="#272727" strokeweight="1pt">
                            <o:lock v:ext="edit" aspectratio="t"/>
                          </v:line>
                          <v:line id="_x0000_s1386" style="position:absolute;flip:x y;visibility:visible" from="6676,3385" to="6678,4165" strokecolor="#272727" strokeweight="1pt">
                            <o:lock v:ext="edit" aspectratio="t"/>
                          </v:line>
                        </v:group>
                        <v:shape id="_x0000_s1387" style="position:absolute;left:10440;top:5468;width:593;height:479;visibility:visible" coordsize="562,699" path="m358,699l562,69,526,56,485,38,431,24,384,12,342,4,297,,248,3r-63,7l132,24,80,38,34,58,,76,197,699e" filled="f" strokeweight="1pt">
                          <v:path arrowok="t"/>
                          <o:lock v:ext="edit" aspectratio="t"/>
                        </v:shape>
                        <v:shape id="_x0000_s1388" style="position:absolute;left:10485;top:5399;width:490;height:225" coordsize="962,390" path="m29,330hdc38,196,,99,104,30v65,5,132,-3,195,15c314,49,314,74,314,90v,85,-10,170,-15,255c259,340,216,346,179,330v-14,-6,-15,-29,-15,-45c164,243,197,155,209,120v7,-21,41,-18,60,-30c300,71,329,50,359,30,374,20,404,,404,v20,5,45,,60,15c479,30,473,55,479,75v4,15,10,30,15,45c489,185,496,252,479,315v-5,17,-28,34,-45,30c419,341,424,315,419,300,409,232,370,128,404,60,416,37,473,22,494,15v45,5,93,-2,135,15c644,36,644,59,644,75v,65,-7,130,-15,195c627,286,625,304,614,315v-11,11,-30,10,-45,15c533,222,488,57,614,15v65,5,132,-3,195,15c824,34,824,59,824,75v,265,63,229,-60,270c731,296,722,250,704,195,748,18,691,104,779,60v16,-8,30,-20,45,-30c864,35,907,29,944,45v14,6,15,29,15,45c959,317,962,263,899,390e" filled="f">
                          <v:path arrowok="t"/>
                          <o:lock v:ext="edit" aspectratio="t"/>
                        </v:shape>
                      </v:group>
                    </v:group>
                    <v:group id="_x0000_s1389" style="position:absolute;left:1553;top:8346;width:85;height:85" coordorigin="9620,7807" coordsize="220,286">
                      <o:lock v:ext="edit" aspectratio="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390" type="#_x0000_t132" style="position:absolute;left:9673;top:7849;width:113;height:244;visibility:visible" fillcolor="#969696" strokeweight="1.5pt">
                        <o:lock v:ext="edit" aspectratio="t"/>
                      </v:shape>
                      <v:group id="_x0000_s1391" style="position:absolute;left:9620;top:7807;width:220;height:132" coordorigin="7171,8010" coordsize="474,285">
                        <o:lock v:ext="edit" aspectratio="t"/>
                        <v:shape id="_x0000_s1392" type="#_x0000_t22" style="position:absolute;left:7171;top:8010;width:474;height:285" fillcolor="#bfbfbf">
                          <o:lock v:ext="edit" aspectratio="t"/>
                        </v:shape>
                        <v:shape id="_x0000_s1393" type="#_x0000_t32" style="position:absolute;left:7320;top:8093;width:0;height:202" o:connectortype="straight">
                          <o:lock v:ext="edit" aspectratio="t"/>
                        </v:shape>
                        <v:shape id="_x0000_s1394" type="#_x0000_t32" style="position:absolute;left:7535;top:8078;width:0;height:202" o:connectortype="straight">
                          <o:lock v:ext="edit" aspectratio="t"/>
                        </v:shape>
                        <v:shape id="_x0000_s1395" type="#_x0000_t32" style="position:absolute;left:7244;top:8078;width:0;height:202" o:connectortype="straight">
                          <o:lock v:ext="edit" aspectratio="t"/>
                        </v:shape>
                        <v:shape id="_x0000_s1396" type="#_x0000_t32" style="position:absolute;left:7426;top:8093;width:0;height:202" o:connectortype="straight">
                          <o:lock v:ext="edit" aspectratio="t"/>
                        </v:shape>
                      </v:group>
                    </v:group>
                    <v:group id="_x0000_s1397" style="position:absolute;left:2021;top:8341;width:84;height:85" coordorigin="9620,7807" coordsize="220,286">
                      <o:lock v:ext="edit" aspectratio="t"/>
                      <v:shape id="_x0000_s1398" type="#_x0000_t132" style="position:absolute;left:9673;top:7849;width:113;height:244;visibility:visible" fillcolor="#969696" strokeweight="1.5pt">
                        <o:lock v:ext="edit" aspectratio="t"/>
                      </v:shape>
                      <v:group id="_x0000_s1399" style="position:absolute;left:9620;top:7807;width:220;height:132" coordorigin="7171,8010" coordsize="474,285">
                        <o:lock v:ext="edit" aspectratio="t"/>
                        <v:shape id="_x0000_s1400" type="#_x0000_t22" style="position:absolute;left:7171;top:8010;width:474;height:285" fillcolor="#bfbfbf">
                          <o:lock v:ext="edit" aspectratio="t"/>
                        </v:shape>
                        <v:shape id="_x0000_s1401" type="#_x0000_t32" style="position:absolute;left:7320;top:8093;width:0;height:202" o:connectortype="straight">
                          <o:lock v:ext="edit" aspectratio="t"/>
                        </v:shape>
                        <v:shape id="_x0000_s1402" type="#_x0000_t32" style="position:absolute;left:7535;top:8078;width:0;height:202" o:connectortype="straight">
                          <o:lock v:ext="edit" aspectratio="t"/>
                        </v:shape>
                        <v:shape id="_x0000_s1403" type="#_x0000_t32" style="position:absolute;left:7244;top:8078;width:0;height:202" o:connectortype="straight">
                          <o:lock v:ext="edit" aspectratio="t"/>
                        </v:shape>
                        <v:shape id="_x0000_s1404" type="#_x0000_t32" style="position:absolute;left:7426;top:8093;width:0;height:202" o:connectortype="straight">
                          <o:lock v:ext="edit" aspectratio="t"/>
                        </v:shape>
                      </v:group>
                    </v:group>
                    <v:shape id="_x0000_s1405" type="#_x0000_t8" style="position:absolute;left:1655;top:8377;width:331;height:97;flip:y" fillcolor="#cfd6e1">
                      <v:fill color2="fill darken(118)" rotate="t" method="linear sigma" focus="-50%" type="gradient"/>
                      <o:lock v:ext="edit" aspectratio="t"/>
                    </v:shape>
                    <v:rect id="_x0000_s1406" style="position:absolute;left:1483;top:8439;width:682;height:61;visibility:visible" fillcolor="gray" strokeweight="1pt">
                      <v:fill r:id="rId13" o:title="大纸屑" color2="#f2f2f2" type="pattern"/>
                      <o:lock v:ext="edit" aspectratio="t"/>
                    </v:rect>
                  </v:group>
                  <v:group id="_x0000_s1407" style="position:absolute;left:5580;top:2532;width:420;height:246" coordorigin="4485,9372" coordsize="735,457">
                    <o:lock v:ext="edit" aspectratio="t"/>
                    <v:group id="_x0000_s1408" style="position:absolute;left:4673;top:9372;width:443;height:185" coordorigin="9700,7760" coordsize="443,185">
                      <o:lock v:ext="edit" aspectratio="t"/>
                      <v:rect id="_x0000_s1409" style="position:absolute;left:9700;top:7866;width:340;height:79;rotation:-1781530fd" fillcolor="#d8d8d8">
                        <o:lock v:ext="edit" aspectratio="t"/>
                      </v:rect>
                      <v:group id="_x0000_s1410" style="position:absolute;left:10032;top:7719;width:70;height:152;rotation:60" coordorigin="9620,7807" coordsize="220,286">
                        <o:lock v:ext="edit" aspectratio="t"/>
                        <v:shape id="_x0000_s1411" type="#_x0000_t132" style="position:absolute;left:9673;top:7849;width:113;height:244;visibility:visible" fillcolor="#969696" strokeweight="1.5pt">
                          <o:lock v:ext="edit" aspectratio="t"/>
                        </v:shape>
                        <v:group id="_x0000_s1412" style="position:absolute;left:9620;top:7807;width:220;height:132" coordorigin="7171,8010" coordsize="474,285">
                          <o:lock v:ext="edit" aspectratio="t"/>
                          <v:shape id="_x0000_s1413" type="#_x0000_t22" style="position:absolute;left:7171;top:8010;width:474;height:285" fillcolor="#bfbfbf">
                            <o:lock v:ext="edit" aspectratio="t"/>
                          </v:shape>
                          <v:shape id="_x0000_s1414" type="#_x0000_t32" style="position:absolute;left:7320;top:8093;width:0;height:202" o:connectortype="straight">
                            <o:lock v:ext="edit" aspectratio="t"/>
                          </v:shape>
                          <v:shape id="_x0000_s1415" type="#_x0000_t32" style="position:absolute;left:7535;top:8078;width:0;height:202" o:connectortype="straight">
                            <o:lock v:ext="edit" aspectratio="t"/>
                          </v:shape>
                          <v:shape id="_x0000_s1416" type="#_x0000_t32" style="position:absolute;left:7244;top:8078;width:0;height:202" o:connectortype="straight">
                            <o:lock v:ext="edit" aspectratio="t"/>
                          </v:shape>
                          <v:shape id="_x0000_s1417" type="#_x0000_t32" style="position:absolute;left:7426;top:8093;width:0;height:202" o:connectortype="straight">
                            <o:lock v:ext="edit" aspectratio="t"/>
                          </v:shape>
                        </v:group>
                      </v:group>
                    </v:group>
                    <v:group id="_x0000_s1418" style="position:absolute;left:5091;top:9629;width:75;height:111" coordorigin="9620,7807" coordsize="220,286">
                      <o:lock v:ext="edit" aspectratio="t"/>
                      <v:shape id="_x0000_s1419" type="#_x0000_t132" style="position:absolute;left:9673;top:7849;width:113;height:244;visibility:visible" fillcolor="#969696" strokeweight="1.5pt">
                        <o:lock v:ext="edit" aspectratio="t"/>
                      </v:shape>
                      <v:group id="_x0000_s1420" style="position:absolute;left:9620;top:7807;width:220;height:132" coordorigin="7171,8010" coordsize="474,285">
                        <o:lock v:ext="edit" aspectratio="t"/>
                        <v:shape id="_x0000_s1421" type="#_x0000_t22" style="position:absolute;left:7171;top:8010;width:474;height:285" fillcolor="#bfbfbf">
                          <o:lock v:ext="edit" aspectratio="t"/>
                        </v:shape>
                        <v:shape id="_x0000_s1422" type="#_x0000_t32" style="position:absolute;left:7320;top:8093;width:0;height:202" o:connectortype="straight">
                          <o:lock v:ext="edit" aspectratio="t"/>
                        </v:shape>
                        <v:shape id="_x0000_s1423" type="#_x0000_t32" style="position:absolute;left:7535;top:8078;width:0;height:202" o:connectortype="straight">
                          <o:lock v:ext="edit" aspectratio="t"/>
                        </v:shape>
                        <v:shape id="_x0000_s1424" type="#_x0000_t32" style="position:absolute;left:7244;top:8078;width:0;height:202" o:connectortype="straight">
                          <o:lock v:ext="edit" aspectratio="t"/>
                        </v:shape>
                        <v:shape id="_x0000_s1425" type="#_x0000_t32" style="position:absolute;left:7426;top:8093;width:0;height:202" o:connectortype="straight">
                          <o:lock v:ext="edit" aspectratio="t"/>
                        </v:shape>
                      </v:group>
                    </v:group>
                    <v:group id="_x0000_s1426" style="position:absolute;left:4540;top:9641;width:76;height:111" coordorigin="9620,7807" coordsize="220,286">
                      <o:lock v:ext="edit" aspectratio="t"/>
                      <v:shape id="_x0000_s1427" type="#_x0000_t132" style="position:absolute;left:9673;top:7849;width:113;height:244;visibility:visible" fillcolor="#969696" strokeweight="1.5pt">
                        <o:lock v:ext="edit" aspectratio="t"/>
                      </v:shape>
                      <v:group id="_x0000_s1428" style="position:absolute;left:9620;top:7807;width:220;height:132" coordorigin="7171,8010" coordsize="474,285">
                        <o:lock v:ext="edit" aspectratio="t"/>
                        <v:shape id="_x0000_s1429" type="#_x0000_t22" style="position:absolute;left:7171;top:8010;width:474;height:285" fillcolor="#bfbfbf">
                          <o:lock v:ext="edit" aspectratio="t"/>
                        </v:shape>
                        <v:shape id="_x0000_s1430" type="#_x0000_t32" style="position:absolute;left:7320;top:8093;width:0;height:202" o:connectortype="straight">
                          <o:lock v:ext="edit" aspectratio="t"/>
                        </v:shape>
                        <v:shape id="_x0000_s1431" type="#_x0000_t32" style="position:absolute;left:7535;top:8078;width:0;height:202" o:connectortype="straight">
                          <o:lock v:ext="edit" aspectratio="t"/>
                        </v:shape>
                        <v:shape id="_x0000_s1432" type="#_x0000_t32" style="position:absolute;left:7244;top:8078;width:0;height:202" o:connectortype="straight">
                          <o:lock v:ext="edit" aspectratio="t"/>
                        </v:shape>
                        <v:shape id="_x0000_s1433" type="#_x0000_t32" style="position:absolute;left:7426;top:8093;width:0;height:202" o:connectortype="straight">
                          <o:lock v:ext="edit" aspectratio="t"/>
                        </v:shape>
                      </v:group>
                    </v:group>
                    <v:rect id="_x0000_s1434" style="position:absolute;left:4964;top:9579;width:79;height:170" fillcolor="#d8d8d8">
                      <o:lock v:ext="edit" aspectratio="t"/>
                    </v:rect>
                    <v:rect id="_x0000_s1435" style="position:absolute;left:4668;top:9576;width:79;height:170" fillcolor="#d8d8d8">
                      <o:lock v:ext="edit" aspectratio="t"/>
                    </v:rect>
                    <v:group id="_x0000_s1436" style="position:absolute;left:4671;top:9545;width:80;height:78" coordorigin="9887,10526" coordsize="80,78">
                      <o:lock v:ext="edit" aspectratio="t"/>
                      <v:oval id="_x0000_s1437" style="position:absolute;left:9887;top:10526;width:80;height:78" fillcolor="silver">
                        <o:lock v:ext="edit" aspectratio="t"/>
                      </v:oval>
                      <v:oval id="_x0000_s1438" style="position:absolute;left:9911;top:10550;width:28;height:28;visibility:visible" fillcolor="black" strokecolor="#272727" strokeweight="1pt">
                        <o:lock v:ext="edit" aspectratio="t"/>
                      </v:oval>
                    </v:group>
                    <v:rect id="_x0000_s1439" style="position:absolute;left:4485;top:9749;width:735;height:80;visibility:visible" fillcolor="gray" strokeweight="1pt">
                      <v:fill r:id="rId13" o:title="大纸屑" color2="#eeece1" type="pattern"/>
                      <o:lock v:ext="edit" aspectratio="t"/>
                    </v:rect>
                  </v:group>
                  <v:shape id="_x0000_s1440" style="position:absolute;left:5260;top:1710;width:500;height:287;mso-position-horizontal:absolute;mso-position-vertical:absolute" coordsize="500,287" path="m,c53,10,254,46,330,63v76,17,102,22,129,41c486,124,490,155,495,181v5,25,-4,61,-6,78c487,277,486,282,482,287e" filled="f" strokeweight="1pt">
                    <v:path arrowok="t"/>
                    <o:lock v:ext="edit" aspectratio="t"/>
                  </v:shape>
                  <v:shape id="_x0000_s1441" style="position:absolute;left:5060;top:2708;width:595;height:45;mso-position-horizontal:absolute;mso-position-vertical:absolute" coordsize="1220,98" path="m,24c111,56,223,88,344,93,465,98,580,72,726,57,872,42,1046,21,1220,e" filled="f" strokeweight="1pt">
                    <v:path arrowok="t"/>
                    <o:lock v:ext="edit" aspectratio="t"/>
                  </v:shape>
                  <v:group id="_x0000_s1442" style="position:absolute;left:4280;top:2668;width:855;height:161" coordorigin="4789,1502" coordsize="855,161">
                    <o:lock v:ext="edit" aspectratio="t"/>
                    <v:rect id="_x0000_s1443" style="position:absolute;left:5078;top:1504;width:259;height:159" fillcolor="black" strokeweight="1pt">
                      <v:fill r:id="rId14" o:title="小纸屑" type="pattern"/>
                      <o:lock v:ext="edit" aspectratio="t"/>
                    </v:rect>
                    <v:rect id="_x0000_s1444" style="position:absolute;left:5336;top:1559;width:19;height:53" fillcolor="black">
                      <o:lock v:ext="edit" aspectratio="t"/>
                    </v:rect>
                    <v:rect id="_x0000_s1445" style="position:absolute;left:5359;top:1502;width:258;height:159" fillcolor="black" strokeweight="1pt">
                      <v:fill r:id="rId14" o:title="小纸屑" type="pattern"/>
                      <o:lock v:ext="edit" aspectratio="t"/>
                    </v:rect>
                    <v:rect id="_x0000_s1446" style="position:absolute;left:5624;top:1550;width:20;height:53" fillcolor="black">
                      <o:lock v:ext="edit" aspectratio="t"/>
                    </v:rect>
                    <v:rect id="_x0000_s1447" style="position:absolute;left:5052;top:1550;width:21;height:53" fillcolor="black">
                      <o:lock v:ext="edit" aspectratio="t"/>
                    </v:rect>
                    <v:shape id="_x0000_s1448" type="#_x0000_t32" style="position:absolute;left:5497;top:1583;width:103;height:0;flip:x" o:connectortype="straight" strokeweight="1.5pt">
                      <o:lock v:ext="edit" aspectratio="t"/>
                    </v:shape>
                    <v:shape id="_x0000_s1449" type="#_x0000_t32" style="position:absolute;left:5494;top:1580;width:115;height:0;rotation:-90;flip:x" o:connectortype="straight" strokeweight="1.5pt">
                      <o:lock v:ext="edit" aspectratio="t"/>
                    </v:shape>
                    <v:rect id="_x0000_s1450" style="position:absolute;left:4789;top:1504;width:258;height:159" fillcolor="black" strokeweight="1pt">
                      <v:fill r:id="rId14" o:title="小纸屑" type="pattern"/>
                      <o:lock v:ext="edit" aspectratio="t"/>
                    </v:rect>
                    <v:shape id="_x0000_s1451" type="#_x0000_t32" style="position:absolute;left:4833;top:1582;width:103;height:0;flip:x" o:connectortype="straight" strokeweight="1.5pt">
                      <o:lock v:ext="edit" aspectratio="t"/>
                    </v:shape>
                  </v:group>
                  <v:group id="_x0000_s1452" style="position:absolute;left:4710;top:1878;width:448;height:594" coordorigin="7041,3936" coordsize="448,594">
                    <o:lock v:ext="edit" aspectratio="t"/>
                    <v:group id="_x0000_s1453" style="position:absolute;left:7041;top:3936;width:448;height:594" coordorigin="7041,3936" coordsize="657,871">
                      <o:lock v:ext="edit" aspectratio="t"/>
                      <v:rect id="_x0000_s1454" style="position:absolute;left:7041;top:3936;width:657;height:871" strokeweight="1pt">
                        <o:lock v:ext="edit" aspectratio="t"/>
                      </v:rect>
                      <v:line id="_x0000_s1455" style="position:absolute" from="7041,4474" to="7698,4474" strokeweight="1pt">
                        <o:lock v:ext="edit" aspectratio="t"/>
                      </v:line>
                      <v:shape id="_x0000_s1456" style="position:absolute;left:7157;top:4060;width:398;height:71;mso-position-horizontal:absolute;mso-position-vertical:absolute" coordsize="510,90" path="m,90c42,75,170,,255,v85,,202,71,255,90e" filled="f" strokeweight="1pt">
                        <v:path arrowok="t"/>
                        <o:lock v:ext="edit" aspectratio="t"/>
                      </v:shape>
                      <v:line id="_x0000_s1457" style="position:absolute;flip:x y" from="7175,4135" to="7316,4384" strokeweight="1pt">
                        <v:stroke endarrow="block" endarrowwidth="narrow"/>
                        <o:lock v:ext="edit" aspectratio="t"/>
                      </v:line>
                      <v:oval id="_x0000_s1458" style="position:absolute;left:7480;top:4620;width:74;height:74" fillcolor="gray" strokeweight="1pt">
                        <o:lock v:ext="edit" aspectratio="t"/>
                      </v:oval>
                      <v:group id="_x0000_s1459" style="position:absolute;left:7470;top:4484;width:103;height:115" coordorigin="6660,5184" coordsize="103,115">
                        <o:lock v:ext="edit" aspectratio="t"/>
                        <v:shape id="_x0000_s1460" type="#_x0000_t32" style="position:absolute;left:6660;top:5245;width:103;height:0;flip:x" o:connectortype="straight" strokeweight="1pt">
                          <o:lock v:ext="edit" aspectratio="t"/>
                        </v:shape>
                        <v:shape id="_x0000_s1461" type="#_x0000_t32" style="position:absolute;left:6657;top:5242;width:115;height:0;rotation:-90;flip:x" o:connectortype="straight" strokeweight="1pt">
                          <o:lock v:ext="edit" aspectratio="t"/>
                        </v:shape>
                      </v:group>
                      <v:shape id="_x0000_s1462" type="#_x0000_t32" style="position:absolute;left:7190;top:4550;width:103;height:0;flip:x" o:connectortype="straight" strokeweight="1pt">
                        <o:lock v:ext="edit" aspectratio="t"/>
                      </v:shape>
                      <v:oval id="_x0000_s1463" style="position:absolute;left:7200;top:4620;width:74;height:74" fillcolor="gray" strokeweight="1pt">
                        <o:lock v:ext="edit" aspectratio="t"/>
                      </v:oval>
                    </v:group>
                    <v:shape id="_x0000_s1464" type="#_x0000_t202" style="position:absolute;left:7210;top:3996;width:140;height:249" filled="f" stroked="f">
                      <o:lock v:ext="edit" aspectratio="t"/>
                      <v:textbox style="mso-next-textbox:#_x0000_s1464" inset="0,0,0,0">
                        <w:txbxContent>
                          <w:p w:rsidR="006237C4" w:rsidRPr="00AB750E" w:rsidRDefault="006237C4" w:rsidP="006237C4">
                            <w:pPr>
                              <w:rPr>
                                <w:rFonts w:hint="eastAsia"/>
                                <w:b/>
                                <w:sz w:val="18"/>
                                <w:szCs w:val="18"/>
                              </w:rPr>
                            </w:pPr>
                            <w:r>
                              <w:rPr>
                                <w:rFonts w:hint="eastAsia"/>
                                <w:b/>
                                <w:sz w:val="18"/>
                                <w:szCs w:val="18"/>
                              </w:rPr>
                              <w:t>V</w:t>
                            </w:r>
                          </w:p>
                        </w:txbxContent>
                      </v:textbox>
                    </v:shape>
                  </v:group>
                  <v:group id="_x0000_s1465" style="position:absolute;left:3830;top:1852;width:448;height:594" coordorigin="7041,3936" coordsize="448,594">
                    <o:lock v:ext="edit" aspectratio="t"/>
                    <v:group id="_x0000_s1466" style="position:absolute;left:7041;top:3936;width:448;height:594" coordorigin="7041,3936" coordsize="657,871">
                      <o:lock v:ext="edit" aspectratio="t"/>
                      <v:rect id="_x0000_s1467" style="position:absolute;left:7041;top:3936;width:657;height:871" strokeweight="1pt">
                        <o:lock v:ext="edit" aspectratio="t"/>
                      </v:rect>
                      <v:line id="_x0000_s1468" style="position:absolute" from="7041,4474" to="7698,4474" strokeweight="1pt">
                        <o:lock v:ext="edit" aspectratio="t"/>
                      </v:line>
                      <v:shape id="_x0000_s1469" style="position:absolute;left:7157;top:4060;width:398;height:71;mso-position-horizontal:absolute;mso-position-vertical:absolute" coordsize="510,90" path="m,90c42,75,170,,255,v85,,202,71,255,90e" filled="f" strokeweight="1pt">
                        <v:path arrowok="t"/>
                        <o:lock v:ext="edit" aspectratio="t"/>
                      </v:shape>
                      <v:line id="_x0000_s1470" style="position:absolute;flip:x y" from="7175,4135" to="7316,4384" strokeweight="1pt">
                        <v:stroke endarrow="block" endarrowwidth="narrow"/>
                        <o:lock v:ext="edit" aspectratio="t"/>
                      </v:line>
                      <v:oval id="_x0000_s1471" style="position:absolute;left:7480;top:4620;width:74;height:74" fillcolor="gray" strokeweight="1pt">
                        <o:lock v:ext="edit" aspectratio="t"/>
                      </v:oval>
                      <v:group id="_x0000_s1472" style="position:absolute;left:7470;top:4484;width:103;height:115" coordorigin="6660,5184" coordsize="103,115">
                        <o:lock v:ext="edit" aspectratio="t"/>
                        <v:shape id="_x0000_s1473" type="#_x0000_t32" style="position:absolute;left:6660;top:5245;width:103;height:0;flip:x" o:connectortype="straight" strokeweight="1pt">
                          <o:lock v:ext="edit" aspectratio="t"/>
                        </v:shape>
                        <v:shape id="_x0000_s1474" type="#_x0000_t32" style="position:absolute;left:6657;top:5242;width:115;height:0;rotation:-90;flip:x" o:connectortype="straight" strokeweight="1pt">
                          <o:lock v:ext="edit" aspectratio="t"/>
                        </v:shape>
                      </v:group>
                      <v:shape id="_x0000_s1475" type="#_x0000_t32" style="position:absolute;left:7190;top:4550;width:103;height:0;flip:x" o:connectortype="straight" strokeweight="1pt">
                        <o:lock v:ext="edit" aspectratio="t"/>
                      </v:shape>
                      <v:oval id="_x0000_s1476" style="position:absolute;left:7200;top:4620;width:74;height:74" fillcolor="gray" strokeweight="1pt">
                        <o:lock v:ext="edit" aspectratio="t"/>
                      </v:oval>
                    </v:group>
                    <v:shape id="_x0000_s1477" type="#_x0000_t202" style="position:absolute;left:7210;top:3996;width:140;height:249" filled="f" stroked="f">
                      <o:lock v:ext="edit" aspectratio="t"/>
                      <v:textbox style="mso-next-textbox:#_x0000_s1477" inset="0,0,0,0">
                        <w:txbxContent>
                          <w:p w:rsidR="006237C4" w:rsidRPr="00AB750E" w:rsidRDefault="006237C4" w:rsidP="006237C4">
                            <w:pPr>
                              <w:rPr>
                                <w:rFonts w:hint="eastAsia"/>
                                <w:b/>
                                <w:sz w:val="18"/>
                                <w:szCs w:val="18"/>
                              </w:rPr>
                            </w:pPr>
                            <w:r>
                              <w:rPr>
                                <w:rFonts w:hint="eastAsia"/>
                                <w:b/>
                                <w:sz w:val="18"/>
                                <w:szCs w:val="18"/>
                              </w:rPr>
                              <w:t>A</w:t>
                            </w:r>
                          </w:p>
                        </w:txbxContent>
                      </v:textbox>
                    </v:shape>
                  </v:group>
                  <v:shape id="_x0000_s1478" style="position:absolute;left:5930;top:2220;width:603;height:468;mso-position-horizontal:absolute;mso-position-vertical:absolute" coordsize="603,468" path="m,468v65,-6,295,-10,390,-38c485,402,537,350,570,300v33,-50,25,-120,20,-170c585,80,550,27,540,e" filled="f" strokeweight="1pt">
                    <v:path arrowok="t"/>
                    <o:lock v:ext="edit" aspectratio="t"/>
                  </v:shape>
                  <v:shape id="_x0000_s1479" style="position:absolute;left:4564;top:1680;width:366;height:676;mso-position-horizontal:absolute;mso-position-vertical:absolute" coordsize="366,676" path="m366,c318,13,135,45,76,80,17,115,22,133,11,210,,287,4,468,11,540v7,72,1,77,45,100c100,663,230,669,276,676e" filled="f" strokeweight="1pt">
                    <v:path arrowok="t"/>
                    <o:lock v:ext="edit" aspectratio="t"/>
                  </v:shape>
                  <v:shape id="_x0000_s1480" style="position:absolute;left:3927;top:2376;width:369;height:396" coordsize="423,396" path="m33,v,52,,104,,156c33,208,,274,33,312v33,38,135,60,200,72c298,396,384,384,423,384e" filled="f" strokeweight="1pt">
                    <v:path arrowok="t"/>
                    <o:lock v:ext="edit" aspectratio="t"/>
                  </v:shape>
                </v:group>
              </w:pict>
            </w:r>
            <w:r w:rsidRPr="00041FEC">
              <w:rPr>
                <w:rFonts w:ascii="宋体" w:hAnsi="宋体" w:hint="eastAsia"/>
              </w:rPr>
              <w:t>闭合开关前，变阻器的滑片应移到</w:t>
            </w:r>
            <w:r w:rsidRPr="00041FEC">
              <w:rPr>
                <w:u w:val="thick"/>
              </w:rPr>
              <w:t xml:space="preserve">  </w:t>
            </w:r>
            <w:r w:rsidRPr="00041FEC">
              <w:rPr>
                <w:rFonts w:hint="eastAsia"/>
                <w:u w:val="thick"/>
              </w:rPr>
              <w:t xml:space="preserve"> </w:t>
            </w:r>
            <w:r w:rsidRPr="00041FEC">
              <w:rPr>
                <w:u w:val="thick"/>
              </w:rPr>
              <w:t xml:space="preserve"> </w:t>
            </w:r>
            <w:r w:rsidRPr="00041FEC">
              <w:rPr>
                <w:rFonts w:hint="eastAsia"/>
                <w:u w:val="thick"/>
              </w:rPr>
              <w:t xml:space="preserve"> </w:t>
            </w:r>
            <w:r w:rsidRPr="00041FEC">
              <w:rPr>
                <w:u w:val="thick"/>
              </w:rPr>
              <w:t xml:space="preserve">  </w:t>
            </w:r>
            <w:r w:rsidRPr="00041FEC">
              <w:rPr>
                <w:rFonts w:hint="eastAsia"/>
                <w:spacing w:val="-20"/>
              </w:rPr>
              <w:t>（选填“</w:t>
            </w:r>
            <w:r w:rsidRPr="00041FEC">
              <w:rPr>
                <w:rFonts w:hint="eastAsia"/>
                <w:spacing w:val="-20"/>
              </w:rPr>
              <w:t>A</w:t>
            </w:r>
            <w:r w:rsidRPr="00041FEC">
              <w:rPr>
                <w:rFonts w:hint="eastAsia"/>
                <w:spacing w:val="-20"/>
              </w:rPr>
              <w:t>”或“</w:t>
            </w:r>
            <w:r w:rsidRPr="00041FEC">
              <w:rPr>
                <w:rFonts w:hint="eastAsia"/>
                <w:spacing w:val="-20"/>
              </w:rPr>
              <w:t>B</w:t>
            </w:r>
            <w:r w:rsidRPr="00041FEC">
              <w:rPr>
                <w:rFonts w:hint="eastAsia"/>
                <w:spacing w:val="-20"/>
              </w:rPr>
              <w:t>”）</w:t>
            </w:r>
            <w:r w:rsidRPr="00041FEC">
              <w:rPr>
                <w:rFonts w:hint="eastAsia"/>
              </w:rPr>
              <w:t>端。灯泡正常发光时，</w:t>
            </w:r>
            <w:r w:rsidRPr="00041FEC">
              <w:rPr>
                <w:rFonts w:ascii="宋体" w:hAnsi="宋体" w:hint="eastAsia"/>
              </w:rPr>
              <w:t>电压表、电流表的示数如下图。</w:t>
            </w:r>
          </w:p>
        </w:tc>
      </w:tr>
      <w:tr w:rsidR="006237C4" w:rsidRPr="00613CCC" w:rsidTr="00B0624A">
        <w:trPr>
          <w:trHeight w:val="682"/>
        </w:trPr>
        <w:tc>
          <w:tcPr>
            <w:tcW w:w="720" w:type="dxa"/>
            <w:vAlign w:val="center"/>
          </w:tcPr>
          <w:p w:rsidR="006237C4" w:rsidRPr="00613CCC" w:rsidRDefault="006237C4" w:rsidP="00B0624A">
            <w:pPr>
              <w:spacing w:line="320" w:lineRule="exact"/>
              <w:jc w:val="center"/>
              <w:rPr>
                <w:rFonts w:hAnsi="宋体" w:hint="eastAsia"/>
              </w:rPr>
            </w:pPr>
            <w:r w:rsidRPr="00613CCC">
              <w:rPr>
                <w:rFonts w:hAnsi="宋体" w:hint="eastAsia"/>
              </w:rPr>
              <w:t>结论</w:t>
            </w:r>
          </w:p>
          <w:p w:rsidR="006237C4" w:rsidRPr="00613CCC" w:rsidRDefault="006237C4" w:rsidP="00B0624A">
            <w:pPr>
              <w:spacing w:line="320" w:lineRule="exact"/>
              <w:jc w:val="center"/>
              <w:rPr>
                <w:rFonts w:hint="eastAsia"/>
              </w:rPr>
            </w:pPr>
            <w:r w:rsidRPr="00613CCC">
              <w:rPr>
                <w:rFonts w:hAnsi="宋体" w:hint="eastAsia"/>
              </w:rPr>
              <w:t>原因</w:t>
            </w:r>
          </w:p>
        </w:tc>
        <w:tc>
          <w:tcPr>
            <w:tcW w:w="7560" w:type="dxa"/>
          </w:tcPr>
          <w:p w:rsidR="006237C4" w:rsidRPr="00613CCC" w:rsidRDefault="006237C4" w:rsidP="00B0624A">
            <w:pPr>
              <w:spacing w:line="320" w:lineRule="exact"/>
              <w:ind w:firstLineChars="200" w:firstLine="420"/>
              <w:rPr>
                <w:rFonts w:hAnsi="宋体" w:hint="eastAsia"/>
              </w:rPr>
            </w:pPr>
            <w:r w:rsidRPr="00613CCC">
              <w:rPr>
                <w:rFonts w:ascii="宋体" w:hAnsi="宋体" w:hint="eastAsia"/>
              </w:rPr>
              <w:t>小灯泡的额定功率是</w:t>
            </w:r>
            <w:r w:rsidRPr="00613CCC">
              <w:rPr>
                <w:u w:val="thick"/>
              </w:rPr>
              <w:t xml:space="preserve">  </w:t>
            </w:r>
            <w:r w:rsidRPr="00613CCC">
              <w:rPr>
                <w:rFonts w:hint="eastAsia"/>
                <w:u w:val="thick"/>
              </w:rPr>
              <w:t xml:space="preserve"> </w:t>
            </w:r>
            <w:r w:rsidRPr="00613CCC">
              <w:rPr>
                <w:u w:val="thick"/>
              </w:rPr>
              <w:t xml:space="preserve"> </w:t>
            </w:r>
            <w:r w:rsidRPr="00613CCC">
              <w:rPr>
                <w:rFonts w:hint="eastAsia"/>
                <w:u w:val="thick"/>
              </w:rPr>
              <w:t xml:space="preserve"> </w:t>
            </w:r>
            <w:r w:rsidRPr="00613CCC">
              <w:rPr>
                <w:u w:val="thick"/>
              </w:rPr>
              <w:t xml:space="preserve">  </w:t>
            </w:r>
            <w:r w:rsidRPr="00613CCC">
              <w:rPr>
                <w:rFonts w:hint="eastAsia"/>
              </w:rPr>
              <w:t>W</w:t>
            </w:r>
            <w:r w:rsidRPr="00613CCC">
              <w:rPr>
                <w:rFonts w:hint="eastAsia"/>
              </w:rPr>
              <w:t>，它</w:t>
            </w:r>
            <w:r w:rsidRPr="00613CCC">
              <w:rPr>
                <w:rFonts w:hAnsi="宋体"/>
              </w:rPr>
              <w:t>在</w:t>
            </w:r>
            <w:r w:rsidRPr="00613CCC">
              <w:t>2.5V</w:t>
            </w:r>
            <w:r w:rsidRPr="00613CCC">
              <w:rPr>
                <w:rFonts w:ascii="宋体" w:hAnsi="宋体" w:hint="eastAsia"/>
              </w:rPr>
              <w:t>电压下的电阻是</w:t>
            </w:r>
            <w:r w:rsidRPr="00613CCC">
              <w:rPr>
                <w:u w:val="thick"/>
              </w:rPr>
              <w:t xml:space="preserve">  </w:t>
            </w:r>
            <w:r w:rsidRPr="00613CCC">
              <w:rPr>
                <w:rFonts w:hint="eastAsia"/>
                <w:u w:val="thick"/>
              </w:rPr>
              <w:t xml:space="preserve"> </w:t>
            </w:r>
            <w:r w:rsidRPr="00613CCC">
              <w:rPr>
                <w:u w:val="thick"/>
              </w:rPr>
              <w:t xml:space="preserve">  </w:t>
            </w:r>
            <w:r w:rsidRPr="00613CCC">
              <w:t>Ω</w:t>
            </w:r>
            <w:r w:rsidRPr="00613CCC">
              <w:rPr>
                <w:rFonts w:hAnsi="宋体" w:hint="eastAsia"/>
              </w:rPr>
              <w:t>。实验中，</w:t>
            </w:r>
            <w:r w:rsidRPr="00613CCC">
              <w:rPr>
                <w:rFonts w:ascii="宋体" w:hAnsi="宋体" w:hint="eastAsia"/>
              </w:rPr>
              <w:t>小灯泡的电阻发生变化，</w:t>
            </w:r>
            <w:r>
              <w:rPr>
                <w:rFonts w:hAnsi="宋体" w:hint="eastAsia"/>
              </w:rPr>
              <w:t>这是因为</w:t>
            </w:r>
            <w:r w:rsidRPr="00613CCC">
              <w:rPr>
                <w:rFonts w:hAnsi="宋体" w:hint="eastAsia"/>
              </w:rPr>
              <w:t>灯泡</w:t>
            </w:r>
            <w:r>
              <w:rPr>
                <w:rFonts w:hAnsi="宋体" w:hint="eastAsia"/>
              </w:rPr>
              <w:t>灯丝</w:t>
            </w:r>
            <w:r w:rsidRPr="00613CCC">
              <w:rPr>
                <w:rFonts w:hAnsi="宋体" w:hint="eastAsia"/>
              </w:rPr>
              <w:t>的</w:t>
            </w:r>
            <w:r w:rsidRPr="00613CCC">
              <w:rPr>
                <w:u w:val="thick"/>
              </w:rPr>
              <w:t xml:space="preserve">  </w:t>
            </w:r>
            <w:r w:rsidRPr="00613CCC">
              <w:rPr>
                <w:rFonts w:hint="eastAsia"/>
                <w:u w:val="thick"/>
              </w:rPr>
              <w:t xml:space="preserve">  </w:t>
            </w:r>
            <w:r w:rsidRPr="00613CCC">
              <w:rPr>
                <w:u w:val="thick"/>
              </w:rPr>
              <w:t xml:space="preserve"> </w:t>
            </w:r>
            <w:r w:rsidRPr="00613CCC">
              <w:rPr>
                <w:rFonts w:hint="eastAsia"/>
                <w:u w:val="thick"/>
              </w:rPr>
              <w:t xml:space="preserve">  </w:t>
            </w:r>
            <w:r w:rsidRPr="00613CCC">
              <w:rPr>
                <w:u w:val="thick"/>
              </w:rPr>
              <w:t xml:space="preserve"> </w:t>
            </w:r>
            <w:r w:rsidRPr="00613CCC">
              <w:rPr>
                <w:rFonts w:hint="eastAsia"/>
                <w:u w:val="thick"/>
              </w:rPr>
              <w:t xml:space="preserve"> </w:t>
            </w:r>
            <w:r w:rsidRPr="00ED1B86">
              <w:rPr>
                <w:rFonts w:hint="eastAsia"/>
              </w:rPr>
              <w:t>对</w:t>
            </w:r>
            <w:r w:rsidRPr="00613CCC">
              <w:rPr>
                <w:rFonts w:hint="eastAsia"/>
              </w:rPr>
              <w:t>灯泡的电阻有影响</w:t>
            </w:r>
            <w:r w:rsidRPr="00613CCC">
              <w:rPr>
                <w:rFonts w:hAnsi="宋体"/>
              </w:rPr>
              <w:t>。</w:t>
            </w:r>
          </w:p>
        </w:tc>
      </w:tr>
      <w:tr w:rsidR="006237C4" w:rsidRPr="00613CCC" w:rsidTr="00B0624A">
        <w:trPr>
          <w:trHeight w:val="2551"/>
        </w:trPr>
        <w:tc>
          <w:tcPr>
            <w:tcW w:w="720" w:type="dxa"/>
            <w:vAlign w:val="center"/>
          </w:tcPr>
          <w:p w:rsidR="006237C4" w:rsidRPr="00613CCC" w:rsidRDefault="006237C4" w:rsidP="00B0624A">
            <w:pPr>
              <w:spacing w:line="340" w:lineRule="exact"/>
              <w:jc w:val="center"/>
              <w:rPr>
                <w:rFonts w:hint="eastAsia"/>
              </w:rPr>
            </w:pPr>
            <w:r w:rsidRPr="00613CCC">
              <w:rPr>
                <w:rFonts w:hAnsi="宋体" w:hint="eastAsia"/>
              </w:rPr>
              <w:t>问题讨论</w:t>
            </w:r>
          </w:p>
        </w:tc>
        <w:tc>
          <w:tcPr>
            <w:tcW w:w="7560" w:type="dxa"/>
          </w:tcPr>
          <w:p w:rsidR="006237C4" w:rsidRPr="00613CCC" w:rsidRDefault="006237C4" w:rsidP="00B0624A">
            <w:pPr>
              <w:spacing w:line="340" w:lineRule="exact"/>
              <w:ind w:firstLineChars="200" w:firstLine="420"/>
              <w:rPr>
                <w:rFonts w:hAnsi="宋体" w:hint="eastAsia"/>
              </w:rPr>
            </w:pPr>
            <w:r w:rsidRPr="00613CCC">
              <w:rPr>
                <w:rFonts w:hAnsi="宋体" w:hint="eastAsia"/>
              </w:rPr>
              <w:t>其他元件不变，将</w:t>
            </w:r>
            <w:r w:rsidRPr="00613CCC">
              <w:rPr>
                <w:rFonts w:ascii="宋体" w:hAnsi="宋体" w:hint="eastAsia"/>
              </w:rPr>
              <w:t>灯泡分别换成</w:t>
            </w:r>
            <w:r w:rsidRPr="00613CCC">
              <w:t>5Ω</w:t>
            </w:r>
            <w:r w:rsidRPr="00613CCC">
              <w:rPr>
                <w:rFonts w:hint="eastAsia"/>
              </w:rPr>
              <w:t>、</w:t>
            </w:r>
            <w:r w:rsidRPr="00613CCC">
              <w:t>10Ω</w:t>
            </w:r>
            <w:r w:rsidRPr="00613CCC">
              <w:rPr>
                <w:rFonts w:hint="eastAsia"/>
              </w:rPr>
              <w:t>的</w:t>
            </w:r>
            <w:r w:rsidRPr="00613CCC">
              <w:rPr>
                <w:rFonts w:hAnsi="宋体"/>
              </w:rPr>
              <w:t>定值电阻</w:t>
            </w:r>
            <w:r w:rsidRPr="00613CCC">
              <w:rPr>
                <w:i/>
              </w:rPr>
              <w:t>R</w:t>
            </w:r>
            <w:r w:rsidRPr="00613CCC">
              <w:rPr>
                <w:vertAlign w:val="subscript"/>
              </w:rPr>
              <w:t>1</w:t>
            </w:r>
            <w:r w:rsidRPr="00613CCC">
              <w:rPr>
                <w:rFonts w:hint="eastAsia"/>
              </w:rPr>
              <w:t>、</w:t>
            </w:r>
            <w:r w:rsidRPr="00613CCC">
              <w:rPr>
                <w:i/>
              </w:rPr>
              <w:t>R</w:t>
            </w:r>
            <w:r w:rsidRPr="00613CCC">
              <w:rPr>
                <w:vertAlign w:val="subscript"/>
              </w:rPr>
              <w:t>2</w:t>
            </w:r>
            <w:r w:rsidRPr="00613CCC">
              <w:rPr>
                <w:rFonts w:hAnsi="宋体"/>
              </w:rPr>
              <w:t>，</w:t>
            </w:r>
            <w:r w:rsidRPr="00613CCC">
              <w:rPr>
                <w:rFonts w:hAnsi="宋体" w:hint="eastAsia"/>
              </w:rPr>
              <w:t>来探究</w:t>
            </w:r>
            <w:r w:rsidRPr="00613CCC">
              <w:rPr>
                <w:rFonts w:hAnsi="宋体"/>
              </w:rPr>
              <w:t>电流跟电压</w:t>
            </w:r>
            <w:r w:rsidRPr="00613CCC">
              <w:rPr>
                <w:rFonts w:hAnsi="宋体" w:hint="eastAsia"/>
              </w:rPr>
              <w:t>的关系，数据和图像如下：</w:t>
            </w:r>
          </w:p>
          <w:p w:rsidR="006237C4" w:rsidRPr="00613CCC" w:rsidRDefault="006237C4" w:rsidP="00B0624A">
            <w:pPr>
              <w:spacing w:line="340" w:lineRule="exact"/>
              <w:ind w:firstLine="420"/>
              <w:rPr>
                <w:rFonts w:ascii="宋体" w:hAnsi="宋体" w:hint="eastAsia"/>
              </w:rPr>
            </w:pPr>
            <w:r w:rsidRPr="00613CCC">
              <w:rPr>
                <w:rFonts w:ascii="楷体_GB2312" w:eastAsia="楷体_GB2312"/>
                <w:noProof/>
                <w:szCs w:val="21"/>
              </w:rPr>
              <w:pict>
                <v:group id="_x0000_s1583" style="position:absolute;left:0;text-align:left;margin-left:12.85pt;margin-top:26.3pt;width:351.95pt;height:65.7pt;z-index:251676672" coordorigin="2545,7962" coordsize="7039,1314">
                  <v:group id="_x0000_s1584" style="position:absolute;left:2545;top:8081;width:2520;height:1185" coordorigin="6665,5838" coordsize="2520,1185">
                    <v:shape id="_x0000_s1585" type="#_x0000_t202" style="position:absolute;left:6665;top:6087;width:2520;height:936" filled="f" stroked="f">
                      <v:textbox style="mso-next-textbox:#_x0000_s1585">
                        <w:txbxContent>
                          <w:tbl>
                            <w:tblPr>
                              <w:tblOverlap w:val="never"/>
                              <w:tblW w:w="2448" w:type="dxa"/>
                              <w:tblBorders>
                                <w:top w:val="single" w:sz="4" w:space="0" w:color="auto"/>
                                <w:left w:val="single" w:sz="4" w:space="0" w:color="auto"/>
                                <w:bottom w:val="single" w:sz="4" w:space="0" w:color="auto"/>
                                <w:right w:val="single" w:sz="4" w:space="0" w:color="auto"/>
                              </w:tblBorders>
                              <w:tblLayout w:type="fixed"/>
                              <w:tblLook w:val="0000"/>
                            </w:tblPr>
                            <w:tblGrid>
                              <w:gridCol w:w="670"/>
                              <w:gridCol w:w="518"/>
                              <w:gridCol w:w="720"/>
                              <w:gridCol w:w="540"/>
                            </w:tblGrid>
                            <w:tr w:rsidR="006237C4" w:rsidRPr="002B75F0">
                              <w:trPr>
                                <w:trHeight w:hRule="exact" w:val="236"/>
                              </w:trPr>
                              <w:tc>
                                <w:tcPr>
                                  <w:tcW w:w="67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ascii="楷体_GB2312" w:eastAsia="楷体_GB2312" w:hint="eastAsia"/>
                                      <w:b/>
                                      <w:sz w:val="18"/>
                                      <w:szCs w:val="18"/>
                                    </w:rPr>
                                  </w:pPr>
                                  <w:r w:rsidRPr="002B75F0">
                                    <w:rPr>
                                      <w:rFonts w:ascii="楷体_GB2312" w:eastAsia="楷体_GB2312" w:hint="eastAsia"/>
                                      <w:b/>
                                      <w:sz w:val="18"/>
                                      <w:szCs w:val="18"/>
                                    </w:rPr>
                                    <w:t>次数</w:t>
                                  </w:r>
                                </w:p>
                              </w:tc>
                              <w:tc>
                                <w:tcPr>
                                  <w:tcW w:w="518"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hint="eastAsia"/>
                                      <w:b/>
                                      <w:sz w:val="18"/>
                                      <w:szCs w:val="18"/>
                                    </w:rPr>
                                  </w:pPr>
                                  <w:r w:rsidRPr="002B75F0">
                                    <w:rPr>
                                      <w:rFonts w:hint="eastAsia"/>
                                      <w:b/>
                                      <w:sz w:val="18"/>
                                      <w:szCs w:val="18"/>
                                    </w:rPr>
                                    <w:t>1</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hint="eastAsia"/>
                                      <w:b/>
                                      <w:sz w:val="18"/>
                                      <w:szCs w:val="18"/>
                                    </w:rPr>
                                  </w:pPr>
                                  <w:r w:rsidRPr="002B75F0">
                                    <w:rPr>
                                      <w:rFonts w:hint="eastAsia"/>
                                      <w:b/>
                                      <w:sz w:val="18"/>
                                      <w:szCs w:val="18"/>
                                    </w:rPr>
                                    <w:t>2</w:t>
                                  </w:r>
                                </w:p>
                              </w:tc>
                              <w:tc>
                                <w:tcPr>
                                  <w:tcW w:w="54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3</w:t>
                                  </w:r>
                                </w:p>
                              </w:tc>
                            </w:tr>
                            <w:tr w:rsidR="006237C4" w:rsidRPr="002B75F0">
                              <w:trPr>
                                <w:trHeight w:hRule="exact" w:val="236"/>
                              </w:trPr>
                              <w:tc>
                                <w:tcPr>
                                  <w:tcW w:w="67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i/>
                                      <w:sz w:val="18"/>
                                      <w:szCs w:val="18"/>
                                    </w:rPr>
                                    <w:t>U</w:t>
                                  </w:r>
                                  <w:r w:rsidRPr="002B75F0">
                                    <w:rPr>
                                      <w:rFonts w:hint="eastAsia"/>
                                      <w:b/>
                                      <w:sz w:val="18"/>
                                      <w:szCs w:val="18"/>
                                    </w:rPr>
                                    <w:t>/V</w:t>
                                  </w:r>
                                </w:p>
                              </w:tc>
                              <w:tc>
                                <w:tcPr>
                                  <w:tcW w:w="518"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1</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2</w:t>
                                  </w:r>
                                </w:p>
                              </w:tc>
                              <w:tc>
                                <w:tcPr>
                                  <w:tcW w:w="54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3</w:t>
                                  </w:r>
                                </w:p>
                              </w:tc>
                            </w:tr>
                            <w:tr w:rsidR="006237C4" w:rsidRPr="002B75F0">
                              <w:trPr>
                                <w:trHeight w:hRule="exact" w:val="236"/>
                              </w:trPr>
                              <w:tc>
                                <w:tcPr>
                                  <w:tcW w:w="67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i/>
                                      <w:sz w:val="18"/>
                                      <w:szCs w:val="18"/>
                                    </w:rPr>
                                    <w:t>I</w:t>
                                  </w:r>
                                  <w:r w:rsidRPr="002B75F0">
                                    <w:rPr>
                                      <w:rFonts w:hint="eastAsia"/>
                                      <w:b/>
                                      <w:sz w:val="18"/>
                                      <w:szCs w:val="18"/>
                                    </w:rPr>
                                    <w:t>/A</w:t>
                                  </w:r>
                                </w:p>
                              </w:tc>
                              <w:tc>
                                <w:tcPr>
                                  <w:tcW w:w="518"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0.2</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0.4</w:t>
                                  </w:r>
                                </w:p>
                              </w:tc>
                              <w:tc>
                                <w:tcPr>
                                  <w:tcW w:w="54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hint="eastAsia"/>
                                      <w:b/>
                                      <w:sz w:val="18"/>
                                      <w:szCs w:val="18"/>
                                    </w:rPr>
                                  </w:pPr>
                                  <w:r w:rsidRPr="002B75F0">
                                    <w:rPr>
                                      <w:rFonts w:hint="eastAsia"/>
                                      <w:b/>
                                      <w:sz w:val="18"/>
                                      <w:szCs w:val="18"/>
                                    </w:rPr>
                                    <w:t>0.6</w:t>
                                  </w:r>
                                </w:p>
                              </w:tc>
                            </w:tr>
                          </w:tbl>
                          <w:p w:rsidR="006237C4" w:rsidRPr="002B75F0" w:rsidRDefault="006237C4" w:rsidP="006237C4">
                            <w:pPr>
                              <w:rPr>
                                <w:sz w:val="18"/>
                                <w:szCs w:val="18"/>
                              </w:rPr>
                            </w:pPr>
                          </w:p>
                        </w:txbxContent>
                      </v:textbox>
                    </v:shape>
                    <v:shape id="_x0000_s1586" type="#_x0000_t202" style="position:absolute;left:6740;top:5838;width:1692;height:468" filled="f" stroked="f">
                      <v:textbox style="mso-next-textbox:#_x0000_s1586" inset=".5mm,0">
                        <w:txbxContent>
                          <w:p w:rsidR="006237C4" w:rsidRPr="00DC41B7" w:rsidRDefault="006237C4" w:rsidP="006237C4">
                            <w:pPr>
                              <w:spacing w:line="340" w:lineRule="exact"/>
                              <w:rPr>
                                <w:b/>
                              </w:rPr>
                            </w:pPr>
                            <w:r w:rsidRPr="00DC41B7">
                              <w:rPr>
                                <w:rFonts w:hAnsi="宋体"/>
                                <w:b/>
                              </w:rPr>
                              <w:t>表</w:t>
                            </w:r>
                            <w:r>
                              <w:rPr>
                                <w:b/>
                              </w:rPr>
                              <w:t xml:space="preserve">1 </w:t>
                            </w:r>
                            <w:r>
                              <w:rPr>
                                <w:rFonts w:hint="eastAsia"/>
                                <w:b/>
                              </w:rPr>
                              <w:t xml:space="preserve">   </w:t>
                            </w:r>
                            <w:r w:rsidRPr="00DC41B7">
                              <w:rPr>
                                <w:b/>
                                <w:i/>
                              </w:rPr>
                              <w:t>R</w:t>
                            </w:r>
                            <w:r w:rsidRPr="00DC41B7">
                              <w:rPr>
                                <w:b/>
                                <w:vertAlign w:val="subscript"/>
                              </w:rPr>
                              <w:t>1</w:t>
                            </w:r>
                            <w:r w:rsidRPr="00DC41B7">
                              <w:rPr>
                                <w:rFonts w:hAnsi="宋体"/>
                                <w:b/>
                              </w:rPr>
                              <w:t>＝</w:t>
                            </w:r>
                            <w:r w:rsidRPr="00DC41B7">
                              <w:rPr>
                                <w:b/>
                              </w:rPr>
                              <w:t>5Ω</w:t>
                            </w:r>
                          </w:p>
                          <w:p w:rsidR="006237C4" w:rsidRPr="002B75F0" w:rsidRDefault="006237C4" w:rsidP="006237C4">
                            <w:pPr>
                              <w:rPr>
                                <w:sz w:val="18"/>
                                <w:szCs w:val="18"/>
                              </w:rPr>
                            </w:pPr>
                          </w:p>
                        </w:txbxContent>
                      </v:textbox>
                    </v:shape>
                  </v:group>
                  <v:group id="_x0000_s1587" style="position:absolute;left:5220;top:8088;width:2520;height:1188" coordorigin="3425,6644" coordsize="2520,1188">
                    <v:shape id="_x0000_s1588" type="#_x0000_t202" style="position:absolute;left:3460;top:6644;width:1940;height:468" filled="f" stroked="f">
                      <v:textbox style="mso-next-textbox:#_x0000_s1588" inset=".5mm,0">
                        <w:txbxContent>
                          <w:p w:rsidR="006237C4" w:rsidRPr="00DC41B7" w:rsidRDefault="006237C4" w:rsidP="006237C4">
                            <w:pPr>
                              <w:spacing w:line="340" w:lineRule="exact"/>
                              <w:rPr>
                                <w:b/>
                              </w:rPr>
                            </w:pPr>
                            <w:r w:rsidRPr="00DC41B7">
                              <w:rPr>
                                <w:rFonts w:hAnsi="宋体"/>
                                <w:b/>
                              </w:rPr>
                              <w:t>表</w:t>
                            </w:r>
                            <w:r>
                              <w:rPr>
                                <w:rFonts w:hint="eastAsia"/>
                                <w:b/>
                              </w:rPr>
                              <w:t>2</w:t>
                            </w:r>
                            <w:r>
                              <w:rPr>
                                <w:b/>
                              </w:rPr>
                              <w:t xml:space="preserve"> </w:t>
                            </w:r>
                            <w:r>
                              <w:rPr>
                                <w:rFonts w:hint="eastAsia"/>
                                <w:b/>
                              </w:rPr>
                              <w:t xml:space="preserve">   </w:t>
                            </w:r>
                            <w:r w:rsidRPr="00DC41B7">
                              <w:rPr>
                                <w:b/>
                                <w:i/>
                              </w:rPr>
                              <w:t>R</w:t>
                            </w:r>
                            <w:r>
                              <w:rPr>
                                <w:rFonts w:hint="eastAsia"/>
                                <w:b/>
                                <w:vertAlign w:val="subscript"/>
                              </w:rPr>
                              <w:t>2</w:t>
                            </w:r>
                            <w:r w:rsidRPr="00DC41B7">
                              <w:rPr>
                                <w:rFonts w:hAnsi="宋体"/>
                                <w:b/>
                              </w:rPr>
                              <w:t>＝</w:t>
                            </w:r>
                            <w:r>
                              <w:rPr>
                                <w:rFonts w:hint="eastAsia"/>
                                <w:b/>
                              </w:rPr>
                              <w:t>10</w:t>
                            </w:r>
                            <w:r w:rsidRPr="00DC41B7">
                              <w:rPr>
                                <w:b/>
                              </w:rPr>
                              <w:t>Ω</w:t>
                            </w:r>
                          </w:p>
                          <w:p w:rsidR="006237C4" w:rsidRPr="002B75F0" w:rsidRDefault="006237C4" w:rsidP="006237C4">
                            <w:pPr>
                              <w:rPr>
                                <w:sz w:val="18"/>
                                <w:szCs w:val="18"/>
                              </w:rPr>
                            </w:pPr>
                          </w:p>
                        </w:txbxContent>
                      </v:textbox>
                    </v:shape>
                    <v:shape id="_x0000_s1589" type="#_x0000_t202" style="position:absolute;left:3425;top:6896;width:2520;height:936" filled="f" stroked="f">
                      <v:textbox style="mso-next-textbox:#_x0000_s1589">
                        <w:txbxContent>
                          <w:tbl>
                            <w:tblPr>
                              <w:tblOverlap w:val="never"/>
                              <w:tblW w:w="2448" w:type="dxa"/>
                              <w:tblBorders>
                                <w:top w:val="single" w:sz="4" w:space="0" w:color="auto"/>
                                <w:left w:val="single" w:sz="4" w:space="0" w:color="auto"/>
                                <w:bottom w:val="single" w:sz="4" w:space="0" w:color="auto"/>
                                <w:right w:val="single" w:sz="4" w:space="0" w:color="auto"/>
                              </w:tblBorders>
                              <w:tblLayout w:type="fixed"/>
                              <w:tblLook w:val="0000"/>
                            </w:tblPr>
                            <w:tblGrid>
                              <w:gridCol w:w="670"/>
                              <w:gridCol w:w="518"/>
                              <w:gridCol w:w="720"/>
                              <w:gridCol w:w="540"/>
                            </w:tblGrid>
                            <w:tr w:rsidR="006237C4" w:rsidRPr="002B75F0">
                              <w:trPr>
                                <w:trHeight w:hRule="exact" w:val="236"/>
                              </w:trPr>
                              <w:tc>
                                <w:tcPr>
                                  <w:tcW w:w="67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ascii="楷体_GB2312" w:eastAsia="楷体_GB2312" w:hint="eastAsia"/>
                                      <w:b/>
                                      <w:sz w:val="18"/>
                                      <w:szCs w:val="18"/>
                                    </w:rPr>
                                  </w:pPr>
                                  <w:r w:rsidRPr="002B75F0">
                                    <w:rPr>
                                      <w:rFonts w:ascii="楷体_GB2312" w:eastAsia="楷体_GB2312" w:hint="eastAsia"/>
                                      <w:b/>
                                      <w:sz w:val="18"/>
                                      <w:szCs w:val="18"/>
                                    </w:rPr>
                                    <w:t>次数</w:t>
                                  </w:r>
                                </w:p>
                              </w:tc>
                              <w:tc>
                                <w:tcPr>
                                  <w:tcW w:w="518"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hint="eastAsia"/>
                                      <w:b/>
                                      <w:sz w:val="18"/>
                                      <w:szCs w:val="18"/>
                                    </w:rPr>
                                  </w:pPr>
                                  <w:r>
                                    <w:rPr>
                                      <w:rFonts w:hint="eastAsia"/>
                                      <w:b/>
                                      <w:sz w:val="18"/>
                                      <w:szCs w:val="18"/>
                                    </w:rPr>
                                    <w:t>4</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hint="eastAsia"/>
                                      <w:b/>
                                      <w:sz w:val="18"/>
                                      <w:szCs w:val="18"/>
                                    </w:rPr>
                                  </w:pPr>
                                  <w:r>
                                    <w:rPr>
                                      <w:rFonts w:hint="eastAsia"/>
                                      <w:b/>
                                      <w:sz w:val="18"/>
                                      <w:szCs w:val="18"/>
                                    </w:rPr>
                                    <w:t>5</w:t>
                                  </w:r>
                                </w:p>
                              </w:tc>
                              <w:tc>
                                <w:tcPr>
                                  <w:tcW w:w="54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Pr>
                                      <w:rFonts w:hint="eastAsia"/>
                                      <w:b/>
                                      <w:sz w:val="18"/>
                                      <w:szCs w:val="18"/>
                                    </w:rPr>
                                    <w:t>6</w:t>
                                  </w:r>
                                </w:p>
                              </w:tc>
                            </w:tr>
                            <w:tr w:rsidR="006237C4" w:rsidRPr="002B75F0">
                              <w:trPr>
                                <w:trHeight w:hRule="exact" w:val="236"/>
                              </w:trPr>
                              <w:tc>
                                <w:tcPr>
                                  <w:tcW w:w="67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i/>
                                      <w:sz w:val="18"/>
                                      <w:szCs w:val="18"/>
                                    </w:rPr>
                                    <w:t>U</w:t>
                                  </w:r>
                                  <w:r w:rsidRPr="002B75F0">
                                    <w:rPr>
                                      <w:rFonts w:hint="eastAsia"/>
                                      <w:b/>
                                      <w:sz w:val="18"/>
                                      <w:szCs w:val="18"/>
                                    </w:rPr>
                                    <w:t>/V</w:t>
                                  </w:r>
                                </w:p>
                              </w:tc>
                              <w:tc>
                                <w:tcPr>
                                  <w:tcW w:w="518"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1</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2</w:t>
                                  </w:r>
                                </w:p>
                              </w:tc>
                              <w:tc>
                                <w:tcPr>
                                  <w:tcW w:w="54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3</w:t>
                                  </w:r>
                                </w:p>
                              </w:tc>
                            </w:tr>
                            <w:tr w:rsidR="006237C4" w:rsidRPr="002B75F0">
                              <w:trPr>
                                <w:trHeight w:hRule="exact" w:val="236"/>
                              </w:trPr>
                              <w:tc>
                                <w:tcPr>
                                  <w:tcW w:w="67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i/>
                                      <w:sz w:val="18"/>
                                      <w:szCs w:val="18"/>
                                    </w:rPr>
                                    <w:t>I</w:t>
                                  </w:r>
                                  <w:r w:rsidRPr="002B75F0">
                                    <w:rPr>
                                      <w:rFonts w:hint="eastAsia"/>
                                      <w:b/>
                                      <w:sz w:val="18"/>
                                      <w:szCs w:val="18"/>
                                    </w:rPr>
                                    <w:t>/A</w:t>
                                  </w:r>
                                </w:p>
                              </w:tc>
                              <w:tc>
                                <w:tcPr>
                                  <w:tcW w:w="518"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0.</w:t>
                                  </w:r>
                                  <w:r>
                                    <w:rPr>
                                      <w:rFonts w:hint="eastAsia"/>
                                      <w:b/>
                                      <w:sz w:val="18"/>
                                      <w:szCs w:val="18"/>
                                    </w:rPr>
                                    <w:t>1</w:t>
                                  </w:r>
                                </w:p>
                              </w:tc>
                              <w:tc>
                                <w:tcPr>
                                  <w:tcW w:w="72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b/>
                                      <w:sz w:val="18"/>
                                      <w:szCs w:val="18"/>
                                    </w:rPr>
                                  </w:pPr>
                                  <w:r w:rsidRPr="002B75F0">
                                    <w:rPr>
                                      <w:rFonts w:hint="eastAsia"/>
                                      <w:b/>
                                      <w:sz w:val="18"/>
                                      <w:szCs w:val="18"/>
                                    </w:rPr>
                                    <w:t>0.</w:t>
                                  </w:r>
                                  <w:r>
                                    <w:rPr>
                                      <w:rFonts w:hint="eastAsia"/>
                                      <w:b/>
                                      <w:sz w:val="18"/>
                                      <w:szCs w:val="18"/>
                                    </w:rPr>
                                    <w:t>2</w:t>
                                  </w:r>
                                </w:p>
                              </w:tc>
                              <w:tc>
                                <w:tcPr>
                                  <w:tcW w:w="540" w:type="dxa"/>
                                  <w:tcBorders>
                                    <w:top w:val="single" w:sz="4" w:space="0" w:color="auto"/>
                                    <w:left w:val="single" w:sz="4" w:space="0" w:color="auto"/>
                                    <w:bottom w:val="single" w:sz="4" w:space="0" w:color="auto"/>
                                    <w:right w:val="single" w:sz="4" w:space="0" w:color="auto"/>
                                  </w:tcBorders>
                                  <w:vAlign w:val="center"/>
                                </w:tcPr>
                                <w:p w:rsidR="006237C4" w:rsidRPr="002B75F0" w:rsidRDefault="006237C4" w:rsidP="00AA0E2F">
                                  <w:pPr>
                                    <w:spacing w:line="240" w:lineRule="exact"/>
                                    <w:jc w:val="center"/>
                                    <w:rPr>
                                      <w:rFonts w:hint="eastAsia"/>
                                      <w:b/>
                                      <w:sz w:val="18"/>
                                      <w:szCs w:val="18"/>
                                    </w:rPr>
                                  </w:pPr>
                                  <w:r w:rsidRPr="002B75F0">
                                    <w:rPr>
                                      <w:rFonts w:hint="eastAsia"/>
                                      <w:b/>
                                      <w:sz w:val="18"/>
                                      <w:szCs w:val="18"/>
                                    </w:rPr>
                                    <w:t>0.</w:t>
                                  </w:r>
                                  <w:r>
                                    <w:rPr>
                                      <w:rFonts w:hint="eastAsia"/>
                                      <w:b/>
                                      <w:sz w:val="18"/>
                                      <w:szCs w:val="18"/>
                                    </w:rPr>
                                    <w:t>3</w:t>
                                  </w:r>
                                </w:p>
                              </w:tc>
                            </w:tr>
                          </w:tbl>
                          <w:p w:rsidR="006237C4" w:rsidRPr="002B75F0" w:rsidRDefault="006237C4" w:rsidP="006237C4">
                            <w:pPr>
                              <w:rPr>
                                <w:sz w:val="18"/>
                                <w:szCs w:val="18"/>
                              </w:rPr>
                            </w:pPr>
                          </w:p>
                        </w:txbxContent>
                      </v:textbox>
                    </v:shape>
                  </v:group>
                  <v:group id="_x0000_s1590" style="position:absolute;left:8070;top:7962;width:1514;height:1272" coordorigin="17383,6610" coordsize="1644,1381">
                    <o:lock v:ext="edit" aspectratio="t"/>
                    <v:line id="_x0000_s1591" style="position:absolute" from="17417,7849" to="18521,7849" strokeweight="1pt">
                      <v:stroke endarrow="block" endarrowwidth="narrow"/>
                      <o:lock v:ext="edit" aspectratio="t"/>
                    </v:line>
                    <v:line id="_x0000_s1592" style="position:absolute;flip:y" from="17417,6768" to="17417,7849" strokeweight="1pt">
                      <v:stroke endarrow="block" endarrowwidth="narrow"/>
                      <o:lock v:ext="edit" aspectratio="t"/>
                    </v:line>
                    <v:line id="_x0000_s1593" style="position:absolute;rotation:-13;flip:y" from="17522,6961" to="18074,7906" strokeweight="1.25pt">
                      <o:lock v:ext="edit" aspectratio="t"/>
                    </v:line>
                    <v:line id="_x0000_s1594" style="position:absolute;flip:y" from="17413,7342" to="18331,7845" strokeweight="1pt">
                      <o:lock v:ext="edit" aspectratio="t"/>
                    </v:line>
                    <v:shape id="_x0000_s1595" type="#_x0000_t202" style="position:absolute;left:17383;top:6610;width:414;height:405" filled="f" stroked="f">
                      <o:lock v:ext="edit" aspectratio="t"/>
                      <v:textbox style="mso-next-textbox:#_x0000_s1595">
                        <w:txbxContent>
                          <w:p w:rsidR="006237C4" w:rsidRPr="001B20B7" w:rsidRDefault="006237C4" w:rsidP="006237C4">
                            <w:pPr>
                              <w:rPr>
                                <w:rFonts w:hint="eastAsia"/>
                                <w:b/>
                                <w:i/>
                                <w:sz w:val="18"/>
                                <w:szCs w:val="18"/>
                              </w:rPr>
                            </w:pPr>
                            <w:r w:rsidRPr="001B20B7">
                              <w:rPr>
                                <w:rFonts w:hint="eastAsia"/>
                                <w:b/>
                                <w:i/>
                                <w:sz w:val="18"/>
                                <w:szCs w:val="18"/>
                              </w:rPr>
                              <w:t>U</w:t>
                            </w:r>
                          </w:p>
                          <w:p w:rsidR="006237C4" w:rsidRPr="00F061E9" w:rsidRDefault="006237C4" w:rsidP="006237C4">
                            <w:pPr>
                              <w:rPr>
                                <w:rFonts w:hint="eastAsia"/>
                                <w:b/>
                              </w:rPr>
                            </w:pPr>
                          </w:p>
                        </w:txbxContent>
                      </v:textbox>
                    </v:shape>
                    <v:shape id="_x0000_s1596" type="#_x0000_t202" style="position:absolute;left:18103;top:6806;width:414;height:540" filled="f" stroked="f">
                      <o:lock v:ext="edit" aspectratio="t"/>
                      <v:textbox style="mso-next-textbox:#_x0000_s1596" inset="2mm,0">
                        <w:txbxContent>
                          <w:p w:rsidR="006237C4" w:rsidRPr="001B20B7" w:rsidRDefault="006237C4" w:rsidP="006237C4">
                            <w:pPr>
                              <w:rPr>
                                <w:rFonts w:eastAsia="楷体_GB2312"/>
                                <w:b/>
                                <w:i/>
                                <w:sz w:val="18"/>
                                <w:szCs w:val="18"/>
                              </w:rPr>
                            </w:pPr>
                            <w:r w:rsidRPr="001B20B7">
                              <w:rPr>
                                <w:rFonts w:eastAsia="楷体_GB2312"/>
                                <w:b/>
                                <w:i/>
                                <w:sz w:val="18"/>
                                <w:szCs w:val="18"/>
                              </w:rPr>
                              <w:t xml:space="preserve">a </w:t>
                            </w:r>
                          </w:p>
                        </w:txbxContent>
                      </v:textbox>
                    </v:shape>
                    <v:shape id="_x0000_s1597" type="#_x0000_t202" style="position:absolute;left:18221;top:7071;width:414;height:431" filled="f" stroked="f">
                      <o:lock v:ext="edit" aspectratio="t"/>
                      <v:textbox style="mso-next-textbox:#_x0000_s1597">
                        <w:txbxContent>
                          <w:p w:rsidR="006237C4" w:rsidRPr="001B20B7" w:rsidRDefault="006237C4" w:rsidP="006237C4">
                            <w:pPr>
                              <w:rPr>
                                <w:rFonts w:hint="eastAsia"/>
                                <w:b/>
                                <w:i/>
                                <w:sz w:val="18"/>
                                <w:szCs w:val="18"/>
                              </w:rPr>
                            </w:pPr>
                            <w:r w:rsidRPr="001B20B7">
                              <w:rPr>
                                <w:rFonts w:hint="eastAsia"/>
                                <w:b/>
                                <w:i/>
                                <w:sz w:val="18"/>
                                <w:szCs w:val="18"/>
                              </w:rPr>
                              <w:t>b</w:t>
                            </w:r>
                          </w:p>
                        </w:txbxContent>
                      </v:textbox>
                    </v:shape>
                    <v:shape id="_x0000_s1598" type="#_x0000_t202" style="position:absolute;left:18475;top:7662;width:552;height:329" filled="f" stroked="f">
                      <o:lock v:ext="edit" aspectratio="t"/>
                      <v:textbox style="mso-next-textbox:#_x0000_s1598" inset=",0">
                        <w:txbxContent>
                          <w:p w:rsidR="006237C4" w:rsidRPr="001B20B7" w:rsidRDefault="006237C4" w:rsidP="006237C4">
                            <w:pPr>
                              <w:rPr>
                                <w:rFonts w:hint="eastAsia"/>
                                <w:b/>
                                <w:i/>
                                <w:sz w:val="18"/>
                                <w:szCs w:val="18"/>
                              </w:rPr>
                            </w:pPr>
                            <w:r w:rsidRPr="001B20B7">
                              <w:rPr>
                                <w:rFonts w:hint="eastAsia"/>
                                <w:b/>
                                <w:i/>
                                <w:sz w:val="18"/>
                                <w:szCs w:val="18"/>
                              </w:rPr>
                              <w:t>I</w:t>
                            </w:r>
                          </w:p>
                        </w:txbxContent>
                      </v:textbox>
                    </v:shape>
                  </v:group>
                </v:group>
              </w:pict>
            </w:r>
            <w:r w:rsidRPr="00613CCC">
              <w:rPr>
                <w:rFonts w:hAnsi="宋体"/>
              </w:rPr>
              <w:t>分析</w:t>
            </w:r>
            <w:r w:rsidRPr="00613CCC">
              <w:rPr>
                <w:rFonts w:hAnsi="宋体" w:hint="eastAsia"/>
              </w:rPr>
              <w:t>第</w:t>
            </w:r>
            <w:r w:rsidRPr="00613CCC">
              <w:t>1</w:t>
            </w:r>
            <w:r w:rsidRPr="00613CCC">
              <w:rPr>
                <w:rFonts w:hAnsi="宋体" w:hint="eastAsia"/>
              </w:rPr>
              <w:t>、</w:t>
            </w:r>
            <w:r w:rsidRPr="00613CCC">
              <w:rPr>
                <w:rFonts w:hint="eastAsia"/>
              </w:rPr>
              <w:t>4</w:t>
            </w:r>
            <w:r w:rsidRPr="00613CCC">
              <w:rPr>
                <w:rFonts w:hint="eastAsia"/>
              </w:rPr>
              <w:t>次</w:t>
            </w:r>
            <w:r w:rsidRPr="00613CCC">
              <w:rPr>
                <w:rFonts w:hAnsi="宋体"/>
              </w:rPr>
              <w:t>数据可</w:t>
            </w:r>
            <w:r w:rsidRPr="00613CCC">
              <w:rPr>
                <w:rFonts w:hAnsi="宋体" w:hint="eastAsia"/>
              </w:rPr>
              <w:t>知</w:t>
            </w:r>
            <w:r w:rsidRPr="00613CCC">
              <w:rPr>
                <w:rFonts w:hAnsi="宋体"/>
              </w:rPr>
              <w:t>：</w:t>
            </w:r>
            <w:r w:rsidRPr="00613CCC">
              <w:rPr>
                <w:rFonts w:hint="eastAsia"/>
              </w:rPr>
              <w:t>电压</w:t>
            </w:r>
            <w:r w:rsidRPr="00613CCC">
              <w:rPr>
                <w:rFonts w:hAnsi="宋体"/>
              </w:rPr>
              <w:t>一定时，导体</w:t>
            </w:r>
            <w:r w:rsidRPr="00613CCC">
              <w:rPr>
                <w:rFonts w:hAnsi="宋体" w:hint="eastAsia"/>
              </w:rPr>
              <w:t>中</w:t>
            </w:r>
            <w:r w:rsidRPr="00613CCC">
              <w:rPr>
                <w:rFonts w:hAnsi="宋体"/>
              </w:rPr>
              <w:t>的电流</w:t>
            </w:r>
            <w:r w:rsidRPr="00613CCC">
              <w:rPr>
                <w:rFonts w:hAnsi="宋体" w:hint="eastAsia"/>
              </w:rPr>
              <w:t>与</w:t>
            </w:r>
            <w:r w:rsidRPr="00613CCC">
              <w:rPr>
                <w:rFonts w:hAnsi="宋体"/>
              </w:rPr>
              <w:t>电阻</w:t>
            </w:r>
            <w:r w:rsidRPr="00613CCC">
              <w:rPr>
                <w:rFonts w:hAnsi="宋体" w:hint="eastAsia"/>
              </w:rPr>
              <w:t>成</w:t>
            </w:r>
            <w:r w:rsidRPr="00613CCC">
              <w:rPr>
                <w:u w:val="thick"/>
              </w:rPr>
              <w:t xml:space="preserve">  </w:t>
            </w:r>
            <w:r w:rsidRPr="00613CCC">
              <w:rPr>
                <w:rFonts w:hint="eastAsia"/>
                <w:u w:val="thick"/>
              </w:rPr>
              <w:t xml:space="preserve">  </w:t>
            </w:r>
            <w:r w:rsidRPr="00613CCC">
              <w:rPr>
                <w:u w:val="thick"/>
              </w:rPr>
              <w:t xml:space="preserve">   </w:t>
            </w:r>
            <w:r w:rsidRPr="00613CCC">
              <w:rPr>
                <w:rFonts w:hAnsi="宋体" w:hint="eastAsia"/>
              </w:rPr>
              <w:t>比；</w:t>
            </w:r>
            <w:r w:rsidRPr="00613CCC">
              <w:rPr>
                <w:rFonts w:ascii="宋体" w:hAnsi="宋体" w:hint="eastAsia"/>
              </w:rPr>
              <w:t>图像中的图线</w:t>
            </w:r>
            <w:r w:rsidRPr="00613CCC">
              <w:rPr>
                <w:u w:val="thick"/>
              </w:rPr>
              <w:t xml:space="preserve">  </w:t>
            </w:r>
            <w:r w:rsidRPr="00613CCC">
              <w:rPr>
                <w:rFonts w:hint="eastAsia"/>
                <w:u w:val="thick"/>
              </w:rPr>
              <w:t xml:space="preserve">  </w:t>
            </w:r>
            <w:r w:rsidRPr="00613CCC">
              <w:rPr>
                <w:u w:val="thick"/>
              </w:rPr>
              <w:t xml:space="preserve">  </w:t>
            </w:r>
            <w:r w:rsidRPr="00613CCC">
              <w:rPr>
                <w:rFonts w:hint="eastAsia"/>
                <w:u w:val="thick"/>
              </w:rPr>
              <w:t xml:space="preserve"> </w:t>
            </w:r>
            <w:r w:rsidRPr="00613CCC">
              <w:rPr>
                <w:rFonts w:ascii="宋体" w:hAnsi="宋体" w:hint="eastAsia"/>
              </w:rPr>
              <w:t>反映了</w:t>
            </w:r>
            <w:r w:rsidRPr="00613CCC">
              <w:rPr>
                <w:rFonts w:hAnsi="宋体"/>
              </w:rPr>
              <w:t>电阻</w:t>
            </w:r>
            <w:r w:rsidRPr="00613CCC">
              <w:rPr>
                <w:i/>
              </w:rPr>
              <w:t>R</w:t>
            </w:r>
            <w:r w:rsidRPr="00613CCC">
              <w:rPr>
                <w:vertAlign w:val="subscript"/>
              </w:rPr>
              <w:t>1</w:t>
            </w:r>
            <w:r w:rsidRPr="00613CCC">
              <w:rPr>
                <w:rFonts w:hint="eastAsia"/>
              </w:rPr>
              <w:t>的</w:t>
            </w:r>
            <w:r w:rsidRPr="00613CCC">
              <w:rPr>
                <w:rFonts w:ascii="宋体" w:hAnsi="宋体" w:hint="eastAsia"/>
              </w:rPr>
              <w:t>实验情况。</w:t>
            </w:r>
          </w:p>
          <w:p w:rsidR="006237C4" w:rsidRPr="00613CCC" w:rsidRDefault="006237C4" w:rsidP="00B0624A">
            <w:pPr>
              <w:spacing w:line="340" w:lineRule="exact"/>
              <w:ind w:firstLine="420"/>
              <w:rPr>
                <w:rFonts w:ascii="宋体" w:hAnsi="宋体" w:hint="eastAsia"/>
              </w:rPr>
            </w:pPr>
          </w:p>
          <w:p w:rsidR="006237C4" w:rsidRPr="00613CCC" w:rsidRDefault="006237C4" w:rsidP="00B0624A">
            <w:pPr>
              <w:spacing w:line="340" w:lineRule="exact"/>
              <w:ind w:firstLine="420"/>
              <w:rPr>
                <w:rFonts w:hAnsi="宋体" w:hint="eastAsia"/>
              </w:rPr>
            </w:pPr>
          </w:p>
        </w:tc>
      </w:tr>
    </w:tbl>
    <w:p w:rsidR="006237C4" w:rsidRPr="00613CCC" w:rsidRDefault="006237C4" w:rsidP="006237C4">
      <w:pPr>
        <w:spacing w:line="340" w:lineRule="exact"/>
        <w:rPr>
          <w:rFonts w:hAnsi="宋体" w:hint="eastAsia"/>
        </w:rPr>
      </w:pPr>
      <w:r w:rsidRPr="00613CCC">
        <w:t>6</w:t>
      </w:r>
      <w:r w:rsidRPr="00613CCC">
        <w:rPr>
          <w:rFonts w:hAnsi="宋体"/>
        </w:rPr>
        <w:t>．运用知识解决问题：</w:t>
      </w:r>
    </w:p>
    <w:p w:rsidR="006237C4" w:rsidRPr="00613CCC" w:rsidRDefault="006237C4" w:rsidP="006237C4">
      <w:pPr>
        <w:ind w:firstLineChars="150" w:firstLine="315"/>
        <w:rPr>
          <w:color w:val="000000"/>
          <w:szCs w:val="21"/>
        </w:rPr>
      </w:pPr>
      <w:r w:rsidRPr="00613CCC">
        <w:rPr>
          <w:rFonts w:hint="eastAsia"/>
          <w:szCs w:val="21"/>
        </w:rPr>
        <w:t>（</w:t>
      </w:r>
      <w:r w:rsidRPr="00613CCC">
        <w:rPr>
          <w:rFonts w:hint="eastAsia"/>
          <w:szCs w:val="21"/>
        </w:rPr>
        <w:t>1</w:t>
      </w:r>
      <w:r w:rsidRPr="00613CCC">
        <w:rPr>
          <w:rFonts w:hint="eastAsia"/>
          <w:szCs w:val="21"/>
        </w:rPr>
        <w:t>）</w:t>
      </w:r>
      <w:r w:rsidRPr="00613CCC">
        <w:rPr>
          <w:rFonts w:hAnsi="宋体"/>
          <w:color w:val="000000"/>
          <w:szCs w:val="21"/>
        </w:rPr>
        <w:t>用电高峰时</w:t>
      </w:r>
      <w:r w:rsidRPr="00613CCC">
        <w:rPr>
          <w:rFonts w:hint="eastAsia"/>
          <w:color w:val="000000"/>
          <w:szCs w:val="21"/>
        </w:rPr>
        <w:t>，</w:t>
      </w:r>
      <w:r w:rsidRPr="00613CCC">
        <w:rPr>
          <w:rFonts w:hAnsi="宋体"/>
          <w:color w:val="000000"/>
          <w:szCs w:val="21"/>
        </w:rPr>
        <w:t>居民楼的总电闸经常</w:t>
      </w:r>
      <w:r w:rsidRPr="00613CCC">
        <w:rPr>
          <w:rFonts w:ascii="宋体" w:hAnsi="宋体"/>
          <w:color w:val="000000"/>
          <w:szCs w:val="21"/>
        </w:rPr>
        <w:t>“跳闸”</w:t>
      </w:r>
      <w:r w:rsidRPr="00613CCC">
        <w:rPr>
          <w:rFonts w:hint="eastAsia"/>
          <w:color w:val="000000"/>
          <w:szCs w:val="21"/>
        </w:rPr>
        <w:t>，</w:t>
      </w:r>
      <w:r w:rsidRPr="00613CCC">
        <w:rPr>
          <w:rFonts w:hAnsi="宋体"/>
          <w:color w:val="000000"/>
          <w:szCs w:val="21"/>
        </w:rPr>
        <w:t>这是为什么</w:t>
      </w:r>
      <w:r w:rsidRPr="00613CCC">
        <w:rPr>
          <w:color w:val="000000"/>
          <w:szCs w:val="21"/>
        </w:rPr>
        <w:t>?</w:t>
      </w:r>
    </w:p>
    <w:p w:rsidR="006237C4" w:rsidRPr="00613CCC" w:rsidRDefault="006237C4" w:rsidP="006237C4">
      <w:pPr>
        <w:ind w:firstLineChars="200" w:firstLine="420"/>
        <w:rPr>
          <w:color w:val="000000"/>
          <w:szCs w:val="21"/>
        </w:rPr>
      </w:pPr>
      <w:r w:rsidRPr="00613CCC">
        <w:rPr>
          <w:rFonts w:hAnsi="宋体"/>
          <w:color w:val="000000"/>
          <w:szCs w:val="21"/>
        </w:rPr>
        <w:t>答</w:t>
      </w:r>
      <w:r w:rsidRPr="00613CCC">
        <w:rPr>
          <w:rFonts w:hint="eastAsia"/>
          <w:color w:val="000000"/>
          <w:szCs w:val="21"/>
        </w:rPr>
        <w:t>：</w:t>
      </w:r>
      <w:r w:rsidRPr="00613CCC">
        <w:rPr>
          <w:rFonts w:hAnsi="宋体"/>
          <w:color w:val="000000"/>
          <w:szCs w:val="21"/>
        </w:rPr>
        <w:t>在家庭电路中，由于</w:t>
      </w:r>
      <w:r w:rsidRPr="00613CCC">
        <w:rPr>
          <w:u w:val="thick"/>
        </w:rPr>
        <w:t xml:space="preserve"> </w:t>
      </w:r>
      <w:r w:rsidRPr="00613CCC">
        <w:rPr>
          <w:rFonts w:hint="eastAsia"/>
          <w:u w:val="thick"/>
        </w:rPr>
        <w:t xml:space="preserve">     </w:t>
      </w:r>
      <w:r w:rsidRPr="00613CCC">
        <w:rPr>
          <w:rFonts w:hAnsi="宋体"/>
          <w:color w:val="000000"/>
          <w:szCs w:val="21"/>
        </w:rPr>
        <w:t>是不变的，用电高峰时，居民楼上各家很多用电器同时使用，使用电器的</w:t>
      </w:r>
      <w:r w:rsidRPr="00613CCC">
        <w:rPr>
          <w:u w:val="thick"/>
        </w:rPr>
        <w:t xml:space="preserve"> </w:t>
      </w:r>
      <w:r w:rsidRPr="00613CCC">
        <w:rPr>
          <w:rFonts w:hint="eastAsia"/>
          <w:u w:val="thick"/>
        </w:rPr>
        <w:t xml:space="preserve">  </w:t>
      </w:r>
      <w:r>
        <w:rPr>
          <w:rFonts w:hint="eastAsia"/>
          <w:u w:val="thick"/>
        </w:rPr>
        <w:t xml:space="preserve">  </w:t>
      </w:r>
      <w:r w:rsidRPr="00613CCC">
        <w:rPr>
          <w:rFonts w:hint="eastAsia"/>
          <w:u w:val="thick"/>
        </w:rPr>
        <w:t xml:space="preserve">   </w:t>
      </w:r>
      <w:r w:rsidRPr="00613CCC">
        <w:rPr>
          <w:rFonts w:hAnsi="宋体"/>
          <w:color w:val="000000"/>
          <w:szCs w:val="21"/>
        </w:rPr>
        <w:t>过大</w:t>
      </w:r>
      <w:r w:rsidRPr="00613CCC">
        <w:rPr>
          <w:rFonts w:hAnsi="宋体" w:hint="eastAsia"/>
          <w:color w:val="000000"/>
          <w:szCs w:val="21"/>
        </w:rPr>
        <w:t>，</w:t>
      </w:r>
      <w:r w:rsidRPr="00613CCC">
        <w:rPr>
          <w:rFonts w:hAnsi="宋体"/>
          <w:color w:val="000000"/>
          <w:szCs w:val="21"/>
        </w:rPr>
        <w:t>电路中的总电流</w:t>
      </w:r>
      <w:r w:rsidRPr="00613CCC">
        <w:rPr>
          <w:u w:val="thick"/>
        </w:rPr>
        <w:t xml:space="preserve"> </w:t>
      </w:r>
      <w:r w:rsidRPr="00613CCC">
        <w:rPr>
          <w:rFonts w:hint="eastAsia"/>
          <w:u w:val="thick"/>
        </w:rPr>
        <w:t xml:space="preserve">     </w:t>
      </w:r>
      <w:r w:rsidRPr="00613CCC">
        <w:rPr>
          <w:rFonts w:hAnsi="宋体"/>
          <w:color w:val="000000"/>
          <w:szCs w:val="21"/>
        </w:rPr>
        <w:t>，当超过安全值，就会导致</w:t>
      </w:r>
      <w:r w:rsidRPr="00613CCC">
        <w:rPr>
          <w:rFonts w:ascii="宋体" w:hAnsi="宋体"/>
          <w:color w:val="000000"/>
          <w:szCs w:val="21"/>
        </w:rPr>
        <w:t>“跳闸”</w:t>
      </w:r>
      <w:r w:rsidRPr="00613CCC">
        <w:rPr>
          <w:rFonts w:hAnsi="宋体"/>
          <w:color w:val="000000"/>
          <w:szCs w:val="21"/>
        </w:rPr>
        <w:t>。</w:t>
      </w:r>
    </w:p>
    <w:p w:rsidR="006237C4" w:rsidRPr="008D68D3" w:rsidRDefault="006237C4" w:rsidP="006237C4">
      <w:pPr>
        <w:ind w:firstLineChars="200" w:firstLine="420"/>
        <w:rPr>
          <w:rFonts w:hAnsi="宋体" w:hint="eastAsia"/>
          <w:b/>
        </w:rPr>
      </w:pPr>
      <w:r w:rsidRPr="00613CCC">
        <w:rPr>
          <w:noProof/>
          <w:szCs w:val="21"/>
        </w:rPr>
        <w:pict>
          <v:group id="_x0000_s1599" style="position:absolute;left:0;text-align:left;margin-left:130.95pt;margin-top:7.35pt;width:252.45pt;height:74.8pt;z-index:-251638784" coordorigin="4459,9446" coordsize="5049,1496" wrapcoords="14806 -432 6858 216 3653 1080 3653 3024 -64 3456 -64 11664 2243 13392 2243 14256 4166 15336 5448 15336 6153 15336 13524 15336 20703 14472 20767 11232 19741 10368 16729 9936 19164 7128 19293 3456 17818 3240 13011 3024 16344 2160 16280 -432 14806 -432">
            <v:shape id="_x0000_s1600" type="#_x0000_t202" style="position:absolute;left:7941;top:10630;width:180;height:312" filled="f" stroked="f">
              <v:textbox style="mso-next-textbox:#_x0000_s1600" inset="0,0,0,0">
                <w:txbxContent>
                  <w:p w:rsidR="006237C4" w:rsidRPr="0056427B" w:rsidRDefault="006237C4" w:rsidP="006237C4">
                    <w:pPr>
                      <w:rPr>
                        <w:rFonts w:ascii="宋体" w:hAnsi="宋体"/>
                        <w:sz w:val="18"/>
                        <w:szCs w:val="18"/>
                      </w:rPr>
                    </w:pPr>
                    <w:r w:rsidRPr="0056427B">
                      <w:rPr>
                        <w:rFonts w:ascii="宋体" w:hAnsi="宋体" w:hint="eastAsia"/>
                        <w:sz w:val="18"/>
                        <w:szCs w:val="18"/>
                      </w:rPr>
                      <w:t>乙</w:t>
                    </w:r>
                  </w:p>
                </w:txbxContent>
              </v:textbox>
            </v:shape>
            <v:group id="_x0000_s1601" style="position:absolute;left:8881;top:10176;width:627;height:500" coordorigin="10080,14124" coordsize="627,500">
              <v:shape id="_x0000_s1602" type="#_x0000_t202" style="position:absolute;left:10216;top:14332;width:491;height:292" filled="f" fillcolor="gray" stroked="f">
                <v:textbox style="mso-next-textbox:#_x0000_s1602" inset="0,0,0,0">
                  <w:txbxContent>
                    <w:p w:rsidR="006237C4" w:rsidRPr="007F6A66" w:rsidRDefault="006237C4" w:rsidP="006237C4">
                      <w:pPr>
                        <w:rPr>
                          <w:sz w:val="18"/>
                          <w:szCs w:val="18"/>
                          <w:vertAlign w:val="subscript"/>
                        </w:rPr>
                      </w:pPr>
                      <w:r w:rsidRPr="007F6A66">
                        <w:rPr>
                          <w:sz w:val="18"/>
                          <w:szCs w:val="18"/>
                        </w:rPr>
                        <w:t>L</w:t>
                      </w:r>
                      <w:r w:rsidRPr="007F6A66">
                        <w:rPr>
                          <w:sz w:val="18"/>
                          <w:szCs w:val="18"/>
                          <w:vertAlign w:val="subscript"/>
                        </w:rPr>
                        <w:t>2</w:t>
                      </w:r>
                    </w:p>
                  </w:txbxContent>
                </v:textbox>
              </v:shape>
              <v:group id="_x0000_s1603" style="position:absolute;left:10080;top:14124;width:393;height:266" coordorigin="10080,14124" coordsize="393,266">
                <v:rect id="_x0000_s1604" style="position:absolute;left:10080;top:14335;width:393;height:55" filled="f" fillcolor="gray"/>
                <v:rect id="_x0000_s1605" style="position:absolute;left:10111;top:14287;width:37;height:46" filled="f" fillcolor="gray"/>
                <v:rect id="_x0000_s1606" style="position:absolute;left:10398;top:14287;width:37;height:46" filled="f" fillcolor="gray"/>
                <v:oval id="_x0000_s1607" style="position:absolute;left:10177;top:14124;width:196;height:168" filled="f" fillcolor="gray"/>
                <v:shape id="_x0000_s1608" style="position:absolute;left:10239;top:14172;width:65;height:127;mso-wrap-style:square;mso-wrap-distance-left:9pt;mso-wrap-distance-top:0;mso-wrap-distance-right:9pt;mso-wrap-distance-bottom:0;mso-position-horizontal:absolute;mso-position-horizontal-relative:text;mso-position-vertical:absolute;mso-position-vertical-relative:text;v-text-anchor:top" coordsize="177,202" path="m177,195hdc176,179,176,71,175,41hbc174,11,174,13,172,13hdc168,,165,27,161,39v-2,6,,-1,-2,9hbc157,58,151,84,148,98v-3,15,-5,37,-8,38hdc135,148,135,125,129,106hbc123,87,110,28,104,24hdc98,21,98,63,95,83hbc92,103,89,140,86,147hdc83,155,81,138,78,128hbc75,118,74,102,69,86hdc68,71,61,21,50,30v-4,3,-6,50,-9,60c39,100,42,94,41,96hbc41,97,40,96,40,99hdc41,102,40,108,39,117hbc38,125,39,156,36,150hdc30,144,24,92,22,79hbc19,67,24,85,21,75,19,65,12,13,9,20hdc6,44,2,99,1,119hbc,149,3,194,3,198,3,202,,154,,144v,-10,2,-3,2,-4hde" filled="f" fillcolor="gray">
                  <v:path arrowok="t"/>
                </v:shape>
                <v:rect id="_x0000_s1609" style="position:absolute;left:10234;top:14283;width:83;height:55"/>
              </v:group>
            </v:group>
            <v:group id="_x0000_s1610" style="position:absolute;left:8529;top:9686;width:639;height:508" coordorigin="9464,13764" coordsize="639,508">
              <v:shape id="_x0000_s1611" type="#_x0000_t202" style="position:absolute;left:9612;top:13980;width:491;height:292" filled="f" fillcolor="gray" stroked="f">
                <v:textbox style="mso-next-textbox:#_x0000_s1611" inset="0,0,0,0">
                  <w:txbxContent>
                    <w:p w:rsidR="006237C4" w:rsidRPr="007F6A66" w:rsidRDefault="006237C4" w:rsidP="006237C4">
                      <w:pPr>
                        <w:rPr>
                          <w:sz w:val="18"/>
                          <w:szCs w:val="18"/>
                          <w:vertAlign w:val="subscript"/>
                        </w:rPr>
                      </w:pPr>
                      <w:r w:rsidRPr="007F6A66">
                        <w:rPr>
                          <w:sz w:val="18"/>
                          <w:szCs w:val="18"/>
                        </w:rPr>
                        <w:t>L</w:t>
                      </w:r>
                      <w:r w:rsidRPr="007F6A66">
                        <w:rPr>
                          <w:sz w:val="18"/>
                          <w:szCs w:val="18"/>
                          <w:vertAlign w:val="subscript"/>
                        </w:rPr>
                        <w:t>1</w:t>
                      </w:r>
                    </w:p>
                  </w:txbxContent>
                </v:textbox>
              </v:shape>
              <v:group id="_x0000_s1612" style="position:absolute;left:9464;top:13764;width:393;height:266" coordorigin="9464,13764" coordsize="393,266">
                <v:rect id="_x0000_s1613" style="position:absolute;left:9464;top:13975;width:393;height:55" filled="f" fillcolor="gray"/>
                <v:rect id="_x0000_s1614" style="position:absolute;left:9497;top:13927;width:37;height:46"/>
                <v:rect id="_x0000_s1615" style="position:absolute;left:9783;top:13927;width:37;height:46" filled="f" fillcolor="gray"/>
                <v:oval id="_x0000_s1616" style="position:absolute;left:9562;top:13764;width:197;height:168" filled="f" fillcolor="gray"/>
                <v:shape id="_x0000_s1617" style="position:absolute;left:9629;top:13808;width:65;height:127;mso-wrap-style:square;mso-wrap-distance-left:9pt;mso-wrap-distance-top:0;mso-wrap-distance-right:9pt;mso-wrap-distance-bottom:0;mso-position-horizontal:absolute;mso-position-horizontal-relative:text;mso-position-vertical:absolute;mso-position-vertical-relative:text;v-text-anchor:top" coordsize="177,202" path="m177,195hdc176,179,176,71,175,41hbc174,11,174,13,172,13hdc168,,165,27,161,39v-2,6,,-1,-2,9hbc157,58,151,84,148,98v-3,15,-5,37,-8,38hdc135,148,135,125,129,106hbc123,87,110,28,104,24hdc98,21,98,63,95,83hbc92,103,89,140,86,147hdc83,155,81,138,78,128hbc75,118,74,102,69,86hdc68,71,61,21,50,30v-4,3,-6,50,-9,60c39,100,42,94,41,96hbc41,97,40,96,40,99hdc41,102,40,108,39,117hbc38,125,39,156,36,150hdc30,144,24,92,22,79hbc19,67,24,85,21,75,19,65,12,13,9,20hdc6,44,2,99,1,119hbc,149,3,194,3,198,3,202,,154,,144v,-10,2,-3,2,-4hde" filled="f" fillcolor="gray">
                  <v:path arrowok="t"/>
                </v:shape>
                <v:rect id="_x0000_s1618" style="position:absolute;left:9620;top:13923;width:83;height:55"/>
              </v:group>
            </v:group>
            <v:group id="_x0000_s1619" style="position:absolute;left:7889;top:10140;width:393;height:546" coordorigin="7209,6218" coordsize="393,546">
              <v:shape id="_x0000_s1620" type="#_x0000_t202" style="position:absolute;left:7360;top:6452;width:180;height:312" filled="f" fillcolor="gray" stroked="f">
                <v:textbox style="mso-next-textbox:#_x0000_s1620" inset="0,0,0,0">
                  <w:txbxContent>
                    <w:p w:rsidR="006237C4" w:rsidRPr="007F6A66" w:rsidRDefault="006237C4" w:rsidP="006237C4">
                      <w:pPr>
                        <w:rPr>
                          <w:sz w:val="18"/>
                          <w:szCs w:val="18"/>
                          <w:vertAlign w:val="subscript"/>
                        </w:rPr>
                      </w:pPr>
                      <w:r w:rsidRPr="007F6A66">
                        <w:rPr>
                          <w:sz w:val="18"/>
                          <w:szCs w:val="18"/>
                        </w:rPr>
                        <w:t>S</w:t>
                      </w:r>
                      <w:r w:rsidRPr="007F6A66">
                        <w:rPr>
                          <w:sz w:val="18"/>
                          <w:szCs w:val="18"/>
                          <w:vertAlign w:val="subscript"/>
                        </w:rPr>
                        <w:t>2</w:t>
                      </w:r>
                    </w:p>
                  </w:txbxContent>
                </v:textbox>
              </v:shape>
              <v:rect id="_x0000_s1621" style="position:absolute;left:7279;top:6297;width:232;height:36;rotation:330" filled="f" fillcolor="gray"/>
              <v:rect id="_x0000_s1622" style="position:absolute;left:7209;top:6455;width:393;height:55" filled="f" fillcolor="gray"/>
              <v:rect id="_x0000_s1623" style="position:absolute;left:7464;top:6346;width:38;height:106" filled="f" fillcolor="gray"/>
              <v:rect id="_x0000_s1624" style="position:absolute;left:7227;top:6405;width:38;height:46" filled="f" fillcolor="gray"/>
              <v:rect id="_x0000_s1625" style="position:absolute;left:7530;top:6405;width:37;height:46" filled="f" fillcolor="gray"/>
              <v:rect id="_x0000_s1626" style="position:absolute;left:7491;top:6230;width:31;height:17;rotation:330" filled="f" fillcolor="gray"/>
              <v:rect id="_x0000_s1627" style="position:absolute;left:7516;top:6218;width:46;height:36;rotation:330" filled="f" fillcolor="gray"/>
              <v:rect id="_x0000_s1628" style="position:absolute;left:7301;top:6349;width:37;height:106"/>
              <v:oval id="_x0000_s1629" style="position:absolute;left:7307;top:6353;width:24;height:28" fillcolor="black" stroked="f">
                <v:textbox inset="0,0,0,0"/>
              </v:oval>
            </v:group>
            <v:group id="_x0000_s1630" style="position:absolute;left:7141;top:9762;width:619;height:532" coordorigin="8820,14544" coordsize="619,532">
              <v:rect id="_x0000_s1631" style="position:absolute;left:9127;top:14544;width:46;height:36;rotation:330" filled="f" fillcolor="gray"/>
              <v:group id="_x0000_s1632" style="position:absolute;left:8820;top:14556;width:619;height:520" coordorigin="8820,14556" coordsize="619,520">
                <v:shape id="_x0000_s1633" type="#_x0000_t202" style="position:absolute;left:8948;top:14784;width:491;height:292" filled="f" fillcolor="gray" stroked="f">
                  <v:textbox style="mso-next-textbox:#_x0000_s1633" inset="0,0,0,0">
                    <w:txbxContent>
                      <w:p w:rsidR="006237C4" w:rsidRPr="007F6A66" w:rsidRDefault="006237C4" w:rsidP="006237C4">
                        <w:pPr>
                          <w:rPr>
                            <w:sz w:val="18"/>
                            <w:szCs w:val="18"/>
                          </w:rPr>
                        </w:pPr>
                        <w:r w:rsidRPr="007F6A66">
                          <w:rPr>
                            <w:sz w:val="18"/>
                            <w:szCs w:val="18"/>
                          </w:rPr>
                          <w:t>S</w:t>
                        </w:r>
                        <w:r w:rsidRPr="007F6A66">
                          <w:rPr>
                            <w:sz w:val="18"/>
                            <w:szCs w:val="18"/>
                            <w:vertAlign w:val="subscript"/>
                          </w:rPr>
                          <w:t>1</w:t>
                        </w:r>
                      </w:p>
                    </w:txbxContent>
                  </v:textbox>
                </v:shape>
                <v:rect id="_x0000_s1634" style="position:absolute;left:8890;top:14623;width:232;height:36;rotation:330" filled="f" fillcolor="gray"/>
                <v:rect id="_x0000_s1635" style="position:absolute;left:8820;top:14781;width:393;height:55" filled="f" fillcolor="gray"/>
                <v:rect id="_x0000_s1636" style="position:absolute;left:9075;top:14672;width:38;height:106" filled="f" fillcolor="gray"/>
                <v:rect id="_x0000_s1637" style="position:absolute;left:8838;top:14731;width:38;height:46" filled="f" fillcolor="gray"/>
                <v:rect id="_x0000_s1638" style="position:absolute;left:9141;top:14731;width:37;height:46" filled="f" fillcolor="gray"/>
                <v:rect id="_x0000_s1639" style="position:absolute;left:9102;top:14556;width:31;height:17;rotation:330" filled="f" fillcolor="gray"/>
                <v:rect id="_x0000_s1640" style="position:absolute;left:8912;top:14675;width:37;height:106"/>
                <v:oval id="_x0000_s1641" style="position:absolute;left:8918;top:14679;width:24;height:28" fillcolor="black" stroked="f">
                  <v:textbox inset="0,0,0,0"/>
                </v:oval>
              </v:group>
            </v:group>
            <v:group id="_x0000_s1642" style="position:absolute;left:7577;top:9446;width:666;height:167" coordorigin="7517,11753" coordsize="666,167">
              <v:group id="_x0000_s1643" style="position:absolute;left:7517;top:11753;width:330;height:167;rotation:180" coordorigin="7898,8381" coordsize="606,266">
                <v:rect id="_x0000_s1644" style="position:absolute;left:7898;top:8381;width:540;height:266;rotation:180" filled="f" fillcolor="gray"/>
                <v:rect id="_x0000_s1645" style="position:absolute;left:8436;top:8473;width:68;height:58;rotation:180" filled="f" fillcolor="gray"/>
              </v:group>
              <v:group id="_x0000_s1646" style="position:absolute;left:7853;top:11753;width:330;height:167;rotation:180" coordorigin="7898,8381" coordsize="606,266">
                <v:rect id="_x0000_s1647" style="position:absolute;left:7898;top:8381;width:540;height:266;rotation:180" filled="f" fillcolor="gray"/>
                <v:rect id="_x0000_s1648" style="position:absolute;left:8436;top:8473;width:68;height:58;rotation:180" filled="f" fillcolor="gray"/>
              </v:group>
            </v:group>
            <v:shape id="_x0000_s1649" type="#_x0000_t202" style="position:absolute;left:4655;top:9890;width:240;height:296" filled="f" fillcolor="gray" stroked="f">
              <v:textbox style="mso-next-textbox:#_x0000_s1649" inset="0,0,0,0">
                <w:txbxContent>
                  <w:p w:rsidR="006237C4" w:rsidRPr="007F6A66" w:rsidRDefault="006237C4" w:rsidP="006237C4">
                    <w:pPr>
                      <w:rPr>
                        <w:sz w:val="18"/>
                        <w:szCs w:val="18"/>
                        <w:vertAlign w:val="subscript"/>
                      </w:rPr>
                    </w:pPr>
                    <w:r w:rsidRPr="007F6A66">
                      <w:rPr>
                        <w:rFonts w:hint="eastAsia"/>
                        <w:sz w:val="18"/>
                        <w:szCs w:val="18"/>
                      </w:rPr>
                      <w:t>S</w:t>
                    </w:r>
                    <w:r w:rsidRPr="007F6A66">
                      <w:rPr>
                        <w:rFonts w:hint="eastAsia"/>
                        <w:sz w:val="18"/>
                        <w:szCs w:val="18"/>
                        <w:vertAlign w:val="subscript"/>
                      </w:rPr>
                      <w:t>1</w:t>
                    </w:r>
                  </w:p>
                </w:txbxContent>
              </v:textbox>
            </v:shape>
            <v:shape id="_x0000_s1650" type="#_x0000_t202" style="position:absolute;left:5343;top:10630;width:180;height:312" filled="f" stroked="f">
              <v:textbox style="mso-next-textbox:#_x0000_s1650" inset="0,0,0,0">
                <w:txbxContent>
                  <w:p w:rsidR="006237C4" w:rsidRPr="0056427B" w:rsidRDefault="006237C4" w:rsidP="006237C4">
                    <w:pPr>
                      <w:rPr>
                        <w:rFonts w:ascii="宋体" w:hAnsi="宋体" w:hint="eastAsia"/>
                        <w:sz w:val="18"/>
                        <w:szCs w:val="18"/>
                      </w:rPr>
                    </w:pPr>
                    <w:r w:rsidRPr="0056427B">
                      <w:rPr>
                        <w:rFonts w:ascii="宋体" w:hAnsi="宋体" w:hint="eastAsia"/>
                        <w:sz w:val="18"/>
                        <w:szCs w:val="18"/>
                      </w:rPr>
                      <w:t>甲</w:t>
                    </w:r>
                  </w:p>
                </w:txbxContent>
              </v:textbox>
            </v:shape>
            <v:group id="_x0000_s1651" style="position:absolute;left:5363;top:9530;width:75;height:380" coordorigin="3188,5836" coordsize="75,380">
              <v:line id="_x0000_s1652" style="position:absolute" from="3263,5962" to="3263,6090"/>
              <v:line id="_x0000_s1653" style="position:absolute" from="3188,5836" to="3188,6216"/>
            </v:group>
            <v:group id="_x0000_s1654" style="position:absolute;left:4461;top:10152;width:572;height:134" coordorigin="2566,5937" coordsize="572,134">
              <v:oval id="_x0000_s1655" style="position:absolute;left:2731;top:6000;width:70;height:71"/>
              <v:line id="_x0000_s1656" style="position:absolute;flip:y" from="2798,5937" to="2992,6019"/>
              <v:line id="_x0000_s1657" style="position:absolute;flip:x" from="2968,6038" to="3138,6038"/>
              <v:line id="_x0000_s1658" style="position:absolute" from="2566,6038" to="2736,6038"/>
            </v:group>
            <v:shape id="_x0000_s1659" type="#_x0000_t202" style="position:absolute;left:5483;top:9678;width:256;height:328" filled="f" fillcolor="gray" stroked="f">
              <v:textbox style="mso-next-textbox:#_x0000_s1659" inset="0,0,0,0">
                <w:txbxContent>
                  <w:p w:rsidR="006237C4" w:rsidRPr="007F6A66" w:rsidRDefault="006237C4" w:rsidP="006237C4">
                    <w:pPr>
                      <w:rPr>
                        <w:sz w:val="18"/>
                        <w:szCs w:val="18"/>
                        <w:vertAlign w:val="subscript"/>
                      </w:rPr>
                    </w:pPr>
                    <w:r w:rsidRPr="007F6A66">
                      <w:rPr>
                        <w:rFonts w:hint="eastAsia"/>
                        <w:sz w:val="18"/>
                        <w:szCs w:val="18"/>
                      </w:rPr>
                      <w:t>L</w:t>
                    </w:r>
                    <w:r w:rsidRPr="007F6A66">
                      <w:rPr>
                        <w:rFonts w:hint="eastAsia"/>
                        <w:sz w:val="18"/>
                        <w:szCs w:val="18"/>
                        <w:vertAlign w:val="subscript"/>
                      </w:rPr>
                      <w:t>1</w:t>
                    </w:r>
                  </w:p>
                </w:txbxContent>
              </v:textbox>
            </v:shape>
            <v:shape id="_x0000_s1660" type="#_x0000_t202" style="position:absolute;left:5319;top:10070;width:388;height:412" filled="f" fillcolor="gray" stroked="f">
              <v:textbox style="mso-next-textbox:#_x0000_s1660" inset="0,0,0,0">
                <w:txbxContent>
                  <w:p w:rsidR="006237C4" w:rsidRPr="007F6A66" w:rsidRDefault="006237C4" w:rsidP="006237C4">
                    <w:pPr>
                      <w:rPr>
                        <w:sz w:val="18"/>
                        <w:szCs w:val="18"/>
                        <w:vertAlign w:val="subscript"/>
                      </w:rPr>
                    </w:pPr>
                    <w:r w:rsidRPr="007F6A66">
                      <w:rPr>
                        <w:rFonts w:hint="eastAsia"/>
                        <w:sz w:val="18"/>
                        <w:szCs w:val="18"/>
                      </w:rPr>
                      <w:t>S</w:t>
                    </w:r>
                    <w:r w:rsidRPr="007F6A66">
                      <w:rPr>
                        <w:rFonts w:hint="eastAsia"/>
                        <w:sz w:val="18"/>
                        <w:szCs w:val="18"/>
                        <w:vertAlign w:val="subscript"/>
                      </w:rPr>
                      <w:t>2</w:t>
                    </w:r>
                  </w:p>
                </w:txbxContent>
              </v:textbox>
            </v:shape>
            <v:oval id="_x0000_s1661" style="position:absolute;left:5262;top:10394;width:70;height:71"/>
            <v:line id="_x0000_s1662" style="position:absolute;flip:y" from="5329,10329" to="5523,10412"/>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663" type="#_x0000_t123" style="position:absolute;left:5473;top:9946;width:204;height:202"/>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664" type="#_x0000_t120" style="position:absolute;left:5005;top:10223;width:57;height:57" fillcolor="black" stroked="f">
              <v:textbox inset="0,0,0,0"/>
            </v:shape>
            <v:shape id="_x0000_s1665" type="#_x0000_t120" style="position:absolute;left:6135;top:10227;width:57;height:57" fillcolor="black" stroked="f">
              <v:textbox inset="0,0,0,0"/>
            </v:shape>
            <v:shape id="_x0000_s1666" type="#_x0000_t123" style="position:absolute;left:5722;top:10326;width:203;height:202"/>
            <v:line id="_x0000_s1667" style="position:absolute;flip:x" from="5486,10434" to="5718,10434"/>
            <v:line id="_x0000_s1668" style="position:absolute;flip:x" from="5931,10434" to="6163,10434"/>
            <v:line id="_x0000_s1669" style="position:absolute;flip:x" from="5031,10434" to="5263,10434"/>
            <v:line id="_x0000_s1670" style="position:absolute;flip:y" from="5031,10053" to="5031,10434"/>
            <v:line id="_x0000_s1671" style="position:absolute" from="5031,10053" to="5473,10053"/>
            <v:line id="_x0000_s1672" style="position:absolute" from="5689,10053" to="6153,10053"/>
            <v:line id="_x0000_s1673" style="position:absolute" from="6164,10053" to="6164,10434"/>
            <v:shape id="_x0000_s1674" type="#_x0000_t202" style="position:absolute;left:5755;top:10054;width:195;height:420" filled="f" fillcolor="gray" stroked="f">
              <v:textbox style="mso-next-textbox:#_x0000_s1674" inset="0,0,0,0">
                <w:txbxContent>
                  <w:p w:rsidR="006237C4" w:rsidRPr="007F6A66" w:rsidRDefault="006237C4" w:rsidP="006237C4">
                    <w:pPr>
                      <w:rPr>
                        <w:sz w:val="18"/>
                        <w:szCs w:val="18"/>
                        <w:vertAlign w:val="subscript"/>
                      </w:rPr>
                    </w:pPr>
                    <w:r w:rsidRPr="007F6A66">
                      <w:rPr>
                        <w:rFonts w:hint="eastAsia"/>
                        <w:sz w:val="18"/>
                        <w:szCs w:val="18"/>
                      </w:rPr>
                      <w:t>L</w:t>
                    </w:r>
                    <w:r w:rsidRPr="007F6A66">
                      <w:rPr>
                        <w:rFonts w:hint="eastAsia"/>
                        <w:sz w:val="18"/>
                        <w:szCs w:val="18"/>
                        <w:vertAlign w:val="subscript"/>
                      </w:rPr>
                      <w:t>2</w:t>
                    </w:r>
                  </w:p>
                </w:txbxContent>
              </v:textbox>
            </v:shape>
            <v:line id="_x0000_s1675" style="position:absolute" from="4459,9729" to="4459,10251"/>
            <v:line id="_x0000_s1676" style="position:absolute" from="6319,9730" to="6319,10252"/>
            <v:line id="_x0000_s1677" style="position:absolute" from="4459,9718" to="5359,9718"/>
            <v:line id="_x0000_s1678" style="position:absolute" from="5439,9726" to="6312,9726"/>
            <v:line id="_x0000_s1679" style="position:absolute" from="6171,10254" to="6318,10254"/>
            <w10:wrap type="tight"/>
          </v:group>
        </w:pict>
      </w:r>
      <w:r w:rsidRPr="00613CCC">
        <w:rPr>
          <w:rFonts w:hint="eastAsia"/>
          <w:szCs w:val="21"/>
        </w:rPr>
        <w:t>（</w:t>
      </w:r>
      <w:r w:rsidRPr="00613CCC">
        <w:rPr>
          <w:rFonts w:hint="eastAsia"/>
          <w:szCs w:val="21"/>
        </w:rPr>
        <w:t>2</w:t>
      </w:r>
      <w:r w:rsidRPr="00613CCC">
        <w:rPr>
          <w:rFonts w:hint="eastAsia"/>
          <w:szCs w:val="21"/>
        </w:rPr>
        <w:t>）</w:t>
      </w:r>
      <w:r w:rsidRPr="008D68D3">
        <w:rPr>
          <w:rFonts w:hAnsi="宋体"/>
          <w:b/>
        </w:rPr>
        <w:t>请</w:t>
      </w:r>
      <w:r w:rsidRPr="008D68D3">
        <w:rPr>
          <w:rFonts w:ascii="黑体" w:eastAsia="黑体" w:hAnsi="黑体"/>
          <w:b/>
        </w:rPr>
        <w:t>电路图</w:t>
      </w:r>
      <w:r w:rsidRPr="008D68D3">
        <w:rPr>
          <w:rFonts w:hAnsi="宋体"/>
          <w:b/>
        </w:rPr>
        <w:t>根据实物电路</w:t>
      </w:r>
      <w:r w:rsidRPr="008D68D3">
        <w:rPr>
          <w:rFonts w:hAnsi="宋体" w:hint="eastAsia"/>
          <w:b/>
        </w:rPr>
        <w:t>。</w:t>
      </w:r>
    </w:p>
    <w:p w:rsidR="006237C4" w:rsidRPr="00874EB6" w:rsidRDefault="006237C4" w:rsidP="006237C4">
      <w:pPr>
        <w:ind w:rightChars="-63" w:right="-132" w:firstLineChars="200" w:firstLine="420"/>
        <w:rPr>
          <w:rFonts w:hint="eastAsia"/>
          <w:szCs w:val="21"/>
        </w:rPr>
      </w:pPr>
    </w:p>
    <w:p w:rsidR="006237C4" w:rsidRPr="00F27551" w:rsidRDefault="006237C4" w:rsidP="006237C4">
      <w:pPr>
        <w:ind w:firstLineChars="196" w:firstLine="413"/>
        <w:rPr>
          <w:rFonts w:hint="eastAsia"/>
          <w:b/>
          <w:color w:val="FF0000"/>
          <w:szCs w:val="21"/>
        </w:rPr>
      </w:pPr>
    </w:p>
    <w:p w:rsidR="006237C4" w:rsidRDefault="006237C4" w:rsidP="006237C4">
      <w:pPr>
        <w:ind w:firstLineChars="196" w:firstLine="413"/>
        <w:rPr>
          <w:rFonts w:hint="eastAsia"/>
          <w:b/>
          <w:color w:val="FF0000"/>
          <w:szCs w:val="21"/>
        </w:rPr>
      </w:pPr>
    </w:p>
    <w:p w:rsidR="006237C4" w:rsidRPr="00F27551" w:rsidRDefault="006237C4" w:rsidP="006237C4">
      <w:pPr>
        <w:ind w:firstLineChars="196" w:firstLine="413"/>
        <w:rPr>
          <w:rFonts w:hint="eastAsia"/>
          <w:b/>
          <w:color w:val="FF0000"/>
          <w:szCs w:val="21"/>
        </w:rPr>
      </w:pPr>
    </w:p>
    <w:p w:rsidR="006237C4" w:rsidRPr="001B4A7F" w:rsidRDefault="006237C4" w:rsidP="006237C4">
      <w:pPr>
        <w:ind w:firstLineChars="200" w:firstLine="420"/>
        <w:rPr>
          <w:rFonts w:hAnsi="宋体" w:hint="eastAsia"/>
        </w:rPr>
      </w:pPr>
      <w:r w:rsidRPr="001B4A7F">
        <w:rPr>
          <w:rFonts w:hint="eastAsia"/>
          <w:szCs w:val="21"/>
        </w:rPr>
        <w:t>（</w:t>
      </w:r>
      <w:r w:rsidRPr="001B4A7F">
        <w:rPr>
          <w:rFonts w:hint="eastAsia"/>
          <w:szCs w:val="21"/>
        </w:rPr>
        <w:t>3</w:t>
      </w:r>
      <w:r w:rsidRPr="001B4A7F">
        <w:rPr>
          <w:rFonts w:hint="eastAsia"/>
          <w:szCs w:val="21"/>
        </w:rPr>
        <w:t>）</w:t>
      </w:r>
      <w:r w:rsidRPr="001B4A7F">
        <w:rPr>
          <w:rFonts w:hAnsi="宋体"/>
        </w:rPr>
        <w:t>电阻</w:t>
      </w:r>
      <w:r w:rsidRPr="001B4A7F">
        <w:rPr>
          <w:i/>
        </w:rPr>
        <w:t>R</w:t>
      </w:r>
      <w:r w:rsidRPr="001B4A7F">
        <w:rPr>
          <w:szCs w:val="21"/>
          <w:vertAlign w:val="subscript"/>
        </w:rPr>
        <w:t>1</w:t>
      </w:r>
      <w:r w:rsidRPr="001B4A7F">
        <w:rPr>
          <w:rFonts w:hAnsi="宋体"/>
        </w:rPr>
        <w:t>＝</w:t>
      </w:r>
      <w:r w:rsidRPr="001B4A7F">
        <w:t>4Ω</w:t>
      </w:r>
      <w:r w:rsidRPr="001B4A7F">
        <w:rPr>
          <w:rFonts w:hAnsi="宋体" w:hint="eastAsia"/>
        </w:rPr>
        <w:t>和</w:t>
      </w:r>
      <w:r w:rsidRPr="001B4A7F">
        <w:rPr>
          <w:i/>
        </w:rPr>
        <w:t>R</w:t>
      </w:r>
      <w:r w:rsidRPr="001B4A7F">
        <w:rPr>
          <w:szCs w:val="21"/>
          <w:vertAlign w:val="subscript"/>
        </w:rPr>
        <w:t>2</w:t>
      </w:r>
      <w:r w:rsidRPr="001B4A7F">
        <w:rPr>
          <w:rFonts w:hAnsi="宋体"/>
        </w:rPr>
        <w:t>＝</w:t>
      </w:r>
      <w:r w:rsidRPr="001B4A7F">
        <w:t>6Ω</w:t>
      </w:r>
      <w:r w:rsidRPr="001B4A7F">
        <w:rPr>
          <w:rFonts w:hAnsi="宋体"/>
        </w:rPr>
        <w:t>并联，接在电压为</w:t>
      </w:r>
      <w:r w:rsidRPr="001B4A7F">
        <w:t>12V</w:t>
      </w:r>
      <w:r w:rsidRPr="001B4A7F">
        <w:rPr>
          <w:rFonts w:hAnsi="宋体"/>
        </w:rPr>
        <w:t>的电源上，电路中的总电流</w:t>
      </w:r>
      <w:r w:rsidRPr="001B4A7F">
        <w:rPr>
          <w:rFonts w:hAnsi="宋体" w:hint="eastAsia"/>
        </w:rPr>
        <w:t>是</w:t>
      </w:r>
    </w:p>
    <w:p w:rsidR="006237C4" w:rsidRPr="00B12A0B" w:rsidRDefault="006237C4" w:rsidP="006237C4">
      <w:pPr>
        <w:rPr>
          <w:rFonts w:hint="eastAsia"/>
          <w:b/>
        </w:rPr>
      </w:pPr>
      <w:r w:rsidRPr="001B4A7F">
        <w:rPr>
          <w:u w:val="thick"/>
        </w:rPr>
        <w:t xml:space="preserve">  </w:t>
      </w:r>
      <w:r w:rsidRPr="001B4A7F">
        <w:rPr>
          <w:rFonts w:hint="eastAsia"/>
          <w:u w:val="thick"/>
        </w:rPr>
        <w:t xml:space="preserve">   </w:t>
      </w:r>
      <w:r w:rsidRPr="001B4A7F">
        <w:rPr>
          <w:u w:val="thick"/>
        </w:rPr>
        <w:t xml:space="preserve">   </w:t>
      </w:r>
      <w:r w:rsidRPr="001B4A7F">
        <w:t>A</w:t>
      </w:r>
      <w:r w:rsidRPr="001B4A7F">
        <w:rPr>
          <w:rFonts w:hAnsi="宋体"/>
        </w:rPr>
        <w:t>；</w:t>
      </w:r>
      <w:r w:rsidRPr="001B4A7F">
        <w:rPr>
          <w:rFonts w:hAnsi="宋体" w:hint="eastAsia"/>
        </w:rPr>
        <w:t>通电</w:t>
      </w:r>
      <w:r w:rsidRPr="001B4A7F">
        <w:rPr>
          <w:rFonts w:hAnsi="宋体" w:hint="eastAsia"/>
        </w:rPr>
        <w:t>10s</w:t>
      </w:r>
      <w:r w:rsidRPr="001B4A7F">
        <w:rPr>
          <w:rFonts w:hAnsi="宋体" w:hint="eastAsia"/>
        </w:rPr>
        <w:t>，电流在</w:t>
      </w:r>
      <w:r w:rsidRPr="001B4A7F">
        <w:rPr>
          <w:i/>
        </w:rPr>
        <w:t>R</w:t>
      </w:r>
      <w:r w:rsidRPr="001B4A7F">
        <w:rPr>
          <w:szCs w:val="21"/>
          <w:vertAlign w:val="subscript"/>
        </w:rPr>
        <w:t>2</w:t>
      </w:r>
      <w:r w:rsidRPr="001B4A7F">
        <w:rPr>
          <w:rFonts w:hAnsi="宋体" w:hint="eastAsia"/>
        </w:rPr>
        <w:t>上产生的热量</w:t>
      </w:r>
      <w:r w:rsidRPr="001B4A7F">
        <w:rPr>
          <w:u w:val="thick"/>
        </w:rPr>
        <w:t xml:space="preserve">   </w:t>
      </w:r>
      <w:r w:rsidRPr="001B4A7F">
        <w:rPr>
          <w:rFonts w:hint="eastAsia"/>
          <w:u w:val="thick"/>
        </w:rPr>
        <w:t xml:space="preserve">   </w:t>
      </w:r>
      <w:r w:rsidRPr="001B4A7F">
        <w:rPr>
          <w:u w:val="thick"/>
        </w:rPr>
        <w:t xml:space="preserve">   </w:t>
      </w:r>
      <w:r w:rsidRPr="001B4A7F">
        <w:rPr>
          <w:rFonts w:hint="eastAsia"/>
        </w:rPr>
        <w:t>J</w:t>
      </w:r>
      <w:r w:rsidRPr="001B4A7F">
        <w:rPr>
          <w:rFonts w:hAnsi="宋体"/>
        </w:rPr>
        <w:t>。</w:t>
      </w:r>
    </w:p>
    <w:tbl>
      <w:tblPr>
        <w:tblW w:w="82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990"/>
        <w:gridCol w:w="990"/>
        <w:gridCol w:w="5580"/>
      </w:tblGrid>
      <w:tr w:rsidR="006237C4" w:rsidRPr="008147C7" w:rsidTr="00B0624A">
        <w:trPr>
          <w:cantSplit/>
          <w:trHeight w:val="304"/>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b/>
                <w:bCs/>
                <w:szCs w:val="21"/>
              </w:rPr>
              <w:br w:type="page"/>
            </w:r>
            <w:r w:rsidRPr="008147C7">
              <w:rPr>
                <w:rFonts w:ascii="宋体" w:hAnsi="宋体" w:hint="eastAsia"/>
                <w:b/>
                <w:bCs/>
                <w:szCs w:val="21"/>
              </w:rPr>
              <w:t>得分</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hint="eastAsia"/>
                <w:b/>
                <w:bCs/>
                <w:szCs w:val="21"/>
              </w:rPr>
              <w:t>阅卷人</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hint="eastAsia"/>
                <w:b/>
                <w:bCs/>
                <w:szCs w:val="21"/>
              </w:rPr>
              <w:t>复核人</w:t>
            </w:r>
          </w:p>
        </w:tc>
        <w:tc>
          <w:tcPr>
            <w:tcW w:w="5580" w:type="dxa"/>
            <w:vMerge w:val="restart"/>
            <w:tcBorders>
              <w:top w:val="nil"/>
              <w:left w:val="single" w:sz="4" w:space="0" w:color="auto"/>
              <w:bottom w:val="nil"/>
              <w:right w:val="nil"/>
            </w:tcBorders>
            <w:vAlign w:val="center"/>
          </w:tcPr>
          <w:p w:rsidR="006237C4" w:rsidRPr="008147C7" w:rsidRDefault="006237C4" w:rsidP="00B0624A">
            <w:pPr>
              <w:rPr>
                <w:rFonts w:eastAsia="仿宋_GB2312"/>
                <w:b/>
              </w:rPr>
            </w:pPr>
            <w:r w:rsidRPr="008147C7">
              <w:rPr>
                <w:rFonts w:eastAsia="黑体" w:hint="eastAsia"/>
                <w:b/>
              </w:rPr>
              <w:t>专题四：</w:t>
            </w:r>
            <w:r w:rsidRPr="008147C7">
              <w:rPr>
                <w:rFonts w:eastAsia="黑体" w:hint="eastAsia"/>
                <w:b/>
                <w:bCs/>
              </w:rPr>
              <w:t>综合能力</w:t>
            </w:r>
            <w:r w:rsidRPr="008147C7">
              <w:rPr>
                <w:rFonts w:eastAsia="仿宋_GB2312" w:hint="eastAsia"/>
                <w:b/>
              </w:rPr>
              <w:t>（本专题满分</w:t>
            </w:r>
            <w:r w:rsidRPr="008147C7">
              <w:rPr>
                <w:rFonts w:eastAsia="仿宋_GB2312"/>
                <w:b/>
              </w:rPr>
              <w:t>8</w:t>
            </w:r>
            <w:r w:rsidRPr="008147C7">
              <w:rPr>
                <w:rFonts w:eastAsia="仿宋_GB2312" w:hint="eastAsia"/>
                <w:b/>
              </w:rPr>
              <w:t>分，共</w:t>
            </w:r>
            <w:r w:rsidRPr="008147C7">
              <w:rPr>
                <w:rFonts w:eastAsia="仿宋_GB2312"/>
                <w:b/>
              </w:rPr>
              <w:t>3</w:t>
            </w:r>
            <w:r w:rsidRPr="008147C7">
              <w:rPr>
                <w:rFonts w:eastAsia="仿宋_GB2312" w:hint="eastAsia"/>
                <w:b/>
              </w:rPr>
              <w:t>个小题，第</w:t>
            </w:r>
            <w:r w:rsidRPr="008147C7">
              <w:rPr>
                <w:rFonts w:eastAsia="仿宋_GB2312"/>
                <w:b/>
              </w:rPr>
              <w:t>7</w:t>
            </w:r>
            <w:r w:rsidRPr="008147C7">
              <w:rPr>
                <w:rFonts w:eastAsia="仿宋_GB2312" w:hint="eastAsia"/>
                <w:b/>
              </w:rPr>
              <w:t>小题</w:t>
            </w:r>
            <w:r w:rsidRPr="008147C7">
              <w:rPr>
                <w:rFonts w:eastAsia="仿宋_GB2312" w:hint="eastAsia"/>
                <w:b/>
              </w:rPr>
              <w:t>2</w:t>
            </w:r>
            <w:r w:rsidRPr="008147C7">
              <w:rPr>
                <w:rFonts w:eastAsia="仿宋_GB2312" w:hint="eastAsia"/>
                <w:b/>
              </w:rPr>
              <w:t>分，第</w:t>
            </w:r>
            <w:r w:rsidRPr="008147C7">
              <w:rPr>
                <w:rFonts w:eastAsia="仿宋_GB2312"/>
                <w:b/>
              </w:rPr>
              <w:t>8</w:t>
            </w:r>
            <w:r w:rsidRPr="008147C7">
              <w:rPr>
                <w:rFonts w:eastAsia="仿宋_GB2312" w:hint="eastAsia"/>
                <w:b/>
              </w:rPr>
              <w:t>小题</w:t>
            </w:r>
            <w:r w:rsidRPr="008147C7">
              <w:rPr>
                <w:rFonts w:eastAsia="仿宋_GB2312" w:hint="eastAsia"/>
                <w:b/>
              </w:rPr>
              <w:t>4</w:t>
            </w:r>
            <w:r w:rsidRPr="008147C7">
              <w:rPr>
                <w:rFonts w:eastAsia="仿宋_GB2312" w:hint="eastAsia"/>
                <w:b/>
              </w:rPr>
              <w:t>分，第</w:t>
            </w:r>
            <w:r w:rsidRPr="008147C7">
              <w:rPr>
                <w:rFonts w:eastAsia="仿宋_GB2312"/>
                <w:b/>
              </w:rPr>
              <w:t>9</w:t>
            </w:r>
            <w:r w:rsidRPr="008147C7">
              <w:rPr>
                <w:rFonts w:eastAsia="仿宋_GB2312" w:hint="eastAsia"/>
                <w:b/>
              </w:rPr>
              <w:t>小题</w:t>
            </w:r>
            <w:r w:rsidRPr="008147C7">
              <w:rPr>
                <w:rFonts w:eastAsia="仿宋_GB2312"/>
                <w:b/>
              </w:rPr>
              <w:t>2</w:t>
            </w:r>
            <w:r w:rsidRPr="008147C7">
              <w:rPr>
                <w:rFonts w:eastAsia="仿宋_GB2312" w:hint="eastAsia"/>
                <w:b/>
              </w:rPr>
              <w:t>分）</w:t>
            </w:r>
          </w:p>
        </w:tc>
      </w:tr>
      <w:tr w:rsidR="006237C4" w:rsidRPr="008147C7" w:rsidTr="00B0624A">
        <w:trPr>
          <w:cantSplit/>
          <w:trHeight w:val="295"/>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5580" w:type="dxa"/>
            <w:vMerge/>
            <w:tcBorders>
              <w:top w:val="nil"/>
              <w:left w:val="single" w:sz="4" w:space="0" w:color="auto"/>
              <w:bottom w:val="nil"/>
              <w:right w:val="nil"/>
            </w:tcBorders>
            <w:vAlign w:val="center"/>
          </w:tcPr>
          <w:p w:rsidR="006237C4" w:rsidRPr="008147C7" w:rsidRDefault="006237C4" w:rsidP="00B0624A">
            <w:pPr>
              <w:widowControl/>
              <w:jc w:val="left"/>
              <w:rPr>
                <w:rFonts w:eastAsia="仿宋_GB2312"/>
                <w:b/>
              </w:rPr>
            </w:pPr>
          </w:p>
        </w:tc>
      </w:tr>
    </w:tbl>
    <w:p w:rsidR="006237C4" w:rsidRPr="00A20D40" w:rsidRDefault="006237C4" w:rsidP="006237C4">
      <w:pPr>
        <w:adjustRightInd w:val="0"/>
        <w:snapToGrid w:val="0"/>
        <w:ind w:rightChars="-19" w:right="-40"/>
        <w:rPr>
          <w:rFonts w:hAnsi="宋体" w:hint="eastAsia"/>
        </w:rPr>
      </w:pPr>
      <w:r w:rsidRPr="00A20D40">
        <w:t>7</w:t>
      </w:r>
      <w:r w:rsidRPr="00A20D40">
        <w:rPr>
          <w:rFonts w:hAnsi="宋体"/>
        </w:rPr>
        <w:t>．综合问答</w:t>
      </w:r>
      <w:r w:rsidRPr="00A20D40">
        <w:rPr>
          <w:rFonts w:ascii="宋体" w:hAnsi="宋体"/>
        </w:rPr>
        <w:t>——</w:t>
      </w:r>
      <w:r w:rsidRPr="00A20D40">
        <w:rPr>
          <w:rFonts w:hAnsi="宋体"/>
        </w:rPr>
        <w:t>在教室中，小雨搜集了以下几个情景：</w:t>
      </w:r>
    </w:p>
    <w:p w:rsidR="006237C4" w:rsidRPr="00A20D40" w:rsidRDefault="006237C4" w:rsidP="006237C4">
      <w:pPr>
        <w:ind w:firstLineChars="200" w:firstLine="420"/>
      </w:pPr>
      <w:r w:rsidRPr="00A20D40">
        <w:rPr>
          <w:rFonts w:hAnsi="宋体"/>
        </w:rPr>
        <w:t>①</w:t>
      </w:r>
      <w:r w:rsidRPr="00A20D40">
        <w:t xml:space="preserve"> </w:t>
      </w:r>
      <w:r w:rsidRPr="00A20D40">
        <w:rPr>
          <w:rFonts w:hAnsi="宋体"/>
        </w:rPr>
        <w:t>多媒体的投射屏幕用粗糙的布制作；②</w:t>
      </w:r>
      <w:r w:rsidRPr="00A20D40">
        <w:t xml:space="preserve"> </w:t>
      </w:r>
      <w:r w:rsidRPr="00A20D40">
        <w:rPr>
          <w:rFonts w:hAnsi="宋体"/>
        </w:rPr>
        <w:t>炎热的夏天，打开教室的窗户并在地面</w:t>
      </w:r>
      <w:r w:rsidRPr="00A20D40">
        <w:rPr>
          <w:rFonts w:hAnsi="宋体" w:hint="eastAsia"/>
        </w:rPr>
        <w:t>上</w:t>
      </w:r>
      <w:r w:rsidRPr="00A20D40">
        <w:rPr>
          <w:rFonts w:hAnsi="宋体"/>
        </w:rPr>
        <w:t>洒水；③</w:t>
      </w:r>
      <w:r w:rsidRPr="00A20D40">
        <w:t xml:space="preserve"> </w:t>
      </w:r>
      <w:r w:rsidRPr="00A20D40">
        <w:rPr>
          <w:rFonts w:hAnsi="宋体" w:hint="eastAsia"/>
        </w:rPr>
        <w:t>拖很脏的地面时，用力下按拖把拖</w:t>
      </w:r>
      <w:r w:rsidRPr="00A20D40">
        <w:rPr>
          <w:rFonts w:hAnsi="宋体"/>
        </w:rPr>
        <w:t>；</w:t>
      </w:r>
      <w:r w:rsidRPr="00A20D40">
        <w:rPr>
          <w:rFonts w:hAnsi="宋体" w:hint="eastAsia"/>
        </w:rPr>
        <w:t xml:space="preserve">  </w:t>
      </w:r>
      <w:r w:rsidRPr="00A20D40">
        <w:rPr>
          <w:rFonts w:hAnsi="宋体"/>
        </w:rPr>
        <w:t>④</w:t>
      </w:r>
      <w:r w:rsidRPr="00A20D40">
        <w:t xml:space="preserve"> </w:t>
      </w:r>
      <w:r>
        <w:rPr>
          <w:rFonts w:hint="eastAsia"/>
        </w:rPr>
        <w:t>化学课上</w:t>
      </w:r>
      <w:r>
        <w:rPr>
          <w:rFonts w:hAnsi="宋体" w:hint="eastAsia"/>
        </w:rPr>
        <w:t>电解水</w:t>
      </w:r>
      <w:r w:rsidRPr="00A20D40">
        <w:rPr>
          <w:rFonts w:hAnsi="宋体"/>
        </w:rPr>
        <w:t>。</w:t>
      </w:r>
    </w:p>
    <w:p w:rsidR="006237C4" w:rsidRPr="00A20D40" w:rsidRDefault="006237C4" w:rsidP="006237C4">
      <w:pPr>
        <w:ind w:firstLineChars="200" w:firstLine="420"/>
      </w:pPr>
      <w:r w:rsidRPr="00A20D40">
        <w:rPr>
          <w:rFonts w:hAnsi="宋体"/>
        </w:rPr>
        <w:t>请你挑选上述中的两个问题，用所学的物理知识进行解释：</w:t>
      </w:r>
    </w:p>
    <w:p w:rsidR="006237C4" w:rsidRPr="00A20D40" w:rsidRDefault="006237C4" w:rsidP="006237C4">
      <w:pPr>
        <w:ind w:firstLine="420"/>
      </w:pPr>
      <w:r w:rsidRPr="00A20D40">
        <w:pict>
          <v:line id="_x0000_s1750" style="position:absolute;left:0;text-align:left;z-index:251679744" from="209.95pt,10.65pt" to="210pt,64.5pt" strokeweight=".78pt">
            <v:stroke dashstyle="1 1" endcap="round"/>
          </v:line>
        </w:pict>
      </w:r>
      <w:r w:rsidRPr="00A20D40">
        <w:rPr>
          <w:rFonts w:hAnsi="宋体"/>
        </w:rPr>
        <w:t>解释问题</w:t>
      </w:r>
      <w:r w:rsidRPr="00A20D40">
        <w:rPr>
          <w:u w:val="thick"/>
        </w:rPr>
        <w:t xml:space="preserve">      </w:t>
      </w:r>
      <w:r w:rsidRPr="00A20D40">
        <w:rPr>
          <w:rFonts w:hAnsi="宋体"/>
        </w:rPr>
        <w:t>：</w:t>
      </w:r>
      <w:r w:rsidRPr="00A20D40">
        <w:t xml:space="preserve">               </w:t>
      </w:r>
      <w:r w:rsidRPr="00A20D40">
        <w:rPr>
          <w:rFonts w:hint="eastAsia"/>
        </w:rPr>
        <w:t xml:space="preserve">       </w:t>
      </w:r>
      <w:r w:rsidRPr="00A20D40">
        <w:rPr>
          <w:rFonts w:hAnsi="宋体"/>
        </w:rPr>
        <w:t>解释问题</w:t>
      </w:r>
      <w:r w:rsidRPr="00A20D40">
        <w:rPr>
          <w:u w:val="thick"/>
        </w:rPr>
        <w:t xml:space="preserve">      </w:t>
      </w:r>
      <w:r w:rsidRPr="00A20D40">
        <w:rPr>
          <w:rFonts w:hAnsi="宋体"/>
        </w:rPr>
        <w:t>：</w:t>
      </w:r>
    </w:p>
    <w:p w:rsidR="006237C4" w:rsidRPr="00A20D40" w:rsidRDefault="006237C4" w:rsidP="006237C4">
      <w:pPr>
        <w:rPr>
          <w:rFonts w:hint="eastAsia"/>
        </w:rPr>
      </w:pPr>
    </w:p>
    <w:p w:rsidR="006237C4" w:rsidRDefault="006237C4" w:rsidP="006237C4">
      <w:pPr>
        <w:rPr>
          <w:rFonts w:hint="eastAsia"/>
        </w:rPr>
      </w:pPr>
    </w:p>
    <w:p w:rsidR="006237C4" w:rsidRPr="00A20D40" w:rsidRDefault="006237C4" w:rsidP="006237C4">
      <w:pPr>
        <w:rPr>
          <w:rFonts w:hint="eastAsia"/>
        </w:rPr>
      </w:pPr>
    </w:p>
    <w:p w:rsidR="006237C4" w:rsidRPr="001309F6" w:rsidRDefault="006237C4" w:rsidP="006237C4">
      <w:pPr>
        <w:rPr>
          <w:rFonts w:hint="eastAsia"/>
        </w:rPr>
      </w:pPr>
    </w:p>
    <w:p w:rsidR="006237C4" w:rsidRPr="00A439FA" w:rsidRDefault="006237C4" w:rsidP="006237C4">
      <w:pPr>
        <w:rPr>
          <w:rFonts w:ascii="宋体" w:hAnsi="宋体" w:hint="eastAsia"/>
        </w:rPr>
      </w:pPr>
      <w:r w:rsidRPr="00A439FA">
        <w:t>8</w:t>
      </w:r>
      <w:r w:rsidRPr="00A439FA">
        <w:rPr>
          <w:rFonts w:hAnsi="宋体"/>
        </w:rPr>
        <w:t>．</w:t>
      </w:r>
      <w:r w:rsidRPr="00A439FA">
        <w:rPr>
          <w:rFonts w:ascii="宋体" w:hAnsi="宋体"/>
        </w:rPr>
        <w:t>设计实验——研究</w:t>
      </w:r>
      <w:r w:rsidRPr="00A439FA">
        <w:rPr>
          <w:rFonts w:ascii="宋体" w:hAnsi="宋体" w:hint="eastAsia"/>
        </w:rPr>
        <w:t>电</w:t>
      </w:r>
      <w:r w:rsidRPr="00A439FA">
        <w:rPr>
          <w:rFonts w:ascii="宋体" w:hAnsi="宋体"/>
        </w:rPr>
        <w:t>和</w:t>
      </w:r>
      <w:r w:rsidRPr="00A439FA">
        <w:rPr>
          <w:rFonts w:ascii="宋体" w:hAnsi="宋体" w:hint="eastAsia"/>
        </w:rPr>
        <w:t>力（</w:t>
      </w:r>
      <w:r w:rsidRPr="00A439FA">
        <w:rPr>
          <w:rFonts w:ascii="黑体" w:eastAsia="黑体" w:hint="eastAsia"/>
        </w:rPr>
        <w:t>可以配图说明</w:t>
      </w:r>
      <w:r w:rsidRPr="00A439FA">
        <w:rPr>
          <w:rFonts w:ascii="宋体" w:hAnsi="宋体" w:hint="eastAsia"/>
        </w:rPr>
        <w:t>）</w:t>
      </w:r>
      <w:r w:rsidRPr="00A439FA">
        <w:rPr>
          <w:rFonts w:ascii="宋体" w:hAnsi="宋体"/>
        </w:rPr>
        <w:t>：</w:t>
      </w:r>
    </w:p>
    <w:p w:rsidR="006237C4" w:rsidRPr="00A20D40" w:rsidRDefault="006237C4" w:rsidP="006237C4">
      <w:pPr>
        <w:ind w:firstLineChars="200" w:firstLine="420"/>
        <w:rPr>
          <w:rFonts w:ascii="宋体" w:hAnsi="宋体" w:hint="eastAsia"/>
        </w:rPr>
      </w:pPr>
      <w:r w:rsidRPr="00A20D40">
        <w:rPr>
          <w:rFonts w:hint="eastAsia"/>
          <w:szCs w:val="21"/>
        </w:rPr>
        <w:lastRenderedPageBreak/>
        <w:t>（</w:t>
      </w:r>
      <w:r w:rsidRPr="00A20D40">
        <w:rPr>
          <w:rFonts w:hint="eastAsia"/>
          <w:szCs w:val="21"/>
        </w:rPr>
        <w:t>1</w:t>
      </w:r>
      <w:r w:rsidRPr="00A20D40">
        <w:rPr>
          <w:rFonts w:hint="eastAsia"/>
          <w:szCs w:val="21"/>
        </w:rPr>
        <w:t>）</w:t>
      </w:r>
      <w:r w:rsidRPr="00A20D40">
        <w:rPr>
          <w:rFonts w:hAnsi="宋体"/>
        </w:rPr>
        <w:t>请你设计一个验证性小实验，证</w:t>
      </w:r>
      <w:r w:rsidRPr="00A20D40">
        <w:rPr>
          <w:rFonts w:ascii="宋体" w:hAnsi="宋体" w:hint="eastAsia"/>
        </w:rPr>
        <w:t>明“通电螺线管的极性与缠绕方式有关”</w:t>
      </w:r>
      <w:r w:rsidRPr="00A20D40">
        <w:rPr>
          <w:rFonts w:hAnsi="宋体"/>
        </w:rPr>
        <w:t>。</w:t>
      </w:r>
    </w:p>
    <w:p w:rsidR="006237C4" w:rsidRPr="00A20D40" w:rsidRDefault="006237C4" w:rsidP="006237C4">
      <w:pPr>
        <w:ind w:firstLine="435"/>
        <w:rPr>
          <w:rFonts w:hAnsi="宋体" w:hint="eastAsia"/>
        </w:rPr>
      </w:pPr>
    </w:p>
    <w:p w:rsidR="006237C4" w:rsidRDefault="006237C4" w:rsidP="006237C4">
      <w:pPr>
        <w:ind w:firstLine="435"/>
        <w:rPr>
          <w:rFonts w:hAnsi="宋体" w:hint="eastAsia"/>
        </w:rPr>
      </w:pPr>
    </w:p>
    <w:p w:rsidR="006237C4" w:rsidRPr="00A20D40" w:rsidRDefault="006237C4" w:rsidP="006237C4">
      <w:pPr>
        <w:ind w:firstLine="435"/>
        <w:rPr>
          <w:rFonts w:hAnsi="宋体" w:hint="eastAsia"/>
        </w:rPr>
      </w:pPr>
    </w:p>
    <w:p w:rsidR="006237C4" w:rsidRPr="00A20D40" w:rsidRDefault="006237C4" w:rsidP="006237C4">
      <w:pPr>
        <w:ind w:firstLine="435"/>
        <w:rPr>
          <w:rFonts w:hAnsi="宋体" w:hint="eastAsia"/>
        </w:rPr>
      </w:pPr>
    </w:p>
    <w:p w:rsidR="006237C4" w:rsidRPr="00A20D40" w:rsidRDefault="006237C4" w:rsidP="006237C4">
      <w:pPr>
        <w:autoSpaceDE w:val="0"/>
        <w:autoSpaceDN w:val="0"/>
        <w:adjustRightInd w:val="0"/>
        <w:ind w:firstLineChars="200" w:firstLine="420"/>
        <w:rPr>
          <w:rFonts w:ascii="宋体" w:hAnsi="宋体" w:cs="文鼎新艺体简" w:hint="eastAsia"/>
          <w:bCs/>
          <w:szCs w:val="21"/>
          <w:lang w:val="zh-CN"/>
        </w:rPr>
      </w:pPr>
      <w:r w:rsidRPr="00A20D40">
        <w:rPr>
          <w:rFonts w:hint="eastAsia"/>
          <w:szCs w:val="21"/>
        </w:rPr>
        <w:t>（</w:t>
      </w:r>
      <w:r w:rsidRPr="00A20D40">
        <w:rPr>
          <w:rFonts w:hint="eastAsia"/>
          <w:szCs w:val="21"/>
        </w:rPr>
        <w:t>2</w:t>
      </w:r>
      <w:r w:rsidRPr="00A20D40">
        <w:rPr>
          <w:rFonts w:hint="eastAsia"/>
          <w:szCs w:val="21"/>
        </w:rPr>
        <w:t>）</w:t>
      </w:r>
      <w:r w:rsidRPr="00A20D40">
        <w:rPr>
          <w:rFonts w:ascii="宋体" w:hAnsi="宋体" w:cs="文鼎新艺体简" w:hint="eastAsia"/>
          <w:bCs/>
          <w:szCs w:val="21"/>
          <w:lang w:val="zh-CN"/>
        </w:rPr>
        <w:t>请你完成“探究</w:t>
      </w:r>
      <w:r w:rsidRPr="00A20D40">
        <w:rPr>
          <w:rFonts w:hint="eastAsia"/>
          <w:bCs/>
        </w:rPr>
        <w:t>使用动滑轮省力不省功</w:t>
      </w:r>
      <w:r w:rsidRPr="00A20D40">
        <w:rPr>
          <w:rFonts w:ascii="宋体" w:hAnsi="宋体" w:cs="文鼎新艺体简" w:hint="eastAsia"/>
          <w:bCs/>
          <w:szCs w:val="21"/>
          <w:lang w:val="zh-CN"/>
        </w:rPr>
        <w:t>”的实验设计方案。</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3"/>
        <w:gridCol w:w="3110"/>
        <w:gridCol w:w="818"/>
        <w:gridCol w:w="3549"/>
      </w:tblGrid>
      <w:tr w:rsidR="006237C4" w:rsidRPr="00A20D40" w:rsidTr="00B0624A">
        <w:tblPrEx>
          <w:tblCellMar>
            <w:top w:w="0" w:type="dxa"/>
            <w:bottom w:w="0" w:type="dxa"/>
          </w:tblCellMar>
        </w:tblPrEx>
        <w:trPr>
          <w:trHeight w:val="1334"/>
        </w:trPr>
        <w:tc>
          <w:tcPr>
            <w:tcW w:w="803" w:type="dxa"/>
            <w:vAlign w:val="center"/>
          </w:tcPr>
          <w:p w:rsidR="006237C4" w:rsidRPr="00A20D40" w:rsidRDefault="006237C4" w:rsidP="00B0624A">
            <w:pPr>
              <w:rPr>
                <w:rFonts w:hint="eastAsia"/>
              </w:rPr>
            </w:pPr>
            <w:r w:rsidRPr="00A20D40">
              <w:rPr>
                <w:rFonts w:hint="eastAsia"/>
              </w:rPr>
              <w:t>器材</w:t>
            </w:r>
          </w:p>
        </w:tc>
        <w:tc>
          <w:tcPr>
            <w:tcW w:w="3110" w:type="dxa"/>
            <w:vAlign w:val="center"/>
          </w:tcPr>
          <w:p w:rsidR="006237C4" w:rsidRPr="00A20D40" w:rsidRDefault="006237C4" w:rsidP="00B0624A">
            <w:pPr>
              <w:rPr>
                <w:rFonts w:hint="eastAsia"/>
              </w:rPr>
            </w:pPr>
            <w:r w:rsidRPr="00A20D40">
              <w:rPr>
                <w:rFonts w:hint="eastAsia"/>
                <w:bCs/>
                <w:szCs w:val="21"/>
              </w:rPr>
              <w:t>两个不同的滑轮、细绳、重物、</w:t>
            </w:r>
            <w:r w:rsidRPr="00A20D40">
              <w:rPr>
                <w:rFonts w:hint="eastAsia"/>
                <w:bCs/>
                <w:szCs w:val="21"/>
                <w:u w:val="single"/>
              </w:rPr>
              <w:t xml:space="preserve">         </w:t>
            </w:r>
            <w:r w:rsidRPr="00A20D40">
              <w:rPr>
                <w:rFonts w:hint="eastAsia"/>
                <w:bCs/>
                <w:szCs w:val="21"/>
              </w:rPr>
              <w:t>、刻度尺、铁架台</w:t>
            </w:r>
          </w:p>
        </w:tc>
        <w:tc>
          <w:tcPr>
            <w:tcW w:w="818" w:type="dxa"/>
            <w:tcBorders>
              <w:right w:val="single" w:sz="12" w:space="0" w:color="auto"/>
            </w:tcBorders>
            <w:vAlign w:val="center"/>
          </w:tcPr>
          <w:p w:rsidR="006237C4" w:rsidRPr="00A20D40" w:rsidRDefault="006237C4" w:rsidP="00B0624A">
            <w:pPr>
              <w:jc w:val="center"/>
              <w:rPr>
                <w:rFonts w:hint="eastAsia"/>
              </w:rPr>
            </w:pPr>
            <w:r w:rsidRPr="00A20D40">
              <w:rPr>
                <w:rFonts w:hint="eastAsia"/>
              </w:rPr>
              <w:t>数据</w:t>
            </w:r>
          </w:p>
          <w:p w:rsidR="006237C4" w:rsidRPr="00A20D40" w:rsidRDefault="006237C4" w:rsidP="00B0624A">
            <w:pPr>
              <w:jc w:val="center"/>
              <w:rPr>
                <w:rFonts w:hint="eastAsia"/>
              </w:rPr>
            </w:pPr>
            <w:r w:rsidRPr="00A20D40">
              <w:rPr>
                <w:rFonts w:hint="eastAsia"/>
              </w:rPr>
              <w:t>记录</w:t>
            </w:r>
          </w:p>
          <w:p w:rsidR="006237C4" w:rsidRPr="00A20D40" w:rsidRDefault="006237C4" w:rsidP="00B0624A">
            <w:pPr>
              <w:jc w:val="center"/>
              <w:rPr>
                <w:rFonts w:hint="eastAsia"/>
              </w:rPr>
            </w:pPr>
            <w:r w:rsidRPr="00A20D40">
              <w:rPr>
                <w:rFonts w:hint="eastAsia"/>
              </w:rPr>
              <w:t>表格</w:t>
            </w:r>
          </w:p>
        </w:tc>
        <w:tc>
          <w:tcPr>
            <w:tcW w:w="3549" w:type="dxa"/>
            <w:tcBorders>
              <w:top w:val="single" w:sz="12" w:space="0" w:color="auto"/>
              <w:left w:val="single" w:sz="12" w:space="0" w:color="auto"/>
              <w:bottom w:val="single" w:sz="12" w:space="0" w:color="auto"/>
              <w:right w:val="single" w:sz="12" w:space="0" w:color="auto"/>
            </w:tcBorders>
          </w:tcPr>
          <w:p w:rsidR="006237C4" w:rsidRDefault="006237C4" w:rsidP="00B0624A">
            <w:pPr>
              <w:ind w:firstLineChars="200" w:firstLine="420"/>
              <w:rPr>
                <w:rFonts w:hint="eastAsia"/>
              </w:rPr>
            </w:pPr>
          </w:p>
          <w:p w:rsidR="006237C4" w:rsidRDefault="006237C4" w:rsidP="00B0624A">
            <w:pPr>
              <w:ind w:firstLineChars="200" w:firstLine="420"/>
              <w:rPr>
                <w:rFonts w:hint="eastAsia"/>
              </w:rPr>
            </w:pPr>
          </w:p>
          <w:p w:rsidR="006237C4" w:rsidRDefault="006237C4" w:rsidP="00B0624A">
            <w:pPr>
              <w:ind w:firstLineChars="200" w:firstLine="420"/>
              <w:rPr>
                <w:rFonts w:hint="eastAsia"/>
              </w:rPr>
            </w:pPr>
          </w:p>
          <w:p w:rsidR="006237C4" w:rsidRDefault="006237C4" w:rsidP="00B0624A">
            <w:pPr>
              <w:ind w:firstLineChars="200" w:firstLine="420"/>
              <w:rPr>
                <w:rFonts w:hint="eastAsia"/>
              </w:rPr>
            </w:pPr>
          </w:p>
          <w:p w:rsidR="006237C4" w:rsidRPr="00A20D40" w:rsidRDefault="006237C4" w:rsidP="00B0624A">
            <w:pPr>
              <w:ind w:firstLineChars="200" w:firstLine="420"/>
              <w:rPr>
                <w:rFonts w:hint="eastAsia"/>
              </w:rPr>
            </w:pPr>
          </w:p>
        </w:tc>
      </w:tr>
      <w:tr w:rsidR="006237C4" w:rsidRPr="00A20D40" w:rsidTr="00B0624A">
        <w:tblPrEx>
          <w:tblCellMar>
            <w:top w:w="0" w:type="dxa"/>
            <w:bottom w:w="0" w:type="dxa"/>
          </w:tblCellMar>
        </w:tblPrEx>
        <w:trPr>
          <w:trHeight w:val="768"/>
        </w:trPr>
        <w:tc>
          <w:tcPr>
            <w:tcW w:w="803" w:type="dxa"/>
            <w:tcBorders>
              <w:right w:val="single" w:sz="12" w:space="0" w:color="auto"/>
            </w:tcBorders>
            <w:vAlign w:val="center"/>
          </w:tcPr>
          <w:p w:rsidR="006237C4" w:rsidRPr="00A20D40" w:rsidRDefault="006237C4" w:rsidP="00B0624A">
            <w:pPr>
              <w:jc w:val="center"/>
              <w:rPr>
                <w:rFonts w:hint="eastAsia"/>
              </w:rPr>
            </w:pPr>
            <w:r w:rsidRPr="00A20D40">
              <w:rPr>
                <w:rFonts w:hint="eastAsia"/>
              </w:rPr>
              <w:t>实验</w:t>
            </w:r>
          </w:p>
          <w:p w:rsidR="006237C4" w:rsidRPr="00A20D40" w:rsidRDefault="006237C4" w:rsidP="00B0624A">
            <w:pPr>
              <w:jc w:val="center"/>
              <w:rPr>
                <w:rFonts w:hint="eastAsia"/>
              </w:rPr>
            </w:pPr>
            <w:r w:rsidRPr="00A20D40">
              <w:rPr>
                <w:rFonts w:hint="eastAsia"/>
              </w:rPr>
              <w:t>步骤</w:t>
            </w:r>
          </w:p>
        </w:tc>
        <w:tc>
          <w:tcPr>
            <w:tcW w:w="7477" w:type="dxa"/>
            <w:gridSpan w:val="3"/>
            <w:tcBorders>
              <w:top w:val="single" w:sz="12" w:space="0" w:color="auto"/>
              <w:bottom w:val="single" w:sz="12" w:space="0" w:color="auto"/>
              <w:right w:val="single" w:sz="12" w:space="0" w:color="auto"/>
            </w:tcBorders>
            <w:vAlign w:val="center"/>
          </w:tcPr>
          <w:p w:rsidR="006237C4" w:rsidRDefault="006237C4" w:rsidP="00B0624A">
            <w:pPr>
              <w:rPr>
                <w:rFonts w:hint="eastAsia"/>
                <w:szCs w:val="21"/>
              </w:rPr>
            </w:pPr>
          </w:p>
          <w:p w:rsidR="006237C4" w:rsidRDefault="006237C4" w:rsidP="00B0624A">
            <w:pPr>
              <w:rPr>
                <w:rFonts w:hint="eastAsia"/>
                <w:szCs w:val="21"/>
              </w:rPr>
            </w:pPr>
          </w:p>
          <w:p w:rsidR="006237C4" w:rsidRDefault="006237C4" w:rsidP="00B0624A">
            <w:pPr>
              <w:rPr>
                <w:rFonts w:hint="eastAsia"/>
                <w:szCs w:val="21"/>
              </w:rPr>
            </w:pPr>
          </w:p>
          <w:p w:rsidR="006237C4" w:rsidRDefault="006237C4" w:rsidP="00B0624A">
            <w:pPr>
              <w:rPr>
                <w:rFonts w:hint="eastAsia"/>
                <w:szCs w:val="21"/>
              </w:rPr>
            </w:pPr>
          </w:p>
          <w:p w:rsidR="006237C4" w:rsidRDefault="006237C4" w:rsidP="00B0624A">
            <w:pPr>
              <w:rPr>
                <w:rFonts w:hint="eastAsia"/>
                <w:szCs w:val="21"/>
              </w:rPr>
            </w:pPr>
          </w:p>
          <w:p w:rsidR="006237C4" w:rsidRPr="00A20D40" w:rsidRDefault="006237C4" w:rsidP="00B0624A">
            <w:pPr>
              <w:rPr>
                <w:rFonts w:hint="eastAsia"/>
                <w:szCs w:val="21"/>
              </w:rPr>
            </w:pPr>
          </w:p>
        </w:tc>
      </w:tr>
    </w:tbl>
    <w:p w:rsidR="006237C4" w:rsidRPr="00A20D40" w:rsidRDefault="006237C4" w:rsidP="006237C4">
      <w:pPr>
        <w:ind w:firstLineChars="200" w:firstLine="420"/>
      </w:pPr>
      <w:r w:rsidRPr="00A20D40">
        <w:pict>
          <v:rect id="_x0000_s1751" style="position:absolute;left:0;text-align:left;margin-left:290.5pt;margin-top:3.3pt;width:123.25pt;height:91.15pt;z-index:251680768;mso-position-horizontal-relative:text;mso-position-vertical-relative:text" strokeweight="1.5pt">
            <w10:wrap type="square" anchorx="page"/>
          </v:rect>
        </w:pict>
      </w:r>
      <w:r w:rsidRPr="00A20D40">
        <w:t>9</w:t>
      </w:r>
      <w:r w:rsidRPr="00A20D40">
        <w:rPr>
          <w:rFonts w:hAnsi="宋体"/>
        </w:rPr>
        <w:t>．综合作图</w:t>
      </w:r>
      <w:r w:rsidRPr="00A20D40">
        <w:t>——</w:t>
      </w:r>
      <w:r w:rsidRPr="00A20D40">
        <w:rPr>
          <w:rFonts w:hAnsi="宋体"/>
        </w:rPr>
        <w:t>小雨房间的灯：</w:t>
      </w:r>
    </w:p>
    <w:p w:rsidR="006237C4" w:rsidRPr="00A20D40" w:rsidRDefault="006237C4" w:rsidP="006237C4">
      <w:pPr>
        <w:ind w:firstLine="435"/>
      </w:pPr>
      <w:r w:rsidRPr="00A20D40">
        <w:rPr>
          <w:rFonts w:hAnsi="宋体"/>
        </w:rPr>
        <w:t>小雨的房间里，天花板吊灯由</w:t>
      </w:r>
      <w:r w:rsidRPr="00A20D40">
        <w:t>3</w:t>
      </w:r>
      <w:r w:rsidRPr="00A20D40">
        <w:rPr>
          <w:rFonts w:hAnsi="宋体"/>
        </w:rPr>
        <w:t>个灯泡组成</w:t>
      </w:r>
      <w:r w:rsidRPr="00A20D40">
        <w:rPr>
          <w:rFonts w:hAnsi="宋体" w:hint="eastAsia"/>
        </w:rPr>
        <w:t>，</w:t>
      </w:r>
      <w:r w:rsidRPr="00A20D40">
        <w:rPr>
          <w:rFonts w:hAnsi="宋体"/>
        </w:rPr>
        <w:t>学习桌上安装了一个学习台灯</w:t>
      </w:r>
      <w:r w:rsidRPr="00A20D40">
        <w:rPr>
          <w:rFonts w:hAnsi="宋体" w:hint="eastAsia"/>
        </w:rPr>
        <w:t>，</w:t>
      </w:r>
      <w:r w:rsidRPr="00A20D40">
        <w:rPr>
          <w:rFonts w:hAnsi="宋体"/>
        </w:rPr>
        <w:t>床头安装了</w:t>
      </w:r>
      <w:r w:rsidRPr="00A20D40">
        <w:rPr>
          <w:rFonts w:hAnsi="宋体" w:hint="eastAsia"/>
        </w:rPr>
        <w:t>一个</w:t>
      </w:r>
      <w:r w:rsidRPr="00A20D40">
        <w:rPr>
          <w:rFonts w:hAnsi="宋体"/>
        </w:rPr>
        <w:t>可调亮度的床头灯。</w:t>
      </w:r>
    </w:p>
    <w:p w:rsidR="006237C4" w:rsidRDefault="006237C4" w:rsidP="006237C4">
      <w:pPr>
        <w:ind w:firstLine="435"/>
        <w:rPr>
          <w:rFonts w:hAnsi="宋体" w:hint="eastAsia"/>
          <w:b/>
        </w:rPr>
      </w:pPr>
      <w:r w:rsidRPr="00A20D40">
        <w:rPr>
          <w:rFonts w:hAnsi="宋体"/>
        </w:rPr>
        <w:t>现在，给你一个电源、</w:t>
      </w:r>
      <w:r w:rsidRPr="00A20D40">
        <w:t>3</w:t>
      </w:r>
      <w:r w:rsidRPr="00A20D40">
        <w:rPr>
          <w:rFonts w:hAnsi="宋体"/>
        </w:rPr>
        <w:t>个开关、</w:t>
      </w:r>
      <w:r w:rsidRPr="00A20D40">
        <w:t>5</w:t>
      </w:r>
      <w:r w:rsidRPr="00A20D40">
        <w:rPr>
          <w:rFonts w:hAnsi="宋体"/>
        </w:rPr>
        <w:t>个灯泡、一个滑动变阻器和若干导线，</w:t>
      </w:r>
      <w:r w:rsidRPr="001309F6">
        <w:rPr>
          <w:rFonts w:hAnsi="宋体"/>
          <w:b/>
        </w:rPr>
        <w:t>请设计一个可以实现小雨房间照明情况的电路，将电路图</w:t>
      </w:r>
      <w:r w:rsidRPr="001309F6">
        <w:rPr>
          <w:rFonts w:ascii="黑体" w:eastAsia="黑体" w:hAnsi="宋体" w:hint="eastAsia"/>
          <w:b/>
        </w:rPr>
        <w:t>画在方框内</w:t>
      </w:r>
      <w:r w:rsidRPr="001309F6">
        <w:rPr>
          <w:rFonts w:hAnsi="宋体"/>
          <w:b/>
        </w:rPr>
        <w:t>。</w:t>
      </w:r>
    </w:p>
    <w:p w:rsidR="006237C4" w:rsidRPr="001309F6" w:rsidRDefault="006237C4" w:rsidP="006237C4">
      <w:pPr>
        <w:ind w:firstLine="435"/>
        <w:rPr>
          <w:rFonts w:hAnsi="宋体" w:hint="eastAsia"/>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990"/>
        <w:gridCol w:w="990"/>
        <w:gridCol w:w="5580"/>
      </w:tblGrid>
      <w:tr w:rsidR="006237C4" w:rsidRPr="008147C7" w:rsidTr="00B0624A">
        <w:trPr>
          <w:cantSplit/>
          <w:trHeight w:val="252"/>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b/>
                <w:bCs/>
                <w:szCs w:val="21"/>
              </w:rPr>
              <w:br w:type="page"/>
            </w:r>
            <w:r w:rsidRPr="008147C7">
              <w:rPr>
                <w:rFonts w:ascii="宋体" w:hAnsi="宋体" w:hint="eastAsia"/>
                <w:b/>
                <w:bCs/>
                <w:szCs w:val="21"/>
              </w:rPr>
              <w:t>得分</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hint="eastAsia"/>
                <w:b/>
                <w:bCs/>
                <w:szCs w:val="21"/>
              </w:rPr>
              <w:t>阅卷人</w:t>
            </w: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r w:rsidRPr="008147C7">
              <w:rPr>
                <w:rFonts w:ascii="宋体" w:hAnsi="宋体" w:hint="eastAsia"/>
                <w:b/>
                <w:bCs/>
                <w:szCs w:val="21"/>
              </w:rPr>
              <w:t>复核人</w:t>
            </w:r>
          </w:p>
        </w:tc>
        <w:tc>
          <w:tcPr>
            <w:tcW w:w="5580" w:type="dxa"/>
            <w:vMerge w:val="restart"/>
            <w:tcBorders>
              <w:top w:val="nil"/>
              <w:left w:val="single" w:sz="4" w:space="0" w:color="auto"/>
              <w:bottom w:val="nil"/>
              <w:right w:val="nil"/>
            </w:tcBorders>
            <w:vAlign w:val="center"/>
          </w:tcPr>
          <w:p w:rsidR="006237C4" w:rsidRPr="008147C7" w:rsidRDefault="006237C4" w:rsidP="00B0624A">
            <w:pPr>
              <w:rPr>
                <w:rFonts w:eastAsia="仿宋_GB2312"/>
                <w:b/>
              </w:rPr>
            </w:pPr>
            <w:r w:rsidRPr="008147C7">
              <w:rPr>
                <w:rFonts w:eastAsia="黑体" w:hint="eastAsia"/>
                <w:b/>
              </w:rPr>
              <w:t>专题五：</w:t>
            </w:r>
            <w:r w:rsidRPr="008147C7">
              <w:rPr>
                <w:rFonts w:eastAsia="黑体" w:hint="eastAsia"/>
                <w:b/>
                <w:bCs/>
              </w:rPr>
              <w:t>综合计算</w:t>
            </w:r>
            <w:r w:rsidRPr="008147C7">
              <w:rPr>
                <w:rFonts w:eastAsia="仿宋_GB2312" w:hint="eastAsia"/>
                <w:b/>
              </w:rPr>
              <w:t>（本专题满分</w:t>
            </w:r>
            <w:r>
              <w:rPr>
                <w:rFonts w:eastAsia="仿宋_GB2312" w:hint="eastAsia"/>
                <w:b/>
              </w:rPr>
              <w:t>10</w:t>
            </w:r>
            <w:r w:rsidRPr="008147C7">
              <w:rPr>
                <w:rFonts w:eastAsia="仿宋_GB2312" w:hint="eastAsia"/>
                <w:b/>
              </w:rPr>
              <w:t>分，共</w:t>
            </w:r>
            <w:r w:rsidRPr="008147C7">
              <w:rPr>
                <w:rFonts w:eastAsia="仿宋_GB2312"/>
                <w:b/>
              </w:rPr>
              <w:t>2</w:t>
            </w:r>
            <w:r w:rsidRPr="008147C7">
              <w:rPr>
                <w:rFonts w:eastAsia="仿宋_GB2312" w:hint="eastAsia"/>
                <w:b/>
              </w:rPr>
              <w:t>个小题，第</w:t>
            </w:r>
            <w:r w:rsidRPr="008147C7">
              <w:rPr>
                <w:rFonts w:eastAsia="仿宋_GB2312"/>
                <w:b/>
              </w:rPr>
              <w:t>10</w:t>
            </w:r>
            <w:r w:rsidRPr="008147C7">
              <w:rPr>
                <w:rFonts w:eastAsia="仿宋_GB2312" w:hint="eastAsia"/>
                <w:b/>
              </w:rPr>
              <w:t>小题</w:t>
            </w:r>
            <w:r>
              <w:rPr>
                <w:rFonts w:eastAsia="仿宋_GB2312" w:hint="eastAsia"/>
                <w:b/>
              </w:rPr>
              <w:t>5</w:t>
            </w:r>
            <w:r w:rsidRPr="008147C7">
              <w:rPr>
                <w:rFonts w:eastAsia="仿宋_GB2312" w:hint="eastAsia"/>
                <w:b/>
              </w:rPr>
              <w:t>分，第</w:t>
            </w:r>
            <w:r w:rsidRPr="008147C7">
              <w:rPr>
                <w:rFonts w:eastAsia="仿宋_GB2312"/>
                <w:b/>
              </w:rPr>
              <w:t>11</w:t>
            </w:r>
            <w:r w:rsidRPr="008147C7">
              <w:rPr>
                <w:rFonts w:eastAsia="仿宋_GB2312" w:hint="eastAsia"/>
                <w:b/>
              </w:rPr>
              <w:t>小题</w:t>
            </w:r>
            <w:r w:rsidRPr="008147C7">
              <w:rPr>
                <w:rFonts w:eastAsia="仿宋_GB2312"/>
                <w:b/>
              </w:rPr>
              <w:t>5</w:t>
            </w:r>
            <w:r w:rsidRPr="008147C7">
              <w:rPr>
                <w:rFonts w:eastAsia="仿宋_GB2312" w:hint="eastAsia"/>
                <w:b/>
              </w:rPr>
              <w:t>分）</w:t>
            </w:r>
          </w:p>
        </w:tc>
      </w:tr>
      <w:tr w:rsidR="006237C4" w:rsidRPr="008147C7" w:rsidTr="00B0624A">
        <w:trPr>
          <w:cantSplit/>
          <w:trHeight w:val="86"/>
        </w:trPr>
        <w:tc>
          <w:tcPr>
            <w:tcW w:w="72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990" w:type="dxa"/>
            <w:tcBorders>
              <w:top w:val="single" w:sz="4" w:space="0" w:color="auto"/>
              <w:left w:val="single" w:sz="4" w:space="0" w:color="auto"/>
              <w:bottom w:val="single" w:sz="4" w:space="0" w:color="auto"/>
              <w:right w:val="single" w:sz="4" w:space="0" w:color="auto"/>
            </w:tcBorders>
            <w:vAlign w:val="center"/>
          </w:tcPr>
          <w:p w:rsidR="006237C4" w:rsidRPr="008147C7" w:rsidRDefault="006237C4" w:rsidP="00B0624A">
            <w:pPr>
              <w:jc w:val="center"/>
              <w:rPr>
                <w:rFonts w:ascii="宋体" w:hAnsi="宋体"/>
                <w:b/>
                <w:bCs/>
                <w:szCs w:val="21"/>
              </w:rPr>
            </w:pPr>
          </w:p>
        </w:tc>
        <w:tc>
          <w:tcPr>
            <w:tcW w:w="5580" w:type="dxa"/>
            <w:vMerge/>
            <w:tcBorders>
              <w:top w:val="nil"/>
              <w:left w:val="single" w:sz="4" w:space="0" w:color="auto"/>
              <w:bottom w:val="nil"/>
              <w:right w:val="nil"/>
            </w:tcBorders>
            <w:vAlign w:val="center"/>
          </w:tcPr>
          <w:p w:rsidR="006237C4" w:rsidRPr="008147C7" w:rsidRDefault="006237C4" w:rsidP="00B0624A">
            <w:pPr>
              <w:widowControl/>
              <w:jc w:val="left"/>
              <w:rPr>
                <w:rFonts w:eastAsia="仿宋_GB2312"/>
                <w:b/>
              </w:rPr>
            </w:pPr>
          </w:p>
        </w:tc>
      </w:tr>
    </w:tbl>
    <w:p w:rsidR="006237C4" w:rsidRPr="00A06CA5" w:rsidRDefault="006237C4" w:rsidP="006237C4">
      <w:pPr>
        <w:pStyle w:val="a3"/>
        <w:snapToGrid w:val="0"/>
        <w:ind w:firstLineChars="200" w:firstLine="420"/>
        <w:rPr>
          <w:rFonts w:ascii="Times New Roman" w:hint="eastAsia"/>
        </w:rPr>
      </w:pPr>
      <w:r>
        <w:rPr>
          <w:rFonts w:ascii="Times New Roman" w:hAnsi="Times New Roman"/>
          <w:noProof/>
        </w:rPr>
        <w:drawing>
          <wp:anchor distT="0" distB="0" distL="114300" distR="114300" simplePos="0" relativeHeight="251684864" behindDoc="0" locked="0" layoutInCell="1" allowOverlap="1">
            <wp:simplePos x="0" y="0"/>
            <wp:positionH relativeFrom="column">
              <wp:posOffset>3771900</wp:posOffset>
            </wp:positionH>
            <wp:positionV relativeFrom="paragraph">
              <wp:posOffset>594360</wp:posOffset>
            </wp:positionV>
            <wp:extent cx="1536065" cy="1136650"/>
            <wp:effectExtent l="19050" t="0" r="6985" b="0"/>
            <wp:wrapNone/>
            <wp:docPr id="749" name="图片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5"/>
                    <a:srcRect/>
                    <a:stretch>
                      <a:fillRect/>
                    </a:stretch>
                  </pic:blipFill>
                  <pic:spPr bwMode="auto">
                    <a:xfrm>
                      <a:off x="0" y="0"/>
                      <a:ext cx="1536065" cy="1136650"/>
                    </a:xfrm>
                    <a:prstGeom prst="rect">
                      <a:avLst/>
                    </a:prstGeom>
                    <a:noFill/>
                    <a:ln w="9525">
                      <a:noFill/>
                      <a:miter lim="800000"/>
                      <a:headEnd/>
                      <a:tailEnd/>
                    </a:ln>
                  </pic:spPr>
                </pic:pic>
              </a:graphicData>
            </a:graphic>
          </wp:anchor>
        </w:drawing>
      </w:r>
      <w:r w:rsidRPr="00A06CA5">
        <w:rPr>
          <w:rFonts w:ascii="Times New Roman" w:hAnsi="Times New Roman" w:hint="eastAsia"/>
        </w:rPr>
        <w:t>10</w:t>
      </w:r>
      <w:r w:rsidRPr="00A06CA5">
        <w:rPr>
          <w:rFonts w:ascii="Times New Roman"/>
        </w:rPr>
        <w:t>．如图所示，灯泡</w:t>
      </w:r>
      <w:r w:rsidRPr="00A06CA5">
        <w:rPr>
          <w:rFonts w:ascii="Times New Roman" w:hAnsi="Times New Roman"/>
        </w:rPr>
        <w:t>L</w:t>
      </w:r>
      <w:r w:rsidRPr="00A06CA5">
        <w:rPr>
          <w:rFonts w:ascii="Times New Roman"/>
        </w:rPr>
        <w:t>标有</w:t>
      </w:r>
      <w:r w:rsidRPr="00A06CA5">
        <w:t>“</w:t>
      </w:r>
      <w:r w:rsidRPr="00A06CA5">
        <w:rPr>
          <w:rFonts w:ascii="Times New Roman" w:hAnsi="Times New Roman"/>
        </w:rPr>
        <w:t>12V 12W</w:t>
      </w:r>
      <w:r w:rsidRPr="00A06CA5">
        <w:t>”</w:t>
      </w:r>
      <w:r w:rsidRPr="00A06CA5">
        <w:rPr>
          <w:rFonts w:ascii="Times New Roman"/>
        </w:rPr>
        <w:t>字样，滑动变阻器最大阻值为</w:t>
      </w:r>
      <w:r w:rsidRPr="00A06CA5">
        <w:rPr>
          <w:rFonts w:ascii="Times New Roman" w:hAnsi="Times New Roman"/>
          <w:i/>
        </w:rPr>
        <w:t>R</w:t>
      </w:r>
      <w:r w:rsidRPr="00A06CA5">
        <w:rPr>
          <w:rFonts w:ascii="Times New Roman" w:hAnsi="Times New Roman"/>
          <w:vertAlign w:val="subscript"/>
        </w:rPr>
        <w:t>1</w:t>
      </w:r>
      <w:r w:rsidRPr="00A06CA5">
        <w:rPr>
          <w:rFonts w:ascii="Times New Roman"/>
        </w:rPr>
        <w:t>，</w:t>
      </w:r>
      <w:r w:rsidRPr="00A06CA5">
        <w:rPr>
          <w:rFonts w:ascii="Times New Roman" w:hAnsi="Times New Roman"/>
          <w:i/>
        </w:rPr>
        <w:t>R</w:t>
      </w:r>
      <w:r w:rsidRPr="00A06CA5">
        <w:rPr>
          <w:rFonts w:ascii="Times New Roman" w:hAnsi="Times New Roman"/>
          <w:vertAlign w:val="subscript"/>
        </w:rPr>
        <w:t>2</w:t>
      </w:r>
      <w:r w:rsidRPr="00A06CA5">
        <w:rPr>
          <w:rFonts w:ascii="Times New Roman"/>
        </w:rPr>
        <w:t>为</w:t>
      </w:r>
      <w:r w:rsidRPr="00A06CA5">
        <w:rPr>
          <w:rFonts w:ascii="Times New Roman" w:hAnsi="Times New Roman"/>
        </w:rPr>
        <w:t>24Ω</w:t>
      </w:r>
      <w:r w:rsidRPr="00A06CA5">
        <w:rPr>
          <w:rFonts w:ascii="Times New Roman"/>
        </w:rPr>
        <w:t>，电源电压保持不变。当开关</w:t>
      </w:r>
      <w:r w:rsidRPr="00A06CA5">
        <w:rPr>
          <w:rFonts w:ascii="Times New Roman" w:hAnsi="Times New Roman"/>
        </w:rPr>
        <w:t>S</w:t>
      </w:r>
      <w:r w:rsidRPr="00A06CA5">
        <w:rPr>
          <w:rFonts w:ascii="Times New Roman" w:hAnsi="Times New Roman"/>
          <w:vertAlign w:val="subscript"/>
        </w:rPr>
        <w:t>l</w:t>
      </w:r>
      <w:r w:rsidRPr="00A06CA5">
        <w:rPr>
          <w:rFonts w:ascii="Times New Roman"/>
        </w:rPr>
        <w:t>、</w:t>
      </w:r>
      <w:r w:rsidRPr="00A06CA5">
        <w:rPr>
          <w:rFonts w:ascii="Times New Roman" w:hAnsi="Times New Roman"/>
        </w:rPr>
        <w:t>S</w:t>
      </w:r>
      <w:r w:rsidRPr="00A06CA5">
        <w:rPr>
          <w:rFonts w:ascii="Times New Roman" w:hAnsi="Times New Roman"/>
          <w:vertAlign w:val="subscript"/>
        </w:rPr>
        <w:t>2</w:t>
      </w:r>
      <w:r w:rsidRPr="00A06CA5">
        <w:rPr>
          <w:rFonts w:ascii="Times New Roman"/>
        </w:rPr>
        <w:t>、</w:t>
      </w:r>
      <w:r w:rsidRPr="00A06CA5">
        <w:rPr>
          <w:rFonts w:ascii="Times New Roman" w:hAnsi="Times New Roman"/>
        </w:rPr>
        <w:t>S</w:t>
      </w:r>
      <w:r w:rsidRPr="00A06CA5">
        <w:rPr>
          <w:rFonts w:ascii="Times New Roman" w:hAnsi="Times New Roman"/>
          <w:vertAlign w:val="subscript"/>
        </w:rPr>
        <w:t>3</w:t>
      </w:r>
      <w:r w:rsidRPr="00A06CA5">
        <w:rPr>
          <w:rFonts w:ascii="Times New Roman"/>
        </w:rPr>
        <w:t>都闭合时，</w:t>
      </w:r>
      <w:r w:rsidRPr="00A06CA5">
        <w:rPr>
          <w:rFonts w:ascii="Times New Roman" w:hAnsi="Times New Roman"/>
        </w:rPr>
        <w:t>L</w:t>
      </w:r>
      <w:r w:rsidRPr="00A06CA5">
        <w:rPr>
          <w:rFonts w:ascii="Times New Roman"/>
        </w:rPr>
        <w:t>恰能正常发光；若</w:t>
      </w:r>
      <w:r w:rsidRPr="00A06CA5">
        <w:rPr>
          <w:rFonts w:ascii="Times New Roman" w:hAnsi="Times New Roman" w:hint="eastAsia"/>
        </w:rPr>
        <w:t>只</w:t>
      </w:r>
      <w:r w:rsidRPr="00A06CA5">
        <w:rPr>
          <w:rFonts w:ascii="Times New Roman"/>
        </w:rPr>
        <w:t>闭合</w:t>
      </w:r>
      <w:r w:rsidRPr="00A06CA5">
        <w:rPr>
          <w:rFonts w:ascii="Times New Roman" w:hAnsi="Times New Roman"/>
        </w:rPr>
        <w:t>S</w:t>
      </w:r>
      <w:r w:rsidRPr="00A06CA5">
        <w:rPr>
          <w:rFonts w:ascii="Times New Roman" w:hAnsi="Times New Roman"/>
          <w:vertAlign w:val="subscript"/>
        </w:rPr>
        <w:t>3</w:t>
      </w:r>
      <w:r w:rsidRPr="00A06CA5">
        <w:rPr>
          <w:rFonts w:ascii="Times New Roman"/>
        </w:rPr>
        <w:t>，改变滑片的位置，使滑动变阻器连入电路的阻值分别为</w:t>
      </w:r>
      <w:r w:rsidRPr="00A06CA5">
        <w:rPr>
          <w:rFonts w:ascii="Times New Roman" w:hAnsi="Times New Roman"/>
          <w:i/>
          <w:iCs/>
        </w:rPr>
        <w:t>R</w:t>
      </w:r>
      <w:r w:rsidRPr="00A06CA5">
        <w:rPr>
          <w:rFonts w:ascii="Times New Roman" w:hAnsi="Times New Roman"/>
          <w:vertAlign w:val="subscript"/>
        </w:rPr>
        <w:t>1</w:t>
      </w:r>
      <w:r w:rsidRPr="00A06CA5">
        <w:rPr>
          <w:rFonts w:ascii="Times New Roman" w:hAnsi="Times New Roman"/>
        </w:rPr>
        <w:t>/4</w:t>
      </w:r>
      <w:r w:rsidRPr="00A06CA5">
        <w:rPr>
          <w:rFonts w:ascii="Times New Roman"/>
        </w:rPr>
        <w:t>和</w:t>
      </w:r>
      <w:r w:rsidRPr="00A06CA5">
        <w:rPr>
          <w:rFonts w:ascii="Times New Roman" w:hAnsi="Times New Roman"/>
          <w:i/>
          <w:iCs/>
        </w:rPr>
        <w:t>R</w:t>
      </w:r>
      <w:r w:rsidRPr="00A06CA5">
        <w:rPr>
          <w:rFonts w:ascii="Times New Roman" w:hAnsi="Times New Roman"/>
          <w:vertAlign w:val="subscript"/>
        </w:rPr>
        <w:t>1</w:t>
      </w:r>
      <w:r w:rsidRPr="00A06CA5">
        <w:rPr>
          <w:rFonts w:ascii="Times New Roman"/>
        </w:rPr>
        <w:t>，这两种情况下，滑动变阻器消耗的功率相等。求：</w:t>
      </w:r>
    </w:p>
    <w:p w:rsidR="006237C4" w:rsidRPr="00A06CA5" w:rsidRDefault="006237C4" w:rsidP="006237C4">
      <w:pPr>
        <w:pStyle w:val="a3"/>
        <w:snapToGrid w:val="0"/>
        <w:ind w:firstLineChars="200" w:firstLine="420"/>
        <w:rPr>
          <w:rFonts w:ascii="Times New Roman" w:hAnsi="Times New Roman"/>
        </w:rPr>
      </w:pPr>
      <w:r w:rsidRPr="00A06CA5">
        <w:rPr>
          <w:rFonts w:ascii="Times New Roman"/>
        </w:rPr>
        <w:t>（</w:t>
      </w:r>
      <w:r w:rsidRPr="00A06CA5">
        <w:rPr>
          <w:rFonts w:ascii="Times New Roman" w:hAnsi="Times New Roman"/>
        </w:rPr>
        <w:t>1</w:t>
      </w:r>
      <w:r w:rsidRPr="00A06CA5">
        <w:rPr>
          <w:rFonts w:ascii="Times New Roman"/>
        </w:rPr>
        <w:t>）小灯泡正常发光时电流表的示数。</w:t>
      </w:r>
    </w:p>
    <w:p w:rsidR="006237C4" w:rsidRPr="00A06CA5" w:rsidRDefault="006237C4" w:rsidP="006237C4">
      <w:pPr>
        <w:pStyle w:val="a3"/>
        <w:snapToGrid w:val="0"/>
        <w:ind w:leftChars="7" w:left="15" w:firstLineChars="200" w:firstLine="420"/>
        <w:rPr>
          <w:rFonts w:ascii="Times New Roman" w:hAnsi="Times New Roman"/>
        </w:rPr>
      </w:pPr>
      <w:r w:rsidRPr="00A06CA5">
        <w:rPr>
          <w:rFonts w:ascii="Times New Roman"/>
        </w:rPr>
        <w:t>（</w:t>
      </w:r>
      <w:r w:rsidRPr="00A06CA5">
        <w:rPr>
          <w:rFonts w:ascii="Times New Roman" w:hAnsi="Times New Roman"/>
        </w:rPr>
        <w:t>2</w:t>
      </w:r>
      <w:r w:rsidRPr="00A06CA5">
        <w:rPr>
          <w:rFonts w:ascii="Times New Roman"/>
        </w:rPr>
        <w:t>）</w:t>
      </w:r>
      <w:r w:rsidRPr="00A06CA5">
        <w:rPr>
          <w:rFonts w:ascii="Times New Roman" w:hAnsi="Times New Roman" w:hint="eastAsia"/>
        </w:rPr>
        <w:t>只</w:t>
      </w:r>
      <w:r w:rsidRPr="00A06CA5">
        <w:rPr>
          <w:rFonts w:ascii="Times New Roman"/>
        </w:rPr>
        <w:t>闭合</w:t>
      </w:r>
      <w:r w:rsidRPr="00A06CA5">
        <w:rPr>
          <w:rFonts w:ascii="Times New Roman" w:hAnsi="Times New Roman"/>
        </w:rPr>
        <w:t>S</w:t>
      </w:r>
      <w:r w:rsidRPr="00A06CA5">
        <w:rPr>
          <w:rFonts w:ascii="Times New Roman" w:hAnsi="Times New Roman"/>
          <w:vertAlign w:val="subscript"/>
        </w:rPr>
        <w:t>3</w:t>
      </w:r>
      <w:r w:rsidRPr="00A06CA5">
        <w:rPr>
          <w:rFonts w:ascii="Times New Roman"/>
        </w:rPr>
        <w:t>，滑片</w:t>
      </w:r>
      <w:r w:rsidRPr="00A06CA5">
        <w:rPr>
          <w:rFonts w:ascii="Times New Roman" w:hAnsi="Times New Roman"/>
        </w:rPr>
        <w:t>P</w:t>
      </w:r>
      <w:r w:rsidRPr="00A06CA5">
        <w:rPr>
          <w:rFonts w:ascii="Times New Roman"/>
        </w:rPr>
        <w:t>在左端时滑动变阻器消耗的功率。</w:t>
      </w:r>
    </w:p>
    <w:p w:rsidR="006237C4" w:rsidRPr="00A06CA5" w:rsidRDefault="006237C4" w:rsidP="006237C4">
      <w:pPr>
        <w:snapToGrid w:val="0"/>
        <w:rPr>
          <w:rFonts w:hint="eastAsia"/>
          <w:szCs w:val="21"/>
        </w:rPr>
      </w:pPr>
    </w:p>
    <w:p w:rsidR="006237C4" w:rsidRPr="00A06CA5" w:rsidRDefault="006237C4" w:rsidP="006237C4">
      <w:pPr>
        <w:rPr>
          <w:szCs w:val="21"/>
        </w:rPr>
      </w:pPr>
    </w:p>
    <w:p w:rsidR="006237C4" w:rsidRPr="00BA6BBC" w:rsidRDefault="006237C4" w:rsidP="006237C4">
      <w:pPr>
        <w:rPr>
          <w:rFonts w:hAnsi="宋体" w:hint="eastAsia"/>
          <w:b/>
          <w:szCs w:val="21"/>
        </w:rPr>
      </w:pPr>
    </w:p>
    <w:p w:rsidR="006237C4" w:rsidRPr="00BA6BBC" w:rsidRDefault="006237C4" w:rsidP="006237C4">
      <w:pPr>
        <w:rPr>
          <w:rFonts w:hAnsi="宋体" w:hint="eastAsia"/>
          <w:b/>
          <w:szCs w:val="21"/>
        </w:rPr>
      </w:pPr>
    </w:p>
    <w:p w:rsidR="006237C4" w:rsidRDefault="006237C4" w:rsidP="006237C4">
      <w:pPr>
        <w:rPr>
          <w:rFonts w:hint="eastAsia"/>
          <w:b/>
          <w:szCs w:val="21"/>
        </w:rPr>
      </w:pPr>
    </w:p>
    <w:p w:rsidR="006237C4" w:rsidRDefault="006237C4" w:rsidP="006237C4">
      <w:pPr>
        <w:rPr>
          <w:rFonts w:hint="eastAsia"/>
          <w:b/>
          <w:szCs w:val="21"/>
        </w:rPr>
      </w:pPr>
    </w:p>
    <w:p w:rsidR="006237C4" w:rsidRDefault="006237C4" w:rsidP="006237C4">
      <w:pPr>
        <w:rPr>
          <w:rFonts w:hint="eastAsia"/>
          <w:b/>
          <w:szCs w:val="21"/>
        </w:rPr>
      </w:pPr>
    </w:p>
    <w:p w:rsidR="006237C4" w:rsidRPr="008131C9" w:rsidRDefault="006237C4" w:rsidP="006237C4">
      <w:pPr>
        <w:rPr>
          <w:rFonts w:hint="eastAsia"/>
          <w:color w:val="FF0000"/>
        </w:rPr>
      </w:pPr>
    </w:p>
    <w:p w:rsidR="006237C4" w:rsidRDefault="006237C4" w:rsidP="006237C4">
      <w:pPr>
        <w:rPr>
          <w:rFonts w:hint="eastAsia"/>
          <w:color w:val="FF0000"/>
        </w:rPr>
      </w:pPr>
    </w:p>
    <w:p w:rsidR="006237C4" w:rsidRDefault="006237C4" w:rsidP="006237C4">
      <w:pPr>
        <w:rPr>
          <w:rFonts w:hint="eastAsia"/>
          <w:color w:val="FF0000"/>
        </w:rPr>
      </w:pPr>
    </w:p>
    <w:p w:rsidR="006237C4" w:rsidRPr="00A55247" w:rsidRDefault="006237C4" w:rsidP="006237C4">
      <w:pPr>
        <w:rPr>
          <w:rFonts w:hint="eastAsia"/>
          <w:color w:val="FF0000"/>
        </w:rPr>
      </w:pPr>
    </w:p>
    <w:p w:rsidR="006237C4" w:rsidRPr="00A55247" w:rsidRDefault="006237C4" w:rsidP="006237C4">
      <w:pPr>
        <w:rPr>
          <w:rFonts w:hint="eastAsia"/>
          <w:color w:val="FF0000"/>
        </w:rPr>
      </w:pPr>
    </w:p>
    <w:p w:rsidR="006237C4" w:rsidRPr="00A06CA5" w:rsidRDefault="006237C4" w:rsidP="006237C4">
      <w:pPr>
        <w:spacing w:line="330" w:lineRule="atLeast"/>
        <w:ind w:firstLineChars="196" w:firstLine="412"/>
        <w:rPr>
          <w:szCs w:val="21"/>
        </w:rPr>
      </w:pPr>
      <w:r w:rsidRPr="00A06CA5">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72" type="#_x0000_t75" style="position:absolute;left:0;text-align:left;margin-left:333pt;margin-top:39pt;width:73.5pt;height:72.5pt;z-index:251683840" wrapcoords="-220 0 -220 21377 21600 21377 21600 0 -220 0">
            <v:imagedata r:id="rId16" o:title=""/>
            <w10:wrap type="tight"/>
          </v:shape>
          <o:OLEObject Type="Embed" ProgID="PBrush" ShapeID="_x0000_s1772" DrawAspect="Content" ObjectID="_1461654004" r:id="rId17"/>
        </w:pict>
      </w:r>
      <w:r w:rsidRPr="00A06CA5">
        <w:rPr>
          <w:szCs w:val="21"/>
        </w:rPr>
        <w:t>11</w:t>
      </w:r>
      <w:r w:rsidRPr="00A06CA5">
        <w:rPr>
          <w:rFonts w:hAnsi="宋体"/>
          <w:szCs w:val="21"/>
        </w:rPr>
        <w:t>．如图所示，小型牵引车通过滑轮组匀速打捞起深井中的物体，已知物体重</w:t>
      </w:r>
      <w:r w:rsidRPr="00A06CA5">
        <w:rPr>
          <w:szCs w:val="21"/>
        </w:rPr>
        <w:t>1.2×10</w:t>
      </w:r>
      <w:r w:rsidRPr="00A06CA5">
        <w:rPr>
          <w:szCs w:val="21"/>
          <w:vertAlign w:val="superscript"/>
        </w:rPr>
        <w:t>3</w:t>
      </w:r>
      <w:r w:rsidRPr="00A06CA5">
        <w:rPr>
          <w:szCs w:val="21"/>
        </w:rPr>
        <w:t>N</w:t>
      </w:r>
      <w:r w:rsidRPr="00A06CA5">
        <w:rPr>
          <w:rFonts w:hAnsi="宋体"/>
          <w:szCs w:val="21"/>
        </w:rPr>
        <w:t>，密度为</w:t>
      </w:r>
      <w:r w:rsidRPr="00A06CA5">
        <w:rPr>
          <w:szCs w:val="21"/>
        </w:rPr>
        <w:t>1.6×10</w:t>
      </w:r>
      <w:r w:rsidRPr="00A06CA5">
        <w:rPr>
          <w:szCs w:val="21"/>
          <w:vertAlign w:val="superscript"/>
        </w:rPr>
        <w:t>3</w:t>
      </w:r>
      <w:r w:rsidRPr="00A06CA5">
        <w:rPr>
          <w:szCs w:val="21"/>
        </w:rPr>
        <w:t>kg/m</w:t>
      </w:r>
      <w:r w:rsidRPr="00A06CA5">
        <w:rPr>
          <w:szCs w:val="21"/>
          <w:vertAlign w:val="superscript"/>
        </w:rPr>
        <w:t>3</w:t>
      </w:r>
      <w:r w:rsidRPr="00A06CA5">
        <w:rPr>
          <w:rFonts w:hAnsi="宋体"/>
          <w:szCs w:val="21"/>
        </w:rPr>
        <w:t>。测得物体在出水面前、后牵引车作用在绳子上的拉力之比为</w:t>
      </w:r>
      <w:r w:rsidRPr="00A06CA5">
        <w:rPr>
          <w:szCs w:val="21"/>
        </w:rPr>
        <w:t>1</w:t>
      </w:r>
      <w:r w:rsidRPr="00A06CA5">
        <w:rPr>
          <w:rFonts w:hAnsi="宋体"/>
          <w:szCs w:val="21"/>
        </w:rPr>
        <w:t>︰</w:t>
      </w:r>
      <w:r w:rsidRPr="00A06CA5">
        <w:rPr>
          <w:szCs w:val="21"/>
        </w:rPr>
        <w:t>2</w:t>
      </w:r>
      <w:r w:rsidRPr="00A06CA5">
        <w:rPr>
          <w:rFonts w:hAnsi="宋体"/>
          <w:szCs w:val="21"/>
        </w:rPr>
        <w:t>。若不计摩擦、绳重及水的阻力，</w:t>
      </w:r>
      <w:r w:rsidRPr="00A06CA5">
        <w:rPr>
          <w:szCs w:val="21"/>
        </w:rPr>
        <w:t>g</w:t>
      </w:r>
      <w:r w:rsidRPr="00A06CA5">
        <w:rPr>
          <w:rFonts w:hAnsi="宋体"/>
          <w:szCs w:val="21"/>
        </w:rPr>
        <w:t>取</w:t>
      </w:r>
      <w:r w:rsidRPr="00A06CA5">
        <w:rPr>
          <w:szCs w:val="21"/>
        </w:rPr>
        <w:t>10N/kg</w:t>
      </w:r>
      <w:r w:rsidRPr="00A06CA5">
        <w:rPr>
          <w:rFonts w:hAnsi="宋体"/>
          <w:szCs w:val="21"/>
        </w:rPr>
        <w:t>，问：</w:t>
      </w:r>
    </w:p>
    <w:p w:rsidR="006237C4" w:rsidRPr="00A06CA5" w:rsidRDefault="006237C4" w:rsidP="006237C4">
      <w:pPr>
        <w:spacing w:line="330" w:lineRule="atLeast"/>
        <w:ind w:firstLineChars="200" w:firstLine="420"/>
        <w:rPr>
          <w:rFonts w:hAnsi="宋体" w:hint="eastAsia"/>
          <w:szCs w:val="21"/>
        </w:rPr>
      </w:pPr>
      <w:r w:rsidRPr="00A06CA5">
        <w:rPr>
          <w:rFonts w:hAnsi="宋体"/>
          <w:szCs w:val="21"/>
        </w:rPr>
        <w:t>（</w:t>
      </w:r>
      <w:r w:rsidRPr="00A06CA5">
        <w:rPr>
          <w:szCs w:val="21"/>
        </w:rPr>
        <w:t>1</w:t>
      </w:r>
      <w:r w:rsidRPr="00A06CA5">
        <w:rPr>
          <w:rFonts w:hAnsi="宋体"/>
          <w:szCs w:val="21"/>
        </w:rPr>
        <w:t>）物体出水面后上升的速度是</w:t>
      </w:r>
      <w:r w:rsidRPr="00A06CA5">
        <w:rPr>
          <w:szCs w:val="21"/>
        </w:rPr>
        <w:t>1m/s</w:t>
      </w:r>
      <w:r w:rsidRPr="00A06CA5">
        <w:rPr>
          <w:rFonts w:hAnsi="宋体"/>
          <w:szCs w:val="21"/>
        </w:rPr>
        <w:t>，</w:t>
      </w:r>
      <w:r w:rsidRPr="00A06CA5">
        <w:rPr>
          <w:rFonts w:hAnsi="宋体" w:hint="eastAsia"/>
          <w:szCs w:val="21"/>
        </w:rPr>
        <w:t>浮力做功</w:t>
      </w:r>
      <w:r w:rsidRPr="00A06CA5">
        <w:rPr>
          <w:rFonts w:hAnsi="宋体"/>
          <w:szCs w:val="21"/>
        </w:rPr>
        <w:t>的功率多大？</w:t>
      </w:r>
    </w:p>
    <w:p w:rsidR="006237C4" w:rsidRPr="00A06CA5" w:rsidRDefault="006237C4" w:rsidP="006237C4">
      <w:pPr>
        <w:spacing w:line="330" w:lineRule="atLeast"/>
        <w:ind w:firstLineChars="200" w:firstLine="420"/>
        <w:rPr>
          <w:szCs w:val="21"/>
        </w:rPr>
      </w:pPr>
      <w:r w:rsidRPr="00A06CA5">
        <w:rPr>
          <w:rFonts w:hAnsi="宋体"/>
          <w:szCs w:val="21"/>
        </w:rPr>
        <w:t>（</w:t>
      </w:r>
      <w:r w:rsidRPr="00A06CA5">
        <w:rPr>
          <w:szCs w:val="21"/>
        </w:rPr>
        <w:t>2</w:t>
      </w:r>
      <w:r w:rsidRPr="00A06CA5">
        <w:rPr>
          <w:rFonts w:hAnsi="宋体"/>
          <w:szCs w:val="21"/>
        </w:rPr>
        <w:t>）物体出水面前，滑轮组的机械效率是多少？</w:t>
      </w:r>
    </w:p>
    <w:p w:rsidR="006237C4" w:rsidRPr="00A06CA5" w:rsidRDefault="006237C4" w:rsidP="006237C4">
      <w:pPr>
        <w:spacing w:line="330" w:lineRule="atLeast"/>
        <w:rPr>
          <w:rFonts w:hint="eastAsia"/>
          <w:szCs w:val="21"/>
        </w:rPr>
      </w:pPr>
    </w:p>
    <w:p w:rsidR="006237C4" w:rsidRPr="00A06CA5" w:rsidRDefault="006237C4" w:rsidP="006237C4">
      <w:pPr>
        <w:spacing w:line="330" w:lineRule="atLeast"/>
        <w:rPr>
          <w:rFonts w:hint="eastAsia"/>
          <w:szCs w:val="21"/>
        </w:rPr>
      </w:pPr>
    </w:p>
    <w:p w:rsidR="006237C4" w:rsidRPr="00A06CA5" w:rsidRDefault="006237C4" w:rsidP="006237C4">
      <w:pPr>
        <w:spacing w:line="330" w:lineRule="atLeast"/>
        <w:rPr>
          <w:rFonts w:hint="eastAsia"/>
          <w:szCs w:val="21"/>
        </w:rPr>
      </w:pPr>
    </w:p>
    <w:p w:rsidR="006237C4" w:rsidRDefault="006237C4" w:rsidP="006237C4">
      <w:pPr>
        <w:spacing w:line="330" w:lineRule="atLeast"/>
        <w:rPr>
          <w:rFonts w:hint="eastAsia"/>
          <w:b/>
          <w:szCs w:val="21"/>
        </w:rPr>
      </w:pPr>
    </w:p>
    <w:p w:rsidR="006237C4" w:rsidRDefault="006237C4" w:rsidP="006237C4">
      <w:pPr>
        <w:spacing w:line="330" w:lineRule="atLeast"/>
        <w:rPr>
          <w:rFonts w:hint="eastAsia"/>
          <w:b/>
          <w:szCs w:val="21"/>
        </w:rPr>
      </w:pPr>
    </w:p>
    <w:p w:rsidR="006237C4" w:rsidRPr="006C39DC" w:rsidRDefault="006237C4" w:rsidP="006237C4">
      <w:pPr>
        <w:spacing w:line="330" w:lineRule="atLeast"/>
        <w:rPr>
          <w:rFonts w:hint="eastAsia"/>
          <w:b/>
          <w:szCs w:val="21"/>
        </w:rPr>
      </w:pPr>
    </w:p>
    <w:p w:rsidR="006237C4" w:rsidRPr="009E53A7" w:rsidRDefault="006237C4" w:rsidP="006237C4">
      <w:pPr>
        <w:rPr>
          <w:color w:val="FF0000"/>
        </w:rPr>
      </w:pPr>
    </w:p>
    <w:p w:rsidR="006237C4" w:rsidRPr="009E53A7" w:rsidRDefault="006237C4" w:rsidP="006237C4">
      <w:pPr>
        <w:rPr>
          <w:b/>
          <w:color w:val="FF0000"/>
        </w:rPr>
      </w:pPr>
    </w:p>
    <w:p w:rsidR="006237C4" w:rsidRPr="00A55247" w:rsidRDefault="006237C4" w:rsidP="006237C4">
      <w:pPr>
        <w:rPr>
          <w:rFonts w:hint="eastAsia"/>
          <w:b/>
          <w:color w:val="FF0000"/>
        </w:rPr>
      </w:pPr>
    </w:p>
    <w:p w:rsidR="006237C4" w:rsidRPr="00A55247" w:rsidRDefault="006237C4" w:rsidP="006237C4">
      <w:pPr>
        <w:rPr>
          <w:rFonts w:hint="eastAsia"/>
          <w:color w:val="FF0000"/>
        </w:rPr>
      </w:pPr>
    </w:p>
    <w:p w:rsidR="006237C4" w:rsidRDefault="006237C4" w:rsidP="006237C4">
      <w:pPr>
        <w:rPr>
          <w:rFonts w:hint="eastAsia"/>
        </w:rPr>
      </w:pPr>
    </w:p>
    <w:p w:rsidR="006237C4" w:rsidRPr="00B81106" w:rsidRDefault="006237C4" w:rsidP="006237C4">
      <w:pPr>
        <w:rPr>
          <w:rFonts w:eastAsia="仿宋_GB2312" w:hint="eastAsia"/>
          <w:b/>
        </w:rPr>
      </w:pPr>
      <w:r w:rsidRPr="003F1ED7">
        <w:rPr>
          <w:rFonts w:eastAsia="黑体" w:hint="eastAsia"/>
          <w:b/>
        </w:rPr>
        <w:t>专题六：</w:t>
      </w:r>
      <w:r w:rsidRPr="003F1ED7">
        <w:rPr>
          <w:rFonts w:eastAsia="黑体" w:hint="eastAsia"/>
          <w:b/>
          <w:bCs/>
        </w:rPr>
        <w:t>创造与探究</w:t>
      </w:r>
      <w:r w:rsidRPr="00B81106">
        <w:rPr>
          <w:rFonts w:eastAsia="仿宋_GB2312" w:hint="eastAsia"/>
          <w:b/>
        </w:rPr>
        <w:t>（本专题满分</w:t>
      </w:r>
      <w:r>
        <w:rPr>
          <w:rFonts w:eastAsia="仿宋_GB2312" w:hint="eastAsia"/>
          <w:b/>
        </w:rPr>
        <w:t>8</w:t>
      </w:r>
      <w:r w:rsidRPr="00B81106">
        <w:rPr>
          <w:rFonts w:eastAsia="仿宋_GB2312" w:hint="eastAsia"/>
          <w:b/>
        </w:rPr>
        <w:t>分，共</w:t>
      </w:r>
      <w:r w:rsidRPr="00B81106">
        <w:rPr>
          <w:rFonts w:eastAsia="仿宋_GB2312"/>
          <w:b/>
        </w:rPr>
        <w:t>3</w:t>
      </w:r>
      <w:r w:rsidRPr="00B81106">
        <w:rPr>
          <w:rFonts w:eastAsia="仿宋_GB2312" w:hint="eastAsia"/>
          <w:b/>
        </w:rPr>
        <w:t>个小题，第</w:t>
      </w:r>
      <w:r w:rsidRPr="00B81106">
        <w:rPr>
          <w:rFonts w:eastAsia="仿宋_GB2312"/>
          <w:b/>
        </w:rPr>
        <w:t>12</w:t>
      </w:r>
      <w:r w:rsidRPr="00B81106">
        <w:rPr>
          <w:rFonts w:eastAsia="仿宋_GB2312" w:hint="eastAsia"/>
          <w:b/>
        </w:rPr>
        <w:t>小题</w:t>
      </w:r>
      <w:r>
        <w:rPr>
          <w:rFonts w:eastAsia="仿宋_GB2312" w:hint="eastAsia"/>
          <w:b/>
        </w:rPr>
        <w:t>3</w:t>
      </w:r>
      <w:r w:rsidRPr="00B81106">
        <w:rPr>
          <w:rFonts w:eastAsia="仿宋_GB2312" w:hint="eastAsia"/>
          <w:b/>
        </w:rPr>
        <w:t>分，第</w:t>
      </w:r>
      <w:r w:rsidRPr="00B81106">
        <w:rPr>
          <w:rFonts w:eastAsia="仿宋_GB2312"/>
          <w:b/>
        </w:rPr>
        <w:t>13</w:t>
      </w:r>
      <w:r w:rsidRPr="00B81106">
        <w:rPr>
          <w:rFonts w:eastAsia="仿宋_GB2312" w:hint="eastAsia"/>
          <w:b/>
        </w:rPr>
        <w:t>小题</w:t>
      </w:r>
      <w:r>
        <w:rPr>
          <w:rFonts w:eastAsia="仿宋_GB2312" w:hint="eastAsia"/>
          <w:b/>
        </w:rPr>
        <w:t>2</w:t>
      </w:r>
      <w:r w:rsidRPr="00B81106">
        <w:rPr>
          <w:rFonts w:eastAsia="仿宋_GB2312" w:hint="eastAsia"/>
          <w:b/>
        </w:rPr>
        <w:t>分，第</w:t>
      </w:r>
      <w:r w:rsidRPr="00B81106">
        <w:rPr>
          <w:rFonts w:eastAsia="仿宋_GB2312"/>
          <w:b/>
        </w:rPr>
        <w:t>14</w:t>
      </w:r>
      <w:r w:rsidRPr="00B81106">
        <w:rPr>
          <w:rFonts w:eastAsia="仿宋_GB2312" w:hint="eastAsia"/>
          <w:b/>
        </w:rPr>
        <w:t>小题</w:t>
      </w:r>
      <w:r>
        <w:rPr>
          <w:rFonts w:eastAsia="仿宋_GB2312" w:hint="eastAsia"/>
          <w:b/>
        </w:rPr>
        <w:t>3</w:t>
      </w:r>
      <w:r w:rsidRPr="00B81106">
        <w:rPr>
          <w:rFonts w:eastAsia="仿宋_GB2312" w:hint="eastAsia"/>
          <w:b/>
        </w:rPr>
        <w:t>分）</w:t>
      </w:r>
    </w:p>
    <w:p w:rsidR="006237C4" w:rsidRPr="00BB094E" w:rsidRDefault="006237C4" w:rsidP="006237C4">
      <w:pPr>
        <w:ind w:firstLineChars="200" w:firstLine="420"/>
      </w:pPr>
      <w:r w:rsidRPr="00BB094E">
        <w:t>12</w:t>
      </w:r>
      <w:r>
        <w:rPr>
          <w:rFonts w:hAnsi="宋体" w:hint="eastAsia"/>
        </w:rPr>
        <w:t>．</w:t>
      </w:r>
      <w:r w:rsidRPr="00BB094E">
        <w:rPr>
          <w:rFonts w:hAnsi="宋体"/>
        </w:rPr>
        <w:t>归纳式探究</w:t>
      </w:r>
      <w:r w:rsidRPr="00BB094E">
        <w:t>——</w:t>
      </w:r>
      <w:r>
        <w:rPr>
          <w:rFonts w:hAnsi="宋体" w:hint="eastAsia"/>
        </w:rPr>
        <w:t>电荷间的相互作用力</w:t>
      </w:r>
      <w:r w:rsidRPr="00BB094E">
        <w:rPr>
          <w:rFonts w:hAnsi="宋体"/>
        </w:rPr>
        <w:t>：</w:t>
      </w:r>
    </w:p>
    <w:p w:rsidR="006237C4" w:rsidRPr="00900C57" w:rsidRDefault="006237C4" w:rsidP="006237C4">
      <w:pPr>
        <w:ind w:firstLineChars="200" w:firstLine="420"/>
        <w:rPr>
          <w:bCs/>
          <w:szCs w:val="21"/>
        </w:rPr>
      </w:pPr>
      <w:r w:rsidRPr="00900C57">
        <w:rPr>
          <w:rFonts w:hint="eastAsia"/>
          <w:bCs/>
          <w:szCs w:val="21"/>
        </w:rPr>
        <w:t>在学习了同种电荷相互排斥，异种电荷相互吸引这一规律后，好学的晓丽等同学很想知道，两个电荷间相互作用力的大小与什么因素有关呢？经查阅资料他们搜集到真空中两个静止点电荷相互作用力数据表格。</w:t>
      </w:r>
    </w:p>
    <w:tbl>
      <w:tblPr>
        <w:tblStyle w:val="a7"/>
        <w:tblW w:w="8388" w:type="dxa"/>
        <w:tblLook w:val="01E0"/>
      </w:tblPr>
      <w:tblGrid>
        <w:gridCol w:w="828"/>
        <w:gridCol w:w="1100"/>
        <w:gridCol w:w="1100"/>
        <w:gridCol w:w="1040"/>
        <w:gridCol w:w="1800"/>
        <w:gridCol w:w="2520"/>
      </w:tblGrid>
      <w:tr w:rsidR="006237C4" w:rsidRPr="00900C57" w:rsidTr="00B0624A">
        <w:trPr>
          <w:trHeight w:val="287"/>
        </w:trPr>
        <w:tc>
          <w:tcPr>
            <w:tcW w:w="828" w:type="dxa"/>
          </w:tcPr>
          <w:p w:rsidR="006237C4" w:rsidRPr="005212BF" w:rsidRDefault="006237C4" w:rsidP="00B0624A">
            <w:pPr>
              <w:jc w:val="center"/>
              <w:rPr>
                <w:sz w:val="18"/>
                <w:szCs w:val="18"/>
              </w:rPr>
            </w:pPr>
            <w:r w:rsidRPr="005212BF">
              <w:rPr>
                <w:rFonts w:hint="eastAsia"/>
                <w:bCs/>
                <w:sz w:val="18"/>
                <w:szCs w:val="18"/>
              </w:rPr>
              <w:t>实验次数</w:t>
            </w:r>
          </w:p>
        </w:tc>
        <w:tc>
          <w:tcPr>
            <w:tcW w:w="1100" w:type="dxa"/>
          </w:tcPr>
          <w:p w:rsidR="006237C4" w:rsidRPr="005212BF" w:rsidRDefault="006237C4" w:rsidP="00B0624A">
            <w:pPr>
              <w:jc w:val="center"/>
              <w:rPr>
                <w:sz w:val="18"/>
                <w:szCs w:val="18"/>
              </w:rPr>
            </w:pPr>
            <w:r w:rsidRPr="005212BF">
              <w:rPr>
                <w:bCs/>
                <w:sz w:val="18"/>
                <w:szCs w:val="18"/>
              </w:rPr>
              <w:t>电荷</w:t>
            </w:r>
            <w:r w:rsidRPr="005212BF">
              <w:rPr>
                <w:bCs/>
                <w:i/>
                <w:iCs/>
                <w:sz w:val="18"/>
                <w:szCs w:val="18"/>
              </w:rPr>
              <w:t>q</w:t>
            </w:r>
            <w:r w:rsidRPr="005212BF">
              <w:rPr>
                <w:bCs/>
                <w:iCs/>
                <w:sz w:val="18"/>
                <w:szCs w:val="18"/>
                <w:vertAlign w:val="subscript"/>
              </w:rPr>
              <w:t>1</w:t>
            </w:r>
            <w:r w:rsidRPr="005212BF">
              <w:rPr>
                <w:bCs/>
                <w:i/>
                <w:iCs/>
                <w:sz w:val="18"/>
                <w:szCs w:val="18"/>
              </w:rPr>
              <w:t>/</w:t>
            </w:r>
            <w:r w:rsidRPr="005212BF">
              <w:rPr>
                <w:bCs/>
                <w:sz w:val="18"/>
                <w:szCs w:val="18"/>
              </w:rPr>
              <w:t>×10</w:t>
            </w:r>
            <w:smartTag w:uri="urn:schemas-microsoft-com:office:smarttags" w:element="chmetcnv">
              <w:smartTagPr>
                <w:attr w:name="UnitName" w:val="C"/>
                <w:attr w:name="SourceValue" w:val="8"/>
                <w:attr w:name="HasSpace" w:val="False"/>
                <w:attr w:name="Negative" w:val="True"/>
                <w:attr w:name="NumberType" w:val="1"/>
                <w:attr w:name="TCSC" w:val="0"/>
              </w:smartTagPr>
              <w:r w:rsidRPr="005212BF">
                <w:rPr>
                  <w:bCs/>
                  <w:sz w:val="18"/>
                  <w:szCs w:val="18"/>
                  <w:vertAlign w:val="superscript"/>
                </w:rPr>
                <w:t>-8</w:t>
              </w:r>
              <w:r w:rsidRPr="005212BF">
                <w:rPr>
                  <w:bCs/>
                  <w:sz w:val="18"/>
                  <w:szCs w:val="18"/>
                </w:rPr>
                <w:t>C</w:t>
              </w:r>
            </w:smartTag>
          </w:p>
        </w:tc>
        <w:tc>
          <w:tcPr>
            <w:tcW w:w="1100" w:type="dxa"/>
          </w:tcPr>
          <w:p w:rsidR="006237C4" w:rsidRPr="005212BF" w:rsidRDefault="006237C4" w:rsidP="00B0624A">
            <w:pPr>
              <w:jc w:val="center"/>
              <w:rPr>
                <w:sz w:val="18"/>
                <w:szCs w:val="18"/>
              </w:rPr>
            </w:pPr>
            <w:r w:rsidRPr="005212BF">
              <w:rPr>
                <w:bCs/>
                <w:sz w:val="18"/>
                <w:szCs w:val="18"/>
              </w:rPr>
              <w:t>电荷</w:t>
            </w:r>
            <w:r w:rsidRPr="005212BF">
              <w:rPr>
                <w:bCs/>
                <w:i/>
                <w:iCs/>
                <w:sz w:val="18"/>
                <w:szCs w:val="18"/>
              </w:rPr>
              <w:t>q</w:t>
            </w:r>
            <w:r w:rsidRPr="005212BF">
              <w:rPr>
                <w:bCs/>
                <w:iCs/>
                <w:sz w:val="18"/>
                <w:szCs w:val="18"/>
                <w:vertAlign w:val="subscript"/>
              </w:rPr>
              <w:t>2</w:t>
            </w:r>
            <w:r w:rsidRPr="005212BF">
              <w:rPr>
                <w:bCs/>
                <w:sz w:val="18"/>
                <w:szCs w:val="18"/>
              </w:rPr>
              <w:t>/×10</w:t>
            </w:r>
            <w:smartTag w:uri="urn:schemas-microsoft-com:office:smarttags" w:element="chmetcnv">
              <w:smartTagPr>
                <w:attr w:name="UnitName" w:val="C"/>
                <w:attr w:name="SourceValue" w:val="8"/>
                <w:attr w:name="HasSpace" w:val="False"/>
                <w:attr w:name="Negative" w:val="True"/>
                <w:attr w:name="NumberType" w:val="1"/>
                <w:attr w:name="TCSC" w:val="0"/>
              </w:smartTagPr>
              <w:r w:rsidRPr="005212BF">
                <w:rPr>
                  <w:bCs/>
                  <w:sz w:val="18"/>
                  <w:szCs w:val="18"/>
                  <w:vertAlign w:val="superscript"/>
                </w:rPr>
                <w:t>-8</w:t>
              </w:r>
              <w:r w:rsidRPr="005212BF">
                <w:rPr>
                  <w:bCs/>
                  <w:sz w:val="18"/>
                  <w:szCs w:val="18"/>
                </w:rPr>
                <w:t>C</w:t>
              </w:r>
            </w:smartTag>
          </w:p>
        </w:tc>
        <w:tc>
          <w:tcPr>
            <w:tcW w:w="1040" w:type="dxa"/>
          </w:tcPr>
          <w:p w:rsidR="006237C4" w:rsidRPr="005212BF" w:rsidRDefault="006237C4" w:rsidP="00B0624A">
            <w:pPr>
              <w:jc w:val="center"/>
              <w:rPr>
                <w:rFonts w:hint="eastAsia"/>
                <w:bCs/>
                <w:sz w:val="18"/>
                <w:szCs w:val="18"/>
              </w:rPr>
            </w:pPr>
            <w:r w:rsidRPr="005212BF">
              <w:rPr>
                <w:bCs/>
                <w:sz w:val="18"/>
                <w:szCs w:val="18"/>
              </w:rPr>
              <w:t>电荷间</w:t>
            </w:r>
          </w:p>
          <w:p w:rsidR="006237C4" w:rsidRPr="005212BF" w:rsidRDefault="006237C4" w:rsidP="00B0624A">
            <w:pPr>
              <w:jc w:val="center"/>
              <w:rPr>
                <w:sz w:val="18"/>
                <w:szCs w:val="18"/>
              </w:rPr>
            </w:pPr>
            <w:r w:rsidRPr="005212BF">
              <w:rPr>
                <w:bCs/>
                <w:sz w:val="18"/>
                <w:szCs w:val="18"/>
              </w:rPr>
              <w:t>距离</w:t>
            </w:r>
            <w:r w:rsidRPr="005212BF">
              <w:rPr>
                <w:bCs/>
                <w:i/>
                <w:iCs/>
                <w:sz w:val="18"/>
                <w:szCs w:val="18"/>
              </w:rPr>
              <w:t>r/</w:t>
            </w:r>
            <w:r w:rsidRPr="005212BF">
              <w:rPr>
                <w:bCs/>
                <w:sz w:val="18"/>
                <w:szCs w:val="18"/>
              </w:rPr>
              <w:t>m</w:t>
            </w:r>
          </w:p>
        </w:tc>
        <w:tc>
          <w:tcPr>
            <w:tcW w:w="1800" w:type="dxa"/>
          </w:tcPr>
          <w:p w:rsidR="006237C4" w:rsidRPr="005212BF" w:rsidRDefault="006237C4" w:rsidP="00B0624A">
            <w:pPr>
              <w:jc w:val="center"/>
              <w:rPr>
                <w:rFonts w:hint="eastAsia"/>
                <w:bCs/>
                <w:sz w:val="18"/>
                <w:szCs w:val="18"/>
              </w:rPr>
            </w:pPr>
            <w:r w:rsidRPr="005212BF">
              <w:rPr>
                <w:bCs/>
                <w:sz w:val="18"/>
                <w:szCs w:val="18"/>
              </w:rPr>
              <w:t>电荷间作</w:t>
            </w:r>
          </w:p>
          <w:p w:rsidR="006237C4" w:rsidRPr="005212BF" w:rsidRDefault="006237C4" w:rsidP="00B0624A">
            <w:pPr>
              <w:jc w:val="center"/>
              <w:rPr>
                <w:sz w:val="18"/>
                <w:szCs w:val="18"/>
              </w:rPr>
            </w:pPr>
            <w:r w:rsidRPr="005212BF">
              <w:rPr>
                <w:bCs/>
                <w:sz w:val="18"/>
                <w:szCs w:val="18"/>
              </w:rPr>
              <w:t>用力</w:t>
            </w:r>
            <w:r w:rsidRPr="005212BF">
              <w:rPr>
                <w:bCs/>
                <w:sz w:val="18"/>
                <w:szCs w:val="18"/>
              </w:rPr>
              <w:t xml:space="preserve"> </w:t>
            </w:r>
            <w:r w:rsidRPr="005212BF">
              <w:rPr>
                <w:bCs/>
                <w:i/>
                <w:iCs/>
                <w:sz w:val="18"/>
                <w:szCs w:val="18"/>
              </w:rPr>
              <w:t>F</w:t>
            </w:r>
            <w:r w:rsidRPr="005212BF">
              <w:rPr>
                <w:bCs/>
                <w:sz w:val="18"/>
                <w:szCs w:val="18"/>
              </w:rPr>
              <w:t>/N</w:t>
            </w:r>
          </w:p>
        </w:tc>
        <w:tc>
          <w:tcPr>
            <w:tcW w:w="2520" w:type="dxa"/>
            <w:vMerge w:val="restart"/>
          </w:tcPr>
          <w:p w:rsidR="006237C4" w:rsidRPr="00900C57" w:rsidRDefault="006237C4" w:rsidP="00B0624A">
            <w:pPr>
              <w:jc w:val="center"/>
              <w:rPr>
                <w:bCs/>
                <w:szCs w:val="21"/>
              </w:rPr>
            </w:pPr>
            <w:r w:rsidRPr="00900C57">
              <w:rPr>
                <w:noProof/>
              </w:rPr>
              <w:pict>
                <v:group id="_x0000_s1046" style="position:absolute;left:0;text-align:left;margin-left:17.55pt;margin-top:16.1pt;width:98.95pt;height:80.5pt;z-index:251662336;mso-position-horizontal-relative:text;mso-position-vertical-relative:text" coordorigin="7047,3105" coordsize="1979,1610">
                  <v:shape id="_x0000_s1047" type="#_x0000_t202" style="position:absolute;left:8661;top:4433;width:365;height:282" filled="f" stroked="f">
                    <o:lock v:ext="edit" aspectratio="t"/>
                    <v:textbox style="mso-next-textbox:#_x0000_s1047" inset="0,0,0,0">
                      <w:txbxContent>
                        <w:p w:rsidR="006237C4" w:rsidRPr="00C66AF8" w:rsidRDefault="006237C4" w:rsidP="006237C4">
                          <w:pPr>
                            <w:rPr>
                              <w:rFonts w:hint="eastAsia"/>
                              <w:b/>
                              <w:vertAlign w:val="subscript"/>
                            </w:rPr>
                          </w:pPr>
                          <w:r>
                            <w:rPr>
                              <w:rFonts w:hint="eastAsia"/>
                              <w:b/>
                              <w:i/>
                              <w:sz w:val="18"/>
                              <w:szCs w:val="18"/>
                            </w:rPr>
                            <w:t xml:space="preserve">r </w:t>
                          </w:r>
                          <w:r w:rsidRPr="00206F86">
                            <w:rPr>
                              <w:rFonts w:hint="eastAsia"/>
                              <w:b/>
                              <w:i/>
                              <w:sz w:val="18"/>
                              <w:szCs w:val="18"/>
                              <w:vertAlign w:val="superscript"/>
                            </w:rPr>
                            <w:t>-</w:t>
                          </w:r>
                          <w:r w:rsidRPr="00206F86">
                            <w:rPr>
                              <w:rFonts w:hint="eastAsia"/>
                              <w:b/>
                              <w:sz w:val="18"/>
                              <w:szCs w:val="18"/>
                              <w:vertAlign w:val="superscript"/>
                            </w:rPr>
                            <w:t>2</w:t>
                          </w:r>
                        </w:p>
                      </w:txbxContent>
                    </v:textbox>
                  </v:shape>
                  <v:line id="_x0000_s1048" style="position:absolute;flip:y" from="7334,3179" to="7334,4447">
                    <v:stroke endarrow="block" endarrowwidth="narrow"/>
                    <o:lock v:ext="edit" aspectratio="t"/>
                  </v:line>
                  <v:line id="_x0000_s1049" style="position:absolute" from="7334,4447" to="8798,4447">
                    <v:stroke endarrow="block" endarrowwidth="narrow"/>
                    <o:lock v:ext="edit" aspectratio="t"/>
                  </v:line>
                  <v:line id="_x0000_s1050" style="position:absolute;flip:y" from="7339,3470" to="8369,4444" strokeweight="1pt">
                    <o:lock v:ext="edit" aspectratio="t"/>
                  </v:line>
                  <v:shape id="_x0000_s1051" type="#_x0000_t202" style="position:absolute;left:7047;top:3105;width:479;height:479" filled="f" stroked="f">
                    <o:lock v:ext="edit" aspectratio="t"/>
                    <v:textbox style="mso-next-textbox:#_x0000_s1051" inset="0,0,0,0">
                      <w:txbxContent>
                        <w:p w:rsidR="006237C4" w:rsidRPr="00C66AF8" w:rsidRDefault="006237C4" w:rsidP="006237C4">
                          <w:pPr>
                            <w:ind w:firstLineChars="49" w:firstLine="89"/>
                            <w:rPr>
                              <w:rFonts w:hint="eastAsia"/>
                              <w:b/>
                              <w:vertAlign w:val="subscript"/>
                            </w:rPr>
                          </w:pPr>
                          <w:r>
                            <w:rPr>
                              <w:rFonts w:hint="eastAsia"/>
                              <w:b/>
                              <w:i/>
                              <w:sz w:val="18"/>
                              <w:szCs w:val="18"/>
                            </w:rPr>
                            <w:t>F</w:t>
                          </w:r>
                        </w:p>
                      </w:txbxContent>
                    </v:textbox>
                  </v:shape>
                  <v:shape id="_x0000_s1052" type="#_x0000_t202" style="position:absolute;left:7145;top:4423;width:325;height:280" filled="f" stroked="f">
                    <o:lock v:ext="edit" aspectratio="t"/>
                    <v:textbox style="mso-next-textbox:#_x0000_s1052" inset="0,0,0,0">
                      <w:txbxContent>
                        <w:p w:rsidR="006237C4" w:rsidRPr="00C66AF8" w:rsidRDefault="006237C4" w:rsidP="006237C4">
                          <w:pPr>
                            <w:rPr>
                              <w:b/>
                              <w:i/>
                              <w:sz w:val="18"/>
                              <w:szCs w:val="18"/>
                            </w:rPr>
                          </w:pPr>
                          <w:r w:rsidRPr="00C66AF8">
                            <w:rPr>
                              <w:b/>
                              <w:i/>
                              <w:sz w:val="18"/>
                              <w:szCs w:val="18"/>
                            </w:rPr>
                            <w:t>O</w:t>
                          </w:r>
                        </w:p>
                      </w:txbxContent>
                    </v:textbox>
                  </v:shape>
                  <v:shape id="_x0000_s1053" type="#_x0000_t202" style="position:absolute;left:8409;top:3316;width:163;height:282" filled="f" stroked="f">
                    <o:lock v:ext="edit" aspectratio="t"/>
                    <v:textbox style="mso-next-textbox:#_x0000_s1053" inset="0,0,0,0">
                      <w:txbxContent>
                        <w:p w:rsidR="006237C4" w:rsidRPr="00C66AF8" w:rsidRDefault="006237C4" w:rsidP="006237C4">
                          <w:pPr>
                            <w:rPr>
                              <w:b/>
                              <w:i/>
                              <w:sz w:val="18"/>
                              <w:szCs w:val="18"/>
                            </w:rPr>
                          </w:pPr>
                          <w:r w:rsidRPr="00C66AF8">
                            <w:rPr>
                              <w:b/>
                              <w:i/>
                              <w:sz w:val="18"/>
                              <w:szCs w:val="18"/>
                            </w:rPr>
                            <w:t>a</w:t>
                          </w:r>
                        </w:p>
                      </w:txbxContent>
                    </v:textbox>
                  </v:shape>
                  <v:shape id="_x0000_s1054" type="#_x0000_t202" style="position:absolute;left:8423;top:4055;width:163;height:282" filled="f" stroked="f">
                    <o:lock v:ext="edit" aspectratio="t"/>
                    <v:textbox style="mso-next-textbox:#_x0000_s1054" inset="0,0,0,0">
                      <w:txbxContent>
                        <w:p w:rsidR="006237C4" w:rsidRPr="00C66AF8" w:rsidRDefault="006237C4" w:rsidP="006237C4">
                          <w:pPr>
                            <w:rPr>
                              <w:b/>
                              <w:i/>
                              <w:sz w:val="18"/>
                              <w:szCs w:val="18"/>
                            </w:rPr>
                          </w:pPr>
                          <w:r w:rsidRPr="00C66AF8">
                            <w:rPr>
                              <w:b/>
                              <w:i/>
                              <w:sz w:val="18"/>
                              <w:szCs w:val="18"/>
                            </w:rPr>
                            <w:t>b</w:t>
                          </w:r>
                        </w:p>
                      </w:txbxContent>
                    </v:textbox>
                  </v:shape>
                  <v:shape id="_x0000_s1055" style="position:absolute;left:7456;top:3323;width:1046;height:1009;mso-wrap-distance-left:9pt;mso-wrap-distance-top:0;mso-wrap-distance-right:9pt;mso-wrap-distance-bottom:0;mso-position-horizontal:absolute;mso-position-horizontal-relative:text;mso-position-vertical:absolute;mso-position-vertical-relative:text;v-text-anchor:top" coordsize="1157,1117" path="m,c38,146,32,694,225,880v193,186,738,188,932,237e" filled="f" fillcolor="gray" strokeweight="1pt">
                    <v:path arrowok="t"/>
                    <o:lock v:ext="edit" aspectratio="t"/>
                  </v:shape>
                </v:group>
              </w:pict>
            </w:r>
          </w:p>
        </w:tc>
      </w:tr>
      <w:tr w:rsidR="006237C4" w:rsidRPr="00900C57" w:rsidTr="00B0624A">
        <w:trPr>
          <w:trHeight w:val="306"/>
        </w:trPr>
        <w:tc>
          <w:tcPr>
            <w:tcW w:w="828" w:type="dxa"/>
          </w:tcPr>
          <w:p w:rsidR="006237C4" w:rsidRPr="005212BF" w:rsidRDefault="006237C4" w:rsidP="00B0624A">
            <w:pPr>
              <w:jc w:val="center"/>
              <w:rPr>
                <w:sz w:val="18"/>
                <w:szCs w:val="18"/>
              </w:rPr>
            </w:pPr>
            <w:r w:rsidRPr="005212BF">
              <w:rPr>
                <w:bCs/>
                <w:sz w:val="18"/>
                <w:szCs w:val="18"/>
              </w:rPr>
              <w:t>1</w:t>
            </w:r>
          </w:p>
        </w:tc>
        <w:tc>
          <w:tcPr>
            <w:tcW w:w="1100" w:type="dxa"/>
          </w:tcPr>
          <w:p w:rsidR="006237C4" w:rsidRPr="005212BF" w:rsidRDefault="006237C4" w:rsidP="00B0624A">
            <w:pPr>
              <w:jc w:val="center"/>
              <w:rPr>
                <w:sz w:val="18"/>
                <w:szCs w:val="18"/>
              </w:rPr>
            </w:pPr>
            <w:r w:rsidRPr="005212BF">
              <w:rPr>
                <w:bCs/>
                <w:sz w:val="18"/>
                <w:szCs w:val="18"/>
              </w:rPr>
              <w:t>1</w:t>
            </w:r>
          </w:p>
        </w:tc>
        <w:tc>
          <w:tcPr>
            <w:tcW w:w="1100" w:type="dxa"/>
          </w:tcPr>
          <w:p w:rsidR="006237C4" w:rsidRPr="005212BF" w:rsidRDefault="006237C4" w:rsidP="00B0624A">
            <w:pPr>
              <w:jc w:val="center"/>
              <w:rPr>
                <w:sz w:val="18"/>
                <w:szCs w:val="18"/>
              </w:rPr>
            </w:pPr>
            <w:r w:rsidRPr="005212BF">
              <w:rPr>
                <w:bCs/>
                <w:sz w:val="18"/>
                <w:szCs w:val="18"/>
              </w:rPr>
              <w:t>1</w:t>
            </w:r>
          </w:p>
        </w:tc>
        <w:tc>
          <w:tcPr>
            <w:tcW w:w="1040" w:type="dxa"/>
          </w:tcPr>
          <w:p w:rsidR="006237C4" w:rsidRPr="005212BF" w:rsidRDefault="006237C4" w:rsidP="00B0624A">
            <w:pPr>
              <w:jc w:val="center"/>
              <w:rPr>
                <w:sz w:val="18"/>
                <w:szCs w:val="18"/>
              </w:rPr>
            </w:pPr>
            <w:r w:rsidRPr="005212BF">
              <w:rPr>
                <w:bCs/>
                <w:sz w:val="18"/>
                <w:szCs w:val="18"/>
              </w:rPr>
              <w:t>0.3</w:t>
            </w:r>
          </w:p>
        </w:tc>
        <w:tc>
          <w:tcPr>
            <w:tcW w:w="1800" w:type="dxa"/>
          </w:tcPr>
          <w:p w:rsidR="006237C4" w:rsidRPr="005212BF" w:rsidRDefault="006237C4" w:rsidP="00B0624A">
            <w:pPr>
              <w:jc w:val="center"/>
              <w:rPr>
                <w:sz w:val="18"/>
                <w:szCs w:val="18"/>
              </w:rPr>
            </w:pPr>
            <w:r w:rsidRPr="005212BF">
              <w:rPr>
                <w:bCs/>
                <w:sz w:val="18"/>
                <w:szCs w:val="18"/>
              </w:rPr>
              <w:t>1</w:t>
            </w:r>
            <w:r w:rsidRPr="005212BF">
              <w:rPr>
                <w:rFonts w:hint="eastAsia"/>
                <w:bCs/>
                <w:sz w:val="18"/>
                <w:szCs w:val="18"/>
              </w:rPr>
              <w:t>×</w:t>
            </w:r>
            <w:r w:rsidRPr="005212BF">
              <w:rPr>
                <w:bCs/>
                <w:sz w:val="18"/>
                <w:szCs w:val="18"/>
              </w:rPr>
              <w:t>10</w:t>
            </w:r>
            <w:r w:rsidRPr="005212BF">
              <w:rPr>
                <w:bCs/>
                <w:sz w:val="18"/>
                <w:szCs w:val="18"/>
                <w:vertAlign w:val="superscript"/>
              </w:rPr>
              <w:t>-5</w:t>
            </w:r>
          </w:p>
        </w:tc>
        <w:tc>
          <w:tcPr>
            <w:tcW w:w="2520" w:type="dxa"/>
            <w:vMerge/>
          </w:tcPr>
          <w:p w:rsidR="006237C4" w:rsidRPr="00900C57" w:rsidRDefault="006237C4" w:rsidP="00B0624A">
            <w:pPr>
              <w:jc w:val="center"/>
              <w:rPr>
                <w:bCs/>
                <w:szCs w:val="21"/>
              </w:rPr>
            </w:pPr>
          </w:p>
        </w:tc>
      </w:tr>
      <w:tr w:rsidR="006237C4" w:rsidRPr="00900C57" w:rsidTr="00B0624A">
        <w:trPr>
          <w:trHeight w:val="306"/>
        </w:trPr>
        <w:tc>
          <w:tcPr>
            <w:tcW w:w="828" w:type="dxa"/>
          </w:tcPr>
          <w:p w:rsidR="006237C4" w:rsidRPr="005212BF" w:rsidRDefault="006237C4" w:rsidP="00B0624A">
            <w:pPr>
              <w:jc w:val="center"/>
              <w:rPr>
                <w:sz w:val="18"/>
                <w:szCs w:val="18"/>
              </w:rPr>
            </w:pPr>
            <w:r w:rsidRPr="005212BF">
              <w:rPr>
                <w:bCs/>
                <w:sz w:val="18"/>
                <w:szCs w:val="18"/>
              </w:rPr>
              <w:t>2</w:t>
            </w:r>
          </w:p>
        </w:tc>
        <w:tc>
          <w:tcPr>
            <w:tcW w:w="1100" w:type="dxa"/>
          </w:tcPr>
          <w:p w:rsidR="006237C4" w:rsidRPr="005212BF" w:rsidRDefault="006237C4" w:rsidP="00B0624A">
            <w:pPr>
              <w:jc w:val="center"/>
              <w:rPr>
                <w:sz w:val="18"/>
                <w:szCs w:val="18"/>
              </w:rPr>
            </w:pPr>
            <w:r w:rsidRPr="005212BF">
              <w:rPr>
                <w:bCs/>
                <w:sz w:val="18"/>
                <w:szCs w:val="18"/>
              </w:rPr>
              <w:t>1</w:t>
            </w:r>
          </w:p>
        </w:tc>
        <w:tc>
          <w:tcPr>
            <w:tcW w:w="1100" w:type="dxa"/>
          </w:tcPr>
          <w:p w:rsidR="006237C4" w:rsidRPr="005212BF" w:rsidRDefault="006237C4" w:rsidP="00B0624A">
            <w:pPr>
              <w:jc w:val="center"/>
              <w:rPr>
                <w:sz w:val="18"/>
                <w:szCs w:val="18"/>
              </w:rPr>
            </w:pPr>
            <w:r w:rsidRPr="005212BF">
              <w:rPr>
                <w:bCs/>
                <w:sz w:val="18"/>
                <w:szCs w:val="18"/>
              </w:rPr>
              <w:t>2</w:t>
            </w:r>
          </w:p>
        </w:tc>
        <w:tc>
          <w:tcPr>
            <w:tcW w:w="1040" w:type="dxa"/>
          </w:tcPr>
          <w:p w:rsidR="006237C4" w:rsidRPr="005212BF" w:rsidRDefault="006237C4" w:rsidP="00B0624A">
            <w:pPr>
              <w:jc w:val="center"/>
              <w:rPr>
                <w:sz w:val="18"/>
                <w:szCs w:val="18"/>
              </w:rPr>
            </w:pPr>
            <w:r w:rsidRPr="005212BF">
              <w:rPr>
                <w:bCs/>
                <w:sz w:val="18"/>
                <w:szCs w:val="18"/>
              </w:rPr>
              <w:t>0.3</w:t>
            </w:r>
          </w:p>
        </w:tc>
        <w:tc>
          <w:tcPr>
            <w:tcW w:w="1800" w:type="dxa"/>
          </w:tcPr>
          <w:p w:rsidR="006237C4" w:rsidRPr="005212BF" w:rsidRDefault="006237C4" w:rsidP="00B0624A">
            <w:pPr>
              <w:jc w:val="center"/>
              <w:rPr>
                <w:sz w:val="18"/>
                <w:szCs w:val="18"/>
              </w:rPr>
            </w:pPr>
            <w:r w:rsidRPr="005212BF">
              <w:rPr>
                <w:bCs/>
                <w:sz w:val="18"/>
                <w:szCs w:val="18"/>
              </w:rPr>
              <w:t>2</w:t>
            </w:r>
            <w:r w:rsidRPr="005212BF">
              <w:rPr>
                <w:rFonts w:hint="eastAsia"/>
                <w:bCs/>
                <w:sz w:val="18"/>
                <w:szCs w:val="18"/>
              </w:rPr>
              <w:t>×</w:t>
            </w:r>
            <w:r w:rsidRPr="005212BF">
              <w:rPr>
                <w:bCs/>
                <w:sz w:val="18"/>
                <w:szCs w:val="18"/>
              </w:rPr>
              <w:t>10</w:t>
            </w:r>
            <w:r w:rsidRPr="005212BF">
              <w:rPr>
                <w:bCs/>
                <w:sz w:val="18"/>
                <w:szCs w:val="18"/>
                <w:vertAlign w:val="superscript"/>
              </w:rPr>
              <w:t>-5</w:t>
            </w:r>
          </w:p>
        </w:tc>
        <w:tc>
          <w:tcPr>
            <w:tcW w:w="2520" w:type="dxa"/>
            <w:vMerge/>
          </w:tcPr>
          <w:p w:rsidR="006237C4" w:rsidRPr="00900C57" w:rsidRDefault="006237C4" w:rsidP="00B0624A">
            <w:pPr>
              <w:jc w:val="center"/>
              <w:rPr>
                <w:bCs/>
                <w:szCs w:val="21"/>
              </w:rPr>
            </w:pPr>
          </w:p>
        </w:tc>
      </w:tr>
      <w:tr w:rsidR="006237C4" w:rsidRPr="00900C57" w:rsidTr="00B0624A">
        <w:trPr>
          <w:trHeight w:val="306"/>
        </w:trPr>
        <w:tc>
          <w:tcPr>
            <w:tcW w:w="828" w:type="dxa"/>
          </w:tcPr>
          <w:p w:rsidR="006237C4" w:rsidRPr="005212BF" w:rsidRDefault="006237C4" w:rsidP="00B0624A">
            <w:pPr>
              <w:jc w:val="center"/>
              <w:rPr>
                <w:sz w:val="18"/>
                <w:szCs w:val="18"/>
              </w:rPr>
            </w:pPr>
            <w:r w:rsidRPr="005212BF">
              <w:rPr>
                <w:bCs/>
                <w:sz w:val="18"/>
                <w:szCs w:val="18"/>
              </w:rPr>
              <w:t>3</w:t>
            </w:r>
          </w:p>
        </w:tc>
        <w:tc>
          <w:tcPr>
            <w:tcW w:w="1100" w:type="dxa"/>
          </w:tcPr>
          <w:p w:rsidR="006237C4" w:rsidRPr="005212BF" w:rsidRDefault="006237C4" w:rsidP="00B0624A">
            <w:pPr>
              <w:jc w:val="center"/>
              <w:rPr>
                <w:sz w:val="18"/>
                <w:szCs w:val="18"/>
              </w:rPr>
            </w:pPr>
            <w:r w:rsidRPr="005212BF">
              <w:rPr>
                <w:bCs/>
                <w:sz w:val="18"/>
                <w:szCs w:val="18"/>
              </w:rPr>
              <w:t>2</w:t>
            </w:r>
          </w:p>
        </w:tc>
        <w:tc>
          <w:tcPr>
            <w:tcW w:w="1100" w:type="dxa"/>
          </w:tcPr>
          <w:p w:rsidR="006237C4" w:rsidRPr="005212BF" w:rsidRDefault="006237C4" w:rsidP="00B0624A">
            <w:pPr>
              <w:jc w:val="center"/>
              <w:rPr>
                <w:sz w:val="18"/>
                <w:szCs w:val="18"/>
              </w:rPr>
            </w:pPr>
            <w:r w:rsidRPr="005212BF">
              <w:rPr>
                <w:bCs/>
                <w:sz w:val="18"/>
                <w:szCs w:val="18"/>
              </w:rPr>
              <w:t>2</w:t>
            </w:r>
          </w:p>
        </w:tc>
        <w:tc>
          <w:tcPr>
            <w:tcW w:w="1040" w:type="dxa"/>
          </w:tcPr>
          <w:p w:rsidR="006237C4" w:rsidRPr="005212BF" w:rsidRDefault="006237C4" w:rsidP="00B0624A">
            <w:pPr>
              <w:jc w:val="center"/>
              <w:rPr>
                <w:sz w:val="18"/>
                <w:szCs w:val="18"/>
              </w:rPr>
            </w:pPr>
            <w:r w:rsidRPr="005212BF">
              <w:rPr>
                <w:bCs/>
                <w:sz w:val="18"/>
                <w:szCs w:val="18"/>
              </w:rPr>
              <w:t>0.3</w:t>
            </w:r>
          </w:p>
        </w:tc>
        <w:tc>
          <w:tcPr>
            <w:tcW w:w="1800" w:type="dxa"/>
          </w:tcPr>
          <w:p w:rsidR="006237C4" w:rsidRPr="005212BF" w:rsidRDefault="006237C4" w:rsidP="00B0624A">
            <w:pPr>
              <w:jc w:val="center"/>
              <w:rPr>
                <w:sz w:val="18"/>
                <w:szCs w:val="18"/>
              </w:rPr>
            </w:pPr>
            <w:r w:rsidRPr="005212BF">
              <w:rPr>
                <w:bCs/>
                <w:sz w:val="18"/>
                <w:szCs w:val="18"/>
              </w:rPr>
              <w:t>4</w:t>
            </w:r>
            <w:r w:rsidRPr="005212BF">
              <w:rPr>
                <w:rFonts w:hint="eastAsia"/>
                <w:bCs/>
                <w:sz w:val="18"/>
                <w:szCs w:val="18"/>
              </w:rPr>
              <w:t>×</w:t>
            </w:r>
            <w:r w:rsidRPr="005212BF">
              <w:rPr>
                <w:bCs/>
                <w:sz w:val="18"/>
                <w:szCs w:val="18"/>
              </w:rPr>
              <w:t>10</w:t>
            </w:r>
            <w:r w:rsidRPr="005212BF">
              <w:rPr>
                <w:bCs/>
                <w:sz w:val="18"/>
                <w:szCs w:val="18"/>
                <w:vertAlign w:val="superscript"/>
              </w:rPr>
              <w:t>-5</w:t>
            </w:r>
          </w:p>
        </w:tc>
        <w:tc>
          <w:tcPr>
            <w:tcW w:w="2520" w:type="dxa"/>
            <w:vMerge/>
          </w:tcPr>
          <w:p w:rsidR="006237C4" w:rsidRPr="00900C57" w:rsidRDefault="006237C4" w:rsidP="00B0624A">
            <w:pPr>
              <w:jc w:val="center"/>
              <w:rPr>
                <w:bCs/>
                <w:szCs w:val="21"/>
              </w:rPr>
            </w:pPr>
          </w:p>
        </w:tc>
      </w:tr>
      <w:tr w:rsidR="006237C4" w:rsidRPr="00900C57" w:rsidTr="00B0624A">
        <w:trPr>
          <w:trHeight w:val="306"/>
        </w:trPr>
        <w:tc>
          <w:tcPr>
            <w:tcW w:w="828" w:type="dxa"/>
          </w:tcPr>
          <w:p w:rsidR="006237C4" w:rsidRPr="005212BF" w:rsidRDefault="006237C4" w:rsidP="00B0624A">
            <w:pPr>
              <w:jc w:val="center"/>
              <w:rPr>
                <w:sz w:val="18"/>
                <w:szCs w:val="18"/>
              </w:rPr>
            </w:pPr>
            <w:r w:rsidRPr="005212BF">
              <w:rPr>
                <w:sz w:val="18"/>
                <w:szCs w:val="18"/>
              </w:rPr>
              <w:t>4</w:t>
            </w:r>
          </w:p>
        </w:tc>
        <w:tc>
          <w:tcPr>
            <w:tcW w:w="1100" w:type="dxa"/>
          </w:tcPr>
          <w:p w:rsidR="006237C4" w:rsidRPr="005212BF" w:rsidRDefault="006237C4" w:rsidP="00B0624A">
            <w:pPr>
              <w:jc w:val="center"/>
              <w:rPr>
                <w:sz w:val="18"/>
                <w:szCs w:val="18"/>
              </w:rPr>
            </w:pPr>
            <w:r w:rsidRPr="005212BF">
              <w:rPr>
                <w:bCs/>
                <w:sz w:val="18"/>
                <w:szCs w:val="18"/>
              </w:rPr>
              <w:t>2</w:t>
            </w:r>
          </w:p>
        </w:tc>
        <w:tc>
          <w:tcPr>
            <w:tcW w:w="1100" w:type="dxa"/>
          </w:tcPr>
          <w:p w:rsidR="006237C4" w:rsidRPr="005212BF" w:rsidRDefault="006237C4" w:rsidP="00B0624A">
            <w:pPr>
              <w:jc w:val="center"/>
              <w:rPr>
                <w:sz w:val="18"/>
                <w:szCs w:val="18"/>
              </w:rPr>
            </w:pPr>
            <w:r w:rsidRPr="005212BF">
              <w:rPr>
                <w:bCs/>
                <w:sz w:val="18"/>
                <w:szCs w:val="18"/>
              </w:rPr>
              <w:t>2</w:t>
            </w:r>
          </w:p>
        </w:tc>
        <w:tc>
          <w:tcPr>
            <w:tcW w:w="1040" w:type="dxa"/>
          </w:tcPr>
          <w:p w:rsidR="006237C4" w:rsidRPr="005212BF" w:rsidRDefault="006237C4" w:rsidP="00B0624A">
            <w:pPr>
              <w:jc w:val="center"/>
              <w:rPr>
                <w:sz w:val="18"/>
                <w:szCs w:val="18"/>
              </w:rPr>
            </w:pPr>
            <w:r w:rsidRPr="005212BF">
              <w:rPr>
                <w:bCs/>
                <w:sz w:val="18"/>
                <w:szCs w:val="18"/>
              </w:rPr>
              <w:t>0.1</w:t>
            </w:r>
          </w:p>
        </w:tc>
        <w:tc>
          <w:tcPr>
            <w:tcW w:w="1800" w:type="dxa"/>
            <w:tcBorders>
              <w:bottom w:val="single" w:sz="12" w:space="0" w:color="auto"/>
            </w:tcBorders>
          </w:tcPr>
          <w:p w:rsidR="006237C4" w:rsidRPr="005212BF" w:rsidRDefault="006237C4" w:rsidP="00B0624A">
            <w:pPr>
              <w:jc w:val="center"/>
              <w:rPr>
                <w:sz w:val="18"/>
                <w:szCs w:val="18"/>
              </w:rPr>
            </w:pPr>
            <w:r w:rsidRPr="005212BF">
              <w:rPr>
                <w:bCs/>
                <w:sz w:val="18"/>
                <w:szCs w:val="18"/>
              </w:rPr>
              <w:t>36</w:t>
            </w:r>
            <w:r w:rsidRPr="005212BF">
              <w:rPr>
                <w:rFonts w:hint="eastAsia"/>
                <w:bCs/>
                <w:sz w:val="18"/>
                <w:szCs w:val="18"/>
              </w:rPr>
              <w:t>×</w:t>
            </w:r>
            <w:r w:rsidRPr="005212BF">
              <w:rPr>
                <w:bCs/>
                <w:sz w:val="18"/>
                <w:szCs w:val="18"/>
              </w:rPr>
              <w:t>10</w:t>
            </w:r>
            <w:r w:rsidRPr="005212BF">
              <w:rPr>
                <w:bCs/>
                <w:sz w:val="18"/>
                <w:szCs w:val="18"/>
                <w:vertAlign w:val="superscript"/>
              </w:rPr>
              <w:t>-5</w:t>
            </w:r>
          </w:p>
        </w:tc>
        <w:tc>
          <w:tcPr>
            <w:tcW w:w="2520" w:type="dxa"/>
            <w:vMerge/>
          </w:tcPr>
          <w:p w:rsidR="006237C4" w:rsidRPr="00900C57" w:rsidRDefault="006237C4" w:rsidP="00B0624A">
            <w:pPr>
              <w:jc w:val="center"/>
              <w:rPr>
                <w:bCs/>
                <w:szCs w:val="21"/>
              </w:rPr>
            </w:pPr>
          </w:p>
        </w:tc>
      </w:tr>
      <w:tr w:rsidR="006237C4" w:rsidRPr="00900C57" w:rsidTr="00B0624A">
        <w:trPr>
          <w:trHeight w:val="315"/>
        </w:trPr>
        <w:tc>
          <w:tcPr>
            <w:tcW w:w="828" w:type="dxa"/>
          </w:tcPr>
          <w:p w:rsidR="006237C4" w:rsidRPr="005212BF" w:rsidRDefault="006237C4" w:rsidP="00B0624A">
            <w:pPr>
              <w:jc w:val="center"/>
              <w:rPr>
                <w:sz w:val="18"/>
                <w:szCs w:val="18"/>
              </w:rPr>
            </w:pPr>
            <w:r w:rsidRPr="005212BF">
              <w:rPr>
                <w:bCs/>
                <w:sz w:val="18"/>
                <w:szCs w:val="18"/>
              </w:rPr>
              <w:t>5</w:t>
            </w:r>
          </w:p>
        </w:tc>
        <w:tc>
          <w:tcPr>
            <w:tcW w:w="1100" w:type="dxa"/>
          </w:tcPr>
          <w:p w:rsidR="006237C4" w:rsidRPr="005212BF" w:rsidRDefault="006237C4" w:rsidP="00B0624A">
            <w:pPr>
              <w:jc w:val="center"/>
              <w:rPr>
                <w:sz w:val="18"/>
                <w:szCs w:val="18"/>
              </w:rPr>
            </w:pPr>
            <w:r w:rsidRPr="005212BF">
              <w:rPr>
                <w:bCs/>
                <w:sz w:val="18"/>
                <w:szCs w:val="18"/>
              </w:rPr>
              <w:t>4</w:t>
            </w:r>
          </w:p>
        </w:tc>
        <w:tc>
          <w:tcPr>
            <w:tcW w:w="1100" w:type="dxa"/>
          </w:tcPr>
          <w:p w:rsidR="006237C4" w:rsidRPr="005212BF" w:rsidRDefault="006237C4" w:rsidP="00B0624A">
            <w:pPr>
              <w:jc w:val="center"/>
              <w:rPr>
                <w:sz w:val="18"/>
                <w:szCs w:val="18"/>
              </w:rPr>
            </w:pPr>
            <w:r w:rsidRPr="005212BF">
              <w:rPr>
                <w:bCs/>
                <w:sz w:val="18"/>
                <w:szCs w:val="18"/>
              </w:rPr>
              <w:t>3</w:t>
            </w:r>
          </w:p>
        </w:tc>
        <w:tc>
          <w:tcPr>
            <w:tcW w:w="1040" w:type="dxa"/>
            <w:tcBorders>
              <w:right w:val="single" w:sz="12" w:space="0" w:color="auto"/>
            </w:tcBorders>
          </w:tcPr>
          <w:p w:rsidR="006237C4" w:rsidRPr="005212BF" w:rsidRDefault="006237C4" w:rsidP="00B0624A">
            <w:pPr>
              <w:jc w:val="center"/>
              <w:rPr>
                <w:sz w:val="18"/>
                <w:szCs w:val="18"/>
              </w:rPr>
            </w:pPr>
            <w:r w:rsidRPr="005212BF">
              <w:rPr>
                <w:bCs/>
                <w:sz w:val="18"/>
                <w:szCs w:val="18"/>
              </w:rPr>
              <w:t>0.1</w:t>
            </w:r>
          </w:p>
        </w:tc>
        <w:tc>
          <w:tcPr>
            <w:tcW w:w="1800" w:type="dxa"/>
            <w:tcBorders>
              <w:top w:val="single" w:sz="12" w:space="0" w:color="auto"/>
              <w:left w:val="single" w:sz="12" w:space="0" w:color="auto"/>
              <w:bottom w:val="single" w:sz="12" w:space="0" w:color="auto"/>
              <w:right w:val="single" w:sz="12" w:space="0" w:color="auto"/>
            </w:tcBorders>
          </w:tcPr>
          <w:p w:rsidR="006237C4" w:rsidRPr="005212BF" w:rsidRDefault="006237C4" w:rsidP="00B0624A">
            <w:pPr>
              <w:jc w:val="center"/>
              <w:rPr>
                <w:sz w:val="18"/>
                <w:szCs w:val="18"/>
              </w:rPr>
            </w:pPr>
          </w:p>
        </w:tc>
        <w:tc>
          <w:tcPr>
            <w:tcW w:w="2520" w:type="dxa"/>
            <w:vMerge/>
            <w:tcBorders>
              <w:left w:val="single" w:sz="12" w:space="0" w:color="auto"/>
            </w:tcBorders>
          </w:tcPr>
          <w:p w:rsidR="006237C4" w:rsidRPr="00900C57" w:rsidRDefault="006237C4" w:rsidP="00B0624A">
            <w:pPr>
              <w:jc w:val="center"/>
              <w:rPr>
                <w:szCs w:val="21"/>
              </w:rPr>
            </w:pPr>
          </w:p>
        </w:tc>
      </w:tr>
    </w:tbl>
    <w:p w:rsidR="006237C4" w:rsidRPr="00900C57" w:rsidRDefault="006237C4" w:rsidP="006237C4">
      <w:pPr>
        <w:tabs>
          <w:tab w:val="left" w:pos="2520"/>
        </w:tabs>
        <w:ind w:firstLineChars="200" w:firstLine="420"/>
        <w:rPr>
          <w:rFonts w:hint="eastAsia"/>
        </w:rPr>
      </w:pPr>
      <w:r w:rsidRPr="00900C57">
        <w:rPr>
          <w:rFonts w:hAnsi="宋体"/>
        </w:rPr>
        <w:t>（</w:t>
      </w:r>
      <w:r w:rsidRPr="00900C57">
        <w:t>1</w:t>
      </w:r>
      <w:r w:rsidRPr="00900C57">
        <w:rPr>
          <w:rFonts w:hAnsi="宋体"/>
        </w:rPr>
        <w:t>）</w:t>
      </w:r>
      <w:r w:rsidRPr="00900C57">
        <w:rPr>
          <w:rFonts w:hAnsi="宋体" w:hint="eastAsia"/>
        </w:rPr>
        <w:t>电荷</w:t>
      </w:r>
      <w:r w:rsidRPr="00900C57">
        <w:rPr>
          <w:bCs/>
          <w:szCs w:val="21"/>
        </w:rPr>
        <w:t>间作用力</w:t>
      </w:r>
      <w:r w:rsidRPr="00900C57">
        <w:rPr>
          <w:rFonts w:hAnsi="宋体"/>
        </w:rPr>
        <w:t>公式</w:t>
      </w:r>
      <w:r w:rsidRPr="00900C57">
        <w:rPr>
          <w:i/>
        </w:rPr>
        <w:t>p</w:t>
      </w:r>
      <w:r w:rsidRPr="00900C57">
        <w:t>=</w:t>
      </w:r>
      <w:r w:rsidRPr="00900C57">
        <w:rPr>
          <w:i/>
        </w:rPr>
        <w:t>k</w:t>
      </w:r>
      <w:r w:rsidRPr="00900C57">
        <w:rPr>
          <w:rFonts w:hint="eastAsia"/>
          <w:u w:val="thick"/>
        </w:rPr>
        <w:t xml:space="preserve">          </w:t>
      </w:r>
      <w:r w:rsidRPr="00900C57">
        <w:rPr>
          <w:rFonts w:hAnsi="宋体"/>
          <w:color w:val="000000"/>
          <w:kern w:val="0"/>
          <w:szCs w:val="21"/>
        </w:rPr>
        <w:t>。</w:t>
      </w:r>
      <w:r w:rsidRPr="00900C57">
        <w:rPr>
          <w:rFonts w:hAnsi="宋体"/>
        </w:rPr>
        <w:t>其中系数</w:t>
      </w:r>
      <w:r w:rsidRPr="00900C57">
        <w:rPr>
          <w:i/>
        </w:rPr>
        <w:t>k</w:t>
      </w:r>
      <w:r w:rsidRPr="00900C57">
        <w:t>=</w:t>
      </w:r>
      <w:r>
        <w:rPr>
          <w:rFonts w:hint="eastAsia"/>
          <w:u w:val="thick"/>
        </w:rPr>
        <w:t xml:space="preserve">        </w:t>
      </w:r>
      <w:r w:rsidRPr="00900C57">
        <w:rPr>
          <w:rFonts w:hint="eastAsia"/>
          <w:u w:val="thick"/>
        </w:rPr>
        <w:t xml:space="preserve">     </w:t>
      </w:r>
      <w:r w:rsidRPr="00900C57">
        <w:rPr>
          <w:rFonts w:hAnsi="宋体"/>
          <w:szCs w:val="21"/>
        </w:rPr>
        <w:t>（填上数值和单位）。</w:t>
      </w:r>
    </w:p>
    <w:p w:rsidR="006237C4" w:rsidRPr="00F11F72" w:rsidRDefault="006237C4" w:rsidP="006237C4">
      <w:pPr>
        <w:tabs>
          <w:tab w:val="left" w:pos="2520"/>
        </w:tabs>
        <w:ind w:firstLineChars="200" w:firstLine="420"/>
        <w:rPr>
          <w:rFonts w:hint="eastAsia"/>
        </w:rPr>
      </w:pPr>
      <w:r w:rsidRPr="00F11F72">
        <w:rPr>
          <w:rFonts w:hAnsi="宋体"/>
        </w:rPr>
        <w:t>（</w:t>
      </w:r>
      <w:r w:rsidRPr="00F11F72">
        <w:t>2</w:t>
      </w:r>
      <w:r w:rsidRPr="00F11F72">
        <w:rPr>
          <w:rFonts w:hAnsi="宋体"/>
        </w:rPr>
        <w:t>）</w:t>
      </w:r>
      <w:r w:rsidRPr="00F11F72">
        <w:rPr>
          <w:rFonts w:hAnsi="宋体" w:hint="eastAsia"/>
        </w:rPr>
        <w:t>在</w:t>
      </w:r>
      <w:r w:rsidRPr="00F11F72">
        <w:rPr>
          <w:bCs/>
          <w:i/>
          <w:iCs/>
          <w:szCs w:val="21"/>
        </w:rPr>
        <w:t>q</w:t>
      </w:r>
      <w:r w:rsidRPr="00F11F72">
        <w:rPr>
          <w:bCs/>
          <w:iCs/>
          <w:szCs w:val="21"/>
          <w:vertAlign w:val="subscript"/>
        </w:rPr>
        <w:t>1</w:t>
      </w:r>
      <w:r w:rsidRPr="00F11F72">
        <w:rPr>
          <w:rFonts w:hint="eastAsia"/>
          <w:bCs/>
          <w:iCs/>
          <w:szCs w:val="21"/>
        </w:rPr>
        <w:t>、</w:t>
      </w:r>
      <w:r w:rsidRPr="00F11F72">
        <w:rPr>
          <w:bCs/>
          <w:i/>
          <w:iCs/>
          <w:szCs w:val="21"/>
        </w:rPr>
        <w:t xml:space="preserve"> q</w:t>
      </w:r>
      <w:r w:rsidRPr="00F11F72">
        <w:rPr>
          <w:bCs/>
          <w:iCs/>
          <w:szCs w:val="21"/>
          <w:vertAlign w:val="subscript"/>
        </w:rPr>
        <w:t>2</w:t>
      </w:r>
      <w:r w:rsidRPr="00F11F72">
        <w:rPr>
          <w:rFonts w:hint="eastAsia"/>
          <w:bCs/>
          <w:iCs/>
          <w:szCs w:val="21"/>
        </w:rPr>
        <w:t>一定时，</w:t>
      </w:r>
      <w:r w:rsidRPr="003E5804">
        <w:rPr>
          <w:rFonts w:hint="eastAsia"/>
          <w:bCs/>
          <w:i/>
          <w:iCs/>
          <w:szCs w:val="21"/>
        </w:rPr>
        <w:t>F</w:t>
      </w:r>
      <w:r w:rsidRPr="00F11F72">
        <w:rPr>
          <w:rFonts w:hint="eastAsia"/>
          <w:bCs/>
          <w:iCs/>
          <w:szCs w:val="21"/>
        </w:rPr>
        <w:t>与</w:t>
      </w:r>
      <w:r w:rsidRPr="003E5804">
        <w:rPr>
          <w:rFonts w:hint="eastAsia"/>
          <w:bCs/>
          <w:i/>
          <w:iCs/>
          <w:szCs w:val="21"/>
        </w:rPr>
        <w:t>r</w:t>
      </w:r>
      <w:r w:rsidRPr="00F11F72">
        <w:rPr>
          <w:rFonts w:hint="eastAsia"/>
          <w:bCs/>
          <w:iCs/>
          <w:szCs w:val="21"/>
        </w:rPr>
        <w:t>的关系可用图线</w:t>
      </w:r>
      <w:r w:rsidRPr="00F11F72">
        <w:rPr>
          <w:rFonts w:hint="eastAsia"/>
          <w:u w:val="thick"/>
        </w:rPr>
        <w:t xml:space="preserve">      </w:t>
      </w:r>
      <w:r w:rsidRPr="00F11F72">
        <w:rPr>
          <w:rFonts w:hint="eastAsia"/>
          <w:bCs/>
          <w:iCs/>
          <w:szCs w:val="21"/>
        </w:rPr>
        <w:t>来表示。</w:t>
      </w:r>
    </w:p>
    <w:p w:rsidR="006237C4" w:rsidRPr="00F11F72" w:rsidRDefault="006237C4" w:rsidP="006237C4">
      <w:pPr>
        <w:ind w:firstLineChars="200" w:firstLine="420"/>
      </w:pPr>
      <w:r w:rsidRPr="00F11F72">
        <w:rPr>
          <w:rFonts w:hAnsi="宋体"/>
        </w:rPr>
        <w:t>（</w:t>
      </w:r>
      <w:r w:rsidRPr="00F11F72">
        <w:t>3</w:t>
      </w:r>
      <w:r w:rsidRPr="00F11F72">
        <w:rPr>
          <w:rFonts w:hAnsi="宋体"/>
        </w:rPr>
        <w:t>）</w:t>
      </w:r>
      <w:r w:rsidRPr="00F11F72">
        <w:rPr>
          <w:rFonts w:hAnsi="宋体" w:hint="eastAsia"/>
        </w:rPr>
        <w:t>将表格中的空白处填好</w:t>
      </w:r>
      <w:r w:rsidRPr="00F11F72">
        <w:rPr>
          <w:rFonts w:hAnsi="宋体"/>
        </w:rPr>
        <w:t>。</w:t>
      </w:r>
    </w:p>
    <w:p w:rsidR="006237C4" w:rsidRPr="006F36D3" w:rsidRDefault="006237C4" w:rsidP="006237C4">
      <w:pPr>
        <w:spacing w:line="280" w:lineRule="exact"/>
        <w:ind w:firstLineChars="200" w:firstLine="420"/>
        <w:rPr>
          <w:rFonts w:hAnsi="宋体" w:hint="eastAsia"/>
        </w:rPr>
      </w:pPr>
      <w:r w:rsidRPr="006F36D3">
        <w:rPr>
          <w:rFonts w:hint="eastAsia"/>
        </w:rPr>
        <w:t>13</w:t>
      </w:r>
      <w:r w:rsidRPr="006F36D3">
        <w:rPr>
          <w:rFonts w:hint="eastAsia"/>
        </w:rPr>
        <w:t>．</w:t>
      </w:r>
      <w:r w:rsidRPr="006F36D3">
        <w:rPr>
          <w:rFonts w:hAnsi="宋体" w:hint="eastAsia"/>
        </w:rPr>
        <w:t>演绎式探究</w:t>
      </w:r>
      <w:r w:rsidRPr="006F36D3">
        <w:t>——</w:t>
      </w:r>
      <w:r w:rsidRPr="006F36D3">
        <w:rPr>
          <w:rFonts w:hint="eastAsia"/>
        </w:rPr>
        <w:t>流体的粘滞性</w:t>
      </w:r>
      <w:r w:rsidRPr="006F36D3">
        <w:rPr>
          <w:rFonts w:hAnsi="宋体" w:hint="eastAsia"/>
        </w:rPr>
        <w:t>：</w:t>
      </w:r>
    </w:p>
    <w:p w:rsidR="006237C4" w:rsidRDefault="006237C4" w:rsidP="006237C4">
      <w:pPr>
        <w:ind w:firstLine="435"/>
        <w:rPr>
          <w:rFonts w:hint="eastAsia"/>
        </w:rPr>
      </w:pPr>
      <w:r>
        <w:rPr>
          <w:rFonts w:hint="eastAsia"/>
        </w:rPr>
        <w:t>由于流体的粘滞性，使得在流体中运动的物体要受到流体阻力。在一般情况下，半径为</w:t>
      </w:r>
      <w:r>
        <w:rPr>
          <w:rFonts w:hint="eastAsia"/>
          <w:i/>
          <w:iCs/>
        </w:rPr>
        <w:t>R</w:t>
      </w:r>
      <w:r>
        <w:rPr>
          <w:rFonts w:hint="eastAsia"/>
        </w:rPr>
        <w:t>的小球以速度</w:t>
      </w:r>
      <w:r>
        <w:rPr>
          <w:rFonts w:hint="eastAsia"/>
          <w:i/>
          <w:iCs/>
        </w:rPr>
        <w:t>v</w:t>
      </w:r>
      <w:r>
        <w:rPr>
          <w:rFonts w:hint="eastAsia"/>
        </w:rPr>
        <w:t>运动时，所受的流体阻力可用公式</w:t>
      </w:r>
      <w:r>
        <w:rPr>
          <w:rFonts w:hint="eastAsia"/>
          <w:i/>
          <w:iCs/>
          <w:bdr w:val="single" w:sz="4" w:space="0" w:color="auto"/>
        </w:rPr>
        <w:t xml:space="preserve"> f </w:t>
      </w:r>
      <w:r>
        <w:rPr>
          <w:rFonts w:hint="eastAsia"/>
          <w:bdr w:val="single" w:sz="4" w:space="0" w:color="auto"/>
        </w:rPr>
        <w:t>=</w:t>
      </w:r>
      <w:r>
        <w:rPr>
          <w:position w:val="-10"/>
          <w:bdr w:val="single" w:sz="4" w:space="0" w:color="auto"/>
        </w:rPr>
        <w:object w:dxaOrig="480" w:dyaOrig="320">
          <v:shape id="_x0000_i1025" type="#_x0000_t75" style="width:24pt;height:15.75pt" o:ole="">
            <v:imagedata r:id="rId18" o:title=""/>
          </v:shape>
          <o:OLEObject Type="Embed" ProgID="Equation.DSMT4" ShapeID="_x0000_i1025" DrawAspect="Content" ObjectID="_1461654003" r:id="rId19"/>
        </w:object>
      </w:r>
      <w:r>
        <w:rPr>
          <w:rFonts w:hint="eastAsia"/>
          <w:i/>
          <w:iCs/>
          <w:bdr w:val="single" w:sz="4" w:space="0" w:color="auto"/>
        </w:rPr>
        <w:t>Rv</w:t>
      </w:r>
      <w:r>
        <w:rPr>
          <w:rFonts w:hint="eastAsia"/>
        </w:rPr>
        <w:t>表示。</w:t>
      </w:r>
    </w:p>
    <w:p w:rsidR="006237C4" w:rsidRDefault="006237C4" w:rsidP="006237C4">
      <w:pPr>
        <w:spacing w:beforeLines="50"/>
        <w:ind w:firstLine="437"/>
        <w:rPr>
          <w:rFonts w:hint="eastAsia"/>
        </w:rPr>
      </w:pPr>
      <w:r>
        <w:rPr>
          <w:noProof/>
          <w:sz w:val="20"/>
        </w:rPr>
        <w:pict>
          <v:group id="_x0000_s1752" style="position:absolute;left:0;text-align:left;margin-left:306.7pt;margin-top:7.85pt;width:123.25pt;height:78.7pt;z-index:251681792" coordorigin="6814,11371" coordsize="2465,1574">
            <v:shape id="_x0000_s1753" type="#_x0000_t202" style="position:absolute;left:9097;top:12600;width:182;height:345" filled="f" stroked="f">
              <v:textbox style="mso-next-textbox:#_x0000_s1753" inset="0,0,0,0">
                <w:txbxContent>
                  <w:p w:rsidR="006237C4" w:rsidRDefault="006237C4" w:rsidP="006237C4">
                    <w:pPr>
                      <w:rPr>
                        <w:rFonts w:hint="eastAsia"/>
                        <w:i/>
                        <w:iCs/>
                      </w:rPr>
                    </w:pPr>
                    <w:r>
                      <w:rPr>
                        <w:rFonts w:hint="eastAsia"/>
                        <w:i/>
                        <w:iCs/>
                      </w:rPr>
                      <w:t>t</w:t>
                    </w:r>
                  </w:p>
                </w:txbxContent>
              </v:textbox>
            </v:shape>
            <v:line id="_x0000_s1754" style="position:absolute;flip:y" from="7047,11393" to="7047,12773">
              <v:stroke endarrow="block" endarrowwidth="narrow"/>
            </v:line>
            <v:line id="_x0000_s1755" style="position:absolute" from="7047,12773" to="9051,12773">
              <v:stroke endarrow="block" endarrowwidth="narrow"/>
            </v:line>
            <v:line id="_x0000_s1756" style="position:absolute" from="7048,11898" to="8754,11898">
              <v:stroke dashstyle="1 1"/>
            </v:line>
            <v:shape id="_x0000_s1757" type="#_x0000_t202" style="position:absolute;left:6814;top:11745;width:364;height:456" filled="f" stroked="f">
              <v:textbox style="mso-next-textbox:#_x0000_s1757" inset="0,0,0,0">
                <w:txbxContent>
                  <w:p w:rsidR="006237C4" w:rsidRDefault="006237C4" w:rsidP="006237C4">
                    <w:pPr>
                      <w:rPr>
                        <w:rFonts w:hint="eastAsia"/>
                      </w:rPr>
                    </w:pPr>
                    <w:r>
                      <w:rPr>
                        <w:rFonts w:hint="eastAsia"/>
                        <w:i/>
                        <w:iCs/>
                      </w:rPr>
                      <w:t>v</w:t>
                    </w:r>
                    <w:r>
                      <w:rPr>
                        <w:rFonts w:hint="eastAsia"/>
                        <w:i/>
                        <w:iCs/>
                        <w:vertAlign w:val="subscript"/>
                      </w:rPr>
                      <w:t>T</w:t>
                    </w:r>
                  </w:p>
                </w:txbxContent>
              </v:textbox>
            </v:shape>
            <v:shape id="_x0000_s1758" type="#_x0000_t202" style="position:absolute;left:6865;top:12600;width:182;height:345" filled="f" stroked="f">
              <v:textbox style="mso-next-textbox:#_x0000_s1758" inset="0,0,0,0">
                <w:txbxContent>
                  <w:p w:rsidR="006237C4" w:rsidRDefault="006237C4" w:rsidP="006237C4">
                    <w:pPr>
                      <w:rPr>
                        <w:rFonts w:hint="eastAsia"/>
                      </w:rPr>
                    </w:pPr>
                    <w:r>
                      <w:rPr>
                        <w:rFonts w:hint="eastAsia"/>
                      </w:rPr>
                      <w:t>0</w:t>
                    </w:r>
                  </w:p>
                </w:txbxContent>
              </v:textbox>
            </v:shape>
            <v:shape id="_x0000_s1759" type="#_x0000_t202" style="position:absolute;left:6844;top:11371;width:364;height:456" filled="f" stroked="f">
              <v:textbox style="mso-next-textbox:#_x0000_s1759" inset="0,0,0,0">
                <w:txbxContent>
                  <w:p w:rsidR="006237C4" w:rsidRDefault="006237C4" w:rsidP="006237C4">
                    <w:pPr>
                      <w:rPr>
                        <w:rFonts w:hint="eastAsia"/>
                      </w:rPr>
                    </w:pPr>
                    <w:r>
                      <w:rPr>
                        <w:rFonts w:hint="eastAsia"/>
                        <w:i/>
                        <w:iCs/>
                      </w:rPr>
                      <w:t>v</w:t>
                    </w:r>
                  </w:p>
                </w:txbxContent>
              </v:textbox>
            </v:shape>
            <v:shape id="_x0000_s1760" type="#_x0000_t19" style="position:absolute;left:7048;top:11890;width:1149;height:873;flip:x"/>
            <v:line id="_x0000_s1761" style="position:absolute" from="8198,11892" to="8958,11892"/>
            <w10:wrap type="square"/>
          </v:group>
        </w:pict>
      </w:r>
      <w:r>
        <w:rPr>
          <w:rFonts w:hint="eastAsia"/>
        </w:rPr>
        <w:t>（</w:t>
      </w:r>
      <w:r>
        <w:rPr>
          <w:rFonts w:hint="eastAsia"/>
        </w:rPr>
        <w:t>1</w:t>
      </w:r>
      <w:r>
        <w:rPr>
          <w:rFonts w:hint="eastAsia"/>
        </w:rPr>
        <w:t>）小球在流体中运动时，速度越大，受到的阻力</w:t>
      </w:r>
      <w:r w:rsidRPr="00900C57">
        <w:rPr>
          <w:rFonts w:hint="eastAsia"/>
          <w:u w:val="thick"/>
        </w:rPr>
        <w:t xml:space="preserve">         </w:t>
      </w:r>
      <w:r>
        <w:rPr>
          <w:rFonts w:hint="eastAsia"/>
        </w:rPr>
        <w:t>。</w:t>
      </w:r>
    </w:p>
    <w:p w:rsidR="006237C4" w:rsidRDefault="006237C4" w:rsidP="006237C4">
      <w:pPr>
        <w:ind w:firstLine="435"/>
        <w:rPr>
          <w:rFonts w:hint="eastAsia"/>
        </w:rPr>
      </w:pPr>
      <w:r>
        <w:rPr>
          <w:rFonts w:hint="eastAsia"/>
        </w:rPr>
        <w:t>（</w:t>
      </w:r>
      <w:r>
        <w:rPr>
          <w:rFonts w:hint="eastAsia"/>
        </w:rPr>
        <w:t>2</w:t>
      </w:r>
      <w:r>
        <w:rPr>
          <w:rFonts w:hint="eastAsia"/>
        </w:rPr>
        <w:t>）密度为</w:t>
      </w:r>
      <w:r>
        <w:rPr>
          <w:rFonts w:hint="eastAsia"/>
          <w:i/>
          <w:iCs/>
        </w:rPr>
        <w:t>ρ</w:t>
      </w:r>
      <w:r>
        <w:rPr>
          <w:rFonts w:hint="eastAsia"/>
        </w:rPr>
        <w:t>、半径为</w:t>
      </w:r>
      <w:r>
        <w:rPr>
          <w:rFonts w:hint="eastAsia"/>
          <w:i/>
          <w:iCs/>
        </w:rPr>
        <w:t>R</w:t>
      </w:r>
      <w:r>
        <w:rPr>
          <w:rFonts w:hint="eastAsia"/>
        </w:rPr>
        <w:t>的小球在密度为</w:t>
      </w:r>
      <w:r>
        <w:rPr>
          <w:rFonts w:hint="eastAsia"/>
          <w:i/>
          <w:iCs/>
        </w:rPr>
        <w:t>ρ</w:t>
      </w:r>
      <w:r>
        <w:rPr>
          <w:rFonts w:hint="eastAsia"/>
          <w:sz w:val="18"/>
          <w:vertAlign w:val="subscript"/>
        </w:rPr>
        <w:t>0</w:t>
      </w:r>
      <w:r>
        <w:rPr>
          <w:rFonts w:hint="eastAsia"/>
        </w:rPr>
        <w:t>、粘滞系数为</w:t>
      </w:r>
      <w:r>
        <w:rPr>
          <w:rFonts w:hint="eastAsia"/>
          <w:i/>
          <w:iCs/>
        </w:rPr>
        <w:lastRenderedPageBreak/>
        <w:t>η</w:t>
      </w:r>
      <w:r>
        <w:rPr>
          <w:rFonts w:hint="eastAsia"/>
        </w:rPr>
        <w:t>的液体中由静止自由下落时的</w:t>
      </w:r>
      <w:r>
        <w:rPr>
          <w:rFonts w:hint="eastAsia"/>
          <w:i/>
          <w:iCs/>
        </w:rPr>
        <w:t>v</w:t>
      </w:r>
      <w:r>
        <w:rPr>
          <w:rFonts w:ascii="宋体" w:hAnsi="宋体" w:hint="eastAsia"/>
        </w:rPr>
        <w:t>-</w:t>
      </w:r>
      <w:r>
        <w:rPr>
          <w:rFonts w:hint="eastAsia"/>
          <w:i/>
          <w:iCs/>
        </w:rPr>
        <w:t>t</w:t>
      </w:r>
      <w:r>
        <w:rPr>
          <w:rFonts w:hint="eastAsia"/>
        </w:rPr>
        <w:t>图像如图所示，请推导出速度</w:t>
      </w:r>
      <w:r>
        <w:rPr>
          <w:rFonts w:hint="eastAsia"/>
          <w:i/>
          <w:iCs/>
        </w:rPr>
        <w:t>v</w:t>
      </w:r>
      <w:r>
        <w:rPr>
          <w:rFonts w:hint="eastAsia"/>
          <w:i/>
          <w:iCs/>
          <w:sz w:val="18"/>
          <w:vertAlign w:val="subscript"/>
        </w:rPr>
        <w:t>T</w:t>
      </w:r>
      <w:r>
        <w:rPr>
          <w:rFonts w:hint="eastAsia"/>
        </w:rPr>
        <w:t>的数学表达式：</w:t>
      </w:r>
    </w:p>
    <w:p w:rsidR="006237C4" w:rsidRDefault="006237C4" w:rsidP="006237C4">
      <w:pPr>
        <w:ind w:firstLine="437"/>
        <w:rPr>
          <w:rFonts w:hint="eastAsia"/>
        </w:rPr>
      </w:pPr>
    </w:p>
    <w:p w:rsidR="006237C4" w:rsidRPr="004C3FF7" w:rsidRDefault="006237C4" w:rsidP="006237C4">
      <w:pPr>
        <w:ind w:firstLine="437"/>
        <w:rPr>
          <w:rFonts w:hint="eastAsia"/>
          <w:u w:val="single"/>
        </w:rPr>
      </w:pPr>
      <w:r>
        <w:rPr>
          <w:rFonts w:hint="eastAsia"/>
          <w:i/>
          <w:iCs/>
        </w:rPr>
        <w:t>v</w:t>
      </w:r>
      <w:r>
        <w:rPr>
          <w:rFonts w:hint="eastAsia"/>
          <w:i/>
          <w:iCs/>
          <w:sz w:val="18"/>
          <w:vertAlign w:val="subscript"/>
        </w:rPr>
        <w:t>T</w:t>
      </w:r>
      <w:r>
        <w:rPr>
          <w:rFonts w:hint="eastAsia"/>
          <w:sz w:val="18"/>
        </w:rPr>
        <w:t xml:space="preserve"> =</w:t>
      </w:r>
      <w:r w:rsidRPr="00900C57">
        <w:rPr>
          <w:rFonts w:hint="eastAsia"/>
          <w:u w:val="thick"/>
        </w:rPr>
        <w:t xml:space="preserve">           </w:t>
      </w:r>
      <w:r>
        <w:rPr>
          <w:rFonts w:hint="eastAsia"/>
          <w:u w:val="thick"/>
        </w:rPr>
        <w:t xml:space="preserve">         </w:t>
      </w:r>
    </w:p>
    <w:p w:rsidR="006237C4" w:rsidRPr="004B3E8C" w:rsidRDefault="006237C4" w:rsidP="006237C4">
      <w:pPr>
        <w:spacing w:line="280" w:lineRule="exact"/>
        <w:ind w:firstLineChars="200" w:firstLine="420"/>
        <w:rPr>
          <w:rFonts w:hint="eastAsia"/>
          <w:color w:val="FF0000"/>
        </w:rPr>
      </w:pPr>
    </w:p>
    <w:p w:rsidR="006237C4" w:rsidRPr="00BB094E" w:rsidRDefault="006237C4" w:rsidP="006237C4">
      <w:pPr>
        <w:ind w:firstLineChars="200" w:firstLine="420"/>
        <w:rPr>
          <w:rFonts w:ascii="宋体" w:hAnsi="宋体" w:hint="eastAsia"/>
        </w:rPr>
      </w:pPr>
      <w:r w:rsidRPr="007B0E8D">
        <w:rPr>
          <w:rFonts w:hint="eastAsia"/>
        </w:rPr>
        <w:t>14</w:t>
      </w:r>
      <w:r w:rsidRPr="007B0E8D">
        <w:rPr>
          <w:rFonts w:hint="eastAsia"/>
        </w:rPr>
        <w:t>．</w:t>
      </w:r>
      <w:r w:rsidRPr="007B0E8D">
        <w:rPr>
          <w:rFonts w:hAnsi="宋体" w:hint="eastAsia"/>
        </w:rPr>
        <w:t>问题解决</w:t>
      </w:r>
      <w:r w:rsidRPr="007B0E8D">
        <w:t>——</w:t>
      </w:r>
      <w:r>
        <w:rPr>
          <w:rFonts w:hAnsi="宋体" w:hint="eastAsia"/>
        </w:rPr>
        <w:t>测量固体的密度</w:t>
      </w:r>
      <w:r w:rsidRPr="007B0E8D">
        <w:rPr>
          <w:rFonts w:hAnsi="宋体" w:hint="eastAsia"/>
        </w:rPr>
        <w:t>：</w:t>
      </w:r>
    </w:p>
    <w:p w:rsidR="006237C4" w:rsidRPr="004E39AE" w:rsidRDefault="006237C4" w:rsidP="006237C4">
      <w:pPr>
        <w:ind w:firstLineChars="196" w:firstLine="412"/>
        <w:rPr>
          <w:rFonts w:hint="eastAsia"/>
        </w:rPr>
      </w:pPr>
      <w:r w:rsidRPr="007B0E8D">
        <w:pict>
          <v:rect id="_x0000_s1775" style="position:absolute;left:0;text-align:left;margin-left:297pt;margin-top:5.35pt;width:130.15pt;height:84.65pt;z-index:251686912" strokeweight="1.25pt">
            <w10:wrap type="square"/>
          </v:rect>
        </w:pict>
      </w:r>
      <w:r w:rsidRPr="004E39AE">
        <w:rPr>
          <w:rFonts w:hint="eastAsia"/>
        </w:rPr>
        <w:t>小红得到一件镀金工艺品——小蛇，她想通过测量它的密度，来确定这件工艺品的主要材料。她身边只有一个大水槽、一个能装进“小蛇”的饮乐多小瓶、一只滴管（可认为滴出的每滴水体积相同）和足量的水。请你利用上述器材，帮她测出这件工艺品的密度。要求：</w:t>
      </w:r>
    </w:p>
    <w:p w:rsidR="006237C4" w:rsidRPr="004E39AE" w:rsidRDefault="006237C4" w:rsidP="006237C4">
      <w:pPr>
        <w:rPr>
          <w:rFonts w:hint="eastAsia"/>
        </w:rPr>
      </w:pPr>
      <w:r w:rsidRPr="004E39AE">
        <w:rPr>
          <w:rFonts w:hint="eastAsia"/>
        </w:rPr>
        <w:t>（</w:t>
      </w:r>
      <w:r w:rsidRPr="004E39AE">
        <w:rPr>
          <w:rFonts w:hint="eastAsia"/>
        </w:rPr>
        <w:t>1</w:t>
      </w:r>
      <w:r w:rsidRPr="004E39AE">
        <w:rPr>
          <w:rFonts w:hint="eastAsia"/>
        </w:rPr>
        <w:t>）推导出测量工艺品密度的数学表达式；</w:t>
      </w:r>
    </w:p>
    <w:p w:rsidR="006237C4" w:rsidRPr="004E39AE" w:rsidRDefault="006237C4" w:rsidP="006237C4">
      <w:pPr>
        <w:rPr>
          <w:rFonts w:hint="eastAsia"/>
        </w:rPr>
      </w:pPr>
      <w:r w:rsidRPr="004E39AE">
        <w:rPr>
          <w:rFonts w:hint="eastAsia"/>
        </w:rPr>
        <w:t>（</w:t>
      </w:r>
      <w:r w:rsidRPr="004E39AE">
        <w:rPr>
          <w:rFonts w:hint="eastAsia"/>
        </w:rPr>
        <w:t>2</w:t>
      </w:r>
      <w:r w:rsidRPr="004E39AE">
        <w:rPr>
          <w:rFonts w:hint="eastAsia"/>
        </w:rPr>
        <w:t>）说明测量的步骤。</w:t>
      </w:r>
      <w:r w:rsidRPr="004E39AE">
        <w:rPr>
          <w:rFonts w:ascii="宋体" w:hAnsi="宋体" w:hint="eastAsia"/>
        </w:rPr>
        <w:t>（</w:t>
      </w:r>
      <w:r w:rsidRPr="004E39AE">
        <w:rPr>
          <w:rFonts w:ascii="黑体" w:eastAsia="黑体" w:hAnsi="宋体" w:hint="eastAsia"/>
        </w:rPr>
        <w:t>请</w:t>
      </w:r>
      <w:r w:rsidRPr="004E39AE">
        <w:rPr>
          <w:rFonts w:ascii="黑体" w:eastAsia="黑体" w:hint="eastAsia"/>
        </w:rPr>
        <w:t>配图说明，图画在方框内</w:t>
      </w:r>
      <w:r w:rsidRPr="004E39AE">
        <w:rPr>
          <w:rFonts w:ascii="宋体" w:hAnsi="宋体" w:hint="eastAsia"/>
        </w:rPr>
        <w:t>）</w:t>
      </w:r>
    </w:p>
    <w:p w:rsidR="006237C4" w:rsidRDefault="006237C4" w:rsidP="006237C4">
      <w:pPr>
        <w:rPr>
          <w:rFonts w:hint="eastAsia"/>
          <w:b/>
        </w:rPr>
      </w:pPr>
    </w:p>
    <w:p w:rsidR="006237C4" w:rsidRDefault="006237C4" w:rsidP="006237C4">
      <w:pPr>
        <w:rPr>
          <w:rFonts w:hint="eastAsia"/>
          <w:b/>
        </w:rPr>
      </w:pPr>
    </w:p>
    <w:p w:rsidR="006237C4" w:rsidRPr="007B0E8D" w:rsidRDefault="006237C4" w:rsidP="006237C4">
      <w:pPr>
        <w:ind w:firstLineChars="200" w:firstLine="420"/>
        <w:rPr>
          <w:rFonts w:ascii="宋体" w:hAnsi="宋体" w:hint="eastAsia"/>
        </w:rPr>
      </w:pPr>
    </w:p>
    <w:p w:rsidR="006237C4" w:rsidRPr="00075C4B" w:rsidRDefault="006237C4" w:rsidP="006237C4">
      <w:pPr>
        <w:ind w:firstLineChars="200" w:firstLine="420"/>
        <w:rPr>
          <w:rFonts w:ascii="宋体" w:hAnsi="宋体" w:hint="eastAsia"/>
        </w:rPr>
      </w:pPr>
    </w:p>
    <w:p w:rsidR="006237C4" w:rsidRPr="00F95CCA" w:rsidRDefault="006237C4" w:rsidP="006237C4">
      <w:pPr>
        <w:tabs>
          <w:tab w:val="left" w:pos="360"/>
        </w:tabs>
        <w:ind w:firstLineChars="200" w:firstLine="420"/>
        <w:jc w:val="left"/>
        <w:rPr>
          <w:rFonts w:hint="eastAsia"/>
        </w:rPr>
      </w:pPr>
    </w:p>
    <w:p w:rsidR="00315443" w:rsidRPr="006237C4" w:rsidRDefault="00315443" w:rsidP="006237C4"/>
    <w:sectPr w:rsidR="00315443" w:rsidRPr="006237C4" w:rsidSect="00A83E3D">
      <w:headerReference w:type="even" r:id="rId20"/>
      <w:headerReference w:type="default" r:id="rId21"/>
      <w:footerReference w:type="default" r:id="rId22"/>
      <w:headerReference w:type="first" r:id="rI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7B4" w:rsidRDefault="008477B4" w:rsidP="00324F57">
      <w:r>
        <w:separator/>
      </w:r>
    </w:p>
  </w:endnote>
  <w:endnote w:type="continuationSeparator" w:id="1">
    <w:p w:rsidR="008477B4" w:rsidRDefault="008477B4"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Arial Unicode MS"/>
    <w:charset w:val="86"/>
    <w:family w:val="modern"/>
    <w:pitch w:val="fixed"/>
    <w:sig w:usb0="00000000" w:usb1="080E0000" w:usb2="00000010" w:usb3="00000000" w:csb0="00040000" w:csb1="00000000"/>
  </w:font>
  <w:font w:name="方正小标宋简体">
    <w:altName w:val="宋体"/>
    <w:charset w:val="86"/>
    <w:family w:val="auto"/>
    <w:pitch w:val="variable"/>
    <w:sig w:usb0="00000001" w:usb1="080E0000" w:usb2="00000010" w:usb3="00000000" w:csb0="00040000" w:csb1="00000000"/>
  </w:font>
  <w:font w:name="方正小标宋_GBK">
    <w:altName w:val="黑体"/>
    <w:charset w:val="86"/>
    <w:family w:val="script"/>
    <w:pitch w:val="fixed"/>
    <w:sig w:usb0="00000001" w:usb1="080E0000" w:usb2="00000010" w:usb3="00000000" w:csb0="00040000" w:csb1="00000000"/>
  </w:font>
  <w:font w:name="华文彩云">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仿宋_GB2312">
    <w:altName w:val="Arial Unicode MS"/>
    <w:charset w:val="86"/>
    <w:family w:val="modern"/>
    <w:pitch w:val="fixed"/>
    <w:sig w:usb0="00000000" w:usb1="080E0000" w:usb2="00000010" w:usb3="00000000" w:csb0="00040000" w:csb1="00000000"/>
  </w:font>
  <w:font w:name="方正宋三_GBK">
    <w:altName w:val="黑体"/>
    <w:charset w:val="86"/>
    <w:family w:val="script"/>
    <w:pitch w:val="fixed"/>
    <w:sig w:usb0="00000001" w:usb1="080E0000" w:usb2="00000010" w:usb3="00000000" w:csb0="00040000" w:csb1="00000000"/>
  </w:font>
  <w:font w:name="文鼎新艺体简">
    <w:altName w:val="宋体"/>
    <w:charset w:val="86"/>
    <w:family w:val="modern"/>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Pr="00324F57" w:rsidRDefault="00E6650F" w:rsidP="00EC69A4">
    <w:pPr>
      <w:pStyle w:val="a5"/>
      <w:jc w:val="center"/>
    </w:pPr>
    <w:r>
      <w:rPr>
        <w:rFonts w:hint="eastAsia"/>
      </w:rPr>
      <w:t>青岛</w:t>
    </w:r>
    <w:r w:rsidR="00315443">
      <w:rPr>
        <w:rFonts w:hint="eastAsia"/>
      </w:rPr>
      <w:t>中考网</w:t>
    </w:r>
    <w:r w:rsidR="001F5A79">
      <w:rPr>
        <w:rFonts w:hint="eastAsia"/>
      </w:rPr>
      <w:t>jn</w:t>
    </w:r>
    <w:r w:rsidR="006D1375">
      <w:t>.zhongkao.com</w:t>
    </w:r>
    <w:r w:rsidR="006D1375">
      <w:rPr>
        <w:rFonts w:hint="eastAsia"/>
      </w:rPr>
      <w:t xml:space="preserve"> </w:t>
    </w:r>
    <w:r w:rsidR="00315443">
      <w:rPr>
        <w:rFonts w:hint="eastAsia"/>
      </w:rPr>
      <w:t>版权所有</w:t>
    </w:r>
    <w:r w:rsidR="00A74295">
      <w:rPr>
        <w:rFonts w:hint="eastAsia"/>
      </w:rPr>
      <w:t xml:space="preserve"> </w:t>
    </w:r>
    <w:r w:rsidR="00315443">
      <w:rPr>
        <w:rFonts w:hint="eastAsia"/>
      </w:rPr>
      <w:t>谢绝转载</w:t>
    </w:r>
    <w:r w:rsidR="00315443">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7B4" w:rsidRDefault="008477B4" w:rsidP="00324F57">
      <w:r>
        <w:separator/>
      </w:r>
    </w:p>
  </w:footnote>
  <w:footnote w:type="continuationSeparator" w:id="1">
    <w:p w:rsidR="008477B4" w:rsidRDefault="008477B4"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15090">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15090"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3A4485">
      <w:rPr>
        <w:noProof/>
      </w:rPr>
      <w:drawing>
        <wp:inline distT="0" distB="0" distL="0" distR="0">
          <wp:extent cx="1714500" cy="4286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315443">
      <w:t xml:space="preserve">  </w:t>
    </w:r>
    <w:r w:rsidR="008F1267">
      <w:t xml:space="preserve">            </w:t>
    </w:r>
    <w:r w:rsidR="00315443">
      <w:t xml:space="preserve"> </w:t>
    </w:r>
    <w:r w:rsidR="00E6650F">
      <w:rPr>
        <w:rFonts w:ascii="宋体" w:hAnsi="宋体" w:cs="Courier New" w:hint="eastAsia"/>
      </w:rPr>
      <w:t>青岛</w:t>
    </w:r>
    <w:r w:rsidR="008F1267">
      <w:rPr>
        <w:rFonts w:ascii="宋体" w:hAnsi="宋体" w:cs="Courier New" w:hint="eastAsia"/>
      </w:rPr>
      <w:t>信息资源</w:t>
    </w:r>
    <w:r w:rsidR="008F1267" w:rsidRPr="002A4EF5">
      <w:rPr>
        <w:rFonts w:ascii="宋体" w:hAnsi="宋体" w:cs="Courier New" w:hint="eastAsia"/>
      </w:rPr>
      <w:t>门户</w:t>
    </w:r>
    <w:r w:rsidR="008F1267">
      <w:rPr>
        <w:rFonts w:ascii="宋体" w:hAnsi="宋体" w:cs="Courier New" w:hint="eastAsia"/>
      </w:rPr>
      <w:t>网站</w:t>
    </w:r>
    <w:r w:rsidR="005C1172">
      <w:t xml:space="preserve">  </w:t>
    </w:r>
    <w:r w:rsidR="001F5A79">
      <w:rPr>
        <w:rFonts w:hint="eastAsia"/>
      </w:rPr>
      <w:t>jn</w:t>
    </w:r>
    <w:r w:rsidR="00315443">
      <w:t>.zhongkao.com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15090">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tmpl w:val="000000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1"/>
    <w:multiLevelType w:val="multilevel"/>
    <w:tmpl w:val="0000000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2"/>
    <w:multiLevelType w:val="multilevel"/>
    <w:tmpl w:val="00000002"/>
    <w:lvl w:ilvl="0">
      <w:start w:val="1"/>
      <w:numFmt w:val="lowerLetter"/>
      <w:lvlText w:val="%1."/>
      <w:lvlJc w:val="left"/>
      <w:pPr>
        <w:ind w:left="1080" w:hanging="360"/>
      </w:pPr>
      <w:rPr>
        <w:rFonts w:cs="Times New Roman" w:hint="default"/>
      </w:rPr>
    </w:lvl>
    <w:lvl w:ilvl="1">
      <w:start w:val="1"/>
      <w:numFmt w:val="lowerLetter"/>
      <w:lvlText w:val="%2)"/>
      <w:lvlJc w:val="left"/>
      <w:pPr>
        <w:ind w:left="1560" w:hanging="420"/>
      </w:pPr>
      <w:rPr>
        <w:rFonts w:cs="Times New Roman"/>
      </w:rPr>
    </w:lvl>
    <w:lvl w:ilvl="2">
      <w:start w:val="1"/>
      <w:numFmt w:val="lowerRoman"/>
      <w:lvlText w:val="%3."/>
      <w:lvlJc w:val="right"/>
      <w:pPr>
        <w:ind w:left="1980" w:hanging="420"/>
      </w:pPr>
      <w:rPr>
        <w:rFonts w:cs="Times New Roman"/>
      </w:rPr>
    </w:lvl>
    <w:lvl w:ilvl="3">
      <w:start w:val="1"/>
      <w:numFmt w:val="decimal"/>
      <w:lvlText w:val="%4."/>
      <w:lvlJc w:val="left"/>
      <w:pPr>
        <w:ind w:left="2400" w:hanging="420"/>
      </w:pPr>
      <w:rPr>
        <w:rFonts w:cs="Times New Roman"/>
      </w:rPr>
    </w:lvl>
    <w:lvl w:ilvl="4">
      <w:start w:val="1"/>
      <w:numFmt w:val="lowerLetter"/>
      <w:lvlText w:val="%5)"/>
      <w:lvlJc w:val="left"/>
      <w:pPr>
        <w:ind w:left="2820" w:hanging="420"/>
      </w:pPr>
      <w:rPr>
        <w:rFonts w:cs="Times New Roman"/>
      </w:rPr>
    </w:lvl>
    <w:lvl w:ilvl="5">
      <w:start w:val="1"/>
      <w:numFmt w:val="lowerRoman"/>
      <w:lvlText w:val="%6."/>
      <w:lvlJc w:val="right"/>
      <w:pPr>
        <w:ind w:left="3240" w:hanging="420"/>
      </w:pPr>
      <w:rPr>
        <w:rFonts w:cs="Times New Roman"/>
      </w:rPr>
    </w:lvl>
    <w:lvl w:ilvl="6">
      <w:start w:val="1"/>
      <w:numFmt w:val="decimal"/>
      <w:lvlText w:val="%7."/>
      <w:lvlJc w:val="left"/>
      <w:pPr>
        <w:ind w:left="3660" w:hanging="420"/>
      </w:pPr>
      <w:rPr>
        <w:rFonts w:cs="Times New Roman"/>
      </w:rPr>
    </w:lvl>
    <w:lvl w:ilvl="7">
      <w:start w:val="1"/>
      <w:numFmt w:val="lowerLetter"/>
      <w:lvlText w:val="%8)"/>
      <w:lvlJc w:val="left"/>
      <w:pPr>
        <w:ind w:left="4080" w:hanging="420"/>
      </w:pPr>
      <w:rPr>
        <w:rFonts w:cs="Times New Roman"/>
      </w:rPr>
    </w:lvl>
    <w:lvl w:ilvl="8">
      <w:start w:val="1"/>
      <w:numFmt w:val="lowerRoman"/>
      <w:lvlText w:val="%9."/>
      <w:lvlJc w:val="right"/>
      <w:pPr>
        <w:ind w:left="4500" w:hanging="420"/>
      </w:pPr>
      <w:rPr>
        <w:rFonts w:cs="Times New Roman"/>
      </w:rPr>
    </w:lvl>
  </w:abstractNum>
  <w:abstractNum w:abstractNumId="3">
    <w:nsid w:val="00000003"/>
    <w:multiLevelType w:val="multilevel"/>
    <w:tmpl w:val="00000003"/>
    <w:lvl w:ilvl="0">
      <w:start w:val="1"/>
      <w:numFmt w:val="decimal"/>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4">
    <w:nsid w:val="00000004"/>
    <w:multiLevelType w:val="singleLevel"/>
    <w:tmpl w:val="00000004"/>
    <w:lvl w:ilvl="0">
      <w:start w:val="1"/>
      <w:numFmt w:val="decimal"/>
      <w:suff w:val="nothing"/>
      <w:lvlText w:val="%1."/>
      <w:lvlJc w:val="left"/>
    </w:lvl>
  </w:abstractNum>
  <w:abstractNum w:abstractNumId="5">
    <w:nsid w:val="00000005"/>
    <w:multiLevelType w:val="multilevel"/>
    <w:tmpl w:val="00000005"/>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00000007"/>
    <w:multiLevelType w:val="multilevel"/>
    <w:tmpl w:val="0000000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08"/>
    <w:multiLevelType w:val="multilevel"/>
    <w:tmpl w:val="00000008"/>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12"/>
    <w:multiLevelType w:val="multilevel"/>
    <w:tmpl w:val="00000012"/>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13"/>
    <w:multiLevelType w:val="multilevel"/>
    <w:tmpl w:val="00000013"/>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073F2F13"/>
    <w:multiLevelType w:val="hybridMultilevel"/>
    <w:tmpl w:val="AC0A85AE"/>
    <w:lvl w:ilvl="0" w:tplc="4496B622">
      <w:start w:val="2"/>
      <w:numFmt w:val="japaneseCounting"/>
      <w:lvlText w:val="第%1节"/>
      <w:lvlJc w:val="left"/>
      <w:pPr>
        <w:tabs>
          <w:tab w:val="num" w:pos="855"/>
        </w:tabs>
        <w:ind w:left="855" w:hanging="8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893057A"/>
    <w:multiLevelType w:val="hybridMultilevel"/>
    <w:tmpl w:val="90848738"/>
    <w:lvl w:ilvl="0" w:tplc="673E4E1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542602E3"/>
    <w:multiLevelType w:val="hybridMultilevel"/>
    <w:tmpl w:val="D32CDE16"/>
    <w:lvl w:ilvl="0" w:tplc="768A0F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A6514D"/>
    <w:multiLevelType w:val="hybridMultilevel"/>
    <w:tmpl w:val="7C98627A"/>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0"/>
  </w:num>
  <w:num w:numId="2">
    <w:abstractNumId w:val="8"/>
  </w:num>
  <w:num w:numId="3">
    <w:abstractNumId w:val="1"/>
  </w:num>
  <w:num w:numId="4">
    <w:abstractNumId w:val="4"/>
  </w:num>
  <w:num w:numId="5">
    <w:abstractNumId w:val="7"/>
  </w:num>
  <w:num w:numId="6">
    <w:abstractNumId w:val="6"/>
  </w:num>
  <w:num w:numId="7">
    <w:abstractNumId w:val="5"/>
  </w:num>
  <w:num w:numId="8">
    <w:abstractNumId w:val="9"/>
  </w:num>
  <w:num w:numId="9">
    <w:abstractNumId w:val="3"/>
  </w:num>
  <w:num w:numId="10">
    <w:abstractNumId w:val="2"/>
  </w:num>
  <w:num w:numId="11">
    <w:abstractNumId w:val="11"/>
  </w:num>
  <w:num w:numId="12">
    <w:abstractNumId w:val="10"/>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38F7"/>
    <w:rsid w:val="00024E55"/>
    <w:rsid w:val="000973D7"/>
    <w:rsid w:val="000D0A3E"/>
    <w:rsid w:val="00111824"/>
    <w:rsid w:val="001F5A79"/>
    <w:rsid w:val="00275D87"/>
    <w:rsid w:val="002C71DB"/>
    <w:rsid w:val="003068C6"/>
    <w:rsid w:val="00315443"/>
    <w:rsid w:val="00324F57"/>
    <w:rsid w:val="00337488"/>
    <w:rsid w:val="00351B00"/>
    <w:rsid w:val="003A4485"/>
    <w:rsid w:val="003B329D"/>
    <w:rsid w:val="003E226D"/>
    <w:rsid w:val="003F07F8"/>
    <w:rsid w:val="004C1B82"/>
    <w:rsid w:val="00540A20"/>
    <w:rsid w:val="005673D5"/>
    <w:rsid w:val="00586BA8"/>
    <w:rsid w:val="005B17B5"/>
    <w:rsid w:val="005C1117"/>
    <w:rsid w:val="005C1172"/>
    <w:rsid w:val="005C7937"/>
    <w:rsid w:val="006237C4"/>
    <w:rsid w:val="0068415B"/>
    <w:rsid w:val="006C2A63"/>
    <w:rsid w:val="006D1375"/>
    <w:rsid w:val="006E4DD2"/>
    <w:rsid w:val="00766BA1"/>
    <w:rsid w:val="00791C89"/>
    <w:rsid w:val="007C677F"/>
    <w:rsid w:val="007E08AB"/>
    <w:rsid w:val="00806DB3"/>
    <w:rsid w:val="008447A0"/>
    <w:rsid w:val="008477B4"/>
    <w:rsid w:val="00852940"/>
    <w:rsid w:val="00871424"/>
    <w:rsid w:val="008970AE"/>
    <w:rsid w:val="00897ED9"/>
    <w:rsid w:val="008F1267"/>
    <w:rsid w:val="008F499C"/>
    <w:rsid w:val="008F6161"/>
    <w:rsid w:val="00970F76"/>
    <w:rsid w:val="00A74295"/>
    <w:rsid w:val="00A83E3D"/>
    <w:rsid w:val="00A932DF"/>
    <w:rsid w:val="00AB0904"/>
    <w:rsid w:val="00AB4592"/>
    <w:rsid w:val="00AC2A47"/>
    <w:rsid w:val="00AF4CBB"/>
    <w:rsid w:val="00B0345D"/>
    <w:rsid w:val="00B15090"/>
    <w:rsid w:val="00B33F0B"/>
    <w:rsid w:val="00B45B2C"/>
    <w:rsid w:val="00BA3799"/>
    <w:rsid w:val="00BC7AF9"/>
    <w:rsid w:val="00C15406"/>
    <w:rsid w:val="00C33817"/>
    <w:rsid w:val="00C439D1"/>
    <w:rsid w:val="00C83A87"/>
    <w:rsid w:val="00CF3464"/>
    <w:rsid w:val="00D16AA4"/>
    <w:rsid w:val="00D911E1"/>
    <w:rsid w:val="00DA1F52"/>
    <w:rsid w:val="00DF3C94"/>
    <w:rsid w:val="00E45730"/>
    <w:rsid w:val="00E53BFF"/>
    <w:rsid w:val="00E6650F"/>
    <w:rsid w:val="00EB2068"/>
    <w:rsid w:val="00EC69A4"/>
    <w:rsid w:val="00EE5EE7"/>
    <w:rsid w:val="00F0027A"/>
    <w:rsid w:val="00F144F8"/>
    <w:rsid w:val="00F14825"/>
    <w:rsid w:val="00F24E1D"/>
    <w:rsid w:val="00F36E76"/>
    <w:rsid w:val="00F55B89"/>
    <w:rsid w:val="00F640B8"/>
    <w:rsid w:val="00F76C08"/>
    <w:rsid w:val="00F83EA5"/>
    <w:rsid w:val="00FA277C"/>
    <w:rsid w:val="00FA4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30722"/>
    <o:shapelayout v:ext="edit">
      <o:idmap v:ext="edit" data="1"/>
      <o:rules v:ext="edit">
        <o:r id="V:Rule1" type="connector" idref="#_x0000_s1259"/>
        <o:r id="V:Rule2" type="connector" idref="#_x0000_s1250"/>
        <o:r id="V:Rule3" type="connector" idref="#_x0000_s1351"/>
        <o:r id="V:Rule4" type="connector" idref="#_x0000_s1416"/>
        <o:r id="V:Rule5" type="connector" idref="#_x0000_s1433"/>
        <o:r id="V:Rule6" type="connector" idref="#_x0000_s1402"/>
        <o:r id="V:Rule7" type="connector" idref="#_x0000_s1417"/>
        <o:r id="V:Rule8" type="connector" idref="#_x0000_s1415"/>
        <o:r id="V:Rule9" type="connector" idref="#_x0000_s1404"/>
        <o:r id="V:Rule10" type="connector" idref="#_x0000_s1395"/>
        <o:r id="V:Rule11" type="connector" idref="#_x0000_s1423"/>
        <o:r id="V:Rule12" type="connector" idref="#_x0000_s1396"/>
        <o:r id="V:Rule13" type="connector" idref="#_x0000_s1401"/>
        <o:r id="V:Rule14" type="connector" idref="#_x0000_s1424"/>
        <o:r id="V:Rule15" type="connector" idref="#_x0000_s1393"/>
        <o:r id="V:Rule16" type="connector" idref="#_x0000_s1431"/>
        <o:r id="V:Rule17" type="connector" idref="#_x0000_s1422"/>
        <o:r id="V:Rule18" type="connector" idref="#_x0000_s1432"/>
        <o:r id="V:Rule19" type="connector" idref="#_x0000_s1425"/>
        <o:r id="V:Rule20" type="connector" idref="#_x0000_s1394"/>
        <o:r id="V:Rule21" type="connector" idref="#_x0000_s1414"/>
        <o:r id="V:Rule22" type="connector" idref="#_x0000_s1403"/>
        <o:r id="V:Rule23" type="connector" idref="#_x0000_s1430"/>
        <o:r id="V:Rule24" type="connector" idref="#_x0000_s1448"/>
        <o:r id="V:Rule25" type="connector" idref="#_x0000_s1451"/>
        <o:r id="V:Rule26" type="connector" idref="#_x0000_s1449"/>
        <o:r id="V:Rule27" type="connector" idref="#_x0000_s1460"/>
        <o:r id="V:Rule28" type="connector" idref="#_x0000_s1461"/>
        <o:r id="V:Rule29" type="connector" idref="#_x0000_s1462"/>
        <o:r id="V:Rule30" type="connector" idref="#_x0000_s1473"/>
        <o:r id="V:Rule31" type="connector" idref="#_x0000_s1474"/>
        <o:r id="V:Rule32" type="connector" idref="#_x0000_s1475"/>
        <o:r id="V:Rule33" type="arc" idref="#_x0000_s1743"/>
        <o:r id="V:Rule34" type="arc" idref="#_x0000_s1760"/>
        <o:r id="V:Rule35" type="connector" idref="#_x0000_s17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uiPriority="0"/>
    <w:lsdException w:name="HTML Preformatted" w:locked="1" w:semiHidden="0" w:uiPriority="0" w:unhideWhenUsed="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paragraph" w:styleId="2">
    <w:name w:val="heading 2"/>
    <w:basedOn w:val="a"/>
    <w:next w:val="a"/>
    <w:link w:val="2Char"/>
    <w:qFormat/>
    <w:locked/>
    <w:rsid w:val="006237C4"/>
    <w:pPr>
      <w:keepNext/>
      <w:keepLines/>
      <w:spacing w:before="260" w:after="260" w:line="416" w:lineRule="auto"/>
      <w:outlineLvl w:val="1"/>
    </w:pPr>
    <w:rPr>
      <w:rFonts w:ascii="Arial" w:eastAsia="黑体" w:hAnsi="Arial"/>
      <w:b/>
      <w:bCs/>
      <w:sz w:val="32"/>
      <w:szCs w:val="32"/>
    </w:rPr>
  </w:style>
  <w:style w:type="paragraph" w:styleId="5">
    <w:name w:val="heading 5"/>
    <w:basedOn w:val="a"/>
    <w:next w:val="a"/>
    <w:link w:val="5Char"/>
    <w:qFormat/>
    <w:locked/>
    <w:rsid w:val="006237C4"/>
    <w:pPr>
      <w:keepNext/>
      <w:outlineLvl w:val="4"/>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HTML">
    <w:name w:val="HTML Preformatted"/>
    <w:basedOn w:val="a"/>
    <w:link w:val="HTMLChar"/>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locked/>
    <w:rsid w:val="00F640B8"/>
    <w:rPr>
      <w:rFonts w:ascii="Arial" w:eastAsia="宋体" w:hAnsi="Arial" w:cs="Arial"/>
      <w:kern w:val="0"/>
      <w:sz w:val="24"/>
      <w:szCs w:val="24"/>
    </w:rPr>
  </w:style>
  <w:style w:type="paragraph" w:styleId="a3">
    <w:name w:val="Plain Text"/>
    <w:basedOn w:val="a"/>
    <w:link w:val="Char"/>
    <w:rsid w:val="00F640B8"/>
    <w:rPr>
      <w:rFonts w:ascii="宋体" w:hAnsi="Courier New" w:cs="Courier New"/>
      <w:szCs w:val="21"/>
    </w:rPr>
  </w:style>
  <w:style w:type="character" w:customStyle="1" w:styleId="Char">
    <w:name w:val="纯文本 Char"/>
    <w:basedOn w:val="a0"/>
    <w:link w:val="a3"/>
    <w:uiPriority w:val="99"/>
    <w:locked/>
    <w:rsid w:val="00F640B8"/>
    <w:rPr>
      <w:rFonts w:ascii="宋体" w:eastAsia="宋体" w:hAnsi="Courier New" w:cs="Courier New"/>
      <w:sz w:val="21"/>
      <w:szCs w:val="21"/>
    </w:rPr>
  </w:style>
  <w:style w:type="paragraph" w:styleId="a4">
    <w:name w:val="header"/>
    <w:basedOn w:val="a"/>
    <w:link w:val="Char0"/>
    <w:rsid w:val="00324F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24F57"/>
    <w:rPr>
      <w:rFonts w:ascii="Times New Roman" w:eastAsia="宋体" w:hAnsi="Times New Roman" w:cs="Times New Roman"/>
      <w:sz w:val="18"/>
      <w:szCs w:val="18"/>
    </w:rPr>
  </w:style>
  <w:style w:type="paragraph" w:styleId="a5">
    <w:name w:val="footer"/>
    <w:basedOn w:val="a"/>
    <w:link w:val="Char1"/>
    <w:rsid w:val="00324F5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324F57"/>
    <w:rPr>
      <w:rFonts w:ascii="Times New Roman" w:eastAsia="宋体" w:hAnsi="Times New Roman" w:cs="Times New Roman"/>
      <w:sz w:val="18"/>
      <w:szCs w:val="18"/>
    </w:rPr>
  </w:style>
  <w:style w:type="paragraph" w:styleId="a6">
    <w:name w:val="Balloon Text"/>
    <w:basedOn w:val="a"/>
    <w:link w:val="Char2"/>
    <w:semiHidden/>
    <w:rsid w:val="00324F57"/>
    <w:rPr>
      <w:sz w:val="18"/>
      <w:szCs w:val="18"/>
    </w:rPr>
  </w:style>
  <w:style w:type="character" w:customStyle="1" w:styleId="Char2">
    <w:name w:val="批注框文本 Char"/>
    <w:basedOn w:val="a0"/>
    <w:link w:val="a6"/>
    <w:uiPriority w:val="99"/>
    <w:semiHidden/>
    <w:locked/>
    <w:rsid w:val="00324F57"/>
    <w:rPr>
      <w:rFonts w:ascii="Times New Roman" w:eastAsia="宋体" w:hAnsi="Times New Roman" w:cs="Times New Roman"/>
      <w:sz w:val="18"/>
      <w:szCs w:val="18"/>
    </w:rPr>
  </w:style>
  <w:style w:type="paragraph" w:customStyle="1" w:styleId="Char3">
    <w:name w:val="Char3"/>
    <w:basedOn w:val="a"/>
    <w:autoRedefine/>
    <w:rsid w:val="00E53BFF"/>
    <w:pPr>
      <w:widowControl/>
      <w:spacing w:line="300" w:lineRule="auto"/>
      <w:ind w:firstLineChars="200" w:firstLine="200"/>
    </w:pPr>
    <w:rPr>
      <w:rFonts w:ascii="Verdana" w:hAnsi="Verdana"/>
      <w:kern w:val="0"/>
      <w:szCs w:val="20"/>
      <w:lang w:eastAsia="en-US"/>
    </w:rPr>
  </w:style>
  <w:style w:type="table" w:styleId="a7">
    <w:name w:val="Table Grid"/>
    <w:basedOn w:val="a1"/>
    <w:locked/>
    <w:rsid w:val="00351B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sid w:val="00351B00"/>
    <w:rPr>
      <w:color w:val="000000"/>
      <w:u w:val="none"/>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E6650F"/>
    <w:pPr>
      <w:widowControl/>
      <w:spacing w:line="300" w:lineRule="auto"/>
      <w:ind w:firstLineChars="200" w:firstLine="200"/>
    </w:pPr>
    <w:rPr>
      <w:rFonts w:ascii="Verdana" w:hAnsi="Verdana"/>
      <w:kern w:val="0"/>
      <w:szCs w:val="20"/>
      <w:lang w:eastAsia="en-US"/>
    </w:rPr>
  </w:style>
  <w:style w:type="character" w:styleId="a9">
    <w:name w:val="page number"/>
    <w:basedOn w:val="a0"/>
    <w:rsid w:val="00E6650F"/>
  </w:style>
  <w:style w:type="paragraph" w:styleId="aa">
    <w:name w:val="Body Text"/>
    <w:basedOn w:val="a"/>
    <w:link w:val="Char4"/>
    <w:rsid w:val="00E6650F"/>
    <w:pPr>
      <w:spacing w:line="380" w:lineRule="exact"/>
      <w:jc w:val="left"/>
    </w:pPr>
    <w:rPr>
      <w:rFonts w:ascii="宋体" w:hAnsi="宋体"/>
      <w:b/>
      <w:kern w:val="0"/>
      <w:szCs w:val="20"/>
    </w:rPr>
  </w:style>
  <w:style w:type="character" w:customStyle="1" w:styleId="Char4">
    <w:name w:val="正文文本 Char"/>
    <w:basedOn w:val="a0"/>
    <w:link w:val="aa"/>
    <w:rsid w:val="00E6650F"/>
    <w:rPr>
      <w:rFonts w:ascii="宋体" w:hAnsi="宋体"/>
      <w:b/>
      <w:sz w:val="21"/>
    </w:rPr>
  </w:style>
  <w:style w:type="paragraph" w:styleId="ab">
    <w:name w:val="Normal (Web)"/>
    <w:basedOn w:val="a"/>
    <w:rsid w:val="00E6650F"/>
    <w:pPr>
      <w:widowControl/>
      <w:spacing w:before="100" w:beforeAutospacing="1" w:after="100" w:afterAutospacing="1"/>
      <w:jc w:val="left"/>
    </w:pPr>
    <w:rPr>
      <w:rFonts w:ascii="宋体" w:hAnsi="宋体" w:cs="宋体"/>
      <w:kern w:val="0"/>
      <w:sz w:val="24"/>
    </w:rPr>
  </w:style>
  <w:style w:type="paragraph" w:styleId="20">
    <w:name w:val="Body Text Indent 2"/>
    <w:basedOn w:val="a"/>
    <w:link w:val="2Char0"/>
    <w:rsid w:val="00E6650F"/>
    <w:pPr>
      <w:tabs>
        <w:tab w:val="left" w:pos="2385"/>
      </w:tabs>
      <w:spacing w:line="380" w:lineRule="exact"/>
      <w:ind w:firstLineChars="300" w:firstLine="630"/>
      <w:jc w:val="left"/>
    </w:pPr>
    <w:rPr>
      <w:rFonts w:ascii="宋体" w:hAnsi="宋体"/>
      <w:color w:val="FF6600"/>
      <w:szCs w:val="20"/>
    </w:rPr>
  </w:style>
  <w:style w:type="character" w:customStyle="1" w:styleId="2Char0">
    <w:name w:val="正文文本缩进 2 Char"/>
    <w:basedOn w:val="a0"/>
    <w:link w:val="20"/>
    <w:rsid w:val="00E6650F"/>
    <w:rPr>
      <w:rFonts w:ascii="宋体" w:hAnsi="宋体"/>
      <w:color w:val="FF6600"/>
      <w:kern w:val="2"/>
      <w:sz w:val="21"/>
    </w:rPr>
  </w:style>
  <w:style w:type="paragraph" w:styleId="ac">
    <w:name w:val="Body Text Indent"/>
    <w:basedOn w:val="a"/>
    <w:link w:val="Char5"/>
    <w:rsid w:val="00E6650F"/>
    <w:pPr>
      <w:spacing w:line="240" w:lineRule="atLeast"/>
      <w:ind w:firstLineChars="200" w:firstLine="420"/>
    </w:pPr>
    <w:rPr>
      <w:szCs w:val="20"/>
    </w:rPr>
  </w:style>
  <w:style w:type="character" w:customStyle="1" w:styleId="Char5">
    <w:name w:val="正文文本缩进 Char"/>
    <w:basedOn w:val="a0"/>
    <w:link w:val="ac"/>
    <w:rsid w:val="00E6650F"/>
    <w:rPr>
      <w:rFonts w:ascii="Times New Roman" w:hAnsi="Times New Roman"/>
      <w:kern w:val="2"/>
      <w:sz w:val="21"/>
    </w:rPr>
  </w:style>
  <w:style w:type="paragraph" w:styleId="3">
    <w:name w:val="Body Text Indent 3"/>
    <w:basedOn w:val="a"/>
    <w:link w:val="3Char"/>
    <w:rsid w:val="00E6650F"/>
    <w:pPr>
      <w:spacing w:line="360" w:lineRule="exact"/>
      <w:ind w:firstLineChars="200" w:firstLine="422"/>
      <w:jc w:val="left"/>
    </w:pPr>
    <w:rPr>
      <w:rFonts w:ascii="楷体_GB2312" w:eastAsia="楷体_GB2312"/>
      <w:b/>
    </w:rPr>
  </w:style>
  <w:style w:type="character" w:customStyle="1" w:styleId="3Char">
    <w:name w:val="正文文本缩进 3 Char"/>
    <w:basedOn w:val="a0"/>
    <w:link w:val="3"/>
    <w:rsid w:val="00E6650F"/>
    <w:rPr>
      <w:rFonts w:ascii="楷体_GB2312" w:eastAsia="楷体_GB2312" w:hAnsi="Times New Roman"/>
      <w:b/>
      <w:kern w:val="2"/>
      <w:sz w:val="21"/>
      <w:szCs w:val="24"/>
    </w:rPr>
  </w:style>
  <w:style w:type="character" w:customStyle="1" w:styleId="hei141">
    <w:name w:val="hei141"/>
    <w:basedOn w:val="a0"/>
    <w:rsid w:val="00E6650F"/>
    <w:rPr>
      <w:rFonts w:ascii="宋体" w:eastAsia="宋体" w:hAnsi="宋体" w:hint="eastAsia"/>
      <w:strike w:val="0"/>
      <w:dstrike w:val="0"/>
      <w:color w:val="000000"/>
      <w:sz w:val="21"/>
      <w:szCs w:val="21"/>
      <w:u w:val="none"/>
      <w:effect w:val="none"/>
    </w:rPr>
  </w:style>
  <w:style w:type="character" w:customStyle="1" w:styleId="tcnt2">
    <w:name w:val="tcnt2"/>
    <w:basedOn w:val="a0"/>
    <w:rsid w:val="00E6650F"/>
  </w:style>
  <w:style w:type="paragraph" w:customStyle="1" w:styleId="Char6">
    <w:name w:val="Char"/>
    <w:basedOn w:val="a"/>
    <w:autoRedefine/>
    <w:rsid w:val="00E6650F"/>
    <w:pPr>
      <w:widowControl/>
      <w:spacing w:line="300" w:lineRule="auto"/>
      <w:ind w:firstLineChars="200" w:firstLine="200"/>
    </w:pPr>
    <w:rPr>
      <w:rFonts w:ascii="Verdana" w:hAnsi="Verdana"/>
      <w:kern w:val="0"/>
      <w:szCs w:val="20"/>
      <w:lang w:eastAsia="en-US"/>
    </w:rPr>
  </w:style>
  <w:style w:type="character" w:styleId="ad">
    <w:name w:val="Strong"/>
    <w:basedOn w:val="a0"/>
    <w:qFormat/>
    <w:locked/>
    <w:rsid w:val="00E6650F"/>
    <w:rPr>
      <w:b/>
      <w:bCs/>
    </w:rPr>
  </w:style>
  <w:style w:type="character" w:styleId="ae">
    <w:name w:val="Emphasis"/>
    <w:basedOn w:val="a0"/>
    <w:qFormat/>
    <w:locked/>
    <w:rsid w:val="00E6650F"/>
    <w:rPr>
      <w:i w:val="0"/>
      <w:iCs w:val="0"/>
      <w:color w:val="CC0000"/>
    </w:rPr>
  </w:style>
  <w:style w:type="paragraph" w:customStyle="1" w:styleId="1">
    <w:name w:val="列出段落1"/>
    <w:basedOn w:val="a"/>
    <w:rsid w:val="004C1B82"/>
    <w:pPr>
      <w:ind w:firstLineChars="200" w:firstLine="420"/>
    </w:pPr>
    <w:rPr>
      <w:rFonts w:ascii="Calibri" w:hAnsi="Calibri"/>
      <w:szCs w:val="22"/>
    </w:rPr>
  </w:style>
  <w:style w:type="paragraph" w:styleId="af">
    <w:name w:val="List Paragraph"/>
    <w:basedOn w:val="a"/>
    <w:qFormat/>
    <w:rsid w:val="002C71DB"/>
    <w:pPr>
      <w:ind w:firstLineChars="200" w:firstLine="420"/>
    </w:pPr>
  </w:style>
  <w:style w:type="character" w:customStyle="1" w:styleId="2Char">
    <w:name w:val="标题 2 Char"/>
    <w:basedOn w:val="a0"/>
    <w:link w:val="2"/>
    <w:rsid w:val="006237C4"/>
    <w:rPr>
      <w:rFonts w:ascii="Arial" w:eastAsia="黑体" w:hAnsi="Arial"/>
      <w:b/>
      <w:bCs/>
      <w:kern w:val="2"/>
      <w:sz w:val="32"/>
      <w:szCs w:val="32"/>
    </w:rPr>
  </w:style>
  <w:style w:type="character" w:customStyle="1" w:styleId="5Char">
    <w:name w:val="标题 5 Char"/>
    <w:basedOn w:val="a0"/>
    <w:link w:val="5"/>
    <w:rsid w:val="006237C4"/>
    <w:rPr>
      <w:rFonts w:ascii="Times New Roman" w:hAnsi="Times New Roman"/>
      <w:i/>
      <w:iCs/>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18"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gif"/><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902</Words>
  <Characters>5146</Characters>
  <Application>Microsoft Office Word</Application>
  <DocSecurity>0</DocSecurity>
  <Lines>42</Lines>
  <Paragraphs>12</Paragraphs>
  <ScaleCrop>false</ScaleCrop>
  <Company>Lenovo (Beijing) Limited</Company>
  <LinksUpToDate>false</LinksUpToDate>
  <CharactersWithSpaces>6036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PC</cp:lastModifiedBy>
  <cp:revision>2</cp:revision>
  <dcterms:created xsi:type="dcterms:W3CDTF">2014-05-15T02:14:00Z</dcterms:created>
  <dcterms:modified xsi:type="dcterms:W3CDTF">2014-05-15T02:14:00Z</dcterms:modified>
</cp:coreProperties>
</file>