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ind w:firstLine="420" w:firstLineChars="0"/>
        <w:jc w:val="center"/>
        <w:rPr>
          <w:rFonts w:hint="eastAsia" w:ascii="Times New Roman" w:hAnsi="Times New Roman" w:cs="Times New Roman"/>
          <w:b/>
          <w:bCs/>
          <w:sz w:val="28"/>
          <w:szCs w:val="28"/>
          <w:lang w:val="en-US" w:eastAsia="zh-CN"/>
        </w:rPr>
      </w:pPr>
      <w:r>
        <w:rPr>
          <w:rFonts w:hint="eastAsia" w:ascii="Times New Roman" w:hAnsi="Times New Roman" w:cs="Times New Roman"/>
          <w:b/>
          <w:bCs/>
          <w:sz w:val="28"/>
          <w:szCs w:val="28"/>
          <w:lang w:val="en-US" w:eastAsia="zh-CN"/>
        </w:rPr>
        <w:t>南外仙林分校中学部2016-2017学年第一学期初二年级期末测试</w:t>
      </w:r>
    </w:p>
    <w:p>
      <w:pPr>
        <w:numPr>
          <w:ilvl w:val="0"/>
          <w:numId w:val="0"/>
        </w:numPr>
        <w:ind w:firstLine="420" w:firstLineChars="0"/>
        <w:jc w:val="center"/>
        <w:rPr>
          <w:rFonts w:hint="eastAsia" w:ascii="Times New Roman" w:hAnsi="Times New Roman" w:cs="Times New Roman"/>
          <w:b/>
          <w:bCs/>
          <w:sz w:val="28"/>
          <w:szCs w:val="28"/>
          <w:lang w:val="en-US" w:eastAsia="zh-CN"/>
        </w:rPr>
      </w:pPr>
      <w:r>
        <w:rPr>
          <w:rFonts w:hint="eastAsia" w:ascii="Times New Roman" w:hAnsi="Times New Roman" w:cs="Times New Roman"/>
          <w:b/>
          <w:bCs/>
          <w:sz w:val="28"/>
          <w:szCs w:val="28"/>
          <w:lang w:val="en-US" w:eastAsia="zh-CN"/>
        </w:rPr>
        <w:t>英语学科试题</w:t>
      </w:r>
    </w:p>
    <w:p>
      <w:pPr>
        <w:numPr>
          <w:ilvl w:val="0"/>
          <w:numId w:val="0"/>
        </w:numPr>
        <w:rPr>
          <w:rFonts w:hint="default" w:ascii="Times New Roman" w:hAnsi="Times New Roman" w:cs="Times New Roman"/>
          <w:sz w:val="21"/>
          <w:szCs w:val="21"/>
          <w:lang w:val="en-US" w:eastAsia="zh-CN"/>
        </w:rPr>
      </w:pPr>
    </w:p>
    <w:p>
      <w:pPr>
        <w:numPr>
          <w:ilvl w:val="0"/>
          <w:numId w:val="0"/>
        </w:numPr>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一．听力（略）</w:t>
      </w:r>
    </w:p>
    <w:p>
      <w:pPr>
        <w:numPr>
          <w:ilvl w:val="0"/>
          <w:numId w:val="1"/>
        </w:numPr>
        <w:rPr>
          <w:rFonts w:hint="default" w:ascii="Times New Roman" w:hAnsi="Times New Roman" w:cs="Times New Roman"/>
          <w:b/>
          <w:bCs/>
          <w:sz w:val="21"/>
          <w:szCs w:val="21"/>
          <w:lang w:eastAsia="zh-CN"/>
        </w:rPr>
      </w:pPr>
      <w:r>
        <w:rPr>
          <w:rFonts w:hint="default" w:ascii="Times New Roman" w:hAnsi="Times New Roman" w:cs="Times New Roman"/>
          <w:b/>
          <w:bCs/>
          <w:sz w:val="21"/>
          <w:szCs w:val="21"/>
          <w:lang w:eastAsia="zh-CN"/>
        </w:rPr>
        <w:t>单项填空（共</w:t>
      </w:r>
      <w:r>
        <w:rPr>
          <w:rFonts w:hint="default" w:ascii="Times New Roman" w:hAnsi="Times New Roman" w:cs="Times New Roman"/>
          <w:b/>
          <w:bCs/>
          <w:sz w:val="21"/>
          <w:szCs w:val="21"/>
          <w:lang w:val="en-US" w:eastAsia="zh-CN"/>
        </w:rPr>
        <w:t>15小题，每小题1分，满分15分</w:t>
      </w:r>
      <w:r>
        <w:rPr>
          <w:rFonts w:hint="default" w:ascii="Times New Roman" w:hAnsi="Times New Roman" w:cs="Times New Roman"/>
          <w:b/>
          <w:bCs/>
          <w:sz w:val="21"/>
          <w:szCs w:val="21"/>
          <w:lang w:eastAsia="zh-CN"/>
        </w:rPr>
        <w:t>）</w:t>
      </w:r>
    </w:p>
    <w:p>
      <w:pPr>
        <w:numPr>
          <w:ilvl w:val="0"/>
          <w:numId w:val="2"/>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Tim is </w:t>
      </w:r>
      <w:r>
        <w:rPr>
          <w:rFonts w:hint="eastAsia" w:ascii="Times New Roman" w:hAnsi="Times New Roman" w:cs="Times New Roman"/>
          <w:sz w:val="21"/>
          <w:szCs w:val="21"/>
          <w:lang w:val="en-US" w:eastAsia="zh-CN"/>
        </w:rPr>
        <w:t xml:space="preserve">_______ </w:t>
      </w:r>
      <w:r>
        <w:rPr>
          <w:rFonts w:hint="default" w:ascii="Times New Roman" w:hAnsi="Times New Roman" w:cs="Times New Roman"/>
          <w:sz w:val="21"/>
          <w:szCs w:val="21"/>
          <w:lang w:val="en-US" w:eastAsia="zh-CN"/>
        </w:rPr>
        <w:t xml:space="preserve">excellent runner, he often gets </w:t>
      </w:r>
      <w:r>
        <w:rPr>
          <w:rFonts w:hint="eastAsia" w:ascii="Times New Roman" w:hAnsi="Times New Roman" w:cs="Times New Roman"/>
          <w:sz w:val="21"/>
          <w:szCs w:val="21"/>
          <w:lang w:val="en-US" w:eastAsia="zh-CN"/>
        </w:rPr>
        <w:t>_______</w:t>
      </w:r>
      <w:r>
        <w:rPr>
          <w:rFonts w:hint="default" w:ascii="Times New Roman" w:hAnsi="Times New Roman" w:cs="Times New Roman"/>
          <w:sz w:val="21"/>
          <w:szCs w:val="21"/>
          <w:lang w:val="en-US" w:eastAsia="zh-CN"/>
        </w:rPr>
        <w:t xml:space="preserve"> first prize in the race.</w:t>
      </w:r>
    </w:p>
    <w:p>
      <w:pPr>
        <w:numPr>
          <w:ilvl w:val="0"/>
          <w:numId w:val="3"/>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An, the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B. The, the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C. A, /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D.an, /</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22.There were </w:t>
      </w:r>
      <w:r>
        <w:rPr>
          <w:rFonts w:hint="eastAsia" w:ascii="Times New Roman" w:hAnsi="Times New Roman" w:cs="Times New Roman"/>
          <w:sz w:val="21"/>
          <w:szCs w:val="21"/>
          <w:lang w:val="en-US" w:eastAsia="zh-CN"/>
        </w:rPr>
        <w:t xml:space="preserve">_______ </w:t>
      </w:r>
      <w:r>
        <w:rPr>
          <w:rFonts w:hint="default" w:ascii="Times New Roman" w:hAnsi="Times New Roman" w:cs="Times New Roman"/>
          <w:sz w:val="21"/>
          <w:szCs w:val="21"/>
          <w:lang w:val="en-US" w:eastAsia="zh-CN"/>
        </w:rPr>
        <w:t>teachers and students sitting at our school’s playground to watch the performance of the new year’s cele</w:t>
      </w:r>
      <w:r>
        <w:rPr>
          <w:rFonts w:hint="eastAsia" w:ascii="Times New Roman" w:hAnsi="Times New Roman" w:cs="Times New Roman"/>
          <w:sz w:val="21"/>
          <w:szCs w:val="21"/>
          <w:lang w:val="en-US" w:eastAsia="zh-CN"/>
        </w:rPr>
        <w:t>b</w:t>
      </w:r>
      <w:r>
        <w:rPr>
          <w:rFonts w:hint="default" w:ascii="Times New Roman" w:hAnsi="Times New Roman" w:cs="Times New Roman"/>
          <w:sz w:val="21"/>
          <w:szCs w:val="21"/>
          <w:lang w:val="en-US" w:eastAsia="zh-CN"/>
        </w:rPr>
        <w:t>ration.</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A. Two thousand of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B. Two thousand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C. Thousand of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D. Two thousands of</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23.-Have you decided what </w:t>
      </w:r>
      <w:r>
        <w:rPr>
          <w:rFonts w:hint="eastAsia" w:ascii="Times New Roman" w:hAnsi="Times New Roman" w:cs="Times New Roman"/>
          <w:sz w:val="21"/>
          <w:szCs w:val="21"/>
          <w:lang w:val="en-US" w:eastAsia="zh-CN"/>
        </w:rPr>
        <w:t xml:space="preserve">_______ </w:t>
      </w:r>
      <w:r>
        <w:rPr>
          <w:rFonts w:hint="default" w:ascii="Times New Roman" w:hAnsi="Times New Roman" w:cs="Times New Roman"/>
          <w:sz w:val="21"/>
          <w:szCs w:val="21"/>
          <w:lang w:val="en-US" w:eastAsia="zh-CN"/>
        </w:rPr>
        <w:t>for the coming winter holiday</w:t>
      </w:r>
      <w:r>
        <w:rPr>
          <w:rFonts w:hint="eastAsia" w:ascii="Times New Roman" w:hAnsi="Times New Roman" w:cs="Times New Roman"/>
          <w:sz w:val="21"/>
          <w:szCs w:val="21"/>
          <w:lang w:val="en-US" w:eastAsia="zh-CN"/>
        </w:rPr>
        <w:t>?</w:t>
      </w:r>
    </w:p>
    <w:p>
      <w:pPr>
        <w:numPr>
          <w:ilvl w:val="0"/>
          <w:numId w:val="0"/>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Y</w:t>
      </w:r>
      <w:r>
        <w:rPr>
          <w:rFonts w:hint="default" w:ascii="Times New Roman" w:hAnsi="Times New Roman" w:cs="Times New Roman"/>
          <w:sz w:val="21"/>
          <w:szCs w:val="21"/>
          <w:lang w:val="en-US" w:eastAsia="zh-CN"/>
        </w:rPr>
        <w:t xml:space="preserve">es, I plan </w:t>
      </w:r>
      <w:r>
        <w:rPr>
          <w:rFonts w:hint="eastAsia" w:ascii="Times New Roman" w:hAnsi="Times New Roman" w:cs="Times New Roman"/>
          <w:sz w:val="21"/>
          <w:szCs w:val="21"/>
          <w:lang w:val="en-US" w:eastAsia="zh-CN"/>
        </w:rPr>
        <w:t xml:space="preserve">_______ </w:t>
      </w:r>
      <w:r>
        <w:rPr>
          <w:rFonts w:hint="default" w:ascii="Times New Roman" w:hAnsi="Times New Roman" w:cs="Times New Roman"/>
          <w:sz w:val="21"/>
          <w:szCs w:val="21"/>
          <w:lang w:val="en-US" w:eastAsia="zh-CN"/>
        </w:rPr>
        <w:t xml:space="preserve">my parents in </w:t>
      </w:r>
      <w:r>
        <w:rPr>
          <w:rFonts w:hint="eastAsia" w:ascii="Times New Roman" w:hAnsi="Times New Roman" w:cs="Times New Roman"/>
          <w:sz w:val="21"/>
          <w:szCs w:val="21"/>
          <w:lang w:val="en-US" w:eastAsia="zh-CN"/>
        </w:rPr>
        <w:t>H</w:t>
      </w:r>
      <w:r>
        <w:rPr>
          <w:rFonts w:hint="default" w:ascii="Times New Roman" w:hAnsi="Times New Roman" w:cs="Times New Roman"/>
          <w:sz w:val="21"/>
          <w:szCs w:val="21"/>
          <w:lang w:val="en-US" w:eastAsia="zh-CN"/>
        </w:rPr>
        <w:t>enan.</w:t>
      </w:r>
    </w:p>
    <w:p>
      <w:pPr>
        <w:numPr>
          <w:ilvl w:val="0"/>
          <w:numId w:val="4"/>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to do, visit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B. </w:t>
      </w:r>
      <w:r>
        <w:rPr>
          <w:rFonts w:hint="eastAsia" w:ascii="Times New Roman" w:hAnsi="Times New Roman" w:cs="Times New Roman"/>
          <w:sz w:val="21"/>
          <w:szCs w:val="21"/>
          <w:lang w:val="en-US" w:eastAsia="zh-CN"/>
        </w:rPr>
        <w:t>t</w:t>
      </w:r>
      <w:r>
        <w:rPr>
          <w:rFonts w:hint="default" w:ascii="Times New Roman" w:hAnsi="Times New Roman" w:cs="Times New Roman"/>
          <w:sz w:val="21"/>
          <w:szCs w:val="21"/>
          <w:lang w:val="en-US" w:eastAsia="zh-CN"/>
        </w:rPr>
        <w:t xml:space="preserve">o do, to visit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C. </w:t>
      </w:r>
      <w:r>
        <w:rPr>
          <w:rFonts w:hint="eastAsia" w:ascii="Times New Roman" w:hAnsi="Times New Roman" w:cs="Times New Roman"/>
          <w:sz w:val="21"/>
          <w:szCs w:val="21"/>
          <w:lang w:val="en-US" w:eastAsia="zh-CN"/>
        </w:rPr>
        <w:t>d</w:t>
      </w:r>
      <w:r>
        <w:rPr>
          <w:rFonts w:hint="default" w:ascii="Times New Roman" w:hAnsi="Times New Roman" w:cs="Times New Roman"/>
          <w:sz w:val="21"/>
          <w:szCs w:val="21"/>
          <w:lang w:val="en-US" w:eastAsia="zh-CN"/>
        </w:rPr>
        <w:t xml:space="preserve">oing, to visit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D. </w:t>
      </w:r>
      <w:r>
        <w:rPr>
          <w:rFonts w:hint="eastAsia" w:ascii="Times New Roman" w:hAnsi="Times New Roman" w:cs="Times New Roman"/>
          <w:sz w:val="21"/>
          <w:szCs w:val="21"/>
          <w:lang w:val="en-US" w:eastAsia="zh-CN"/>
        </w:rPr>
        <w:t>d</w:t>
      </w:r>
      <w:r>
        <w:rPr>
          <w:rFonts w:hint="default" w:ascii="Times New Roman" w:hAnsi="Times New Roman" w:cs="Times New Roman"/>
          <w:sz w:val="21"/>
          <w:szCs w:val="21"/>
          <w:lang w:val="en-US" w:eastAsia="zh-CN"/>
        </w:rPr>
        <w:t>oing, visit</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24.If the temperature drops below 0</w:t>
      </w:r>
      <w:r>
        <w:rPr>
          <w:rFonts w:hint="default" w:ascii="Times New Roman" w:hAnsi="Times New Roman" w:eastAsia="宋体" w:cs="Times New Roman"/>
          <w:sz w:val="21"/>
          <w:szCs w:val="21"/>
          <w:lang w:val="en-US" w:eastAsia="zh-CN"/>
        </w:rPr>
        <w:t>℃, water will be</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_______</w:t>
      </w:r>
      <w:r>
        <w:rPr>
          <w:rFonts w:hint="default" w:ascii="Times New Roman" w:hAnsi="Times New Roman" w:eastAsia="宋体" w:cs="Times New Roman"/>
          <w:sz w:val="21"/>
          <w:szCs w:val="21"/>
          <w:lang w:val="en-US" w:eastAsia="zh-CN"/>
        </w:rPr>
        <w:t>.</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A. </w:t>
      </w:r>
      <w:r>
        <w:rPr>
          <w:rFonts w:hint="eastAsia" w:ascii="Times New Roman" w:hAnsi="Times New Roman" w:cs="Times New Roman"/>
          <w:sz w:val="21"/>
          <w:szCs w:val="21"/>
          <w:lang w:val="en-US" w:eastAsia="zh-CN"/>
        </w:rPr>
        <w:t>f</w:t>
      </w:r>
      <w:r>
        <w:rPr>
          <w:rFonts w:hint="default" w:ascii="Times New Roman" w:hAnsi="Times New Roman" w:cs="Times New Roman"/>
          <w:sz w:val="21"/>
          <w:szCs w:val="21"/>
          <w:lang w:val="en-US" w:eastAsia="zh-CN"/>
        </w:rPr>
        <w:t xml:space="preserve">reezing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B. </w:t>
      </w:r>
      <w:r>
        <w:rPr>
          <w:rFonts w:hint="eastAsia" w:ascii="Times New Roman" w:hAnsi="Times New Roman" w:cs="Times New Roman"/>
          <w:sz w:val="21"/>
          <w:szCs w:val="21"/>
          <w:lang w:val="en-US" w:eastAsia="zh-CN"/>
        </w:rPr>
        <w:t>f</w:t>
      </w:r>
      <w:r>
        <w:rPr>
          <w:rFonts w:hint="default" w:ascii="Times New Roman" w:hAnsi="Times New Roman" w:cs="Times New Roman"/>
          <w:sz w:val="21"/>
          <w:szCs w:val="21"/>
          <w:lang w:val="en-US" w:eastAsia="zh-CN"/>
        </w:rPr>
        <w:t xml:space="preserve">reeze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C. </w:t>
      </w:r>
      <w:r>
        <w:rPr>
          <w:rFonts w:hint="eastAsia" w:ascii="Times New Roman" w:hAnsi="Times New Roman" w:cs="Times New Roman"/>
          <w:sz w:val="21"/>
          <w:szCs w:val="21"/>
          <w:lang w:val="en-US" w:eastAsia="zh-CN"/>
        </w:rPr>
        <w:t>f</w:t>
      </w:r>
      <w:r>
        <w:rPr>
          <w:rFonts w:hint="default" w:ascii="Times New Roman" w:hAnsi="Times New Roman" w:cs="Times New Roman"/>
          <w:sz w:val="21"/>
          <w:szCs w:val="21"/>
          <w:lang w:val="en-US" w:eastAsia="zh-CN"/>
        </w:rPr>
        <w:t xml:space="preserve">rozen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D. </w:t>
      </w:r>
      <w:r>
        <w:rPr>
          <w:rFonts w:hint="eastAsia" w:ascii="Times New Roman" w:hAnsi="Times New Roman" w:cs="Times New Roman"/>
          <w:sz w:val="21"/>
          <w:szCs w:val="21"/>
          <w:lang w:val="en-US" w:eastAsia="zh-CN"/>
        </w:rPr>
        <w:t>f</w:t>
      </w:r>
      <w:r>
        <w:rPr>
          <w:rFonts w:hint="default" w:ascii="Times New Roman" w:hAnsi="Times New Roman" w:cs="Times New Roman"/>
          <w:sz w:val="21"/>
          <w:szCs w:val="21"/>
          <w:lang w:val="en-US" w:eastAsia="zh-CN"/>
        </w:rPr>
        <w:t>roze</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25. The number of the giant pandas is becoming fewer and fewer. If we do </w:t>
      </w:r>
      <w:r>
        <w:rPr>
          <w:rFonts w:hint="eastAsia" w:ascii="Times New Roman" w:hAnsi="Times New Roman" w:cs="Times New Roman"/>
          <w:sz w:val="21"/>
          <w:szCs w:val="21"/>
          <w:lang w:val="en-US" w:eastAsia="zh-CN"/>
        </w:rPr>
        <w:t xml:space="preserve">_______ </w:t>
      </w:r>
      <w:r>
        <w:rPr>
          <w:rFonts w:hint="default" w:ascii="Times New Roman" w:hAnsi="Times New Roman" w:cs="Times New Roman"/>
          <w:sz w:val="21"/>
          <w:szCs w:val="21"/>
          <w:lang w:val="en-US" w:eastAsia="zh-CN"/>
        </w:rPr>
        <w:t xml:space="preserve">to protect them, there will be </w:t>
      </w:r>
      <w:r>
        <w:rPr>
          <w:rFonts w:hint="eastAsia" w:ascii="Times New Roman" w:hAnsi="Times New Roman" w:cs="Times New Roman"/>
          <w:sz w:val="21"/>
          <w:szCs w:val="21"/>
          <w:lang w:val="en-US" w:eastAsia="zh-CN"/>
        </w:rPr>
        <w:t xml:space="preserve">_______ </w:t>
      </w:r>
      <w:r>
        <w:rPr>
          <w:rFonts w:hint="default" w:ascii="Times New Roman" w:hAnsi="Times New Roman" w:cs="Times New Roman"/>
          <w:sz w:val="21"/>
          <w:szCs w:val="21"/>
          <w:lang w:val="en-US" w:eastAsia="zh-CN"/>
        </w:rPr>
        <w:t>left.</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A. </w:t>
      </w:r>
      <w:r>
        <w:rPr>
          <w:rFonts w:hint="eastAsia" w:ascii="Times New Roman" w:hAnsi="Times New Roman" w:cs="Times New Roman"/>
          <w:sz w:val="21"/>
          <w:szCs w:val="21"/>
          <w:lang w:val="en-US" w:eastAsia="zh-CN"/>
        </w:rPr>
        <w:t>a</w:t>
      </w:r>
      <w:r>
        <w:rPr>
          <w:rFonts w:hint="default" w:ascii="Times New Roman" w:hAnsi="Times New Roman" w:cs="Times New Roman"/>
          <w:sz w:val="21"/>
          <w:szCs w:val="21"/>
          <w:lang w:val="en-US" w:eastAsia="zh-CN"/>
        </w:rPr>
        <w:t xml:space="preserve">nything, no one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B. </w:t>
      </w:r>
      <w:r>
        <w:rPr>
          <w:rFonts w:hint="eastAsia" w:ascii="Times New Roman" w:hAnsi="Times New Roman" w:cs="Times New Roman"/>
          <w:sz w:val="21"/>
          <w:szCs w:val="21"/>
          <w:lang w:val="en-US" w:eastAsia="zh-CN"/>
        </w:rPr>
        <w:t>n</w:t>
      </w:r>
      <w:r>
        <w:rPr>
          <w:rFonts w:hint="default" w:ascii="Times New Roman" w:hAnsi="Times New Roman" w:cs="Times New Roman"/>
          <w:sz w:val="21"/>
          <w:szCs w:val="21"/>
          <w:lang w:val="en-US" w:eastAsia="zh-CN"/>
        </w:rPr>
        <w:t xml:space="preserve">othing, none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C.</w:t>
      </w:r>
      <w:r>
        <w:rPr>
          <w:rFonts w:hint="eastAsia" w:ascii="Times New Roman" w:hAnsi="Times New Roman" w:cs="Times New Roman"/>
          <w:sz w:val="21"/>
          <w:szCs w:val="21"/>
          <w:lang w:val="en-US" w:eastAsia="zh-CN"/>
        </w:rPr>
        <w:t>s</w:t>
      </w:r>
      <w:r>
        <w:rPr>
          <w:rFonts w:hint="default" w:ascii="Times New Roman" w:hAnsi="Times New Roman" w:cs="Times New Roman"/>
          <w:sz w:val="21"/>
          <w:szCs w:val="21"/>
          <w:lang w:val="en-US" w:eastAsia="zh-CN"/>
        </w:rPr>
        <w:t xml:space="preserve">omething, nobody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D. </w:t>
      </w:r>
      <w:r>
        <w:rPr>
          <w:rFonts w:hint="eastAsia" w:ascii="Times New Roman" w:hAnsi="Times New Roman" w:cs="Times New Roman"/>
          <w:sz w:val="21"/>
          <w:szCs w:val="21"/>
          <w:lang w:val="en-US" w:eastAsia="zh-CN"/>
        </w:rPr>
        <w:t>n</w:t>
      </w:r>
      <w:r>
        <w:rPr>
          <w:rFonts w:hint="default" w:ascii="Times New Roman" w:hAnsi="Times New Roman" w:cs="Times New Roman"/>
          <w:sz w:val="21"/>
          <w:szCs w:val="21"/>
          <w:lang w:val="en-US" w:eastAsia="zh-CN"/>
        </w:rPr>
        <w:t>othing, no one</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26.</w:t>
      </w:r>
      <w:r>
        <w:rPr>
          <w:rFonts w:hint="eastAsia" w:ascii="Times New Roman" w:hAnsi="Times New Roman" w:cs="Times New Roman"/>
          <w:sz w:val="21"/>
          <w:szCs w:val="21"/>
          <w:lang w:val="en-US" w:eastAsia="zh-CN"/>
        </w:rPr>
        <w:t>E</w:t>
      </w:r>
      <w:r>
        <w:rPr>
          <w:rFonts w:hint="default" w:ascii="Times New Roman" w:hAnsi="Times New Roman" w:cs="Times New Roman"/>
          <w:sz w:val="21"/>
          <w:szCs w:val="21"/>
          <w:lang w:val="en-US" w:eastAsia="zh-CN"/>
        </w:rPr>
        <w:t xml:space="preserve">very year in autumn, we can see very beautiful maple leaves on </w:t>
      </w:r>
      <w:r>
        <w:rPr>
          <w:rFonts w:hint="eastAsia" w:ascii="Times New Roman" w:hAnsi="Times New Roman" w:cs="Times New Roman"/>
          <w:sz w:val="21"/>
          <w:szCs w:val="21"/>
          <w:lang w:val="en-US" w:eastAsia="zh-CN"/>
        </w:rPr>
        <w:t xml:space="preserve">_______ </w:t>
      </w:r>
      <w:r>
        <w:rPr>
          <w:rFonts w:hint="default" w:ascii="Times New Roman" w:hAnsi="Times New Roman" w:cs="Times New Roman"/>
          <w:sz w:val="21"/>
          <w:szCs w:val="21"/>
          <w:lang w:val="en-US" w:eastAsia="zh-CN"/>
        </w:rPr>
        <w:t xml:space="preserve">sides of </w:t>
      </w:r>
      <w:r>
        <w:rPr>
          <w:rFonts w:hint="eastAsia" w:ascii="Times New Roman" w:hAnsi="Times New Roman" w:cs="Times New Roman"/>
          <w:sz w:val="21"/>
          <w:szCs w:val="21"/>
          <w:lang w:val="en-US" w:eastAsia="zh-CN"/>
        </w:rPr>
        <w:t>X</w:t>
      </w:r>
      <w:r>
        <w:rPr>
          <w:rFonts w:hint="default" w:ascii="Times New Roman" w:hAnsi="Times New Roman" w:cs="Times New Roman"/>
          <w:sz w:val="21"/>
          <w:szCs w:val="21"/>
          <w:lang w:val="en-US" w:eastAsia="zh-CN"/>
        </w:rPr>
        <w:t xml:space="preserve">ianlin </w:t>
      </w:r>
      <w:r>
        <w:rPr>
          <w:rFonts w:hint="eastAsia" w:ascii="Times New Roman" w:hAnsi="Times New Roman" w:cs="Times New Roman"/>
          <w:sz w:val="21"/>
          <w:szCs w:val="21"/>
          <w:lang w:val="en-US" w:eastAsia="zh-CN"/>
        </w:rPr>
        <w:t>A</w:t>
      </w:r>
      <w:r>
        <w:rPr>
          <w:rFonts w:hint="default" w:ascii="Times New Roman" w:hAnsi="Times New Roman" w:cs="Times New Roman"/>
          <w:sz w:val="21"/>
          <w:szCs w:val="21"/>
          <w:lang w:val="en-US" w:eastAsia="zh-CN"/>
        </w:rPr>
        <w:t>venue. Lots of people like to take photos there.</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A. </w:t>
      </w:r>
      <w:r>
        <w:rPr>
          <w:rFonts w:hint="eastAsia" w:ascii="Times New Roman" w:hAnsi="Times New Roman" w:cs="Times New Roman"/>
          <w:sz w:val="21"/>
          <w:szCs w:val="21"/>
          <w:lang w:val="en-US" w:eastAsia="zh-CN"/>
        </w:rPr>
        <w:t>e</w:t>
      </w:r>
      <w:r>
        <w:rPr>
          <w:rFonts w:hint="default" w:ascii="Times New Roman" w:hAnsi="Times New Roman" w:cs="Times New Roman"/>
          <w:sz w:val="21"/>
          <w:szCs w:val="21"/>
          <w:lang w:val="en-US" w:eastAsia="zh-CN"/>
        </w:rPr>
        <w:t xml:space="preserve">ach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B. </w:t>
      </w:r>
      <w:r>
        <w:rPr>
          <w:rFonts w:hint="eastAsia" w:ascii="Times New Roman" w:hAnsi="Times New Roman" w:cs="Times New Roman"/>
          <w:sz w:val="21"/>
          <w:szCs w:val="21"/>
          <w:lang w:val="en-US" w:eastAsia="zh-CN"/>
        </w:rPr>
        <w:t>a</w:t>
      </w:r>
      <w:r>
        <w:rPr>
          <w:rFonts w:hint="default" w:ascii="Times New Roman" w:hAnsi="Times New Roman" w:cs="Times New Roman"/>
          <w:sz w:val="21"/>
          <w:szCs w:val="21"/>
          <w:lang w:val="en-US" w:eastAsia="zh-CN"/>
        </w:rPr>
        <w:t xml:space="preserve">ll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C. </w:t>
      </w:r>
      <w:r>
        <w:rPr>
          <w:rFonts w:hint="eastAsia" w:ascii="Times New Roman" w:hAnsi="Times New Roman" w:cs="Times New Roman"/>
          <w:sz w:val="21"/>
          <w:szCs w:val="21"/>
          <w:lang w:val="en-US" w:eastAsia="zh-CN"/>
        </w:rPr>
        <w:t>e</w:t>
      </w:r>
      <w:r>
        <w:rPr>
          <w:rFonts w:hint="default" w:ascii="Times New Roman" w:hAnsi="Times New Roman" w:cs="Times New Roman"/>
          <w:sz w:val="21"/>
          <w:szCs w:val="21"/>
          <w:lang w:val="en-US" w:eastAsia="zh-CN"/>
        </w:rPr>
        <w:t xml:space="preserve">ither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D. </w:t>
      </w:r>
      <w:r>
        <w:rPr>
          <w:rFonts w:hint="eastAsia" w:ascii="Times New Roman" w:hAnsi="Times New Roman" w:cs="Times New Roman"/>
          <w:sz w:val="21"/>
          <w:szCs w:val="21"/>
          <w:lang w:val="en-US" w:eastAsia="zh-CN"/>
        </w:rPr>
        <w:t>b</w:t>
      </w:r>
      <w:r>
        <w:rPr>
          <w:rFonts w:hint="default" w:ascii="Times New Roman" w:hAnsi="Times New Roman" w:cs="Times New Roman"/>
          <w:sz w:val="21"/>
          <w:szCs w:val="21"/>
          <w:lang w:val="en-US" w:eastAsia="zh-CN"/>
        </w:rPr>
        <w:t>oth</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27.Billy is a top student in </w:t>
      </w:r>
      <w:r>
        <w:rPr>
          <w:rFonts w:hint="eastAsia" w:ascii="Times New Roman" w:hAnsi="Times New Roman" w:cs="Times New Roman"/>
          <w:sz w:val="21"/>
          <w:szCs w:val="21"/>
          <w:lang w:val="en-US" w:eastAsia="zh-CN"/>
        </w:rPr>
        <w:t>E</w:t>
      </w:r>
      <w:r>
        <w:rPr>
          <w:rFonts w:hint="default" w:ascii="Times New Roman" w:hAnsi="Times New Roman" w:cs="Times New Roman"/>
          <w:sz w:val="21"/>
          <w:szCs w:val="21"/>
          <w:lang w:val="en-US" w:eastAsia="zh-CN"/>
        </w:rPr>
        <w:t xml:space="preserve">nglish learning. She studies </w:t>
      </w:r>
      <w:r>
        <w:rPr>
          <w:rFonts w:hint="eastAsia" w:ascii="Times New Roman" w:hAnsi="Times New Roman" w:cs="Times New Roman"/>
          <w:sz w:val="21"/>
          <w:szCs w:val="21"/>
          <w:lang w:val="en-US" w:eastAsia="zh-CN"/>
        </w:rPr>
        <w:t>E</w:t>
      </w:r>
      <w:r>
        <w:rPr>
          <w:rFonts w:hint="default" w:ascii="Times New Roman" w:hAnsi="Times New Roman" w:cs="Times New Roman"/>
          <w:sz w:val="21"/>
          <w:szCs w:val="21"/>
          <w:lang w:val="en-US" w:eastAsia="zh-CN"/>
        </w:rPr>
        <w:t xml:space="preserve">nglish by </w:t>
      </w:r>
      <w:r>
        <w:rPr>
          <w:rFonts w:hint="eastAsia" w:ascii="Times New Roman" w:hAnsi="Times New Roman" w:cs="Times New Roman"/>
          <w:sz w:val="21"/>
          <w:szCs w:val="21"/>
          <w:lang w:val="en-US" w:eastAsia="zh-CN"/>
        </w:rPr>
        <w:t xml:space="preserve">_______ </w:t>
      </w:r>
      <w:r>
        <w:rPr>
          <w:rFonts w:hint="default" w:ascii="Times New Roman" w:hAnsi="Times New Roman" w:cs="Times New Roman"/>
          <w:sz w:val="21"/>
          <w:szCs w:val="21"/>
          <w:lang w:val="en-US" w:eastAsia="zh-CN"/>
        </w:rPr>
        <w:t xml:space="preserve"> it every day.</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A. </w:t>
      </w:r>
      <w:r>
        <w:rPr>
          <w:rFonts w:hint="eastAsia" w:ascii="Times New Roman" w:hAnsi="Times New Roman" w:cs="Times New Roman"/>
          <w:sz w:val="21"/>
          <w:szCs w:val="21"/>
          <w:lang w:val="en-US" w:eastAsia="zh-CN"/>
        </w:rPr>
        <w:t>p</w:t>
      </w:r>
      <w:r>
        <w:rPr>
          <w:rFonts w:hint="default" w:ascii="Times New Roman" w:hAnsi="Times New Roman" w:cs="Times New Roman"/>
          <w:sz w:val="21"/>
          <w:szCs w:val="21"/>
          <w:lang w:val="en-US" w:eastAsia="zh-CN"/>
        </w:rPr>
        <w:t>ra</w:t>
      </w:r>
      <w:r>
        <w:rPr>
          <w:rFonts w:hint="eastAsia" w:ascii="Times New Roman" w:hAnsi="Times New Roman" w:cs="Times New Roman"/>
          <w:sz w:val="21"/>
          <w:szCs w:val="21"/>
          <w:lang w:val="en-US" w:eastAsia="zh-CN"/>
        </w:rPr>
        <w:t>c</w:t>
      </w:r>
      <w:r>
        <w:rPr>
          <w:rFonts w:hint="default" w:ascii="Times New Roman" w:hAnsi="Times New Roman" w:cs="Times New Roman"/>
          <w:sz w:val="21"/>
          <w:szCs w:val="21"/>
          <w:lang w:val="en-US" w:eastAsia="zh-CN"/>
        </w:rPr>
        <w:t xml:space="preserve">ticing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B. </w:t>
      </w:r>
      <w:r>
        <w:rPr>
          <w:rFonts w:hint="eastAsia" w:ascii="Times New Roman" w:hAnsi="Times New Roman" w:cs="Times New Roman"/>
          <w:sz w:val="21"/>
          <w:szCs w:val="21"/>
          <w:lang w:val="en-US" w:eastAsia="zh-CN"/>
        </w:rPr>
        <w:t>p</w:t>
      </w:r>
      <w:r>
        <w:rPr>
          <w:rFonts w:hint="default" w:ascii="Times New Roman" w:hAnsi="Times New Roman" w:cs="Times New Roman"/>
          <w:sz w:val="21"/>
          <w:szCs w:val="21"/>
          <w:lang w:val="en-US" w:eastAsia="zh-CN"/>
        </w:rPr>
        <w:t xml:space="preserve">ractice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C. </w:t>
      </w:r>
      <w:r>
        <w:rPr>
          <w:rFonts w:hint="eastAsia" w:ascii="Times New Roman" w:hAnsi="Times New Roman" w:cs="Times New Roman"/>
          <w:sz w:val="21"/>
          <w:szCs w:val="21"/>
          <w:lang w:val="en-US" w:eastAsia="zh-CN"/>
        </w:rPr>
        <w:t>t</w:t>
      </w:r>
      <w:r>
        <w:rPr>
          <w:rFonts w:hint="default" w:ascii="Times New Roman" w:hAnsi="Times New Roman" w:cs="Times New Roman"/>
          <w:sz w:val="21"/>
          <w:szCs w:val="21"/>
          <w:lang w:val="en-US" w:eastAsia="zh-CN"/>
        </w:rPr>
        <w:t xml:space="preserve">o practice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D. </w:t>
      </w:r>
      <w:r>
        <w:rPr>
          <w:rFonts w:hint="eastAsia" w:ascii="Times New Roman" w:hAnsi="Times New Roman" w:cs="Times New Roman"/>
          <w:sz w:val="21"/>
          <w:szCs w:val="21"/>
          <w:lang w:val="en-US" w:eastAsia="zh-CN"/>
        </w:rPr>
        <w:t>t</w:t>
      </w:r>
      <w:r>
        <w:rPr>
          <w:rFonts w:hint="default" w:ascii="Times New Roman" w:hAnsi="Times New Roman" w:cs="Times New Roman"/>
          <w:sz w:val="21"/>
          <w:szCs w:val="21"/>
          <w:lang w:val="en-US" w:eastAsia="zh-CN"/>
        </w:rPr>
        <w:t>o practicing</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28.Computers entered the </w:t>
      </w:r>
      <w:r>
        <w:rPr>
          <w:rFonts w:hint="eastAsia" w:ascii="Times New Roman" w:hAnsi="Times New Roman" w:cs="Times New Roman"/>
          <w:sz w:val="21"/>
          <w:szCs w:val="21"/>
          <w:lang w:val="en-US" w:eastAsia="zh-CN"/>
        </w:rPr>
        <w:t>C</w:t>
      </w:r>
      <w:r>
        <w:rPr>
          <w:rFonts w:hint="default" w:ascii="Times New Roman" w:hAnsi="Times New Roman" w:cs="Times New Roman"/>
          <w:sz w:val="21"/>
          <w:szCs w:val="21"/>
          <w:lang w:val="en-US" w:eastAsia="zh-CN"/>
        </w:rPr>
        <w:t xml:space="preserve">hinese market </w:t>
      </w:r>
      <w:r>
        <w:rPr>
          <w:rFonts w:hint="eastAsia" w:ascii="Times New Roman" w:hAnsi="Times New Roman" w:cs="Times New Roman"/>
          <w:sz w:val="21"/>
          <w:szCs w:val="21"/>
          <w:lang w:val="en-US" w:eastAsia="zh-CN"/>
        </w:rPr>
        <w:t xml:space="preserve">_______ </w:t>
      </w:r>
      <w:r>
        <w:rPr>
          <w:rFonts w:hint="default" w:ascii="Times New Roman" w:hAnsi="Times New Roman" w:cs="Times New Roman"/>
          <w:sz w:val="21"/>
          <w:szCs w:val="21"/>
          <w:lang w:val="en-US" w:eastAsia="zh-CN"/>
        </w:rPr>
        <w:t>and have been popular since then.</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A. </w:t>
      </w:r>
      <w:r>
        <w:rPr>
          <w:rFonts w:hint="eastAsia" w:ascii="Times New Roman" w:hAnsi="Times New Roman" w:cs="Times New Roman"/>
          <w:sz w:val="21"/>
          <w:szCs w:val="21"/>
          <w:lang w:val="en-US" w:eastAsia="zh-CN"/>
        </w:rPr>
        <w:t>i</w:t>
      </w:r>
      <w:r>
        <w:rPr>
          <w:rFonts w:hint="default" w:ascii="Times New Roman" w:hAnsi="Times New Roman" w:cs="Times New Roman"/>
          <w:sz w:val="21"/>
          <w:szCs w:val="21"/>
          <w:lang w:val="en-US" w:eastAsia="zh-CN"/>
        </w:rPr>
        <w:t xml:space="preserve">n the 1990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B. </w:t>
      </w:r>
      <w:r>
        <w:rPr>
          <w:rFonts w:hint="eastAsia" w:ascii="Times New Roman" w:hAnsi="Times New Roman" w:cs="Times New Roman"/>
          <w:sz w:val="21"/>
          <w:szCs w:val="21"/>
          <w:lang w:val="en-US" w:eastAsia="zh-CN"/>
        </w:rPr>
        <w:t>i</w:t>
      </w:r>
      <w:r>
        <w:rPr>
          <w:rFonts w:hint="default" w:ascii="Times New Roman" w:hAnsi="Times New Roman" w:cs="Times New Roman"/>
          <w:sz w:val="21"/>
          <w:szCs w:val="21"/>
          <w:lang w:val="en-US" w:eastAsia="zh-CN"/>
        </w:rPr>
        <w:t xml:space="preserve">n the 1990s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C.</w:t>
      </w:r>
      <w:r>
        <w:rPr>
          <w:rFonts w:hint="eastAsia" w:ascii="Times New Roman" w:hAnsi="Times New Roman" w:cs="Times New Roman"/>
          <w:sz w:val="21"/>
          <w:szCs w:val="21"/>
          <w:lang w:val="en-US" w:eastAsia="zh-CN"/>
        </w:rPr>
        <w:t>i</w:t>
      </w:r>
      <w:r>
        <w:rPr>
          <w:rFonts w:hint="default" w:ascii="Times New Roman" w:hAnsi="Times New Roman" w:cs="Times New Roman"/>
          <w:sz w:val="21"/>
          <w:szCs w:val="21"/>
          <w:lang w:val="en-US" w:eastAsia="zh-CN"/>
        </w:rPr>
        <w:t xml:space="preserve">n 1990s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D. </w:t>
      </w:r>
      <w:r>
        <w:rPr>
          <w:rFonts w:hint="eastAsia" w:ascii="Times New Roman" w:hAnsi="Times New Roman" w:cs="Times New Roman"/>
          <w:sz w:val="21"/>
          <w:szCs w:val="21"/>
          <w:lang w:val="en-US" w:eastAsia="zh-CN"/>
        </w:rPr>
        <w:t>i</w:t>
      </w:r>
      <w:r>
        <w:rPr>
          <w:rFonts w:hint="default" w:ascii="Times New Roman" w:hAnsi="Times New Roman" w:cs="Times New Roman"/>
          <w:sz w:val="21"/>
          <w:szCs w:val="21"/>
          <w:lang w:val="en-US" w:eastAsia="zh-CN"/>
        </w:rPr>
        <w:t>n the year 1990s</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29.My mother </w:t>
      </w:r>
      <w:r>
        <w:rPr>
          <w:rFonts w:hint="eastAsia" w:ascii="Times New Roman" w:hAnsi="Times New Roman" w:cs="Times New Roman"/>
          <w:sz w:val="21"/>
          <w:szCs w:val="21"/>
          <w:lang w:val="en-US" w:eastAsia="zh-CN"/>
        </w:rPr>
        <w:t xml:space="preserve">_______ </w:t>
      </w:r>
      <w:r>
        <w:rPr>
          <w:rFonts w:hint="default" w:ascii="Times New Roman" w:hAnsi="Times New Roman" w:cs="Times New Roman"/>
          <w:sz w:val="21"/>
          <w:szCs w:val="21"/>
          <w:lang w:val="en-US" w:eastAsia="zh-CN"/>
        </w:rPr>
        <w:t xml:space="preserve">me to the zoo if she </w:t>
      </w:r>
      <w:r>
        <w:rPr>
          <w:rFonts w:hint="eastAsia" w:ascii="Times New Roman" w:hAnsi="Times New Roman" w:cs="Times New Roman"/>
          <w:sz w:val="21"/>
          <w:szCs w:val="21"/>
          <w:lang w:val="en-US" w:eastAsia="zh-CN"/>
        </w:rPr>
        <w:t xml:space="preserve">_______ </w:t>
      </w:r>
      <w:r>
        <w:rPr>
          <w:rFonts w:hint="default" w:ascii="Times New Roman" w:hAnsi="Times New Roman" w:cs="Times New Roman"/>
          <w:sz w:val="21"/>
          <w:szCs w:val="21"/>
          <w:lang w:val="en-US" w:eastAsia="zh-CN"/>
        </w:rPr>
        <w:t>free tomorrow.</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A. </w:t>
      </w:r>
      <w:r>
        <w:rPr>
          <w:rFonts w:hint="eastAsia" w:ascii="Times New Roman" w:hAnsi="Times New Roman" w:cs="Times New Roman"/>
          <w:sz w:val="21"/>
          <w:szCs w:val="21"/>
          <w:lang w:val="en-US" w:eastAsia="zh-CN"/>
        </w:rPr>
        <w:t>w</w:t>
      </w:r>
      <w:r>
        <w:rPr>
          <w:rFonts w:hint="default" w:ascii="Times New Roman" w:hAnsi="Times New Roman" w:cs="Times New Roman"/>
          <w:sz w:val="21"/>
          <w:szCs w:val="21"/>
          <w:lang w:val="en-US" w:eastAsia="zh-CN"/>
        </w:rPr>
        <w:t xml:space="preserve">ill take, will be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B. </w:t>
      </w:r>
      <w:r>
        <w:rPr>
          <w:rFonts w:hint="eastAsia" w:ascii="Times New Roman" w:hAnsi="Times New Roman" w:cs="Times New Roman"/>
          <w:sz w:val="21"/>
          <w:szCs w:val="21"/>
          <w:lang w:val="en-US" w:eastAsia="zh-CN"/>
        </w:rPr>
        <w:t>t</w:t>
      </w:r>
      <w:r>
        <w:rPr>
          <w:rFonts w:hint="default" w:ascii="Times New Roman" w:hAnsi="Times New Roman" w:cs="Times New Roman"/>
          <w:sz w:val="21"/>
          <w:szCs w:val="21"/>
          <w:lang w:val="en-US" w:eastAsia="zh-CN"/>
        </w:rPr>
        <w:t xml:space="preserve">akes, is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C. </w:t>
      </w:r>
      <w:r>
        <w:rPr>
          <w:rFonts w:hint="eastAsia" w:ascii="Times New Roman" w:hAnsi="Times New Roman" w:cs="Times New Roman"/>
          <w:sz w:val="21"/>
          <w:szCs w:val="21"/>
          <w:lang w:val="en-US" w:eastAsia="zh-CN"/>
        </w:rPr>
        <w:t>w</w:t>
      </w:r>
      <w:r>
        <w:rPr>
          <w:rFonts w:hint="default" w:ascii="Times New Roman" w:hAnsi="Times New Roman" w:cs="Times New Roman"/>
          <w:sz w:val="21"/>
          <w:szCs w:val="21"/>
          <w:lang w:val="en-US" w:eastAsia="zh-CN"/>
        </w:rPr>
        <w:t xml:space="preserve">ill take, is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D. </w:t>
      </w:r>
      <w:r>
        <w:rPr>
          <w:rFonts w:hint="eastAsia" w:ascii="Times New Roman" w:hAnsi="Times New Roman" w:cs="Times New Roman"/>
          <w:sz w:val="21"/>
          <w:szCs w:val="21"/>
          <w:lang w:val="en-US" w:eastAsia="zh-CN"/>
        </w:rPr>
        <w:t>t</w:t>
      </w:r>
      <w:r>
        <w:rPr>
          <w:rFonts w:hint="default" w:ascii="Times New Roman" w:hAnsi="Times New Roman" w:cs="Times New Roman"/>
          <w:sz w:val="21"/>
          <w:szCs w:val="21"/>
          <w:lang w:val="en-US" w:eastAsia="zh-CN"/>
        </w:rPr>
        <w:t>akes, will be</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30.What is the correct structure of the sentence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D</w:t>
      </w:r>
      <w:r>
        <w:rPr>
          <w:rFonts w:hint="default" w:ascii="Times New Roman" w:hAnsi="Times New Roman" w:cs="Times New Roman"/>
          <w:sz w:val="21"/>
          <w:szCs w:val="21"/>
          <w:lang w:val="en-US" w:eastAsia="zh-CN"/>
        </w:rPr>
        <w:t>riving brings the young man happiness</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lang w:val="en-US" w:eastAsia="zh-CN"/>
        </w:rPr>
        <w:t>”</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A. S+V+IO+DO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B. S+V+DO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C. S+V+DO+OC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D.S+V+P</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31.The little boy was blind </w:t>
      </w:r>
      <w:r>
        <w:rPr>
          <w:rFonts w:hint="eastAsia" w:ascii="Times New Roman" w:hAnsi="Times New Roman" w:cs="Times New Roman"/>
          <w:sz w:val="21"/>
          <w:szCs w:val="21"/>
          <w:lang w:val="en-US" w:eastAsia="zh-CN"/>
        </w:rPr>
        <w:t xml:space="preserve">_______ </w:t>
      </w:r>
      <w:r>
        <w:rPr>
          <w:rFonts w:hint="default" w:ascii="Times New Roman" w:hAnsi="Times New Roman" w:cs="Times New Roman"/>
          <w:sz w:val="21"/>
          <w:szCs w:val="21"/>
          <w:lang w:val="en-US" w:eastAsia="zh-CN"/>
        </w:rPr>
        <w:t xml:space="preserve">birth. We should have pity </w:t>
      </w:r>
      <w:r>
        <w:rPr>
          <w:rFonts w:hint="eastAsia" w:ascii="Times New Roman" w:hAnsi="Times New Roman" w:cs="Times New Roman"/>
          <w:sz w:val="21"/>
          <w:szCs w:val="21"/>
          <w:lang w:val="en-US" w:eastAsia="zh-CN"/>
        </w:rPr>
        <w:t xml:space="preserve">_______ </w:t>
      </w:r>
      <w:r>
        <w:rPr>
          <w:rFonts w:hint="default" w:ascii="Times New Roman" w:hAnsi="Times New Roman" w:cs="Times New Roman"/>
          <w:sz w:val="21"/>
          <w:szCs w:val="21"/>
          <w:lang w:val="en-US" w:eastAsia="zh-CN"/>
        </w:rPr>
        <w:t>him.</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A. </w:t>
      </w:r>
      <w:r>
        <w:rPr>
          <w:rFonts w:hint="eastAsia" w:ascii="Times New Roman" w:hAnsi="Times New Roman" w:cs="Times New Roman"/>
          <w:sz w:val="21"/>
          <w:szCs w:val="21"/>
          <w:lang w:val="en-US" w:eastAsia="zh-CN"/>
        </w:rPr>
        <w:t>a</w:t>
      </w:r>
      <w:r>
        <w:rPr>
          <w:rFonts w:hint="default" w:ascii="Times New Roman" w:hAnsi="Times New Roman" w:cs="Times New Roman"/>
          <w:sz w:val="21"/>
          <w:szCs w:val="21"/>
          <w:lang w:val="en-US" w:eastAsia="zh-CN"/>
        </w:rPr>
        <w:t xml:space="preserve">t, for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B. </w:t>
      </w:r>
      <w:r>
        <w:rPr>
          <w:rFonts w:hint="eastAsia" w:ascii="Times New Roman" w:hAnsi="Times New Roman" w:cs="Times New Roman"/>
          <w:sz w:val="21"/>
          <w:szCs w:val="21"/>
          <w:lang w:val="en-US" w:eastAsia="zh-CN"/>
        </w:rPr>
        <w:t>a</w:t>
      </w:r>
      <w:r>
        <w:rPr>
          <w:rFonts w:hint="default" w:ascii="Times New Roman" w:hAnsi="Times New Roman" w:cs="Times New Roman"/>
          <w:sz w:val="21"/>
          <w:szCs w:val="21"/>
          <w:lang w:val="en-US" w:eastAsia="zh-CN"/>
        </w:rPr>
        <w:t xml:space="preserve">t, on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C. </w:t>
      </w:r>
      <w:r>
        <w:rPr>
          <w:rFonts w:hint="eastAsia" w:ascii="Times New Roman" w:hAnsi="Times New Roman" w:cs="Times New Roman"/>
          <w:sz w:val="21"/>
          <w:szCs w:val="21"/>
          <w:lang w:val="en-US" w:eastAsia="zh-CN"/>
        </w:rPr>
        <w:t>f</w:t>
      </w:r>
      <w:r>
        <w:rPr>
          <w:rFonts w:hint="default" w:ascii="Times New Roman" w:hAnsi="Times New Roman" w:cs="Times New Roman"/>
          <w:sz w:val="21"/>
          <w:szCs w:val="21"/>
          <w:lang w:val="en-US" w:eastAsia="zh-CN"/>
        </w:rPr>
        <w:t xml:space="preserve">or, on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D. </w:t>
      </w:r>
      <w:r>
        <w:rPr>
          <w:rFonts w:hint="eastAsia" w:ascii="Times New Roman" w:hAnsi="Times New Roman" w:cs="Times New Roman"/>
          <w:sz w:val="21"/>
          <w:szCs w:val="21"/>
          <w:lang w:val="en-US" w:eastAsia="zh-CN"/>
        </w:rPr>
        <w:t>a</w:t>
      </w:r>
      <w:r>
        <w:rPr>
          <w:rFonts w:hint="default" w:ascii="Times New Roman" w:hAnsi="Times New Roman" w:cs="Times New Roman"/>
          <w:sz w:val="21"/>
          <w:szCs w:val="21"/>
          <w:lang w:val="en-US" w:eastAsia="zh-CN"/>
        </w:rPr>
        <w:t>t, at</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32. Tim cook called his mother every week even while he </w:t>
      </w:r>
      <w:r>
        <w:rPr>
          <w:rFonts w:hint="eastAsia" w:ascii="Times New Roman" w:hAnsi="Times New Roman" w:cs="Times New Roman"/>
          <w:sz w:val="21"/>
          <w:szCs w:val="21"/>
          <w:lang w:val="en-US" w:eastAsia="zh-CN"/>
        </w:rPr>
        <w:t>_______</w:t>
      </w:r>
      <w:r>
        <w:rPr>
          <w:rFonts w:hint="default" w:ascii="Times New Roman" w:hAnsi="Times New Roman" w:cs="Times New Roman"/>
          <w:sz w:val="21"/>
          <w:szCs w:val="21"/>
          <w:lang w:val="en-US" w:eastAsia="zh-CN"/>
        </w:rPr>
        <w:t xml:space="preserve"> around the world.</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A.was traveling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B. </w:t>
      </w:r>
      <w:r>
        <w:rPr>
          <w:rFonts w:hint="eastAsia" w:ascii="Times New Roman" w:hAnsi="Times New Roman" w:cs="Times New Roman"/>
          <w:sz w:val="21"/>
          <w:szCs w:val="21"/>
          <w:lang w:val="en-US" w:eastAsia="zh-CN"/>
        </w:rPr>
        <w:t>i</w:t>
      </w:r>
      <w:r>
        <w:rPr>
          <w:rFonts w:hint="default" w:ascii="Times New Roman" w:hAnsi="Times New Roman" w:cs="Times New Roman"/>
          <w:sz w:val="21"/>
          <w:szCs w:val="21"/>
          <w:lang w:val="en-US" w:eastAsia="zh-CN"/>
        </w:rPr>
        <w:t xml:space="preserve">s traveling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C. </w:t>
      </w:r>
      <w:r>
        <w:rPr>
          <w:rFonts w:hint="eastAsia" w:ascii="Times New Roman" w:hAnsi="Times New Roman" w:cs="Times New Roman"/>
          <w:sz w:val="21"/>
          <w:szCs w:val="21"/>
          <w:lang w:val="en-US" w:eastAsia="zh-CN"/>
        </w:rPr>
        <w:t>t</w:t>
      </w:r>
      <w:r>
        <w:rPr>
          <w:rFonts w:hint="default" w:ascii="Times New Roman" w:hAnsi="Times New Roman" w:cs="Times New Roman"/>
          <w:sz w:val="21"/>
          <w:szCs w:val="21"/>
          <w:lang w:val="en-US" w:eastAsia="zh-CN"/>
        </w:rPr>
        <w:t xml:space="preserve">raveled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D. </w:t>
      </w:r>
      <w:r>
        <w:rPr>
          <w:rFonts w:hint="eastAsia" w:ascii="Times New Roman" w:hAnsi="Times New Roman" w:cs="Times New Roman"/>
          <w:sz w:val="21"/>
          <w:szCs w:val="21"/>
          <w:lang w:val="en-US" w:eastAsia="zh-CN"/>
        </w:rPr>
        <w:t>t</w:t>
      </w:r>
      <w:r>
        <w:rPr>
          <w:rFonts w:hint="default" w:ascii="Times New Roman" w:hAnsi="Times New Roman" w:cs="Times New Roman"/>
          <w:sz w:val="21"/>
          <w:szCs w:val="21"/>
          <w:lang w:val="en-US" w:eastAsia="zh-CN"/>
        </w:rPr>
        <w:t>ravels</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33. -I think cycling isn’t as exciting as climbing.</w:t>
      </w:r>
    </w:p>
    <w:p>
      <w:pPr>
        <w:numPr>
          <w:ilvl w:val="0"/>
          <w:numId w:val="0"/>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-That’s because you can’t ride well. </w:t>
      </w:r>
      <w:r>
        <w:rPr>
          <w:rFonts w:hint="eastAsia" w:ascii="Times New Roman" w:hAnsi="Times New Roman" w:cs="Times New Roman"/>
          <w:sz w:val="21"/>
          <w:szCs w:val="21"/>
          <w:lang w:val="en-US" w:eastAsia="zh-CN"/>
        </w:rPr>
        <w:t>_______</w:t>
      </w:r>
      <w:r>
        <w:rPr>
          <w:rFonts w:hint="default" w:ascii="Times New Roman" w:hAnsi="Times New Roman" w:cs="Times New Roman"/>
          <w:sz w:val="21"/>
          <w:szCs w:val="21"/>
          <w:lang w:val="en-US" w:eastAsia="zh-CN"/>
        </w:rPr>
        <w:t>, both of them are interesting.</w:t>
      </w:r>
    </w:p>
    <w:p>
      <w:pPr>
        <w:numPr>
          <w:ilvl w:val="0"/>
          <w:numId w:val="5"/>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In the beginning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B. In fact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C. As a result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D. At last</w:t>
      </w:r>
    </w:p>
    <w:p>
      <w:pPr>
        <w:numPr>
          <w:ilvl w:val="0"/>
          <w:numId w:val="6"/>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_______ </w:t>
      </w:r>
      <w:r>
        <w:rPr>
          <w:rFonts w:hint="default" w:ascii="Times New Roman" w:hAnsi="Times New Roman" w:cs="Times New Roman"/>
          <w:sz w:val="21"/>
          <w:szCs w:val="21"/>
          <w:lang w:val="en-US" w:eastAsia="zh-CN"/>
        </w:rPr>
        <w:t>will the weather be like tomorrow？</w:t>
      </w:r>
    </w:p>
    <w:p>
      <w:pPr>
        <w:numPr>
          <w:ilvl w:val="0"/>
          <w:numId w:val="0"/>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 xml:space="preserve">I </w:t>
      </w:r>
      <w:r>
        <w:rPr>
          <w:rFonts w:hint="default" w:ascii="Times New Roman" w:hAnsi="Times New Roman" w:cs="Times New Roman"/>
          <w:sz w:val="21"/>
          <w:szCs w:val="21"/>
          <w:lang w:val="en-US" w:eastAsia="zh-CN"/>
        </w:rPr>
        <w:t xml:space="preserve">hope it will be </w:t>
      </w:r>
      <w:r>
        <w:rPr>
          <w:rFonts w:hint="eastAsia" w:ascii="Times New Roman" w:hAnsi="Times New Roman" w:cs="Times New Roman"/>
          <w:sz w:val="21"/>
          <w:szCs w:val="21"/>
          <w:lang w:val="en-US" w:eastAsia="zh-CN"/>
        </w:rPr>
        <w:t>_______</w:t>
      </w:r>
      <w:r>
        <w:rPr>
          <w:rFonts w:hint="default" w:ascii="Times New Roman" w:hAnsi="Times New Roman" w:cs="Times New Roman"/>
          <w:sz w:val="21"/>
          <w:szCs w:val="21"/>
          <w:lang w:val="en-US" w:eastAsia="zh-CN"/>
        </w:rPr>
        <w:t>. There are many wet clothes at home.</w:t>
      </w:r>
    </w:p>
    <w:p>
      <w:pPr>
        <w:numPr>
          <w:ilvl w:val="0"/>
          <w:numId w:val="7"/>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What, cloudy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B. How, snowy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C. What, sunny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D. How, fine</w:t>
      </w:r>
    </w:p>
    <w:p>
      <w:pPr>
        <w:numPr>
          <w:ilvl w:val="0"/>
          <w:numId w:val="8"/>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w:t>
      </w:r>
      <w:r>
        <w:rPr>
          <w:rFonts w:hint="default" w:ascii="Times New Roman" w:hAnsi="Times New Roman" w:cs="Times New Roman"/>
          <w:sz w:val="21"/>
          <w:szCs w:val="21"/>
          <w:lang w:val="en-US" w:eastAsia="zh-CN"/>
        </w:rPr>
        <w:t>Would you like to attend china’s got talent?</w:t>
      </w:r>
    </w:p>
    <w:p>
      <w:pPr>
        <w:numPr>
          <w:ilvl w:val="0"/>
          <w:numId w:val="0"/>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_______</w:t>
      </w:r>
      <w:r>
        <w:rPr>
          <w:rFonts w:hint="default" w:ascii="Times New Roman" w:hAnsi="Times New Roman" w:cs="Times New Roman"/>
          <w:sz w:val="21"/>
          <w:szCs w:val="21"/>
          <w:lang w:val="en-US" w:eastAsia="zh-CN"/>
        </w:rPr>
        <w:t xml:space="preserve">, but </w:t>
      </w:r>
      <w:r>
        <w:rPr>
          <w:rFonts w:hint="eastAsia" w:ascii="Times New Roman" w:hAnsi="Times New Roman" w:cs="Times New Roman"/>
          <w:sz w:val="21"/>
          <w:szCs w:val="21"/>
          <w:lang w:val="en-US" w:eastAsia="zh-CN"/>
        </w:rPr>
        <w:t>I</w:t>
      </w:r>
      <w:r>
        <w:rPr>
          <w:rFonts w:hint="default" w:ascii="Times New Roman" w:hAnsi="Times New Roman" w:cs="Times New Roman"/>
          <w:sz w:val="21"/>
          <w:szCs w:val="21"/>
          <w:lang w:val="en-US" w:eastAsia="zh-CN"/>
        </w:rPr>
        <w:t>’m busy preparing for my test.</w:t>
      </w:r>
    </w:p>
    <w:p>
      <w:pPr>
        <w:numPr>
          <w:ilvl w:val="0"/>
          <w:numId w:val="9"/>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Thanks a lot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B. I’d love to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C. That’s all right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D. Never mind </w:t>
      </w:r>
    </w:p>
    <w:p>
      <w:pPr>
        <w:numPr>
          <w:ilvl w:val="0"/>
          <w:numId w:val="0"/>
        </w:numPr>
        <w:rPr>
          <w:rFonts w:hint="default" w:ascii="Times New Roman" w:hAnsi="Times New Roman" w:cs="Times New Roman"/>
          <w:sz w:val="21"/>
          <w:szCs w:val="21"/>
          <w:lang w:val="en-US" w:eastAsia="zh-CN"/>
        </w:rPr>
      </w:pPr>
    </w:p>
    <w:p>
      <w:pPr>
        <w:numPr>
          <w:ilvl w:val="0"/>
          <w:numId w:val="10"/>
        </w:numPr>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完型填空（共10小题，每小题1分，满分10分）</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People can find bears in many places in the world. They have large bodies and thick legs but  </w:t>
      </w:r>
      <w:r>
        <w:rPr>
          <w:rFonts w:hint="eastAsia" w:ascii="Times New Roman" w:hAnsi="Times New Roman" w:cs="Times New Roman"/>
          <w:sz w:val="21"/>
          <w:szCs w:val="21"/>
          <w:lang w:val="en-US" w:eastAsia="zh-CN"/>
        </w:rPr>
        <w:t xml:space="preserve">___36____ </w:t>
      </w:r>
      <w:r>
        <w:rPr>
          <w:rFonts w:hint="default" w:ascii="Times New Roman" w:hAnsi="Times New Roman" w:cs="Times New Roman"/>
          <w:sz w:val="21"/>
          <w:szCs w:val="21"/>
          <w:lang w:val="en-US" w:eastAsia="zh-CN"/>
        </w:rPr>
        <w:t xml:space="preserve">tails. Bears are not real meat-eaters because they almost eat </w:t>
      </w:r>
      <w:r>
        <w:rPr>
          <w:rFonts w:hint="eastAsia" w:ascii="Times New Roman" w:hAnsi="Times New Roman" w:cs="Times New Roman"/>
          <w:sz w:val="21"/>
          <w:szCs w:val="21"/>
          <w:lang w:val="en-US" w:eastAsia="zh-CN"/>
        </w:rPr>
        <w:t>___37____</w:t>
      </w:r>
      <w:r>
        <w:rPr>
          <w:rFonts w:hint="default" w:ascii="Times New Roman" w:hAnsi="Times New Roman" w:cs="Times New Roman"/>
          <w:sz w:val="21"/>
          <w:szCs w:val="21"/>
          <w:lang w:val="en-US" w:eastAsia="zh-CN"/>
        </w:rPr>
        <w:t xml:space="preserve">. Bears are not so dangerous </w:t>
      </w:r>
      <w:r>
        <w:rPr>
          <w:rFonts w:hint="eastAsia" w:ascii="Times New Roman" w:hAnsi="Times New Roman" w:cs="Times New Roman"/>
          <w:sz w:val="21"/>
          <w:szCs w:val="21"/>
          <w:lang w:val="en-US" w:eastAsia="zh-CN"/>
        </w:rPr>
        <w:t xml:space="preserve">___38____ </w:t>
      </w:r>
      <w:r>
        <w:rPr>
          <w:rFonts w:hint="default" w:ascii="Times New Roman" w:hAnsi="Times New Roman" w:cs="Times New Roman"/>
          <w:sz w:val="21"/>
          <w:szCs w:val="21"/>
          <w:lang w:val="en-US" w:eastAsia="zh-CN"/>
        </w:rPr>
        <w:t xml:space="preserve">people think them to be. Bears are very brave. Many </w:t>
      </w:r>
      <w:r>
        <w:rPr>
          <w:rFonts w:hint="eastAsia" w:ascii="Times New Roman" w:hAnsi="Times New Roman" w:cs="Times New Roman"/>
          <w:sz w:val="21"/>
          <w:szCs w:val="21"/>
          <w:lang w:val="en-US" w:eastAsia="zh-CN"/>
        </w:rPr>
        <w:t xml:space="preserve">___39____ </w:t>
      </w:r>
      <w:r>
        <w:rPr>
          <w:rFonts w:hint="default" w:ascii="Times New Roman" w:hAnsi="Times New Roman" w:cs="Times New Roman"/>
          <w:sz w:val="21"/>
          <w:szCs w:val="21"/>
          <w:lang w:val="en-US" w:eastAsia="zh-CN"/>
        </w:rPr>
        <w:t>were killed by bears when they wanted to kill bears.</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Bears have very good smell but very poor </w:t>
      </w:r>
      <w:r>
        <w:rPr>
          <w:rFonts w:hint="eastAsia" w:ascii="Times New Roman" w:hAnsi="Times New Roman" w:cs="Times New Roman"/>
          <w:sz w:val="21"/>
          <w:szCs w:val="21"/>
          <w:lang w:val="en-US" w:eastAsia="zh-CN"/>
        </w:rPr>
        <w:t>____40___</w:t>
      </w:r>
      <w:r>
        <w:rPr>
          <w:rFonts w:hint="default" w:ascii="Times New Roman" w:hAnsi="Times New Roman" w:cs="Times New Roman"/>
          <w:sz w:val="21"/>
          <w:szCs w:val="21"/>
          <w:lang w:val="en-US" w:eastAsia="zh-CN"/>
        </w:rPr>
        <w:t xml:space="preserve">. So they usually find something with their noses, not with their eyes. They live mainly on root, fish and small insects. Sometimes they kill deer and </w:t>
      </w:r>
      <w:r>
        <w:rPr>
          <w:rFonts w:hint="eastAsia" w:ascii="Times New Roman" w:hAnsi="Times New Roman" w:cs="Times New Roman"/>
          <w:sz w:val="21"/>
          <w:szCs w:val="21"/>
          <w:lang w:val="en-US" w:eastAsia="zh-CN"/>
        </w:rPr>
        <w:t>___41____</w:t>
      </w:r>
      <w:r>
        <w:rPr>
          <w:rFonts w:hint="default" w:ascii="Times New Roman" w:hAnsi="Times New Roman" w:cs="Times New Roman"/>
          <w:sz w:val="21"/>
          <w:szCs w:val="21"/>
          <w:lang w:val="en-US" w:eastAsia="zh-CN"/>
        </w:rPr>
        <w:t xml:space="preserve">animals. In fact, they like </w:t>
      </w:r>
      <w:r>
        <w:rPr>
          <w:rFonts w:hint="eastAsia" w:ascii="Times New Roman" w:hAnsi="Times New Roman" w:cs="Times New Roman"/>
          <w:sz w:val="21"/>
          <w:szCs w:val="21"/>
          <w:lang w:val="en-US" w:eastAsia="zh-CN"/>
        </w:rPr>
        <w:t>___42____</w:t>
      </w:r>
      <w:r>
        <w:rPr>
          <w:rFonts w:hint="default" w:ascii="Times New Roman" w:hAnsi="Times New Roman" w:cs="Times New Roman"/>
          <w:sz w:val="21"/>
          <w:szCs w:val="21"/>
          <w:lang w:val="en-US" w:eastAsia="zh-CN"/>
        </w:rPr>
        <w:t xml:space="preserve"> animals better like rabbits. Adult bears are </w:t>
      </w:r>
      <w:r>
        <w:rPr>
          <w:rFonts w:hint="eastAsia" w:ascii="Times New Roman" w:hAnsi="Times New Roman" w:cs="Times New Roman"/>
          <w:sz w:val="21"/>
          <w:szCs w:val="21"/>
          <w:lang w:val="en-US" w:eastAsia="zh-CN"/>
        </w:rPr>
        <w:t>___43____</w:t>
      </w:r>
      <w:r>
        <w:rPr>
          <w:rFonts w:hint="default" w:ascii="Times New Roman" w:hAnsi="Times New Roman" w:cs="Times New Roman"/>
          <w:sz w:val="21"/>
          <w:szCs w:val="21"/>
          <w:lang w:val="en-US" w:eastAsia="zh-CN"/>
        </w:rPr>
        <w:t xml:space="preserve"> than most other animals because they can think of something. Have you seen how  </w:t>
      </w:r>
      <w:r>
        <w:rPr>
          <w:rFonts w:hint="eastAsia" w:ascii="Times New Roman" w:hAnsi="Times New Roman" w:cs="Times New Roman"/>
          <w:sz w:val="21"/>
          <w:szCs w:val="21"/>
          <w:lang w:val="en-US" w:eastAsia="zh-CN"/>
        </w:rPr>
        <w:t xml:space="preserve">___44____ </w:t>
      </w:r>
      <w:r>
        <w:rPr>
          <w:rFonts w:hint="default" w:ascii="Times New Roman" w:hAnsi="Times New Roman" w:cs="Times New Roman"/>
          <w:sz w:val="21"/>
          <w:szCs w:val="21"/>
          <w:lang w:val="en-US" w:eastAsia="zh-CN"/>
        </w:rPr>
        <w:t>they beg for sweets and food in the zoo</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They are our friends </w:t>
      </w:r>
      <w:r>
        <w:rPr>
          <w:rFonts w:hint="eastAsia" w:ascii="Times New Roman" w:hAnsi="Times New Roman" w:cs="Times New Roman"/>
          <w:sz w:val="21"/>
          <w:szCs w:val="21"/>
          <w:lang w:val="en-US" w:eastAsia="zh-CN"/>
        </w:rPr>
        <w:t>___45____</w:t>
      </w:r>
      <w:r>
        <w:rPr>
          <w:rFonts w:hint="default" w:ascii="Times New Roman" w:hAnsi="Times New Roman" w:cs="Times New Roman"/>
          <w:sz w:val="21"/>
          <w:szCs w:val="21"/>
          <w:lang w:val="en-US" w:eastAsia="zh-CN"/>
        </w:rPr>
        <w:t>we should try our best to protect them.</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36.A. </w:t>
      </w:r>
      <w:r>
        <w:rPr>
          <w:rFonts w:hint="eastAsia" w:ascii="Times New Roman" w:hAnsi="Times New Roman" w:cs="Times New Roman"/>
          <w:sz w:val="21"/>
          <w:szCs w:val="21"/>
          <w:lang w:val="en-US" w:eastAsia="zh-CN"/>
        </w:rPr>
        <w:t>s</w:t>
      </w:r>
      <w:r>
        <w:rPr>
          <w:rFonts w:hint="default" w:ascii="Times New Roman" w:hAnsi="Times New Roman" w:cs="Times New Roman"/>
          <w:sz w:val="21"/>
          <w:szCs w:val="21"/>
          <w:lang w:val="en-US" w:eastAsia="zh-CN"/>
        </w:rPr>
        <w:t xml:space="preserve">hort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B. </w:t>
      </w:r>
      <w:r>
        <w:rPr>
          <w:rFonts w:hint="eastAsia" w:ascii="Times New Roman" w:hAnsi="Times New Roman" w:cs="Times New Roman"/>
          <w:sz w:val="21"/>
          <w:szCs w:val="21"/>
          <w:lang w:val="en-US" w:eastAsia="zh-CN"/>
        </w:rPr>
        <w:t>l</w:t>
      </w:r>
      <w:r>
        <w:rPr>
          <w:rFonts w:hint="default" w:ascii="Times New Roman" w:hAnsi="Times New Roman" w:cs="Times New Roman"/>
          <w:sz w:val="21"/>
          <w:szCs w:val="21"/>
          <w:lang w:val="en-US" w:eastAsia="zh-CN"/>
        </w:rPr>
        <w:t xml:space="preserve">ong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C. </w:t>
      </w:r>
      <w:r>
        <w:rPr>
          <w:rFonts w:hint="eastAsia" w:ascii="Times New Roman" w:hAnsi="Times New Roman" w:cs="Times New Roman"/>
          <w:sz w:val="21"/>
          <w:szCs w:val="21"/>
          <w:lang w:val="en-US" w:eastAsia="zh-CN"/>
        </w:rPr>
        <w:t>b</w:t>
      </w:r>
      <w:r>
        <w:rPr>
          <w:rFonts w:hint="default" w:ascii="Times New Roman" w:hAnsi="Times New Roman" w:cs="Times New Roman"/>
          <w:sz w:val="21"/>
          <w:szCs w:val="21"/>
          <w:lang w:val="en-US" w:eastAsia="zh-CN"/>
        </w:rPr>
        <w:t xml:space="preserve">ig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D. beautiful</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37.A. </w:t>
      </w:r>
      <w:r>
        <w:rPr>
          <w:rFonts w:hint="eastAsia" w:ascii="Times New Roman" w:hAnsi="Times New Roman" w:cs="Times New Roman"/>
          <w:sz w:val="21"/>
          <w:szCs w:val="21"/>
          <w:lang w:val="en-US" w:eastAsia="zh-CN"/>
        </w:rPr>
        <w:t>s</w:t>
      </w:r>
      <w:r>
        <w:rPr>
          <w:rFonts w:hint="default" w:ascii="Times New Roman" w:hAnsi="Times New Roman" w:cs="Times New Roman"/>
          <w:sz w:val="21"/>
          <w:szCs w:val="21"/>
          <w:lang w:val="en-US" w:eastAsia="zh-CN"/>
        </w:rPr>
        <w:t xml:space="preserve">omething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B. </w:t>
      </w:r>
      <w:r>
        <w:rPr>
          <w:rFonts w:hint="eastAsia" w:ascii="Times New Roman" w:hAnsi="Times New Roman" w:cs="Times New Roman"/>
          <w:sz w:val="21"/>
          <w:szCs w:val="21"/>
          <w:lang w:val="en-US" w:eastAsia="zh-CN"/>
        </w:rPr>
        <w:t>n</w:t>
      </w:r>
      <w:r>
        <w:rPr>
          <w:rFonts w:hint="default" w:ascii="Times New Roman" w:hAnsi="Times New Roman" w:cs="Times New Roman"/>
          <w:sz w:val="21"/>
          <w:szCs w:val="21"/>
          <w:lang w:val="en-US" w:eastAsia="zh-CN"/>
        </w:rPr>
        <w:t xml:space="preserve">othing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C. </w:t>
      </w:r>
      <w:r>
        <w:rPr>
          <w:rFonts w:hint="eastAsia" w:ascii="Times New Roman" w:hAnsi="Times New Roman" w:cs="Times New Roman"/>
          <w:sz w:val="21"/>
          <w:szCs w:val="21"/>
          <w:lang w:val="en-US" w:eastAsia="zh-CN"/>
        </w:rPr>
        <w:t>e</w:t>
      </w:r>
      <w:r>
        <w:rPr>
          <w:rFonts w:hint="default" w:ascii="Times New Roman" w:hAnsi="Times New Roman" w:cs="Times New Roman"/>
          <w:sz w:val="21"/>
          <w:szCs w:val="21"/>
          <w:lang w:val="en-US" w:eastAsia="zh-CN"/>
        </w:rPr>
        <w:t xml:space="preserve">verything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D. </w:t>
      </w:r>
      <w:r>
        <w:rPr>
          <w:rFonts w:hint="eastAsia" w:ascii="Times New Roman" w:hAnsi="Times New Roman" w:cs="Times New Roman"/>
          <w:sz w:val="21"/>
          <w:szCs w:val="21"/>
          <w:lang w:val="en-US" w:eastAsia="zh-CN"/>
        </w:rPr>
        <w:t>s</w:t>
      </w:r>
      <w:r>
        <w:rPr>
          <w:rFonts w:hint="default" w:ascii="Times New Roman" w:hAnsi="Times New Roman" w:cs="Times New Roman"/>
          <w:sz w:val="21"/>
          <w:szCs w:val="21"/>
          <w:lang w:val="en-US" w:eastAsia="zh-CN"/>
        </w:rPr>
        <w:t xml:space="preserve">ome things </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38.A.</w:t>
      </w:r>
      <w:r>
        <w:rPr>
          <w:rFonts w:hint="eastAsia" w:ascii="Times New Roman" w:hAnsi="Times New Roman" w:cs="Times New Roman"/>
          <w:sz w:val="21"/>
          <w:szCs w:val="21"/>
          <w:lang w:val="en-US" w:eastAsia="zh-CN"/>
        </w:rPr>
        <w:t>s</w:t>
      </w:r>
      <w:r>
        <w:rPr>
          <w:rFonts w:hint="default" w:ascii="Times New Roman" w:hAnsi="Times New Roman" w:cs="Times New Roman"/>
          <w:sz w:val="21"/>
          <w:szCs w:val="21"/>
          <w:lang w:val="en-US" w:eastAsia="zh-CN"/>
        </w:rPr>
        <w:t xml:space="preserve">o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B. </w:t>
      </w:r>
      <w:r>
        <w:rPr>
          <w:rFonts w:hint="eastAsia" w:ascii="Times New Roman" w:hAnsi="Times New Roman" w:cs="Times New Roman"/>
          <w:sz w:val="21"/>
          <w:szCs w:val="21"/>
          <w:lang w:val="en-US" w:eastAsia="zh-CN"/>
        </w:rPr>
        <w:t>a</w:t>
      </w:r>
      <w:r>
        <w:rPr>
          <w:rFonts w:hint="default" w:ascii="Times New Roman" w:hAnsi="Times New Roman" w:cs="Times New Roman"/>
          <w:sz w:val="21"/>
          <w:szCs w:val="21"/>
          <w:lang w:val="en-US" w:eastAsia="zh-CN"/>
        </w:rPr>
        <w:t xml:space="preserve">s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C. </w:t>
      </w:r>
      <w:r>
        <w:rPr>
          <w:rFonts w:hint="eastAsia" w:ascii="Times New Roman" w:hAnsi="Times New Roman" w:cs="Times New Roman"/>
          <w:sz w:val="21"/>
          <w:szCs w:val="21"/>
          <w:lang w:val="en-US" w:eastAsia="zh-CN"/>
        </w:rPr>
        <w:t>t</w:t>
      </w:r>
      <w:r>
        <w:rPr>
          <w:rFonts w:hint="default" w:ascii="Times New Roman" w:hAnsi="Times New Roman" w:cs="Times New Roman"/>
          <w:sz w:val="21"/>
          <w:szCs w:val="21"/>
          <w:lang w:val="en-US" w:eastAsia="zh-CN"/>
        </w:rPr>
        <w:t xml:space="preserve">han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D. </w:t>
      </w:r>
      <w:r>
        <w:rPr>
          <w:rFonts w:hint="eastAsia" w:ascii="Times New Roman" w:hAnsi="Times New Roman" w:cs="Times New Roman"/>
          <w:sz w:val="21"/>
          <w:szCs w:val="21"/>
          <w:lang w:val="en-US" w:eastAsia="zh-CN"/>
        </w:rPr>
        <w:t>f</w:t>
      </w:r>
      <w:r>
        <w:rPr>
          <w:rFonts w:hint="default" w:ascii="Times New Roman" w:hAnsi="Times New Roman" w:cs="Times New Roman"/>
          <w:sz w:val="21"/>
          <w:szCs w:val="21"/>
          <w:lang w:val="en-US" w:eastAsia="zh-CN"/>
        </w:rPr>
        <w:t xml:space="preserve">or </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39.A. </w:t>
      </w:r>
      <w:r>
        <w:rPr>
          <w:rFonts w:hint="eastAsia" w:ascii="Times New Roman" w:hAnsi="Times New Roman" w:cs="Times New Roman"/>
          <w:sz w:val="21"/>
          <w:szCs w:val="21"/>
          <w:lang w:val="en-US" w:eastAsia="zh-CN"/>
        </w:rPr>
        <w:t>c</w:t>
      </w:r>
      <w:r>
        <w:rPr>
          <w:rFonts w:hint="default" w:ascii="Times New Roman" w:hAnsi="Times New Roman" w:cs="Times New Roman"/>
          <w:sz w:val="21"/>
          <w:szCs w:val="21"/>
          <w:lang w:val="en-US" w:eastAsia="zh-CN"/>
        </w:rPr>
        <w:t xml:space="preserve">hildren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B. </w:t>
      </w:r>
      <w:r>
        <w:rPr>
          <w:rFonts w:hint="eastAsia" w:ascii="Times New Roman" w:hAnsi="Times New Roman" w:cs="Times New Roman"/>
          <w:sz w:val="21"/>
          <w:szCs w:val="21"/>
          <w:lang w:val="en-US" w:eastAsia="zh-CN"/>
        </w:rPr>
        <w:t>s</w:t>
      </w:r>
      <w:r>
        <w:rPr>
          <w:rFonts w:hint="default" w:ascii="Times New Roman" w:hAnsi="Times New Roman" w:cs="Times New Roman"/>
          <w:sz w:val="21"/>
          <w:szCs w:val="21"/>
          <w:lang w:val="en-US" w:eastAsia="zh-CN"/>
        </w:rPr>
        <w:t xml:space="preserve">tudents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C. </w:t>
      </w:r>
      <w:r>
        <w:rPr>
          <w:rFonts w:hint="eastAsia" w:ascii="Times New Roman" w:hAnsi="Times New Roman" w:cs="Times New Roman"/>
          <w:sz w:val="21"/>
          <w:szCs w:val="21"/>
          <w:lang w:val="en-US" w:eastAsia="zh-CN"/>
        </w:rPr>
        <w:t>p</w:t>
      </w:r>
      <w:r>
        <w:rPr>
          <w:rFonts w:hint="default" w:ascii="Times New Roman" w:hAnsi="Times New Roman" w:cs="Times New Roman"/>
          <w:sz w:val="21"/>
          <w:szCs w:val="21"/>
          <w:lang w:val="en-US" w:eastAsia="zh-CN"/>
        </w:rPr>
        <w:t xml:space="preserve">upils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D. hunters</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40.A. </w:t>
      </w:r>
      <w:r>
        <w:rPr>
          <w:rFonts w:hint="eastAsia" w:ascii="Times New Roman" w:hAnsi="Times New Roman" w:cs="Times New Roman"/>
          <w:sz w:val="21"/>
          <w:szCs w:val="21"/>
          <w:lang w:val="en-US" w:eastAsia="zh-CN"/>
        </w:rPr>
        <w:t>h</w:t>
      </w:r>
      <w:r>
        <w:rPr>
          <w:rFonts w:hint="default" w:ascii="Times New Roman" w:hAnsi="Times New Roman" w:cs="Times New Roman"/>
          <w:sz w:val="21"/>
          <w:szCs w:val="21"/>
          <w:lang w:val="en-US" w:eastAsia="zh-CN"/>
        </w:rPr>
        <w:t xml:space="preserve">earing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B. </w:t>
      </w:r>
      <w:r>
        <w:rPr>
          <w:rFonts w:hint="eastAsia" w:ascii="Times New Roman" w:hAnsi="Times New Roman" w:cs="Times New Roman"/>
          <w:sz w:val="21"/>
          <w:szCs w:val="21"/>
          <w:lang w:val="en-US" w:eastAsia="zh-CN"/>
        </w:rPr>
        <w:t>e</w:t>
      </w:r>
      <w:r>
        <w:rPr>
          <w:rFonts w:hint="default" w:ascii="Times New Roman" w:hAnsi="Times New Roman" w:cs="Times New Roman"/>
          <w:sz w:val="21"/>
          <w:szCs w:val="21"/>
          <w:lang w:val="en-US" w:eastAsia="zh-CN"/>
        </w:rPr>
        <w:t xml:space="preserve">yesight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C. </w:t>
      </w:r>
      <w:r>
        <w:rPr>
          <w:rFonts w:hint="eastAsia" w:ascii="Times New Roman" w:hAnsi="Times New Roman" w:cs="Times New Roman"/>
          <w:sz w:val="21"/>
          <w:szCs w:val="21"/>
          <w:lang w:val="en-US" w:eastAsia="zh-CN"/>
        </w:rPr>
        <w:t>e</w:t>
      </w:r>
      <w:r>
        <w:rPr>
          <w:rFonts w:hint="default" w:ascii="Times New Roman" w:hAnsi="Times New Roman" w:cs="Times New Roman"/>
          <w:sz w:val="21"/>
          <w:szCs w:val="21"/>
          <w:lang w:val="en-US" w:eastAsia="zh-CN"/>
        </w:rPr>
        <w:t xml:space="preserve">yes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D. ears</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41.A. </w:t>
      </w:r>
      <w:r>
        <w:rPr>
          <w:rFonts w:hint="eastAsia" w:ascii="Times New Roman" w:hAnsi="Times New Roman" w:cs="Times New Roman"/>
          <w:sz w:val="21"/>
          <w:szCs w:val="21"/>
          <w:lang w:val="en-US" w:eastAsia="zh-CN"/>
        </w:rPr>
        <w:t>a</w:t>
      </w:r>
      <w:r>
        <w:rPr>
          <w:rFonts w:hint="default" w:ascii="Times New Roman" w:hAnsi="Times New Roman" w:cs="Times New Roman"/>
          <w:sz w:val="21"/>
          <w:szCs w:val="21"/>
          <w:lang w:val="en-US" w:eastAsia="zh-CN"/>
        </w:rPr>
        <w:t xml:space="preserve">nother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B. </w:t>
      </w:r>
      <w:r>
        <w:rPr>
          <w:rFonts w:hint="eastAsia" w:ascii="Times New Roman" w:hAnsi="Times New Roman" w:cs="Times New Roman"/>
          <w:sz w:val="21"/>
          <w:szCs w:val="21"/>
          <w:lang w:val="en-US" w:eastAsia="zh-CN"/>
        </w:rPr>
        <w:t>t</w:t>
      </w:r>
      <w:r>
        <w:rPr>
          <w:rFonts w:hint="default" w:ascii="Times New Roman" w:hAnsi="Times New Roman" w:cs="Times New Roman"/>
          <w:sz w:val="21"/>
          <w:szCs w:val="21"/>
          <w:lang w:val="en-US" w:eastAsia="zh-CN"/>
        </w:rPr>
        <w:t xml:space="preserve">he other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C. </w:t>
      </w:r>
      <w:r>
        <w:rPr>
          <w:rFonts w:hint="eastAsia" w:ascii="Times New Roman" w:hAnsi="Times New Roman" w:cs="Times New Roman"/>
          <w:sz w:val="21"/>
          <w:szCs w:val="21"/>
          <w:lang w:val="en-US" w:eastAsia="zh-CN"/>
        </w:rPr>
        <w:t>o</w:t>
      </w:r>
      <w:r>
        <w:rPr>
          <w:rFonts w:hint="default" w:ascii="Times New Roman" w:hAnsi="Times New Roman" w:cs="Times New Roman"/>
          <w:sz w:val="21"/>
          <w:szCs w:val="21"/>
          <w:lang w:val="en-US" w:eastAsia="zh-CN"/>
        </w:rPr>
        <w:t xml:space="preserve">ther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D. </w:t>
      </w:r>
      <w:r>
        <w:rPr>
          <w:rFonts w:hint="eastAsia" w:ascii="Times New Roman" w:hAnsi="Times New Roman" w:cs="Times New Roman"/>
          <w:sz w:val="21"/>
          <w:szCs w:val="21"/>
          <w:lang w:val="en-US" w:eastAsia="zh-CN"/>
        </w:rPr>
        <w:t>o</w:t>
      </w:r>
      <w:r>
        <w:rPr>
          <w:rFonts w:hint="default" w:ascii="Times New Roman" w:hAnsi="Times New Roman" w:cs="Times New Roman"/>
          <w:sz w:val="21"/>
          <w:szCs w:val="21"/>
          <w:lang w:val="en-US" w:eastAsia="zh-CN"/>
        </w:rPr>
        <w:t xml:space="preserve">thers </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42.A. </w:t>
      </w:r>
      <w:r>
        <w:rPr>
          <w:rFonts w:hint="eastAsia" w:ascii="Times New Roman" w:hAnsi="Times New Roman" w:cs="Times New Roman"/>
          <w:sz w:val="21"/>
          <w:szCs w:val="21"/>
          <w:lang w:val="en-US" w:eastAsia="zh-CN"/>
        </w:rPr>
        <w:t>s</w:t>
      </w:r>
      <w:r>
        <w:rPr>
          <w:rFonts w:hint="default" w:ascii="Times New Roman" w:hAnsi="Times New Roman" w:cs="Times New Roman"/>
          <w:sz w:val="21"/>
          <w:szCs w:val="21"/>
          <w:lang w:val="en-US" w:eastAsia="zh-CN"/>
        </w:rPr>
        <w:t xml:space="preserve">mall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B. </w:t>
      </w:r>
      <w:r>
        <w:rPr>
          <w:rFonts w:hint="eastAsia" w:ascii="Times New Roman" w:hAnsi="Times New Roman" w:cs="Times New Roman"/>
          <w:sz w:val="21"/>
          <w:szCs w:val="21"/>
          <w:lang w:val="en-US" w:eastAsia="zh-CN"/>
        </w:rPr>
        <w:t>b</w:t>
      </w:r>
      <w:r>
        <w:rPr>
          <w:rFonts w:hint="default" w:ascii="Times New Roman" w:hAnsi="Times New Roman" w:cs="Times New Roman"/>
          <w:sz w:val="21"/>
          <w:szCs w:val="21"/>
          <w:lang w:val="en-US" w:eastAsia="zh-CN"/>
        </w:rPr>
        <w:t xml:space="preserve">ig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C. </w:t>
      </w:r>
      <w:r>
        <w:rPr>
          <w:rFonts w:hint="eastAsia" w:ascii="Times New Roman" w:hAnsi="Times New Roman" w:cs="Times New Roman"/>
          <w:sz w:val="21"/>
          <w:szCs w:val="21"/>
          <w:lang w:val="en-US" w:eastAsia="zh-CN"/>
        </w:rPr>
        <w:t>f</w:t>
      </w:r>
      <w:r>
        <w:rPr>
          <w:rFonts w:hint="default" w:ascii="Times New Roman" w:hAnsi="Times New Roman" w:cs="Times New Roman"/>
          <w:sz w:val="21"/>
          <w:szCs w:val="21"/>
          <w:lang w:val="en-US" w:eastAsia="zh-CN"/>
        </w:rPr>
        <w:t xml:space="preserve">at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D. large</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43.A. </w:t>
      </w:r>
      <w:r>
        <w:rPr>
          <w:rFonts w:hint="eastAsia" w:ascii="Times New Roman" w:hAnsi="Times New Roman" w:cs="Times New Roman"/>
          <w:sz w:val="21"/>
          <w:szCs w:val="21"/>
          <w:lang w:val="en-US" w:eastAsia="zh-CN"/>
        </w:rPr>
        <w:t>m</w:t>
      </w:r>
      <w:r>
        <w:rPr>
          <w:rFonts w:hint="default" w:ascii="Times New Roman" w:hAnsi="Times New Roman" w:cs="Times New Roman"/>
          <w:sz w:val="21"/>
          <w:szCs w:val="21"/>
          <w:lang w:val="en-US" w:eastAsia="zh-CN"/>
        </w:rPr>
        <w:t xml:space="preserve">ore friendly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B. </w:t>
      </w:r>
      <w:r>
        <w:rPr>
          <w:rFonts w:hint="eastAsia" w:ascii="Times New Roman" w:hAnsi="Times New Roman" w:cs="Times New Roman"/>
          <w:sz w:val="21"/>
          <w:szCs w:val="21"/>
          <w:lang w:val="en-US" w:eastAsia="zh-CN"/>
        </w:rPr>
        <w:t>p</w:t>
      </w:r>
      <w:r>
        <w:rPr>
          <w:rFonts w:hint="default" w:ascii="Times New Roman" w:hAnsi="Times New Roman" w:cs="Times New Roman"/>
          <w:sz w:val="21"/>
          <w:szCs w:val="21"/>
          <w:lang w:val="en-US" w:eastAsia="zh-CN"/>
        </w:rPr>
        <w:t xml:space="preserve">rettier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C. </w:t>
      </w:r>
      <w:r>
        <w:rPr>
          <w:rFonts w:hint="eastAsia" w:ascii="Times New Roman" w:hAnsi="Times New Roman" w:cs="Times New Roman"/>
          <w:sz w:val="21"/>
          <w:szCs w:val="21"/>
          <w:lang w:val="en-US" w:eastAsia="zh-CN"/>
        </w:rPr>
        <w:t>c</w:t>
      </w:r>
      <w:r>
        <w:rPr>
          <w:rFonts w:hint="default" w:ascii="Times New Roman" w:hAnsi="Times New Roman" w:cs="Times New Roman"/>
          <w:sz w:val="21"/>
          <w:szCs w:val="21"/>
          <w:lang w:val="en-US" w:eastAsia="zh-CN"/>
        </w:rPr>
        <w:t xml:space="preserve">leverer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D. </w:t>
      </w:r>
      <w:r>
        <w:rPr>
          <w:rFonts w:hint="eastAsia" w:ascii="Times New Roman" w:hAnsi="Times New Roman" w:cs="Times New Roman"/>
          <w:sz w:val="21"/>
          <w:szCs w:val="21"/>
          <w:lang w:val="en-US" w:eastAsia="zh-CN"/>
        </w:rPr>
        <w:t>n</w:t>
      </w:r>
      <w:r>
        <w:rPr>
          <w:rFonts w:hint="default" w:ascii="Times New Roman" w:hAnsi="Times New Roman" w:cs="Times New Roman"/>
          <w:sz w:val="21"/>
          <w:szCs w:val="21"/>
          <w:lang w:val="en-US" w:eastAsia="zh-CN"/>
        </w:rPr>
        <w:t>ot cleverer</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44.A. </w:t>
      </w:r>
      <w:r>
        <w:rPr>
          <w:rFonts w:hint="eastAsia" w:ascii="Times New Roman" w:hAnsi="Times New Roman" w:cs="Times New Roman"/>
          <w:sz w:val="21"/>
          <w:szCs w:val="21"/>
          <w:lang w:val="en-US" w:eastAsia="zh-CN"/>
        </w:rPr>
        <w:t>s</w:t>
      </w:r>
      <w:r>
        <w:rPr>
          <w:rFonts w:hint="default" w:ascii="Times New Roman" w:hAnsi="Times New Roman" w:cs="Times New Roman"/>
          <w:sz w:val="21"/>
          <w:szCs w:val="21"/>
          <w:lang w:val="en-US" w:eastAsia="zh-CN"/>
        </w:rPr>
        <w:t xml:space="preserve">mart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B. </w:t>
      </w:r>
      <w:r>
        <w:rPr>
          <w:rFonts w:hint="eastAsia" w:ascii="Times New Roman" w:hAnsi="Times New Roman" w:cs="Times New Roman"/>
          <w:sz w:val="21"/>
          <w:szCs w:val="21"/>
          <w:lang w:val="en-US" w:eastAsia="zh-CN"/>
        </w:rPr>
        <w:t>s</w:t>
      </w:r>
      <w:r>
        <w:rPr>
          <w:rFonts w:hint="default" w:ascii="Times New Roman" w:hAnsi="Times New Roman" w:cs="Times New Roman"/>
          <w:sz w:val="21"/>
          <w:szCs w:val="21"/>
          <w:lang w:val="en-US" w:eastAsia="zh-CN"/>
        </w:rPr>
        <w:t xml:space="preserve">ad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C. </w:t>
      </w:r>
      <w:r>
        <w:rPr>
          <w:rFonts w:hint="eastAsia" w:ascii="Times New Roman" w:hAnsi="Times New Roman" w:cs="Times New Roman"/>
          <w:sz w:val="21"/>
          <w:szCs w:val="21"/>
          <w:lang w:val="en-US" w:eastAsia="zh-CN"/>
        </w:rPr>
        <w:t>s</w:t>
      </w:r>
      <w:r>
        <w:rPr>
          <w:rFonts w:hint="default" w:ascii="Times New Roman" w:hAnsi="Times New Roman" w:cs="Times New Roman"/>
          <w:sz w:val="21"/>
          <w:szCs w:val="21"/>
          <w:lang w:val="en-US" w:eastAsia="zh-CN"/>
        </w:rPr>
        <w:t xml:space="preserve">martly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D.sadly</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45.A. </w:t>
      </w:r>
      <w:r>
        <w:rPr>
          <w:rFonts w:hint="eastAsia" w:ascii="Times New Roman" w:hAnsi="Times New Roman" w:cs="Times New Roman"/>
          <w:sz w:val="21"/>
          <w:szCs w:val="21"/>
          <w:lang w:val="en-US" w:eastAsia="zh-CN"/>
        </w:rPr>
        <w:t>b</w:t>
      </w:r>
      <w:r>
        <w:rPr>
          <w:rFonts w:hint="default" w:ascii="Times New Roman" w:hAnsi="Times New Roman" w:cs="Times New Roman"/>
          <w:sz w:val="21"/>
          <w:szCs w:val="21"/>
          <w:lang w:val="en-US" w:eastAsia="zh-CN"/>
        </w:rPr>
        <w:t xml:space="preserve">ecause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B. </w:t>
      </w:r>
      <w:r>
        <w:rPr>
          <w:rFonts w:hint="eastAsia" w:ascii="Times New Roman" w:hAnsi="Times New Roman" w:cs="Times New Roman"/>
          <w:sz w:val="21"/>
          <w:szCs w:val="21"/>
          <w:lang w:val="en-US" w:eastAsia="zh-CN"/>
        </w:rPr>
        <w:t>b</w:t>
      </w:r>
      <w:r>
        <w:rPr>
          <w:rFonts w:hint="default" w:ascii="Times New Roman" w:hAnsi="Times New Roman" w:cs="Times New Roman"/>
          <w:sz w:val="21"/>
          <w:szCs w:val="21"/>
          <w:lang w:val="en-US" w:eastAsia="zh-CN"/>
        </w:rPr>
        <w:t xml:space="preserve">ut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C. </w:t>
      </w:r>
      <w:r>
        <w:rPr>
          <w:rFonts w:hint="eastAsia" w:ascii="Times New Roman" w:hAnsi="Times New Roman" w:cs="Times New Roman"/>
          <w:sz w:val="21"/>
          <w:szCs w:val="21"/>
          <w:lang w:val="en-US" w:eastAsia="zh-CN"/>
        </w:rPr>
        <w:t>o</w:t>
      </w:r>
      <w:r>
        <w:rPr>
          <w:rFonts w:hint="default" w:ascii="Times New Roman" w:hAnsi="Times New Roman" w:cs="Times New Roman"/>
          <w:sz w:val="21"/>
          <w:szCs w:val="21"/>
          <w:lang w:val="en-US" w:eastAsia="zh-CN"/>
        </w:rPr>
        <w:t xml:space="preserve">r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D. </w:t>
      </w:r>
      <w:r>
        <w:rPr>
          <w:rFonts w:hint="eastAsia" w:ascii="Times New Roman" w:hAnsi="Times New Roman" w:cs="Times New Roman"/>
          <w:sz w:val="21"/>
          <w:szCs w:val="21"/>
          <w:lang w:val="en-US" w:eastAsia="zh-CN"/>
        </w:rPr>
        <w:t>s</w:t>
      </w:r>
      <w:r>
        <w:rPr>
          <w:rFonts w:hint="default" w:ascii="Times New Roman" w:hAnsi="Times New Roman" w:cs="Times New Roman"/>
          <w:sz w:val="21"/>
          <w:szCs w:val="21"/>
          <w:lang w:val="en-US" w:eastAsia="zh-CN"/>
        </w:rPr>
        <w:t>o</w:t>
      </w:r>
    </w:p>
    <w:p>
      <w:pPr>
        <w:numPr>
          <w:ilvl w:val="0"/>
          <w:numId w:val="0"/>
        </w:numPr>
        <w:rPr>
          <w:rFonts w:hint="default" w:ascii="Times New Roman" w:hAnsi="Times New Roman" w:cs="Times New Roman"/>
          <w:sz w:val="21"/>
          <w:szCs w:val="21"/>
          <w:lang w:val="en-US" w:eastAsia="zh-CN"/>
        </w:rPr>
      </w:pPr>
    </w:p>
    <w:p>
      <w:pPr>
        <w:numPr>
          <w:ilvl w:val="0"/>
          <w:numId w:val="0"/>
        </w:numPr>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四．阅读理解（共15小题，每小题1分，满分15分）</w:t>
      </w:r>
    </w:p>
    <w:p>
      <w:pPr>
        <w:numPr>
          <w:ilvl w:val="0"/>
          <w:numId w:val="0"/>
        </w:numPr>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Blue ocean aquarium is a great place for families to take a holiday. Children love to see the sea animals and watch movies about sharks in it.</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Last </w:t>
      </w:r>
      <w:r>
        <w:rPr>
          <w:rFonts w:hint="eastAsia" w:ascii="Times New Roman" w:hAnsi="Times New Roman" w:cs="Times New Roman"/>
          <w:sz w:val="21"/>
          <w:szCs w:val="21"/>
          <w:lang w:val="en-US" w:eastAsia="zh-CN"/>
        </w:rPr>
        <w:t>S</w:t>
      </w:r>
      <w:r>
        <w:rPr>
          <w:rFonts w:hint="default" w:ascii="Times New Roman" w:hAnsi="Times New Roman" w:cs="Times New Roman"/>
          <w:sz w:val="21"/>
          <w:szCs w:val="21"/>
          <w:lang w:val="en-US" w:eastAsia="zh-CN"/>
        </w:rPr>
        <w:t xml:space="preserve">aturday morning, Mr Jackson took his wife and two little sons to the aquarium. At the ticket office, he asked, how much shall i pay to get in? The woman at the ticket office answered, the price is 220 dollars for each adult or any kid older than five. We let kids in free if they are five or younger. How old are your kids? Mr Jackson said, the older one is six and the young one is three. I think </w:t>
      </w:r>
      <w:r>
        <w:rPr>
          <w:rFonts w:hint="eastAsia" w:ascii="Times New Roman" w:hAnsi="Times New Roman" w:cs="Times New Roman"/>
          <w:sz w:val="21"/>
          <w:szCs w:val="21"/>
          <w:lang w:val="en-US" w:eastAsia="zh-CN"/>
        </w:rPr>
        <w:t>I</w:t>
      </w:r>
      <w:r>
        <w:rPr>
          <w:rFonts w:hint="default" w:ascii="Times New Roman" w:hAnsi="Times New Roman" w:cs="Times New Roman"/>
          <w:sz w:val="21"/>
          <w:szCs w:val="21"/>
          <w:lang w:val="en-US" w:eastAsia="zh-CN"/>
        </w:rPr>
        <w:t xml:space="preserve"> must buy three tickets. The woman was surprised. She said, sir, don’t you want to save 20 dollars?</w:t>
      </w:r>
      <w:r>
        <w:rPr>
          <w:rFonts w:hint="eastAsia" w:ascii="Times New Roman" w:hAnsi="Times New Roman" w:cs="Times New Roman"/>
          <w:sz w:val="21"/>
          <w:szCs w:val="21"/>
          <w:lang w:val="en-US" w:eastAsia="zh-CN"/>
        </w:rPr>
        <w:t xml:space="preserve"> I</w:t>
      </w:r>
      <w:r>
        <w:rPr>
          <w:rFonts w:hint="default" w:ascii="Times New Roman" w:hAnsi="Times New Roman" w:cs="Times New Roman"/>
          <w:sz w:val="21"/>
          <w:szCs w:val="21"/>
          <w:lang w:val="en-US" w:eastAsia="zh-CN"/>
        </w:rPr>
        <w:t xml:space="preserve">f you tell me your older son is five, </w:t>
      </w:r>
      <w:r>
        <w:rPr>
          <w:rFonts w:hint="eastAsia" w:ascii="Times New Roman" w:hAnsi="Times New Roman" w:cs="Times New Roman"/>
          <w:sz w:val="21"/>
          <w:szCs w:val="21"/>
          <w:lang w:val="en-US" w:eastAsia="zh-CN"/>
        </w:rPr>
        <w:t>I</w:t>
      </w:r>
      <w:r>
        <w:rPr>
          <w:rFonts w:hint="default" w:ascii="Times New Roman" w:hAnsi="Times New Roman" w:cs="Times New Roman"/>
          <w:sz w:val="21"/>
          <w:szCs w:val="21"/>
          <w:lang w:val="en-US" w:eastAsia="zh-CN"/>
        </w:rPr>
        <w:t xml:space="preserve"> won’t know the difference. Mr Jackson said with a smile, yes, that sounds right, but my kids will know the difference.</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From Mr Jackson’s story, we know honesty is very important in the modern society. We should tell you the truth to the people around us, especially to the kids.</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46.There are ____people in this story.</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A. 3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B. 5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C.4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D.6</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47. Mr Jackson paid ___for their tickets to the aquarium at last.</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A. 20 dollars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B. 40 dollars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C. 60 dollars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D. 80 dollars</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48. What can we learn from the passage?</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 Mr Jackson is very rich</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B. Mr </w:t>
      </w:r>
      <w:r>
        <w:rPr>
          <w:rFonts w:hint="eastAsia" w:ascii="Times New Roman" w:hAnsi="Times New Roman" w:cs="Times New Roman"/>
          <w:sz w:val="21"/>
          <w:szCs w:val="21"/>
          <w:lang w:val="en-US" w:eastAsia="zh-CN"/>
        </w:rPr>
        <w:t>J</w:t>
      </w:r>
      <w:r>
        <w:rPr>
          <w:rFonts w:hint="default" w:ascii="Times New Roman" w:hAnsi="Times New Roman" w:cs="Times New Roman"/>
          <w:sz w:val="21"/>
          <w:szCs w:val="21"/>
          <w:lang w:val="en-US" w:eastAsia="zh-CN"/>
        </w:rPr>
        <w:t>ackson wanted to save some money</w:t>
      </w:r>
      <w:r>
        <w:rPr>
          <w:rFonts w:hint="eastAsia" w:ascii="Times New Roman" w:hAnsi="Times New Roman" w:cs="Times New Roman"/>
          <w:sz w:val="21"/>
          <w:szCs w:val="21"/>
          <w:lang w:val="en-US" w:eastAsia="zh-CN"/>
        </w:rPr>
        <w:t>.</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C. Mr Jackson didn’t pay for his son’s tickets in the end.</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D. Mr Jackson thought honesty was more important than money.</w:t>
      </w:r>
    </w:p>
    <w:p>
      <w:pPr>
        <w:numPr>
          <w:ilvl w:val="0"/>
          <w:numId w:val="0"/>
        </w:numPr>
        <w:rPr>
          <w:rFonts w:hint="default" w:ascii="Times New Roman" w:hAnsi="Times New Roman" w:cs="Times New Roman"/>
          <w:sz w:val="21"/>
          <w:szCs w:val="21"/>
          <w:lang w:val="en-US" w:eastAsia="zh-CN"/>
        </w:rPr>
      </w:pPr>
    </w:p>
    <w:p>
      <w:pPr>
        <w:numPr>
          <w:ilvl w:val="0"/>
          <w:numId w:val="0"/>
        </w:numPr>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B</w:t>
      </w:r>
    </w:p>
    <w:p>
      <w:pPr>
        <w:numPr>
          <w:ilvl w:val="0"/>
          <w:numId w:val="0"/>
        </w:numPr>
        <w:jc w:val="both"/>
        <w:rPr>
          <w:rFonts w:hint="default" w:ascii="Times New Roman" w:hAnsi="Times New Roman" w:cs="Times New Roman"/>
          <w:sz w:val="21"/>
          <w:szCs w:val="21"/>
          <w:lang w:val="en-US" w:eastAsia="zh-CN"/>
        </w:rPr>
      </w:pPr>
      <w:r>
        <w:rPr>
          <w:rFonts w:hint="default" w:ascii="Times New Roman" w:hAnsi="Times New Roman" w:eastAsia="宋体" w:cs="Times New Roman"/>
          <w:b w:val="0"/>
          <w:i w:val="0"/>
          <w:caps w:val="0"/>
          <w:color w:val="000000"/>
          <w:spacing w:val="0"/>
          <w:sz w:val="21"/>
          <w:szCs w:val="21"/>
          <w:shd w:val="clear" w:fill="FFFFFF"/>
          <w:lang w:val="en-US" w:eastAsia="zh-CN"/>
        </w:rPr>
        <w:t xml:space="preserve">     </w:t>
      </w:r>
      <w:r>
        <w:rPr>
          <w:rFonts w:hint="default" w:ascii="Times New Roman" w:hAnsi="Times New Roman" w:eastAsia="宋体" w:cs="Times New Roman"/>
          <w:b w:val="0"/>
          <w:i w:val="0"/>
          <w:caps w:val="0"/>
          <w:color w:val="000000"/>
          <w:spacing w:val="0"/>
          <w:sz w:val="21"/>
          <w:szCs w:val="21"/>
          <w:shd w:val="clear" w:fill="FFFFFF"/>
        </w:rPr>
        <w:t>To many students, joining social media “circles” is now more important than making new friends in real life. And it’s easy. If you have a mobile phone, you can download many things such as Sina Weibo, QQ and WeChat.</w:t>
      </w:r>
      <w:r>
        <w:rPr>
          <w:rFonts w:hint="default" w:ascii="Times New Roman" w:hAnsi="Times New Roman" w:eastAsia="宋体" w:cs="Times New Roman"/>
          <w:b w:val="0"/>
          <w:i w:val="0"/>
          <w:caps w:val="0"/>
          <w:color w:val="000000"/>
          <w:spacing w:val="0"/>
          <w:sz w:val="21"/>
          <w:szCs w:val="21"/>
          <w:shd w:val="clear" w:fill="FFFFFF"/>
        </w:rPr>
        <w:br w:type="textWrapping"/>
      </w:r>
      <w:r>
        <w:rPr>
          <w:rFonts w:hint="default" w:ascii="Times New Roman" w:hAnsi="Times New Roman" w:eastAsia="宋体" w:cs="Times New Roman"/>
          <w:b w:val="0"/>
          <w:i w:val="0"/>
          <w:caps w:val="0"/>
          <w:color w:val="000000"/>
          <w:spacing w:val="0"/>
          <w:sz w:val="21"/>
          <w:szCs w:val="21"/>
          <w:shd w:val="clear" w:fill="FFFFFF"/>
          <w:lang w:val="en-US" w:eastAsia="zh-CN"/>
        </w:rPr>
        <w:t xml:space="preserve">     </w:t>
      </w:r>
      <w:r>
        <w:rPr>
          <w:rFonts w:hint="default" w:ascii="Times New Roman" w:hAnsi="Times New Roman" w:eastAsia="宋体" w:cs="Times New Roman"/>
          <w:b w:val="0"/>
          <w:i w:val="0"/>
          <w:caps w:val="0"/>
          <w:color w:val="000000"/>
          <w:spacing w:val="0"/>
          <w:sz w:val="21"/>
          <w:szCs w:val="21"/>
          <w:shd w:val="clear" w:fill="FFFFFF"/>
        </w:rPr>
        <w:t>“I love to check my friends’ updates. I also enjoy news and humor shared on social media,” said Wang Wei, 14, from a middle school in Shenzhen. While enjoying these, Wang distances himself from real life. “I love playing the plane-shooting game on WeChat, but have no interest in playing chess with my classmates,” said Wang.</w:t>
      </w:r>
      <w:r>
        <w:rPr>
          <w:rFonts w:hint="default" w:ascii="Times New Roman" w:hAnsi="Times New Roman" w:eastAsia="宋体" w:cs="Times New Roman"/>
          <w:b w:val="0"/>
          <w:i w:val="0"/>
          <w:caps w:val="0"/>
          <w:color w:val="000000"/>
          <w:spacing w:val="0"/>
          <w:sz w:val="21"/>
          <w:szCs w:val="21"/>
          <w:shd w:val="clear" w:fill="FFFFFF"/>
        </w:rPr>
        <w:br w:type="textWrapping"/>
      </w:r>
      <w:r>
        <w:rPr>
          <w:rFonts w:hint="default" w:ascii="Times New Roman" w:hAnsi="Times New Roman" w:eastAsia="宋体" w:cs="Times New Roman"/>
          <w:b w:val="0"/>
          <w:i w:val="0"/>
          <w:caps w:val="0"/>
          <w:color w:val="000000"/>
          <w:spacing w:val="0"/>
          <w:sz w:val="21"/>
          <w:szCs w:val="21"/>
          <w:shd w:val="clear" w:fill="FFFFFF"/>
          <w:lang w:val="en-US" w:eastAsia="zh-CN"/>
        </w:rPr>
        <w:t xml:space="preserve">     </w:t>
      </w:r>
      <w:r>
        <w:rPr>
          <w:rFonts w:hint="default" w:ascii="Times New Roman" w:hAnsi="Times New Roman" w:eastAsia="宋体" w:cs="Times New Roman"/>
          <w:b w:val="0"/>
          <w:i w:val="0"/>
          <w:caps w:val="0"/>
          <w:color w:val="000000"/>
          <w:spacing w:val="0"/>
          <w:sz w:val="21"/>
          <w:szCs w:val="21"/>
          <w:shd w:val="clear" w:fill="FFFFFF"/>
        </w:rPr>
        <w:t>Deng Yunyun 14, from Xuhui Middle School in Shanghai, said that social media has influenced their normal life. Last month, his school held a basketball match, and a student hurt his leg. Instead of giving him some help, students were busy with updating WeChat blogs about the accident. “I think they need t learn to balance their real and online lives, and what worries parents and teachers a lot is safety.” said Deng.</w:t>
      </w:r>
      <w:r>
        <w:rPr>
          <w:rFonts w:hint="default" w:ascii="Times New Roman" w:hAnsi="Times New Roman" w:eastAsia="宋体" w:cs="Times New Roman"/>
          <w:b w:val="0"/>
          <w:i w:val="0"/>
          <w:caps w:val="0"/>
          <w:color w:val="000000"/>
          <w:spacing w:val="0"/>
          <w:sz w:val="21"/>
          <w:szCs w:val="21"/>
          <w:shd w:val="clear" w:fill="FFFFFF"/>
        </w:rPr>
        <w:br w:type="textWrapping"/>
      </w:r>
      <w:r>
        <w:rPr>
          <w:rFonts w:hint="default" w:ascii="Times New Roman" w:hAnsi="Times New Roman" w:eastAsia="宋体" w:cs="Times New Roman"/>
          <w:b w:val="0"/>
          <w:i w:val="0"/>
          <w:caps w:val="0"/>
          <w:color w:val="000000"/>
          <w:spacing w:val="0"/>
          <w:sz w:val="21"/>
          <w:szCs w:val="21"/>
          <w:shd w:val="clear" w:fill="FFFFFF"/>
          <w:lang w:val="en-US" w:eastAsia="zh-CN"/>
        </w:rPr>
        <w:t xml:space="preserve">     </w:t>
      </w:r>
      <w:r>
        <w:rPr>
          <w:rFonts w:hint="default" w:ascii="Times New Roman" w:hAnsi="Times New Roman" w:eastAsia="宋体" w:cs="Times New Roman"/>
          <w:b w:val="0"/>
          <w:i w:val="0"/>
          <w:caps w:val="0"/>
          <w:color w:val="000000"/>
          <w:spacing w:val="0"/>
          <w:sz w:val="21"/>
          <w:szCs w:val="21"/>
          <w:shd w:val="clear" w:fill="FFFFFF"/>
        </w:rPr>
        <w:t>“Many students are happy to tell their interests and personal information to their social media ‘friends’. And </w:t>
      </w:r>
      <w:r>
        <w:rPr>
          <w:rFonts w:hint="default" w:ascii="Times New Roman" w:hAnsi="Times New Roman" w:eastAsia="宋体" w:cs="Times New Roman"/>
          <w:b w:val="0"/>
          <w:i w:val="0"/>
          <w:caps w:val="0"/>
          <w:color w:val="000000"/>
          <w:spacing w:val="0"/>
          <w:sz w:val="21"/>
          <w:szCs w:val="21"/>
          <w:u w:val="single"/>
          <w:shd w:val="clear" w:fill="FFFFFF"/>
        </w:rPr>
        <w:t>this</w:t>
      </w:r>
      <w:r>
        <w:rPr>
          <w:rFonts w:hint="default" w:ascii="Times New Roman" w:hAnsi="Times New Roman" w:eastAsia="宋体" w:cs="Times New Roman"/>
          <w:b w:val="0"/>
          <w:i w:val="0"/>
          <w:caps w:val="0"/>
          <w:color w:val="000000"/>
          <w:spacing w:val="0"/>
          <w:sz w:val="21"/>
          <w:szCs w:val="21"/>
          <w:shd w:val="clear" w:fill="FFFFFF"/>
        </w:rPr>
        <w:t> could bring them danger,” said Miss Wang, a teacher from Shenzhen middle school. “For example, the use of WeChat’s shake-shake allows users to connect to other users nearby. Also police warn about the risks of making friends in this way.</w:t>
      </w:r>
      <w:r>
        <w:rPr>
          <w:rFonts w:hint="default" w:ascii="Times New Roman" w:hAnsi="Times New Roman" w:eastAsia="宋体" w:cs="Times New Roman"/>
          <w:b w:val="0"/>
          <w:i w:val="0"/>
          <w:caps w:val="0"/>
          <w:color w:val="000000"/>
          <w:spacing w:val="0"/>
          <w:sz w:val="21"/>
          <w:szCs w:val="21"/>
          <w:shd w:val="clear" w:fill="FFFFFF"/>
        </w:rPr>
        <w:br w:type="textWrapping"/>
      </w:r>
      <w:r>
        <w:rPr>
          <w:rFonts w:hint="default" w:ascii="Times New Roman" w:hAnsi="Times New Roman" w:eastAsia="宋体" w:cs="Times New Roman"/>
          <w:b w:val="0"/>
          <w:i w:val="0"/>
          <w:caps w:val="0"/>
          <w:color w:val="000000"/>
          <w:spacing w:val="0"/>
          <w:sz w:val="21"/>
          <w:szCs w:val="21"/>
          <w:shd w:val="clear" w:fill="FFFFFF"/>
          <w:lang w:val="en-US" w:eastAsia="zh-CN"/>
        </w:rPr>
        <w:t xml:space="preserve">     </w:t>
      </w:r>
      <w:r>
        <w:rPr>
          <w:rFonts w:hint="default" w:ascii="Times New Roman" w:hAnsi="Times New Roman" w:eastAsia="宋体" w:cs="Times New Roman"/>
          <w:b w:val="0"/>
          <w:i w:val="0"/>
          <w:caps w:val="0"/>
          <w:color w:val="000000"/>
          <w:spacing w:val="0"/>
          <w:sz w:val="21"/>
          <w:szCs w:val="21"/>
          <w:shd w:val="clear" w:fill="FFFFFF"/>
        </w:rPr>
        <w:t>“</w:t>
      </w:r>
      <w:r>
        <w:rPr>
          <w:rFonts w:hint="eastAsia" w:ascii="Times New Roman" w:hAnsi="Times New Roman" w:eastAsia="宋体" w:cs="Times New Roman"/>
          <w:b w:val="0"/>
          <w:i w:val="0"/>
          <w:caps w:val="0"/>
          <w:color w:val="000000"/>
          <w:spacing w:val="0"/>
          <w:sz w:val="21"/>
          <w:szCs w:val="21"/>
          <w:shd w:val="clear" w:fill="FFFFFF"/>
          <w:lang w:val="en-US" w:eastAsia="zh-CN"/>
        </w:rPr>
        <w:t>B</w:t>
      </w:r>
      <w:r>
        <w:rPr>
          <w:rFonts w:hint="default" w:ascii="Times New Roman" w:hAnsi="Times New Roman" w:eastAsia="宋体" w:cs="Times New Roman"/>
          <w:b w:val="0"/>
          <w:i w:val="0"/>
          <w:caps w:val="0"/>
          <w:color w:val="000000"/>
          <w:spacing w:val="0"/>
          <w:sz w:val="21"/>
          <w:szCs w:val="21"/>
          <w:shd w:val="clear" w:fill="FFFFFF"/>
        </w:rPr>
        <w:t>e careful. Do not use the locating function at any moment, do not give your name, and do not post the photos of your community,” said Wang.</w:t>
      </w:r>
    </w:p>
    <w:p>
      <w:pPr>
        <w:numPr>
          <w:ilvl w:val="0"/>
          <w:numId w:val="0"/>
        </w:numPr>
        <w:jc w:val="both"/>
        <w:rPr>
          <w:rFonts w:hint="default" w:ascii="Times New Roman" w:hAnsi="Times New Roman" w:cs="Times New Roman"/>
          <w:sz w:val="21"/>
          <w:szCs w:val="21"/>
          <w:lang w:val="en-US" w:eastAsia="zh-CN"/>
        </w:rPr>
      </w:pP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49. Why did nobody offer help when a student hurt his leg?</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 Because his classmates were busy sharing their update.</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B. Because his classmates didn’t look him as their friends.</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C. Because he didn’t belong to their social media circles.</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D. Because there were few students there at that moment.</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50. The underlined word this in the fourth paragraph refers to___</w:t>
      </w:r>
      <w:r>
        <w:rPr>
          <w:rFonts w:hint="eastAsia" w:ascii="Times New Roman" w:hAnsi="Times New Roman" w:cs="Times New Roman"/>
          <w:sz w:val="21"/>
          <w:szCs w:val="21"/>
          <w:lang w:val="en-US" w:eastAsia="zh-CN"/>
        </w:rPr>
        <w:t>______</w:t>
      </w:r>
      <w:r>
        <w:rPr>
          <w:rFonts w:hint="default" w:ascii="Times New Roman" w:hAnsi="Times New Roman" w:cs="Times New Roman"/>
          <w:sz w:val="21"/>
          <w:szCs w:val="21"/>
          <w:lang w:val="en-US" w:eastAsia="zh-CN"/>
        </w:rPr>
        <w:t>..</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A. </w:t>
      </w:r>
      <w:r>
        <w:rPr>
          <w:rFonts w:hint="eastAsia" w:ascii="Times New Roman" w:hAnsi="Times New Roman" w:cs="Times New Roman"/>
          <w:sz w:val="21"/>
          <w:szCs w:val="21"/>
          <w:lang w:val="en-US" w:eastAsia="zh-CN"/>
        </w:rPr>
        <w:t>t</w:t>
      </w:r>
      <w:r>
        <w:rPr>
          <w:rFonts w:hint="default" w:ascii="Times New Roman" w:hAnsi="Times New Roman" w:cs="Times New Roman"/>
          <w:sz w:val="21"/>
          <w:szCs w:val="21"/>
          <w:lang w:val="en-US" w:eastAsia="zh-CN"/>
        </w:rPr>
        <w:t xml:space="preserve">he use of Wechat’s shake-shake </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B. </w:t>
      </w:r>
      <w:r>
        <w:rPr>
          <w:rFonts w:hint="eastAsia" w:ascii="Times New Roman" w:hAnsi="Times New Roman" w:cs="Times New Roman"/>
          <w:sz w:val="21"/>
          <w:szCs w:val="21"/>
          <w:lang w:val="en-US" w:eastAsia="zh-CN"/>
        </w:rPr>
        <w:t>h</w:t>
      </w:r>
      <w:r>
        <w:rPr>
          <w:rFonts w:hint="default" w:ascii="Times New Roman" w:hAnsi="Times New Roman" w:cs="Times New Roman"/>
          <w:sz w:val="21"/>
          <w:szCs w:val="21"/>
          <w:lang w:val="en-US" w:eastAsia="zh-CN"/>
        </w:rPr>
        <w:t xml:space="preserve">aving no interest in playing chess with friends </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C. </w:t>
      </w:r>
      <w:r>
        <w:rPr>
          <w:rFonts w:hint="eastAsia" w:ascii="Times New Roman" w:hAnsi="Times New Roman" w:cs="Times New Roman"/>
          <w:sz w:val="21"/>
          <w:szCs w:val="21"/>
          <w:lang w:val="en-US" w:eastAsia="zh-CN"/>
        </w:rPr>
        <w:t>p</w:t>
      </w:r>
      <w:r>
        <w:rPr>
          <w:rFonts w:hint="default" w:ascii="Times New Roman" w:hAnsi="Times New Roman" w:cs="Times New Roman"/>
          <w:sz w:val="21"/>
          <w:szCs w:val="21"/>
          <w:lang w:val="en-US" w:eastAsia="zh-CN"/>
        </w:rPr>
        <w:t>aying too much attention to their social media circles.</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D. </w:t>
      </w:r>
      <w:r>
        <w:rPr>
          <w:rFonts w:hint="eastAsia" w:ascii="Times New Roman" w:hAnsi="Times New Roman" w:cs="Times New Roman"/>
          <w:sz w:val="21"/>
          <w:szCs w:val="21"/>
          <w:lang w:val="en-US" w:eastAsia="zh-CN"/>
        </w:rPr>
        <w:t>s</w:t>
      </w:r>
      <w:r>
        <w:rPr>
          <w:rFonts w:hint="default" w:ascii="Times New Roman" w:hAnsi="Times New Roman" w:cs="Times New Roman"/>
          <w:sz w:val="21"/>
          <w:szCs w:val="21"/>
          <w:lang w:val="en-US" w:eastAsia="zh-CN"/>
        </w:rPr>
        <w:t>haring personal information with their social media friends.</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51. What is the main idea of the passage?</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 The use of Wechat’s shake-shake adds risks of making friends on line.</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B. Warn students not to use Wechat’s locating function in case of danger.</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C. Wechat keeps students away from real life and also may bring them danger.</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D. Joining social media circles is more important than making friends in real life.</w:t>
      </w:r>
    </w:p>
    <w:p>
      <w:pPr>
        <w:numPr>
          <w:ilvl w:val="0"/>
          <w:numId w:val="0"/>
        </w:numPr>
        <w:jc w:val="center"/>
        <w:rPr>
          <w:rFonts w:hint="default" w:ascii="Times New Roman" w:hAnsi="Times New Roman" w:cs="Times New Roman"/>
          <w:sz w:val="21"/>
          <w:szCs w:val="21"/>
          <w:lang w:val="en-US" w:eastAsia="zh-CN"/>
        </w:rPr>
      </w:pPr>
    </w:p>
    <w:p>
      <w:pPr>
        <w:numPr>
          <w:ilvl w:val="0"/>
          <w:numId w:val="0"/>
        </w:numPr>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C</w:t>
      </w:r>
    </w:p>
    <w:p>
      <w:pPr>
        <w:numPr>
          <w:ilvl w:val="0"/>
          <w:numId w:val="0"/>
        </w:numPr>
        <w:jc w:val="both"/>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Ea</w:t>
      </w:r>
      <w:r>
        <w:rPr>
          <w:rFonts w:hint="eastAsia" w:ascii="Times New Roman" w:hAnsi="Times New Roman" w:cs="Times New Roman"/>
          <w:sz w:val="21"/>
          <w:szCs w:val="21"/>
          <w:lang w:val="en-US" w:eastAsia="zh-CN"/>
        </w:rPr>
        <w:t>r</w:t>
      </w:r>
      <w:r>
        <w:rPr>
          <w:rFonts w:hint="default" w:ascii="Times New Roman" w:hAnsi="Times New Roman" w:cs="Times New Roman"/>
          <w:sz w:val="21"/>
          <w:szCs w:val="21"/>
          <w:lang w:val="en-US" w:eastAsia="zh-CN"/>
        </w:rPr>
        <w:t>thquake may happen anywhere on the earth. When some plates of the earth move suddenly, an earthquake happens. Many earthquakes begin under the sea. They often happen near the mountains too.</w:t>
      </w:r>
    </w:p>
    <w:p>
      <w:pPr>
        <w:numPr>
          <w:ilvl w:val="0"/>
          <w:numId w:val="0"/>
        </w:numPr>
        <w:jc w:val="both"/>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During an earthquake, the shakings make rocks rise suddenly and even crack open. Houses fall, people are killed or hurt, and sometimes the whole villages or cities are destoryed.</w:t>
      </w:r>
    </w:p>
    <w:p>
      <w:pPr>
        <w:numPr>
          <w:ilvl w:val="0"/>
          <w:numId w:val="0"/>
        </w:numPr>
        <w:jc w:val="both"/>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Can we do something to keep ourselves safe from earthquakes? Scientists have studied earthquakes and made maps that show the earthquake belts. In areas in these belts, it is possible for ear</w:t>
      </w:r>
      <w:r>
        <w:rPr>
          <w:rFonts w:hint="eastAsia" w:ascii="Times New Roman" w:hAnsi="Times New Roman" w:cs="Times New Roman"/>
          <w:sz w:val="21"/>
          <w:szCs w:val="21"/>
          <w:lang w:val="en-US" w:eastAsia="zh-CN"/>
        </w:rPr>
        <w:t>thq</w:t>
      </w:r>
      <w:r>
        <w:rPr>
          <w:rFonts w:hint="default" w:ascii="Times New Roman" w:hAnsi="Times New Roman" w:cs="Times New Roman"/>
          <w:sz w:val="21"/>
          <w:szCs w:val="21"/>
          <w:lang w:val="en-US" w:eastAsia="zh-CN"/>
        </w:rPr>
        <w:t xml:space="preserve">uakes to happen. In these areas we should build strong houses to fight </w:t>
      </w:r>
      <w:r>
        <w:rPr>
          <w:rFonts w:hint="eastAsia" w:ascii="Times New Roman" w:hAnsi="Times New Roman" w:cs="Times New Roman"/>
          <w:sz w:val="21"/>
          <w:szCs w:val="21"/>
          <w:lang w:val="en-US" w:eastAsia="zh-CN"/>
        </w:rPr>
        <w:t>a</w:t>
      </w:r>
      <w:r>
        <w:rPr>
          <w:rFonts w:hint="default" w:ascii="Times New Roman" w:hAnsi="Times New Roman" w:cs="Times New Roman"/>
          <w:sz w:val="21"/>
          <w:szCs w:val="21"/>
          <w:lang w:val="en-US" w:eastAsia="zh-CN"/>
        </w:rPr>
        <w:t>gainst ea</w:t>
      </w:r>
      <w:r>
        <w:rPr>
          <w:rFonts w:hint="eastAsia" w:ascii="Times New Roman" w:hAnsi="Times New Roman" w:cs="Times New Roman"/>
          <w:sz w:val="21"/>
          <w:szCs w:val="21"/>
          <w:lang w:val="en-US" w:eastAsia="zh-CN"/>
        </w:rPr>
        <w:t>rt</w:t>
      </w:r>
      <w:r>
        <w:rPr>
          <w:rFonts w:hint="default" w:ascii="Times New Roman" w:hAnsi="Times New Roman" w:cs="Times New Roman"/>
          <w:sz w:val="21"/>
          <w:szCs w:val="21"/>
          <w:lang w:val="en-US" w:eastAsia="zh-CN"/>
        </w:rPr>
        <w:t>hquakes.</w:t>
      </w:r>
    </w:p>
    <w:p>
      <w:pPr>
        <w:numPr>
          <w:ilvl w:val="0"/>
          <w:numId w:val="0"/>
        </w:numPr>
        <w:jc w:val="both"/>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In the future scientists will be able to tell when and where an earthquake will be before they happen. They can tell people what to do and how to do it.</w:t>
      </w:r>
    </w:p>
    <w:p>
      <w:pPr>
        <w:numPr>
          <w:ilvl w:val="0"/>
          <w:numId w:val="0"/>
        </w:numPr>
        <w:jc w:val="both"/>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52. The reason for an earthquake is ____</w:t>
      </w:r>
      <w:r>
        <w:rPr>
          <w:rFonts w:hint="eastAsia" w:ascii="Times New Roman" w:hAnsi="Times New Roman" w:cs="Times New Roman"/>
          <w:sz w:val="21"/>
          <w:szCs w:val="21"/>
          <w:lang w:val="en-US" w:eastAsia="zh-CN"/>
        </w:rPr>
        <w:t>_______</w:t>
      </w:r>
      <w:r>
        <w:rPr>
          <w:rFonts w:hint="default" w:ascii="Times New Roman" w:hAnsi="Times New Roman" w:cs="Times New Roman"/>
          <w:sz w:val="21"/>
          <w:szCs w:val="21"/>
          <w:lang w:val="en-US" w:eastAsia="zh-CN"/>
        </w:rPr>
        <w:t>.</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A. Some plates of the earth move suddenly.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B. That the sea is too deep.</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C. Rocks cracking open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D. That the mountains are too high.</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53. A lot of earthquakes often happens ____</w:t>
      </w:r>
      <w:r>
        <w:rPr>
          <w:rFonts w:hint="eastAsia" w:ascii="Times New Roman" w:hAnsi="Times New Roman" w:cs="Times New Roman"/>
          <w:sz w:val="21"/>
          <w:szCs w:val="21"/>
          <w:lang w:val="en-US" w:eastAsia="zh-CN"/>
        </w:rPr>
        <w:t>_______</w:t>
      </w:r>
      <w:r>
        <w:rPr>
          <w:rFonts w:hint="default" w:ascii="Times New Roman" w:hAnsi="Times New Roman" w:cs="Times New Roman"/>
          <w:sz w:val="21"/>
          <w:szCs w:val="21"/>
          <w:lang w:val="en-US" w:eastAsia="zh-CN"/>
        </w:rPr>
        <w:t>.</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A. </w:t>
      </w:r>
      <w:r>
        <w:rPr>
          <w:rFonts w:hint="eastAsia" w:ascii="Times New Roman" w:hAnsi="Times New Roman" w:cs="Times New Roman"/>
          <w:sz w:val="21"/>
          <w:szCs w:val="21"/>
          <w:lang w:val="en-US" w:eastAsia="zh-CN"/>
        </w:rPr>
        <w:t>a</w:t>
      </w:r>
      <w:r>
        <w:rPr>
          <w:rFonts w:hint="default" w:ascii="Times New Roman" w:hAnsi="Times New Roman" w:cs="Times New Roman"/>
          <w:sz w:val="21"/>
          <w:szCs w:val="21"/>
          <w:lang w:val="en-US" w:eastAsia="zh-CN"/>
        </w:rPr>
        <w:t xml:space="preserve">nywhere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B. </w:t>
      </w:r>
      <w:r>
        <w:rPr>
          <w:rFonts w:hint="eastAsia" w:ascii="Times New Roman" w:hAnsi="Times New Roman" w:cs="Times New Roman"/>
          <w:sz w:val="21"/>
          <w:szCs w:val="21"/>
          <w:lang w:val="en-US" w:eastAsia="zh-CN"/>
        </w:rPr>
        <w:t>n</w:t>
      </w:r>
      <w:r>
        <w:rPr>
          <w:rFonts w:hint="default" w:ascii="Times New Roman" w:hAnsi="Times New Roman" w:cs="Times New Roman"/>
          <w:sz w:val="21"/>
          <w:szCs w:val="21"/>
          <w:lang w:val="en-US" w:eastAsia="zh-CN"/>
        </w:rPr>
        <w:t xml:space="preserve">ext to mountains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C. </w:t>
      </w:r>
      <w:r>
        <w:rPr>
          <w:rFonts w:hint="eastAsia" w:ascii="Times New Roman" w:hAnsi="Times New Roman" w:cs="Times New Roman"/>
          <w:sz w:val="21"/>
          <w:szCs w:val="21"/>
          <w:lang w:val="en-US" w:eastAsia="zh-CN"/>
        </w:rPr>
        <w:t>i</w:t>
      </w:r>
      <w:r>
        <w:rPr>
          <w:rFonts w:hint="default" w:ascii="Times New Roman" w:hAnsi="Times New Roman" w:cs="Times New Roman"/>
          <w:sz w:val="21"/>
          <w:szCs w:val="21"/>
          <w:lang w:val="en-US" w:eastAsia="zh-CN"/>
        </w:rPr>
        <w:t xml:space="preserve">n the sea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D. </w:t>
      </w:r>
      <w:r>
        <w:rPr>
          <w:rFonts w:hint="eastAsia" w:ascii="Times New Roman" w:hAnsi="Times New Roman" w:cs="Times New Roman"/>
          <w:sz w:val="21"/>
          <w:szCs w:val="21"/>
          <w:lang w:val="en-US" w:eastAsia="zh-CN"/>
        </w:rPr>
        <w:t>i</w:t>
      </w:r>
      <w:r>
        <w:rPr>
          <w:rFonts w:hint="default" w:ascii="Times New Roman" w:hAnsi="Times New Roman" w:cs="Times New Roman"/>
          <w:sz w:val="21"/>
          <w:szCs w:val="21"/>
          <w:lang w:val="en-US" w:eastAsia="zh-CN"/>
        </w:rPr>
        <w:t>n the mountains</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54. Which of the following is true according to the passage?</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 During an earthquake</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lang w:val="en-US" w:eastAsia="zh-CN"/>
        </w:rPr>
        <w:t xml:space="preserve"> few people are killed or hurt.</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B. The scientists can tell when and where an earthquake now.</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C. We should build strong houses to fight against earthquakes.</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D. Earthquakes all happen near the mountains.</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55. In the future</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lang w:val="en-US" w:eastAsia="zh-CN"/>
        </w:rPr>
        <w:t xml:space="preserve"> we’ll be no longer so af</w:t>
      </w:r>
      <w:r>
        <w:rPr>
          <w:rFonts w:hint="eastAsia" w:ascii="Times New Roman" w:hAnsi="Times New Roman" w:cs="Times New Roman"/>
          <w:sz w:val="21"/>
          <w:szCs w:val="21"/>
          <w:lang w:val="en-US" w:eastAsia="zh-CN"/>
        </w:rPr>
        <w:t>r</w:t>
      </w:r>
      <w:r>
        <w:rPr>
          <w:rFonts w:hint="default" w:ascii="Times New Roman" w:hAnsi="Times New Roman" w:cs="Times New Roman"/>
          <w:sz w:val="21"/>
          <w:szCs w:val="21"/>
          <w:lang w:val="en-US" w:eastAsia="zh-CN"/>
        </w:rPr>
        <w:t>aid of earthquakes ____</w:t>
      </w:r>
      <w:r>
        <w:rPr>
          <w:rFonts w:hint="eastAsia" w:ascii="Times New Roman" w:hAnsi="Times New Roman" w:cs="Times New Roman"/>
          <w:sz w:val="21"/>
          <w:szCs w:val="21"/>
          <w:lang w:val="en-US" w:eastAsia="zh-CN"/>
        </w:rPr>
        <w:t>_______</w:t>
      </w:r>
      <w:r>
        <w:rPr>
          <w:rFonts w:hint="default" w:ascii="Times New Roman" w:hAnsi="Times New Roman" w:cs="Times New Roman"/>
          <w:sz w:val="21"/>
          <w:szCs w:val="21"/>
          <w:lang w:val="en-US" w:eastAsia="zh-CN"/>
        </w:rPr>
        <w:t>.</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A. </w:t>
      </w:r>
      <w:r>
        <w:rPr>
          <w:rFonts w:hint="eastAsia" w:ascii="Times New Roman" w:hAnsi="Times New Roman" w:cs="Times New Roman"/>
          <w:sz w:val="21"/>
          <w:szCs w:val="21"/>
          <w:lang w:val="en-US" w:eastAsia="zh-CN"/>
        </w:rPr>
        <w:t>w</w:t>
      </w:r>
      <w:r>
        <w:rPr>
          <w:rFonts w:hint="default" w:ascii="Times New Roman" w:hAnsi="Times New Roman" w:cs="Times New Roman"/>
          <w:sz w:val="21"/>
          <w:szCs w:val="21"/>
          <w:lang w:val="en-US" w:eastAsia="zh-CN"/>
        </w:rPr>
        <w:t>ith the help of scientists’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exact prediction</w:t>
      </w:r>
    </w:p>
    <w:p>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B. because of a map showing the “earthquake belts”</w:t>
      </w:r>
    </w:p>
    <w:p>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C. because we can guess the date and place of earthquakes</w:t>
      </w:r>
    </w:p>
    <w:p>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D. because no earthquakes will happen around us</w:t>
      </w:r>
    </w:p>
    <w:p>
      <w:pPr>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D</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31-year-old Michael Phelps has become a phenomenon(神话)in swimming.</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Phelps won four gold and one silver medals at the 2016 Rio Olympic Games. He ended his journey to the fifth Olympic Games and magic performance successfully. Over 12 years, from Athens to Rio, Phelps won 22 gold medals, and he was one of the greatest athletes in the history of the Olympic Games.</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At the 2008 Summer Olympic Games, he won eight gold medals. That was more than the whole Australian team could put together. He beat (打败) Mark Spitz’s 1972 record of seven wins in the pool at one Olympics. Phelps has put his name next to seven world records.</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Michael Phelps started to swim at the age of 5. Guess which stroke(动作) he first tried? The backstroke. It’s because he didn’t want to put his face in the water.</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By the age of 7,he had taken part in a lot of swimming competitions. At 11, he met Bob Bowman who saw the kid’s great talent.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How did Phelps become so good? He was born with the body of a swimmer. He stands 1.87 meters high and has a wide wingspan（臂展）. He knows how to use his body to full advantage. His hands and feet are like paddles（踏板）in the water and he has a strong kick.</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But that’s not all, he also has the heart and will to win. He thinks that anything is possible as long as you keep practising.</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Swimming is Phelps ‘s life. Every day he spends five hours in the water, swimming about 11 kilometers. He never takes a day off. This is a young man who knows what he wants.</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“If I didn’t swim my best, I’d think about it at school, at dinner, and with my friends. It would drive me crazy,” he said.</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“There are no limits （限制）. The more you dream, the further you get.”</w:t>
      </w:r>
    </w:p>
    <w:p>
      <w:pPr>
        <w:numPr>
          <w:ilvl w:val="0"/>
          <w:numId w:val="11"/>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How many gold medals did Phelps win through his 12 years’ journey of Olympic Games?</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A. 4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B. 5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C. 8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D. 22</w:t>
      </w:r>
    </w:p>
    <w:p>
      <w:pPr>
        <w:numPr>
          <w:ilvl w:val="0"/>
          <w:numId w:val="11"/>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Why did Phelps try backstroke first?</w:t>
      </w:r>
    </w:p>
    <w:p>
      <w:pPr>
        <w:numPr>
          <w:ilvl w:val="0"/>
          <w:numId w:val="12"/>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Because he was born with the body of a swimmer.</w:t>
      </w:r>
    </w:p>
    <w:p>
      <w:pPr>
        <w:numPr>
          <w:ilvl w:val="0"/>
          <w:numId w:val="12"/>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Because his hands and feet were like paddles in the water.</w:t>
      </w:r>
    </w:p>
    <w:p>
      <w:pPr>
        <w:numPr>
          <w:ilvl w:val="0"/>
          <w:numId w:val="12"/>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Because he didn’t want to put his face in the water.</w:t>
      </w:r>
    </w:p>
    <w:p>
      <w:pPr>
        <w:numPr>
          <w:ilvl w:val="0"/>
          <w:numId w:val="12"/>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Because he had a wide wingspan.</w:t>
      </w:r>
    </w:p>
    <w:p>
      <w:pPr>
        <w:numPr>
          <w:ilvl w:val="0"/>
          <w:numId w:val="13"/>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How long did Phelps spend swimming every day?</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A. 12 hours.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B. 5 hours.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C. A whole day.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D. 11 hours.</w:t>
      </w:r>
    </w:p>
    <w:p>
      <w:pPr>
        <w:numPr>
          <w:ilvl w:val="0"/>
          <w:numId w:val="13"/>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Which reason was not mentioned （提及）according to Phelps’ success?</w:t>
      </w:r>
    </w:p>
    <w:p>
      <w:pPr>
        <w:numPr>
          <w:ilvl w:val="0"/>
          <w:numId w:val="14"/>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He was a born swimmer.</w:t>
      </w:r>
    </w:p>
    <w:p>
      <w:pPr>
        <w:numPr>
          <w:ilvl w:val="0"/>
          <w:numId w:val="14"/>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Keeping practising.</w:t>
      </w:r>
    </w:p>
    <w:p>
      <w:pPr>
        <w:numPr>
          <w:ilvl w:val="0"/>
          <w:numId w:val="14"/>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He has a very good height and a wide wingspan.</w:t>
      </w:r>
    </w:p>
    <w:p>
      <w:pPr>
        <w:numPr>
          <w:ilvl w:val="0"/>
          <w:numId w:val="14"/>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He always cares much about his diet.</w:t>
      </w:r>
    </w:p>
    <w:p>
      <w:pPr>
        <w:numPr>
          <w:ilvl w:val="0"/>
          <w:numId w:val="15"/>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What can we learn from this passage?</w:t>
      </w:r>
    </w:p>
    <w:p>
      <w:pPr>
        <w:numPr>
          <w:ilvl w:val="0"/>
          <w:numId w:val="16"/>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The American team got 4 gold medals at the 2016 Rio Olympic Games.</w:t>
      </w:r>
    </w:p>
    <w:p>
      <w:pPr>
        <w:numPr>
          <w:ilvl w:val="0"/>
          <w:numId w:val="16"/>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If you have a wide wingspan, you must be a good swimmer.</w:t>
      </w:r>
    </w:p>
    <w:p>
      <w:pPr>
        <w:numPr>
          <w:ilvl w:val="0"/>
          <w:numId w:val="16"/>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Phelps was made to spend all his time swimming every day.</w:t>
      </w:r>
    </w:p>
    <w:p>
      <w:pPr>
        <w:numPr>
          <w:ilvl w:val="0"/>
          <w:numId w:val="16"/>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Nothing is impossible if you put your heart into it.</w:t>
      </w:r>
    </w:p>
    <w:p>
      <w:pPr>
        <w:numPr>
          <w:ilvl w:val="0"/>
          <w:numId w:val="0"/>
        </w:numPr>
        <w:rPr>
          <w:rFonts w:hint="default" w:ascii="Times New Roman" w:hAnsi="Times New Roman" w:cs="Times New Roman"/>
          <w:b/>
          <w:bCs/>
          <w:sz w:val="21"/>
          <w:szCs w:val="21"/>
          <w:lang w:val="en-US" w:eastAsia="zh-CN"/>
        </w:rPr>
      </w:pPr>
    </w:p>
    <w:p>
      <w:pPr>
        <w:numPr>
          <w:ilvl w:val="0"/>
          <w:numId w:val="0"/>
        </w:numPr>
        <w:jc w:val="center"/>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第二卷：非选择题（50分）</w:t>
      </w:r>
    </w:p>
    <w:p>
      <w:pPr>
        <w:numPr>
          <w:ilvl w:val="0"/>
          <w:numId w:val="0"/>
        </w:numPr>
        <w:jc w:val="center"/>
        <w:rPr>
          <w:rFonts w:hint="default" w:ascii="Times New Roman" w:hAnsi="Times New Roman" w:cs="Times New Roman"/>
          <w:b/>
          <w:bCs/>
          <w:sz w:val="21"/>
          <w:szCs w:val="21"/>
          <w:lang w:val="en-US" w:eastAsia="zh-CN"/>
        </w:rPr>
      </w:pPr>
    </w:p>
    <w:p>
      <w:pPr>
        <w:numPr>
          <w:ilvl w:val="0"/>
          <w:numId w:val="17"/>
        </w:numPr>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根据所给中文完成句子（共10小题；每空0.5分，满分5分）</w:t>
      </w:r>
    </w:p>
    <w:p>
      <w:pPr>
        <w:numPr>
          <w:ilvl w:val="0"/>
          <w:numId w:val="18"/>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The horse is standing with its eyes______</w:t>
      </w:r>
      <w:r>
        <w:rPr>
          <w:rFonts w:hint="eastAsia" w:ascii="Times New Roman" w:hAnsi="Times New Roman" w:cs="Times New Roman"/>
          <w:sz w:val="21"/>
          <w:szCs w:val="21"/>
          <w:lang w:val="en-US" w:eastAsia="zh-CN"/>
        </w:rPr>
        <w:t>__</w:t>
      </w:r>
      <w:r>
        <w:rPr>
          <w:rFonts w:hint="default" w:ascii="Times New Roman" w:hAnsi="Times New Roman" w:cs="Times New Roman"/>
          <w:sz w:val="21"/>
          <w:szCs w:val="21"/>
          <w:lang w:val="en-US" w:eastAsia="zh-CN"/>
        </w:rPr>
        <w:t>(闭着).</w:t>
      </w:r>
    </w:p>
    <w:p>
      <w:pPr>
        <w:numPr>
          <w:ilvl w:val="0"/>
          <w:numId w:val="18"/>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The hotel always ______</w:t>
      </w:r>
      <w:r>
        <w:rPr>
          <w:rFonts w:hint="eastAsia" w:ascii="Times New Roman" w:hAnsi="Times New Roman" w:cs="Times New Roman"/>
          <w:sz w:val="21"/>
          <w:szCs w:val="21"/>
          <w:lang w:val="en-US" w:eastAsia="zh-CN"/>
        </w:rPr>
        <w:t>__</w:t>
      </w:r>
      <w:r>
        <w:rPr>
          <w:rFonts w:hint="default" w:ascii="Times New Roman" w:hAnsi="Times New Roman" w:cs="Times New Roman"/>
          <w:sz w:val="21"/>
          <w:szCs w:val="21"/>
          <w:lang w:val="en-US" w:eastAsia="zh-CN"/>
        </w:rPr>
        <w:t>（提供）good service for all kinds of people.</w:t>
      </w:r>
    </w:p>
    <w:p>
      <w:pPr>
        <w:numPr>
          <w:ilvl w:val="0"/>
          <w:numId w:val="18"/>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We should do more things to help people realize the ______</w:t>
      </w:r>
      <w:r>
        <w:rPr>
          <w:rFonts w:hint="eastAsia" w:ascii="Times New Roman" w:hAnsi="Times New Roman" w:cs="Times New Roman"/>
          <w:sz w:val="21"/>
          <w:szCs w:val="21"/>
          <w:lang w:val="en-US" w:eastAsia="zh-CN"/>
        </w:rPr>
        <w:t>__</w:t>
      </w:r>
      <w:r>
        <w:rPr>
          <w:rFonts w:hint="default" w:ascii="Times New Roman" w:hAnsi="Times New Roman" w:cs="Times New Roman"/>
          <w:sz w:val="21"/>
          <w:szCs w:val="21"/>
          <w:lang w:val="en-US" w:eastAsia="zh-CN"/>
        </w:rPr>
        <w:t>（重要）of protecting wild animals.</w:t>
      </w:r>
    </w:p>
    <w:p>
      <w:pPr>
        <w:numPr>
          <w:ilvl w:val="0"/>
          <w:numId w:val="18"/>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After finishing the final exam, I felt very ______</w:t>
      </w:r>
      <w:r>
        <w:rPr>
          <w:rFonts w:hint="eastAsia" w:ascii="Times New Roman" w:hAnsi="Times New Roman" w:cs="Times New Roman"/>
          <w:sz w:val="21"/>
          <w:szCs w:val="21"/>
          <w:lang w:val="en-US" w:eastAsia="zh-CN"/>
        </w:rPr>
        <w:t>__</w:t>
      </w:r>
      <w:r>
        <w:rPr>
          <w:rFonts w:hint="default" w:ascii="Times New Roman" w:hAnsi="Times New Roman" w:cs="Times New Roman"/>
          <w:sz w:val="21"/>
          <w:szCs w:val="21"/>
          <w:lang w:val="en-US" w:eastAsia="zh-CN"/>
        </w:rPr>
        <w:t>（放松）.</w:t>
      </w:r>
    </w:p>
    <w:p>
      <w:pPr>
        <w:numPr>
          <w:ilvl w:val="0"/>
          <w:numId w:val="18"/>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Before entering the interviewing room, I took a deep______</w:t>
      </w:r>
      <w:r>
        <w:rPr>
          <w:rFonts w:hint="eastAsia" w:ascii="Times New Roman" w:hAnsi="Times New Roman" w:cs="Times New Roman"/>
          <w:sz w:val="21"/>
          <w:szCs w:val="21"/>
          <w:lang w:val="en-US" w:eastAsia="zh-CN"/>
        </w:rPr>
        <w:t>__</w:t>
      </w:r>
      <w:r>
        <w:rPr>
          <w:rFonts w:hint="default" w:ascii="Times New Roman" w:hAnsi="Times New Roman" w:cs="Times New Roman"/>
          <w:sz w:val="21"/>
          <w:szCs w:val="21"/>
          <w:lang w:val="en-US" w:eastAsia="zh-CN"/>
        </w:rPr>
        <w:t>（呼吸） and said to myself “Calm down, you are the best.”</w:t>
      </w:r>
    </w:p>
    <w:p>
      <w:pPr>
        <w:numPr>
          <w:ilvl w:val="0"/>
          <w:numId w:val="18"/>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It is quite common to see ______</w:t>
      </w:r>
      <w:r>
        <w:rPr>
          <w:rFonts w:hint="eastAsia" w:ascii="Times New Roman" w:hAnsi="Times New Roman" w:cs="Times New Roman"/>
          <w:sz w:val="21"/>
          <w:szCs w:val="21"/>
          <w:lang w:val="en-US" w:eastAsia="zh-CN"/>
        </w:rPr>
        <w:t>__</w:t>
      </w:r>
      <w:r>
        <w:rPr>
          <w:rFonts w:hint="default" w:ascii="Times New Roman" w:hAnsi="Times New Roman" w:cs="Times New Roman"/>
          <w:sz w:val="21"/>
          <w:szCs w:val="21"/>
          <w:lang w:val="en-US" w:eastAsia="zh-CN"/>
        </w:rPr>
        <w:t>（阵雨）in London, so everyone brings an umbrellas while going out.</w:t>
      </w:r>
    </w:p>
    <w:p>
      <w:pPr>
        <w:numPr>
          <w:ilvl w:val="0"/>
          <w:numId w:val="18"/>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Giant pandas is my favourite animal, and they live ______</w:t>
      </w:r>
      <w:r>
        <w:rPr>
          <w:rFonts w:hint="eastAsia" w:ascii="Times New Roman" w:hAnsi="Times New Roman" w:cs="Times New Roman"/>
          <w:sz w:val="21"/>
          <w:szCs w:val="21"/>
          <w:lang w:val="en-US" w:eastAsia="zh-CN"/>
        </w:rPr>
        <w:t>__</w:t>
      </w:r>
      <w:r>
        <w:rPr>
          <w:rFonts w:hint="default" w:ascii="Times New Roman" w:hAnsi="Times New Roman" w:cs="Times New Roman"/>
          <w:sz w:val="21"/>
          <w:szCs w:val="21"/>
          <w:lang w:val="en-US" w:eastAsia="zh-CN"/>
        </w:rPr>
        <w:t>（主要）on a speci</w:t>
      </w:r>
      <w:r>
        <w:rPr>
          <w:rFonts w:hint="eastAsia" w:ascii="Times New Roman" w:hAnsi="Times New Roman" w:cs="Times New Roman"/>
          <w:sz w:val="21"/>
          <w:szCs w:val="21"/>
          <w:lang w:val="en-US" w:eastAsia="zh-CN"/>
        </w:rPr>
        <w:t>al</w:t>
      </w:r>
      <w:r>
        <w:rPr>
          <w:rFonts w:hint="default" w:ascii="Times New Roman" w:hAnsi="Times New Roman" w:cs="Times New Roman"/>
          <w:sz w:val="21"/>
          <w:szCs w:val="21"/>
          <w:lang w:val="en-US" w:eastAsia="zh-CN"/>
        </w:rPr>
        <w:t xml:space="preserve"> kind of bamboo.</w:t>
      </w:r>
    </w:p>
    <w:p>
      <w:pPr>
        <w:numPr>
          <w:ilvl w:val="0"/>
          <w:numId w:val="18"/>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Members of the Birdwatching Club choose to go to Zhalong once a year to ______</w:t>
      </w:r>
      <w:r>
        <w:rPr>
          <w:rFonts w:hint="eastAsia" w:ascii="Times New Roman" w:hAnsi="Times New Roman" w:cs="Times New Roman"/>
          <w:sz w:val="21"/>
          <w:szCs w:val="21"/>
          <w:lang w:val="en-US" w:eastAsia="zh-CN"/>
        </w:rPr>
        <w:t>__</w:t>
      </w:r>
      <w:r>
        <w:rPr>
          <w:rFonts w:hint="default" w:ascii="Times New Roman" w:hAnsi="Times New Roman" w:cs="Times New Roman"/>
          <w:sz w:val="21"/>
          <w:szCs w:val="21"/>
          <w:lang w:val="en-US" w:eastAsia="zh-CN"/>
        </w:rPr>
        <w:t>（记录）the birds’ types and changes in their numbers.</w:t>
      </w:r>
    </w:p>
    <w:p>
      <w:pPr>
        <w:numPr>
          <w:ilvl w:val="0"/>
          <w:numId w:val="18"/>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When an earthquake comes, people always run in different ______</w:t>
      </w:r>
      <w:r>
        <w:rPr>
          <w:rFonts w:hint="eastAsia" w:ascii="Times New Roman" w:hAnsi="Times New Roman" w:cs="Times New Roman"/>
          <w:sz w:val="21"/>
          <w:szCs w:val="21"/>
          <w:lang w:val="en-US" w:eastAsia="zh-CN"/>
        </w:rPr>
        <w:t>__</w:t>
      </w:r>
      <w:r>
        <w:rPr>
          <w:rFonts w:hint="default" w:ascii="Times New Roman" w:hAnsi="Times New Roman" w:cs="Times New Roman"/>
          <w:sz w:val="21"/>
          <w:szCs w:val="21"/>
          <w:lang w:val="en-US" w:eastAsia="zh-CN"/>
        </w:rPr>
        <w:t>（方向）.</w:t>
      </w:r>
    </w:p>
    <w:p>
      <w:pPr>
        <w:numPr>
          <w:ilvl w:val="0"/>
          <w:numId w:val="18"/>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Since the temperatures change quite often these days, so many kids are having a cough in our school, some even have a</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______</w:t>
      </w:r>
      <w:r>
        <w:rPr>
          <w:rFonts w:hint="eastAsia" w:ascii="Times New Roman" w:hAnsi="Times New Roman" w:cs="Times New Roman"/>
          <w:sz w:val="21"/>
          <w:szCs w:val="21"/>
          <w:lang w:val="en-US" w:eastAsia="zh-CN"/>
        </w:rPr>
        <w:t>__</w:t>
      </w:r>
      <w:r>
        <w:rPr>
          <w:rFonts w:hint="default" w:ascii="Times New Roman" w:hAnsi="Times New Roman" w:cs="Times New Roman"/>
          <w:sz w:val="21"/>
          <w:szCs w:val="21"/>
          <w:lang w:val="en-US" w:eastAsia="zh-CN"/>
        </w:rPr>
        <w:t>（发烧）.</w:t>
      </w:r>
    </w:p>
    <w:p>
      <w:pPr>
        <w:numPr>
          <w:ilvl w:val="0"/>
          <w:numId w:val="0"/>
        </w:numPr>
        <w:rPr>
          <w:rFonts w:hint="default" w:ascii="Times New Roman" w:hAnsi="Times New Roman" w:cs="Times New Roman"/>
          <w:sz w:val="21"/>
          <w:szCs w:val="21"/>
          <w:lang w:val="en-US" w:eastAsia="zh-CN"/>
        </w:rPr>
      </w:pPr>
    </w:p>
    <w:p>
      <w:pPr>
        <w:numPr>
          <w:ilvl w:val="0"/>
          <w:numId w:val="19"/>
        </w:numPr>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根据所给单词的适当形式填空（共15题；每空0.5分，满分10分）</w:t>
      </w:r>
    </w:p>
    <w:p>
      <w:pPr>
        <w:numPr>
          <w:ilvl w:val="0"/>
          <w:numId w:val="20"/>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Look! There is a big fire in the building and he’s still inside. It’s very ______</w:t>
      </w:r>
      <w:r>
        <w:rPr>
          <w:rFonts w:hint="eastAsia" w:ascii="Times New Roman" w:hAnsi="Times New Roman" w:cs="Times New Roman"/>
          <w:sz w:val="21"/>
          <w:szCs w:val="21"/>
          <w:lang w:val="en-US" w:eastAsia="zh-CN"/>
        </w:rPr>
        <w:t>__</w:t>
      </w:r>
      <w:r>
        <w:rPr>
          <w:rFonts w:hint="default" w:ascii="Times New Roman" w:hAnsi="Times New Roman" w:cs="Times New Roman"/>
          <w:sz w:val="21"/>
          <w:szCs w:val="21"/>
          <w:lang w:val="en-US" w:eastAsia="zh-CN"/>
        </w:rPr>
        <w:t>. He is in great ______</w:t>
      </w:r>
      <w:r>
        <w:rPr>
          <w:rFonts w:hint="eastAsia" w:ascii="Times New Roman" w:hAnsi="Times New Roman" w:cs="Times New Roman"/>
          <w:sz w:val="21"/>
          <w:szCs w:val="21"/>
          <w:lang w:val="en-US" w:eastAsia="zh-CN"/>
        </w:rPr>
        <w:t xml:space="preserve">__ </w:t>
      </w:r>
      <w:r>
        <w:rPr>
          <w:rFonts w:hint="default" w:ascii="Times New Roman" w:hAnsi="Times New Roman" w:cs="Times New Roman"/>
          <w:sz w:val="21"/>
          <w:szCs w:val="21"/>
          <w:lang w:val="en-US" w:eastAsia="zh-CN"/>
        </w:rPr>
        <w:t>now.(danger)</w:t>
      </w:r>
    </w:p>
    <w:p>
      <w:pPr>
        <w:numPr>
          <w:ilvl w:val="0"/>
          <w:numId w:val="20"/>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My mum always______</w:t>
      </w:r>
      <w:r>
        <w:rPr>
          <w:rFonts w:hint="eastAsia" w:ascii="Times New Roman" w:hAnsi="Times New Roman" w:cs="Times New Roman"/>
          <w:sz w:val="21"/>
          <w:szCs w:val="21"/>
          <w:lang w:val="en-US" w:eastAsia="zh-CN"/>
        </w:rPr>
        <w:t xml:space="preserve">__ </w:t>
      </w:r>
      <w:r>
        <w:rPr>
          <w:rFonts w:hint="default" w:ascii="Times New Roman" w:hAnsi="Times New Roman" w:cs="Times New Roman"/>
          <w:sz w:val="21"/>
          <w:szCs w:val="21"/>
          <w:lang w:val="en-US" w:eastAsia="zh-CN"/>
        </w:rPr>
        <w:t>me when I meet trouble. With her______</w:t>
      </w:r>
      <w:r>
        <w:rPr>
          <w:rFonts w:hint="eastAsia" w:ascii="Times New Roman" w:hAnsi="Times New Roman" w:cs="Times New Roman"/>
          <w:sz w:val="21"/>
          <w:szCs w:val="21"/>
          <w:lang w:val="en-US" w:eastAsia="zh-CN"/>
        </w:rPr>
        <w:t>__</w:t>
      </w:r>
      <w:r>
        <w:rPr>
          <w:rFonts w:hint="default" w:ascii="Times New Roman" w:hAnsi="Times New Roman" w:cs="Times New Roman"/>
          <w:sz w:val="21"/>
          <w:szCs w:val="21"/>
          <w:lang w:val="en-US" w:eastAsia="zh-CN"/>
        </w:rPr>
        <w:t>, I can successfully solve the trouble in the end.（encourage）</w:t>
      </w:r>
    </w:p>
    <w:p>
      <w:pPr>
        <w:numPr>
          <w:ilvl w:val="0"/>
          <w:numId w:val="2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I took a tour to Kunming this summer holiday, and the ______</w:t>
      </w:r>
      <w:r>
        <w:rPr>
          <w:rFonts w:hint="eastAsia" w:ascii="Times New Roman" w:hAnsi="Times New Roman" w:cs="Times New Roman"/>
          <w:sz w:val="21"/>
          <w:szCs w:val="21"/>
          <w:lang w:val="en-US" w:eastAsia="zh-CN"/>
        </w:rPr>
        <w:t>__</w:t>
      </w:r>
      <w:r>
        <w:rPr>
          <w:rFonts w:hint="default" w:ascii="Times New Roman" w:hAnsi="Times New Roman" w:cs="Times New Roman"/>
          <w:sz w:val="21"/>
          <w:szCs w:val="21"/>
          <w:lang w:val="en-US" w:eastAsia="zh-CN"/>
        </w:rPr>
        <w:t xml:space="preserve"> weather there really made me comfortable.（pleased）</w:t>
      </w:r>
    </w:p>
    <w:p>
      <w:pPr>
        <w:numPr>
          <w:ilvl w:val="0"/>
          <w:numId w:val="2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When I was passing by the river, I saw a fisherman______</w:t>
      </w:r>
      <w:r>
        <w:rPr>
          <w:rFonts w:hint="eastAsia" w:ascii="Times New Roman" w:hAnsi="Times New Roman" w:cs="Times New Roman"/>
          <w:sz w:val="21"/>
          <w:szCs w:val="21"/>
          <w:lang w:val="en-US" w:eastAsia="zh-CN"/>
        </w:rPr>
        <w:t>__</w:t>
      </w:r>
      <w:r>
        <w:rPr>
          <w:rFonts w:hint="default" w:ascii="Times New Roman" w:hAnsi="Times New Roman" w:cs="Times New Roman"/>
          <w:sz w:val="21"/>
          <w:szCs w:val="21"/>
          <w:lang w:val="en-US" w:eastAsia="zh-CN"/>
        </w:rPr>
        <w:t>（catch）fish there.</w:t>
      </w:r>
    </w:p>
    <w:p>
      <w:pPr>
        <w:numPr>
          <w:ilvl w:val="0"/>
          <w:numId w:val="20"/>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When it is rainy, it is _____for students to ride to school. Instead, the subway offers______</w:t>
      </w:r>
      <w:r>
        <w:rPr>
          <w:rFonts w:hint="eastAsia" w:ascii="Times New Roman" w:hAnsi="Times New Roman" w:cs="Times New Roman"/>
          <w:sz w:val="21"/>
          <w:szCs w:val="21"/>
          <w:lang w:val="en-US" w:eastAsia="zh-CN"/>
        </w:rPr>
        <w:t>__</w:t>
      </w:r>
      <w:r>
        <w:rPr>
          <w:rFonts w:hint="default" w:ascii="Times New Roman" w:hAnsi="Times New Roman" w:cs="Times New Roman"/>
          <w:sz w:val="21"/>
          <w:szCs w:val="21"/>
          <w:lang w:val="en-US" w:eastAsia="zh-CN"/>
        </w:rPr>
        <w:t xml:space="preserve"> to the students who ride.（convenient）</w:t>
      </w:r>
    </w:p>
    <w:p>
      <w:pPr>
        <w:numPr>
          <w:ilvl w:val="0"/>
          <w:numId w:val="20"/>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My parents asked me ______</w:t>
      </w:r>
      <w:r>
        <w:rPr>
          <w:rFonts w:hint="eastAsia" w:ascii="Times New Roman" w:hAnsi="Times New Roman" w:cs="Times New Roman"/>
          <w:sz w:val="21"/>
          <w:szCs w:val="21"/>
          <w:lang w:val="en-US" w:eastAsia="zh-CN"/>
        </w:rPr>
        <w:t>__</w:t>
      </w:r>
      <w:r>
        <w:rPr>
          <w:rFonts w:hint="default" w:ascii="Times New Roman" w:hAnsi="Times New Roman" w:cs="Times New Roman"/>
          <w:sz w:val="21"/>
          <w:szCs w:val="21"/>
          <w:lang w:val="en-US" w:eastAsia="zh-CN"/>
        </w:rPr>
        <w:t>（not stay）out too late after leaving school.</w:t>
      </w:r>
    </w:p>
    <w:p>
      <w:pPr>
        <w:numPr>
          <w:ilvl w:val="0"/>
          <w:numId w:val="20"/>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He failed ______</w:t>
      </w:r>
      <w:r>
        <w:rPr>
          <w:rFonts w:hint="eastAsia" w:ascii="Times New Roman" w:hAnsi="Times New Roman" w:cs="Times New Roman"/>
          <w:sz w:val="21"/>
          <w:szCs w:val="21"/>
          <w:lang w:val="en-US" w:eastAsia="zh-CN"/>
        </w:rPr>
        <w:t>__</w:t>
      </w:r>
      <w:r>
        <w:rPr>
          <w:rFonts w:hint="default" w:ascii="Times New Roman" w:hAnsi="Times New Roman" w:cs="Times New Roman"/>
          <w:sz w:val="21"/>
          <w:szCs w:val="21"/>
          <w:lang w:val="en-US" w:eastAsia="zh-CN"/>
        </w:rPr>
        <w:t>（arrive）at the bus station on time because of sleeping late in the morning.</w:t>
      </w:r>
    </w:p>
    <w:p>
      <w:pPr>
        <w:numPr>
          <w:ilvl w:val="0"/>
          <w:numId w:val="20"/>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Bees can’t get ______</w:t>
      </w:r>
      <w:r>
        <w:rPr>
          <w:rFonts w:hint="eastAsia" w:ascii="Times New Roman" w:hAnsi="Times New Roman" w:cs="Times New Roman"/>
          <w:sz w:val="21"/>
          <w:szCs w:val="21"/>
          <w:lang w:val="en-US" w:eastAsia="zh-CN"/>
        </w:rPr>
        <w:t>__</w:t>
      </w:r>
      <w:r>
        <w:rPr>
          <w:rFonts w:hint="default" w:ascii="Times New Roman" w:hAnsi="Times New Roman" w:cs="Times New Roman"/>
          <w:sz w:val="21"/>
          <w:szCs w:val="21"/>
          <w:lang w:val="en-US" w:eastAsia="zh-CN"/>
        </w:rPr>
        <w:t>（lose）because they can remember the same way as the go.</w:t>
      </w:r>
    </w:p>
    <w:p>
      <w:pPr>
        <w:numPr>
          <w:ilvl w:val="0"/>
          <w:numId w:val="20"/>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It’s cold in the room. Shall we turn on the air-con ______</w:t>
      </w:r>
      <w:r>
        <w:rPr>
          <w:rFonts w:hint="eastAsia" w:ascii="Times New Roman" w:hAnsi="Times New Roman" w:cs="Times New Roman"/>
          <w:sz w:val="21"/>
          <w:szCs w:val="21"/>
          <w:lang w:val="en-US" w:eastAsia="zh-CN"/>
        </w:rPr>
        <w:t>__</w:t>
      </w:r>
      <w:r>
        <w:rPr>
          <w:rFonts w:hint="default" w:ascii="Times New Roman" w:hAnsi="Times New Roman" w:cs="Times New Roman"/>
          <w:sz w:val="21"/>
          <w:szCs w:val="21"/>
          <w:lang w:val="en-US" w:eastAsia="zh-CN"/>
        </w:rPr>
        <w:t>（keep）ourselves warm?</w:t>
      </w:r>
    </w:p>
    <w:p>
      <w:pPr>
        <w:numPr>
          <w:ilvl w:val="0"/>
          <w:numId w:val="20"/>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As I was trying to open the back door, I suddenly ______</w:t>
      </w:r>
      <w:r>
        <w:rPr>
          <w:rFonts w:hint="eastAsia" w:ascii="Times New Roman" w:hAnsi="Times New Roman" w:cs="Times New Roman"/>
          <w:sz w:val="21"/>
          <w:szCs w:val="21"/>
          <w:lang w:val="en-US" w:eastAsia="zh-CN"/>
        </w:rPr>
        <w:t>__</w:t>
      </w:r>
      <w:r>
        <w:rPr>
          <w:rFonts w:hint="default" w:ascii="Times New Roman" w:hAnsi="Times New Roman" w:cs="Times New Roman"/>
          <w:sz w:val="21"/>
          <w:szCs w:val="21"/>
          <w:lang w:val="en-US" w:eastAsia="zh-CN"/>
        </w:rPr>
        <w:t>（hear）some noise outside.</w:t>
      </w:r>
    </w:p>
    <w:p>
      <w:pPr>
        <w:numPr>
          <w:ilvl w:val="0"/>
          <w:numId w:val="20"/>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My mum has a very good ______when she was a student and she could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______</w:t>
      </w:r>
      <w:r>
        <w:rPr>
          <w:rFonts w:hint="eastAsia" w:ascii="Times New Roman" w:hAnsi="Times New Roman" w:cs="Times New Roman"/>
          <w:sz w:val="21"/>
          <w:szCs w:val="21"/>
          <w:lang w:val="en-US" w:eastAsia="zh-CN"/>
        </w:rPr>
        <w:t xml:space="preserve">__ </w:t>
      </w:r>
      <w:r>
        <w:rPr>
          <w:rFonts w:hint="default" w:ascii="Times New Roman" w:hAnsi="Times New Roman" w:cs="Times New Roman"/>
          <w:sz w:val="21"/>
          <w:szCs w:val="21"/>
          <w:lang w:val="en-US" w:eastAsia="zh-CN"/>
        </w:rPr>
        <w:t>most of her friends’ mobile phone numbers. That’s quite amazing.（memory）</w:t>
      </w:r>
    </w:p>
    <w:p>
      <w:pPr>
        <w:numPr>
          <w:ilvl w:val="0"/>
          <w:numId w:val="20"/>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John is good at all the subjects except English. He was always has difficulty</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______</w:t>
      </w:r>
      <w:r>
        <w:rPr>
          <w:rFonts w:hint="eastAsia" w:ascii="Times New Roman" w:hAnsi="Times New Roman" w:cs="Times New Roman"/>
          <w:sz w:val="21"/>
          <w:szCs w:val="21"/>
          <w:lang w:val="en-US" w:eastAsia="zh-CN"/>
        </w:rPr>
        <w:t>__</w:t>
      </w:r>
      <w:r>
        <w:rPr>
          <w:rFonts w:hint="default" w:ascii="Times New Roman" w:hAnsi="Times New Roman" w:cs="Times New Roman"/>
          <w:sz w:val="21"/>
          <w:szCs w:val="21"/>
          <w:lang w:val="en-US" w:eastAsia="zh-CN"/>
        </w:rPr>
        <w:t>（remember）new words.</w:t>
      </w:r>
    </w:p>
    <w:p>
      <w:pPr>
        <w:numPr>
          <w:ilvl w:val="0"/>
          <w:numId w:val="20"/>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We think Samuel is the most suitable person to be our monitor because he does everything very ______</w:t>
      </w:r>
      <w:r>
        <w:rPr>
          <w:rFonts w:hint="eastAsia" w:ascii="Times New Roman" w:hAnsi="Times New Roman" w:cs="Times New Roman"/>
          <w:sz w:val="21"/>
          <w:szCs w:val="21"/>
          <w:lang w:val="en-US" w:eastAsia="zh-CN"/>
        </w:rPr>
        <w:t>__</w:t>
      </w:r>
      <w:r>
        <w:rPr>
          <w:rFonts w:hint="default" w:ascii="Times New Roman" w:hAnsi="Times New Roman" w:cs="Times New Roman"/>
          <w:sz w:val="21"/>
          <w:szCs w:val="21"/>
          <w:lang w:val="en-US" w:eastAsia="zh-CN"/>
        </w:rPr>
        <w:t>（careful）</w:t>
      </w:r>
    </w:p>
    <w:p>
      <w:pPr>
        <w:numPr>
          <w:ilvl w:val="0"/>
          <w:numId w:val="20"/>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Last night I watched a very ______</w:t>
      </w:r>
      <w:r>
        <w:rPr>
          <w:rFonts w:hint="eastAsia" w:ascii="Times New Roman" w:hAnsi="Times New Roman" w:cs="Times New Roman"/>
          <w:sz w:val="21"/>
          <w:szCs w:val="21"/>
          <w:lang w:val="en-US" w:eastAsia="zh-CN"/>
        </w:rPr>
        <w:t xml:space="preserve">__ </w:t>
      </w:r>
      <w:r>
        <w:rPr>
          <w:rFonts w:hint="default" w:ascii="Times New Roman" w:hAnsi="Times New Roman" w:cs="Times New Roman"/>
          <w:sz w:val="21"/>
          <w:szCs w:val="21"/>
          <w:lang w:val="en-US" w:eastAsia="zh-CN"/>
        </w:rPr>
        <w:t>movie, and it made me so______</w:t>
      </w:r>
      <w:r>
        <w:rPr>
          <w:rFonts w:hint="eastAsia" w:ascii="Times New Roman" w:hAnsi="Times New Roman" w:cs="Times New Roman"/>
          <w:sz w:val="21"/>
          <w:szCs w:val="21"/>
          <w:lang w:val="en-US" w:eastAsia="zh-CN"/>
        </w:rPr>
        <w:t xml:space="preserve">__ </w:t>
      </w:r>
      <w:r>
        <w:rPr>
          <w:rFonts w:hint="default" w:ascii="Times New Roman" w:hAnsi="Times New Roman" w:cs="Times New Roman"/>
          <w:sz w:val="21"/>
          <w:szCs w:val="21"/>
          <w:lang w:val="en-US" w:eastAsia="zh-CN"/>
        </w:rPr>
        <w:t>that I couldn’t fall asleep.（scared）</w:t>
      </w:r>
    </w:p>
    <w:p>
      <w:pPr>
        <w:numPr>
          <w:ilvl w:val="0"/>
          <w:numId w:val="20"/>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We were told to have a trip to Yangshan Lake yesterday. But ______</w:t>
      </w:r>
      <w:r>
        <w:rPr>
          <w:rFonts w:hint="eastAsia" w:ascii="Times New Roman" w:hAnsi="Times New Roman" w:cs="Times New Roman"/>
          <w:sz w:val="21"/>
          <w:szCs w:val="21"/>
          <w:lang w:val="en-US" w:eastAsia="zh-CN"/>
        </w:rPr>
        <w:t>__</w:t>
      </w:r>
      <w:r>
        <w:rPr>
          <w:rFonts w:hint="default" w:ascii="Times New Roman" w:hAnsi="Times New Roman" w:cs="Times New Roman"/>
          <w:sz w:val="21"/>
          <w:szCs w:val="21"/>
          <w:lang w:val="en-US" w:eastAsia="zh-CN"/>
        </w:rPr>
        <w:t>（sad）, it was cancelled （取消）because of the snow.</w:t>
      </w:r>
    </w:p>
    <w:p>
      <w:pPr>
        <w:numPr>
          <w:ilvl w:val="0"/>
          <w:numId w:val="0"/>
        </w:numPr>
        <w:rPr>
          <w:rFonts w:hint="default" w:ascii="Times New Roman" w:hAnsi="Times New Roman" w:cs="Times New Roman"/>
          <w:sz w:val="21"/>
          <w:szCs w:val="21"/>
          <w:lang w:val="en-US" w:eastAsia="zh-CN"/>
        </w:rPr>
      </w:pPr>
    </w:p>
    <w:p>
      <w:pPr>
        <w:numPr>
          <w:ilvl w:val="0"/>
          <w:numId w:val="21"/>
        </w:numPr>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句型转换（共5题；每空0.5分，满分5分）</w:t>
      </w:r>
    </w:p>
    <w:p>
      <w:pPr>
        <w:numPr>
          <w:ilvl w:val="0"/>
          <w:numId w:val="22"/>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My father was searching the Internet at that moment.（对划线部分提问）</w:t>
      </w:r>
    </w:p>
    <w:p>
      <w:pPr>
        <w:numPr>
          <w:ilvl w:val="0"/>
          <w:numId w:val="0"/>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________was your father ________at that moment?</w:t>
      </w:r>
    </w:p>
    <w:p>
      <w:pPr>
        <w:numPr>
          <w:ilvl w:val="0"/>
          <w:numId w:val="22"/>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He always brings a notebook with him in order to write down what he sees.（划线部分提问）</w:t>
      </w:r>
    </w:p>
    <w:p>
      <w:pPr>
        <w:numPr>
          <w:ilvl w:val="0"/>
          <w:numId w:val="0"/>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_______ ________he always bring a notebook with him?</w:t>
      </w:r>
    </w:p>
    <w:p>
      <w:pPr>
        <w:numPr>
          <w:ilvl w:val="0"/>
          <w:numId w:val="22"/>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There was a heavy rain last night.（改为同义句）</w:t>
      </w:r>
    </w:p>
    <w:p>
      <w:pPr>
        <w:numPr>
          <w:ilvl w:val="0"/>
          <w:numId w:val="0"/>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It ________ _________last night.</w:t>
      </w:r>
    </w:p>
    <w:p>
      <w:pPr>
        <w:numPr>
          <w:ilvl w:val="0"/>
          <w:numId w:val="22"/>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I felt so nervous before I entered the police station. （改为同义句）</w:t>
      </w:r>
    </w:p>
    <w:p>
      <w:pPr>
        <w:numPr>
          <w:ilvl w:val="0"/>
          <w:numId w:val="0"/>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I felt so nervous before________</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the police station.</w:t>
      </w:r>
    </w:p>
    <w:p>
      <w:pPr>
        <w:numPr>
          <w:ilvl w:val="0"/>
          <w:numId w:val="22"/>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Mr. King lives in Nanjing the whole year.（改为同义句了）</w:t>
      </w:r>
    </w:p>
    <w:p>
      <w:pPr>
        <w:numPr>
          <w:ilvl w:val="0"/>
          <w:numId w:val="0"/>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Mr. King lives in Nanjing ________ ________ ________.</w:t>
      </w:r>
    </w:p>
    <w:p>
      <w:pPr>
        <w:numPr>
          <w:ilvl w:val="0"/>
          <w:numId w:val="0"/>
        </w:numPr>
        <w:rPr>
          <w:rFonts w:hint="default" w:ascii="Times New Roman" w:hAnsi="Times New Roman" w:cs="Times New Roman"/>
          <w:sz w:val="21"/>
          <w:szCs w:val="21"/>
          <w:lang w:val="en-US" w:eastAsia="zh-CN"/>
        </w:rPr>
      </w:pPr>
    </w:p>
    <w:p>
      <w:pPr>
        <w:numPr>
          <w:ilvl w:val="0"/>
          <w:numId w:val="23"/>
        </w:numPr>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 xml:space="preserve">任务型阅读（共10小题；每空1分，满分10分）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3"/>
          <w:rFonts w:hint="default" w:ascii="Times New Roman" w:hAnsi="Times New Roman" w:cs="Times New Roman"/>
          <w:sz w:val="21"/>
          <w:szCs w:val="21"/>
          <w:lang w:val="en-US" w:eastAsia="zh-CN"/>
        </w:rPr>
      </w:pPr>
      <w:r>
        <w:rPr>
          <w:rStyle w:val="3"/>
          <w:rFonts w:hint="default" w:ascii="Times New Roman" w:hAnsi="Times New Roman" w:cs="Times New Roman"/>
          <w:sz w:val="21"/>
          <w:szCs w:val="21"/>
        </w:rPr>
        <w:t> "A friend walks in when the rest of the world walks out." Sometimes in life, you find a special friend</w:t>
      </w:r>
      <w:r>
        <w:rPr>
          <w:rStyle w:val="3"/>
          <w:rFonts w:hint="default" w:ascii="Times New Roman" w:hAnsi="Times New Roman" w:cs="Times New Roman"/>
          <w:sz w:val="21"/>
          <w:szCs w:val="21"/>
          <w:lang w:eastAsia="zh-CN"/>
        </w:rPr>
        <w:t>：</w:t>
      </w:r>
      <w:r>
        <w:rPr>
          <w:rStyle w:val="3"/>
          <w:rFonts w:hint="default" w:ascii="Times New Roman" w:hAnsi="Times New Roman" w:cs="Times New Roman"/>
          <w:sz w:val="21"/>
          <w:szCs w:val="21"/>
          <w:lang w:val="en-US" w:eastAsia="zh-CN"/>
        </w:rPr>
        <w:t>s</w:t>
      </w:r>
      <w:r>
        <w:rPr>
          <w:rStyle w:val="3"/>
          <w:rFonts w:hint="default" w:ascii="Times New Roman" w:hAnsi="Times New Roman" w:cs="Times New Roman"/>
          <w:sz w:val="21"/>
          <w:szCs w:val="21"/>
        </w:rPr>
        <w:t>omeone who changes your </w:t>
      </w:r>
      <w:r>
        <w:rPr>
          <w:rStyle w:val="3"/>
          <w:rFonts w:hint="default" w:ascii="Times New Roman" w:hAnsi="Times New Roman" w:cs="Times New Roman"/>
          <w:sz w:val="21"/>
          <w:szCs w:val="21"/>
          <w:lang w:val="en-US" w:eastAsia="zh-CN"/>
        </w:rPr>
        <w:t xml:space="preserve">life </w:t>
      </w:r>
      <w:r>
        <w:rPr>
          <w:rStyle w:val="3"/>
          <w:rFonts w:hint="default" w:ascii="Times New Roman" w:hAnsi="Times New Roman" w:cs="Times New Roman"/>
          <w:sz w:val="21"/>
          <w:szCs w:val="21"/>
        </w:rPr>
        <w:t>just by being part of it; </w:t>
      </w:r>
      <w:r>
        <w:rPr>
          <w:rStyle w:val="3"/>
          <w:rFonts w:hint="default" w:ascii="Times New Roman" w:hAnsi="Times New Roman" w:cs="Times New Roman"/>
          <w:sz w:val="21"/>
          <w:szCs w:val="21"/>
          <w:lang w:val="en-US" w:eastAsia="zh-CN"/>
        </w:rPr>
        <w:t>s</w:t>
      </w:r>
      <w:r>
        <w:rPr>
          <w:rStyle w:val="3"/>
          <w:rFonts w:hint="default" w:ascii="Times New Roman" w:hAnsi="Times New Roman" w:cs="Times New Roman"/>
          <w:sz w:val="21"/>
          <w:szCs w:val="21"/>
        </w:rPr>
        <w:t>omeone who</w:t>
      </w:r>
      <w:r>
        <w:rPr>
          <w:rStyle w:val="3"/>
          <w:rFonts w:hint="default" w:ascii="Times New Roman" w:hAnsi="Times New Roman" w:cs="Times New Roman"/>
          <w:sz w:val="21"/>
          <w:szCs w:val="21"/>
          <w:lang w:val="en-US" w:eastAsia="zh-CN"/>
        </w:rPr>
        <w:t xml:space="preserve"> </w:t>
      </w:r>
      <w:r>
        <w:rPr>
          <w:rStyle w:val="3"/>
          <w:rFonts w:hint="default" w:ascii="Times New Roman" w:hAnsi="Times New Roman" w:cs="Times New Roman"/>
          <w:sz w:val="21"/>
          <w:szCs w:val="21"/>
        </w:rPr>
        <w:t>makes you laugh until you can't </w:t>
      </w:r>
      <w:r>
        <w:rPr>
          <w:rStyle w:val="3"/>
          <w:rFonts w:hint="default" w:ascii="Times New Roman" w:hAnsi="Times New Roman" w:cs="Times New Roman"/>
          <w:sz w:val="21"/>
          <w:szCs w:val="21"/>
          <w:lang w:val="en-US" w:eastAsia="zh-CN"/>
        </w:rPr>
        <w:t>stop</w:t>
      </w:r>
      <w:r>
        <w:rPr>
          <w:rStyle w:val="3"/>
          <w:rFonts w:hint="default" w:ascii="Times New Roman" w:hAnsi="Times New Roman" w:cs="Times New Roman"/>
          <w:sz w:val="21"/>
          <w:szCs w:val="21"/>
        </w:rPr>
        <w:t>; </w:t>
      </w:r>
      <w:r>
        <w:rPr>
          <w:rStyle w:val="3"/>
          <w:rFonts w:hint="default" w:ascii="Times New Roman" w:hAnsi="Times New Roman" w:cs="Times New Roman"/>
          <w:sz w:val="21"/>
          <w:szCs w:val="21"/>
          <w:lang w:val="en-US" w:eastAsia="zh-CN"/>
        </w:rPr>
        <w:t>s</w:t>
      </w:r>
      <w:r>
        <w:rPr>
          <w:rStyle w:val="3"/>
          <w:rFonts w:hint="default" w:ascii="Times New Roman" w:hAnsi="Times New Roman" w:cs="Times New Roman"/>
          <w:sz w:val="21"/>
          <w:szCs w:val="21"/>
        </w:rPr>
        <w:t>omeone who convince (使相信) you that there really is an </w:t>
      </w:r>
      <w:r>
        <w:rPr>
          <w:rStyle w:val="3"/>
          <w:rFonts w:hint="default" w:ascii="Times New Roman" w:hAnsi="Times New Roman" w:cs="Times New Roman"/>
          <w:sz w:val="21"/>
          <w:szCs w:val="21"/>
          <w:lang w:val="en-US" w:eastAsia="zh-CN"/>
        </w:rPr>
        <w:t>open</w:t>
      </w:r>
      <w:r>
        <w:rPr>
          <w:rStyle w:val="3"/>
          <w:rFonts w:hint="default" w:ascii="Times New Roman" w:hAnsi="Times New Roman" w:cs="Times New Roman"/>
          <w:sz w:val="21"/>
          <w:szCs w:val="21"/>
        </w:rPr>
        <w:t> door just waiting for you to open it. This is Forever Friendship. When you're </w:t>
      </w:r>
      <w:r>
        <w:rPr>
          <w:rStyle w:val="3"/>
          <w:rFonts w:hint="default" w:ascii="Times New Roman" w:hAnsi="Times New Roman" w:cs="Times New Roman"/>
          <w:sz w:val="21"/>
          <w:szCs w:val="21"/>
          <w:lang w:val="en-US" w:eastAsia="zh-CN"/>
        </w:rPr>
        <w:t>sad</w:t>
      </w:r>
      <w:r>
        <w:rPr>
          <w:rStyle w:val="3"/>
          <w:rFonts w:hint="default" w:ascii="Times New Roman" w:hAnsi="Times New Roman" w:cs="Times New Roman"/>
          <w:sz w:val="21"/>
          <w:szCs w:val="21"/>
        </w:rPr>
        <w:t>, and the world seems dark and empty, your forever friend </w:t>
      </w:r>
      <w:r>
        <w:rPr>
          <w:rStyle w:val="3"/>
          <w:rFonts w:hint="default" w:ascii="Times New Roman" w:hAnsi="Times New Roman" w:cs="Times New Roman"/>
          <w:sz w:val="21"/>
          <w:szCs w:val="21"/>
          <w:lang w:val="en-US" w:eastAsia="zh-CN"/>
        </w:rPr>
        <w:t>lifts</w:t>
      </w:r>
      <w:r>
        <w:rPr>
          <w:rStyle w:val="3"/>
          <w:rFonts w:hint="default" w:ascii="Times New Roman" w:hAnsi="Times New Roman" w:cs="Times New Roman"/>
          <w:sz w:val="21"/>
          <w:szCs w:val="21"/>
        </w:rPr>
        <w:t> you up in spirits and makes that dark and empty world suddenly seem bright and </w:t>
      </w:r>
      <w:r>
        <w:rPr>
          <w:rStyle w:val="3"/>
          <w:rFonts w:hint="default" w:ascii="Times New Roman" w:hAnsi="Times New Roman" w:cs="Times New Roman"/>
          <w:sz w:val="21"/>
          <w:szCs w:val="21"/>
          <w:lang w:val="en-US" w:eastAsia="zh-CN"/>
        </w:rPr>
        <w:t>full</w:t>
      </w:r>
      <w:r>
        <w:rPr>
          <w:rStyle w:val="3"/>
          <w:rFonts w:hint="default" w:ascii="Times New Roman" w:hAnsi="Times New Roman" w:cs="Times New Roman"/>
          <w:sz w:val="21"/>
          <w:szCs w:val="21"/>
        </w:rPr>
        <w:t>. </w:t>
      </w:r>
      <w:r>
        <w:rPr>
          <w:rStyle w:val="3"/>
          <w:rFonts w:hint="default" w:ascii="Times New Roman" w:hAnsi="Times New Roman" w:cs="Times New Roman"/>
          <w:sz w:val="21"/>
          <w:szCs w:val="21"/>
          <w:lang w:val="en-US" w:eastAsia="zh-CN"/>
        </w:rPr>
        <w:t>If you have a</w:t>
      </w:r>
      <w:r>
        <w:rPr>
          <w:rStyle w:val="3"/>
          <w:rFonts w:hint="default" w:ascii="Times New Roman" w:hAnsi="Times New Roman" w:cs="Times New Roman"/>
          <w:sz w:val="21"/>
          <w:szCs w:val="21"/>
        </w:rPr>
        <w:t xml:space="preserve"> forever friend</w:t>
      </w:r>
      <w:r>
        <w:rPr>
          <w:rStyle w:val="3"/>
          <w:rFonts w:hint="default" w:ascii="Times New Roman" w:hAnsi="Times New Roman" w:cs="Times New Roman"/>
          <w:sz w:val="21"/>
          <w:szCs w:val="21"/>
          <w:lang w:val="en-US" w:eastAsia="zh-CN"/>
        </w:rPr>
        <w:t>, it will be easier for you to</w:t>
      </w:r>
      <w:r>
        <w:rPr>
          <w:rStyle w:val="3"/>
          <w:rFonts w:hint="default" w:ascii="Times New Roman" w:hAnsi="Times New Roman" w:cs="Times New Roman"/>
          <w:sz w:val="21"/>
          <w:szCs w:val="21"/>
        </w:rPr>
        <w:t xml:space="preserve"> get</w:t>
      </w:r>
      <w:r>
        <w:rPr>
          <w:rStyle w:val="3"/>
          <w:rFonts w:hint="default" w:ascii="Times New Roman" w:hAnsi="Times New Roman" w:cs="Times New Roman"/>
          <w:sz w:val="21"/>
          <w:szCs w:val="21"/>
          <w:lang w:val="en-US" w:eastAsia="zh-CN"/>
        </w:rPr>
        <w:t xml:space="preserve"> through t</w:t>
      </w:r>
      <w:r>
        <w:rPr>
          <w:rStyle w:val="3"/>
          <w:rFonts w:hint="default" w:ascii="Times New Roman" w:hAnsi="Times New Roman" w:cs="Times New Roman"/>
          <w:sz w:val="21"/>
          <w:szCs w:val="21"/>
        </w:rPr>
        <w:t>he hard times and the sad times. If you turn and walk away, your forever</w:t>
      </w:r>
      <w:r>
        <w:rPr>
          <w:rStyle w:val="3"/>
          <w:rFonts w:hint="default" w:ascii="Times New Roman" w:hAnsi="Times New Roman" w:cs="Times New Roman"/>
          <w:sz w:val="21"/>
          <w:szCs w:val="21"/>
          <w:lang w:val="en-US" w:eastAsia="zh-CN"/>
        </w:rPr>
        <w:t xml:space="preserve"> </w:t>
      </w:r>
      <w:r>
        <w:rPr>
          <w:rStyle w:val="3"/>
          <w:rFonts w:hint="default" w:ascii="Times New Roman" w:hAnsi="Times New Roman" w:cs="Times New Roman"/>
          <w:sz w:val="21"/>
          <w:szCs w:val="21"/>
        </w:rPr>
        <w:t>friend </w:t>
      </w:r>
      <w:r>
        <w:rPr>
          <w:rStyle w:val="3"/>
          <w:rFonts w:hint="default" w:ascii="Times New Roman" w:hAnsi="Times New Roman" w:cs="Times New Roman"/>
          <w:sz w:val="21"/>
          <w:szCs w:val="21"/>
          <w:lang w:val="en-US" w:eastAsia="zh-CN"/>
        </w:rPr>
        <w:t>follows</w:t>
      </w:r>
      <w:r>
        <w:rPr>
          <w:rStyle w:val="3"/>
          <w:rFonts w:hint="default" w:ascii="Times New Roman" w:hAnsi="Times New Roman" w:cs="Times New Roman"/>
          <w:sz w:val="21"/>
          <w:szCs w:val="21"/>
        </w:rPr>
        <w:t>. If you lose your way, your forever friend guides you, encourages you, holds your </w:t>
      </w:r>
      <w:r>
        <w:rPr>
          <w:rStyle w:val="3"/>
          <w:rFonts w:hint="default" w:ascii="Times New Roman" w:hAnsi="Times New Roman" w:cs="Times New Roman"/>
          <w:sz w:val="21"/>
          <w:szCs w:val="21"/>
          <w:lang w:val="en-US" w:eastAsia="zh-CN"/>
        </w:rPr>
        <w:t>hands</w:t>
      </w:r>
      <w:r>
        <w:rPr>
          <w:rStyle w:val="3"/>
          <w:rFonts w:hint="default" w:ascii="Times New Roman" w:hAnsi="Times New Roman" w:cs="Times New Roman"/>
          <w:sz w:val="21"/>
          <w:szCs w:val="21"/>
        </w:rPr>
        <w:t> and tells you that everything is going to be OK. </w:t>
      </w:r>
      <w:r>
        <w:rPr>
          <w:rStyle w:val="3"/>
          <w:rFonts w:hint="default" w:ascii="Times New Roman" w:hAnsi="Times New Roman" w:cs="Times New Roman"/>
          <w:sz w:val="21"/>
          <w:szCs w:val="21"/>
          <w:lang w:val="en-US" w:eastAsia="zh-CN"/>
        </w:rPr>
        <w:t xml:space="preserve">Friendship is of great importance in your life. And if you find such a friend, you feel happy </w:t>
      </w:r>
      <w:r>
        <w:rPr>
          <w:rStyle w:val="3"/>
          <w:rFonts w:hint="default" w:ascii="Times New Roman" w:hAnsi="Times New Roman" w:cs="Times New Roman"/>
          <w:sz w:val="21"/>
          <w:szCs w:val="21"/>
        </w:rPr>
        <w:t>because you </w:t>
      </w:r>
      <w:r>
        <w:rPr>
          <w:rStyle w:val="3"/>
          <w:rFonts w:hint="default" w:ascii="Times New Roman" w:hAnsi="Times New Roman" w:cs="Times New Roman"/>
          <w:sz w:val="21"/>
          <w:szCs w:val="21"/>
          <w:lang w:val="en-US" w:eastAsia="zh-CN"/>
        </w:rPr>
        <w:t>need</w:t>
      </w:r>
      <w:r>
        <w:rPr>
          <w:rStyle w:val="3"/>
          <w:rFonts w:hint="default" w:ascii="Times New Roman" w:hAnsi="Times New Roman" w:cs="Times New Roman"/>
          <w:sz w:val="21"/>
          <w:szCs w:val="21"/>
        </w:rPr>
        <w:t> not worry. You have a forever friend for</w:t>
      </w:r>
      <w:r>
        <w:rPr>
          <w:rStyle w:val="3"/>
          <w:rFonts w:hint="default" w:ascii="Times New Roman" w:hAnsi="Times New Roman" w:cs="Times New Roman"/>
          <w:sz w:val="21"/>
          <w:szCs w:val="21"/>
          <w:lang w:val="en-US" w:eastAsia="zh-CN"/>
        </w:rPr>
        <w:t xml:space="preserve"> </w:t>
      </w:r>
      <w:r>
        <w:rPr>
          <w:rStyle w:val="3"/>
          <w:rFonts w:hint="default" w:ascii="Times New Roman" w:hAnsi="Times New Roman" w:cs="Times New Roman"/>
          <w:sz w:val="21"/>
          <w:szCs w:val="21"/>
        </w:rPr>
        <w:t>life, and forever has no</w:t>
      </w:r>
      <w:r>
        <w:rPr>
          <w:rStyle w:val="3"/>
          <w:rFonts w:hint="default" w:ascii="Times New Roman" w:hAnsi="Times New Roman" w:cs="Times New Roman"/>
          <w:sz w:val="21"/>
          <w:szCs w:val="21"/>
          <w:lang w:val="en-US" w:eastAsia="zh-CN"/>
        </w:rPr>
        <w:t xml:space="preserve"> end</w:t>
      </w:r>
      <w:r>
        <w:rPr>
          <w:rStyle w:val="3"/>
          <w:rFonts w:hint="default" w:ascii="Times New Roman" w:hAnsi="Times New Roman" w:cs="Times New Roman"/>
          <w:sz w:val="21"/>
          <w:szCs w:val="21"/>
        </w:rPr>
        <w:t>.</w:t>
      </w:r>
      <w:r>
        <w:rPr>
          <w:rStyle w:val="3"/>
          <w:rFonts w:hint="default" w:ascii="Times New Roman" w:hAnsi="Times New Roman" w:cs="Times New Roman"/>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3"/>
          <w:rFonts w:hint="default" w:ascii="Times New Roman" w:hAnsi="Times New Roman" w:cs="Times New Roman"/>
          <w:sz w:val="21"/>
          <w:szCs w:val="21"/>
          <w:lang w:val="en-US" w:eastAsia="zh-CN"/>
        </w:rPr>
      </w:pPr>
      <w:r>
        <w:rPr>
          <w:rStyle w:val="3"/>
          <w:rFonts w:hint="default" w:ascii="Times New Roman" w:hAnsi="Times New Roman" w:cs="Times New Roman"/>
          <w:sz w:val="21"/>
          <w:szCs w:val="21"/>
          <w:lang w:val="en-US" w:eastAsia="zh-CN"/>
        </w:rPr>
        <w:t xml:space="preserve">           </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default" w:ascii="Times New Roman" w:hAnsi="Times New Roman" w:eastAsia="微软雅黑" w:cs="Times New Roman"/>
                <w:b w:val="0"/>
                <w:i w:val="0"/>
                <w:caps w:val="0"/>
                <w:color w:val="auto"/>
                <w:spacing w:val="0"/>
                <w:sz w:val="21"/>
                <w:szCs w:val="21"/>
                <w:shd w:val="clear" w:color="auto" w:fill="FFFFFF"/>
                <w:vertAlign w:val="baseline"/>
                <w:lang w:val="en-US" w:eastAsia="zh-CN"/>
              </w:rPr>
            </w:pPr>
            <w:r>
              <w:rPr>
                <w:rFonts w:hint="default" w:ascii="Times New Roman" w:hAnsi="Times New Roman" w:eastAsia="微软雅黑" w:cs="Times New Roman"/>
                <w:b w:val="0"/>
                <w:i w:val="0"/>
                <w:caps w:val="0"/>
                <w:color w:val="auto"/>
                <w:spacing w:val="0"/>
                <w:sz w:val="21"/>
                <w:szCs w:val="21"/>
                <w:shd w:val="clear" w:color="auto" w:fill="FFFFFF"/>
                <w:lang w:val="en-US" w:eastAsia="zh-CN"/>
              </w:rPr>
              <w:t>Forever Friendship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微软雅黑" w:cs="Times New Roman"/>
                <w:b w:val="0"/>
                <w:i w:val="0"/>
                <w:caps w:val="0"/>
                <w:color w:val="auto"/>
                <w:spacing w:val="0"/>
                <w:sz w:val="21"/>
                <w:szCs w:val="21"/>
                <w:shd w:val="clear" w:color="auto" w:fill="FFFFFF"/>
                <w:vertAlign w:val="baseline"/>
                <w:lang w:val="en-US" w:eastAsia="zh-CN"/>
              </w:rPr>
            </w:pPr>
            <w:r>
              <w:rPr>
                <w:rFonts w:hint="default" w:ascii="Times New Roman" w:hAnsi="Times New Roman" w:eastAsia="微软雅黑" w:cs="Times New Roman"/>
                <w:b w:val="0"/>
                <w:i w:val="0"/>
                <w:caps w:val="0"/>
                <w:color w:val="auto"/>
                <w:spacing w:val="0"/>
                <w:sz w:val="21"/>
                <w:szCs w:val="21"/>
                <w:shd w:val="clear" w:color="auto" w:fill="FFFFFF"/>
                <w:vertAlign w:val="baseli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微软雅黑" w:cs="Times New Roman"/>
                <w:b w:val="0"/>
                <w:i w:val="0"/>
                <w:caps w:val="0"/>
                <w:color w:val="auto"/>
                <w:spacing w:val="0"/>
                <w:sz w:val="21"/>
                <w:szCs w:val="21"/>
                <w:shd w:val="clear" w:color="auto" w:fill="FFFFFF"/>
                <w:vertAlign w:val="baseline"/>
                <w:lang w:val="en-US" w:eastAsia="zh-CN"/>
              </w:rPr>
            </w:pPr>
            <w:r>
              <w:rPr>
                <w:rFonts w:hint="default" w:ascii="Times New Roman" w:hAnsi="Times New Roman" w:eastAsia="微软雅黑" w:cs="Times New Roman"/>
                <w:b w:val="0"/>
                <w:i w:val="0"/>
                <w:caps w:val="0"/>
                <w:color w:val="auto"/>
                <w:spacing w:val="0"/>
                <w:sz w:val="21"/>
                <w:szCs w:val="21"/>
                <w:shd w:val="clear" w:color="auto" w:fill="FFFFFF"/>
                <w:vertAlign w:val="baseline"/>
                <w:lang w:val="en-US" w:eastAsia="zh-CN"/>
              </w:rPr>
              <w:t xml:space="preserve">          A__91___friend</w:t>
            </w:r>
          </w:p>
        </w:tc>
        <w:tc>
          <w:tcPr>
            <w:tcW w:w="4261"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微软雅黑" w:cs="Times New Roman"/>
                <w:b w:val="0"/>
                <w:i w:val="0"/>
                <w:caps w:val="0"/>
                <w:color w:val="auto"/>
                <w:spacing w:val="0"/>
                <w:sz w:val="21"/>
                <w:szCs w:val="21"/>
                <w:shd w:val="clear" w:color="auto" w:fill="FFFFFF"/>
                <w:vertAlign w:val="baseline"/>
                <w:lang w:val="en-US" w:eastAsia="zh-CN"/>
              </w:rPr>
            </w:pPr>
            <w:r>
              <w:rPr>
                <w:rFonts w:hint="default" w:ascii="Times New Roman" w:hAnsi="Times New Roman" w:eastAsia="微软雅黑" w:cs="Times New Roman"/>
                <w:b w:val="0"/>
                <w:i w:val="0"/>
                <w:caps w:val="0"/>
                <w:color w:val="auto"/>
                <w:spacing w:val="0"/>
                <w:sz w:val="21"/>
                <w:szCs w:val="21"/>
                <w:shd w:val="clear" w:color="auto" w:fill="FFFFFF"/>
                <w:vertAlign w:val="baseline"/>
                <w:lang w:val="en-US" w:eastAsia="zh-CN"/>
              </w:rPr>
              <w:t>___92_____your life just by being part of it.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微软雅黑" w:cs="Times New Roman"/>
                <w:b w:val="0"/>
                <w:i w:val="0"/>
                <w:caps w:val="0"/>
                <w:color w:val="auto"/>
                <w:spacing w:val="0"/>
                <w:sz w:val="21"/>
                <w:szCs w:val="21"/>
                <w:shd w:val="clear" w:color="auto" w:fill="FFFFFF"/>
                <w:vertAlign w:val="baseline"/>
                <w:lang w:val="en-US" w:eastAsia="zh-CN"/>
              </w:rPr>
            </w:pPr>
            <w:r>
              <w:rPr>
                <w:rFonts w:hint="default" w:ascii="Times New Roman" w:hAnsi="Times New Roman" w:eastAsia="微软雅黑" w:cs="Times New Roman"/>
                <w:b w:val="0"/>
                <w:i w:val="0"/>
                <w:caps w:val="0"/>
                <w:color w:val="auto"/>
                <w:spacing w:val="0"/>
                <w:sz w:val="21"/>
                <w:szCs w:val="21"/>
                <w:shd w:val="clear" w:color="auto" w:fill="FFFFFF"/>
                <w:vertAlign w:val="baseline"/>
                <w:lang w:val="en-US" w:eastAsia="zh-CN"/>
              </w:rPr>
              <w:t>___93_____you laugh until you can’t stop.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微软雅黑" w:cs="Times New Roman"/>
                <w:b w:val="0"/>
                <w:i w:val="0"/>
                <w:caps w:val="0"/>
                <w:color w:val="auto"/>
                <w:spacing w:val="0"/>
                <w:sz w:val="21"/>
                <w:szCs w:val="21"/>
                <w:shd w:val="clear" w:color="auto" w:fill="FFFFFF"/>
                <w:vertAlign w:val="baseline"/>
                <w:lang w:val="en-US" w:eastAsia="zh-CN"/>
              </w:rPr>
            </w:pPr>
            <w:r>
              <w:rPr>
                <w:rFonts w:hint="default" w:ascii="Times New Roman" w:hAnsi="Times New Roman" w:eastAsia="微软雅黑" w:cs="Times New Roman"/>
                <w:b w:val="0"/>
                <w:i w:val="0"/>
                <w:caps w:val="0"/>
                <w:color w:val="auto"/>
                <w:spacing w:val="0"/>
                <w:sz w:val="21"/>
                <w:szCs w:val="21"/>
                <w:shd w:val="clear" w:color="auto" w:fill="FFFFFF"/>
                <w:vertAlign w:val="baseline"/>
                <w:lang w:val="en-US" w:eastAsia="zh-CN"/>
              </w:rPr>
              <w:t>Make you___94___that there really is a way of working out problems.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vMerge w:val="restart"/>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微软雅黑" w:cs="Times New Roman"/>
                <w:b w:val="0"/>
                <w:i w:val="0"/>
                <w:caps w:val="0"/>
                <w:color w:val="auto"/>
                <w:spacing w:val="0"/>
                <w:sz w:val="21"/>
                <w:szCs w:val="21"/>
                <w:shd w:val="clear" w:color="auto" w:fill="FFFFFF"/>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微软雅黑" w:cs="Times New Roman"/>
                <w:b w:val="0"/>
                <w:i w:val="0"/>
                <w:caps w:val="0"/>
                <w:color w:val="auto"/>
                <w:spacing w:val="0"/>
                <w:sz w:val="21"/>
                <w:szCs w:val="21"/>
                <w:shd w:val="clear" w:color="auto" w:fill="FFFFFF"/>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微软雅黑" w:cs="Times New Roman"/>
                <w:b w:val="0"/>
                <w:i w:val="0"/>
                <w:caps w:val="0"/>
                <w:color w:val="auto"/>
                <w:spacing w:val="0"/>
                <w:sz w:val="21"/>
                <w:szCs w:val="21"/>
                <w:shd w:val="clear" w:color="auto" w:fill="FFFFFF"/>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微软雅黑" w:cs="Times New Roman"/>
                <w:b w:val="0"/>
                <w:i w:val="0"/>
                <w:caps w:val="0"/>
                <w:color w:val="auto"/>
                <w:spacing w:val="0"/>
                <w:sz w:val="21"/>
                <w:szCs w:val="21"/>
                <w:shd w:val="clear" w:color="auto" w:fill="FFFFFF"/>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微软雅黑" w:cs="Times New Roman"/>
                <w:b w:val="0"/>
                <w:i w:val="0"/>
                <w:caps w:val="0"/>
                <w:color w:val="auto"/>
                <w:spacing w:val="0"/>
                <w:sz w:val="21"/>
                <w:szCs w:val="21"/>
                <w:shd w:val="clear" w:color="auto" w:fill="FFFFFF"/>
                <w:vertAlign w:val="baseline"/>
                <w:lang w:val="en-US" w:eastAsia="zh-CN"/>
              </w:rPr>
            </w:pPr>
            <w:r>
              <w:rPr>
                <w:rFonts w:hint="default" w:ascii="Times New Roman" w:hAnsi="Times New Roman" w:eastAsia="微软雅黑" w:cs="Times New Roman"/>
                <w:b w:val="0"/>
                <w:i w:val="0"/>
                <w:caps w:val="0"/>
                <w:color w:val="auto"/>
                <w:spacing w:val="0"/>
                <w:sz w:val="21"/>
                <w:szCs w:val="21"/>
                <w:shd w:val="clear" w:color="auto" w:fill="FFFFFF"/>
                <w:vertAlign w:val="baseline"/>
                <w:lang w:val="en-US" w:eastAsia="zh-CN"/>
              </w:rPr>
              <w:t xml:space="preserve">      Friendship in time of trouble</w:t>
            </w:r>
          </w:p>
        </w:tc>
        <w:tc>
          <w:tcPr>
            <w:tcW w:w="4261"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微软雅黑" w:cs="Times New Roman"/>
                <w:b w:val="0"/>
                <w:i w:val="0"/>
                <w:caps w:val="0"/>
                <w:color w:val="auto"/>
                <w:spacing w:val="0"/>
                <w:sz w:val="21"/>
                <w:szCs w:val="21"/>
                <w:shd w:val="clear" w:color="auto" w:fill="FFFFFF"/>
                <w:vertAlign w:val="baseline"/>
                <w:lang w:val="en-US" w:eastAsia="zh-CN"/>
              </w:rPr>
            </w:pPr>
            <w:r>
              <w:rPr>
                <w:rFonts w:hint="default" w:ascii="Times New Roman" w:hAnsi="Times New Roman" w:eastAsia="微软雅黑" w:cs="Times New Roman"/>
                <w:b w:val="0"/>
                <w:i w:val="0"/>
                <w:color w:val="auto"/>
                <w:spacing w:val="0"/>
                <w:sz w:val="21"/>
                <w:szCs w:val="21"/>
                <w:shd w:val="clear" w:color="auto" w:fill="FFFFFF"/>
                <w:vertAlign w:val="baseline"/>
                <w:lang w:val="en-US" w:eastAsia="zh-CN"/>
              </w:rPr>
              <w:t>W</w:t>
            </w:r>
            <w:r>
              <w:rPr>
                <w:rFonts w:hint="default" w:ascii="Times New Roman" w:hAnsi="Times New Roman" w:eastAsia="微软雅黑" w:cs="Times New Roman"/>
                <w:b w:val="0"/>
                <w:i w:val="0"/>
                <w:caps w:val="0"/>
                <w:color w:val="auto"/>
                <w:spacing w:val="0"/>
                <w:sz w:val="21"/>
                <w:szCs w:val="21"/>
                <w:shd w:val="clear" w:color="auto" w:fill="FFFFFF"/>
                <w:vertAlign w:val="baseline"/>
                <w:lang w:val="en-US" w:eastAsia="zh-CN"/>
              </w:rPr>
              <w:t>hen you are not __95___, your forever friend can cheer you up and turn the__96__and empty world into a bright and full one so that you can go through the difficult and sad times more __97___.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vMerge w:val="continue"/>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微软雅黑" w:cs="Times New Roman"/>
                <w:b w:val="0"/>
                <w:i w:val="0"/>
                <w:caps w:val="0"/>
                <w:color w:val="auto"/>
                <w:spacing w:val="0"/>
                <w:sz w:val="21"/>
                <w:szCs w:val="21"/>
                <w:shd w:val="clear" w:color="auto" w:fill="FFFFFF"/>
                <w:vertAlign w:val="baseline"/>
                <w:lang w:val="en-US" w:eastAsia="zh-CN"/>
              </w:rPr>
            </w:pPr>
          </w:p>
        </w:tc>
        <w:tc>
          <w:tcPr>
            <w:tcW w:w="4261"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微软雅黑" w:cs="Times New Roman"/>
                <w:b w:val="0"/>
                <w:i w:val="0"/>
                <w:caps w:val="0"/>
                <w:color w:val="auto"/>
                <w:spacing w:val="0"/>
                <w:sz w:val="21"/>
                <w:szCs w:val="21"/>
                <w:shd w:val="clear" w:color="auto" w:fill="FFFFFF"/>
                <w:vertAlign w:val="baseline"/>
                <w:lang w:val="en-US" w:eastAsia="zh-CN"/>
              </w:rPr>
            </w:pPr>
            <w:r>
              <w:rPr>
                <w:rFonts w:hint="default" w:ascii="Times New Roman" w:hAnsi="Times New Roman" w:eastAsia="微软雅黑" w:cs="Times New Roman"/>
                <w:b w:val="0"/>
                <w:i w:val="0"/>
                <w:color w:val="auto"/>
                <w:spacing w:val="0"/>
                <w:sz w:val="21"/>
                <w:szCs w:val="21"/>
                <w:shd w:val="clear" w:color="auto" w:fill="FFFFFF"/>
                <w:vertAlign w:val="baseline"/>
                <w:lang w:val="en-US" w:eastAsia="zh-CN"/>
              </w:rPr>
              <w:t>N</w:t>
            </w:r>
            <w:r>
              <w:rPr>
                <w:rFonts w:hint="default" w:ascii="Times New Roman" w:hAnsi="Times New Roman" w:eastAsia="微软雅黑" w:cs="Times New Roman"/>
                <w:b w:val="0"/>
                <w:i w:val="0"/>
                <w:caps w:val="0"/>
                <w:color w:val="auto"/>
                <w:spacing w:val="0"/>
                <w:sz w:val="21"/>
                <w:szCs w:val="21"/>
                <w:shd w:val="clear" w:color="auto" w:fill="FFFFFF"/>
                <w:vertAlign w:val="baseline"/>
                <w:lang w:val="en-US" w:eastAsia="zh-CN"/>
              </w:rPr>
              <w:t>othing can worry you if you find a __98___friend.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微软雅黑" w:cs="Times New Roman"/>
                <w:b w:val="0"/>
                <w:i w:val="0"/>
                <w:caps w:val="0"/>
                <w:color w:val="auto"/>
                <w:spacing w:val="0"/>
                <w:sz w:val="21"/>
                <w:szCs w:val="21"/>
                <w:shd w:val="clear" w:color="auto" w:fill="FFFFFF"/>
                <w:vertAlign w:val="baseline"/>
                <w:lang w:val="en-US" w:eastAsia="zh-CN"/>
              </w:rPr>
            </w:pPr>
            <w:r>
              <w:rPr>
                <w:rFonts w:hint="default" w:ascii="Times New Roman" w:hAnsi="Times New Roman" w:eastAsia="微软雅黑" w:cs="Times New Roman"/>
                <w:b w:val="0"/>
                <w:i w:val="0"/>
                <w:color w:val="auto"/>
                <w:spacing w:val="0"/>
                <w:sz w:val="21"/>
                <w:szCs w:val="21"/>
                <w:shd w:val="clear" w:color="auto" w:fill="FFFFFF"/>
                <w:vertAlign w:val="baseline"/>
                <w:lang w:val="en-US" w:eastAsia="zh-CN"/>
              </w:rPr>
              <w:t>Y</w:t>
            </w:r>
            <w:r>
              <w:rPr>
                <w:rFonts w:hint="default" w:ascii="Times New Roman" w:hAnsi="Times New Roman" w:eastAsia="微软雅黑" w:cs="Times New Roman"/>
                <w:b w:val="0"/>
                <w:i w:val="0"/>
                <w:caps w:val="0"/>
                <w:color w:val="auto"/>
                <w:spacing w:val="0"/>
                <w:sz w:val="21"/>
                <w:szCs w:val="21"/>
                <w:shd w:val="clear" w:color="auto" w:fill="FFFFFF"/>
                <w:vertAlign w:val="baseline"/>
                <w:lang w:val="en-US" w:eastAsia="zh-CN"/>
              </w:rPr>
              <w:t>ou can turn to him for help even when you lose your way.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微软雅黑" w:cs="Times New Roman"/>
                <w:b w:val="0"/>
                <w:i w:val="0"/>
                <w:caps w:val="0"/>
                <w:color w:val="auto"/>
                <w:spacing w:val="0"/>
                <w:sz w:val="21"/>
                <w:szCs w:val="21"/>
                <w:shd w:val="clear" w:color="auto" w:fill="FFFFFF"/>
                <w:vertAlign w:val="baseline"/>
                <w:lang w:val="en-US" w:eastAsia="zh-CN"/>
              </w:rPr>
            </w:pPr>
            <w:r>
              <w:rPr>
                <w:rFonts w:hint="default" w:ascii="Times New Roman" w:hAnsi="Times New Roman" w:eastAsia="微软雅黑" w:cs="Times New Roman"/>
                <w:b w:val="0"/>
                <w:i w:val="0"/>
                <w:color w:val="auto"/>
                <w:spacing w:val="0"/>
                <w:sz w:val="21"/>
                <w:szCs w:val="21"/>
                <w:shd w:val="clear" w:color="auto" w:fill="FFFFFF"/>
                <w:vertAlign w:val="baseline"/>
                <w:lang w:val="en-US" w:eastAsia="zh-CN"/>
              </w:rPr>
              <w:t>W</w:t>
            </w:r>
            <w:r>
              <w:rPr>
                <w:rFonts w:hint="default" w:ascii="Times New Roman" w:hAnsi="Times New Roman" w:eastAsia="微软雅黑" w:cs="Times New Roman"/>
                <w:b w:val="0"/>
                <w:i w:val="0"/>
                <w:caps w:val="0"/>
                <w:color w:val="auto"/>
                <w:spacing w:val="0"/>
                <w:sz w:val="21"/>
                <w:szCs w:val="21"/>
                <w:shd w:val="clear" w:color="auto" w:fill="FFFFFF"/>
                <w:vertAlign w:val="baseline"/>
                <w:lang w:val="en-US" w:eastAsia="zh-CN"/>
              </w:rPr>
              <w:t>herever you go, he will __99___you.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微软雅黑" w:cs="Times New Roman"/>
                <w:b w:val="0"/>
                <w:i w:val="0"/>
                <w:caps w:val="0"/>
                <w:color w:val="auto"/>
                <w:spacing w:val="0"/>
                <w:sz w:val="21"/>
                <w:szCs w:val="21"/>
                <w:shd w:val="clear" w:color="auto" w:fill="FFFFFF"/>
                <w:vertAlign w:val="baseline"/>
                <w:lang w:val="en-US" w:eastAsia="zh-CN"/>
              </w:rPr>
            </w:pPr>
            <w:r>
              <w:rPr>
                <w:rFonts w:hint="default" w:ascii="Times New Roman" w:hAnsi="Times New Roman" w:eastAsia="微软雅黑" w:cs="Times New Roman"/>
                <w:b w:val="0"/>
                <w:i w:val="0"/>
                <w:color w:val="auto"/>
                <w:spacing w:val="0"/>
                <w:sz w:val="21"/>
                <w:szCs w:val="21"/>
                <w:shd w:val="clear" w:color="auto" w:fill="FFFFFF"/>
                <w:vertAlign w:val="baseline"/>
                <w:lang w:val="en-US" w:eastAsia="zh-CN"/>
              </w:rPr>
              <w:t xml:space="preserve">          C</w:t>
            </w:r>
            <w:r>
              <w:rPr>
                <w:rFonts w:hint="default" w:ascii="Times New Roman" w:hAnsi="Times New Roman" w:eastAsia="微软雅黑" w:cs="Times New Roman"/>
                <w:b w:val="0"/>
                <w:i w:val="0"/>
                <w:caps w:val="0"/>
                <w:color w:val="auto"/>
                <w:spacing w:val="0"/>
                <w:sz w:val="21"/>
                <w:szCs w:val="21"/>
                <w:shd w:val="clear" w:color="auto" w:fill="FFFFFF"/>
                <w:vertAlign w:val="baseline"/>
                <w:lang w:val="en-US" w:eastAsia="zh-CN"/>
              </w:rPr>
              <w:t xml:space="preserve">onclusion </w:t>
            </w:r>
          </w:p>
        </w:tc>
        <w:tc>
          <w:tcPr>
            <w:tcW w:w="4261"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微软雅黑" w:cs="Times New Roman"/>
                <w:b w:val="0"/>
                <w:i w:val="0"/>
                <w:caps w:val="0"/>
                <w:color w:val="auto"/>
                <w:spacing w:val="0"/>
                <w:sz w:val="21"/>
                <w:szCs w:val="21"/>
                <w:shd w:val="clear" w:color="auto" w:fill="FFFFFF"/>
                <w:vertAlign w:val="baseline"/>
                <w:lang w:val="en-US" w:eastAsia="zh-CN"/>
              </w:rPr>
            </w:pPr>
            <w:r>
              <w:rPr>
                <w:rFonts w:hint="default" w:ascii="Times New Roman" w:hAnsi="Times New Roman" w:eastAsia="微软雅黑" w:cs="Times New Roman"/>
                <w:b w:val="0"/>
                <w:i w:val="0"/>
                <w:color w:val="auto"/>
                <w:spacing w:val="0"/>
                <w:sz w:val="21"/>
                <w:szCs w:val="21"/>
                <w:shd w:val="clear" w:color="auto" w:fill="FFFFFF"/>
                <w:vertAlign w:val="baseline"/>
                <w:lang w:val="en-US" w:eastAsia="zh-CN"/>
              </w:rPr>
              <w:t>I</w:t>
            </w:r>
            <w:r>
              <w:rPr>
                <w:rFonts w:hint="default" w:ascii="Times New Roman" w:hAnsi="Times New Roman" w:eastAsia="微软雅黑" w:cs="Times New Roman"/>
                <w:b w:val="0"/>
                <w:i w:val="0"/>
                <w:caps w:val="0"/>
                <w:color w:val="auto"/>
                <w:spacing w:val="0"/>
                <w:sz w:val="21"/>
                <w:szCs w:val="21"/>
                <w:shd w:val="clear" w:color="auto" w:fill="FFFFFF"/>
                <w:vertAlign w:val="baseline"/>
                <w:lang w:val="en-US" w:eastAsia="zh-CN"/>
              </w:rPr>
              <w:t>t’s __100____for all of us to find forever friendship.</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0" w:right="0"/>
        <w:rPr>
          <w:rFonts w:hint="default" w:ascii="Times New Roman" w:hAnsi="Times New Roman" w:cs="Times New Roman"/>
          <w:b w:val="0"/>
          <w:i w:val="0"/>
          <w:caps w:val="0"/>
          <w:color w:val="auto"/>
          <w:spacing w:val="0"/>
          <w:sz w:val="21"/>
          <w:szCs w:val="21"/>
          <w:shd w:val="clear" w:color="auto"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0" w:right="0"/>
        <w:rPr>
          <w:rFonts w:hint="default" w:ascii="Times New Roman" w:hAnsi="Times New Roman" w:cs="Times New Roman" w:eastAsiaTheme="minorEastAsia"/>
          <w:b/>
          <w:bCs/>
          <w:i w:val="0"/>
          <w:caps w:val="0"/>
          <w:color w:val="auto"/>
          <w:spacing w:val="0"/>
          <w:sz w:val="21"/>
          <w:szCs w:val="21"/>
          <w:shd w:val="clear" w:color="auto" w:fill="FFFFFF"/>
          <w:lang w:eastAsia="zh-CN"/>
        </w:rPr>
      </w:pPr>
      <w:r>
        <w:rPr>
          <w:rFonts w:hint="default" w:ascii="Times New Roman" w:hAnsi="Times New Roman" w:cs="Times New Roman"/>
          <w:b/>
          <w:bCs/>
          <w:i w:val="0"/>
          <w:caps w:val="0"/>
          <w:color w:val="auto"/>
          <w:spacing w:val="0"/>
          <w:sz w:val="21"/>
          <w:szCs w:val="21"/>
          <w:shd w:val="clear" w:color="auto" w:fill="FFFFFF"/>
          <w:lang w:eastAsia="zh-CN"/>
        </w:rPr>
        <w:t>九、首字母填空（共</w:t>
      </w:r>
      <w:r>
        <w:rPr>
          <w:rFonts w:hint="default" w:ascii="Times New Roman" w:hAnsi="Times New Roman" w:cs="Times New Roman"/>
          <w:b/>
          <w:bCs/>
          <w:i w:val="0"/>
          <w:caps w:val="0"/>
          <w:color w:val="auto"/>
          <w:spacing w:val="0"/>
          <w:sz w:val="21"/>
          <w:szCs w:val="21"/>
          <w:shd w:val="clear" w:color="auto" w:fill="FFFFFF"/>
          <w:lang w:val="en-US" w:eastAsia="zh-CN"/>
        </w:rPr>
        <w:t>10小题；每空1分，满分10分</w:t>
      </w:r>
      <w:r>
        <w:rPr>
          <w:rFonts w:hint="default" w:ascii="Times New Roman" w:hAnsi="Times New Roman" w:cs="Times New Roman"/>
          <w:b/>
          <w:bCs/>
          <w:i w:val="0"/>
          <w:caps w:val="0"/>
          <w:color w:val="auto"/>
          <w:spacing w:val="0"/>
          <w:sz w:val="21"/>
          <w:szCs w:val="21"/>
          <w:shd w:val="clear" w:color="auto" w:fill="FFFFFF"/>
          <w:lang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50" w:afterAutospacing="0" w:line="378" w:lineRule="atLeast"/>
        <w:ind w:left="0" w:leftChars="0" w:right="0" w:rightChars="0" w:firstLine="420" w:firstLineChars="200"/>
        <w:jc w:val="both"/>
        <w:textAlignment w:val="auto"/>
        <w:outlineLvl w:val="9"/>
        <w:rPr>
          <w:rFonts w:hint="default" w:ascii="Times New Roman" w:hAnsi="Times New Roman" w:cs="Times New Roman"/>
          <w:color w:val="auto"/>
          <w:sz w:val="21"/>
          <w:szCs w:val="21"/>
        </w:rPr>
      </w:pPr>
      <w:r>
        <w:rPr>
          <w:rFonts w:hint="default" w:ascii="Times New Roman" w:hAnsi="Times New Roman" w:cs="Times New Roman"/>
          <w:b w:val="0"/>
          <w:i w:val="0"/>
          <w:caps w:val="0"/>
          <w:color w:val="auto"/>
          <w:spacing w:val="0"/>
          <w:sz w:val="21"/>
          <w:szCs w:val="21"/>
          <w:shd w:val="clear" w:color="auto" w:fill="FFFFFF"/>
        </w:rPr>
        <w:t>Kate is an American high school student.</w:t>
      </w:r>
      <w:r>
        <w:rPr>
          <w:rFonts w:hint="default" w:ascii="Times New Roman" w:hAnsi="Times New Roman" w:cs="Times New Roman"/>
          <w:b w:val="0"/>
          <w:i w:val="0"/>
          <w:caps w:val="0"/>
          <w:color w:val="auto"/>
          <w:spacing w:val="0"/>
          <w:sz w:val="21"/>
          <w:szCs w:val="21"/>
          <w:shd w:val="clear" w:color="auto" w:fill="FFFFFF"/>
          <w:lang w:val="en-US" w:eastAsia="zh-CN"/>
        </w:rPr>
        <w:t xml:space="preserve"> </w:t>
      </w:r>
      <w:r>
        <w:rPr>
          <w:rFonts w:hint="default" w:ascii="Times New Roman" w:hAnsi="Times New Roman" w:cs="Times New Roman"/>
          <w:b w:val="0"/>
          <w:i w:val="0"/>
          <w:caps w:val="0"/>
          <w:color w:val="auto"/>
          <w:spacing w:val="0"/>
          <w:sz w:val="21"/>
          <w:szCs w:val="21"/>
          <w:shd w:val="clear" w:color="auto" w:fill="FFFFFF"/>
        </w:rPr>
        <w:t>One day in September, her English teacher,</w:t>
      </w:r>
      <w:r>
        <w:rPr>
          <w:rFonts w:hint="default" w:ascii="Times New Roman" w:hAnsi="Times New Roman" w:cs="Times New Roman"/>
          <w:b w:val="0"/>
          <w:i w:val="0"/>
          <w:caps w:val="0"/>
          <w:color w:val="auto"/>
          <w:spacing w:val="0"/>
          <w:sz w:val="21"/>
          <w:szCs w:val="21"/>
          <w:shd w:val="clear" w:color="auto" w:fill="FFFFFF"/>
          <w:lang w:val="en-US" w:eastAsia="zh-CN"/>
        </w:rPr>
        <w:t xml:space="preserve"> </w:t>
      </w:r>
      <w:r>
        <w:rPr>
          <w:rFonts w:hint="default" w:ascii="Times New Roman" w:hAnsi="Times New Roman" w:cs="Times New Roman"/>
          <w:b w:val="0"/>
          <w:i w:val="0"/>
          <w:caps w:val="0"/>
          <w:color w:val="auto"/>
          <w:spacing w:val="0"/>
          <w:sz w:val="21"/>
          <w:szCs w:val="21"/>
          <w:shd w:val="clear" w:color="auto" w:fill="FFFFFF"/>
        </w:rPr>
        <w:t>Mr. Smith, said to the students in his class,</w:t>
      </w:r>
      <w:r>
        <w:rPr>
          <w:rFonts w:hint="default" w:ascii="Times New Roman" w:hAnsi="Times New Roman" w:cs="Times New Roman"/>
          <w:b w:val="0"/>
          <w:i w:val="0"/>
          <w:caps w:val="0"/>
          <w:color w:val="auto"/>
          <w:spacing w:val="0"/>
          <w:sz w:val="21"/>
          <w:szCs w:val="21"/>
          <w:shd w:val="clear" w:color="auto" w:fill="FFFFFF"/>
          <w:lang w:val="en-US" w:eastAsia="zh-CN"/>
        </w:rPr>
        <w:t xml:space="preserve"> </w:t>
      </w:r>
      <w:r>
        <w:rPr>
          <w:rFonts w:hint="default" w:ascii="Times New Roman" w:hAnsi="Times New Roman" w:cs="Times New Roman"/>
          <w:b w:val="0"/>
          <w:i w:val="0"/>
          <w:caps w:val="0"/>
          <w:color w:val="auto"/>
          <w:spacing w:val="0"/>
          <w:sz w:val="21"/>
          <w:szCs w:val="21"/>
          <w:shd w:val="clear" w:color="auto" w:fill="FFFFFF"/>
        </w:rPr>
        <w:t>" I think you</w:t>
      </w:r>
      <w:r>
        <w:rPr>
          <w:rFonts w:hint="default" w:ascii="Times New Roman" w:hAnsi="Times New Roman" w:cs="Times New Roman"/>
          <w:b w:val="0"/>
          <w:i w:val="0"/>
          <w:caps w:val="0"/>
          <w:color w:val="auto"/>
          <w:spacing w:val="0"/>
          <w:sz w:val="21"/>
          <w:szCs w:val="21"/>
          <w:shd w:val="clear" w:color="auto" w:fill="FFFFFF"/>
          <w:lang w:val="en-US" w:eastAsia="zh-CN"/>
        </w:rPr>
        <w:t xml:space="preserve"> must have done</w:t>
      </w:r>
      <w:r>
        <w:rPr>
          <w:rFonts w:hint="default" w:ascii="Times New Roman" w:hAnsi="Times New Roman" w:cs="Times New Roman"/>
          <w:b w:val="0"/>
          <w:i w:val="0"/>
          <w:caps w:val="0"/>
          <w:color w:val="auto"/>
          <w:spacing w:val="0"/>
          <w:sz w:val="21"/>
          <w:szCs w:val="21"/>
          <w:shd w:val="clear" w:color="auto" w:fill="FFFFFF"/>
        </w:rPr>
        <w:t xml:space="preserve"> a lot of</w:t>
      </w:r>
      <w:r>
        <w:rPr>
          <w:rFonts w:hint="default" w:ascii="Times New Roman" w:hAnsi="Times New Roman" w:cs="Times New Roman"/>
          <w:b w:val="0"/>
          <w:i w:val="0"/>
          <w:caps w:val="0"/>
          <w:color w:val="auto"/>
          <w:spacing w:val="0"/>
          <w:sz w:val="21"/>
          <w:szCs w:val="21"/>
          <w:shd w:val="clear" w:color="auto" w:fill="FFFFFF"/>
          <w:lang w:val="en-US" w:eastAsia="zh-CN"/>
        </w:rPr>
        <w:t xml:space="preserve"> i__101_____</w:t>
      </w:r>
      <w:r>
        <w:rPr>
          <w:rFonts w:hint="default" w:ascii="Times New Roman" w:hAnsi="Times New Roman" w:cs="Times New Roman"/>
          <w:b w:val="0"/>
          <w:i w:val="0"/>
          <w:caps w:val="0"/>
          <w:color w:val="auto"/>
          <w:spacing w:val="0"/>
          <w:sz w:val="21"/>
          <w:szCs w:val="21"/>
          <w:shd w:val="clear" w:color="auto" w:fill="FFFFFF"/>
        </w:rPr>
        <w:t xml:space="preserve"> things during the summer holidays.</w:t>
      </w:r>
      <w:r>
        <w:rPr>
          <w:rFonts w:hint="default" w:ascii="Times New Roman" w:hAnsi="Times New Roman" w:cs="Times New Roman"/>
          <w:b w:val="0"/>
          <w:i w:val="0"/>
          <w:caps w:val="0"/>
          <w:color w:val="auto"/>
          <w:spacing w:val="0"/>
          <w:sz w:val="21"/>
          <w:szCs w:val="21"/>
          <w:shd w:val="clear" w:color="auto" w:fill="FFFFFF"/>
          <w:lang w:val="en-US" w:eastAsia="zh-CN"/>
        </w:rPr>
        <w:t xml:space="preserve"> </w:t>
      </w:r>
      <w:r>
        <w:rPr>
          <w:rFonts w:hint="default" w:ascii="Times New Roman" w:hAnsi="Times New Roman" w:cs="Times New Roman"/>
          <w:b w:val="0"/>
          <w:i w:val="0"/>
          <w:caps w:val="0"/>
          <w:color w:val="auto"/>
          <w:spacing w:val="0"/>
          <w:sz w:val="21"/>
          <w:szCs w:val="21"/>
          <w:shd w:val="clear" w:color="auto" w:fill="FFFFFF"/>
        </w:rPr>
        <w:t>Write about one of them in about 1</w:t>
      </w:r>
      <w:r>
        <w:rPr>
          <w:rFonts w:hint="default" w:ascii="Times New Roman" w:hAnsi="Times New Roman" w:cs="Times New Roman"/>
          <w:b w:val="0"/>
          <w:i w:val="0"/>
          <w:caps w:val="0"/>
          <w:color w:val="auto"/>
          <w:spacing w:val="0"/>
          <w:sz w:val="21"/>
          <w:szCs w:val="21"/>
          <w:shd w:val="clear" w:color="auto" w:fill="FFFFFF"/>
          <w:lang w:val="en-US" w:eastAsia="zh-CN"/>
        </w:rPr>
        <w:t>1</w:t>
      </w:r>
      <w:r>
        <w:rPr>
          <w:rFonts w:hint="default" w:ascii="Times New Roman" w:hAnsi="Times New Roman" w:cs="Times New Roman"/>
          <w:b w:val="0"/>
          <w:i w:val="0"/>
          <w:caps w:val="0"/>
          <w:color w:val="auto"/>
          <w:spacing w:val="0"/>
          <w:sz w:val="21"/>
          <w:szCs w:val="21"/>
          <w:shd w:val="clear" w:color="auto" w:fill="FFFFFF"/>
        </w:rPr>
        <w:t>0 words</w:t>
      </w:r>
      <w:r>
        <w:rPr>
          <w:rFonts w:hint="default" w:ascii="Times New Roman" w:hAnsi="Times New Roman" w:cs="Times New Roman"/>
          <w:b w:val="0"/>
          <w:i w:val="0"/>
          <w:caps w:val="0"/>
          <w:color w:val="auto"/>
          <w:spacing w:val="0"/>
          <w:sz w:val="21"/>
          <w:szCs w:val="21"/>
          <w:shd w:val="clear" w:color="auto" w:fill="FFFFFF"/>
          <w:lang w:val="en-US" w:eastAsia="zh-CN"/>
        </w:rPr>
        <w:t xml:space="preserve"> </w:t>
      </w:r>
      <w:r>
        <w:rPr>
          <w:rFonts w:hint="default" w:ascii="Times New Roman" w:hAnsi="Times New Roman" w:cs="Times New Roman"/>
          <w:b w:val="0"/>
          <w:i w:val="0"/>
          <w:caps w:val="0"/>
          <w:color w:val="auto"/>
          <w:spacing w:val="0"/>
          <w:sz w:val="21"/>
          <w:szCs w:val="21"/>
          <w:shd w:val="clear" w:color="auto" w:fill="FFFFFF"/>
        </w:rPr>
        <w:t xml:space="preserve">and </w:t>
      </w:r>
      <w:r>
        <w:rPr>
          <w:rFonts w:hint="default" w:ascii="Times New Roman" w:hAnsi="Times New Roman" w:cs="Times New Roman"/>
          <w:b w:val="0"/>
          <w:i w:val="0"/>
          <w:caps w:val="0"/>
          <w:color w:val="auto"/>
          <w:spacing w:val="0"/>
          <w:sz w:val="21"/>
          <w:szCs w:val="21"/>
          <w:shd w:val="clear" w:color="auto" w:fill="FFFFFF"/>
          <w:lang w:val="en-US" w:eastAsia="zh-CN"/>
        </w:rPr>
        <w:t xml:space="preserve">r__102___ to </w:t>
      </w:r>
      <w:r>
        <w:rPr>
          <w:rFonts w:hint="default" w:ascii="Times New Roman" w:hAnsi="Times New Roman" w:cs="Times New Roman"/>
          <w:b w:val="0"/>
          <w:i w:val="0"/>
          <w:caps w:val="0"/>
          <w:color w:val="auto"/>
          <w:spacing w:val="0"/>
          <w:sz w:val="21"/>
          <w:szCs w:val="21"/>
          <w:shd w:val="clear" w:color="auto" w:fill="FFFFFF"/>
        </w:rPr>
        <w:t>bring it to me next week.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50" w:afterAutospacing="0" w:line="378" w:lineRule="atLeast"/>
        <w:ind w:left="0" w:leftChars="0" w:right="0" w:rightChars="0" w:firstLine="420" w:firstLineChars="200"/>
        <w:jc w:val="both"/>
        <w:textAlignment w:val="auto"/>
        <w:outlineLvl w:val="9"/>
        <w:rPr>
          <w:rFonts w:hint="default" w:ascii="Times New Roman" w:hAnsi="Times New Roman" w:cs="Times New Roman"/>
          <w:color w:val="auto"/>
          <w:sz w:val="21"/>
          <w:szCs w:val="21"/>
        </w:rPr>
      </w:pPr>
      <w:r>
        <w:rPr>
          <w:rFonts w:hint="default" w:ascii="Times New Roman" w:hAnsi="Times New Roman" w:cs="Times New Roman"/>
          <w:b w:val="0"/>
          <w:i w:val="0"/>
          <w:caps w:val="0"/>
          <w:color w:val="auto"/>
          <w:spacing w:val="0"/>
          <w:sz w:val="21"/>
          <w:szCs w:val="21"/>
          <w:shd w:val="clear" w:color="auto" w:fill="FFFFFF"/>
        </w:rPr>
        <w:t>Kate t</w:t>
      </w:r>
      <w:r>
        <w:rPr>
          <w:rFonts w:hint="default" w:ascii="Times New Roman" w:hAnsi="Times New Roman" w:cs="Times New Roman"/>
          <w:b w:val="0"/>
          <w:i w:val="0"/>
          <w:caps w:val="0"/>
          <w:color w:val="auto"/>
          <w:spacing w:val="0"/>
          <w:sz w:val="21"/>
          <w:szCs w:val="21"/>
          <w:shd w:val="clear" w:color="auto" w:fill="FFFFFF"/>
          <w:lang w:val="en-US" w:eastAsia="zh-CN"/>
        </w:rPr>
        <w:t>___103___</w:t>
      </w:r>
      <w:r>
        <w:rPr>
          <w:rFonts w:hint="default" w:ascii="Times New Roman" w:hAnsi="Times New Roman" w:cs="Times New Roman"/>
          <w:b w:val="0"/>
          <w:i w:val="0"/>
          <w:caps w:val="0"/>
          <w:color w:val="auto"/>
          <w:spacing w:val="0"/>
          <w:sz w:val="21"/>
          <w:szCs w:val="21"/>
          <w:shd w:val="clear" w:color="auto" w:fill="FFFFFF"/>
        </w:rPr>
        <w:t xml:space="preserve"> about the homework</w:t>
      </w:r>
      <w:r>
        <w:rPr>
          <w:rFonts w:hint="default" w:ascii="Times New Roman" w:hAnsi="Times New Roman" w:cs="Times New Roman"/>
          <w:b w:val="0"/>
          <w:i w:val="0"/>
          <w:caps w:val="0"/>
          <w:color w:val="auto"/>
          <w:spacing w:val="0"/>
          <w:sz w:val="21"/>
          <w:szCs w:val="21"/>
          <w:shd w:val="clear" w:color="auto" w:fill="FFFFFF"/>
          <w:lang w:val="en-US" w:eastAsia="zh-CN"/>
        </w:rPr>
        <w:t xml:space="preserve"> for a long time, </w:t>
      </w:r>
      <w:r>
        <w:rPr>
          <w:rFonts w:hint="default" w:ascii="Times New Roman" w:hAnsi="Times New Roman" w:cs="Times New Roman"/>
          <w:b w:val="0"/>
          <w:i w:val="0"/>
          <w:caps w:val="0"/>
          <w:color w:val="auto"/>
          <w:spacing w:val="0"/>
          <w:sz w:val="21"/>
          <w:szCs w:val="21"/>
          <w:shd w:val="clear" w:color="auto" w:fill="FFFFFF"/>
        </w:rPr>
        <w:t>but she couldn't think of a</w:t>
      </w:r>
      <w:r>
        <w:rPr>
          <w:rFonts w:hint="default" w:ascii="Times New Roman" w:hAnsi="Times New Roman" w:cs="Times New Roman"/>
          <w:b w:val="0"/>
          <w:i w:val="0"/>
          <w:caps w:val="0"/>
          <w:color w:val="auto"/>
          <w:spacing w:val="0"/>
          <w:sz w:val="21"/>
          <w:szCs w:val="21"/>
          <w:shd w:val="clear" w:color="auto" w:fill="FFFFFF"/>
          <w:lang w:val="en-US" w:eastAsia="zh-CN"/>
        </w:rPr>
        <w:t>__104___</w:t>
      </w:r>
      <w:r>
        <w:rPr>
          <w:rFonts w:hint="default" w:ascii="Times New Roman" w:hAnsi="Times New Roman" w:cs="Times New Roman"/>
          <w:b w:val="0"/>
          <w:i w:val="0"/>
          <w:caps w:val="0"/>
          <w:color w:val="auto"/>
          <w:spacing w:val="0"/>
          <w:sz w:val="21"/>
          <w:szCs w:val="21"/>
          <w:shd w:val="clear" w:color="auto" w:fill="FFFFFF"/>
        </w:rPr>
        <w:t xml:space="preserve"> </w:t>
      </w:r>
      <w:r>
        <w:rPr>
          <w:rFonts w:hint="default" w:ascii="Times New Roman" w:hAnsi="Times New Roman" w:cs="Times New Roman"/>
          <w:b w:val="0"/>
          <w:i w:val="0"/>
          <w:caps w:val="0"/>
          <w:color w:val="auto"/>
          <w:spacing w:val="0"/>
          <w:sz w:val="21"/>
          <w:szCs w:val="21"/>
          <w:shd w:val="clear" w:color="auto" w:fill="FFFFFF"/>
          <w:lang w:val="en-US" w:eastAsia="zh-CN"/>
        </w:rPr>
        <w:t>of interest</w:t>
      </w:r>
      <w:r>
        <w:rPr>
          <w:rFonts w:hint="default" w:ascii="Times New Roman" w:hAnsi="Times New Roman" w:cs="Times New Roman"/>
          <w:b w:val="0"/>
          <w:i w:val="0"/>
          <w:caps w:val="0"/>
          <w:color w:val="auto"/>
          <w:spacing w:val="0"/>
          <w:sz w:val="21"/>
          <w:szCs w:val="21"/>
          <w:shd w:val="clear" w:color="auto" w:fill="FFFFFF"/>
        </w:rPr>
        <w:t>.</w:t>
      </w:r>
      <w:r>
        <w:rPr>
          <w:rFonts w:hint="default" w:ascii="Times New Roman" w:hAnsi="Times New Roman" w:cs="Times New Roman"/>
          <w:b w:val="0"/>
          <w:i w:val="0"/>
          <w:caps w:val="0"/>
          <w:color w:val="auto"/>
          <w:spacing w:val="0"/>
          <w:sz w:val="21"/>
          <w:szCs w:val="21"/>
          <w:shd w:val="clear" w:color="auto" w:fill="FFFFFF"/>
          <w:lang w:val="en-US" w:eastAsia="zh-CN"/>
        </w:rPr>
        <w:t xml:space="preserve"> T__105___ </w:t>
      </w:r>
      <w:r>
        <w:rPr>
          <w:rFonts w:hint="default" w:ascii="Times New Roman" w:hAnsi="Times New Roman" w:cs="Times New Roman"/>
          <w:b w:val="0"/>
          <w:i w:val="0"/>
          <w:caps w:val="0"/>
          <w:color w:val="auto"/>
          <w:spacing w:val="0"/>
          <w:sz w:val="21"/>
          <w:szCs w:val="21"/>
          <w:shd w:val="clear" w:color="auto" w:fill="FFFFFF"/>
        </w:rPr>
        <w:t>she called her friend Mary on the telephone</w:t>
      </w:r>
      <w:r>
        <w:rPr>
          <w:rFonts w:hint="default" w:ascii="Times New Roman" w:hAnsi="Times New Roman" w:cs="Times New Roman"/>
          <w:b w:val="0"/>
          <w:i w:val="0"/>
          <w:caps w:val="0"/>
          <w:color w:val="auto"/>
          <w:spacing w:val="0"/>
          <w:sz w:val="21"/>
          <w:szCs w:val="21"/>
          <w:shd w:val="clear" w:color="auto" w:fill="FFFFFF"/>
          <w:lang w:val="en-US" w:eastAsia="zh-CN"/>
        </w:rPr>
        <w:t xml:space="preserve"> </w:t>
      </w:r>
      <w:r>
        <w:rPr>
          <w:rFonts w:hint="default" w:ascii="Times New Roman" w:hAnsi="Times New Roman" w:cs="Times New Roman"/>
          <w:b w:val="0"/>
          <w:i w:val="0"/>
          <w:caps w:val="0"/>
          <w:color w:val="auto"/>
          <w:spacing w:val="0"/>
          <w:sz w:val="21"/>
          <w:szCs w:val="21"/>
          <w:shd w:val="clear" w:color="auto" w:fill="FFFFFF"/>
        </w:rPr>
        <w:t>and asked her about the homework.</w:t>
      </w:r>
      <w:r>
        <w:rPr>
          <w:rFonts w:hint="default" w:ascii="Times New Roman" w:hAnsi="Times New Roman" w:cs="Times New Roman"/>
          <w:b w:val="0"/>
          <w:i w:val="0"/>
          <w:caps w:val="0"/>
          <w:color w:val="auto"/>
          <w:spacing w:val="0"/>
          <w:sz w:val="21"/>
          <w:szCs w:val="21"/>
          <w:shd w:val="clear" w:color="auto" w:fill="FFFFFF"/>
          <w:lang w:val="en-US" w:eastAsia="zh-CN"/>
        </w:rPr>
        <w:t xml:space="preserve"> </w:t>
      </w:r>
      <w:r>
        <w:rPr>
          <w:rFonts w:hint="default" w:ascii="Times New Roman" w:hAnsi="Times New Roman" w:cs="Times New Roman"/>
          <w:b w:val="0"/>
          <w:i w:val="0"/>
          <w:caps w:val="0"/>
          <w:color w:val="auto"/>
          <w:spacing w:val="0"/>
          <w:sz w:val="21"/>
          <w:szCs w:val="21"/>
          <w:shd w:val="clear" w:color="auto" w:fill="FFFFFF"/>
        </w:rPr>
        <w:t xml:space="preserve">Mary said that she was writing about </w:t>
      </w:r>
      <w:r>
        <w:rPr>
          <w:rFonts w:hint="default" w:ascii="Times New Roman" w:hAnsi="Times New Roman" w:cs="Times New Roman"/>
          <w:b w:val="0"/>
          <w:i w:val="0"/>
          <w:caps w:val="0"/>
          <w:color w:val="auto"/>
          <w:spacing w:val="0"/>
          <w:sz w:val="21"/>
          <w:szCs w:val="21"/>
          <w:shd w:val="clear" w:color="auto" w:fill="FFFFFF"/>
          <w:lang w:val="en-US" w:eastAsia="zh-CN"/>
        </w:rPr>
        <w:t>__106_____</w:t>
      </w:r>
      <w:r>
        <w:rPr>
          <w:rFonts w:hint="default" w:ascii="Times New Roman" w:hAnsi="Times New Roman" w:cs="Times New Roman"/>
          <w:b w:val="0"/>
          <w:i w:val="0"/>
          <w:caps w:val="0"/>
          <w:color w:val="auto"/>
          <w:spacing w:val="0"/>
          <w:sz w:val="21"/>
          <w:szCs w:val="21"/>
          <w:shd w:val="clear" w:color="auto" w:fill="FFFFFF"/>
        </w:rPr>
        <w:t>in the lake.</w:t>
      </w:r>
      <w:r>
        <w:rPr>
          <w:rFonts w:hint="default" w:ascii="Times New Roman" w:hAnsi="Times New Roman" w:cs="Times New Roman"/>
          <w:b w:val="0"/>
          <w:i w:val="0"/>
          <w:caps w:val="0"/>
          <w:color w:val="auto"/>
          <w:spacing w:val="0"/>
          <w:sz w:val="21"/>
          <w:szCs w:val="21"/>
          <w:shd w:val="clear" w:color="auto" w:fill="FFFFFF"/>
          <w:lang w:val="en-US" w:eastAsia="zh-CN"/>
        </w:rPr>
        <w:t xml:space="preserve"> </w:t>
      </w:r>
      <w:r>
        <w:rPr>
          <w:rFonts w:hint="default" w:ascii="Times New Roman" w:hAnsi="Times New Roman" w:cs="Times New Roman"/>
          <w:b w:val="0"/>
          <w:i w:val="0"/>
          <w:color w:val="auto"/>
          <w:spacing w:val="0"/>
          <w:sz w:val="21"/>
          <w:szCs w:val="21"/>
          <w:shd w:val="clear" w:color="auto" w:fill="FFFFFF"/>
          <w:lang w:val="en-US" w:eastAsia="zh-CN"/>
        </w:rPr>
        <w:t>S</w:t>
      </w:r>
      <w:r>
        <w:rPr>
          <w:rFonts w:hint="default" w:ascii="Times New Roman" w:hAnsi="Times New Roman" w:cs="Times New Roman"/>
          <w:b w:val="0"/>
          <w:i w:val="0"/>
          <w:caps w:val="0"/>
          <w:color w:val="auto"/>
          <w:spacing w:val="0"/>
          <w:sz w:val="21"/>
          <w:szCs w:val="21"/>
          <w:shd w:val="clear" w:color="auto" w:fill="FFFFFF"/>
          <w:lang w:val="en-US" w:eastAsia="zh-CN"/>
        </w:rPr>
        <w:t>he learned how to swim this summer holiday.</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50" w:afterAutospacing="0" w:line="378" w:lineRule="atLeast"/>
        <w:ind w:left="0" w:leftChars="0" w:right="0" w:rightChars="0" w:firstLine="420" w:firstLineChars="200"/>
        <w:jc w:val="both"/>
        <w:textAlignment w:val="auto"/>
        <w:outlineLvl w:val="9"/>
        <w:rPr>
          <w:rFonts w:hint="default" w:ascii="Times New Roman" w:hAnsi="Times New Roman" w:cs="Times New Roman"/>
          <w:color w:val="auto"/>
          <w:sz w:val="21"/>
          <w:szCs w:val="21"/>
        </w:rPr>
      </w:pPr>
      <w:r>
        <w:rPr>
          <w:rFonts w:hint="default" w:ascii="Times New Roman" w:hAnsi="Times New Roman" w:cs="Times New Roman"/>
          <w:b w:val="0"/>
          <w:i w:val="0"/>
          <w:caps w:val="0"/>
          <w:color w:val="auto"/>
          <w:spacing w:val="0"/>
          <w:sz w:val="21"/>
          <w:szCs w:val="21"/>
          <w:shd w:val="clear" w:color="auto" w:fill="FFFFFF"/>
        </w:rPr>
        <w:t xml:space="preserve">Soon after that, Kate </w:t>
      </w:r>
      <w:r>
        <w:rPr>
          <w:rFonts w:hint="default" w:ascii="Times New Roman" w:hAnsi="Times New Roman" w:cs="Times New Roman"/>
          <w:b w:val="0"/>
          <w:i w:val="0"/>
          <w:caps w:val="0"/>
          <w:color w:val="auto"/>
          <w:spacing w:val="0"/>
          <w:sz w:val="21"/>
          <w:szCs w:val="21"/>
          <w:shd w:val="clear" w:color="auto" w:fill="FFFFFF"/>
          <w:lang w:val="en-US" w:eastAsia="zh-CN"/>
        </w:rPr>
        <w:t>d__107___</w:t>
      </w:r>
      <w:r>
        <w:rPr>
          <w:rFonts w:hint="default" w:ascii="Times New Roman" w:hAnsi="Times New Roman" w:cs="Times New Roman"/>
          <w:b w:val="0"/>
          <w:i w:val="0"/>
          <w:caps w:val="0"/>
          <w:color w:val="auto"/>
          <w:spacing w:val="0"/>
          <w:sz w:val="21"/>
          <w:szCs w:val="21"/>
          <w:shd w:val="clear" w:color="auto" w:fill="FFFFFF"/>
        </w:rPr>
        <w:t xml:space="preserve"> to write about birdwatching.</w:t>
      </w:r>
      <w:r>
        <w:rPr>
          <w:rFonts w:hint="default" w:ascii="Times New Roman" w:hAnsi="Times New Roman" w:cs="Times New Roman"/>
          <w:b w:val="0"/>
          <w:i w:val="0"/>
          <w:caps w:val="0"/>
          <w:color w:val="auto"/>
          <w:spacing w:val="0"/>
          <w:sz w:val="21"/>
          <w:szCs w:val="21"/>
          <w:shd w:val="clear" w:color="auto" w:fill="FFFFFF"/>
          <w:lang w:val="en-US" w:eastAsia="zh-CN"/>
        </w:rPr>
        <w:t xml:space="preserve"> During the summer, h</w:t>
      </w:r>
      <w:r>
        <w:rPr>
          <w:rFonts w:hint="default" w:ascii="Times New Roman" w:hAnsi="Times New Roman" w:cs="Times New Roman"/>
          <w:b w:val="0"/>
          <w:i w:val="0"/>
          <w:caps w:val="0"/>
          <w:color w:val="auto"/>
          <w:spacing w:val="0"/>
          <w:sz w:val="21"/>
          <w:szCs w:val="21"/>
          <w:shd w:val="clear" w:color="auto" w:fill="FFFFFF"/>
        </w:rPr>
        <w:t xml:space="preserve">er father took her to the lake to watch birds in </w:t>
      </w:r>
      <w:r>
        <w:rPr>
          <w:rFonts w:hint="default" w:ascii="Times New Roman" w:hAnsi="Times New Roman" w:cs="Times New Roman"/>
          <w:b w:val="0"/>
          <w:i w:val="0"/>
          <w:caps w:val="0"/>
          <w:color w:val="auto"/>
          <w:spacing w:val="0"/>
          <w:sz w:val="21"/>
          <w:szCs w:val="21"/>
          <w:shd w:val="clear" w:color="auto" w:fill="FFFFFF"/>
          <w:lang w:val="en-US" w:eastAsia="zh-CN"/>
        </w:rPr>
        <w:t>August</w:t>
      </w:r>
      <w:r>
        <w:rPr>
          <w:rFonts w:hint="default" w:ascii="Times New Roman" w:hAnsi="Times New Roman" w:cs="Times New Roman"/>
          <w:b w:val="0"/>
          <w:i w:val="0"/>
          <w:caps w:val="0"/>
          <w:color w:val="auto"/>
          <w:spacing w:val="0"/>
          <w:sz w:val="21"/>
          <w:szCs w:val="21"/>
          <w:shd w:val="clear" w:color="auto" w:fill="FFFFFF"/>
        </w:rPr>
        <w:t>.</w:t>
      </w:r>
      <w:r>
        <w:rPr>
          <w:rFonts w:hint="default" w:ascii="Times New Roman" w:hAnsi="Times New Roman" w:cs="Times New Roman"/>
          <w:b w:val="0"/>
          <w:i w:val="0"/>
          <w:caps w:val="0"/>
          <w:color w:val="auto"/>
          <w:spacing w:val="0"/>
          <w:sz w:val="21"/>
          <w:szCs w:val="21"/>
          <w:shd w:val="clear" w:color="auto" w:fill="FFFFFF"/>
          <w:lang w:val="en-US" w:eastAsia="zh-CN"/>
        </w:rPr>
        <w:t xml:space="preserve"> </w:t>
      </w:r>
      <w:r>
        <w:rPr>
          <w:rFonts w:hint="default" w:ascii="Times New Roman" w:hAnsi="Times New Roman" w:cs="Times New Roman"/>
          <w:b w:val="0"/>
          <w:i w:val="0"/>
          <w:caps w:val="0"/>
          <w:color w:val="auto"/>
          <w:spacing w:val="0"/>
          <w:sz w:val="21"/>
          <w:szCs w:val="21"/>
          <w:shd w:val="clear" w:color="auto" w:fill="FFFFFF"/>
        </w:rPr>
        <w:t xml:space="preserve">It was not so </w:t>
      </w:r>
      <w:r>
        <w:rPr>
          <w:rFonts w:hint="default" w:ascii="Times New Roman" w:hAnsi="Times New Roman" w:cs="Times New Roman"/>
          <w:b w:val="0"/>
          <w:i w:val="0"/>
          <w:caps w:val="0"/>
          <w:color w:val="auto"/>
          <w:spacing w:val="0"/>
          <w:sz w:val="21"/>
          <w:szCs w:val="21"/>
          <w:shd w:val="clear" w:color="auto" w:fill="FFFFFF"/>
          <w:lang w:val="en-US" w:eastAsia="zh-CN"/>
        </w:rPr>
        <w:t>e__108___</w:t>
      </w:r>
      <w:r>
        <w:rPr>
          <w:rFonts w:hint="default" w:ascii="Times New Roman" w:hAnsi="Times New Roman" w:cs="Times New Roman"/>
          <w:b w:val="0"/>
          <w:i w:val="0"/>
          <w:caps w:val="0"/>
          <w:color w:val="auto"/>
          <w:spacing w:val="0"/>
          <w:sz w:val="21"/>
          <w:szCs w:val="21"/>
          <w:shd w:val="clear" w:color="auto" w:fill="FFFFFF"/>
        </w:rPr>
        <w:t xml:space="preserve"> to w</w:t>
      </w:r>
      <w:r>
        <w:rPr>
          <w:rFonts w:hint="default" w:ascii="Times New Roman" w:hAnsi="Times New Roman" w:cs="Times New Roman"/>
          <w:b w:val="0"/>
          <w:i w:val="0"/>
          <w:caps w:val="0"/>
          <w:color w:val="auto"/>
          <w:spacing w:val="0"/>
          <w:sz w:val="21"/>
          <w:szCs w:val="21"/>
          <w:shd w:val="clear" w:color="auto" w:fill="FFFFFF"/>
          <w:lang w:val="en-US" w:eastAsia="zh-CN"/>
        </w:rPr>
        <w:t>ri</w:t>
      </w:r>
      <w:r>
        <w:rPr>
          <w:rFonts w:hint="default" w:ascii="Times New Roman" w:hAnsi="Times New Roman" w:cs="Times New Roman"/>
          <w:b w:val="0"/>
          <w:i w:val="0"/>
          <w:caps w:val="0"/>
          <w:color w:val="auto"/>
          <w:spacing w:val="0"/>
          <w:sz w:val="21"/>
          <w:szCs w:val="21"/>
          <w:shd w:val="clear" w:color="auto" w:fill="FFFFFF"/>
        </w:rPr>
        <w:t>te about it in about 1</w:t>
      </w:r>
      <w:r>
        <w:rPr>
          <w:rFonts w:hint="default" w:ascii="Times New Roman" w:hAnsi="Times New Roman" w:cs="Times New Roman"/>
          <w:b w:val="0"/>
          <w:i w:val="0"/>
          <w:caps w:val="0"/>
          <w:color w:val="auto"/>
          <w:spacing w:val="0"/>
          <w:sz w:val="21"/>
          <w:szCs w:val="21"/>
          <w:shd w:val="clear" w:color="auto" w:fill="FFFFFF"/>
          <w:lang w:val="en-US" w:eastAsia="zh-CN"/>
        </w:rPr>
        <w:t>10</w:t>
      </w:r>
      <w:r>
        <w:rPr>
          <w:rFonts w:hint="default" w:ascii="Times New Roman" w:hAnsi="Times New Roman" w:cs="Times New Roman"/>
          <w:b w:val="0"/>
          <w:i w:val="0"/>
          <w:caps w:val="0"/>
          <w:color w:val="auto"/>
          <w:spacing w:val="0"/>
          <w:sz w:val="21"/>
          <w:szCs w:val="21"/>
          <w:shd w:val="clear" w:color="auto" w:fill="FFFFFF"/>
        </w:rPr>
        <w:t xml:space="preserve"> words,</w:t>
      </w:r>
      <w:r>
        <w:rPr>
          <w:rFonts w:hint="default" w:ascii="Times New Roman" w:hAnsi="Times New Roman" w:cs="Times New Roman"/>
          <w:b w:val="0"/>
          <w:i w:val="0"/>
          <w:caps w:val="0"/>
          <w:color w:val="auto"/>
          <w:spacing w:val="0"/>
          <w:sz w:val="21"/>
          <w:szCs w:val="21"/>
          <w:shd w:val="clear" w:color="auto" w:fill="FFFFFF"/>
          <w:lang w:val="en-US" w:eastAsia="zh-CN"/>
        </w:rPr>
        <w:t xml:space="preserve"> </w:t>
      </w:r>
      <w:r>
        <w:rPr>
          <w:rFonts w:hint="default" w:ascii="Times New Roman" w:hAnsi="Times New Roman" w:cs="Times New Roman"/>
          <w:b w:val="0"/>
          <w:i w:val="0"/>
          <w:caps w:val="0"/>
          <w:color w:val="auto"/>
          <w:spacing w:val="0"/>
          <w:sz w:val="21"/>
          <w:szCs w:val="21"/>
          <w:shd w:val="clear" w:color="auto" w:fill="FFFFFF"/>
        </w:rPr>
        <w:t xml:space="preserve">but she </w:t>
      </w:r>
      <w:r>
        <w:rPr>
          <w:rFonts w:hint="default" w:ascii="Times New Roman" w:hAnsi="Times New Roman" w:cs="Times New Roman"/>
          <w:b w:val="0"/>
          <w:i w:val="0"/>
          <w:caps w:val="0"/>
          <w:color w:val="auto"/>
          <w:spacing w:val="0"/>
          <w:sz w:val="21"/>
          <w:szCs w:val="21"/>
          <w:shd w:val="clear" w:color="auto" w:fill="FFFFFF"/>
          <w:lang w:val="en-US" w:eastAsia="zh-CN"/>
        </w:rPr>
        <w:t>t__109___</w:t>
      </w:r>
      <w:r>
        <w:rPr>
          <w:rFonts w:hint="default" w:ascii="Times New Roman" w:hAnsi="Times New Roman" w:cs="Times New Roman"/>
          <w:b w:val="0"/>
          <w:i w:val="0"/>
          <w:caps w:val="0"/>
          <w:color w:val="auto"/>
          <w:spacing w:val="0"/>
          <w:sz w:val="21"/>
          <w:szCs w:val="21"/>
          <w:shd w:val="clear" w:color="auto" w:fill="FFFFFF"/>
        </w:rPr>
        <w:t xml:space="preserve"> her best.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50" w:afterAutospacing="0" w:line="378" w:lineRule="atLeast"/>
        <w:ind w:left="0" w:leftChars="0" w:right="0" w:rightChars="0" w:firstLine="420" w:firstLineChars="200"/>
        <w:jc w:val="both"/>
        <w:textAlignment w:val="auto"/>
        <w:outlineLvl w:val="9"/>
        <w:rPr>
          <w:rFonts w:hint="default" w:ascii="Times New Roman" w:hAnsi="Times New Roman" w:cs="Times New Roman"/>
          <w:b w:val="0"/>
          <w:i w:val="0"/>
          <w:caps w:val="0"/>
          <w:color w:val="auto"/>
          <w:spacing w:val="0"/>
          <w:sz w:val="21"/>
          <w:szCs w:val="21"/>
          <w:shd w:val="clear" w:color="auto" w:fill="FFFFFF"/>
          <w:lang w:val="en-US" w:eastAsia="zh-CN"/>
        </w:rPr>
      </w:pPr>
      <w:r>
        <w:rPr>
          <w:rFonts w:hint="default" w:ascii="Times New Roman" w:hAnsi="Times New Roman" w:cs="Times New Roman"/>
          <w:b w:val="0"/>
          <w:i w:val="0"/>
          <w:caps w:val="0"/>
          <w:color w:val="auto"/>
          <w:spacing w:val="0"/>
          <w:sz w:val="21"/>
          <w:szCs w:val="21"/>
          <w:shd w:val="clear" w:color="auto" w:fill="FFFFFF"/>
          <w:lang w:val="en-US" w:eastAsia="zh-CN"/>
        </w:rPr>
        <w:t>In</w:t>
      </w:r>
      <w:r>
        <w:rPr>
          <w:rFonts w:hint="default" w:ascii="Times New Roman" w:hAnsi="Times New Roman" w:cs="Times New Roman"/>
          <w:b w:val="0"/>
          <w:i w:val="0"/>
          <w:caps w:val="0"/>
          <w:color w:val="auto"/>
          <w:spacing w:val="0"/>
          <w:sz w:val="21"/>
          <w:szCs w:val="21"/>
          <w:shd w:val="clear" w:color="auto" w:fill="FFFFFF"/>
        </w:rPr>
        <w:t xml:space="preserve"> English class, Mr. Smith said</w:t>
      </w:r>
      <w:r>
        <w:rPr>
          <w:rFonts w:hint="default" w:ascii="Times New Roman" w:hAnsi="Times New Roman" w:cs="Times New Roman"/>
          <w:b w:val="0"/>
          <w:i w:val="0"/>
          <w:caps w:val="0"/>
          <w:color w:val="auto"/>
          <w:spacing w:val="0"/>
          <w:sz w:val="21"/>
          <w:szCs w:val="21"/>
          <w:shd w:val="clear" w:color="auto" w:fill="FFFFFF"/>
          <w:lang w:val="en-US" w:eastAsia="zh-CN"/>
        </w:rPr>
        <w:t xml:space="preserve"> </w:t>
      </w:r>
      <w:r>
        <w:rPr>
          <w:rFonts w:hint="default" w:ascii="Times New Roman" w:hAnsi="Times New Roman" w:cs="Times New Roman"/>
          <w:b w:val="0"/>
          <w:i w:val="0"/>
          <w:caps w:val="0"/>
          <w:color w:val="auto"/>
          <w:spacing w:val="0"/>
          <w:sz w:val="21"/>
          <w:szCs w:val="21"/>
          <w:shd w:val="clear" w:color="auto" w:fill="FFFFFF"/>
        </w:rPr>
        <w:t>that Kate's story was</w:t>
      </w:r>
      <w:r>
        <w:rPr>
          <w:rFonts w:hint="default" w:ascii="Times New Roman" w:hAnsi="Times New Roman" w:cs="Times New Roman"/>
          <w:b w:val="0"/>
          <w:i w:val="0"/>
          <w:caps w:val="0"/>
          <w:color w:val="auto"/>
          <w:spacing w:val="0"/>
          <w:sz w:val="21"/>
          <w:szCs w:val="21"/>
          <w:shd w:val="clear" w:color="auto" w:fill="FFFFFF"/>
          <w:lang w:val="en-US" w:eastAsia="zh-CN"/>
        </w:rPr>
        <w:t xml:space="preserve"> the most</w:t>
      </w:r>
      <w:r>
        <w:rPr>
          <w:rFonts w:hint="default" w:ascii="Times New Roman" w:hAnsi="Times New Roman" w:cs="Times New Roman"/>
          <w:b w:val="0"/>
          <w:i w:val="0"/>
          <w:caps w:val="0"/>
          <w:color w:val="auto"/>
          <w:spacing w:val="0"/>
          <w:sz w:val="21"/>
          <w:szCs w:val="21"/>
          <w:shd w:val="clear" w:color="auto" w:fill="FFFFFF"/>
        </w:rPr>
        <w:t xml:space="preserve"> interesting</w:t>
      </w:r>
      <w:r>
        <w:rPr>
          <w:rFonts w:hint="default" w:ascii="Times New Roman" w:hAnsi="Times New Roman" w:cs="Times New Roman"/>
          <w:b w:val="0"/>
          <w:i w:val="0"/>
          <w:caps w:val="0"/>
          <w:color w:val="auto"/>
          <w:spacing w:val="0"/>
          <w:sz w:val="21"/>
          <w:szCs w:val="21"/>
          <w:shd w:val="clear" w:color="auto" w:fill="FFFFFF"/>
          <w:lang w:val="en-US" w:eastAsia="zh-CN"/>
        </w:rPr>
        <w:t xml:space="preserve"> </w:t>
      </w:r>
      <w:r>
        <w:rPr>
          <w:rFonts w:hint="default" w:ascii="Times New Roman" w:hAnsi="Times New Roman" w:cs="Times New Roman"/>
          <w:b w:val="0"/>
          <w:i w:val="0"/>
          <w:caps w:val="0"/>
          <w:color w:val="auto"/>
          <w:spacing w:val="0"/>
          <w:sz w:val="21"/>
          <w:szCs w:val="21"/>
          <w:shd w:val="clear" w:color="auto" w:fill="FFFFFF"/>
        </w:rPr>
        <w:t>and told her to read it to e</w:t>
      </w:r>
      <w:r>
        <w:rPr>
          <w:rFonts w:hint="default" w:ascii="Times New Roman" w:hAnsi="Times New Roman" w:cs="Times New Roman"/>
          <w:b w:val="0"/>
          <w:i w:val="0"/>
          <w:caps w:val="0"/>
          <w:color w:val="auto"/>
          <w:spacing w:val="0"/>
          <w:sz w:val="21"/>
          <w:szCs w:val="21"/>
          <w:shd w:val="clear" w:color="auto" w:fill="FFFFFF"/>
          <w:lang w:val="en-US" w:eastAsia="zh-CN"/>
        </w:rPr>
        <w:t>___110____</w:t>
      </w:r>
      <w:r>
        <w:rPr>
          <w:rFonts w:hint="default" w:ascii="Times New Roman" w:hAnsi="Times New Roman" w:cs="Times New Roman"/>
          <w:b w:val="0"/>
          <w:i w:val="0"/>
          <w:caps w:val="0"/>
          <w:color w:val="auto"/>
          <w:spacing w:val="0"/>
          <w:sz w:val="21"/>
          <w:szCs w:val="21"/>
          <w:shd w:val="clear" w:color="auto" w:fill="FFFFFF"/>
        </w:rPr>
        <w:t>.</w:t>
      </w:r>
      <w:r>
        <w:rPr>
          <w:rFonts w:hint="default" w:ascii="Times New Roman" w:hAnsi="Times New Roman" w:cs="Times New Roman"/>
          <w:b w:val="0"/>
          <w:i w:val="0"/>
          <w:caps w:val="0"/>
          <w:color w:val="auto"/>
          <w:spacing w:val="0"/>
          <w:sz w:val="21"/>
          <w:szCs w:val="21"/>
          <w:shd w:val="clear" w:color="auto" w:fill="FFFFFF"/>
          <w:lang w:val="en-US" w:eastAsia="zh-CN"/>
        </w:rPr>
        <w:t xml:space="preserve"> Kate was very happy.</w:t>
      </w:r>
    </w:p>
    <w:p>
      <w:pPr>
        <w:pStyle w:val="2"/>
        <w:keepNext w:val="0"/>
        <w:keepLines w:val="0"/>
        <w:widowControl/>
        <w:numPr>
          <w:ilvl w:val="0"/>
          <w:numId w:val="24"/>
        </w:numPr>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0" w:right="0"/>
        <w:rPr>
          <w:rFonts w:hint="default" w:ascii="Times New Roman" w:hAnsi="Times New Roman" w:cs="Times New Roman"/>
          <w:b/>
          <w:bCs/>
          <w:i w:val="0"/>
          <w:caps w:val="0"/>
          <w:color w:val="auto"/>
          <w:spacing w:val="0"/>
          <w:sz w:val="21"/>
          <w:szCs w:val="21"/>
          <w:shd w:val="clear" w:color="auto" w:fill="FFFFFF"/>
          <w:lang w:val="en-US" w:eastAsia="zh-CN"/>
        </w:rPr>
      </w:pPr>
      <w:r>
        <w:rPr>
          <w:rFonts w:hint="default" w:ascii="Times New Roman" w:hAnsi="Times New Roman" w:cs="Times New Roman"/>
          <w:b/>
          <w:bCs/>
          <w:i w:val="0"/>
          <w:caps w:val="0"/>
          <w:color w:val="auto"/>
          <w:spacing w:val="0"/>
          <w:sz w:val="21"/>
          <w:szCs w:val="21"/>
          <w:shd w:val="clear" w:color="auto" w:fill="FFFFFF"/>
          <w:lang w:val="en-US" w:eastAsia="zh-CN"/>
        </w:rPr>
        <w:t>书面表达（满分10分）</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right="0" w:rightChars="0"/>
        <w:rPr>
          <w:rFonts w:hint="default" w:ascii="Times New Roman" w:hAnsi="Times New Roman" w:cs="Times New Roman"/>
          <w:b w:val="0"/>
          <w:i w:val="0"/>
          <w:caps w:val="0"/>
          <w:color w:val="auto"/>
          <w:spacing w:val="0"/>
          <w:sz w:val="21"/>
          <w:szCs w:val="21"/>
          <w:shd w:val="clear" w:color="auto" w:fill="FFFFFF"/>
          <w:lang w:val="en-US" w:eastAsia="zh-CN"/>
        </w:rPr>
      </w:pP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right="0" w:rightChars="0"/>
        <w:rPr>
          <w:rFonts w:hint="default" w:ascii="Times New Roman" w:hAnsi="Times New Roman" w:cs="Times New Roman"/>
          <w:b w:val="0"/>
          <w:i w:val="0"/>
          <w:caps w:val="0"/>
          <w:color w:val="auto"/>
          <w:spacing w:val="0"/>
          <w:sz w:val="21"/>
          <w:szCs w:val="21"/>
          <w:shd w:val="clear" w:color="auto" w:fill="FFFFFF"/>
          <w:lang w:val="en-US" w:eastAsia="zh-CN"/>
        </w:rPr>
      </w:pP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right="0" w:rightChars="0"/>
        <w:rPr>
          <w:rFonts w:hint="default" w:ascii="Times New Roman" w:hAnsi="Times New Roman" w:cs="Times New Roman"/>
          <w:b w:val="0"/>
          <w:i w:val="0"/>
          <w:caps w:val="0"/>
          <w:color w:val="auto"/>
          <w:spacing w:val="0"/>
          <w:sz w:val="21"/>
          <w:szCs w:val="21"/>
          <w:shd w:val="clear" w:color="auto" w:fill="FFFFFF"/>
          <w:lang w:val="en-US" w:eastAsia="zh-CN"/>
        </w:rPr>
      </w:pPr>
      <w:r>
        <w:rPr>
          <w:rFonts w:hint="default" w:ascii="Times New Roman" w:hAnsi="Times New Roman" w:cs="Times New Roman"/>
          <w:b w:val="0"/>
          <w:i w:val="0"/>
          <w:caps w:val="0"/>
          <w:color w:val="auto"/>
          <w:spacing w:val="0"/>
          <w:sz w:val="21"/>
          <w:szCs w:val="21"/>
          <w:shd w:val="clear" w:color="auto" w:fill="FFFFFF"/>
          <w:lang w:val="en-US" w:eastAsia="zh-CN"/>
        </w:rPr>
        <w:t>假如你是Helen, 在网上看到了Wildlife Protection Club （野生动物保护俱乐部）招募志愿者的广告。请你用英语写一封信给俱乐部主席Mr.Brown, 申请加入该俱乐部，并表示，如果能加入，将会很开心。请根据表格信息和提示完成申请信。</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6"/>
        <w:gridCol w:w="6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6" w:type="dxa"/>
          </w:tcPr>
          <w:p>
            <w:pPr>
              <w:pStyle w:val="2"/>
              <w:keepNext w:val="0"/>
              <w:keepLines w:val="0"/>
              <w:widowControl/>
              <w:numPr>
                <w:ilvl w:val="0"/>
                <w:numId w:val="0"/>
              </w:numPr>
              <w:suppressLineNumbers w:val="0"/>
              <w:spacing w:before="0" w:beforeAutospacing="0" w:after="150" w:afterAutospacing="0" w:line="378" w:lineRule="atLeast"/>
              <w:ind w:right="0" w:rightChars="0"/>
              <w:rPr>
                <w:rFonts w:hint="default" w:ascii="Times New Roman" w:hAnsi="Times New Roman" w:cs="Times New Roman"/>
                <w:b w:val="0"/>
                <w:i w:val="0"/>
                <w:caps w:val="0"/>
                <w:color w:val="auto"/>
                <w:spacing w:val="0"/>
                <w:sz w:val="21"/>
                <w:szCs w:val="21"/>
                <w:shd w:val="clear" w:color="auto" w:fill="FFFFFF"/>
                <w:vertAlign w:val="baseline"/>
                <w:lang w:val="en-US" w:eastAsia="zh-CN"/>
              </w:rPr>
            </w:pPr>
            <w:r>
              <w:rPr>
                <w:rFonts w:hint="default" w:ascii="Times New Roman" w:hAnsi="Times New Roman" w:cs="Times New Roman"/>
                <w:b w:val="0"/>
                <w:i w:val="0"/>
                <w:caps w:val="0"/>
                <w:color w:val="auto"/>
                <w:spacing w:val="0"/>
                <w:sz w:val="21"/>
                <w:szCs w:val="21"/>
                <w:shd w:val="clear" w:color="auto" w:fill="FFFFFF"/>
                <w:lang w:val="en-US" w:eastAsia="zh-CN"/>
              </w:rPr>
              <w:t>学校</w:t>
            </w:r>
          </w:p>
        </w:tc>
        <w:tc>
          <w:tcPr>
            <w:tcW w:w="6256" w:type="dxa"/>
          </w:tcPr>
          <w:p>
            <w:pPr>
              <w:pStyle w:val="2"/>
              <w:keepNext w:val="0"/>
              <w:keepLines w:val="0"/>
              <w:widowControl/>
              <w:numPr>
                <w:ilvl w:val="0"/>
                <w:numId w:val="0"/>
              </w:numPr>
              <w:suppressLineNumbers w:val="0"/>
              <w:spacing w:before="0" w:beforeAutospacing="0" w:after="150" w:afterAutospacing="0" w:line="378" w:lineRule="atLeast"/>
              <w:ind w:right="0" w:rightChars="0"/>
              <w:rPr>
                <w:rFonts w:hint="default" w:ascii="Times New Roman" w:hAnsi="Times New Roman" w:cs="Times New Roman"/>
                <w:b w:val="0"/>
                <w:i w:val="0"/>
                <w:caps w:val="0"/>
                <w:color w:val="auto"/>
                <w:spacing w:val="0"/>
                <w:sz w:val="21"/>
                <w:szCs w:val="21"/>
                <w:shd w:val="clear" w:color="auto" w:fill="FFFFFF"/>
                <w:vertAlign w:val="baseline"/>
                <w:lang w:val="en-US" w:eastAsia="zh-CN"/>
              </w:rPr>
            </w:pPr>
            <w:r>
              <w:rPr>
                <w:rFonts w:hint="default" w:ascii="Times New Roman" w:hAnsi="Times New Roman" w:cs="Times New Roman"/>
                <w:b w:val="0"/>
                <w:i w:val="0"/>
                <w:caps w:val="0"/>
                <w:color w:val="auto"/>
                <w:spacing w:val="0"/>
                <w:sz w:val="21"/>
                <w:szCs w:val="21"/>
                <w:shd w:val="clear" w:color="auto" w:fill="FFFFFF"/>
                <w:vertAlign w:val="baseline"/>
                <w:lang w:val="en-US" w:eastAsia="zh-CN"/>
              </w:rPr>
              <w:t>Nanjing Foreign Language School Xianlin Campus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6" w:type="dxa"/>
          </w:tcPr>
          <w:p>
            <w:pPr>
              <w:pStyle w:val="2"/>
              <w:keepNext w:val="0"/>
              <w:keepLines w:val="0"/>
              <w:widowControl/>
              <w:numPr>
                <w:ilvl w:val="0"/>
                <w:numId w:val="0"/>
              </w:numPr>
              <w:suppressLineNumbers w:val="0"/>
              <w:spacing w:before="0" w:beforeAutospacing="0" w:after="150" w:afterAutospacing="0" w:line="378" w:lineRule="atLeast"/>
              <w:ind w:right="0" w:rightChars="0"/>
              <w:rPr>
                <w:rFonts w:hint="default" w:ascii="Times New Roman" w:hAnsi="Times New Roman" w:cs="Times New Roman"/>
                <w:b w:val="0"/>
                <w:i w:val="0"/>
                <w:caps w:val="0"/>
                <w:color w:val="auto"/>
                <w:spacing w:val="0"/>
                <w:sz w:val="21"/>
                <w:szCs w:val="21"/>
                <w:shd w:val="clear" w:color="auto" w:fill="FFFFFF"/>
                <w:vertAlign w:val="baseline"/>
                <w:lang w:val="en-US" w:eastAsia="zh-CN"/>
              </w:rPr>
            </w:pPr>
            <w:r>
              <w:rPr>
                <w:rFonts w:hint="default" w:ascii="Times New Roman" w:hAnsi="Times New Roman" w:cs="Times New Roman"/>
                <w:b w:val="0"/>
                <w:i w:val="0"/>
                <w:caps w:val="0"/>
                <w:color w:val="auto"/>
                <w:spacing w:val="0"/>
                <w:sz w:val="21"/>
                <w:szCs w:val="21"/>
                <w:shd w:val="clear" w:color="auto" w:fill="FFFFFF"/>
                <w:vertAlign w:val="baseline"/>
                <w:lang w:val="en-US" w:eastAsia="zh-CN"/>
              </w:rPr>
              <w:t>年级</w:t>
            </w:r>
          </w:p>
        </w:tc>
        <w:tc>
          <w:tcPr>
            <w:tcW w:w="6256" w:type="dxa"/>
          </w:tcPr>
          <w:p>
            <w:pPr>
              <w:pStyle w:val="2"/>
              <w:keepNext w:val="0"/>
              <w:keepLines w:val="0"/>
              <w:widowControl/>
              <w:numPr>
                <w:ilvl w:val="0"/>
                <w:numId w:val="0"/>
              </w:numPr>
              <w:suppressLineNumbers w:val="0"/>
              <w:spacing w:before="0" w:beforeAutospacing="0" w:after="150" w:afterAutospacing="0" w:line="378" w:lineRule="atLeast"/>
              <w:ind w:right="0" w:rightChars="0"/>
              <w:rPr>
                <w:rFonts w:hint="default" w:ascii="Times New Roman" w:hAnsi="Times New Roman" w:cs="Times New Roman"/>
                <w:b w:val="0"/>
                <w:i w:val="0"/>
                <w:caps w:val="0"/>
                <w:color w:val="auto"/>
                <w:spacing w:val="0"/>
                <w:sz w:val="21"/>
                <w:szCs w:val="21"/>
                <w:shd w:val="clear" w:color="auto" w:fill="FFFFFF"/>
                <w:vertAlign w:val="baseline"/>
                <w:lang w:val="en-US" w:eastAsia="zh-CN"/>
              </w:rPr>
            </w:pPr>
            <w:r>
              <w:rPr>
                <w:rFonts w:hint="default" w:ascii="Times New Roman" w:hAnsi="Times New Roman" w:cs="Times New Roman"/>
                <w:b w:val="0"/>
                <w:i w:val="0"/>
                <w:caps w:val="0"/>
                <w:color w:val="auto"/>
                <w:spacing w:val="0"/>
                <w:sz w:val="21"/>
                <w:szCs w:val="21"/>
                <w:shd w:val="clear" w:color="auto" w:fill="FFFFFF"/>
                <w:vertAlign w:val="baseline"/>
                <w:lang w:val="en-US" w:eastAsia="zh-CN"/>
              </w:rPr>
              <w:t>八年级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6" w:type="dxa"/>
          </w:tcPr>
          <w:p>
            <w:pPr>
              <w:pStyle w:val="2"/>
              <w:keepNext w:val="0"/>
              <w:keepLines w:val="0"/>
              <w:widowControl/>
              <w:numPr>
                <w:ilvl w:val="0"/>
                <w:numId w:val="0"/>
              </w:numPr>
              <w:suppressLineNumbers w:val="0"/>
              <w:spacing w:before="0" w:beforeAutospacing="0" w:after="150" w:afterAutospacing="0" w:line="378" w:lineRule="atLeast"/>
              <w:ind w:right="0" w:rightChars="0"/>
              <w:rPr>
                <w:rFonts w:hint="default" w:ascii="Times New Roman" w:hAnsi="Times New Roman" w:cs="Times New Roman"/>
                <w:b w:val="0"/>
                <w:i w:val="0"/>
                <w:caps w:val="0"/>
                <w:color w:val="auto"/>
                <w:spacing w:val="0"/>
                <w:sz w:val="21"/>
                <w:szCs w:val="21"/>
                <w:shd w:val="clear" w:color="auto" w:fill="FFFFFF"/>
                <w:vertAlign w:val="baseline"/>
                <w:lang w:val="en-US" w:eastAsia="zh-CN"/>
              </w:rPr>
            </w:pPr>
            <w:r>
              <w:rPr>
                <w:rFonts w:hint="default" w:ascii="Times New Roman" w:hAnsi="Times New Roman" w:cs="Times New Roman"/>
                <w:b w:val="0"/>
                <w:i w:val="0"/>
                <w:caps w:val="0"/>
                <w:color w:val="auto"/>
                <w:spacing w:val="0"/>
                <w:sz w:val="21"/>
                <w:szCs w:val="21"/>
                <w:shd w:val="clear" w:color="auto" w:fill="FFFFFF"/>
                <w:vertAlign w:val="baseline"/>
                <w:lang w:val="en-US" w:eastAsia="zh-CN"/>
              </w:rPr>
              <w:t>品德</w:t>
            </w:r>
          </w:p>
        </w:tc>
        <w:tc>
          <w:tcPr>
            <w:tcW w:w="6256" w:type="dxa"/>
          </w:tcPr>
          <w:p>
            <w:pPr>
              <w:pStyle w:val="2"/>
              <w:keepNext w:val="0"/>
              <w:keepLines w:val="0"/>
              <w:widowControl/>
              <w:numPr>
                <w:ilvl w:val="0"/>
                <w:numId w:val="0"/>
              </w:numPr>
              <w:suppressLineNumbers w:val="0"/>
              <w:spacing w:before="0" w:beforeAutospacing="0" w:after="150" w:afterAutospacing="0" w:line="378" w:lineRule="atLeast"/>
              <w:ind w:right="0" w:rightChars="0"/>
              <w:rPr>
                <w:rFonts w:hint="default" w:ascii="Times New Roman" w:hAnsi="Times New Roman" w:cs="Times New Roman"/>
                <w:b w:val="0"/>
                <w:i w:val="0"/>
                <w:caps w:val="0"/>
                <w:color w:val="auto"/>
                <w:spacing w:val="0"/>
                <w:sz w:val="21"/>
                <w:szCs w:val="21"/>
                <w:shd w:val="clear" w:color="auto" w:fill="FFFFFF"/>
                <w:vertAlign w:val="baseline"/>
                <w:lang w:val="en-US" w:eastAsia="zh-CN"/>
              </w:rPr>
            </w:pPr>
            <w:r>
              <w:rPr>
                <w:rFonts w:hint="default" w:ascii="Times New Roman" w:hAnsi="Times New Roman" w:cs="Times New Roman"/>
                <w:b w:val="0"/>
                <w:i w:val="0"/>
                <w:caps w:val="0"/>
                <w:color w:val="auto"/>
                <w:spacing w:val="0"/>
                <w:sz w:val="21"/>
                <w:szCs w:val="21"/>
                <w:shd w:val="clear" w:color="auto" w:fill="FFFFFF"/>
                <w:vertAlign w:val="baseline"/>
                <w:lang w:val="en-US" w:eastAsia="zh-CN"/>
              </w:rPr>
              <w:t>勤奋，乐于助人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6" w:type="dxa"/>
          </w:tcPr>
          <w:p>
            <w:pPr>
              <w:pStyle w:val="2"/>
              <w:keepNext w:val="0"/>
              <w:keepLines w:val="0"/>
              <w:widowControl/>
              <w:numPr>
                <w:ilvl w:val="0"/>
                <w:numId w:val="0"/>
              </w:numPr>
              <w:suppressLineNumbers w:val="0"/>
              <w:spacing w:before="0" w:beforeAutospacing="0" w:after="150" w:afterAutospacing="0" w:line="378" w:lineRule="atLeast"/>
              <w:ind w:right="0" w:rightChars="0"/>
              <w:rPr>
                <w:rFonts w:hint="default" w:ascii="Times New Roman" w:hAnsi="Times New Roman" w:cs="Times New Roman"/>
                <w:b w:val="0"/>
                <w:i w:val="0"/>
                <w:caps w:val="0"/>
                <w:color w:val="auto"/>
                <w:spacing w:val="0"/>
                <w:sz w:val="21"/>
                <w:szCs w:val="21"/>
                <w:shd w:val="clear" w:color="auto" w:fill="FFFFFF"/>
                <w:vertAlign w:val="baseline"/>
                <w:lang w:val="en-US" w:eastAsia="zh-CN"/>
              </w:rPr>
            </w:pPr>
            <w:r>
              <w:rPr>
                <w:rFonts w:hint="default" w:ascii="Times New Roman" w:hAnsi="Times New Roman" w:cs="Times New Roman"/>
                <w:b w:val="0"/>
                <w:i w:val="0"/>
                <w:caps w:val="0"/>
                <w:color w:val="auto"/>
                <w:spacing w:val="0"/>
                <w:sz w:val="21"/>
                <w:szCs w:val="21"/>
                <w:shd w:val="clear" w:color="auto" w:fill="FFFFFF"/>
                <w:vertAlign w:val="baseline"/>
                <w:lang w:val="en-US" w:eastAsia="zh-CN"/>
              </w:rPr>
              <w:t>爱好</w:t>
            </w:r>
          </w:p>
        </w:tc>
        <w:tc>
          <w:tcPr>
            <w:tcW w:w="6256" w:type="dxa"/>
          </w:tcPr>
          <w:p>
            <w:pPr>
              <w:pStyle w:val="2"/>
              <w:keepNext w:val="0"/>
              <w:keepLines w:val="0"/>
              <w:widowControl/>
              <w:numPr>
                <w:ilvl w:val="0"/>
                <w:numId w:val="0"/>
              </w:numPr>
              <w:suppressLineNumbers w:val="0"/>
              <w:spacing w:before="0" w:beforeAutospacing="0" w:after="150" w:afterAutospacing="0" w:line="378" w:lineRule="atLeast"/>
              <w:ind w:right="0" w:rightChars="0"/>
              <w:rPr>
                <w:rFonts w:hint="default" w:ascii="Times New Roman" w:hAnsi="Times New Roman" w:cs="Times New Roman"/>
                <w:b w:val="0"/>
                <w:i w:val="0"/>
                <w:caps w:val="0"/>
                <w:color w:val="auto"/>
                <w:spacing w:val="0"/>
                <w:sz w:val="21"/>
                <w:szCs w:val="21"/>
                <w:shd w:val="clear" w:color="auto" w:fill="FFFFFF"/>
                <w:vertAlign w:val="baseline"/>
                <w:lang w:val="en-US" w:eastAsia="zh-CN"/>
              </w:rPr>
            </w:pPr>
            <w:r>
              <w:rPr>
                <w:rFonts w:hint="default" w:ascii="Times New Roman" w:hAnsi="Times New Roman" w:cs="Times New Roman"/>
                <w:b w:val="0"/>
                <w:i w:val="0"/>
                <w:caps w:val="0"/>
                <w:color w:val="auto"/>
                <w:spacing w:val="0"/>
                <w:sz w:val="21"/>
                <w:szCs w:val="21"/>
                <w:shd w:val="clear" w:color="auto" w:fill="FFFFFF"/>
                <w:vertAlign w:val="baseline"/>
                <w:lang w:val="en-US" w:eastAsia="zh-CN"/>
              </w:rPr>
              <w:t>看书和旅游，从小喜爱动物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6" w:type="dxa"/>
          </w:tcPr>
          <w:p>
            <w:pPr>
              <w:pStyle w:val="2"/>
              <w:keepNext w:val="0"/>
              <w:keepLines w:val="0"/>
              <w:widowControl/>
              <w:numPr>
                <w:ilvl w:val="0"/>
                <w:numId w:val="0"/>
              </w:numPr>
              <w:suppressLineNumbers w:val="0"/>
              <w:spacing w:before="0" w:beforeAutospacing="0" w:after="150" w:afterAutospacing="0" w:line="378" w:lineRule="atLeast"/>
              <w:ind w:right="0" w:rightChars="0"/>
              <w:rPr>
                <w:rFonts w:hint="default" w:ascii="Times New Roman" w:hAnsi="Times New Roman" w:cs="Times New Roman"/>
                <w:b w:val="0"/>
                <w:i w:val="0"/>
                <w:caps w:val="0"/>
                <w:color w:val="auto"/>
                <w:spacing w:val="0"/>
                <w:sz w:val="21"/>
                <w:szCs w:val="21"/>
                <w:shd w:val="clear" w:color="auto" w:fill="FFFFFF"/>
                <w:vertAlign w:val="baseline"/>
                <w:lang w:val="en-US" w:eastAsia="zh-CN"/>
              </w:rPr>
            </w:pPr>
            <w:r>
              <w:rPr>
                <w:rFonts w:hint="default" w:ascii="Times New Roman" w:hAnsi="Times New Roman" w:cs="Times New Roman"/>
                <w:b w:val="0"/>
                <w:i w:val="0"/>
                <w:caps w:val="0"/>
                <w:color w:val="auto"/>
                <w:spacing w:val="0"/>
                <w:sz w:val="21"/>
                <w:szCs w:val="21"/>
                <w:shd w:val="clear" w:color="auto" w:fill="FFFFFF"/>
                <w:vertAlign w:val="baseline"/>
                <w:lang w:val="en-US" w:eastAsia="zh-CN"/>
              </w:rPr>
              <w:t>申请理由</w:t>
            </w:r>
          </w:p>
        </w:tc>
        <w:tc>
          <w:tcPr>
            <w:tcW w:w="6256" w:type="dxa"/>
          </w:tcPr>
          <w:p>
            <w:pPr>
              <w:pStyle w:val="2"/>
              <w:keepNext w:val="0"/>
              <w:keepLines w:val="0"/>
              <w:widowControl/>
              <w:numPr>
                <w:ilvl w:val="0"/>
                <w:numId w:val="0"/>
              </w:numPr>
              <w:suppressLineNumbers w:val="0"/>
              <w:spacing w:before="0" w:beforeAutospacing="0" w:after="150" w:afterAutospacing="0" w:line="378" w:lineRule="atLeast"/>
              <w:ind w:right="0" w:rightChars="0"/>
              <w:rPr>
                <w:rFonts w:hint="default" w:ascii="Times New Roman" w:hAnsi="Times New Roman" w:cs="Times New Roman"/>
                <w:b w:val="0"/>
                <w:i w:val="0"/>
                <w:caps w:val="0"/>
                <w:color w:val="auto"/>
                <w:spacing w:val="0"/>
                <w:sz w:val="21"/>
                <w:szCs w:val="21"/>
                <w:shd w:val="clear" w:color="auto" w:fill="FFFFFF"/>
                <w:vertAlign w:val="baseline"/>
                <w:lang w:val="en-US" w:eastAsia="zh-CN"/>
              </w:rPr>
            </w:pPr>
            <w:r>
              <w:rPr>
                <w:rFonts w:hint="default" w:ascii="Times New Roman" w:hAnsi="Times New Roman" w:cs="Times New Roman"/>
                <w:b w:val="0"/>
                <w:i w:val="0"/>
                <w:caps w:val="0"/>
                <w:color w:val="auto"/>
                <w:spacing w:val="0"/>
                <w:sz w:val="21"/>
                <w:szCs w:val="21"/>
                <w:shd w:val="clear" w:color="auto" w:fill="FFFFFF"/>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6" w:type="dxa"/>
          </w:tcPr>
          <w:p>
            <w:pPr>
              <w:pStyle w:val="2"/>
              <w:keepNext w:val="0"/>
              <w:keepLines w:val="0"/>
              <w:widowControl/>
              <w:numPr>
                <w:ilvl w:val="0"/>
                <w:numId w:val="0"/>
              </w:numPr>
              <w:suppressLineNumbers w:val="0"/>
              <w:spacing w:before="0" w:beforeAutospacing="0" w:after="150" w:afterAutospacing="0" w:line="378" w:lineRule="atLeast"/>
              <w:ind w:right="0" w:rightChars="0"/>
              <w:rPr>
                <w:rFonts w:hint="default" w:ascii="Times New Roman" w:hAnsi="Times New Roman" w:cs="Times New Roman"/>
                <w:b w:val="0"/>
                <w:i w:val="0"/>
                <w:caps w:val="0"/>
                <w:color w:val="auto"/>
                <w:spacing w:val="0"/>
                <w:sz w:val="21"/>
                <w:szCs w:val="21"/>
                <w:shd w:val="clear" w:color="auto" w:fill="FFFFFF"/>
                <w:vertAlign w:val="baseline"/>
                <w:lang w:val="en-US" w:eastAsia="zh-CN"/>
              </w:rPr>
            </w:pPr>
            <w:r>
              <w:rPr>
                <w:rFonts w:hint="default" w:ascii="Times New Roman" w:hAnsi="Times New Roman" w:cs="Times New Roman"/>
                <w:b w:val="0"/>
                <w:i w:val="0"/>
                <w:caps w:val="0"/>
                <w:color w:val="auto"/>
                <w:spacing w:val="0"/>
                <w:sz w:val="21"/>
                <w:szCs w:val="21"/>
                <w:shd w:val="clear" w:color="auto" w:fill="FFFFFF"/>
                <w:vertAlign w:val="baseline"/>
                <w:lang w:val="en-US" w:eastAsia="zh-CN"/>
              </w:rPr>
              <w:t>联系方式</w:t>
            </w:r>
          </w:p>
        </w:tc>
        <w:tc>
          <w:tcPr>
            <w:tcW w:w="6256" w:type="dxa"/>
          </w:tcPr>
          <w:p>
            <w:pPr>
              <w:pStyle w:val="2"/>
              <w:keepNext w:val="0"/>
              <w:keepLines w:val="0"/>
              <w:widowControl/>
              <w:numPr>
                <w:ilvl w:val="0"/>
                <w:numId w:val="0"/>
              </w:numPr>
              <w:suppressLineNumbers w:val="0"/>
              <w:spacing w:before="0" w:beforeAutospacing="0" w:after="150" w:afterAutospacing="0" w:line="378" w:lineRule="atLeast"/>
              <w:ind w:right="0" w:rightChars="0"/>
              <w:rPr>
                <w:rFonts w:hint="default" w:ascii="Times New Roman" w:hAnsi="Times New Roman" w:cs="Times New Roman"/>
                <w:b w:val="0"/>
                <w:i w:val="0"/>
                <w:caps w:val="0"/>
                <w:color w:val="auto"/>
                <w:spacing w:val="0"/>
                <w:sz w:val="21"/>
                <w:szCs w:val="21"/>
                <w:shd w:val="clear" w:color="auto" w:fill="FFFFFF"/>
                <w:vertAlign w:val="baseline"/>
                <w:lang w:val="en-US" w:eastAsia="zh-CN"/>
              </w:rPr>
            </w:pPr>
            <w:r>
              <w:rPr>
                <w:rFonts w:hint="default" w:ascii="Times New Roman" w:hAnsi="Times New Roman" w:cs="Times New Roman"/>
                <w:b w:val="0"/>
                <w:i w:val="0"/>
                <w:caps w:val="0"/>
                <w:color w:val="auto"/>
                <w:spacing w:val="0"/>
                <w:sz w:val="21"/>
                <w:szCs w:val="21"/>
                <w:shd w:val="clear" w:color="auto" w:fill="FFFFFF"/>
                <w:vertAlign w:val="baseline"/>
                <w:lang w:val="en-US" w:eastAsia="zh-CN"/>
              </w:rPr>
              <w:t>Helen@163.com</w:t>
            </w:r>
          </w:p>
        </w:tc>
      </w:tr>
    </w:tbl>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right="0" w:rightChars="0"/>
        <w:rPr>
          <w:rFonts w:hint="default" w:ascii="Times New Roman" w:hAnsi="Times New Roman" w:cs="Times New Roman"/>
          <w:b w:val="0"/>
          <w:i w:val="0"/>
          <w:caps w:val="0"/>
          <w:color w:val="auto"/>
          <w:spacing w:val="0"/>
          <w:sz w:val="21"/>
          <w:szCs w:val="21"/>
          <w:shd w:val="clear" w:color="auto" w:fill="FFFFFF"/>
          <w:lang w:val="en-US" w:eastAsia="zh-CN"/>
        </w:rPr>
      </w:pPr>
      <w:r>
        <w:rPr>
          <w:rFonts w:hint="default" w:ascii="Times New Roman" w:hAnsi="Times New Roman" w:cs="Times New Roman"/>
          <w:b w:val="0"/>
          <w:i w:val="0"/>
          <w:caps w:val="0"/>
          <w:color w:val="auto"/>
          <w:spacing w:val="0"/>
          <w:sz w:val="21"/>
          <w:szCs w:val="21"/>
          <w:shd w:val="clear" w:color="auto" w:fill="FFFFFF"/>
          <w:lang w:val="en-US" w:eastAsia="zh-CN"/>
        </w:rPr>
        <w:t>注意：1.词数80左右，信的开头和结尾已为你写好，不计入总词数；</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right="0" w:rightChars="0"/>
        <w:rPr>
          <w:rFonts w:hint="default" w:ascii="Times New Roman" w:hAnsi="Times New Roman" w:cs="Times New Roman"/>
          <w:b w:val="0"/>
          <w:i w:val="0"/>
          <w:caps w:val="0"/>
          <w:color w:val="auto"/>
          <w:spacing w:val="0"/>
          <w:sz w:val="21"/>
          <w:szCs w:val="21"/>
          <w:shd w:val="clear" w:color="auto" w:fill="FFFFFF"/>
          <w:lang w:val="en-US" w:eastAsia="zh-CN"/>
        </w:rPr>
      </w:pPr>
      <w:r>
        <w:rPr>
          <w:rFonts w:hint="default" w:ascii="Times New Roman" w:hAnsi="Times New Roman" w:cs="Times New Roman"/>
          <w:b w:val="0"/>
          <w:i w:val="0"/>
          <w:caps w:val="0"/>
          <w:color w:val="auto"/>
          <w:spacing w:val="0"/>
          <w:sz w:val="21"/>
          <w:szCs w:val="21"/>
          <w:shd w:val="clear" w:color="auto" w:fill="FFFFFF"/>
          <w:lang w:val="en-US" w:eastAsia="zh-CN"/>
        </w:rPr>
        <w:t xml:space="preserve">      2.信须包括所有要点，申请理由用2-3句适当发挥；</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right="0" w:rightChars="0"/>
        <w:rPr>
          <w:rFonts w:hint="default" w:ascii="Times New Roman" w:hAnsi="Times New Roman" w:cs="Times New Roman"/>
          <w:b w:val="0"/>
          <w:i w:val="0"/>
          <w:caps w:val="0"/>
          <w:color w:val="auto"/>
          <w:spacing w:val="0"/>
          <w:sz w:val="21"/>
          <w:szCs w:val="21"/>
          <w:shd w:val="clear" w:color="auto" w:fill="FFFFFF"/>
          <w:lang w:val="en-US" w:eastAsia="zh-CN"/>
        </w:rPr>
      </w:pPr>
      <w:r>
        <w:rPr>
          <w:rFonts w:hint="default" w:ascii="Times New Roman" w:hAnsi="Times New Roman" w:cs="Times New Roman"/>
          <w:b w:val="0"/>
          <w:i w:val="0"/>
          <w:caps w:val="0"/>
          <w:color w:val="auto"/>
          <w:spacing w:val="0"/>
          <w:sz w:val="21"/>
          <w:szCs w:val="21"/>
          <w:shd w:val="clear" w:color="auto" w:fill="FFFFFF"/>
          <w:lang w:val="en-US" w:eastAsia="zh-CN"/>
        </w:rPr>
        <w:t xml:space="preserve">      3.不得透露班级、姓名等任何个人信息，否则不予评分。</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right="0" w:rightChars="0"/>
        <w:rPr>
          <w:rFonts w:hint="default" w:ascii="Times New Roman" w:hAnsi="Times New Roman" w:cs="Times New Roman"/>
          <w:b w:val="0"/>
          <w:i w:val="0"/>
          <w:caps w:val="0"/>
          <w:color w:val="auto"/>
          <w:spacing w:val="0"/>
          <w:sz w:val="21"/>
          <w:szCs w:val="21"/>
          <w:shd w:val="clear" w:color="auto" w:fill="FFFFFF"/>
          <w:lang w:val="en-US" w:eastAsia="zh-CN"/>
        </w:rPr>
      </w:pPr>
      <w:r>
        <w:rPr>
          <w:rFonts w:hint="default" w:ascii="Times New Roman" w:hAnsi="Times New Roman" w:cs="Times New Roman"/>
          <w:b w:val="0"/>
          <w:i w:val="0"/>
          <w:caps w:val="0"/>
          <w:color w:val="auto"/>
          <w:spacing w:val="0"/>
          <w:sz w:val="21"/>
          <w:szCs w:val="21"/>
          <w:shd w:val="clear" w:color="auto" w:fill="FFFFFF"/>
          <w:lang w:val="en-US" w:eastAsia="zh-CN"/>
        </w:rPr>
        <w:t xml:space="preserve">Dear Mr. Brown, </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right="0" w:rightChars="0"/>
        <w:rPr>
          <w:rFonts w:hint="default" w:ascii="Times New Roman" w:hAnsi="Times New Roman" w:cs="Times New Roman"/>
          <w:b w:val="0"/>
          <w:i w:val="0"/>
          <w:caps w:val="0"/>
          <w:color w:val="auto"/>
          <w:spacing w:val="0"/>
          <w:sz w:val="21"/>
          <w:szCs w:val="21"/>
          <w:shd w:val="clear" w:color="auto" w:fill="FFFFFF"/>
          <w:lang w:val="en-US" w:eastAsia="zh-CN"/>
        </w:rPr>
      </w:pPr>
      <w:r>
        <w:rPr>
          <w:rFonts w:hint="default" w:ascii="Times New Roman" w:hAnsi="Times New Roman" w:cs="Times New Roman"/>
          <w:b w:val="0"/>
          <w:i w:val="0"/>
          <w:caps w:val="0"/>
          <w:color w:val="auto"/>
          <w:spacing w:val="0"/>
          <w:sz w:val="21"/>
          <w:szCs w:val="21"/>
          <w:shd w:val="clear" w:color="auto" w:fill="FFFFFF"/>
          <w:lang w:val="en-US" w:eastAsia="zh-CN"/>
        </w:rPr>
        <w:t xml:space="preserve"> I read your advertisement on the Internet and I would like to join the Wildlife Protection Club.</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right="0" w:rightChars="0"/>
        <w:rPr>
          <w:rFonts w:hint="default" w:ascii="Times New Roman" w:hAnsi="Times New Roman" w:cs="Times New Roman"/>
          <w:b w:val="0"/>
          <w:i w:val="0"/>
          <w:caps w:val="0"/>
          <w:color w:val="auto"/>
          <w:spacing w:val="0"/>
          <w:sz w:val="21"/>
          <w:szCs w:val="21"/>
          <w:shd w:val="clear" w:color="auto" w:fill="FFFFFF"/>
          <w:lang w:val="en-US" w:eastAsia="zh-CN"/>
        </w:rPr>
      </w:pPr>
      <w:r>
        <w:rPr>
          <w:rFonts w:hint="default" w:ascii="Times New Roman" w:hAnsi="Times New Roman" w:cs="Times New Roman"/>
          <w:b w:val="0"/>
          <w:i w:val="0"/>
          <w:caps w:val="0"/>
          <w:color w:val="auto"/>
          <w:spacing w:val="0"/>
          <w:sz w:val="21"/>
          <w:szCs w:val="21"/>
          <w:shd w:val="clear" w:color="auto" w:fill="FFFFFF"/>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right="0" w:rightChars="0"/>
        <w:rPr>
          <w:rFonts w:hint="default" w:ascii="Times New Roman" w:hAnsi="Times New Roman" w:cs="Times New Roman"/>
          <w:b w:val="0"/>
          <w:i w:val="0"/>
          <w:caps w:val="0"/>
          <w:color w:val="auto"/>
          <w:spacing w:val="0"/>
          <w:sz w:val="21"/>
          <w:szCs w:val="21"/>
          <w:shd w:val="clear" w:color="auto" w:fill="FFFFFF"/>
          <w:lang w:val="en-US" w:eastAsia="zh-CN"/>
        </w:rPr>
      </w:pPr>
      <w:r>
        <w:rPr>
          <w:rFonts w:hint="default" w:ascii="Times New Roman" w:hAnsi="Times New Roman" w:cs="Times New Roman"/>
          <w:b w:val="0"/>
          <w:i w:val="0"/>
          <w:caps w:val="0"/>
          <w:color w:val="auto"/>
          <w:spacing w:val="0"/>
          <w:sz w:val="21"/>
          <w:szCs w:val="21"/>
          <w:shd w:val="clear" w:color="auto" w:fill="FFFFFF"/>
          <w:lang w:val="en-US" w:eastAsia="zh-CN"/>
        </w:rPr>
        <w:t>I am looking forward to hearing from you.</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right="0" w:rightChars="0"/>
        <w:rPr>
          <w:rFonts w:hint="default" w:ascii="Times New Roman" w:hAnsi="Times New Roman" w:cs="Times New Roman"/>
          <w:b w:val="0"/>
          <w:i w:val="0"/>
          <w:caps w:val="0"/>
          <w:color w:val="auto"/>
          <w:spacing w:val="0"/>
          <w:sz w:val="21"/>
          <w:szCs w:val="21"/>
          <w:shd w:val="clear" w:color="auto" w:fill="FFFFFF"/>
          <w:lang w:val="en-US" w:eastAsia="zh-CN"/>
        </w:rPr>
      </w:pPr>
      <w:r>
        <w:rPr>
          <w:rFonts w:hint="default" w:ascii="Times New Roman" w:hAnsi="Times New Roman" w:cs="Times New Roman"/>
          <w:b w:val="0"/>
          <w:i w:val="0"/>
          <w:caps w:val="0"/>
          <w:color w:val="auto"/>
          <w:spacing w:val="0"/>
          <w:sz w:val="21"/>
          <w:szCs w:val="21"/>
          <w:shd w:val="clear" w:color="auto" w:fill="FFFFFF"/>
          <w:lang w:val="en-US" w:eastAsia="zh-CN"/>
        </w:rPr>
        <w:t>Yours sincerely,</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right="0" w:rightChars="0"/>
        <w:rPr>
          <w:rFonts w:hint="default" w:ascii="Times New Roman" w:hAnsi="Times New Roman" w:cs="Times New Roman"/>
          <w:b/>
          <w:bCs/>
          <w:i w:val="0"/>
          <w:caps w:val="0"/>
          <w:color w:val="FF0000"/>
          <w:spacing w:val="0"/>
          <w:sz w:val="21"/>
          <w:szCs w:val="21"/>
          <w:shd w:val="clear" w:color="auto" w:fill="FFFFFF"/>
          <w:lang w:val="en-US" w:eastAsia="zh-CN"/>
        </w:rPr>
      </w:pPr>
      <w:r>
        <w:rPr>
          <w:rFonts w:hint="default" w:ascii="Times New Roman" w:hAnsi="Times New Roman" w:cs="Times New Roman"/>
          <w:b w:val="0"/>
          <w:i w:val="0"/>
          <w:caps w:val="0"/>
          <w:color w:val="auto"/>
          <w:spacing w:val="0"/>
          <w:sz w:val="21"/>
          <w:szCs w:val="21"/>
          <w:shd w:val="clear" w:color="auto" w:fill="FFFFFF"/>
          <w:lang w:val="en-US" w:eastAsia="zh-CN"/>
        </w:rPr>
        <w:t>Helen</w:t>
      </w:r>
    </w:p>
    <w:p>
      <w:pPr>
        <w:numPr>
          <w:ilvl w:val="0"/>
          <w:numId w:val="0"/>
        </w:numPr>
        <w:rPr>
          <w:rFonts w:hint="default" w:ascii="Times New Roman" w:hAnsi="Times New Roman" w:cs="Times New Roman"/>
          <w:b/>
          <w:bCs/>
          <w:color w:val="FF0000"/>
          <w:sz w:val="21"/>
          <w:szCs w:val="21"/>
          <w:lang w:val="en-US" w:eastAsia="zh-CN"/>
        </w:rPr>
      </w:pPr>
    </w:p>
    <w:p>
      <w:pPr>
        <w:numPr>
          <w:ilvl w:val="0"/>
          <w:numId w:val="0"/>
        </w:numPr>
        <w:rPr>
          <w:rFonts w:hint="default" w:ascii="Times New Roman" w:hAnsi="Times New Roman" w:cs="Times New Roman"/>
          <w:b/>
          <w:bCs/>
          <w:color w:val="FF0000"/>
          <w:sz w:val="21"/>
          <w:szCs w:val="21"/>
          <w:lang w:val="en-US" w:eastAsia="zh-CN"/>
        </w:rPr>
      </w:pPr>
    </w:p>
    <w:p>
      <w:pPr>
        <w:numPr>
          <w:ilvl w:val="0"/>
          <w:numId w:val="0"/>
        </w:numPr>
        <w:rPr>
          <w:rFonts w:hint="default" w:ascii="Times New Roman" w:hAnsi="Times New Roman" w:cs="Times New Roman"/>
          <w:b/>
          <w:bCs/>
          <w:color w:val="FF0000"/>
          <w:sz w:val="21"/>
          <w:szCs w:val="21"/>
          <w:lang w:val="en-US" w:eastAsia="zh-CN"/>
        </w:rPr>
      </w:pPr>
    </w:p>
    <w:p>
      <w:pPr>
        <w:numPr>
          <w:ilvl w:val="0"/>
          <w:numId w:val="0"/>
        </w:numPr>
        <w:rPr>
          <w:rFonts w:hint="default" w:ascii="Times New Roman" w:hAnsi="Times New Roman" w:cs="Times New Roman"/>
          <w:b/>
          <w:bCs/>
          <w:color w:val="FF0000"/>
          <w:sz w:val="21"/>
          <w:szCs w:val="21"/>
          <w:lang w:val="en-US" w:eastAsia="zh-CN"/>
        </w:rPr>
      </w:pPr>
    </w:p>
    <w:p>
      <w:pPr>
        <w:numPr>
          <w:ilvl w:val="0"/>
          <w:numId w:val="0"/>
        </w:numPr>
        <w:rPr>
          <w:rFonts w:hint="default" w:ascii="Times New Roman" w:hAnsi="Times New Roman" w:cs="Times New Roman"/>
          <w:b/>
          <w:bCs/>
          <w:color w:val="FF0000"/>
          <w:sz w:val="21"/>
          <w:szCs w:val="21"/>
          <w:lang w:val="en-US" w:eastAsia="zh-CN"/>
        </w:rPr>
      </w:pPr>
    </w:p>
    <w:p>
      <w:pPr>
        <w:numPr>
          <w:ilvl w:val="0"/>
          <w:numId w:val="0"/>
        </w:numPr>
        <w:rPr>
          <w:rFonts w:hint="default" w:ascii="Times New Roman" w:hAnsi="Times New Roman" w:cs="Times New Roman"/>
          <w:b/>
          <w:bCs/>
          <w:color w:val="FF0000"/>
          <w:sz w:val="21"/>
          <w:szCs w:val="21"/>
          <w:lang w:val="en-US" w:eastAsia="zh-CN"/>
        </w:rPr>
      </w:pPr>
    </w:p>
    <w:p>
      <w:pPr>
        <w:numPr>
          <w:ilvl w:val="0"/>
          <w:numId w:val="0"/>
        </w:numPr>
        <w:rPr>
          <w:rFonts w:hint="default" w:ascii="Times New Roman" w:hAnsi="Times New Roman" w:cs="Times New Roman"/>
          <w:b/>
          <w:bCs/>
          <w:color w:val="FF0000"/>
          <w:sz w:val="21"/>
          <w:szCs w:val="21"/>
          <w:lang w:val="en-US" w:eastAsia="zh-CN"/>
        </w:rPr>
      </w:pPr>
    </w:p>
    <w:p>
      <w:pPr>
        <w:numPr>
          <w:ilvl w:val="0"/>
          <w:numId w:val="0"/>
        </w:numPr>
        <w:rPr>
          <w:rFonts w:hint="default" w:ascii="Times New Roman" w:hAnsi="Times New Roman" w:cs="Times New Roman"/>
          <w:b/>
          <w:bCs/>
          <w:color w:val="FF0000"/>
          <w:sz w:val="28"/>
          <w:szCs w:val="28"/>
          <w:lang w:val="en-US" w:eastAsia="zh-CN"/>
        </w:rPr>
      </w:pPr>
      <w:r>
        <w:rPr>
          <w:rFonts w:hint="default" w:ascii="Times New Roman" w:hAnsi="Times New Roman" w:cs="Times New Roman"/>
          <w:b/>
          <w:bCs/>
          <w:color w:val="FF0000"/>
          <w:sz w:val="28"/>
          <w:szCs w:val="28"/>
          <w:lang w:val="en-US" w:eastAsia="zh-CN"/>
        </w:rPr>
        <w:t>答案</w:t>
      </w:r>
    </w:p>
    <w:p>
      <w:pPr>
        <w:numPr>
          <w:ilvl w:val="0"/>
          <w:numId w:val="0"/>
        </w:numPr>
        <w:rPr>
          <w:rFonts w:hint="eastAsia" w:ascii="Times New Roman" w:hAnsi="Times New Roman" w:cs="Times New Roman" w:eastAsiaTheme="minorEastAsia"/>
          <w:b/>
          <w:bCs/>
          <w:color w:val="FF0000"/>
          <w:sz w:val="28"/>
          <w:szCs w:val="28"/>
          <w:lang w:val="en-US" w:eastAsia="zh-CN"/>
        </w:rPr>
      </w:pPr>
      <w:r>
        <w:rPr>
          <w:rFonts w:hint="eastAsia" w:ascii="Times New Roman" w:hAnsi="Times New Roman" w:cs="Times New Roman"/>
          <w:b/>
          <w:bCs/>
          <w:color w:val="FF0000"/>
          <w:sz w:val="28"/>
          <w:szCs w:val="28"/>
          <w:lang w:val="en-US" w:eastAsia="zh-CN"/>
        </w:rPr>
        <w:t>一．略</w:t>
      </w:r>
    </w:p>
    <w:p>
      <w:pPr>
        <w:numPr>
          <w:ilvl w:val="0"/>
          <w:numId w:val="25"/>
        </w:numPr>
        <w:rPr>
          <w:rFonts w:hint="default" w:ascii="Times New Roman" w:hAnsi="Times New Roman" w:cs="Times New Roman"/>
          <w:b/>
          <w:bCs/>
          <w:color w:val="FF0000"/>
          <w:sz w:val="28"/>
          <w:szCs w:val="28"/>
          <w:lang w:val="en-US" w:eastAsia="zh-CN"/>
        </w:rPr>
      </w:pPr>
      <w:r>
        <w:rPr>
          <w:rFonts w:hint="default" w:ascii="Times New Roman" w:hAnsi="Times New Roman" w:cs="Times New Roman"/>
          <w:b/>
          <w:bCs/>
          <w:color w:val="FF0000"/>
          <w:sz w:val="28"/>
          <w:szCs w:val="28"/>
          <w:lang w:val="en-US" w:eastAsia="zh-CN"/>
        </w:rPr>
        <w:t>ABBCB  DABCA  BABCB</w:t>
      </w:r>
    </w:p>
    <w:p>
      <w:pPr>
        <w:numPr>
          <w:ilvl w:val="0"/>
          <w:numId w:val="25"/>
        </w:numPr>
        <w:rPr>
          <w:rFonts w:hint="default" w:ascii="Times New Roman" w:hAnsi="Times New Roman" w:cs="Times New Roman"/>
          <w:b/>
          <w:bCs/>
          <w:color w:val="FF0000"/>
          <w:sz w:val="28"/>
          <w:szCs w:val="28"/>
          <w:lang w:val="en-US" w:eastAsia="zh-CN"/>
        </w:rPr>
      </w:pPr>
      <w:r>
        <w:rPr>
          <w:rFonts w:hint="default" w:ascii="Times New Roman" w:hAnsi="Times New Roman" w:cs="Times New Roman"/>
          <w:b/>
          <w:bCs/>
          <w:color w:val="FF0000"/>
          <w:sz w:val="28"/>
          <w:szCs w:val="28"/>
          <w:lang w:val="en-US" w:eastAsia="zh-CN"/>
        </w:rPr>
        <w:t>ACBDB CACCD</w:t>
      </w:r>
    </w:p>
    <w:p>
      <w:pPr>
        <w:numPr>
          <w:ilvl w:val="0"/>
          <w:numId w:val="25"/>
        </w:numPr>
        <w:rPr>
          <w:rFonts w:hint="default" w:ascii="Times New Roman" w:hAnsi="Times New Roman" w:cs="Times New Roman"/>
          <w:b/>
          <w:bCs/>
          <w:i w:val="0"/>
          <w:caps w:val="0"/>
          <w:color w:val="FF0000"/>
          <w:spacing w:val="0"/>
          <w:sz w:val="28"/>
          <w:szCs w:val="28"/>
          <w:shd w:val="clear" w:color="auto" w:fill="FFFFFF"/>
          <w:lang w:val="en-US" w:eastAsia="zh-CN"/>
        </w:rPr>
      </w:pPr>
      <w:r>
        <w:rPr>
          <w:rFonts w:hint="default" w:ascii="Times New Roman" w:hAnsi="Times New Roman" w:cs="Times New Roman"/>
          <w:b/>
          <w:bCs/>
          <w:color w:val="FF0000"/>
          <w:sz w:val="28"/>
          <w:szCs w:val="28"/>
          <w:lang w:val="en-US" w:eastAsia="zh-CN"/>
        </w:rPr>
        <w:t xml:space="preserve">BCD   ADC   ABCA   </w:t>
      </w:r>
      <w:r>
        <w:rPr>
          <w:rFonts w:hint="default" w:ascii="Times New Roman" w:hAnsi="Times New Roman" w:cs="Times New Roman"/>
          <w:b/>
          <w:bCs/>
          <w:i w:val="0"/>
          <w:caps w:val="0"/>
          <w:color w:val="FF0000"/>
          <w:spacing w:val="0"/>
          <w:sz w:val="28"/>
          <w:szCs w:val="28"/>
          <w:shd w:val="clear" w:color="auto" w:fill="FFFFFF"/>
          <w:lang w:val="en-US" w:eastAsia="zh-CN"/>
        </w:rPr>
        <w:t>DCBDD</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right="0" w:rightChars="0"/>
        <w:rPr>
          <w:rFonts w:hint="default" w:ascii="Times New Roman" w:hAnsi="Times New Roman" w:cs="Times New Roman"/>
          <w:b/>
          <w:bCs/>
          <w:i w:val="0"/>
          <w:caps w:val="0"/>
          <w:color w:val="FF0000"/>
          <w:spacing w:val="0"/>
          <w:sz w:val="28"/>
          <w:szCs w:val="28"/>
          <w:shd w:val="clear" w:color="auto" w:fill="FFFFFF"/>
          <w:lang w:val="en-US" w:eastAsia="zh-CN"/>
        </w:rPr>
      </w:pPr>
      <w:r>
        <w:rPr>
          <w:rFonts w:hint="default" w:ascii="Times New Roman" w:hAnsi="Times New Roman" w:cs="Times New Roman"/>
          <w:b/>
          <w:bCs/>
          <w:i w:val="0"/>
          <w:caps w:val="0"/>
          <w:color w:val="FF0000"/>
          <w:spacing w:val="0"/>
          <w:sz w:val="28"/>
          <w:szCs w:val="28"/>
          <w:shd w:val="clear" w:color="auto" w:fill="FFFFFF"/>
          <w:lang w:val="en-US" w:eastAsia="zh-CN"/>
        </w:rPr>
        <w:t>五、61-70 closed, provides, importance, relaxed, breath, showers, mainly, record, directions, fever</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right="0" w:rightChars="0"/>
        <w:rPr>
          <w:rFonts w:hint="default" w:ascii="Times New Roman" w:hAnsi="Times New Roman" w:cs="Times New Roman"/>
          <w:b/>
          <w:bCs/>
          <w:i w:val="0"/>
          <w:caps w:val="0"/>
          <w:color w:val="FF0000"/>
          <w:spacing w:val="0"/>
          <w:sz w:val="28"/>
          <w:szCs w:val="28"/>
          <w:shd w:val="clear" w:color="auto" w:fill="FFFFFF"/>
          <w:lang w:val="en-US" w:eastAsia="zh-CN"/>
        </w:rPr>
      </w:pPr>
      <w:r>
        <w:rPr>
          <w:rFonts w:hint="default" w:ascii="Times New Roman" w:hAnsi="Times New Roman" w:cs="Times New Roman"/>
          <w:b/>
          <w:bCs/>
          <w:i w:val="0"/>
          <w:caps w:val="0"/>
          <w:color w:val="FF0000"/>
          <w:spacing w:val="0"/>
          <w:sz w:val="28"/>
          <w:szCs w:val="28"/>
          <w:shd w:val="clear" w:color="auto" w:fill="FFFFFF"/>
          <w:lang w:val="en-US" w:eastAsia="zh-CN"/>
        </w:rPr>
        <w:t>六、71-85 dangerous, danger,encourages,encouragement, pleasant,catching, inconvenient, convenience, not to stay, to arrive, lost, to keep, heard, memory, memorize, remembering, carefully, scary, scared, sadly.</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right="0" w:rightChars="0"/>
        <w:rPr>
          <w:rFonts w:hint="default" w:ascii="Times New Roman" w:hAnsi="Times New Roman" w:cs="Times New Roman"/>
          <w:b/>
          <w:bCs/>
          <w:i w:val="0"/>
          <w:caps w:val="0"/>
          <w:color w:val="FF0000"/>
          <w:spacing w:val="0"/>
          <w:sz w:val="28"/>
          <w:szCs w:val="28"/>
          <w:shd w:val="clear" w:color="auto" w:fill="FFFFFF"/>
          <w:lang w:val="en-US" w:eastAsia="zh-CN"/>
        </w:rPr>
      </w:pPr>
      <w:r>
        <w:rPr>
          <w:rFonts w:hint="default" w:ascii="Times New Roman" w:hAnsi="Times New Roman" w:cs="Times New Roman"/>
          <w:b/>
          <w:bCs/>
          <w:i w:val="0"/>
          <w:caps w:val="0"/>
          <w:color w:val="FF0000"/>
          <w:spacing w:val="0"/>
          <w:sz w:val="28"/>
          <w:szCs w:val="28"/>
          <w:shd w:val="clear" w:color="auto" w:fill="FFFFFF"/>
          <w:lang w:val="en-US" w:eastAsia="zh-CN"/>
        </w:rPr>
        <w:t>七、86-90 What doing, Why does, rained heavily, entering, all year round</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right="0" w:rightChars="0"/>
        <w:rPr>
          <w:rFonts w:hint="default" w:ascii="Times New Roman" w:hAnsi="Times New Roman" w:cs="Times New Roman"/>
          <w:b/>
          <w:bCs/>
          <w:i w:val="0"/>
          <w:caps w:val="0"/>
          <w:color w:val="FF0000"/>
          <w:spacing w:val="0"/>
          <w:sz w:val="28"/>
          <w:szCs w:val="28"/>
          <w:shd w:val="clear" w:color="auto" w:fill="FFFFFF"/>
          <w:lang w:val="en-US" w:eastAsia="zh-CN"/>
        </w:rPr>
      </w:pPr>
      <w:r>
        <w:rPr>
          <w:rFonts w:hint="default" w:ascii="Times New Roman" w:hAnsi="Times New Roman" w:cs="Times New Roman"/>
          <w:b/>
          <w:bCs/>
          <w:i w:val="0"/>
          <w:caps w:val="0"/>
          <w:color w:val="FF0000"/>
          <w:spacing w:val="0"/>
          <w:sz w:val="28"/>
          <w:szCs w:val="28"/>
          <w:shd w:val="clear" w:color="auto" w:fill="FFFFFF"/>
          <w:lang w:val="en-US" w:eastAsia="zh-CN"/>
        </w:rPr>
        <w:t>八、91-100 special, Change Make, believe, happy, dark, easily, forever, follow, important</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right="0" w:rightChars="0"/>
        <w:rPr>
          <w:rFonts w:hint="default" w:ascii="Times New Roman" w:hAnsi="Times New Roman" w:cs="Times New Roman"/>
          <w:b/>
          <w:bCs/>
          <w:i w:val="0"/>
          <w:caps w:val="0"/>
          <w:color w:val="FF0000"/>
          <w:spacing w:val="0"/>
          <w:sz w:val="28"/>
          <w:szCs w:val="28"/>
          <w:shd w:val="clear" w:color="auto" w:fill="FFFFFF"/>
          <w:lang w:val="en-US" w:eastAsia="zh-CN"/>
        </w:rPr>
      </w:pPr>
      <w:r>
        <w:rPr>
          <w:rFonts w:hint="default" w:ascii="Times New Roman" w:hAnsi="Times New Roman" w:cs="Times New Roman"/>
          <w:b/>
          <w:bCs/>
          <w:i w:val="0"/>
          <w:caps w:val="0"/>
          <w:color w:val="FF0000"/>
          <w:spacing w:val="0"/>
          <w:sz w:val="28"/>
          <w:szCs w:val="28"/>
          <w:shd w:val="clear" w:color="auto" w:fill="FFFFFF"/>
          <w:lang w:val="en-US" w:eastAsia="zh-CN"/>
        </w:rPr>
        <w:t>九、101-110 interesting, remember, thought, then, swimming, decided, easy, tried, everyone.</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right="0" w:rightChars="0"/>
        <w:rPr>
          <w:rFonts w:hint="default" w:ascii="Times New Roman" w:hAnsi="Times New Roman" w:cs="Times New Roman"/>
          <w:b/>
          <w:bCs/>
          <w:i w:val="0"/>
          <w:caps w:val="0"/>
          <w:color w:val="FF0000"/>
          <w:spacing w:val="0"/>
          <w:sz w:val="28"/>
          <w:szCs w:val="28"/>
          <w:shd w:val="clear" w:color="auto" w:fill="FFFFFF"/>
          <w:lang w:val="en-US" w:eastAsia="zh-CN"/>
        </w:rPr>
      </w:pPr>
      <w:r>
        <w:rPr>
          <w:rFonts w:hint="default" w:ascii="Times New Roman" w:hAnsi="Times New Roman" w:cs="Times New Roman"/>
          <w:b/>
          <w:bCs/>
          <w:i w:val="0"/>
          <w:caps w:val="0"/>
          <w:color w:val="FF0000"/>
          <w:spacing w:val="0"/>
          <w:sz w:val="28"/>
          <w:szCs w:val="28"/>
          <w:shd w:val="clear" w:color="auto" w:fill="FFFFFF"/>
          <w:lang w:val="en-US" w:eastAsia="zh-CN"/>
        </w:rPr>
        <w:t>十、略</w:t>
      </w:r>
    </w:p>
    <w:p>
      <w:pPr>
        <w:rPr>
          <w:rFonts w:hint="default" w:ascii="Times New Roman" w:hAnsi="Times New Roman" w:cs="Times New Roman"/>
          <w:sz w:val="21"/>
          <w:szCs w:val="21"/>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MV Boli">
    <w:panose1 w:val="02000500030200090000"/>
    <w:charset w:val="00"/>
    <w:family w:val="auto"/>
    <w:pitch w:val="default"/>
    <w:sig w:usb0="00000000" w:usb1="00000000" w:usb2="00000100" w:usb3="00000000" w:csb0="00000000" w:csb1="00000000"/>
  </w:font>
  <w:font w:name="Vijaya">
    <w:altName w:val="Microsoft Sans Serif"/>
    <w:panose1 w:val="020B0604020002020204"/>
    <w:charset w:val="00"/>
    <w:family w:val="auto"/>
    <w:pitch w:val="default"/>
    <w:sig w:usb0="00000000" w:usb1="00000000" w:usb2="00000000" w:usb3="00000000" w:csb0="00000001" w:csb1="00000000"/>
  </w:font>
  <w:font w:name="微软雅黑">
    <w:altName w:val="黑体"/>
    <w:panose1 w:val="020B0503020204020204"/>
    <w:charset w:val="86"/>
    <w:family w:val="auto"/>
    <w:pitch w:val="default"/>
    <w:sig w:usb0="00000000" w:usb1="00000000" w:usb2="00000010" w:usb3="00000000" w:csb0="0004001F" w:csb1="00000000"/>
  </w:font>
  <w:font w:name="Meiryo">
    <w:altName w:val="MS UI Gothic"/>
    <w:panose1 w:val="020B0604030504040204"/>
    <w:charset w:val="80"/>
    <w:family w:val="auto"/>
    <w:pitch w:val="default"/>
    <w:sig w:usb0="00000000" w:usb1="00000000" w:usb2="00010012" w:usb3="00000000" w:csb0="6002009F" w:csb1="DFD70000"/>
  </w:font>
  <w:font w:name="Verdana">
    <w:panose1 w:val="020B0604030504040204"/>
    <w:charset w:val="00"/>
    <w:family w:val="auto"/>
    <w:pitch w:val="default"/>
    <w:sig w:usb0="00000287" w:usb1="00000000" w:usb2="00000000" w:usb3="00000000" w:csb0="2000019F" w:csb1="00000000"/>
  </w:font>
  <w:font w:name="Wingdings 2">
    <w:panose1 w:val="05020102010507070707"/>
    <w:charset w:val="00"/>
    <w:family w:val="auto"/>
    <w:pitch w:val="default"/>
    <w:sig w:usb0="00000000" w:usb1="00000000" w:usb2="00000000" w:usb3="00000000" w:csb0="80000000" w:csb1="00000000"/>
  </w:font>
  <w:font w:name="Courier">
    <w:altName w:val="Courier New"/>
    <w:panose1 w:val="02060409020205020404"/>
    <w:charset w:val="00"/>
    <w:family w:val="auto"/>
    <w:pitch w:val="default"/>
    <w:sig w:usb0="00000000" w:usb1="00000000" w:usb2="00000000" w:usb3="00000000" w:csb0="00000000" w:csb1="00000000"/>
  </w:font>
  <w:font w:name="Bookshelf Symbol 7">
    <w:panose1 w:val="05010101010101010101"/>
    <w:charset w:val="00"/>
    <w:family w:val="auto"/>
    <w:pitch w:val="default"/>
    <w:sig w:usb0="00000000" w:usb1="00000000" w:usb2="00000000" w:usb3="00000000" w:csb0="80000000" w:csb1="00000000"/>
  </w:font>
  <w:font w:name="PMingLiU">
    <w:panose1 w:val="02020300000000000000"/>
    <w:charset w:val="88"/>
    <w:family w:val="auto"/>
    <w:pitch w:val="default"/>
    <w:sig w:usb0="00000003" w:usb1="082E0000" w:usb2="00000016" w:usb3="00000000" w:csb0="00100001" w:csb1="00000000"/>
  </w:font>
  <w:font w:name="Microsoft Sans Serif">
    <w:panose1 w:val="020B0604020202020204"/>
    <w:charset w:val="00"/>
    <w:family w:val="auto"/>
    <w:pitch w:val="default"/>
    <w:sig w:usb0="61007BDF" w:usb1="80000000" w:usb2="00000008" w:usb3="00000000" w:csb0="200101FF" w:csb1="20280000"/>
  </w:font>
  <w:font w:name="Tahoma">
    <w:panose1 w:val="020B0604030504040204"/>
    <w:charset w:val="00"/>
    <w:family w:val="auto"/>
    <w:pitch w:val="default"/>
    <w:sig w:usb0="61007A87" w:usb1="80000000" w:usb2="00000008" w:usb3="00000000" w:csb0="200101FF" w:csb1="20280000"/>
  </w:font>
  <w:font w:name="华文隶书">
    <w:altName w:val="宋体"/>
    <w:panose1 w:val="02010800040101010101"/>
    <w:charset w:val="86"/>
    <w:family w:val="auto"/>
    <w:pitch w:val="default"/>
    <w:sig w:usb0="00000000" w:usb1="00000000" w:usb2="00000000" w:usb3="00000000" w:csb0="00040000" w:csb1="00000000"/>
  </w:font>
  <w:font w:name="隶书">
    <w:altName w:val="宋体"/>
    <w:panose1 w:val="02010509060101010101"/>
    <w:charset w:val="86"/>
    <w:family w:val="auto"/>
    <w:pitch w:val="default"/>
    <w:sig w:usb0="00000000" w:usb1="00000000" w:usb2="00000000" w:usb3="00000000" w:csb0="00040000" w:csb1="00000000"/>
  </w:font>
  <w:font w:name="Yu Gothic UI">
    <w:altName w:val="MS UI Gothic"/>
    <w:panose1 w:val="020B0500000000000000"/>
    <w:charset w:val="80"/>
    <w:family w:val="auto"/>
    <w:pitch w:val="default"/>
    <w:sig w:usb0="00000000" w:usb1="00000000" w:usb2="00000016" w:usb3="00000000" w:csb0="2002009F" w:csb1="00000000"/>
  </w:font>
  <w:font w:name="Courier New">
    <w:panose1 w:val="02070309020205020404"/>
    <w:charset w:val="00"/>
    <w:family w:val="auto"/>
    <w:pitch w:val="default"/>
    <w:sig w:usb0="00007A87" w:usb1="80000000" w:usb2="00000008" w:usb3="00000000" w:csb0="400001FF" w:csb1="FFFF0000"/>
  </w:font>
  <w:font w:name="PMingLiU-ExtB">
    <w:altName w:val="PMingLiU"/>
    <w:panose1 w:val="02020500000000000000"/>
    <w:charset w:val="88"/>
    <w:family w:val="auto"/>
    <w:pitch w:val="default"/>
    <w:sig w:usb0="00000000" w:usb1="00000000" w:usb2="00000000" w:usb3="00000000" w:csb0="00100001" w:csb1="00000000"/>
  </w:font>
  <w:font w:name="MS UI Gothic">
    <w:panose1 w:val="020B0600070205080204"/>
    <w:charset w:val="80"/>
    <w:family w:val="auto"/>
    <w:pitch w:val="default"/>
    <w:sig w:usb0="A00002BF" w:usb1="68C7FCFB" w:usb2="00000010"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00000000"/>
    <w:lvl w:ilvl="0" w:tentative="0">
      <w:start w:val="61"/>
      <w:numFmt w:val="decimal"/>
      <w:suff w:val="space"/>
      <w:lvlText w:val="%1."/>
      <w:lvlJc w:val="left"/>
    </w:lvl>
  </w:abstractNum>
  <w:abstractNum w:abstractNumId="1">
    <w:nsid w:val="00000001"/>
    <w:multiLevelType w:val="singleLevel"/>
    <w:tmpl w:val="00000001"/>
    <w:lvl w:ilvl="0" w:tentative="0">
      <w:start w:val="7"/>
      <w:numFmt w:val="chineseCounting"/>
      <w:suff w:val="nothing"/>
      <w:lvlText w:val="%1、"/>
      <w:lvlJc w:val="left"/>
    </w:lvl>
  </w:abstractNum>
  <w:abstractNum w:abstractNumId="2">
    <w:nsid w:val="00000002"/>
    <w:multiLevelType w:val="singleLevel"/>
    <w:tmpl w:val="00000002"/>
    <w:lvl w:ilvl="0" w:tentative="0">
      <w:start w:val="8"/>
      <w:numFmt w:val="chineseCounting"/>
      <w:suff w:val="nothing"/>
      <w:lvlText w:val="%1、"/>
      <w:lvlJc w:val="left"/>
    </w:lvl>
  </w:abstractNum>
  <w:abstractNum w:abstractNumId="3">
    <w:nsid w:val="00000003"/>
    <w:multiLevelType w:val="singleLevel"/>
    <w:tmpl w:val="00000003"/>
    <w:lvl w:ilvl="0" w:tentative="0">
      <w:start w:val="60"/>
      <w:numFmt w:val="decimal"/>
      <w:suff w:val="space"/>
      <w:lvlText w:val="%1."/>
      <w:lvlJc w:val="left"/>
    </w:lvl>
  </w:abstractNum>
  <w:abstractNum w:abstractNumId="4">
    <w:nsid w:val="00000004"/>
    <w:multiLevelType w:val="singleLevel"/>
    <w:tmpl w:val="00000004"/>
    <w:lvl w:ilvl="0" w:tentative="0">
      <w:start w:val="58"/>
      <w:numFmt w:val="decimal"/>
      <w:suff w:val="space"/>
      <w:lvlText w:val="%1."/>
      <w:lvlJc w:val="left"/>
    </w:lvl>
  </w:abstractNum>
  <w:abstractNum w:abstractNumId="5">
    <w:nsid w:val="00000005"/>
    <w:multiLevelType w:val="singleLevel"/>
    <w:tmpl w:val="00000005"/>
    <w:lvl w:ilvl="0" w:tentative="0">
      <w:start w:val="1"/>
      <w:numFmt w:val="upperLetter"/>
      <w:suff w:val="space"/>
      <w:lvlText w:val="%1."/>
      <w:lvlJc w:val="left"/>
    </w:lvl>
  </w:abstractNum>
  <w:abstractNum w:abstractNumId="6">
    <w:nsid w:val="00000006"/>
    <w:multiLevelType w:val="singleLevel"/>
    <w:tmpl w:val="00000006"/>
    <w:lvl w:ilvl="0" w:tentative="0">
      <w:start w:val="56"/>
      <w:numFmt w:val="decimal"/>
      <w:suff w:val="space"/>
      <w:lvlText w:val="%1."/>
      <w:lvlJc w:val="left"/>
    </w:lvl>
  </w:abstractNum>
  <w:abstractNum w:abstractNumId="7">
    <w:nsid w:val="00000007"/>
    <w:multiLevelType w:val="singleLevel"/>
    <w:tmpl w:val="00000007"/>
    <w:lvl w:ilvl="0" w:tentative="0">
      <w:start w:val="1"/>
      <w:numFmt w:val="upperLetter"/>
      <w:suff w:val="space"/>
      <w:lvlText w:val="%1."/>
      <w:lvlJc w:val="left"/>
    </w:lvl>
  </w:abstractNum>
  <w:abstractNum w:abstractNumId="8">
    <w:nsid w:val="00000008"/>
    <w:multiLevelType w:val="singleLevel"/>
    <w:tmpl w:val="00000008"/>
    <w:lvl w:ilvl="0" w:tentative="0">
      <w:start w:val="6"/>
      <w:numFmt w:val="chineseCounting"/>
      <w:suff w:val="nothing"/>
      <w:lvlText w:val="%1、"/>
      <w:lvlJc w:val="left"/>
    </w:lvl>
  </w:abstractNum>
  <w:abstractNum w:abstractNumId="9">
    <w:nsid w:val="00000009"/>
    <w:multiLevelType w:val="singleLevel"/>
    <w:tmpl w:val="00000009"/>
    <w:lvl w:ilvl="0" w:tentative="0">
      <w:start w:val="86"/>
      <w:numFmt w:val="decimal"/>
      <w:suff w:val="space"/>
      <w:lvlText w:val="%1."/>
      <w:lvlJc w:val="left"/>
    </w:lvl>
  </w:abstractNum>
  <w:abstractNum w:abstractNumId="10">
    <w:nsid w:val="0000000A"/>
    <w:multiLevelType w:val="singleLevel"/>
    <w:tmpl w:val="0000000A"/>
    <w:lvl w:ilvl="0" w:tentative="0">
      <w:start w:val="10"/>
      <w:numFmt w:val="chineseCounting"/>
      <w:suff w:val="nothing"/>
      <w:lvlText w:val="%1、"/>
      <w:lvlJc w:val="left"/>
    </w:lvl>
  </w:abstractNum>
  <w:abstractNum w:abstractNumId="11">
    <w:nsid w:val="0000000B"/>
    <w:multiLevelType w:val="singleLevel"/>
    <w:tmpl w:val="0000000B"/>
    <w:lvl w:ilvl="0" w:tentative="0">
      <w:start w:val="71"/>
      <w:numFmt w:val="decimal"/>
      <w:suff w:val="nothing"/>
      <w:lvlText w:val="%1."/>
      <w:lvlJc w:val="left"/>
    </w:lvl>
  </w:abstractNum>
  <w:abstractNum w:abstractNumId="12">
    <w:nsid w:val="0000000C"/>
    <w:multiLevelType w:val="singleLevel"/>
    <w:tmpl w:val="0000000C"/>
    <w:lvl w:ilvl="0" w:tentative="0">
      <w:start w:val="5"/>
      <w:numFmt w:val="chineseCounting"/>
      <w:suff w:val="nothing"/>
      <w:lvlText w:val="%1、"/>
      <w:lvlJc w:val="left"/>
    </w:lvl>
  </w:abstractNum>
  <w:abstractNum w:abstractNumId="13">
    <w:nsid w:val="0000000D"/>
    <w:multiLevelType w:val="singleLevel"/>
    <w:tmpl w:val="0000000D"/>
    <w:lvl w:ilvl="0" w:tentative="0">
      <w:start w:val="1"/>
      <w:numFmt w:val="upperLetter"/>
      <w:suff w:val="space"/>
      <w:lvlText w:val="%1."/>
      <w:lvlJc w:val="left"/>
    </w:lvl>
  </w:abstractNum>
  <w:abstractNum w:abstractNumId="14">
    <w:nsid w:val="587E1AC3"/>
    <w:multiLevelType w:val="singleLevel"/>
    <w:tmpl w:val="587E1AC3"/>
    <w:lvl w:ilvl="0" w:tentative="0">
      <w:start w:val="2"/>
      <w:numFmt w:val="chineseCounting"/>
      <w:suff w:val="nothing"/>
      <w:lvlText w:val="%1．"/>
      <w:lvlJc w:val="left"/>
    </w:lvl>
  </w:abstractNum>
  <w:abstractNum w:abstractNumId="15">
    <w:nsid w:val="587E1AF8"/>
    <w:multiLevelType w:val="singleLevel"/>
    <w:tmpl w:val="587E1AF8"/>
    <w:lvl w:ilvl="0" w:tentative="0">
      <w:start w:val="21"/>
      <w:numFmt w:val="decimal"/>
      <w:suff w:val="nothing"/>
      <w:lvlText w:val="%1."/>
      <w:lvlJc w:val="left"/>
    </w:lvl>
  </w:abstractNum>
  <w:abstractNum w:abstractNumId="16">
    <w:nsid w:val="587E1B14"/>
    <w:multiLevelType w:val="singleLevel"/>
    <w:tmpl w:val="587E1B14"/>
    <w:lvl w:ilvl="0" w:tentative="0">
      <w:start w:val="1"/>
      <w:numFmt w:val="upperLetter"/>
      <w:suff w:val="nothing"/>
      <w:lvlText w:val="%1."/>
      <w:lvlJc w:val="left"/>
    </w:lvl>
  </w:abstractNum>
  <w:abstractNum w:abstractNumId="17">
    <w:nsid w:val="587E1C61"/>
    <w:multiLevelType w:val="singleLevel"/>
    <w:tmpl w:val="587E1C61"/>
    <w:lvl w:ilvl="0" w:tentative="0">
      <w:start w:val="1"/>
      <w:numFmt w:val="upperLetter"/>
      <w:suff w:val="nothing"/>
      <w:lvlText w:val="%1."/>
      <w:lvlJc w:val="left"/>
    </w:lvl>
  </w:abstractNum>
  <w:abstractNum w:abstractNumId="18">
    <w:nsid w:val="587E1FF8"/>
    <w:multiLevelType w:val="singleLevel"/>
    <w:tmpl w:val="587E1FF8"/>
    <w:lvl w:ilvl="0" w:tentative="0">
      <w:start w:val="1"/>
      <w:numFmt w:val="upperLetter"/>
      <w:suff w:val="space"/>
      <w:lvlText w:val="%1."/>
      <w:lvlJc w:val="left"/>
    </w:lvl>
  </w:abstractNum>
  <w:abstractNum w:abstractNumId="19">
    <w:nsid w:val="587E2017"/>
    <w:multiLevelType w:val="singleLevel"/>
    <w:tmpl w:val="587E2017"/>
    <w:lvl w:ilvl="0" w:tentative="0">
      <w:start w:val="34"/>
      <w:numFmt w:val="decimal"/>
      <w:suff w:val="nothing"/>
      <w:lvlText w:val="%1."/>
      <w:lvlJc w:val="left"/>
    </w:lvl>
  </w:abstractNum>
  <w:abstractNum w:abstractNumId="20">
    <w:nsid w:val="587E206F"/>
    <w:multiLevelType w:val="singleLevel"/>
    <w:tmpl w:val="587E206F"/>
    <w:lvl w:ilvl="0" w:tentative="0">
      <w:start w:val="1"/>
      <w:numFmt w:val="upperLetter"/>
      <w:suff w:val="space"/>
      <w:lvlText w:val="%1."/>
      <w:lvlJc w:val="left"/>
    </w:lvl>
  </w:abstractNum>
  <w:abstractNum w:abstractNumId="21">
    <w:nsid w:val="587E2090"/>
    <w:multiLevelType w:val="singleLevel"/>
    <w:tmpl w:val="587E2090"/>
    <w:lvl w:ilvl="0" w:tentative="0">
      <w:start w:val="35"/>
      <w:numFmt w:val="decimal"/>
      <w:suff w:val="space"/>
      <w:lvlText w:val="%1."/>
      <w:lvlJc w:val="left"/>
    </w:lvl>
  </w:abstractNum>
  <w:abstractNum w:abstractNumId="22">
    <w:nsid w:val="587E20F8"/>
    <w:multiLevelType w:val="singleLevel"/>
    <w:tmpl w:val="587E20F8"/>
    <w:lvl w:ilvl="0" w:tentative="0">
      <w:start w:val="1"/>
      <w:numFmt w:val="upperLetter"/>
      <w:suff w:val="space"/>
      <w:lvlText w:val="%1."/>
      <w:lvlJc w:val="left"/>
    </w:lvl>
  </w:abstractNum>
  <w:abstractNum w:abstractNumId="23">
    <w:nsid w:val="587E2129"/>
    <w:multiLevelType w:val="singleLevel"/>
    <w:tmpl w:val="587E2129"/>
    <w:lvl w:ilvl="0" w:tentative="0">
      <w:start w:val="3"/>
      <w:numFmt w:val="chineseCounting"/>
      <w:suff w:val="nothing"/>
      <w:lvlText w:val="%1．"/>
      <w:lvlJc w:val="left"/>
    </w:lvl>
  </w:abstractNum>
  <w:abstractNum w:abstractNumId="24">
    <w:nsid w:val="587EDA6E"/>
    <w:multiLevelType w:val="singleLevel"/>
    <w:tmpl w:val="587EDA6E"/>
    <w:lvl w:ilvl="0" w:tentative="0">
      <w:start w:val="2"/>
      <w:numFmt w:val="chineseCounting"/>
      <w:suff w:val="nothing"/>
      <w:lvlText w:val="%1．"/>
      <w:lvlJc w:val="left"/>
    </w:lvl>
  </w:abstractNum>
  <w:num w:numId="1">
    <w:abstractNumId w:val="14"/>
  </w:num>
  <w:num w:numId="2">
    <w:abstractNumId w:val="15"/>
  </w:num>
  <w:num w:numId="3">
    <w:abstractNumId w:val="16"/>
  </w:num>
  <w:num w:numId="4">
    <w:abstractNumId w:val="17"/>
  </w:num>
  <w:num w:numId="5">
    <w:abstractNumId w:val="18"/>
  </w:num>
  <w:num w:numId="6">
    <w:abstractNumId w:val="19"/>
  </w:num>
  <w:num w:numId="7">
    <w:abstractNumId w:val="20"/>
  </w:num>
  <w:num w:numId="8">
    <w:abstractNumId w:val="21"/>
  </w:num>
  <w:num w:numId="9">
    <w:abstractNumId w:val="22"/>
  </w:num>
  <w:num w:numId="10">
    <w:abstractNumId w:val="23"/>
  </w:num>
  <w:num w:numId="11">
    <w:abstractNumId w:val="6"/>
  </w:num>
  <w:num w:numId="12">
    <w:abstractNumId w:val="13"/>
  </w:num>
  <w:num w:numId="13">
    <w:abstractNumId w:val="4"/>
  </w:num>
  <w:num w:numId="14">
    <w:abstractNumId w:val="5"/>
  </w:num>
  <w:num w:numId="15">
    <w:abstractNumId w:val="3"/>
  </w:num>
  <w:num w:numId="16">
    <w:abstractNumId w:val="7"/>
  </w:num>
  <w:num w:numId="17">
    <w:abstractNumId w:val="12"/>
  </w:num>
  <w:num w:numId="18">
    <w:abstractNumId w:val="0"/>
  </w:num>
  <w:num w:numId="19">
    <w:abstractNumId w:val="8"/>
  </w:num>
  <w:num w:numId="20">
    <w:abstractNumId w:val="11"/>
  </w:num>
  <w:num w:numId="21">
    <w:abstractNumId w:val="1"/>
  </w:num>
  <w:num w:numId="22">
    <w:abstractNumId w:val="9"/>
  </w:num>
  <w:num w:numId="23">
    <w:abstractNumId w:val="2"/>
  </w:num>
  <w:num w:numId="24">
    <w:abstractNumId w:val="10"/>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237E25"/>
    <w:rsid w:val="1FC62711"/>
    <w:rsid w:val="2C875C7D"/>
    <w:rsid w:val="4A0D2A79"/>
    <w:rsid w:val="55F809F4"/>
    <w:rsid w:val="5D587345"/>
    <w:rsid w:val="79B856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qFormat/>
    <w:uiPriority w:val="0"/>
  </w:style>
  <w:style w:type="table" w:default="1" w:styleId="4">
    <w:name w:val="Normal Table"/>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0</Pages>
  <Words>2170</Words>
  <Characters>8615</Characters>
  <Lines>0</Lines>
  <Paragraphs>143</Paragraphs>
  <ScaleCrop>false</ScaleCrop>
  <LinksUpToDate>false</LinksUpToDate>
  <CharactersWithSpaces>10138</CharactersWithSpaces>
  <Application>WPS Office_10.1.0.6660_F1E327BC-269C-435d-A152-05C5408002CA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2017-01-22T14:47:00Z</dcterms:created>
  <dc:creator>Administrator</dc:creator>
  <cp:lastModifiedBy>Administrator</cp:lastModifiedBy>
  <dcterms:modified xsi:type="dcterms:W3CDTF">2017-07-14T08:11:35Z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2052-10.1.0.6660</vt:lpwstr>
  </property>
</Properties>
</file>