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74" w:rsidRDefault="007139D1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  <w:lang w:eastAsia="zh-CN"/>
        </w:rPr>
        <w:t>、江南</w:t>
      </w:r>
    </w:p>
    <w:p w:rsidR="00451274" w:rsidRDefault="007139D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一、填空题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按课文《江南》内容填空。</w:t>
      </w:r>
      <w:r>
        <w:rPr>
          <w:lang w:eastAsia="zh-CN"/>
        </w:rPr>
        <w:br/>
      </w:r>
      <w:r>
        <w:rPr>
          <w:color w:val="000000"/>
          <w:lang w:eastAsia="zh-CN"/>
        </w:rPr>
        <w:t>采莲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莲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何田田！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戏莲叶间：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戏莲叶东，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2.</w:t>
      </w:r>
      <w:r>
        <w:rPr>
          <w:color w:val="000000"/>
        </w:rPr>
        <w:t>看图写拼音和汉字。</w:t>
      </w:r>
    </w:p>
    <w:tbl>
      <w:tblPr>
        <w:tblW w:w="0" w:type="auto"/>
        <w:tblLook w:val="04A0"/>
      </w:tblPr>
      <w:tblGrid>
        <w:gridCol w:w="2316"/>
        <w:gridCol w:w="2256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r>
              <w:rPr>
                <w:noProof/>
                <w:lang w:eastAsia="zh-CN"/>
              </w:rPr>
              <w:drawing>
                <wp:inline distT="0" distB="0" distL="0" distR="0">
                  <wp:extent cx="1451470" cy="1174547"/>
                  <wp:effectExtent l="0" t="0" r="0" b="0"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470" cy="1174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r>
              <w:rPr>
                <w:noProof/>
                <w:lang w:eastAsia="zh-CN"/>
              </w:rPr>
              <w:drawing>
                <wp:inline distT="0" distB="0" distL="0" distR="0">
                  <wp:extent cx="1413269" cy="1059955"/>
                  <wp:effectExtent l="0" t="0" r="0" b="0"/>
                  <wp:docPr id="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269" cy="105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       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        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比一比，组成词语，不会写的字用拼音代替。</w:t>
      </w:r>
      <w:r>
        <w:rPr>
          <w:lang w:eastAsia="zh-CN"/>
        </w:rPr>
        <w:br/>
      </w:r>
      <w:r>
        <w:rPr>
          <w:color w:val="000000"/>
          <w:lang w:eastAsia="zh-CN"/>
        </w:rPr>
        <w:t>江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、红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间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、问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看拼音，写汉字。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lián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tián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běi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dōng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先读一读，再猜一猜是什么字。</w:t>
      </w:r>
    </w:p>
    <w:tbl>
      <w:tblPr>
        <w:tblW w:w="0" w:type="auto"/>
        <w:tblLook w:val="04A0"/>
      </w:tblPr>
      <w:tblGrid>
        <w:gridCol w:w="1710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  <w:jc w:val="center"/>
            </w:pPr>
            <w:r>
              <w:rPr>
                <w:color w:val="000000"/>
              </w:rPr>
              <w:t>千条线，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  <w:jc w:val="center"/>
            </w:pPr>
            <w:r>
              <w:rPr>
                <w:color w:val="000000"/>
              </w:rPr>
              <w:t>万条线，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  <w:jc w:val="center"/>
            </w:pPr>
            <w:r>
              <w:rPr>
                <w:color w:val="000000"/>
              </w:rPr>
              <w:t>落到水里变圈圈。</w:t>
            </w:r>
          </w:p>
        </w:tc>
      </w:tr>
    </w:tbl>
    <w:p w:rsidR="00451274" w:rsidRDefault="007139D1">
      <w:pPr>
        <w:spacing w:after="0"/>
      </w:pPr>
      <w:r>
        <w:br/>
      </w:r>
      <w:r>
        <w:rPr>
          <w:color w:val="000000"/>
        </w:rPr>
        <w:t>谜底：</w:t>
      </w:r>
      <w:r>
        <w:rPr>
          <w:color w:val="000000"/>
        </w:rPr>
        <w:t xml:space="preserve">________    </w:t>
      </w:r>
    </w:p>
    <w:p w:rsidR="00451274" w:rsidRDefault="007139D1">
      <w:pPr>
        <w:spacing w:after="0"/>
      </w:pPr>
      <w:r>
        <w:rPr>
          <w:color w:val="000000"/>
        </w:rPr>
        <w:t>6.</w:t>
      </w:r>
      <w:r>
        <w:rPr>
          <w:color w:val="000000"/>
        </w:rPr>
        <w:t>填上方位词。</w:t>
      </w:r>
    </w:p>
    <w:tbl>
      <w:tblPr>
        <w:tblW w:w="0" w:type="auto"/>
        <w:tblLook w:val="04A0"/>
      </w:tblPr>
      <w:tblGrid>
        <w:gridCol w:w="36"/>
        <w:gridCol w:w="867"/>
        <w:gridCol w:w="867"/>
        <w:gridCol w:w="867"/>
        <w:gridCol w:w="36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 </w:t>
            </w:r>
            <w:r>
              <w:rPr>
                <w:color w:val="000000"/>
              </w:rPr>
              <w:t>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451274"/>
        </w:tc>
      </w:tr>
    </w:tbl>
    <w:p w:rsidR="00451274" w:rsidRDefault="007139D1">
      <w:pPr>
        <w:spacing w:after="0"/>
      </w:pPr>
      <w:r>
        <w:rPr>
          <w:color w:val="000000"/>
        </w:rPr>
        <w:t>7.</w:t>
      </w:r>
      <w:r>
        <w:rPr>
          <w:color w:val="000000"/>
        </w:rPr>
        <w:t>把音节补充完整。</w:t>
      </w:r>
    </w:p>
    <w:tbl>
      <w:tblPr>
        <w:tblW w:w="0" w:type="auto"/>
        <w:tblLook w:val="04A0"/>
      </w:tblPr>
      <w:tblGrid>
        <w:gridCol w:w="915"/>
        <w:gridCol w:w="917"/>
        <w:gridCol w:w="917"/>
        <w:gridCol w:w="963"/>
        <w:gridCol w:w="963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lastRenderedPageBreak/>
              <w:t>________ì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k________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l________ 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江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莲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选字填空。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田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鱼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电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我们家有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视。</w:t>
      </w:r>
      <w:r>
        <w:rPr>
          <w:lang w:eastAsia="zh-CN"/>
        </w:rPr>
        <w:br/>
      </w:r>
      <w:r>
        <w:rPr>
          <w:color w:val="000000"/>
          <w:lang w:eastAsia="zh-CN"/>
        </w:rPr>
        <w:t>②________</w:t>
      </w:r>
      <w:r>
        <w:rPr>
          <w:color w:val="000000"/>
          <w:lang w:eastAsia="zh-CN"/>
        </w:rPr>
        <w:t>戏莲叶间。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春天的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野很美。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我会认，我会选。</w:t>
      </w:r>
      <w:r>
        <w:rPr>
          <w:lang w:eastAsia="zh-CN"/>
        </w:rPr>
        <w:br/>
      </w:r>
      <w:r>
        <w:rPr>
          <w:color w:val="000000"/>
          <w:lang w:eastAsia="zh-CN"/>
        </w:rPr>
        <w:t>jiānɡ nán ________     kě yǐ________    </w:t>
      </w:r>
      <w:r>
        <w:rPr>
          <w:lang w:eastAsia="zh-CN"/>
        </w:rPr>
        <w:br/>
      </w:r>
      <w:r>
        <w:rPr>
          <w:color w:val="000000"/>
          <w:lang w:eastAsia="zh-CN"/>
        </w:rPr>
        <w:t>shù yè________        xiǎo yú ________</w:t>
      </w:r>
      <w:r>
        <w:rPr>
          <w:lang w:eastAsia="zh-CN"/>
        </w:rPr>
        <w:br/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、江南</w:t>
      </w:r>
      <w:r>
        <w:rPr>
          <w:color w:val="000000"/>
          <w:lang w:eastAsia="zh-CN"/>
        </w:rPr>
        <w:t>         B</w:t>
      </w:r>
      <w:r>
        <w:rPr>
          <w:color w:val="000000"/>
          <w:lang w:eastAsia="zh-CN"/>
        </w:rPr>
        <w:t>、树叶</w:t>
      </w:r>
      <w:r>
        <w:rPr>
          <w:color w:val="000000"/>
          <w:lang w:eastAsia="zh-CN"/>
        </w:rPr>
        <w:t>         C</w:t>
      </w:r>
      <w:r>
        <w:rPr>
          <w:color w:val="000000"/>
          <w:lang w:eastAsia="zh-CN"/>
        </w:rPr>
        <w:t>、可以</w:t>
      </w:r>
      <w:r>
        <w:rPr>
          <w:color w:val="000000"/>
          <w:lang w:eastAsia="zh-CN"/>
        </w:rPr>
        <w:t>            D</w:t>
      </w:r>
      <w:r>
        <w:rPr>
          <w:color w:val="000000"/>
          <w:lang w:eastAsia="zh-CN"/>
        </w:rPr>
        <w:t>、小鱼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按课文《江南》内容填空。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可采莲，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何田田！</w:t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戏莲叶间：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戏莲叶东，</w:t>
      </w:r>
      <w:r>
        <w:rPr>
          <w:lang w:eastAsia="zh-CN"/>
        </w:rPr>
        <w:br/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戏莲叶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11.</w:t>
      </w:r>
      <w:r>
        <w:rPr>
          <w:color w:val="000000"/>
        </w:rPr>
        <w:t>读拼音，写汉字。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nán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běi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dōng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xī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</w:pPr>
      <w:r>
        <w:rPr>
          <w:color w:val="000000"/>
        </w:rPr>
        <w:t>12.</w:t>
      </w:r>
      <w:r>
        <w:rPr>
          <w:color w:val="000000"/>
        </w:rPr>
        <w:t>看拼音写词语。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jiānɡ nán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kě  yǐ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xiǎo yú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dōnɡ xi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数出下列字的笔顺，分别填写在对应的横线上。</w:t>
      </w:r>
      <w:r>
        <w:rPr>
          <w:lang w:eastAsia="zh-CN"/>
        </w:rPr>
        <w:br/>
      </w:r>
      <w:r>
        <w:rPr>
          <w:color w:val="000000"/>
          <w:lang w:eastAsia="zh-CN"/>
        </w:rPr>
        <w:t>可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北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叶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西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目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头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马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也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长</w:t>
      </w:r>
      <w:r>
        <w:rPr>
          <w:lang w:eastAsia="zh-CN"/>
        </w:rPr>
        <w:br/>
      </w:r>
      <w:r>
        <w:rPr>
          <w:color w:val="000000"/>
          <w:lang w:eastAsia="zh-CN"/>
        </w:rPr>
        <w:t>三画：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四画：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五画：</w:t>
      </w:r>
      <w:r>
        <w:rPr>
          <w:color w:val="000000"/>
          <w:lang w:eastAsia="zh-CN"/>
        </w:rPr>
        <w:t xml:space="preserve"> ________    </w:t>
      </w:r>
    </w:p>
    <w:p w:rsidR="00451274" w:rsidRDefault="007139D1">
      <w:pPr>
        <w:spacing w:after="0"/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我会填东西南北。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069505" cy="1069505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早晨起来，</w:t>
      </w:r>
      <w:r>
        <w:rPr>
          <w:lang w:eastAsia="zh-CN"/>
        </w:rPr>
        <w:br/>
      </w:r>
      <w:r>
        <w:rPr>
          <w:color w:val="000000"/>
          <w:lang w:eastAsia="zh-CN"/>
        </w:rPr>
        <w:t>面向太阳。</w:t>
      </w:r>
      <w:r>
        <w:rPr>
          <w:lang w:eastAsia="zh-CN"/>
        </w:rPr>
        <w:br/>
      </w:r>
      <w:r>
        <w:rPr>
          <w:color w:val="000000"/>
        </w:rPr>
        <w:t>前面是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br/>
      </w:r>
      <w:r>
        <w:rPr>
          <w:color w:val="000000"/>
        </w:rPr>
        <w:t>后面是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br/>
      </w:r>
      <w:r>
        <w:rPr>
          <w:color w:val="000000"/>
        </w:rPr>
        <w:lastRenderedPageBreak/>
        <w:t>左面是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br/>
      </w:r>
      <w:r>
        <w:rPr>
          <w:color w:val="000000"/>
        </w:rPr>
        <w:t>右面是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选一选。</w:t>
      </w:r>
      <w:r>
        <w:rPr>
          <w:lang w:eastAsia="zh-CN"/>
        </w:rPr>
        <w:br/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江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北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东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叶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莲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西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独体字：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左右结构：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上下结构：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</w:pPr>
      <w:r>
        <w:rPr>
          <w:color w:val="000000"/>
        </w:rPr>
        <w:t>16.</w:t>
      </w:r>
      <w:r>
        <w:rPr>
          <w:color w:val="000000"/>
        </w:rPr>
        <w:t>把音节补充完整。</w:t>
      </w:r>
    </w:p>
    <w:tbl>
      <w:tblPr>
        <w:tblW w:w="0" w:type="auto"/>
        <w:tblLook w:val="04A0"/>
      </w:tblPr>
      <w:tblGrid>
        <w:gridCol w:w="1003"/>
        <w:gridCol w:w="963"/>
        <w:gridCol w:w="91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c 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江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k________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l________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莲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选择合适的词填空。</w:t>
      </w:r>
      <w:r>
        <w:rPr>
          <w:lang w:eastAsia="zh-CN"/>
        </w:rPr>
        <w:br/>
      </w:r>
      <w:r>
        <w:rPr>
          <w:color w:val="000000"/>
          <w:lang w:eastAsia="zh-CN"/>
        </w:rPr>
        <w:t>只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棵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座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朵</w:t>
      </w:r>
      <w:r>
        <w:rPr>
          <w:lang w:eastAsia="zh-CN"/>
        </w:rPr>
        <w:br/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大桥</w:t>
      </w:r>
      <w:r>
        <w:rPr>
          <w:color w:val="000000"/>
          <w:lang w:eastAsia="zh-CN"/>
        </w:rPr>
        <w:t xml:space="preserve">         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小猫</w:t>
      </w:r>
      <w:r>
        <w:rPr>
          <w:lang w:eastAsia="zh-CN"/>
        </w:rPr>
        <w:br/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 xml:space="preserve"> ________</w:t>
      </w:r>
      <w:r>
        <w:rPr>
          <w:color w:val="000000"/>
          <w:lang w:eastAsia="zh-CN"/>
        </w:rPr>
        <w:t>大树</w:t>
      </w:r>
      <w:r>
        <w:rPr>
          <w:color w:val="000000"/>
          <w:lang w:eastAsia="zh-CN"/>
        </w:rPr>
        <w:t xml:space="preserve">          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白云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18.</w:t>
      </w:r>
      <w:r>
        <w:rPr>
          <w:color w:val="000000"/>
        </w:rPr>
        <w:t>读拼音，写句子。</w:t>
      </w:r>
      <w:r>
        <w:br/>
      </w:r>
      <w:r>
        <w:rPr>
          <w:color w:val="000000"/>
        </w:rPr>
        <w:t>jiāng   nán   kě    cǎi   lián</w:t>
      </w:r>
      <w:r>
        <w:br/>
      </w:r>
      <w:r>
        <w:rPr>
          <w:color w:val="000000"/>
        </w:rPr>
        <w:t xml:space="preserve">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</w:rPr>
        <w:t>19.</w:t>
      </w:r>
      <w:r>
        <w:rPr>
          <w:color w:val="000000"/>
        </w:rPr>
        <w:t>照样子，写句子。</w:t>
      </w:r>
      <w:r>
        <w:br/>
      </w:r>
      <w:r>
        <w:rPr>
          <w:color w:val="000000"/>
          <w:lang w:eastAsia="zh-CN"/>
        </w:rPr>
        <w:t>例：我家门口有一颗树。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天上有</w:t>
      </w:r>
      <w:r>
        <w:rPr>
          <w:color w:val="000000"/>
          <w:lang w:eastAsia="zh-CN"/>
        </w:rPr>
        <w:t xml:space="preserve">________ 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操场上有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读课文《江南》，想一想：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是方位词，代表了四个方向。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互相说一说，看谁说的对。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下午放学，面向太阳。</w:t>
      </w:r>
      <w:r>
        <w:rPr>
          <w:lang w:eastAsia="zh-CN"/>
        </w:rPr>
        <w:br/>
      </w:r>
      <w:r>
        <w:rPr>
          <w:color w:val="000000"/>
        </w:rPr>
        <w:t>前面是</w:t>
      </w:r>
      <w:r>
        <w:rPr>
          <w:color w:val="000000"/>
        </w:rPr>
        <w:t>________</w:t>
      </w:r>
      <w:r>
        <w:rPr>
          <w:color w:val="000000"/>
        </w:rPr>
        <w:t>，后面是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br/>
      </w:r>
      <w:r>
        <w:rPr>
          <w:color w:val="000000"/>
        </w:rPr>
        <w:t>左面是</w:t>
      </w:r>
      <w:r>
        <w:rPr>
          <w:color w:val="000000"/>
        </w:rPr>
        <w:t>________</w:t>
      </w:r>
      <w:r>
        <w:rPr>
          <w:color w:val="000000"/>
        </w:rPr>
        <w:t>，右面是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22.</w:t>
      </w:r>
      <w:r>
        <w:rPr>
          <w:color w:val="000000"/>
        </w:rPr>
        <w:t>读拼音，写汉字。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jiānɡ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nán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kě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yè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看拼音写汉字，再读句子。</w:t>
      </w:r>
      <w:r>
        <w:rPr>
          <w:lang w:eastAsia="zh-CN"/>
        </w:rPr>
        <w:br/>
      </w:r>
      <w:r>
        <w:rPr>
          <w:color w:val="000000"/>
          <w:lang w:eastAsia="zh-CN"/>
        </w:rPr>
        <w:t>①jiāng  nán ________</w:t>
      </w:r>
      <w:r>
        <w:rPr>
          <w:color w:val="000000"/>
          <w:lang w:eastAsia="zh-CN"/>
        </w:rPr>
        <w:t>水乡风景好。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鱼戏</w:t>
      </w:r>
      <w:r>
        <w:rPr>
          <w:color w:val="000000"/>
          <w:lang w:eastAsia="zh-CN"/>
        </w:rPr>
        <w:t>lián  yè________</w:t>
      </w:r>
      <w:r>
        <w:rPr>
          <w:color w:val="000000"/>
          <w:lang w:eastAsia="zh-CN"/>
        </w:rPr>
        <w:t>间。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组一组。</w:t>
      </w:r>
      <w:r>
        <w:rPr>
          <w:lang w:eastAsia="zh-CN"/>
        </w:rPr>
        <w:br/>
      </w:r>
      <w:r>
        <w:rPr>
          <w:color w:val="000000"/>
          <w:lang w:eastAsia="zh-CN"/>
        </w:rPr>
        <w:t>叶：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江：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</w:pPr>
      <w:r>
        <w:rPr>
          <w:color w:val="000000"/>
        </w:rPr>
        <w:t>25.</w:t>
      </w:r>
      <w:r>
        <w:rPr>
          <w:color w:val="000000"/>
        </w:rPr>
        <w:t>比一比，再组词。</w:t>
      </w:r>
    </w:p>
    <w:tbl>
      <w:tblPr>
        <w:tblW w:w="0" w:type="auto"/>
        <w:tblLook w:val="04A0"/>
      </w:tblPr>
      <w:tblGrid>
        <w:gridCol w:w="1077"/>
        <w:gridCol w:w="1077"/>
        <w:gridCol w:w="107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lastRenderedPageBreak/>
              <w:t>二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上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南</w:t>
            </w:r>
            <w:r>
              <w:rPr>
                <w:color w:val="000000"/>
              </w:rPr>
              <w:t>________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三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下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西</w:t>
            </w: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组一组。</w:t>
      </w:r>
      <w:r>
        <w:rPr>
          <w:lang w:eastAsia="zh-CN"/>
        </w:rPr>
        <w:br/>
      </w:r>
      <w:r>
        <w:rPr>
          <w:color w:val="000000"/>
          <w:lang w:eastAsia="zh-CN"/>
        </w:rPr>
        <w:t>田：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莲的笔画顺序是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28.</w:t>
      </w:r>
      <w:r>
        <w:rPr>
          <w:color w:val="000000"/>
        </w:rPr>
        <w:t>读拼音写汉字。</w:t>
      </w:r>
    </w:p>
    <w:tbl>
      <w:tblPr>
        <w:tblW w:w="0" w:type="auto"/>
        <w:tblLook w:val="04A0"/>
      </w:tblPr>
      <w:tblGrid>
        <w:gridCol w:w="867"/>
        <w:gridCol w:w="878"/>
        <w:gridCol w:w="867"/>
        <w:gridCol w:w="78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shuǐ  tián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nán  fāng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dōng  běi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 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我会填。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田：共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第一笔是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鱼：共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笔，第三画是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00"/>
          <w:lang w:eastAsia="zh-CN"/>
        </w:rPr>
        <w:t>用下面的字两两组词。</w:t>
      </w:r>
      <w:r>
        <w:rPr>
          <w:lang w:eastAsia="zh-CN"/>
        </w:rPr>
        <w:br/>
      </w:r>
      <w:r>
        <w:rPr>
          <w:color w:val="000000"/>
          <w:lang w:eastAsia="zh-CN"/>
        </w:rPr>
        <w:t>江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莲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南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叶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鱼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间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________     ________        ________     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加偏旁，变新字，并组词。</w:t>
      </w:r>
      <w:r>
        <w:rPr>
          <w:lang w:eastAsia="zh-CN"/>
        </w:rPr>
        <w:br/>
      </w:r>
      <w:r>
        <w:rPr>
          <w:color w:val="000000"/>
          <w:lang w:eastAsia="zh-CN"/>
        </w:rPr>
        <w:t>工：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color w:val="000000"/>
          <w:lang w:eastAsia="zh-CN"/>
        </w:rPr>
        <w:t>       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看拼音写词语。</w:t>
      </w:r>
    </w:p>
    <w:tbl>
      <w:tblPr>
        <w:tblW w:w="0" w:type="auto"/>
        <w:tblLook w:val="04A0"/>
      </w:tblPr>
      <w:tblGrid>
        <w:gridCol w:w="867"/>
        <w:gridCol w:w="867"/>
        <w:gridCol w:w="867"/>
        <w:gridCol w:w="86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jiānɡ nán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xiǎo yú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xī běi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xiànɡ xī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间的笔画顺序是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</w:rPr>
        <w:t>34.</w:t>
      </w:r>
      <w:r>
        <w:rPr>
          <w:color w:val="000000"/>
        </w:rPr>
        <w:t>猜谜语。</w:t>
      </w:r>
      <w:r>
        <w:br/>
      </w:r>
      <w:r>
        <w:rPr>
          <w:color w:val="000000"/>
        </w:rPr>
        <w:t>shēnɡ    zài   ní   tánɡ   jié   bái   bù   rǎn</w:t>
      </w:r>
      <w:r>
        <w:br/>
      </w:r>
      <w:r>
        <w:rPr>
          <w:color w:val="000000"/>
        </w:rPr>
        <w:t>生</w:t>
      </w:r>
      <w:r>
        <w:rPr>
          <w:color w:val="000000"/>
        </w:rPr>
        <w:t xml:space="preserve">       </w:t>
      </w:r>
      <w:r>
        <w:rPr>
          <w:color w:val="000000"/>
        </w:rPr>
        <w:t>在</w:t>
      </w:r>
      <w:r>
        <w:rPr>
          <w:color w:val="000000"/>
        </w:rPr>
        <w:t xml:space="preserve">    </w:t>
      </w:r>
      <w:r>
        <w:rPr>
          <w:color w:val="000000"/>
        </w:rPr>
        <w:t>泥</w:t>
      </w:r>
      <w:r>
        <w:rPr>
          <w:color w:val="000000"/>
        </w:rPr>
        <w:t xml:space="preserve">    </w:t>
      </w:r>
      <w:r>
        <w:rPr>
          <w:color w:val="000000"/>
        </w:rPr>
        <w:t>塘，</w:t>
      </w:r>
      <w:r>
        <w:rPr>
          <w:color w:val="000000"/>
        </w:rPr>
        <w:t xml:space="preserve">  </w:t>
      </w:r>
      <w:r>
        <w:rPr>
          <w:color w:val="000000"/>
        </w:rPr>
        <w:t>洁</w:t>
      </w:r>
      <w:r>
        <w:rPr>
          <w:color w:val="000000"/>
        </w:rPr>
        <w:t xml:space="preserve">    </w:t>
      </w:r>
      <w:r>
        <w:rPr>
          <w:color w:val="000000"/>
        </w:rPr>
        <w:t>白</w:t>
      </w:r>
      <w:r>
        <w:rPr>
          <w:color w:val="000000"/>
        </w:rPr>
        <w:t xml:space="preserve">    </w:t>
      </w:r>
      <w:r>
        <w:rPr>
          <w:color w:val="000000"/>
        </w:rPr>
        <w:t>不</w:t>
      </w:r>
      <w:r>
        <w:rPr>
          <w:color w:val="000000"/>
        </w:rPr>
        <w:t xml:space="preserve">    </w:t>
      </w:r>
      <w:r>
        <w:rPr>
          <w:color w:val="000000"/>
        </w:rPr>
        <w:t>染。</w:t>
      </w:r>
      <w:r>
        <w:br/>
      </w:r>
      <w:r>
        <w:rPr>
          <w:color w:val="000000"/>
        </w:rPr>
        <w:t>shēn     tǐ     fā     pànɡ     xīn     li     zhǎnɡ     yǎn</w:t>
      </w:r>
      <w:r>
        <w:br/>
      </w:r>
      <w:r>
        <w:rPr>
          <w:color w:val="000000"/>
        </w:rPr>
        <w:t>身</w:t>
      </w:r>
      <w:r>
        <w:rPr>
          <w:color w:val="000000"/>
        </w:rPr>
        <w:t xml:space="preserve">       </w:t>
      </w:r>
      <w:r>
        <w:rPr>
          <w:color w:val="000000"/>
        </w:rPr>
        <w:t>体</w:t>
      </w:r>
      <w:r>
        <w:rPr>
          <w:color w:val="000000"/>
        </w:rPr>
        <w:t xml:space="preserve">    </w:t>
      </w:r>
      <w:r>
        <w:rPr>
          <w:color w:val="000000"/>
        </w:rPr>
        <w:t>发</w:t>
      </w:r>
      <w:r>
        <w:rPr>
          <w:color w:val="000000"/>
        </w:rPr>
        <w:t xml:space="preserve">      </w:t>
      </w:r>
      <w:r>
        <w:rPr>
          <w:color w:val="000000"/>
        </w:rPr>
        <w:t>胖</w:t>
      </w:r>
      <w:r>
        <w:rPr>
          <w:color w:val="000000"/>
        </w:rPr>
        <w:t xml:space="preserve">    </w:t>
      </w:r>
      <w:r>
        <w:rPr>
          <w:color w:val="000000"/>
        </w:rPr>
        <w:t>，</w:t>
      </w:r>
      <w:r>
        <w:rPr>
          <w:color w:val="000000"/>
        </w:rPr>
        <w:t xml:space="preserve">  </w:t>
      </w:r>
      <w:r>
        <w:rPr>
          <w:color w:val="000000"/>
        </w:rPr>
        <w:t>心</w:t>
      </w:r>
      <w:r>
        <w:rPr>
          <w:color w:val="000000"/>
        </w:rPr>
        <w:t xml:space="preserve">     </w:t>
      </w:r>
      <w:r>
        <w:rPr>
          <w:color w:val="000000"/>
        </w:rPr>
        <w:t>里</w:t>
      </w:r>
      <w:r>
        <w:rPr>
          <w:color w:val="000000"/>
        </w:rPr>
        <w:t xml:space="preserve">      </w:t>
      </w:r>
      <w:r>
        <w:rPr>
          <w:color w:val="000000"/>
        </w:rPr>
        <w:t>长</w:t>
      </w:r>
      <w:r>
        <w:rPr>
          <w:color w:val="000000"/>
        </w:rPr>
        <w:t xml:space="preserve">         </w:t>
      </w:r>
      <w:r>
        <w:rPr>
          <w:color w:val="000000"/>
        </w:rPr>
        <w:t>眼。</w:t>
      </w:r>
      <w:r>
        <w:br/>
      </w:r>
      <w:r>
        <w:rPr>
          <w:color w:val="000000"/>
          <w:lang w:eastAsia="zh-CN"/>
        </w:rPr>
        <w:t>谜底是</w:t>
      </w:r>
      <w:r>
        <w:rPr>
          <w:color w:val="000000"/>
          <w:lang w:eastAsia="zh-CN"/>
        </w:rPr>
        <w:t xml:space="preserve">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照样子，做一做。</w:t>
      </w:r>
      <w:r>
        <w:rPr>
          <w:lang w:eastAsia="zh-CN"/>
        </w:rPr>
        <w:br/>
      </w:r>
      <w:r>
        <w:rPr>
          <w:color w:val="000000"/>
          <w:lang w:eastAsia="zh-CN"/>
        </w:rPr>
        <w:t>例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：亻</w:t>
      </w:r>
      <w:r>
        <w:rPr>
          <w:color w:val="000000"/>
          <w:lang w:eastAsia="zh-CN"/>
        </w:rPr>
        <w:t xml:space="preserve">+ </w:t>
      </w:r>
      <w:r>
        <w:rPr>
          <w:color w:val="000000"/>
          <w:lang w:eastAsia="zh-CN"/>
        </w:rPr>
        <w:t>门</w:t>
      </w:r>
      <w:r>
        <w:rPr>
          <w:color w:val="000000"/>
          <w:lang w:eastAsia="zh-CN"/>
        </w:rPr>
        <w:t xml:space="preserve"> →</w:t>
      </w:r>
      <w:r>
        <w:rPr>
          <w:color w:val="000000"/>
          <w:lang w:eastAsia="zh-CN"/>
        </w:rPr>
        <w:t>（们）</w:t>
      </w:r>
      <w:r>
        <w:rPr>
          <w:lang w:eastAsia="zh-CN"/>
        </w:rPr>
        <w:br/>
      </w:r>
      <w:r>
        <w:rPr>
          <w:color w:val="000000"/>
          <w:lang w:eastAsia="zh-CN"/>
        </w:rPr>
        <w:t>日</w:t>
      </w:r>
      <w:r>
        <w:rPr>
          <w:color w:val="000000"/>
          <w:lang w:eastAsia="zh-CN"/>
        </w:rPr>
        <w:t xml:space="preserve"> + </w:t>
      </w:r>
      <w:r>
        <w:rPr>
          <w:color w:val="000000"/>
          <w:lang w:eastAsia="zh-CN"/>
        </w:rPr>
        <w:t>十</w:t>
      </w:r>
      <w:r>
        <w:rPr>
          <w:color w:val="000000"/>
          <w:lang w:eastAsia="zh-CN"/>
        </w:rPr>
        <w:t xml:space="preserve"> →________</w:t>
      </w:r>
      <w:r>
        <w:rPr>
          <w:lang w:eastAsia="zh-CN"/>
        </w:rPr>
        <w:br/>
      </w:r>
      <w:r>
        <w:rPr>
          <w:color w:val="000000"/>
          <w:lang w:eastAsia="zh-CN"/>
        </w:rPr>
        <w:t>口</w:t>
      </w:r>
      <w:r>
        <w:rPr>
          <w:color w:val="000000"/>
          <w:lang w:eastAsia="zh-CN"/>
        </w:rPr>
        <w:t xml:space="preserve"> + </w:t>
      </w:r>
      <w:r>
        <w:rPr>
          <w:color w:val="000000"/>
          <w:lang w:eastAsia="zh-CN"/>
        </w:rPr>
        <w:t>十</w:t>
      </w:r>
      <w:r>
        <w:rPr>
          <w:color w:val="000000"/>
          <w:lang w:eastAsia="zh-CN"/>
        </w:rPr>
        <w:t xml:space="preserve"> →________</w:t>
      </w:r>
      <w:r>
        <w:rPr>
          <w:lang w:eastAsia="zh-CN"/>
        </w:rPr>
        <w:br/>
      </w:r>
      <w:r>
        <w:rPr>
          <w:color w:val="000000"/>
          <w:lang w:eastAsia="zh-CN"/>
        </w:rPr>
        <w:t>丁</w:t>
      </w:r>
      <w:r>
        <w:rPr>
          <w:color w:val="000000"/>
          <w:lang w:eastAsia="zh-CN"/>
        </w:rPr>
        <w:t xml:space="preserve"> + </w:t>
      </w:r>
      <w:r>
        <w:rPr>
          <w:color w:val="000000"/>
          <w:lang w:eastAsia="zh-CN"/>
        </w:rPr>
        <w:t>口</w:t>
      </w:r>
      <w:r>
        <w:rPr>
          <w:color w:val="000000"/>
          <w:lang w:eastAsia="zh-CN"/>
        </w:rPr>
        <w:t xml:space="preserve"> →________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拼一拼。</w:t>
      </w:r>
      <w:r>
        <w:rPr>
          <w:lang w:eastAsia="zh-CN"/>
        </w:rPr>
        <w:br/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字加三点是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字。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</w:pPr>
      <w:r>
        <w:rPr>
          <w:color w:val="000000"/>
        </w:rPr>
        <w:t>37.</w:t>
      </w:r>
      <w:r>
        <w:rPr>
          <w:color w:val="000000"/>
        </w:rPr>
        <w:t>把音节补充完整。</w:t>
      </w:r>
    </w:p>
    <w:tbl>
      <w:tblPr>
        <w:tblW w:w="0" w:type="auto"/>
        <w:tblLook w:val="04A0"/>
      </w:tblPr>
      <w:tblGrid>
        <w:gridCol w:w="956"/>
        <w:gridCol w:w="915"/>
        <w:gridCol w:w="917"/>
        <w:gridCol w:w="917"/>
        <w:gridCol w:w="963"/>
        <w:gridCol w:w="915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c________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________ì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j________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k________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l________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江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莲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38.</w:t>
      </w:r>
      <w:r>
        <w:rPr>
          <w:color w:val="000000"/>
          <w:lang w:eastAsia="zh-CN"/>
        </w:rPr>
        <w:t>猜谜语。</w:t>
      </w:r>
      <w:r>
        <w:rPr>
          <w:lang w:eastAsia="zh-CN"/>
        </w:rPr>
        <w:br/>
      </w:r>
      <w:r>
        <w:rPr>
          <w:color w:val="000000"/>
          <w:lang w:eastAsia="zh-CN"/>
        </w:rPr>
        <w:t>一个小姑娘，长在水中央，身穿白衣裳，坐在绿船上。（猜一植物）</w:t>
      </w:r>
      <w:r>
        <w:rPr>
          <w:color w:val="000000"/>
          <w:lang w:eastAsia="zh-CN"/>
        </w:rPr>
        <w:t xml:space="preserve">——________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00"/>
          <w:lang w:eastAsia="zh-CN"/>
        </w:rPr>
        <w:t>比一比，再组词。</w:t>
      </w:r>
    </w:p>
    <w:tbl>
      <w:tblPr>
        <w:tblW w:w="0" w:type="auto"/>
        <w:tblLook w:val="04A0"/>
      </w:tblPr>
      <w:tblGrid>
        <w:gridCol w:w="1077"/>
        <w:gridCol w:w="1077"/>
        <w:gridCol w:w="1077"/>
      </w:tblGrid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早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四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向</w:t>
            </w:r>
            <w:r>
              <w:rPr>
                <w:color w:val="000000"/>
              </w:rPr>
              <w:t>________</w:t>
            </w:r>
          </w:p>
        </w:tc>
      </w:tr>
      <w:tr w:rsidR="00451274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叶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西</w:t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51274" w:rsidRDefault="007139D1">
            <w:pPr>
              <w:spacing w:after="0"/>
            </w:pPr>
            <w:r>
              <w:rPr>
                <w:color w:val="000000"/>
              </w:rPr>
              <w:t>南</w:t>
            </w:r>
            <w:r>
              <w:rPr>
                <w:color w:val="000000"/>
              </w:rPr>
              <w:t>________</w:t>
            </w:r>
          </w:p>
        </w:tc>
      </w:tr>
    </w:tbl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40.“</w:t>
      </w:r>
      <w:r>
        <w:rPr>
          <w:color w:val="000000"/>
          <w:lang w:eastAsia="zh-CN"/>
        </w:rPr>
        <w:t>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画，何共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画。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二、语言表达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00"/>
          <w:lang w:eastAsia="zh-CN"/>
        </w:rPr>
        <w:t>连一连，组成字。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418122" cy="1495425"/>
            <wp:effectExtent l="1905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6771" cy="1499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00"/>
          <w:lang w:eastAsia="zh-CN"/>
        </w:rPr>
        <w:t>下面是一年四季的太阳，你认为它是什么颜色，就涂成什么颜色。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3895725" cy="1079796"/>
            <wp:effectExtent l="1905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05605" cy="108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00"/>
          <w:lang w:eastAsia="zh-CN"/>
        </w:rPr>
        <w:t>你知道图中画的是什么吗？请写一写。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155446" cy="1050404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274" w:rsidRDefault="007139D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三、现代文阅读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00"/>
          <w:lang w:eastAsia="zh-CN"/>
        </w:rPr>
        <w:t>语段阅读。</w:t>
      </w:r>
      <w:r>
        <w:rPr>
          <w:lang w:eastAsia="zh-CN"/>
        </w:rPr>
        <w:br/>
      </w:r>
      <w:r>
        <w:rPr>
          <w:color w:val="000000"/>
          <w:lang w:eastAsia="zh-CN"/>
        </w:rPr>
        <w:t>       </w:t>
      </w:r>
      <w:r>
        <w:rPr>
          <w:color w:val="000000"/>
          <w:lang w:eastAsia="zh-CN"/>
        </w:rPr>
        <w:t>江南水乡景色美，有潺潺的流水，美丽的荷花，绿色的荷叶。看水中的鱼儿一会儿在嬉戏，一会儿在吐泡泡，一会儿在摆尾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他们真可爱！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）这首儿歌共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句话。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）江南水乡有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等四种景物。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00"/>
          <w:lang w:eastAsia="zh-CN"/>
        </w:rPr>
        <w:t>读儿歌，回答问题。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  </w:t>
      </w:r>
      <w:r>
        <w:rPr>
          <w:color w:val="000000"/>
          <w:lang w:eastAsia="zh-CN"/>
        </w:rPr>
        <w:t>水果歌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</w:t>
      </w:r>
      <w:r>
        <w:rPr>
          <w:color w:val="000000"/>
          <w:lang w:eastAsia="zh-CN"/>
        </w:rPr>
        <w:t>苹果爱脸红，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</w:t>
      </w:r>
      <w:r>
        <w:rPr>
          <w:color w:val="000000"/>
          <w:lang w:eastAsia="zh-CN"/>
        </w:rPr>
        <w:t>香蕉爱弯腰，</w:t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 xml:space="preserve">    </w:t>
      </w:r>
      <w:r>
        <w:rPr>
          <w:color w:val="000000"/>
          <w:lang w:eastAsia="zh-CN"/>
        </w:rPr>
        <w:t>石榴爱咧嘴，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    </w:t>
      </w:r>
      <w:r>
        <w:rPr>
          <w:color w:val="000000"/>
          <w:lang w:eastAsia="zh-CN"/>
        </w:rPr>
        <w:t>桃子爱长毛。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）儿歌中哪些音节是整体认读音节？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）你知道儿歌里写了哪些水果吗？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四、诗歌鉴赏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46.</w:t>
      </w:r>
      <w:r>
        <w:rPr>
          <w:color w:val="000000"/>
          <w:lang w:eastAsia="zh-CN"/>
        </w:rPr>
        <w:t>按课文《江南》填空。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        </w:t>
      </w:r>
      <w:r>
        <w:rPr>
          <w:color w:val="000000"/>
          <w:lang w:eastAsia="zh-CN"/>
        </w:rPr>
        <w:t>江南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江南可采莲，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莲叶何田田！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鱼戏莲叶间：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鱼戏莲叶东，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                 </w:t>
      </w:r>
      <w:r>
        <w:rPr>
          <w:color w:val="000000"/>
          <w:lang w:eastAsia="zh-CN"/>
        </w:rPr>
        <w:t>鱼戏莲叶西，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鱼戏莲叶南，</w:t>
      </w:r>
      <w:r>
        <w:rPr>
          <w:lang w:eastAsia="zh-CN"/>
        </w:rPr>
        <w:br/>
      </w:r>
      <w:r>
        <w:rPr>
          <w:color w:val="000000"/>
          <w:lang w:eastAsia="zh-CN"/>
        </w:rPr>
        <w:t>                                  </w:t>
      </w:r>
      <w:r>
        <w:rPr>
          <w:color w:val="000000"/>
          <w:lang w:eastAsia="zh-CN"/>
        </w:rPr>
        <w:t>鱼戏莲叶北。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）给这首儿歌划分朗读节奏。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）课文写了鱼戏莲叶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、莲叶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51274" w:rsidRDefault="007139D1">
      <w:pPr>
        <w:rPr>
          <w:lang w:eastAsia="zh-CN"/>
        </w:rPr>
      </w:pPr>
      <w:r>
        <w:rPr>
          <w:lang w:eastAsia="zh-CN"/>
        </w:rPr>
        <w:br w:type="page"/>
      </w:r>
    </w:p>
    <w:p w:rsidR="00451274" w:rsidRDefault="007139D1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451274" w:rsidRDefault="007139D1">
      <w:pPr>
        <w:rPr>
          <w:lang w:eastAsia="zh-CN"/>
        </w:rPr>
      </w:pPr>
      <w:r>
        <w:rPr>
          <w:lang w:eastAsia="zh-CN"/>
        </w:rPr>
        <w:t>一、填空题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江南可采；莲叶；鱼；鱼；鱼；西；鱼；南；鱼；北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shuǐ xiāng</w:t>
      </w:r>
      <w:r>
        <w:rPr>
          <w:color w:val="000000"/>
          <w:lang w:eastAsia="zh-CN"/>
        </w:rPr>
        <w:t>；水乡；</w:t>
      </w:r>
      <w:r>
        <w:rPr>
          <w:color w:val="000000"/>
          <w:lang w:eastAsia="zh-CN"/>
        </w:rPr>
        <w:t>lián yè</w:t>
      </w:r>
      <w:r>
        <w:rPr>
          <w:color w:val="000000"/>
          <w:lang w:eastAsia="zh-CN"/>
        </w:rPr>
        <w:t>；莲叶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江南；红色；中间；问话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莲；田；北；东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雨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北；西；东；南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x</w:t>
      </w:r>
      <w:r>
        <w:rPr>
          <w:color w:val="000000"/>
        </w:rPr>
        <w:t>；</w:t>
      </w:r>
      <w:r>
        <w:rPr>
          <w:color w:val="000000"/>
        </w:rPr>
        <w:t>iāng</w:t>
      </w:r>
      <w:r>
        <w:rPr>
          <w:color w:val="000000"/>
        </w:rPr>
        <w:t>；</w:t>
      </w:r>
      <w:r>
        <w:rPr>
          <w:color w:val="000000"/>
        </w:rPr>
        <w:t>iān</w:t>
      </w:r>
      <w:r>
        <w:rPr>
          <w:color w:val="000000"/>
        </w:rPr>
        <w:t>；</w:t>
      </w:r>
      <w:r>
        <w:rPr>
          <w:color w:val="000000"/>
        </w:rPr>
        <w:t>ě</w:t>
      </w:r>
      <w:r>
        <w:rPr>
          <w:color w:val="000000"/>
        </w:rPr>
        <w:t>；</w:t>
      </w:r>
      <w:r>
        <w:rPr>
          <w:color w:val="000000"/>
        </w:rPr>
        <w:t xml:space="preserve">ián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电；鱼；田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D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江南；莲叶；鱼；鱼；鱼；西；鱼；南；鱼；北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南；北；东；西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江南；可以；小鱼；东西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也马；长；可北叶目头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东；西；北；南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东、西；江、叶、北；莲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ǎi</w:t>
      </w:r>
      <w:r>
        <w:rPr>
          <w:color w:val="000000"/>
        </w:rPr>
        <w:t>；</w:t>
      </w:r>
      <w:r>
        <w:rPr>
          <w:color w:val="000000"/>
        </w:rPr>
        <w:t>x</w:t>
      </w:r>
      <w:r>
        <w:rPr>
          <w:color w:val="000000"/>
        </w:rPr>
        <w:t>；</w:t>
      </w:r>
      <w:r>
        <w:rPr>
          <w:color w:val="000000"/>
        </w:rPr>
        <w:t>iāng</w:t>
      </w:r>
      <w:r>
        <w:rPr>
          <w:color w:val="000000"/>
        </w:rPr>
        <w:t>；</w:t>
      </w:r>
      <w:r>
        <w:rPr>
          <w:color w:val="000000"/>
        </w:rPr>
        <w:t>iān</w:t>
      </w:r>
      <w:r>
        <w:rPr>
          <w:color w:val="000000"/>
        </w:rPr>
        <w:t>；</w:t>
      </w:r>
      <w:r>
        <w:rPr>
          <w:color w:val="000000"/>
        </w:rPr>
        <w:t>ĕ</w:t>
      </w:r>
      <w:r>
        <w:rPr>
          <w:color w:val="000000"/>
        </w:rPr>
        <w:t>；</w:t>
      </w:r>
      <w:r>
        <w:rPr>
          <w:color w:val="000000"/>
        </w:rPr>
        <w:t xml:space="preserve">ián  </w:t>
      </w:r>
    </w:p>
    <w:p w:rsidR="00451274" w:rsidRDefault="007139D1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座；只；棵；朵</w:t>
      </w:r>
      <w:r>
        <w:rPr>
          <w:color w:val="000000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江南可采莲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一朵白云；三个小朋友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东；南；西；北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西；东；南；北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江；南；可；叶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江南；莲叶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绿叶；莲叶；叶子；江水；江南；江河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二个；上面；江南；三人；下边；西方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田野；田地；可以；可能</w:t>
      </w:r>
      <w:r>
        <w:rPr>
          <w:color w:val="000000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横、竖、竖、横、撇折、横、竖、点、横折折撇、捺；</w:t>
      </w:r>
      <w:r>
        <w:rPr>
          <w:color w:val="000000"/>
          <w:lang w:eastAsia="zh-CN"/>
        </w:rPr>
        <w:t xml:space="preserve">10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水田；南方；东北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；竖；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；竖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江南；莲叶；小鱼；中间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江；江南；红；红色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江南；小鱼；西北；向西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点、竖、横折钩、竖、横折、横、横；</w:t>
      </w:r>
      <w:r>
        <w:rPr>
          <w:color w:val="000000"/>
          <w:lang w:eastAsia="zh-CN"/>
        </w:rPr>
        <w:t xml:space="preserve">7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藕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早；叶；叮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36.</w:t>
      </w:r>
      <w:r>
        <w:rPr>
          <w:color w:val="0000FF"/>
        </w:rPr>
        <w:t>【答案】</w:t>
      </w:r>
      <w:r>
        <w:rPr>
          <w:color w:val="000000"/>
        </w:rPr>
        <w:t>江</w:t>
      </w:r>
      <w:r>
        <w:rPr>
          <w:color w:val="000000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37.</w:t>
      </w:r>
      <w:r>
        <w:rPr>
          <w:color w:val="0000FF"/>
        </w:rPr>
        <w:t>【答案】</w:t>
      </w:r>
      <w:r>
        <w:rPr>
          <w:color w:val="000000"/>
        </w:rPr>
        <w:t>ǎi</w:t>
      </w:r>
      <w:r>
        <w:rPr>
          <w:color w:val="000000"/>
        </w:rPr>
        <w:t>；</w:t>
      </w:r>
      <w:r>
        <w:rPr>
          <w:color w:val="000000"/>
        </w:rPr>
        <w:t>x</w:t>
      </w:r>
      <w:r>
        <w:rPr>
          <w:color w:val="000000"/>
        </w:rPr>
        <w:t>；</w:t>
      </w:r>
      <w:r>
        <w:rPr>
          <w:color w:val="000000"/>
        </w:rPr>
        <w:t>iāng</w:t>
      </w:r>
      <w:r>
        <w:rPr>
          <w:color w:val="000000"/>
        </w:rPr>
        <w:t>；</w:t>
      </w:r>
      <w:r>
        <w:rPr>
          <w:color w:val="000000"/>
        </w:rPr>
        <w:t>iān</w:t>
      </w:r>
      <w:r>
        <w:rPr>
          <w:color w:val="000000"/>
        </w:rPr>
        <w:t>；</w:t>
      </w:r>
      <w:r>
        <w:rPr>
          <w:color w:val="000000"/>
        </w:rPr>
        <w:t>ě</w:t>
      </w:r>
      <w:r>
        <w:rPr>
          <w:color w:val="000000"/>
        </w:rPr>
        <w:t>；</w:t>
      </w:r>
      <w:r>
        <w:rPr>
          <w:color w:val="000000"/>
        </w:rPr>
        <w:t xml:space="preserve">ián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莲花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早上；四个；方向；叶子；西北；江南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7  </w:t>
      </w:r>
    </w:p>
    <w:p w:rsidR="00451274" w:rsidRDefault="007139D1">
      <w:pPr>
        <w:rPr>
          <w:lang w:eastAsia="zh-CN"/>
        </w:rPr>
      </w:pPr>
      <w:r>
        <w:rPr>
          <w:lang w:eastAsia="zh-CN"/>
        </w:rPr>
        <w:t>二、语言表达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3896043" cy="1728394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6043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今天是母亲节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我看见妈妈在洗衣服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于是我就给妈妈倒了杯水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妈妈夸我真是个懂事的孩子。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rPr>
          <w:lang w:eastAsia="zh-CN"/>
        </w:rPr>
      </w:pPr>
      <w:r>
        <w:rPr>
          <w:lang w:eastAsia="zh-CN"/>
        </w:rPr>
        <w:t>三、现代文阅读</w:t>
      </w:r>
    </w:p>
    <w:p w:rsidR="00451274" w:rsidRDefault="007139D1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）流水；荷花；荷叶；鱼儿</w:t>
      </w:r>
      <w:r>
        <w:rPr>
          <w:color w:val="000000"/>
          <w:lang w:eastAsia="zh-CN"/>
        </w:rPr>
        <w:t xml:space="preserve">  </w:t>
      </w:r>
    </w:p>
    <w:p w:rsidR="00451274" w:rsidRDefault="007139D1">
      <w:pPr>
        <w:spacing w:after="0"/>
      </w:pPr>
      <w:r>
        <w:rPr>
          <w:color w:val="000000"/>
        </w:rPr>
        <w:t>45.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shí   zi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）苹果</w:t>
      </w:r>
      <w:r>
        <w:rPr>
          <w:color w:val="000000"/>
        </w:rPr>
        <w:t xml:space="preserve"> </w:t>
      </w:r>
      <w:r>
        <w:rPr>
          <w:color w:val="000000"/>
        </w:rPr>
        <w:t>、香蕉、</w:t>
      </w:r>
      <w:r>
        <w:rPr>
          <w:color w:val="000000"/>
        </w:rPr>
        <w:t xml:space="preserve"> </w:t>
      </w:r>
      <w:r>
        <w:rPr>
          <w:color w:val="000000"/>
        </w:rPr>
        <w:t>石榴、</w:t>
      </w:r>
      <w:r>
        <w:rPr>
          <w:color w:val="000000"/>
        </w:rPr>
        <w:t xml:space="preserve"> </w:t>
      </w:r>
      <w:r>
        <w:rPr>
          <w:color w:val="000000"/>
        </w:rPr>
        <w:t>桃子。</w:t>
      </w:r>
      <w:r>
        <w:rPr>
          <w:color w:val="000000"/>
        </w:rPr>
        <w:t xml:space="preserve">  </w:t>
      </w:r>
    </w:p>
    <w:p w:rsidR="00451274" w:rsidRDefault="007139D1">
      <w:pPr>
        <w:rPr>
          <w:lang w:eastAsia="zh-CN"/>
        </w:rPr>
      </w:pPr>
      <w:r>
        <w:rPr>
          <w:lang w:eastAsia="zh-CN"/>
        </w:rPr>
        <w:t>四、诗歌鉴赏</w:t>
      </w:r>
    </w:p>
    <w:p w:rsidR="00451274" w:rsidRDefault="007139D1">
      <w:pPr>
        <w:spacing w:after="0"/>
      </w:pPr>
      <w:r>
        <w:rPr>
          <w:color w:val="000000"/>
          <w:lang w:eastAsia="zh-CN"/>
        </w:rPr>
        <w:t>46.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）江南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可采莲，莲叶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何田田！鱼戏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莲叶间：鱼戏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莲叶东，鱼戏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莲叶西，鱼戏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莲叶南，鱼戏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莲叶北。</w:t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）东；西；南；北</w:t>
      </w:r>
      <w:r>
        <w:rPr>
          <w:color w:val="000000"/>
        </w:rPr>
        <w:t xml:space="preserve">  </w:t>
      </w:r>
    </w:p>
    <w:sectPr w:rsidR="00451274" w:rsidSect="00451274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F3F" w:rsidRDefault="00C32F3F" w:rsidP="00451274">
      <w:pPr>
        <w:spacing w:after="0" w:line="240" w:lineRule="auto"/>
      </w:pPr>
      <w:r>
        <w:separator/>
      </w:r>
    </w:p>
  </w:endnote>
  <w:endnote w:type="continuationSeparator" w:id="1">
    <w:p w:rsidR="00C32F3F" w:rsidRDefault="00C32F3F" w:rsidP="0045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F3F" w:rsidRDefault="00C32F3F" w:rsidP="00451274">
      <w:pPr>
        <w:spacing w:after="0" w:line="240" w:lineRule="auto"/>
      </w:pPr>
      <w:r>
        <w:separator/>
      </w:r>
    </w:p>
  </w:footnote>
  <w:footnote w:type="continuationSeparator" w:id="1">
    <w:p w:rsidR="00C32F3F" w:rsidRDefault="00C32F3F" w:rsidP="00451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0743FED"/>
    <w:multiLevelType w:val="hybridMultilevel"/>
    <w:tmpl w:val="61B62258"/>
    <w:lvl w:ilvl="0" w:tplc="376881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7A62025"/>
    <w:multiLevelType w:val="hybridMultilevel"/>
    <w:tmpl w:val="66EA882A"/>
    <w:lvl w:ilvl="0" w:tplc="82463597">
      <w:start w:val="1"/>
      <w:numFmt w:val="decimal"/>
      <w:lvlText w:val="%1."/>
      <w:lvlJc w:val="left"/>
      <w:pPr>
        <w:ind w:left="720" w:hanging="360"/>
      </w:pPr>
    </w:lvl>
    <w:lvl w:ilvl="1" w:tplc="82463597" w:tentative="1">
      <w:start w:val="1"/>
      <w:numFmt w:val="lowerLetter"/>
      <w:lvlText w:val="%2."/>
      <w:lvlJc w:val="left"/>
      <w:pPr>
        <w:ind w:left="1440" w:hanging="360"/>
      </w:pPr>
    </w:lvl>
    <w:lvl w:ilvl="2" w:tplc="82463597" w:tentative="1">
      <w:start w:val="1"/>
      <w:numFmt w:val="lowerRoman"/>
      <w:lvlText w:val="%3."/>
      <w:lvlJc w:val="right"/>
      <w:pPr>
        <w:ind w:left="2160" w:hanging="180"/>
      </w:pPr>
    </w:lvl>
    <w:lvl w:ilvl="3" w:tplc="82463597" w:tentative="1">
      <w:start w:val="1"/>
      <w:numFmt w:val="decimal"/>
      <w:lvlText w:val="%4."/>
      <w:lvlJc w:val="left"/>
      <w:pPr>
        <w:ind w:left="2880" w:hanging="360"/>
      </w:pPr>
    </w:lvl>
    <w:lvl w:ilvl="4" w:tplc="82463597" w:tentative="1">
      <w:start w:val="1"/>
      <w:numFmt w:val="lowerLetter"/>
      <w:lvlText w:val="%5."/>
      <w:lvlJc w:val="left"/>
      <w:pPr>
        <w:ind w:left="3600" w:hanging="360"/>
      </w:pPr>
    </w:lvl>
    <w:lvl w:ilvl="5" w:tplc="82463597" w:tentative="1">
      <w:start w:val="1"/>
      <w:numFmt w:val="lowerRoman"/>
      <w:lvlText w:val="%6."/>
      <w:lvlJc w:val="right"/>
      <w:pPr>
        <w:ind w:left="4320" w:hanging="180"/>
      </w:pPr>
    </w:lvl>
    <w:lvl w:ilvl="6" w:tplc="82463597" w:tentative="1">
      <w:start w:val="1"/>
      <w:numFmt w:val="decimal"/>
      <w:lvlText w:val="%7."/>
      <w:lvlJc w:val="left"/>
      <w:pPr>
        <w:ind w:left="5040" w:hanging="360"/>
      </w:pPr>
    </w:lvl>
    <w:lvl w:ilvl="7" w:tplc="82463597" w:tentative="1">
      <w:start w:val="1"/>
      <w:numFmt w:val="lowerLetter"/>
      <w:lvlText w:val="%8."/>
      <w:lvlJc w:val="left"/>
      <w:pPr>
        <w:ind w:left="5760" w:hanging="360"/>
      </w:pPr>
    </w:lvl>
    <w:lvl w:ilvl="8" w:tplc="82463597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1FB3"/>
    <w:rsid w:val="002A22FB"/>
    <w:rsid w:val="002B1B52"/>
    <w:rsid w:val="002B79A1"/>
    <w:rsid w:val="002C5454"/>
    <w:rsid w:val="002F406B"/>
    <w:rsid w:val="003C7056"/>
    <w:rsid w:val="00451274"/>
    <w:rsid w:val="004621D6"/>
    <w:rsid w:val="004A7EC2"/>
    <w:rsid w:val="004B0B79"/>
    <w:rsid w:val="0052166A"/>
    <w:rsid w:val="00570E98"/>
    <w:rsid w:val="006B7A92"/>
    <w:rsid w:val="006D054F"/>
    <w:rsid w:val="007139D1"/>
    <w:rsid w:val="00751BBD"/>
    <w:rsid w:val="00777D0A"/>
    <w:rsid w:val="008222E8"/>
    <w:rsid w:val="00827CAC"/>
    <w:rsid w:val="008512EA"/>
    <w:rsid w:val="008860DB"/>
    <w:rsid w:val="008977BC"/>
    <w:rsid w:val="008A4F84"/>
    <w:rsid w:val="008E0712"/>
    <w:rsid w:val="00903B0A"/>
    <w:rsid w:val="009413CA"/>
    <w:rsid w:val="0099608E"/>
    <w:rsid w:val="009A1E5B"/>
    <w:rsid w:val="009B1FC3"/>
    <w:rsid w:val="00A00BCA"/>
    <w:rsid w:val="00A2539E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3DBD"/>
    <w:rsid w:val="00B63FEF"/>
    <w:rsid w:val="00B71ACD"/>
    <w:rsid w:val="00BB5DBE"/>
    <w:rsid w:val="00C00B1C"/>
    <w:rsid w:val="00C205D4"/>
    <w:rsid w:val="00C26A2D"/>
    <w:rsid w:val="00C32F3F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74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512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51274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451274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45127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sid w:val="00451274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451274"/>
    <w:rPr>
      <w:sz w:val="18"/>
      <w:szCs w:val="18"/>
    </w:rPr>
  </w:style>
  <w:style w:type="paragraph" w:customStyle="1" w:styleId="1">
    <w:name w:val="正文1"/>
    <w:qFormat/>
    <w:rsid w:val="00451274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51274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51274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51274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5127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743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2018-06-24T08:06:00Z</dcterms:created>
  <dcterms:modified xsi:type="dcterms:W3CDTF">2018-06-24T08:07:00Z</dcterms:modified>
</cp:coreProperties>
</file>