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6F5" w:rsidRDefault="00E22133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6</w:t>
      </w:r>
      <w:r>
        <w:rPr>
          <w:b/>
          <w:bCs/>
          <w:sz w:val="28"/>
          <w:szCs w:val="28"/>
          <w:lang w:eastAsia="zh-CN"/>
        </w:rPr>
        <w:t>、比尾巴</w:t>
      </w:r>
    </w:p>
    <w:p w:rsidR="001046F5" w:rsidRDefault="00E2213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根据课文《比尾巴》内容选择</w:t>
      </w:r>
    </w:p>
    <w:tbl>
      <w:tblPr>
        <w:tblW w:w="0" w:type="auto"/>
        <w:tblLook w:val="04A0"/>
      </w:tblPr>
      <w:tblGrid>
        <w:gridCol w:w="1369"/>
        <w:gridCol w:w="1369"/>
        <w:gridCol w:w="1354"/>
        <w:gridCol w:w="1324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r>
              <w:rPr>
                <w:noProof/>
                <w:lang w:eastAsia="zh-CN"/>
              </w:rPr>
              <w:drawing>
                <wp:inline distT="0" distB="0" distL="0" distR="0">
                  <wp:extent cx="849871" cy="840321"/>
                  <wp:effectExtent l="0" t="0" r="0" b="0"/>
                  <wp:docPr id="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871" cy="840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r>
              <w:rPr>
                <w:noProof/>
                <w:lang w:eastAsia="zh-CN"/>
              </w:rPr>
              <w:drawing>
                <wp:inline distT="0" distB="0" distL="0" distR="0">
                  <wp:extent cx="849871" cy="802132"/>
                  <wp:effectExtent l="0" t="0" r="0" b="0"/>
                  <wp:docPr id="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871" cy="802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r>
              <w:rPr>
                <w:noProof/>
                <w:lang w:eastAsia="zh-CN"/>
              </w:rPr>
              <w:drawing>
                <wp:inline distT="0" distB="0" distL="0" distR="0">
                  <wp:extent cx="840321" cy="792582"/>
                  <wp:effectExtent l="0" t="0" r="0" b="0"/>
                  <wp:docPr id="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321" cy="792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r>
              <w:rPr>
                <w:noProof/>
                <w:lang w:eastAsia="zh-CN"/>
              </w:rPr>
              <w:drawing>
                <wp:inline distT="0" distB="0" distL="0" distR="0">
                  <wp:extent cx="821220" cy="773481"/>
                  <wp:effectExtent l="0" t="0" r="0" b="0"/>
                  <wp:docPr id="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220" cy="773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尾巴最好看</w:t>
      </w:r>
      <w:r>
        <w:rPr>
          <w:color w:val="000000"/>
          <w:lang w:eastAsia="zh-CN"/>
        </w:rPr>
        <w:t>    B.</w:t>
      </w:r>
      <w:r>
        <w:rPr>
          <w:color w:val="000000"/>
          <w:lang w:eastAsia="zh-CN"/>
        </w:rPr>
        <w:t>尾巴好像一把伞</w:t>
      </w:r>
      <w:r>
        <w:rPr>
          <w:color w:val="000000"/>
          <w:lang w:eastAsia="zh-CN"/>
        </w:rPr>
        <w:t>    C.</w:t>
      </w:r>
      <w:r>
        <w:rPr>
          <w:color w:val="000000"/>
          <w:lang w:eastAsia="zh-CN"/>
        </w:rPr>
        <w:t>尾巴长</w:t>
      </w:r>
      <w:r>
        <w:rPr>
          <w:color w:val="000000"/>
          <w:lang w:eastAsia="zh-CN"/>
        </w:rPr>
        <w:t>   D.</w:t>
      </w:r>
      <w:r>
        <w:rPr>
          <w:color w:val="000000"/>
          <w:lang w:eastAsia="zh-CN"/>
        </w:rPr>
        <w:t>尾巴短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我会填</w:t>
      </w:r>
      <w:r>
        <w:rPr>
          <w:lang w:eastAsia="zh-CN"/>
        </w:rPr>
        <w:br/>
      </w:r>
      <w:r>
        <w:rPr>
          <w:color w:val="000000"/>
          <w:lang w:eastAsia="zh-CN"/>
        </w:rPr>
        <w:t>短：共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画，是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结构。</w:t>
      </w:r>
      <w:r>
        <w:rPr>
          <w:lang w:eastAsia="zh-CN"/>
        </w:rPr>
        <w:br/>
      </w:r>
      <w:r>
        <w:rPr>
          <w:color w:val="000000"/>
          <w:lang w:eastAsia="zh-CN"/>
        </w:rPr>
        <w:t>公：共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笔，第四画是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猜谜语。</w:t>
      </w:r>
      <w:r>
        <w:rPr>
          <w:lang w:eastAsia="zh-CN"/>
        </w:rPr>
        <w:br/>
      </w:r>
      <w:r>
        <w:rPr>
          <w:color w:val="000000"/>
          <w:lang w:eastAsia="zh-CN"/>
        </w:rPr>
        <w:t>小于号，小于号，全靠小心别去掉。</w:t>
      </w:r>
      <w:r>
        <w:rPr>
          <w:lang w:eastAsia="zh-CN"/>
        </w:rPr>
        <w:br/>
      </w:r>
      <w:r>
        <w:rPr>
          <w:color w:val="000000"/>
          <w:lang w:eastAsia="zh-CN"/>
        </w:rPr>
        <w:t>谜底：</w:t>
      </w:r>
      <w:r>
        <w:rPr>
          <w:color w:val="000000"/>
          <w:lang w:eastAsia="zh-CN"/>
        </w:rPr>
        <w:t xml:space="preserve">________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按要求填空。</w:t>
      </w:r>
      <w:r>
        <w:rPr>
          <w:lang w:eastAsia="zh-CN"/>
        </w:rPr>
        <w:br/>
      </w:r>
      <w:r>
        <w:rPr>
          <w:color w:val="000000"/>
          <w:lang w:eastAsia="zh-CN"/>
        </w:rPr>
        <w:t>长共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画，第一画是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选一选，填一填。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．扁</w:t>
      </w:r>
      <w:r>
        <w:rPr>
          <w:color w:val="000000"/>
          <w:lang w:eastAsia="zh-CN"/>
        </w:rPr>
        <w:t>  B</w:t>
      </w:r>
      <w:r>
        <w:rPr>
          <w:color w:val="000000"/>
          <w:lang w:eastAsia="zh-CN"/>
        </w:rPr>
        <w:t>．像伞</w:t>
      </w:r>
      <w:r>
        <w:rPr>
          <w:color w:val="000000"/>
          <w:lang w:eastAsia="zh-CN"/>
        </w:rPr>
        <w:t>  C</w:t>
      </w:r>
      <w:r>
        <w:rPr>
          <w:color w:val="000000"/>
          <w:lang w:eastAsia="zh-CN"/>
        </w:rPr>
        <w:t>．弯</w:t>
      </w:r>
      <w:r>
        <w:rPr>
          <w:color w:val="000000"/>
          <w:lang w:eastAsia="zh-CN"/>
        </w:rPr>
        <w:t>  D</w:t>
      </w:r>
      <w:r>
        <w:rPr>
          <w:color w:val="000000"/>
          <w:lang w:eastAsia="zh-CN"/>
        </w:rPr>
        <w:t>．短</w:t>
      </w:r>
      <w:r>
        <w:rPr>
          <w:color w:val="000000"/>
          <w:lang w:eastAsia="zh-CN"/>
        </w:rPr>
        <w:t>  E</w:t>
      </w:r>
      <w:r>
        <w:rPr>
          <w:color w:val="000000"/>
          <w:lang w:eastAsia="zh-CN"/>
        </w:rPr>
        <w:t>．像扇</w:t>
      </w:r>
      <w:r>
        <w:rPr>
          <w:color w:val="000000"/>
          <w:lang w:eastAsia="zh-CN"/>
        </w:rPr>
        <w:t>  F</w:t>
      </w:r>
      <w:r>
        <w:rPr>
          <w:color w:val="000000"/>
          <w:lang w:eastAsia="zh-CN"/>
        </w:rPr>
        <w:t>．长</w:t>
      </w:r>
      <w:r>
        <w:rPr>
          <w:lang w:eastAsia="zh-CN"/>
        </w:rPr>
        <w:br/>
      </w:r>
      <w:r>
        <w:rPr>
          <w:color w:val="000000"/>
          <w:lang w:eastAsia="zh-CN"/>
        </w:rPr>
        <w:t>公鸡的尾巴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，兔子的尾巴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，松鼠的尾巴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猴子的尾巴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，鸭子的尾巴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，孔雀的尾巴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按课文填空。</w:t>
      </w:r>
    </w:p>
    <w:tbl>
      <w:tblPr>
        <w:tblW w:w="0" w:type="auto"/>
        <w:tblLook w:val="04A0"/>
      </w:tblPr>
      <w:tblGrid>
        <w:gridCol w:w="5927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比　尾　巴</w:t>
            </w:r>
            <w:r>
              <w:br/>
            </w:r>
            <w:r>
              <w:rPr>
                <w:color w:val="000000"/>
              </w:rPr>
              <w:t>shuí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cháng</w:t>
            </w:r>
            <w:r>
              <w:br/>
            </w:r>
            <w:r>
              <w:rPr>
                <w:color w:val="000000"/>
              </w:rPr>
              <w:t>谁的尾巴长？</w:t>
            </w:r>
            <w:r>
              <w:br/>
            </w:r>
            <w:r>
              <w:rPr>
                <w:color w:val="000000"/>
              </w:rPr>
              <w:t>shuí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duǎn</w:t>
            </w:r>
            <w:r>
              <w:br/>
            </w:r>
            <w:r>
              <w:rPr>
                <w:color w:val="000000"/>
              </w:rPr>
              <w:t>谁的尾巴短？</w:t>
            </w:r>
            <w:r>
              <w:br/>
            </w:r>
            <w:r>
              <w:rPr>
                <w:color w:val="000000"/>
              </w:rPr>
              <w:t>shuí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hǎo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>xiàng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yì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bǎ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sǎn</w:t>
            </w:r>
            <w:r>
              <w:br/>
            </w:r>
            <w:r>
              <w:rPr>
                <w:color w:val="000000"/>
              </w:rPr>
              <w:t>谁的尾巴好像一把伞？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hóu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zi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cháng</w:t>
            </w:r>
            <w:r>
              <w:br/>
            </w:r>
            <w:r>
              <w:rPr>
                <w:color w:val="000000"/>
              </w:rPr>
              <w:t>猴子的尾巴长。</w:t>
            </w:r>
            <w:r>
              <w:br/>
            </w:r>
            <w:r>
              <w:rPr>
                <w:color w:val="000000"/>
              </w:rPr>
              <w:t>tù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zi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duǎn</w:t>
            </w:r>
            <w:r>
              <w:br/>
            </w:r>
            <w:r>
              <w:rPr>
                <w:color w:val="000000"/>
              </w:rPr>
              <w:t>兔子的尾巴短。</w:t>
            </w:r>
            <w:r>
              <w:br/>
            </w:r>
            <w:r>
              <w:rPr>
                <w:color w:val="000000"/>
              </w:rPr>
              <w:t>sōng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shǔ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hǎo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>xiàng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yì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bǎ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sǎn</w:t>
            </w:r>
            <w:r>
              <w:br/>
            </w:r>
            <w:r>
              <w:rPr>
                <w:color w:val="000000"/>
              </w:rPr>
              <w:t>松鼠的尾巴好像一把伞。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shuí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wān</w:t>
            </w:r>
            <w:r>
              <w:br/>
            </w:r>
            <w:r>
              <w:rPr>
                <w:color w:val="000000"/>
              </w:rPr>
              <w:lastRenderedPageBreak/>
              <w:t>谁的尾巴弯？</w:t>
            </w:r>
            <w:r>
              <w:br/>
            </w:r>
            <w:r>
              <w:rPr>
                <w:color w:val="000000"/>
              </w:rPr>
              <w:t>shuí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biǎn</w:t>
            </w:r>
            <w:r>
              <w:br/>
            </w:r>
            <w:r>
              <w:rPr>
                <w:color w:val="000000"/>
              </w:rPr>
              <w:t>谁的尾巴扁？</w:t>
            </w:r>
            <w:r>
              <w:br/>
            </w:r>
            <w:r>
              <w:rPr>
                <w:color w:val="000000"/>
              </w:rPr>
              <w:t>shuí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zuì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hǎo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kàn</w:t>
            </w:r>
            <w:r>
              <w:br/>
            </w:r>
            <w:r>
              <w:rPr>
                <w:color w:val="000000"/>
              </w:rPr>
              <w:t>谁的尾巴最好看？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lastRenderedPageBreak/>
              <w:t>gōng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jī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wān</w:t>
            </w:r>
            <w:r>
              <w:br/>
            </w:r>
            <w:r>
              <w:rPr>
                <w:color w:val="000000"/>
              </w:rPr>
              <w:t>公鸡的尾巴弯。</w:t>
            </w:r>
            <w:r>
              <w:br/>
            </w:r>
            <w:r>
              <w:rPr>
                <w:color w:val="000000"/>
              </w:rPr>
              <w:t>yā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zi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biǎn</w:t>
            </w:r>
            <w:r>
              <w:br/>
            </w:r>
            <w:r>
              <w:rPr>
                <w:color w:val="000000"/>
              </w:rPr>
              <w:t>鸭子的尾巴扁。</w:t>
            </w:r>
            <w:r>
              <w:br/>
            </w:r>
            <w:r>
              <w:rPr>
                <w:color w:val="000000"/>
              </w:rPr>
              <w:t>kǒng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què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de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wěi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ba</w:t>
            </w:r>
            <w:r>
              <w:rPr>
                <w:color w:val="000000"/>
              </w:rPr>
              <w:t xml:space="preserve">　　</w:t>
            </w:r>
            <w:r>
              <w:rPr>
                <w:color w:val="000000"/>
              </w:rPr>
              <w:t>zuì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hǎo</w:t>
            </w:r>
            <w:r>
              <w:rPr>
                <w:color w:val="000000"/>
              </w:rPr>
              <w:t xml:space="preserve">　</w:t>
            </w:r>
            <w:r>
              <w:rPr>
                <w:color w:val="000000"/>
              </w:rPr>
              <w:t xml:space="preserve"> kàn</w:t>
            </w:r>
            <w:r>
              <w:br/>
            </w:r>
            <w:r>
              <w:rPr>
                <w:color w:val="000000"/>
              </w:rPr>
              <w:t>孔雀的尾巴最好看。</w:t>
            </w:r>
          </w:p>
        </w:tc>
      </w:tr>
    </w:tbl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根据课文，填上合适的词语。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的尾巴长，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的尾巴短，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的尾巴弯，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的尾巴扁。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按要求填空。</w:t>
      </w:r>
      <w:r>
        <w:rPr>
          <w:lang w:eastAsia="zh-CN"/>
        </w:rPr>
        <w:br/>
      </w:r>
      <w:r>
        <w:rPr>
          <w:color w:val="000000"/>
          <w:lang w:eastAsia="zh-CN"/>
        </w:rPr>
        <w:t>好共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画，第三画是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把下列的字的音节补充完整。</w:t>
      </w:r>
    </w:p>
    <w:tbl>
      <w:tblPr>
        <w:tblW w:w="0" w:type="auto"/>
        <w:tblLook w:val="04A0"/>
      </w:tblPr>
      <w:tblGrid>
        <w:gridCol w:w="915"/>
        <w:gridCol w:w="968"/>
        <w:gridCol w:w="1088"/>
        <w:gridCol w:w="978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________ǎ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________óu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________ǔ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比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把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鼠</w:t>
            </w:r>
          </w:p>
        </w:tc>
      </w:tr>
    </w:tbl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根据课文《比尾巴》内容选择组句子。</w:t>
      </w:r>
    </w:p>
    <w:tbl>
      <w:tblPr>
        <w:tblW w:w="0" w:type="auto"/>
        <w:tblLook w:val="04A0"/>
      </w:tblPr>
      <w:tblGrid>
        <w:gridCol w:w="1287"/>
        <w:gridCol w:w="660"/>
        <w:gridCol w:w="1202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鸭子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1046F5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>．弯弯的。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公鸡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的尾巴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B</w:t>
            </w:r>
            <w:r>
              <w:rPr>
                <w:color w:val="000000"/>
              </w:rPr>
              <w:t>．扁扁的。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孔雀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1046F5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</w:rPr>
              <w:t>．像把扇。</w:t>
            </w:r>
          </w:p>
        </w:tc>
      </w:tr>
    </w:tbl>
    <w:p w:rsidR="001046F5" w:rsidRDefault="00E22133">
      <w:pPr>
        <w:spacing w:after="0"/>
      </w:pPr>
      <w:r>
        <w:rPr>
          <w:color w:val="000000"/>
        </w:rPr>
        <w:t>10.</w:t>
      </w:r>
      <w:r>
        <w:rPr>
          <w:color w:val="000000"/>
        </w:rPr>
        <w:t>短共</w:t>
      </w:r>
      <w:r>
        <w:rPr>
          <w:color w:val="000000"/>
        </w:rPr>
        <w:t>________</w:t>
      </w:r>
      <w:r>
        <w:rPr>
          <w:color w:val="000000"/>
        </w:rPr>
        <w:t>画，扁共</w:t>
      </w:r>
      <w:r>
        <w:rPr>
          <w:color w:val="000000"/>
        </w:rPr>
        <w:t>________</w:t>
      </w:r>
      <w:r>
        <w:rPr>
          <w:color w:val="000000"/>
        </w:rPr>
        <w:t>画。</w:t>
      </w:r>
      <w:r>
        <w:rPr>
          <w:color w:val="000000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</w:rPr>
        <w:t>11.</w:t>
      </w:r>
      <w:r>
        <w:rPr>
          <w:color w:val="000000"/>
        </w:rPr>
        <w:t>填空</w:t>
      </w:r>
      <w:r>
        <w:br/>
      </w:r>
      <w:r>
        <w:rPr>
          <w:color w:val="000000"/>
        </w:rPr>
        <w:t>猴子的尾巴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br/>
      </w:r>
      <w:r>
        <w:rPr>
          <w:color w:val="000000"/>
        </w:rPr>
        <w:t>兔子的尾巴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br/>
      </w:r>
      <w:r>
        <w:rPr>
          <w:color w:val="000000"/>
          <w:lang w:eastAsia="zh-CN"/>
        </w:rPr>
        <w:t>松鼠的尾巴好像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公鸡的尾巴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鸭子的尾巴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孔雀的尾巴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12.“</w:t>
      </w:r>
      <w:r>
        <w:rPr>
          <w:color w:val="000000"/>
          <w:lang w:eastAsia="zh-CN"/>
        </w:rPr>
        <w:t>松鼠的尾巴好像一把伞。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这里是把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比作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读拼音，写词语。</w:t>
      </w:r>
    </w:p>
    <w:tbl>
      <w:tblPr>
        <w:tblW w:w="0" w:type="auto"/>
        <w:tblLook w:val="04A0"/>
      </w:tblPr>
      <w:tblGrid>
        <w:gridCol w:w="867"/>
        <w:gridCol w:w="867"/>
        <w:gridCol w:w="867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wěi ba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hǎo xiàng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hǎo kàn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把词语的序号写在横线上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看看</w:t>
      </w:r>
      <w:r>
        <w:rPr>
          <w:color w:val="000000"/>
          <w:lang w:eastAsia="zh-CN"/>
        </w:rPr>
        <w:t>    B</w:t>
      </w:r>
      <w:r>
        <w:rPr>
          <w:color w:val="000000"/>
          <w:lang w:eastAsia="zh-CN"/>
        </w:rPr>
        <w:t>飘落</w:t>
      </w:r>
      <w:r>
        <w:rPr>
          <w:color w:val="000000"/>
          <w:lang w:eastAsia="zh-CN"/>
        </w:rPr>
        <w:t>    C</w:t>
      </w:r>
      <w:r>
        <w:rPr>
          <w:color w:val="000000"/>
          <w:lang w:eastAsia="zh-CN"/>
        </w:rPr>
        <w:t>很绿很绿</w:t>
      </w:r>
      <w:r>
        <w:rPr>
          <w:color w:val="000000"/>
          <w:lang w:eastAsia="zh-CN"/>
        </w:rPr>
        <w:t>    D</w:t>
      </w:r>
      <w:r>
        <w:rPr>
          <w:color w:val="000000"/>
          <w:lang w:eastAsia="zh-CN"/>
        </w:rPr>
        <w:t>很红很红</w:t>
      </w:r>
      <w:r>
        <w:rPr>
          <w:lang w:eastAsia="zh-CN"/>
        </w:rPr>
        <w:br/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小刺</w:t>
      </w:r>
      <w:r>
        <w:rPr>
          <w:color w:val="000000"/>
          <w:lang w:eastAsia="zh-CN"/>
        </w:rPr>
        <w:t>    F</w:t>
      </w:r>
      <w:r>
        <w:rPr>
          <w:color w:val="000000"/>
          <w:lang w:eastAsia="zh-CN"/>
        </w:rPr>
        <w:t>细毛</w:t>
      </w:r>
      <w:r>
        <w:rPr>
          <w:color w:val="000000"/>
          <w:lang w:eastAsia="zh-CN"/>
        </w:rPr>
        <w:t>    G</w:t>
      </w:r>
      <w:r>
        <w:rPr>
          <w:color w:val="000000"/>
          <w:lang w:eastAsia="zh-CN"/>
        </w:rPr>
        <w:t>游泳</w:t>
      </w:r>
      <w:r>
        <w:rPr>
          <w:color w:val="000000"/>
          <w:lang w:eastAsia="zh-CN"/>
        </w:rPr>
        <w:t>        H</w:t>
      </w:r>
      <w:r>
        <w:rPr>
          <w:color w:val="000000"/>
          <w:lang w:eastAsia="zh-CN"/>
        </w:rPr>
        <w:t>飞翔</w:t>
      </w:r>
      <w:r>
        <w:rPr>
          <w:lang w:eastAsia="zh-CN"/>
        </w:rPr>
        <w:br/>
      </w:r>
      <w:r>
        <w:rPr>
          <w:color w:val="000000"/>
          <w:lang w:eastAsia="zh-CN"/>
        </w:rPr>
        <w:lastRenderedPageBreak/>
        <w:t>①</w:t>
      </w:r>
      <w:r>
        <w:rPr>
          <w:color w:val="000000"/>
          <w:lang w:eastAsia="zh-CN"/>
        </w:rPr>
        <w:t>雨点儿从云彩里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下来。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我多想去北京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没有花、没有草的地方，长出了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的花，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的草。</w:t>
      </w:r>
      <w:r>
        <w:rPr>
          <w:lang w:eastAsia="zh-CN"/>
        </w:rPr>
        <w:br/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冬瓜的皮上有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，茄子的柄上有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⑤</w:t>
      </w:r>
      <w:r>
        <w:rPr>
          <w:color w:val="000000"/>
          <w:lang w:eastAsia="zh-CN"/>
        </w:rPr>
        <w:t>小鹰学会了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，小鸭学会了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按要求填空。</w:t>
      </w:r>
      <w:r>
        <w:rPr>
          <w:lang w:eastAsia="zh-CN"/>
        </w:rPr>
        <w:br/>
      </w:r>
      <w:r>
        <w:rPr>
          <w:color w:val="000000"/>
          <w:lang w:eastAsia="zh-CN"/>
        </w:rPr>
        <w:t>把共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画，第四画是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</w:pPr>
      <w:r>
        <w:rPr>
          <w:color w:val="000000"/>
        </w:rPr>
        <w:t>16.</w:t>
      </w:r>
      <w:r>
        <w:rPr>
          <w:color w:val="000000"/>
        </w:rPr>
        <w:t>给音节加韵母。</w:t>
      </w:r>
    </w:p>
    <w:tbl>
      <w:tblPr>
        <w:tblW w:w="0" w:type="auto"/>
        <w:tblLook w:val="04A0"/>
      </w:tblPr>
      <w:tblGrid>
        <w:gridCol w:w="978"/>
        <w:gridCol w:w="950"/>
        <w:gridCol w:w="966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b________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z________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g________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公</w:t>
            </w:r>
          </w:p>
        </w:tc>
      </w:tr>
    </w:tbl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写出下列各字的笔画数。</w:t>
      </w:r>
      <w:r>
        <w:rPr>
          <w:lang w:eastAsia="zh-CN"/>
        </w:rPr>
        <w:br/>
      </w:r>
      <w:r>
        <w:rPr>
          <w:color w:val="000000"/>
          <w:lang w:eastAsia="zh-CN"/>
        </w:rPr>
        <w:t>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 xml:space="preserve">　短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 xml:space="preserve">　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 xml:space="preserve">　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给汉字选出正确读音。</w:t>
      </w:r>
    </w:p>
    <w:tbl>
      <w:tblPr>
        <w:tblW w:w="0" w:type="auto"/>
        <w:tblLook w:val="04A0"/>
      </w:tblPr>
      <w:tblGrid>
        <w:gridCol w:w="1077"/>
        <w:gridCol w:w="1077"/>
        <w:gridCol w:w="1077"/>
        <w:gridCol w:w="1077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万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弯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玩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晚</w:t>
            </w:r>
            <w:r>
              <w:rPr>
                <w:color w:val="000000"/>
              </w:rPr>
              <w:t>________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wān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B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wán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wǎn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wàn</w:t>
            </w:r>
          </w:p>
        </w:tc>
      </w:tr>
    </w:tbl>
    <w:p w:rsidR="001046F5" w:rsidRDefault="00E22133">
      <w:pPr>
        <w:spacing w:after="0"/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比一比，组成词语，不会写的字用拼音代替。</w:t>
      </w:r>
      <w:r>
        <w:rPr>
          <w:lang w:eastAsia="zh-CN"/>
        </w:rPr>
        <w:br/>
      </w:r>
      <w:r>
        <w:rPr>
          <w:color w:val="000000"/>
        </w:rPr>
        <w:t>匕</w:t>
      </w:r>
      <w:r>
        <w:rPr>
          <w:color w:val="000000"/>
        </w:rPr>
        <w:t xml:space="preserve">________    </w:t>
      </w:r>
      <w:r>
        <w:rPr>
          <w:color w:val="000000"/>
        </w:rPr>
        <w:t>巴</w:t>
      </w:r>
      <w:r>
        <w:rPr>
          <w:color w:val="000000"/>
        </w:rPr>
        <w:t>________</w:t>
      </w:r>
      <w:r>
        <w:br/>
      </w:r>
      <w:r>
        <w:rPr>
          <w:color w:val="000000"/>
        </w:rPr>
        <w:t>比</w:t>
      </w:r>
      <w:r>
        <w:rPr>
          <w:color w:val="000000"/>
        </w:rPr>
        <w:t xml:space="preserve">________   </w:t>
      </w:r>
      <w:r>
        <w:rPr>
          <w:color w:val="000000"/>
        </w:rPr>
        <w:t>把</w:t>
      </w:r>
      <w:r>
        <w:rPr>
          <w:color w:val="000000"/>
        </w:rPr>
        <w:t xml:space="preserve">________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</w:rPr>
        <w:t>20.</w:t>
      </w:r>
      <w:r>
        <w:rPr>
          <w:color w:val="000000"/>
        </w:rPr>
        <w:t>按要求填空。</w:t>
      </w:r>
      <w:r>
        <w:br/>
      </w:r>
      <w:r>
        <w:rPr>
          <w:color w:val="000000"/>
          <w:lang w:eastAsia="zh-CN"/>
        </w:rPr>
        <w:t>伞共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画，第四画是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把偏旁相同的字写在一起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这些小朋友，要到哪里去？</w:t>
      </w:r>
      <w:r>
        <w:rPr>
          <w:lang w:eastAsia="zh-CN"/>
        </w:rPr>
        <w:br/>
      </w:r>
      <w:r>
        <w:rPr>
          <w:color w:val="000000"/>
          <w:lang w:eastAsia="zh-CN"/>
        </w:rPr>
        <w:t>游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清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住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搭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吗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呀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没</w:t>
      </w:r>
      <w:r>
        <w:rPr>
          <w:lang w:eastAsia="zh-CN"/>
        </w:rPr>
        <w:br/>
      </w:r>
      <w:r>
        <w:rPr>
          <w:color w:val="000000"/>
          <w:lang w:eastAsia="zh-CN"/>
        </w:rPr>
        <w:t>口：</w:t>
      </w:r>
      <w:r>
        <w:rPr>
          <w:color w:val="000000"/>
          <w:lang w:eastAsia="zh-CN"/>
        </w:rPr>
        <w:t xml:space="preserve">________        </w:t>
      </w:r>
      <w:r>
        <w:rPr>
          <w:color w:val="000000"/>
          <w:lang w:eastAsia="zh-CN"/>
        </w:rPr>
        <w:t>氵：</w:t>
      </w:r>
      <w:r>
        <w:rPr>
          <w:color w:val="000000"/>
          <w:lang w:eastAsia="zh-CN"/>
        </w:rPr>
        <w:t xml:space="preserve">________        </w:t>
      </w:r>
      <w:r>
        <w:rPr>
          <w:color w:val="000000"/>
          <w:lang w:eastAsia="zh-CN"/>
        </w:rPr>
        <w:t>亻：</w:t>
      </w:r>
      <w:r>
        <w:rPr>
          <w:color w:val="000000"/>
          <w:lang w:eastAsia="zh-CN"/>
        </w:rPr>
        <w:t xml:space="preserve">________          </w:t>
      </w:r>
      <w:r>
        <w:rPr>
          <w:color w:val="000000"/>
          <w:lang w:eastAsia="zh-CN"/>
        </w:rPr>
        <w:t>扌：</w:t>
      </w:r>
      <w:r>
        <w:rPr>
          <w:color w:val="000000"/>
          <w:lang w:eastAsia="zh-CN"/>
        </w:rPr>
        <w:t xml:space="preserve">________    </w:t>
      </w:r>
    </w:p>
    <w:p w:rsidR="001046F5" w:rsidRDefault="00E22133">
      <w:pPr>
        <w:spacing w:after="0"/>
      </w:pPr>
      <w:r>
        <w:rPr>
          <w:color w:val="000000"/>
        </w:rPr>
        <w:t>22.</w:t>
      </w:r>
      <w:r>
        <w:rPr>
          <w:color w:val="000000"/>
        </w:rPr>
        <w:t>看拼音写字。</w:t>
      </w:r>
    </w:p>
    <w:tbl>
      <w:tblPr>
        <w:tblW w:w="0" w:type="auto"/>
        <w:tblLook w:val="04A0"/>
      </w:tblPr>
      <w:tblGrid>
        <w:gridCol w:w="915"/>
        <w:gridCol w:w="915"/>
        <w:gridCol w:w="915"/>
        <w:gridCol w:w="915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cháng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hǎo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  bǎ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  sǎn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 </w:t>
            </w:r>
          </w:p>
        </w:tc>
      </w:tr>
    </w:tbl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写出偏旁部首是尸的两个字。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看图写出下面词语的反义词</w:t>
      </w:r>
      <w:r>
        <w:rPr>
          <w:color w:val="000000"/>
          <w:lang w:eastAsia="zh-CN"/>
        </w:rPr>
        <w:t xml:space="preserve"> 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3867404" cy="983564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67404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A.(</w:t>
      </w:r>
      <w:r>
        <w:rPr>
          <w:color w:val="000000"/>
          <w:lang w:eastAsia="zh-CN"/>
        </w:rPr>
        <w:t>上</w:t>
      </w:r>
      <w:r>
        <w:rPr>
          <w:color w:val="000000"/>
          <w:lang w:eastAsia="zh-CN"/>
        </w:rPr>
        <w:t>—________)   B.(</w:t>
      </w:r>
      <w:r>
        <w:rPr>
          <w:color w:val="000000"/>
          <w:lang w:eastAsia="zh-CN"/>
        </w:rPr>
        <w:t>哭</w:t>
      </w:r>
      <w:r>
        <w:rPr>
          <w:color w:val="000000"/>
          <w:lang w:eastAsia="zh-CN"/>
        </w:rPr>
        <w:t>—________)   C.(</w:t>
      </w:r>
      <w:r>
        <w:rPr>
          <w:color w:val="000000"/>
          <w:lang w:eastAsia="zh-CN"/>
        </w:rPr>
        <w:t>大</w:t>
      </w:r>
      <w:r>
        <w:rPr>
          <w:color w:val="000000"/>
          <w:lang w:eastAsia="zh-CN"/>
        </w:rPr>
        <w:t>—________)   D.(</w:t>
      </w:r>
      <w:r>
        <w:rPr>
          <w:color w:val="000000"/>
          <w:lang w:eastAsia="zh-CN"/>
        </w:rPr>
        <w:t>黑</w:t>
      </w:r>
      <w:r>
        <w:rPr>
          <w:color w:val="000000"/>
          <w:lang w:eastAsia="zh-CN"/>
        </w:rPr>
        <w:t xml:space="preserve">—________)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你知道哪些动物具有以下的一个特点吗？</w:t>
      </w:r>
    </w:p>
    <w:tbl>
      <w:tblPr>
        <w:tblW w:w="0" w:type="auto"/>
        <w:tblLook w:val="04A0"/>
      </w:tblPr>
      <w:tblGrid>
        <w:gridCol w:w="1497"/>
        <w:gridCol w:w="1497"/>
        <w:gridCol w:w="1497"/>
        <w:gridCol w:w="1707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嘴巴尖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耳朵大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脖子长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头上长角</w:t>
            </w:r>
            <w:r>
              <w:rPr>
                <w:color w:val="000000"/>
              </w:rPr>
              <w:t>________</w:t>
            </w:r>
          </w:p>
        </w:tc>
      </w:tr>
    </w:tbl>
    <w:p w:rsidR="001046F5" w:rsidRDefault="00E22133">
      <w:pPr>
        <w:spacing w:after="0"/>
      </w:pPr>
      <w:r>
        <w:rPr>
          <w:color w:val="000000"/>
        </w:rPr>
        <w:t>26.</w:t>
      </w:r>
      <w:r>
        <w:rPr>
          <w:color w:val="000000"/>
        </w:rPr>
        <w:t>巴的笔画顺序是</w:t>
      </w:r>
      <w:r>
        <w:rPr>
          <w:b/>
          <w:color w:val="000000"/>
        </w:rPr>
        <w:t>________</w:t>
      </w:r>
      <w:r>
        <w:rPr>
          <w:b/>
          <w:color w:val="000000"/>
        </w:rPr>
        <w:t>。</w:t>
      </w:r>
    </w:p>
    <w:p w:rsidR="001046F5" w:rsidRDefault="00E22133">
      <w:pPr>
        <w:spacing w:after="0"/>
      </w:pPr>
      <w:r>
        <w:rPr>
          <w:color w:val="000000"/>
        </w:rPr>
        <w:t>27.</w:t>
      </w:r>
      <w:r>
        <w:rPr>
          <w:color w:val="000000"/>
        </w:rPr>
        <w:t>读拼音，写汉字。</w:t>
      </w:r>
    </w:p>
    <w:tbl>
      <w:tblPr>
        <w:tblW w:w="0" w:type="auto"/>
        <w:tblLook w:val="04A0"/>
      </w:tblPr>
      <w:tblGrid>
        <w:gridCol w:w="867"/>
        <w:gridCol w:w="867"/>
        <w:gridCol w:w="867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lastRenderedPageBreak/>
              <w:t>bǐ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wěi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bā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请把下面字宝宝按顺序送入拼音小屋。</w:t>
      </w:r>
    </w:p>
    <w:tbl>
      <w:tblPr>
        <w:tblW w:w="0" w:type="auto"/>
        <w:tblLook w:val="04A0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弯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孔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篮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停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展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  <w:jc w:val="center"/>
            </w:pPr>
            <w:r>
              <w:rPr>
                <w:color w:val="000000"/>
              </w:rPr>
              <w:t>项</w:t>
            </w:r>
          </w:p>
        </w:tc>
      </w:tr>
    </w:tbl>
    <w:p w:rsidR="001046F5" w:rsidRDefault="00E22133">
      <w:pPr>
        <w:spacing w:after="0"/>
      </w:pPr>
      <w:r>
        <w:br/>
      </w:r>
      <w:r>
        <w:rPr>
          <w:color w:val="000000"/>
        </w:rPr>
        <w:t>前鼻音：</w:t>
      </w:r>
      <w:r>
        <w:rPr>
          <w:color w:val="000000"/>
        </w:rPr>
        <w:t>________</w:t>
      </w:r>
      <w:r>
        <w:br/>
      </w:r>
      <w:r>
        <w:rPr>
          <w:color w:val="000000"/>
        </w:rPr>
        <w:t>后鼻音：</w:t>
      </w:r>
      <w:r>
        <w:rPr>
          <w:color w:val="000000"/>
        </w:rPr>
        <w:t xml:space="preserve">________    </w:t>
      </w:r>
    </w:p>
    <w:p w:rsidR="001046F5" w:rsidRDefault="00E22133">
      <w:pPr>
        <w:spacing w:after="0"/>
      </w:pPr>
      <w:r>
        <w:rPr>
          <w:color w:val="000000"/>
        </w:rPr>
        <w:t>29.</w:t>
      </w:r>
      <w:r>
        <w:rPr>
          <w:color w:val="000000"/>
        </w:rPr>
        <w:t>看汉字，写拼音。</w:t>
      </w:r>
    </w:p>
    <w:tbl>
      <w:tblPr>
        <w:tblW w:w="0" w:type="auto"/>
        <w:tblLook w:val="04A0"/>
      </w:tblPr>
      <w:tblGrid>
        <w:gridCol w:w="867"/>
        <w:gridCol w:w="867"/>
        <w:gridCol w:w="867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伞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长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短</w:t>
            </w:r>
          </w:p>
        </w:tc>
      </w:tr>
    </w:tbl>
    <w:p w:rsidR="001046F5" w:rsidRDefault="00E22133">
      <w:pPr>
        <w:spacing w:after="0"/>
      </w:pPr>
      <w:r>
        <w:rPr>
          <w:color w:val="000000"/>
        </w:rPr>
        <w:t>30.</w:t>
      </w:r>
      <w:r>
        <w:rPr>
          <w:color w:val="000000"/>
        </w:rPr>
        <w:t>读拼音写词语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995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hóu zi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yā zi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hǎo xiàng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zuì hǎo kàn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1046F5" w:rsidRDefault="00E22133">
      <w:pPr>
        <w:spacing w:after="0"/>
      </w:pPr>
      <w:r>
        <w:rPr>
          <w:color w:val="000000"/>
        </w:rPr>
        <w:t>31.</w:t>
      </w:r>
      <w:r>
        <w:rPr>
          <w:color w:val="000000"/>
        </w:rPr>
        <w:t>读拼音写词语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wěi ba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tù zi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sōng shǔ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yì bǎ sǎn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给划线的字选正确音节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我能</w:t>
      </w:r>
      <w:r>
        <w:rPr>
          <w:color w:val="000000"/>
          <w:u w:val="single"/>
          <w:lang w:eastAsia="zh-CN"/>
        </w:rPr>
        <w:t>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shǔ  B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shù</w:t>
      </w:r>
      <w:r>
        <w:rPr>
          <w:color w:val="000000"/>
          <w:lang w:eastAsia="zh-CN"/>
        </w:rPr>
        <w:t>）一百个</w:t>
      </w:r>
      <w:r>
        <w:rPr>
          <w:color w:val="000000"/>
          <w:u w:val="single"/>
          <w:lang w:eastAsia="zh-CN"/>
        </w:rPr>
        <w:t>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shǔ  B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shù</w:t>
      </w:r>
      <w:r>
        <w:rPr>
          <w:color w:val="000000"/>
          <w:lang w:eastAsia="zh-CN"/>
        </w:rPr>
        <w:t>）了。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天上飞来一</w:t>
      </w:r>
      <w:r>
        <w:rPr>
          <w:color w:val="000000"/>
          <w:u w:val="single"/>
          <w:lang w:eastAsia="zh-CN"/>
        </w:rPr>
        <w:t>只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zhī  B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zhǐ</w:t>
      </w:r>
      <w:r>
        <w:rPr>
          <w:color w:val="000000"/>
          <w:lang w:eastAsia="zh-CN"/>
        </w:rPr>
        <w:t>）小鸟。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小鱼摆</w:t>
      </w:r>
      <w:r>
        <w:rPr>
          <w:color w:val="000000"/>
          <w:u w:val="single"/>
          <w:lang w:eastAsia="zh-CN"/>
        </w:rPr>
        <w:t>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zhe  B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>zháo</w:t>
      </w:r>
      <w:r>
        <w:rPr>
          <w:color w:val="000000"/>
          <w:lang w:eastAsia="zh-CN"/>
        </w:rPr>
        <w:t>）尾巴，游来游去。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把汉字宝宝的拼音写完整。</w:t>
      </w:r>
    </w:p>
    <w:tbl>
      <w:tblPr>
        <w:tblW w:w="0" w:type="auto"/>
        <w:tblLook w:val="04A0"/>
      </w:tblPr>
      <w:tblGrid>
        <w:gridCol w:w="1078"/>
        <w:gridCol w:w="978"/>
        <w:gridCol w:w="1088"/>
        <w:gridCol w:w="1287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________uā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b________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b________n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guǎn________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瓜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吧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半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广</w:t>
            </w:r>
          </w:p>
        </w:tc>
      </w:tr>
    </w:tbl>
    <w:p w:rsidR="001046F5" w:rsidRDefault="00E22133">
      <w:pPr>
        <w:spacing w:after="0"/>
      </w:pPr>
      <w:r>
        <w:rPr>
          <w:color w:val="000000"/>
        </w:rPr>
        <w:t>34.</w:t>
      </w:r>
      <w:r>
        <w:rPr>
          <w:color w:val="000000"/>
        </w:rPr>
        <w:t>笔画少的在下面。</w:t>
      </w:r>
      <w:r>
        <w:rPr>
          <w:color w:val="000000"/>
        </w:rPr>
        <w:t xml:space="preserve">  </w:t>
      </w:r>
      <w:r>
        <w:br/>
      </w:r>
      <w:r>
        <w:rPr>
          <w:noProof/>
          <w:lang w:eastAsia="zh-CN"/>
        </w:rPr>
        <w:drawing>
          <wp:inline distT="0" distB="0" distL="0" distR="0">
            <wp:extent cx="2473223" cy="1757045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3223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00"/>
          <w:lang w:eastAsia="zh-CN"/>
        </w:rPr>
        <w:t>词语接龙（不会写的字可以用拼音）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行走</w:t>
      </w:r>
      <w:r>
        <w:rPr>
          <w:color w:val="000000"/>
          <w:lang w:eastAsia="zh-CN"/>
        </w:rPr>
        <w:t>→</w:t>
      </w:r>
      <w:r>
        <w:rPr>
          <w:color w:val="000000"/>
          <w:lang w:eastAsia="zh-CN"/>
        </w:rPr>
        <w:t>走路</w:t>
      </w:r>
      <w:r>
        <w:rPr>
          <w:color w:val="000000"/>
          <w:lang w:eastAsia="zh-CN"/>
        </w:rPr>
        <w:t>→</w:t>
      </w:r>
      <w:r>
        <w:rPr>
          <w:color w:val="000000"/>
          <w:lang w:eastAsia="zh-CN"/>
        </w:rPr>
        <w:t>路上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上升</w:t>
      </w:r>
      <w:r>
        <w:rPr>
          <w:color w:val="000000"/>
          <w:lang w:eastAsia="zh-CN"/>
        </w:rPr>
        <w:t>→</w:t>
      </w:r>
      <w:r>
        <w:rPr>
          <w:color w:val="000000"/>
          <w:lang w:eastAsia="zh-CN"/>
        </w:rPr>
        <w:t>升</w:t>
      </w:r>
      <w:r>
        <w:rPr>
          <w:color w:val="000000"/>
          <w:lang w:eastAsia="zh-CN"/>
        </w:rPr>
        <w:t>________→________</w:t>
      </w:r>
      <w:r>
        <w:rPr>
          <w:lang w:eastAsia="zh-CN"/>
        </w:rPr>
        <w:br/>
      </w:r>
      <w:r>
        <w:rPr>
          <w:color w:val="000000"/>
          <w:lang w:eastAsia="zh-CN"/>
        </w:rPr>
        <w:t>②________</w:t>
      </w:r>
      <w:r>
        <w:rPr>
          <w:color w:val="000000"/>
          <w:lang w:eastAsia="zh-CN"/>
        </w:rPr>
        <w:t>皮</w:t>
      </w:r>
      <w:r>
        <w:rPr>
          <w:color w:val="000000"/>
          <w:lang w:eastAsia="zh-CN"/>
        </w:rPr>
        <w:t>→</w:t>
      </w:r>
      <w:r>
        <w:rPr>
          <w:color w:val="000000"/>
          <w:lang w:eastAsia="zh-CN"/>
        </w:rPr>
        <w:t>皮</w:t>
      </w:r>
      <w:r>
        <w:rPr>
          <w:color w:val="000000"/>
          <w:lang w:eastAsia="zh-CN"/>
        </w:rPr>
        <w:t xml:space="preserve">________→________    </w:t>
      </w:r>
    </w:p>
    <w:p w:rsidR="001046F5" w:rsidRDefault="00E22133">
      <w:pPr>
        <w:spacing w:after="0"/>
      </w:pPr>
      <w:r>
        <w:rPr>
          <w:color w:val="000000"/>
        </w:rPr>
        <w:t>36.</w:t>
      </w:r>
      <w:r>
        <w:rPr>
          <w:color w:val="000000"/>
        </w:rPr>
        <w:t>给汉字选出正确读音。</w:t>
      </w:r>
    </w:p>
    <w:tbl>
      <w:tblPr>
        <w:tblW w:w="0" w:type="auto"/>
        <w:tblLook w:val="04A0"/>
      </w:tblPr>
      <w:tblGrid>
        <w:gridCol w:w="1077"/>
        <w:gridCol w:w="1077"/>
        <w:gridCol w:w="1077"/>
        <w:gridCol w:w="1077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山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三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伞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闪</w:t>
            </w:r>
            <w:r>
              <w:rPr>
                <w:color w:val="000000"/>
              </w:rPr>
              <w:t>________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lastRenderedPageBreak/>
              <w:t>A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sān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B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sǎn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shān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</w:rPr>
              <w:t>．</w:t>
            </w:r>
            <w:r>
              <w:rPr>
                <w:color w:val="000000"/>
              </w:rPr>
              <w:t>shǎn</w:t>
            </w:r>
          </w:p>
        </w:tc>
      </w:tr>
    </w:tbl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37.</w:t>
      </w:r>
      <w:r>
        <w:rPr>
          <w:color w:val="000000"/>
          <w:lang w:eastAsia="zh-CN"/>
        </w:rPr>
        <w:t>根据课文《比尾巴》内容选择组句子。</w:t>
      </w:r>
    </w:p>
    <w:tbl>
      <w:tblPr>
        <w:tblW w:w="0" w:type="auto"/>
        <w:tblLook w:val="04A0"/>
      </w:tblPr>
      <w:tblGrid>
        <w:gridCol w:w="1287"/>
        <w:gridCol w:w="660"/>
        <w:gridCol w:w="1202"/>
      </w:tblGrid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猴子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1046F5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</w:rPr>
              <w:t>．像把伞。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兔子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的尾巴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B</w:t>
            </w:r>
            <w:r>
              <w:rPr>
                <w:color w:val="000000"/>
              </w:rPr>
              <w:t>．长长的。</w:t>
            </w:r>
          </w:p>
        </w:tc>
      </w:tr>
      <w:tr w:rsidR="001046F5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松鼠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1046F5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46F5" w:rsidRDefault="00E22133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</w:rPr>
              <w:t>．短短的。</w:t>
            </w:r>
          </w:p>
        </w:tc>
      </w:tr>
    </w:tbl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38.</w:t>
      </w:r>
      <w:r>
        <w:rPr>
          <w:color w:val="000000"/>
          <w:lang w:eastAsia="zh-CN"/>
        </w:rPr>
        <w:t>选择合适的字填空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小鸭：你想去山那边玩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？（呢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吗）</w:t>
      </w:r>
      <w:r>
        <w:rPr>
          <w:lang w:eastAsia="zh-CN"/>
        </w:rPr>
        <w:br/>
      </w:r>
      <w:r>
        <w:rPr>
          <w:color w:val="000000"/>
          <w:lang w:eastAsia="zh-CN"/>
        </w:rPr>
        <w:t>小鹰：想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。（吧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啊）听说那里的水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。（很清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很多）</w:t>
      </w:r>
      <w:r>
        <w:rPr>
          <w:lang w:eastAsia="zh-CN"/>
        </w:rPr>
        <w:br/>
      </w:r>
      <w:r>
        <w:rPr>
          <w:color w:val="000000"/>
          <w:lang w:eastAsia="zh-CN"/>
        </w:rPr>
        <w:t>小鸭：太好了，我可以一边游泳一边照镜子。</w:t>
      </w:r>
      <w:r>
        <w:rPr>
          <w:lang w:eastAsia="zh-CN"/>
        </w:rPr>
        <w:br/>
      </w:r>
      <w:r>
        <w:rPr>
          <w:color w:val="000000"/>
          <w:lang w:eastAsia="zh-CN"/>
        </w:rPr>
        <w:t>小鹰：可是我不会游泳，怎么办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？（吗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呢）</w:t>
      </w:r>
      <w:r>
        <w:rPr>
          <w:lang w:eastAsia="zh-CN"/>
        </w:rPr>
        <w:br/>
      </w:r>
      <w:r>
        <w:rPr>
          <w:color w:val="000000"/>
          <w:lang w:eastAsia="zh-CN"/>
        </w:rPr>
        <w:t>小鸭：你可以练习低空飞翔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！（呀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吧）</w:t>
      </w:r>
      <w:r>
        <w:rPr>
          <w:lang w:eastAsia="zh-CN"/>
        </w:rPr>
        <w:br/>
      </w:r>
      <w:r>
        <w:rPr>
          <w:color w:val="000000"/>
          <w:lang w:eastAsia="zh-CN"/>
        </w:rPr>
        <w:t>小鹰：出发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。（吧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呢）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39.</w:t>
      </w:r>
      <w:r>
        <w:rPr>
          <w:color w:val="000000"/>
          <w:lang w:eastAsia="zh-CN"/>
        </w:rPr>
        <w:t>这三句话是谁的妈妈说的？在句子旁边写上图的号码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3685959" cy="687540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85959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妈妈笑了，说：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你一次比一次有进步！</w:t>
      </w:r>
      <w:r>
        <w:rPr>
          <w:color w:val="000000"/>
          <w:lang w:eastAsia="zh-CN"/>
        </w:rPr>
        <w:t>”________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妈妈说：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山那边风景很美，自己去看吧。</w:t>
      </w:r>
      <w:r>
        <w:rPr>
          <w:color w:val="000000"/>
          <w:lang w:eastAsia="zh-CN"/>
        </w:rPr>
        <w:t>”________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妈妈说：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沿着弯弯的小路，你就能走出大山。</w:t>
      </w:r>
      <w:r>
        <w:rPr>
          <w:color w:val="000000"/>
          <w:lang w:eastAsia="zh-CN"/>
        </w:rPr>
        <w:t xml:space="preserve">”________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40.</w:t>
      </w:r>
      <w:r>
        <w:rPr>
          <w:color w:val="000000"/>
          <w:lang w:eastAsia="zh-CN"/>
        </w:rPr>
        <w:t>想一想，编一编。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893390" cy="1671104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93390" cy="167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看图选一选：</w:t>
      </w:r>
      <w:r>
        <w:rPr>
          <w:lang w:eastAsia="zh-CN"/>
        </w:rPr>
        <w:br/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．粗</w:t>
      </w:r>
      <w:r>
        <w:rPr>
          <w:color w:val="000000"/>
          <w:lang w:eastAsia="zh-CN"/>
        </w:rPr>
        <w:t>  B</w:t>
      </w:r>
      <w:r>
        <w:rPr>
          <w:color w:val="000000"/>
          <w:lang w:eastAsia="zh-CN"/>
        </w:rPr>
        <w:t>．细</w:t>
      </w:r>
      <w:r>
        <w:rPr>
          <w:color w:val="000000"/>
          <w:lang w:eastAsia="zh-CN"/>
        </w:rPr>
        <w:t>  C</w:t>
      </w:r>
      <w:r>
        <w:rPr>
          <w:color w:val="000000"/>
          <w:lang w:eastAsia="zh-CN"/>
        </w:rPr>
        <w:t>．像绸布</w:t>
      </w:r>
      <w:r>
        <w:rPr>
          <w:color w:val="000000"/>
          <w:lang w:eastAsia="zh-CN"/>
        </w:rPr>
        <w:t>  D</w:t>
      </w:r>
      <w:r>
        <w:rPr>
          <w:color w:val="000000"/>
          <w:lang w:eastAsia="zh-CN"/>
        </w:rPr>
        <w:t>．软</w:t>
      </w:r>
      <w:r>
        <w:rPr>
          <w:color w:val="000000"/>
          <w:lang w:eastAsia="zh-CN"/>
        </w:rPr>
        <w:t>  E</w:t>
      </w:r>
      <w:r>
        <w:rPr>
          <w:color w:val="000000"/>
          <w:lang w:eastAsia="zh-CN"/>
        </w:rPr>
        <w:t>．硬</w:t>
      </w:r>
      <w:r>
        <w:rPr>
          <w:color w:val="000000"/>
          <w:lang w:eastAsia="zh-CN"/>
        </w:rPr>
        <w:t>  F</w:t>
      </w:r>
      <w:r>
        <w:rPr>
          <w:color w:val="000000"/>
          <w:lang w:eastAsia="zh-CN"/>
        </w:rPr>
        <w:t>．像鞭子</w:t>
      </w:r>
      <w:r>
        <w:rPr>
          <w:lang w:eastAsia="zh-CN"/>
        </w:rPr>
        <w:br/>
      </w:r>
      <w:r>
        <w:rPr>
          <w:color w:val="000000"/>
          <w:lang w:eastAsia="zh-CN"/>
        </w:rPr>
        <w:t>狼的尾巴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狗的尾巴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牛的尾巴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老鼠的尾巴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老虎的尾巴</w:t>
      </w:r>
      <w:r>
        <w:rPr>
          <w:color w:val="000000"/>
          <w:lang w:eastAsia="zh-CN"/>
        </w:rPr>
        <w:t xml:space="preserve">________    </w:t>
      </w:r>
      <w:r>
        <w:rPr>
          <w:color w:val="000000"/>
          <w:lang w:eastAsia="zh-CN"/>
        </w:rPr>
        <w:t>金鱼的尾巴</w:t>
      </w:r>
      <w:r>
        <w:rPr>
          <w:color w:val="000000"/>
          <w:lang w:eastAsia="zh-CN"/>
        </w:rPr>
        <w:t xml:space="preserve">________    </w:t>
      </w:r>
    </w:p>
    <w:p w:rsidR="001046F5" w:rsidRDefault="00E2213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二、问答题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41.</w:t>
      </w:r>
      <w:r>
        <w:rPr>
          <w:color w:val="000000"/>
          <w:lang w:eastAsia="zh-CN"/>
        </w:rPr>
        <w:t>燕子妈妈给宝宝起名字，写出相同部首的字。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4134777" cy="983564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34777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6F5" w:rsidRDefault="00E2213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三、语言表达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42.</w:t>
      </w:r>
      <w:r>
        <w:rPr>
          <w:color w:val="000000"/>
          <w:lang w:eastAsia="zh-CN"/>
        </w:rPr>
        <w:t>选择搭配成词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4430801" cy="1069505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30801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43.</w:t>
      </w:r>
      <w:r>
        <w:rPr>
          <w:color w:val="000000"/>
          <w:lang w:eastAsia="zh-CN"/>
        </w:rPr>
        <w:t>按声母分，下面这些字宝宝该怎样排列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会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搭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发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走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苗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云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兔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京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44.</w:t>
      </w:r>
      <w:r>
        <w:rPr>
          <w:color w:val="000000"/>
          <w:lang w:eastAsia="zh-CN"/>
        </w:rPr>
        <w:t>想一想，说一说。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例：下课了，同学们有的下棋，有的做游戏。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3179864" cy="1079056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9864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校园里，同学们有的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，有的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</w:pPr>
      <w:r>
        <w:rPr>
          <w:color w:val="000000"/>
          <w:lang w:eastAsia="zh-CN"/>
        </w:rPr>
        <w:t>45.</w:t>
      </w:r>
      <w:r>
        <w:rPr>
          <w:color w:val="000000"/>
          <w:lang w:eastAsia="zh-CN"/>
        </w:rPr>
        <w:t>照样子，说一说。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例：松鼠的尾巴好像一把伞。</w:t>
      </w:r>
      <w:r>
        <w:rPr>
          <w:lang w:eastAsia="zh-CN"/>
        </w:rPr>
        <w:br/>
      </w:r>
      <w:r>
        <w:rPr>
          <w:color w:val="000000"/>
        </w:rPr>
        <w:t>①</w:t>
      </w:r>
      <w:r>
        <w:rPr>
          <w:color w:val="000000"/>
        </w:rPr>
        <w:t>孔雀的尾巴好像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br/>
      </w:r>
      <w:r>
        <w:rPr>
          <w:color w:val="000000"/>
        </w:rPr>
        <w:t>②</w:t>
      </w:r>
      <w:r>
        <w:rPr>
          <w:color w:val="000000"/>
        </w:rPr>
        <w:t>小鹿的角好像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46.</w:t>
      </w:r>
      <w:r>
        <w:rPr>
          <w:color w:val="000000"/>
          <w:lang w:eastAsia="zh-CN"/>
        </w:rPr>
        <w:t>看图选动物，注意它尾巴的样子。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4192067" cy="1394168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92067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47.</w:t>
      </w:r>
      <w:r>
        <w:rPr>
          <w:color w:val="000000"/>
          <w:lang w:eastAsia="zh-CN"/>
        </w:rPr>
        <w:t>想一想，说一说，写一写（不会写的字可以用拼音）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半空中，小雨点儿碰到了大雨点儿。</w:t>
      </w:r>
      <w:r>
        <w:rPr>
          <w:lang w:eastAsia="zh-CN"/>
        </w:rPr>
        <w:br/>
      </w:r>
      <w:r>
        <w:rPr>
          <w:color w:val="000000"/>
          <w:lang w:eastAsia="zh-CN"/>
        </w:rPr>
        <w:t>小雨点儿：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你好！你要到哪里去？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大雨点儿：</w:t>
      </w:r>
      <w:r>
        <w:rPr>
          <w:color w:val="000000"/>
          <w:lang w:eastAsia="zh-CN"/>
        </w:rPr>
        <w:t>“________”</w:t>
      </w:r>
      <w:r>
        <w:rPr>
          <w:lang w:eastAsia="zh-CN"/>
        </w:rPr>
        <w:br/>
      </w:r>
      <w:r>
        <w:rPr>
          <w:color w:val="000000"/>
          <w:lang w:eastAsia="zh-CN"/>
        </w:rPr>
        <w:lastRenderedPageBreak/>
        <w:t>小雨点儿：</w:t>
      </w:r>
      <w:r>
        <w:rPr>
          <w:color w:val="000000"/>
          <w:lang w:eastAsia="zh-CN"/>
        </w:rPr>
        <w:t>“________”</w:t>
      </w:r>
      <w:r>
        <w:rPr>
          <w:lang w:eastAsia="zh-CN"/>
        </w:rPr>
        <w:br/>
      </w:r>
      <w:r>
        <w:rPr>
          <w:color w:val="000000"/>
          <w:lang w:eastAsia="zh-CN"/>
        </w:rPr>
        <w:t>大雨点儿：</w:t>
      </w:r>
      <w:r>
        <w:rPr>
          <w:color w:val="000000"/>
          <w:lang w:eastAsia="zh-CN"/>
        </w:rPr>
        <w:t>“________”</w:t>
      </w:r>
      <w:r>
        <w:rPr>
          <w:lang w:eastAsia="zh-CN"/>
        </w:rPr>
        <w:br/>
      </w:r>
      <w:r>
        <w:rPr>
          <w:color w:val="000000"/>
          <w:lang w:eastAsia="zh-CN"/>
        </w:rPr>
        <w:t>小雨点儿：</w:t>
      </w:r>
      <w:r>
        <w:rPr>
          <w:color w:val="000000"/>
          <w:lang w:eastAsia="zh-CN"/>
        </w:rPr>
        <w:t xml:space="preserve">“________”    </w:t>
      </w:r>
    </w:p>
    <w:p w:rsidR="001046F5" w:rsidRDefault="00E22133">
      <w:pPr>
        <w:spacing w:after="0"/>
      </w:pPr>
      <w:r>
        <w:rPr>
          <w:color w:val="000000"/>
        </w:rPr>
        <w:t>48.</w:t>
      </w:r>
      <w:r>
        <w:rPr>
          <w:color w:val="000000"/>
        </w:rPr>
        <w:t>读句子。</w:t>
      </w:r>
      <w:r>
        <w:br/>
      </w:r>
      <w:r>
        <w:rPr>
          <w:color w:val="000000"/>
        </w:rPr>
        <w:t xml:space="preserve">xiǎo dòng wù </w:t>
      </w:r>
      <w:r>
        <w:rPr>
          <w:color w:val="000000"/>
        </w:rPr>
        <w:t>，</w:t>
      </w:r>
      <w:r>
        <w:rPr>
          <w:color w:val="000000"/>
        </w:rPr>
        <w:t>  zhēn kě ài</w:t>
      </w:r>
      <w:r>
        <w:rPr>
          <w:color w:val="000000"/>
        </w:rPr>
        <w:t>，</w:t>
      </w:r>
      <w:r>
        <w:rPr>
          <w:color w:val="000000"/>
        </w:rPr>
        <w:t xml:space="preserve">   rén rén jiàn le rén rén ài    </w:t>
      </w:r>
    </w:p>
    <w:p w:rsidR="001046F5" w:rsidRDefault="00E22133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四、现代文阅读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49.</w:t>
      </w:r>
      <w:r>
        <w:rPr>
          <w:color w:val="000000"/>
          <w:lang w:eastAsia="zh-CN"/>
        </w:rPr>
        <w:t>写一写。</w:t>
      </w:r>
      <w:r>
        <w:rPr>
          <w:lang w:eastAsia="zh-CN"/>
        </w:rPr>
        <w:br/>
      </w:r>
      <w:r>
        <w:rPr>
          <w:color w:val="000000"/>
          <w:lang w:eastAsia="zh-CN"/>
        </w:rPr>
        <w:t>电</w:t>
      </w:r>
      <w:r>
        <w:rPr>
          <w:lang w:eastAsia="zh-CN"/>
        </w:rPr>
        <w:br/>
      </w:r>
      <w:r>
        <w:rPr>
          <w:color w:val="000000"/>
          <w:lang w:eastAsia="zh-CN"/>
        </w:rPr>
        <w:t>电的用处可大啦！有了电，电灯就会亮，还可以看电视、听音乐。爸爸说，有了电，工人叔叔会生产出许多东西，我们的生活会更好。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）选择正确的音节。</w:t>
      </w:r>
      <w:r>
        <w:rPr>
          <w:lang w:eastAsia="zh-CN"/>
        </w:rPr>
        <w:br/>
      </w:r>
      <w:r>
        <w:rPr>
          <w:color w:val="000000"/>
        </w:rPr>
        <w:t>就（</w:t>
      </w:r>
      <w:r>
        <w:rPr>
          <w:color w:val="000000"/>
        </w:rPr>
        <w:t>jiù  jìu</w:t>
      </w:r>
      <w:r>
        <w:rPr>
          <w:color w:val="000000"/>
        </w:rPr>
        <w:t>）</w:t>
      </w:r>
      <w:r>
        <w:rPr>
          <w:color w:val="000000"/>
        </w:rPr>
        <w:t>________</w:t>
      </w:r>
      <w:r>
        <w:rPr>
          <w:color w:val="000000"/>
        </w:rPr>
        <w:t>叔（</w:t>
      </w:r>
      <w:r>
        <w:rPr>
          <w:color w:val="000000"/>
        </w:rPr>
        <w:t>shū  sū</w:t>
      </w:r>
      <w:r>
        <w:rPr>
          <w:color w:val="000000"/>
        </w:rPr>
        <w:t>）</w:t>
      </w:r>
      <w:r>
        <w:rPr>
          <w:color w:val="000000"/>
        </w:rPr>
        <w:t>________    </w:t>
      </w:r>
      <w:r>
        <w:rPr>
          <w:color w:val="000000"/>
        </w:rPr>
        <w:t>许（</w:t>
      </w:r>
      <w:r>
        <w:rPr>
          <w:color w:val="000000"/>
        </w:rPr>
        <w:t>xǔ   qǔ</w:t>
      </w:r>
      <w:r>
        <w:rPr>
          <w:color w:val="000000"/>
        </w:rPr>
        <w:t>）</w:t>
      </w:r>
      <w:r>
        <w:rPr>
          <w:color w:val="000000"/>
        </w:rPr>
        <w:t xml:space="preserve">________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）这一段话共有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句。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）从这一段话中我知道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1046F5" w:rsidRDefault="00E22133">
      <w:pPr>
        <w:rPr>
          <w:lang w:eastAsia="zh-CN"/>
        </w:rPr>
      </w:pPr>
      <w:r>
        <w:rPr>
          <w:lang w:eastAsia="zh-CN"/>
        </w:rPr>
        <w:br w:type="page"/>
      </w:r>
    </w:p>
    <w:p w:rsidR="001046F5" w:rsidRDefault="00E22133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1046F5" w:rsidRDefault="00E22133">
      <w:pPr>
        <w:rPr>
          <w:lang w:eastAsia="zh-CN"/>
        </w:rPr>
      </w:pPr>
      <w:r>
        <w:rPr>
          <w:lang w:eastAsia="zh-CN"/>
        </w:rPr>
        <w:t>一、填空题</w:t>
      </w:r>
    </w:p>
    <w:p w:rsidR="001046F5" w:rsidRDefault="00E22133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>D</w:t>
      </w:r>
      <w:r>
        <w:rPr>
          <w:color w:val="000000"/>
        </w:rPr>
        <w:t>；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 xml:space="preserve">A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；左右；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；点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>水</w:t>
      </w:r>
      <w:r>
        <w:rPr>
          <w:color w:val="000000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>4</w:t>
      </w:r>
      <w:r>
        <w:rPr>
          <w:color w:val="000000"/>
        </w:rPr>
        <w:t>；撇</w:t>
      </w:r>
      <w:r>
        <w:rPr>
          <w:color w:val="000000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>D</w:t>
      </w:r>
      <w:r>
        <w:rPr>
          <w:color w:val="000000"/>
        </w:rPr>
        <w:t>；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F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 xml:space="preserve">E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猴子；兔子；公鸡；鸭子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；横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sh  </w:t>
      </w:r>
    </w:p>
    <w:p w:rsidR="001046F5" w:rsidRDefault="00E22133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 xml:space="preserve">C  </w:t>
      </w:r>
    </w:p>
    <w:p w:rsidR="001046F5" w:rsidRDefault="00E22133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>12</w:t>
      </w:r>
      <w:r>
        <w:rPr>
          <w:color w:val="000000"/>
        </w:rPr>
        <w:t>；</w:t>
      </w:r>
      <w:r>
        <w:rPr>
          <w:color w:val="000000"/>
        </w:rPr>
        <w:t xml:space="preserve">9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长；短；一把伞；弯；扁；最好看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松鼠的尾巴；一把伞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>尾巴；好像；好看</w:t>
      </w:r>
      <w:r>
        <w:rPr>
          <w:color w:val="000000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D</w:t>
      </w:r>
      <w:r>
        <w:rPr>
          <w:color w:val="000000"/>
        </w:rPr>
        <w:t>；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>F</w:t>
      </w:r>
      <w:r>
        <w:rPr>
          <w:color w:val="000000"/>
        </w:rPr>
        <w:t>；</w:t>
      </w:r>
      <w:r>
        <w:rPr>
          <w:color w:val="000000"/>
        </w:rPr>
        <w:t>E</w:t>
      </w:r>
      <w:r>
        <w:rPr>
          <w:color w:val="000000"/>
        </w:rPr>
        <w:t>；</w:t>
      </w:r>
      <w:r>
        <w:rPr>
          <w:color w:val="000000"/>
        </w:rPr>
        <w:t>H</w:t>
      </w:r>
      <w:r>
        <w:rPr>
          <w:color w:val="000000"/>
        </w:rPr>
        <w:t>；</w:t>
      </w:r>
      <w:r>
        <w:rPr>
          <w:color w:val="000000"/>
        </w:rPr>
        <w:t xml:space="preserve">G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；横折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iǎn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uì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ōng  </w:t>
      </w:r>
    </w:p>
    <w:p w:rsidR="001046F5" w:rsidRDefault="00E22133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4</w:t>
      </w:r>
      <w:r>
        <w:rPr>
          <w:color w:val="000000"/>
        </w:rPr>
        <w:t>；</w:t>
      </w:r>
      <w:r>
        <w:rPr>
          <w:color w:val="000000"/>
        </w:rPr>
        <w:t>12</w:t>
      </w:r>
      <w:r>
        <w:rPr>
          <w:color w:val="000000"/>
        </w:rPr>
        <w:t>；</w:t>
      </w:r>
      <w:r>
        <w:rPr>
          <w:color w:val="000000"/>
        </w:rPr>
        <w:t xml:space="preserve">7  </w:t>
      </w:r>
    </w:p>
    <w:p w:rsidR="001046F5" w:rsidRDefault="00E22133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D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 xml:space="preserve">C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匕首；比较；尾巴；一把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；撇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吗、呀；游、清、没；住、作；搭、拉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长；好；把；伞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屋；尾</w:t>
      </w:r>
      <w:r>
        <w:rPr>
          <w:color w:val="000000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下；笑；小；白</w:t>
      </w:r>
      <w:r>
        <w:rPr>
          <w:color w:val="000000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鸡、啄木鸟；象、猪；鹅、鸵鸟、长颈鹿；牛、羊、鹿、犀牛（鼻子上有一个或两个角）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横折、竖、横、竖弯钩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比；尾；巴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扁、弯、篮、展；掌、孔、停、项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29.</w:t>
      </w:r>
      <w:r>
        <w:rPr>
          <w:color w:val="0000FF"/>
        </w:rPr>
        <w:t>【答案】</w:t>
      </w:r>
      <w:r>
        <w:rPr>
          <w:color w:val="000000"/>
        </w:rPr>
        <w:t>sǎn</w:t>
      </w:r>
      <w:r>
        <w:rPr>
          <w:color w:val="000000"/>
        </w:rPr>
        <w:t>；</w:t>
      </w:r>
      <w:r>
        <w:rPr>
          <w:color w:val="000000"/>
        </w:rPr>
        <w:t>cháng</w:t>
      </w:r>
      <w:r>
        <w:rPr>
          <w:color w:val="000000"/>
        </w:rPr>
        <w:t>；</w:t>
      </w:r>
      <w:r>
        <w:rPr>
          <w:color w:val="000000"/>
        </w:rPr>
        <w:t xml:space="preserve">duǎn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猴子；鸭子；好像；最好看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尾巴；兔子；松鼠；一把伞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32.</w:t>
      </w:r>
      <w:r>
        <w:rPr>
          <w:color w:val="0000FF"/>
        </w:rPr>
        <w:t>【答案】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 xml:space="preserve">A  </w:t>
      </w:r>
    </w:p>
    <w:p w:rsidR="001046F5" w:rsidRDefault="00E22133">
      <w:pPr>
        <w:spacing w:after="0"/>
      </w:pPr>
      <w:r>
        <w:rPr>
          <w:color w:val="000000"/>
        </w:rPr>
        <w:t>33.</w:t>
      </w:r>
      <w:r>
        <w:rPr>
          <w:color w:val="0000FF"/>
        </w:rPr>
        <w:t>【答案】</w:t>
      </w:r>
      <w:r>
        <w:rPr>
          <w:color w:val="000000"/>
        </w:rPr>
        <w:t>g</w:t>
      </w:r>
      <w:r>
        <w:rPr>
          <w:color w:val="000000"/>
        </w:rPr>
        <w:t>；</w:t>
      </w:r>
      <w:r>
        <w:rPr>
          <w:color w:val="000000"/>
        </w:rPr>
        <w:t>ā</w:t>
      </w:r>
      <w:r>
        <w:rPr>
          <w:color w:val="000000"/>
        </w:rPr>
        <w:t>；</w:t>
      </w:r>
      <w:r>
        <w:rPr>
          <w:color w:val="000000"/>
        </w:rPr>
        <w:t>à</w:t>
      </w:r>
      <w:r>
        <w:rPr>
          <w:color w:val="000000"/>
        </w:rPr>
        <w:t>；</w:t>
      </w:r>
      <w:r>
        <w:rPr>
          <w:color w:val="000000"/>
        </w:rPr>
        <w:t xml:space="preserve">g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已</w:t>
      </w:r>
      <w:r>
        <w:rPr>
          <w:color w:val="000000"/>
          <w:lang w:eastAsia="zh-CN"/>
        </w:rPr>
        <w:t>|</w:t>
      </w:r>
      <w:r>
        <w:rPr>
          <w:color w:val="000000"/>
          <w:lang w:eastAsia="zh-CN"/>
        </w:rPr>
        <w:t>仔</w:t>
      </w:r>
      <w:r>
        <w:rPr>
          <w:color w:val="000000"/>
          <w:lang w:eastAsia="zh-CN"/>
        </w:rPr>
        <w:t>|</w:t>
      </w:r>
      <w:r>
        <w:rPr>
          <w:color w:val="000000"/>
          <w:lang w:eastAsia="zh-CN"/>
        </w:rPr>
        <w:t>回</w:t>
      </w:r>
      <w:r>
        <w:rPr>
          <w:color w:val="000000"/>
          <w:lang w:eastAsia="zh-CN"/>
        </w:rPr>
        <w:t>|</w:t>
      </w:r>
      <w:r>
        <w:rPr>
          <w:color w:val="000000"/>
          <w:lang w:eastAsia="zh-CN"/>
        </w:rPr>
        <w:t>都</w:t>
      </w:r>
      <w:r>
        <w:rPr>
          <w:color w:val="000000"/>
          <w:lang w:eastAsia="zh-CN"/>
        </w:rPr>
        <w:t>|</w:t>
      </w:r>
      <w:r>
        <w:rPr>
          <w:color w:val="000000"/>
          <w:lang w:eastAsia="zh-CN"/>
        </w:rPr>
        <w:t>燕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35.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学；学问；果；衣；衣服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36.</w:t>
      </w:r>
      <w:r>
        <w:rPr>
          <w:color w:val="0000FF"/>
        </w:rPr>
        <w:t>【答案】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 xml:space="preserve">D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A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38.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吗；啊；很清；呢；呀；吧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39.</w:t>
      </w:r>
      <w:r>
        <w:rPr>
          <w:color w:val="0000FF"/>
        </w:rPr>
        <w:t>【答案】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 xml:space="preserve">C  </w:t>
      </w:r>
    </w:p>
    <w:p w:rsidR="001046F5" w:rsidRDefault="00E22133">
      <w:pPr>
        <w:spacing w:after="0"/>
      </w:pPr>
      <w:r>
        <w:rPr>
          <w:color w:val="000000"/>
        </w:rPr>
        <w:t>40.</w:t>
      </w:r>
      <w:r>
        <w:rPr>
          <w:color w:val="0000FF"/>
        </w:rPr>
        <w:t>【答案】</w:t>
      </w:r>
      <w:r>
        <w:rPr>
          <w:color w:val="000000"/>
        </w:rPr>
        <w:t>E</w:t>
      </w:r>
      <w:r>
        <w:rPr>
          <w:color w:val="000000"/>
        </w:rPr>
        <w:t>；</w:t>
      </w:r>
      <w:r>
        <w:rPr>
          <w:color w:val="000000"/>
        </w:rPr>
        <w:t>D</w:t>
      </w:r>
      <w:r>
        <w:rPr>
          <w:color w:val="000000"/>
        </w:rPr>
        <w:t>；</w:t>
      </w:r>
      <w:r>
        <w:rPr>
          <w:color w:val="000000"/>
        </w:rPr>
        <w:t>F</w:t>
      </w:r>
      <w:r>
        <w:rPr>
          <w:color w:val="000000"/>
        </w:rPr>
        <w:t>；</w:t>
      </w:r>
      <w:r>
        <w:rPr>
          <w:color w:val="000000"/>
        </w:rPr>
        <w:t>B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 xml:space="preserve">C  </w:t>
      </w:r>
    </w:p>
    <w:p w:rsidR="001046F5" w:rsidRDefault="00E22133">
      <w:pPr>
        <w:rPr>
          <w:lang w:eastAsia="zh-CN"/>
        </w:rPr>
      </w:pPr>
      <w:r>
        <w:rPr>
          <w:lang w:eastAsia="zh-CN"/>
        </w:rPr>
        <w:t>二、问答题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打，扔，扫，扛，扣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rPr>
          <w:lang w:eastAsia="zh-CN"/>
        </w:rPr>
      </w:pPr>
      <w:r>
        <w:rPr>
          <w:lang w:eastAsia="zh-CN"/>
        </w:rPr>
        <w:t>三、语言表达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自已；本子；白天；木头；问题；回答；高兴；告诉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描，发，会，京，苗，兔，云，走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玩电脑；看书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一把扇；小树杈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</w:pPr>
      <w:r>
        <w:rPr>
          <w:color w:val="000000"/>
        </w:rPr>
        <w:t>46.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C</w:t>
      </w:r>
      <w:r>
        <w:rPr>
          <w:color w:val="000000"/>
        </w:rPr>
        <w:t>；（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A</w:t>
      </w:r>
      <w:r>
        <w:rPr>
          <w:color w:val="000000"/>
        </w:rPr>
        <w:t>；（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B</w:t>
      </w:r>
      <w:r>
        <w:rPr>
          <w:color w:val="000000"/>
        </w:rPr>
        <w:t>；（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E</w:t>
      </w:r>
      <w:r>
        <w:rPr>
          <w:color w:val="000000"/>
        </w:rPr>
        <w:t>；（</w:t>
      </w:r>
      <w:r>
        <w:rPr>
          <w:color w:val="000000"/>
        </w:rPr>
        <w:t>5</w:t>
      </w:r>
      <w:r>
        <w:rPr>
          <w:color w:val="000000"/>
        </w:rPr>
        <w:t>）</w:t>
      </w:r>
      <w:r>
        <w:rPr>
          <w:color w:val="000000"/>
        </w:rPr>
        <w:t>F</w:t>
      </w:r>
      <w:r>
        <w:rPr>
          <w:color w:val="000000"/>
        </w:rPr>
        <w:t>；（</w:t>
      </w:r>
      <w:r>
        <w:rPr>
          <w:color w:val="000000"/>
        </w:rPr>
        <w:t>6</w:t>
      </w:r>
      <w:r>
        <w:rPr>
          <w:color w:val="000000"/>
        </w:rPr>
        <w:t>）</w:t>
      </w:r>
      <w:r>
        <w:rPr>
          <w:color w:val="000000"/>
        </w:rPr>
        <w:t xml:space="preserve">D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我要去没有花没有草的地方；你去哪里干嘛；我要让没有花草的地方开出红的花长出绿的草；你真了不起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小动物，真可爱，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人人见了人人爱。</w:t>
      </w:r>
      <w:r>
        <w:rPr>
          <w:color w:val="000000"/>
          <w:lang w:eastAsia="zh-CN"/>
        </w:rPr>
        <w:t xml:space="preserve">  </w:t>
      </w:r>
    </w:p>
    <w:p w:rsidR="001046F5" w:rsidRDefault="00E22133">
      <w:pPr>
        <w:rPr>
          <w:lang w:eastAsia="zh-CN"/>
        </w:rPr>
      </w:pPr>
      <w:r>
        <w:rPr>
          <w:lang w:eastAsia="zh-CN"/>
        </w:rPr>
        <w:t>四、现代文阅读</w:t>
      </w:r>
    </w:p>
    <w:p w:rsidR="001046F5" w:rsidRDefault="00E22133">
      <w:pPr>
        <w:spacing w:after="0"/>
        <w:rPr>
          <w:lang w:eastAsia="zh-CN"/>
        </w:rPr>
      </w:pPr>
      <w:r>
        <w:rPr>
          <w:color w:val="000000"/>
          <w:lang w:eastAsia="zh-CN"/>
        </w:rPr>
        <w:t>49.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 jiù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shū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xǔ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）电的用处可大啦！</w:t>
      </w:r>
      <w:r>
        <w:rPr>
          <w:color w:val="000000"/>
          <w:lang w:eastAsia="zh-CN"/>
        </w:rPr>
        <w:t xml:space="preserve">  </w:t>
      </w:r>
    </w:p>
    <w:sectPr w:rsidR="001046F5" w:rsidSect="001046F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133" w:rsidRDefault="00E22133" w:rsidP="001046F5">
      <w:pPr>
        <w:spacing w:after="0" w:line="240" w:lineRule="auto"/>
      </w:pPr>
      <w:r>
        <w:separator/>
      </w:r>
    </w:p>
  </w:endnote>
  <w:endnote w:type="continuationSeparator" w:id="1">
    <w:p w:rsidR="00E22133" w:rsidRDefault="00E22133" w:rsidP="0010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657" w:rsidRDefault="00E3665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6F5" w:rsidRPr="00E36657" w:rsidRDefault="001046F5" w:rsidP="00E3665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657" w:rsidRDefault="00E3665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133" w:rsidRDefault="00E22133" w:rsidP="001046F5">
      <w:pPr>
        <w:spacing w:after="0" w:line="240" w:lineRule="auto"/>
      </w:pPr>
      <w:r>
        <w:separator/>
      </w:r>
    </w:p>
  </w:footnote>
  <w:footnote w:type="continuationSeparator" w:id="1">
    <w:p w:rsidR="00E22133" w:rsidRDefault="00E22133" w:rsidP="00104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6F5" w:rsidRDefault="001046F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6F5" w:rsidRPr="00E36657" w:rsidRDefault="001046F5" w:rsidP="00E36657">
    <w:pPr>
      <w:pStyle w:val="a5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657" w:rsidRDefault="00E3665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3C8B"/>
    <w:multiLevelType w:val="hybridMultilevel"/>
    <w:tmpl w:val="DEEA3DEC"/>
    <w:lvl w:ilvl="0" w:tplc="62683268">
      <w:start w:val="1"/>
      <w:numFmt w:val="decimal"/>
      <w:lvlText w:val="%1."/>
      <w:lvlJc w:val="left"/>
      <w:pPr>
        <w:ind w:left="720" w:hanging="360"/>
      </w:pPr>
    </w:lvl>
    <w:lvl w:ilvl="1" w:tplc="62683268" w:tentative="1">
      <w:start w:val="1"/>
      <w:numFmt w:val="lowerLetter"/>
      <w:lvlText w:val="%2."/>
      <w:lvlJc w:val="left"/>
      <w:pPr>
        <w:ind w:left="1440" w:hanging="360"/>
      </w:pPr>
    </w:lvl>
    <w:lvl w:ilvl="2" w:tplc="62683268" w:tentative="1">
      <w:start w:val="1"/>
      <w:numFmt w:val="lowerRoman"/>
      <w:lvlText w:val="%3."/>
      <w:lvlJc w:val="right"/>
      <w:pPr>
        <w:ind w:left="2160" w:hanging="180"/>
      </w:pPr>
    </w:lvl>
    <w:lvl w:ilvl="3" w:tplc="62683268" w:tentative="1">
      <w:start w:val="1"/>
      <w:numFmt w:val="decimal"/>
      <w:lvlText w:val="%4."/>
      <w:lvlJc w:val="left"/>
      <w:pPr>
        <w:ind w:left="2880" w:hanging="360"/>
      </w:pPr>
    </w:lvl>
    <w:lvl w:ilvl="4" w:tplc="62683268" w:tentative="1">
      <w:start w:val="1"/>
      <w:numFmt w:val="lowerLetter"/>
      <w:lvlText w:val="%5."/>
      <w:lvlJc w:val="left"/>
      <w:pPr>
        <w:ind w:left="3600" w:hanging="360"/>
      </w:pPr>
    </w:lvl>
    <w:lvl w:ilvl="5" w:tplc="62683268" w:tentative="1">
      <w:start w:val="1"/>
      <w:numFmt w:val="lowerRoman"/>
      <w:lvlText w:val="%6."/>
      <w:lvlJc w:val="right"/>
      <w:pPr>
        <w:ind w:left="4320" w:hanging="180"/>
      </w:pPr>
    </w:lvl>
    <w:lvl w:ilvl="6" w:tplc="62683268" w:tentative="1">
      <w:start w:val="1"/>
      <w:numFmt w:val="decimal"/>
      <w:lvlText w:val="%7."/>
      <w:lvlJc w:val="left"/>
      <w:pPr>
        <w:ind w:left="5040" w:hanging="360"/>
      </w:pPr>
    </w:lvl>
    <w:lvl w:ilvl="7" w:tplc="62683268" w:tentative="1">
      <w:start w:val="1"/>
      <w:numFmt w:val="lowerLetter"/>
      <w:lvlText w:val="%8."/>
      <w:lvlJc w:val="left"/>
      <w:pPr>
        <w:ind w:left="5760" w:hanging="360"/>
      </w:pPr>
    </w:lvl>
    <w:lvl w:ilvl="8" w:tplc="626832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786B12"/>
    <w:multiLevelType w:val="hybridMultilevel"/>
    <w:tmpl w:val="CB5AE230"/>
    <w:lvl w:ilvl="0" w:tplc="87914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46F5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1D3F"/>
    <w:rsid w:val="00C00B1C"/>
    <w:rsid w:val="00C205D4"/>
    <w:rsid w:val="00C26A2D"/>
    <w:rsid w:val="00C5519D"/>
    <w:rsid w:val="00C84C25"/>
    <w:rsid w:val="00D035E3"/>
    <w:rsid w:val="00D2160C"/>
    <w:rsid w:val="00D36692"/>
    <w:rsid w:val="00D51F5D"/>
    <w:rsid w:val="00D67A68"/>
    <w:rsid w:val="00DA5268"/>
    <w:rsid w:val="00DC3905"/>
    <w:rsid w:val="00DC3A35"/>
    <w:rsid w:val="00DD58AD"/>
    <w:rsid w:val="00E200C6"/>
    <w:rsid w:val="00E22133"/>
    <w:rsid w:val="00E36657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F5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1046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046F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1046F5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1046F5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sid w:val="001046F5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1046F5"/>
    <w:rPr>
      <w:sz w:val="18"/>
      <w:szCs w:val="18"/>
    </w:rPr>
  </w:style>
  <w:style w:type="paragraph" w:customStyle="1" w:styleId="1">
    <w:name w:val="正文1"/>
    <w:qFormat/>
    <w:rsid w:val="001046F5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1046F5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1046F5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1046F5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1046F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801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2018-06-24T08:20:00Z</dcterms:created>
  <dcterms:modified xsi:type="dcterms:W3CDTF">2018-06-24T08:20:00Z</dcterms:modified>
</cp:coreProperties>
</file>