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FF2" w:rsidRDefault="00247397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7</w:t>
      </w:r>
      <w:r>
        <w:rPr>
          <w:b/>
          <w:bCs/>
          <w:sz w:val="28"/>
          <w:szCs w:val="28"/>
          <w:lang w:eastAsia="zh-CN"/>
        </w:rPr>
        <w:t>、青蛙写诗</w:t>
      </w:r>
    </w:p>
    <w:p w:rsidR="00041FF2" w:rsidRDefault="00247397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一、填空题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1.“</w:t>
      </w:r>
      <w:r>
        <w:rPr>
          <w:color w:val="000000"/>
          <w:lang w:eastAsia="zh-CN"/>
        </w:rPr>
        <w:t>们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的笔顺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画，组词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041FF2" w:rsidRDefault="00247397">
      <w:pPr>
        <w:spacing w:after="0"/>
      </w:pPr>
      <w:r>
        <w:rPr>
          <w:color w:val="000000"/>
        </w:rPr>
        <w:t>2.</w:t>
      </w:r>
      <w:r>
        <w:rPr>
          <w:color w:val="000000"/>
        </w:rPr>
        <w:t>我是拼写小能手。</w:t>
      </w:r>
    </w:p>
    <w:tbl>
      <w:tblPr>
        <w:tblW w:w="0" w:type="auto"/>
        <w:tblLook w:val="04A0"/>
      </w:tblPr>
      <w:tblGrid>
        <w:gridCol w:w="867"/>
        <w:gridCol w:w="867"/>
        <w:gridCol w:w="867"/>
        <w:gridCol w:w="886"/>
      </w:tblGrid>
      <w:tr w:rsidR="00041FF2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jù hào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yí chuàn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kòu hào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chénɡɡuǒ</w:t>
            </w:r>
          </w:p>
        </w:tc>
      </w:tr>
      <w:tr w:rsidR="00041FF2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区别组词。</w:t>
      </w:r>
      <w:r>
        <w:rPr>
          <w:lang w:eastAsia="zh-CN"/>
        </w:rPr>
        <w:br/>
      </w:r>
      <w:r>
        <w:rPr>
          <w:color w:val="000000"/>
          <w:lang w:eastAsia="zh-CN"/>
        </w:rPr>
        <w:t>中</w:t>
      </w:r>
      <w:r>
        <w:rPr>
          <w:color w:val="000000"/>
          <w:lang w:eastAsia="zh-CN"/>
        </w:rPr>
        <w:t xml:space="preserve">________  </w:t>
      </w:r>
      <w:r>
        <w:rPr>
          <w:color w:val="000000"/>
          <w:lang w:eastAsia="zh-CN"/>
        </w:rPr>
        <w:t>泡</w:t>
      </w:r>
      <w:r>
        <w:rPr>
          <w:color w:val="000000"/>
          <w:lang w:eastAsia="zh-CN"/>
        </w:rPr>
        <w:t xml:space="preserve">________  </w:t>
      </w:r>
      <w:r>
        <w:rPr>
          <w:color w:val="000000"/>
          <w:lang w:eastAsia="zh-CN"/>
        </w:rPr>
        <w:t>句</w:t>
      </w:r>
      <w:r>
        <w:rPr>
          <w:color w:val="000000"/>
          <w:lang w:eastAsia="zh-CN"/>
        </w:rPr>
        <w:t xml:space="preserve">________  </w:t>
      </w:r>
      <w:r>
        <w:rPr>
          <w:color w:val="000000"/>
          <w:lang w:eastAsia="zh-CN"/>
        </w:rPr>
        <w:t>合</w:t>
      </w:r>
      <w:r>
        <w:rPr>
          <w:color w:val="000000"/>
          <w:lang w:eastAsia="zh-CN"/>
        </w:rPr>
        <w:t>________</w:t>
      </w:r>
      <w:r>
        <w:rPr>
          <w:lang w:eastAsia="zh-CN"/>
        </w:rPr>
        <w:br/>
      </w:r>
      <w:r>
        <w:rPr>
          <w:color w:val="000000"/>
          <w:lang w:eastAsia="zh-CN"/>
        </w:rPr>
        <w:t>串</w:t>
      </w:r>
      <w:r>
        <w:rPr>
          <w:color w:val="000000"/>
          <w:lang w:eastAsia="zh-CN"/>
        </w:rPr>
        <w:t xml:space="preserve">________  </w:t>
      </w:r>
      <w:r>
        <w:rPr>
          <w:color w:val="000000"/>
          <w:lang w:eastAsia="zh-CN"/>
        </w:rPr>
        <w:t>抱</w:t>
      </w:r>
      <w:r>
        <w:rPr>
          <w:color w:val="000000"/>
          <w:lang w:eastAsia="zh-CN"/>
        </w:rPr>
        <w:t xml:space="preserve">________  </w:t>
      </w:r>
      <w:r>
        <w:rPr>
          <w:color w:val="000000"/>
          <w:lang w:eastAsia="zh-CN"/>
        </w:rPr>
        <w:t>包</w:t>
      </w:r>
      <w:r>
        <w:rPr>
          <w:color w:val="000000"/>
          <w:lang w:eastAsia="zh-CN"/>
        </w:rPr>
        <w:t xml:space="preserve">________  </w:t>
      </w:r>
      <w:r>
        <w:rPr>
          <w:color w:val="000000"/>
          <w:lang w:eastAsia="zh-CN"/>
        </w:rPr>
        <w:t>给</w:t>
      </w:r>
      <w:r>
        <w:rPr>
          <w:color w:val="000000"/>
          <w:lang w:eastAsia="zh-CN"/>
        </w:rPr>
        <w:t xml:space="preserve">________  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4.“</w:t>
      </w:r>
      <w:r>
        <w:rPr>
          <w:color w:val="000000"/>
          <w:lang w:eastAsia="zh-CN"/>
        </w:rPr>
        <w:t>雨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的笔顺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画，组词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5.“</w:t>
      </w:r>
      <w:r>
        <w:rPr>
          <w:color w:val="000000"/>
          <w:lang w:eastAsia="zh-CN"/>
        </w:rPr>
        <w:t>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的笔顺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画，组词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精彩大放送。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小蝌蚪游过来说：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当个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>”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池塘里的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我能当个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>”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荷叶上的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我们可以当省略号。</w:t>
      </w:r>
      <w:r>
        <w:rPr>
          <w:color w:val="000000"/>
          <w:lang w:eastAsia="zh-CN"/>
        </w:rPr>
        <w:t xml:space="preserve">”  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7.“</w:t>
      </w:r>
      <w:r>
        <w:rPr>
          <w:color w:val="000000"/>
          <w:lang w:eastAsia="zh-CN"/>
        </w:rPr>
        <w:t>们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字是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结构的字，它的偏旁是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画。</w:t>
      </w:r>
      <w:r>
        <w:rPr>
          <w:color w:val="000000"/>
          <w:lang w:eastAsia="zh-CN"/>
        </w:rPr>
        <w:t xml:space="preserve">  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写出带有下列偏旁的字。</w:t>
      </w:r>
      <w:r>
        <w:rPr>
          <w:lang w:eastAsia="zh-CN"/>
        </w:rPr>
        <w:br/>
      </w:r>
      <w:r>
        <w:rPr>
          <w:color w:val="000000"/>
          <w:lang w:eastAsia="zh-CN"/>
        </w:rPr>
        <w:t>口</w:t>
      </w:r>
      <w:r>
        <w:rPr>
          <w:color w:val="000000"/>
          <w:lang w:eastAsia="zh-CN"/>
        </w:rPr>
        <w:t>  ________  ________  ________</w:t>
      </w:r>
      <w:r>
        <w:rPr>
          <w:lang w:eastAsia="zh-CN"/>
        </w:rPr>
        <w:br/>
      </w:r>
      <w:r>
        <w:rPr>
          <w:color w:val="000000"/>
          <w:lang w:eastAsia="zh-CN"/>
        </w:rPr>
        <w:t>氵</w:t>
      </w:r>
      <w:r>
        <w:rPr>
          <w:color w:val="000000"/>
          <w:lang w:eastAsia="zh-CN"/>
        </w:rPr>
        <w:t>  ________  ________  ________</w:t>
      </w:r>
      <w:r>
        <w:rPr>
          <w:lang w:eastAsia="zh-CN"/>
        </w:rPr>
        <w:br/>
      </w:r>
      <w:r>
        <w:rPr>
          <w:color w:val="000000"/>
          <w:lang w:eastAsia="zh-CN"/>
        </w:rPr>
        <w:t>纟</w:t>
      </w:r>
      <w:r>
        <w:rPr>
          <w:color w:val="000000"/>
          <w:lang w:eastAsia="zh-CN"/>
        </w:rPr>
        <w:t>  ________  ________  ________</w:t>
      </w:r>
      <w:r>
        <w:rPr>
          <w:lang w:eastAsia="zh-CN"/>
        </w:rPr>
        <w:br/>
      </w:r>
      <w:r>
        <w:rPr>
          <w:color w:val="000000"/>
          <w:lang w:eastAsia="zh-CN"/>
        </w:rPr>
        <w:t>亻</w:t>
      </w:r>
      <w:r>
        <w:rPr>
          <w:color w:val="000000"/>
          <w:lang w:eastAsia="zh-CN"/>
        </w:rPr>
        <w:t xml:space="preserve">  ________  ________  ________  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生字组词</w:t>
      </w:r>
      <w:r>
        <w:rPr>
          <w:lang w:eastAsia="zh-CN"/>
        </w:rPr>
        <w:br/>
      </w:r>
      <w:r>
        <w:rPr>
          <w:color w:val="000000"/>
          <w:lang w:eastAsia="zh-CN"/>
        </w:rPr>
        <w:t>给</w:t>
      </w:r>
      <w:r>
        <w:rPr>
          <w:color w:val="000000"/>
          <w:lang w:eastAsia="zh-CN"/>
        </w:rPr>
        <w:t xml:space="preserve">________  </w:t>
      </w:r>
      <w:r>
        <w:rPr>
          <w:color w:val="000000"/>
          <w:lang w:eastAsia="zh-CN"/>
        </w:rPr>
        <w:t>号</w:t>
      </w:r>
      <w:r>
        <w:rPr>
          <w:color w:val="000000"/>
          <w:lang w:eastAsia="zh-CN"/>
        </w:rPr>
        <w:t xml:space="preserve">________  </w:t>
      </w:r>
      <w:r>
        <w:rPr>
          <w:color w:val="000000"/>
          <w:lang w:eastAsia="zh-CN"/>
        </w:rPr>
        <w:t>泡</w:t>
      </w:r>
      <w:r>
        <w:rPr>
          <w:color w:val="000000"/>
          <w:lang w:eastAsia="zh-CN"/>
        </w:rPr>
        <w:t>________</w:t>
      </w:r>
      <w:r>
        <w:rPr>
          <w:lang w:eastAsia="zh-CN"/>
        </w:rPr>
        <w:br/>
      </w:r>
      <w:r>
        <w:rPr>
          <w:color w:val="000000"/>
          <w:lang w:eastAsia="zh-CN"/>
        </w:rPr>
        <w:t>句</w:t>
      </w:r>
      <w:r>
        <w:rPr>
          <w:color w:val="000000"/>
          <w:lang w:eastAsia="zh-CN"/>
        </w:rPr>
        <w:t xml:space="preserve">________  </w:t>
      </w:r>
      <w:r>
        <w:rPr>
          <w:color w:val="000000"/>
          <w:lang w:eastAsia="zh-CN"/>
        </w:rPr>
        <w:t>串</w:t>
      </w:r>
      <w:r>
        <w:rPr>
          <w:color w:val="000000"/>
          <w:lang w:eastAsia="zh-CN"/>
        </w:rPr>
        <w:t xml:space="preserve">________  </w:t>
      </w:r>
      <w:r>
        <w:rPr>
          <w:color w:val="000000"/>
          <w:lang w:eastAsia="zh-CN"/>
        </w:rPr>
        <w:t>成</w:t>
      </w:r>
      <w:r>
        <w:rPr>
          <w:color w:val="000000"/>
          <w:lang w:eastAsia="zh-CN"/>
        </w:rPr>
        <w:t xml:space="preserve">________  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生字组词</w:t>
      </w:r>
      <w:r>
        <w:rPr>
          <w:lang w:eastAsia="zh-CN"/>
        </w:rPr>
        <w:br/>
      </w:r>
      <w:r>
        <w:rPr>
          <w:color w:val="000000"/>
          <w:lang w:eastAsia="zh-CN"/>
        </w:rPr>
        <w:t>下</w:t>
      </w:r>
      <w:r>
        <w:rPr>
          <w:color w:val="000000"/>
          <w:lang w:eastAsia="zh-CN"/>
        </w:rPr>
        <w:t>  ________  ________  ________</w:t>
      </w:r>
      <w:r>
        <w:rPr>
          <w:lang w:eastAsia="zh-CN"/>
        </w:rPr>
        <w:br/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  ________  ________  ________</w:t>
      </w:r>
      <w:r>
        <w:rPr>
          <w:lang w:eastAsia="zh-CN"/>
        </w:rPr>
        <w:br/>
      </w:r>
      <w:r>
        <w:rPr>
          <w:color w:val="000000"/>
          <w:lang w:eastAsia="zh-CN"/>
        </w:rPr>
        <w:t>雨</w:t>
      </w:r>
      <w:r>
        <w:rPr>
          <w:color w:val="000000"/>
          <w:lang w:eastAsia="zh-CN"/>
        </w:rPr>
        <w:t>  ________  ________  ________</w:t>
      </w:r>
      <w:r>
        <w:rPr>
          <w:lang w:eastAsia="zh-CN"/>
        </w:rPr>
        <w:br/>
      </w:r>
      <w:r>
        <w:rPr>
          <w:color w:val="000000"/>
          <w:lang w:eastAsia="zh-CN"/>
        </w:rPr>
        <w:t>们</w:t>
      </w:r>
      <w:r>
        <w:rPr>
          <w:color w:val="000000"/>
          <w:lang w:eastAsia="zh-CN"/>
        </w:rPr>
        <w:t xml:space="preserve">  ________  ________  ________  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号</w:t>
      </w:r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笔，第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笔是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多音字辨析</w:t>
      </w:r>
      <w:r>
        <w:rPr>
          <w:lang w:eastAsia="zh-CN"/>
        </w:rPr>
        <w:br/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  dāng  ________  dàng   ________</w:t>
      </w:r>
      <w:r>
        <w:rPr>
          <w:lang w:eastAsia="zh-CN"/>
        </w:rPr>
        <w:br/>
      </w:r>
      <w:r>
        <w:rPr>
          <w:color w:val="000000"/>
          <w:lang w:eastAsia="zh-CN"/>
        </w:rPr>
        <w:t>给</w:t>
      </w:r>
      <w:r>
        <w:rPr>
          <w:color w:val="000000"/>
          <w:lang w:eastAsia="zh-CN"/>
        </w:rPr>
        <w:t xml:space="preserve">  gěi  ________  jǐ  ________  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成</w:t>
      </w:r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笔，第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笔是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041FF2" w:rsidRDefault="00247397">
      <w:pPr>
        <w:spacing w:after="0"/>
      </w:pPr>
      <w:r>
        <w:rPr>
          <w:color w:val="000000"/>
        </w:rPr>
        <w:t>14.</w:t>
      </w:r>
      <w:r>
        <w:rPr>
          <w:color w:val="000000"/>
        </w:rPr>
        <w:t>形近字组词。</w:t>
      </w:r>
    </w:p>
    <w:tbl>
      <w:tblPr>
        <w:tblW w:w="0" w:type="auto"/>
        <w:tblLook w:val="04A0"/>
      </w:tblPr>
      <w:tblGrid>
        <w:gridCol w:w="1077"/>
        <w:gridCol w:w="1077"/>
        <w:gridCol w:w="1077"/>
        <w:gridCol w:w="1077"/>
      </w:tblGrid>
      <w:tr w:rsidR="00041FF2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中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泡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句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合</w:t>
            </w:r>
            <w:r>
              <w:rPr>
                <w:color w:val="000000"/>
              </w:rPr>
              <w:t>________</w:t>
            </w:r>
          </w:p>
        </w:tc>
      </w:tr>
      <w:tr w:rsidR="00041FF2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串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抱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包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给</w:t>
            </w:r>
            <w:r>
              <w:rPr>
                <w:color w:val="000000"/>
              </w:rPr>
              <w:t>________</w:t>
            </w:r>
          </w:p>
        </w:tc>
      </w:tr>
    </w:tbl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15.</w:t>
      </w:r>
      <w:r>
        <w:rPr>
          <w:color w:val="000000"/>
          <w:lang w:eastAsia="zh-CN"/>
        </w:rPr>
        <w:t>给下列句子加标点。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我们要爱护小动物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傍晚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小青蛙在池塘里叫不停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河水真清啊</w:t>
      </w:r>
      <w:r>
        <w:rPr>
          <w:color w:val="000000"/>
          <w:lang w:eastAsia="zh-CN"/>
        </w:rPr>
        <w:t xml:space="preserve">  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16.“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的笔顺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画，组词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041FF2" w:rsidRDefault="00247397">
      <w:pPr>
        <w:spacing w:after="0"/>
      </w:pPr>
      <w:r>
        <w:rPr>
          <w:color w:val="000000"/>
        </w:rPr>
        <w:t>17.</w:t>
      </w:r>
      <w:r>
        <w:rPr>
          <w:color w:val="000000"/>
        </w:rPr>
        <w:t>选择正确读音。</w:t>
      </w:r>
      <w:r>
        <w:br/>
      </w:r>
      <w:r>
        <w:rPr>
          <w:color w:val="000000"/>
        </w:rPr>
        <w:t>串</w:t>
      </w:r>
      <w:r>
        <w:rPr>
          <w:color w:val="000000"/>
        </w:rPr>
        <w:t xml:space="preserve">________ cuàn  chuàn    </w:t>
      </w:r>
      <w:r>
        <w:rPr>
          <w:color w:val="000000"/>
        </w:rPr>
        <w:t>诗</w:t>
      </w:r>
      <w:r>
        <w:rPr>
          <w:color w:val="000000"/>
        </w:rPr>
        <w:t>________ sī  shī</w:t>
      </w:r>
      <w:r>
        <w:br/>
      </w:r>
      <w:r>
        <w:rPr>
          <w:color w:val="000000"/>
        </w:rPr>
        <w:t>略</w:t>
      </w:r>
      <w:r>
        <w:rPr>
          <w:color w:val="000000"/>
        </w:rPr>
        <w:t xml:space="preserve">________ luè  lüè    </w:t>
      </w:r>
      <w:r>
        <w:rPr>
          <w:color w:val="000000"/>
        </w:rPr>
        <w:t>逗</w:t>
      </w:r>
      <w:r>
        <w:rPr>
          <w:color w:val="000000"/>
        </w:rPr>
        <w:t xml:space="preserve">________ dòu  duò    </w:t>
      </w:r>
    </w:p>
    <w:p w:rsidR="00041FF2" w:rsidRDefault="00247397">
      <w:pPr>
        <w:spacing w:after="0"/>
      </w:pPr>
      <w:r>
        <w:rPr>
          <w:color w:val="000000"/>
        </w:rPr>
        <w:t>18.</w:t>
      </w:r>
      <w:r>
        <w:rPr>
          <w:color w:val="000000"/>
        </w:rPr>
        <w:t>读拼音，写词语</w:t>
      </w:r>
    </w:p>
    <w:tbl>
      <w:tblPr>
        <w:tblW w:w="0" w:type="auto"/>
        <w:tblLook w:val="04A0"/>
      </w:tblPr>
      <w:tblGrid>
        <w:gridCol w:w="867"/>
        <w:gridCol w:w="867"/>
        <w:gridCol w:w="867"/>
        <w:gridCol w:w="867"/>
      </w:tblGrid>
      <w:tr w:rsidR="00041FF2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xià  yǔ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yí gè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wǒ men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kě yǐ</w:t>
            </w:r>
          </w:p>
        </w:tc>
      </w:tr>
      <w:tr w:rsidR="00041FF2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1FF2" w:rsidRDefault="00247397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041FF2" w:rsidRDefault="00247397">
      <w:r>
        <w:rPr>
          <w:b/>
          <w:bCs/>
          <w:sz w:val="24"/>
          <w:szCs w:val="24"/>
        </w:rPr>
        <w:t>二、现代文阅读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课内阅读。</w:t>
      </w:r>
      <w:r>
        <w:rPr>
          <w:lang w:eastAsia="zh-CN"/>
        </w:rPr>
        <w:br/>
      </w:r>
      <w:r>
        <w:rPr>
          <w:color w:val="000000"/>
          <w:lang w:eastAsia="zh-CN"/>
        </w:rPr>
        <w:t>下雨了</w:t>
      </w:r>
      <w:r>
        <w:rPr>
          <w:lang w:eastAsia="zh-CN"/>
        </w:rPr>
        <w:br/>
      </w:r>
      <w:r>
        <w:rPr>
          <w:color w:val="000000"/>
          <w:lang w:eastAsia="zh-CN"/>
        </w:rPr>
        <w:t>雨点淅沥淅沥，沙啦啦。</w:t>
      </w:r>
      <w:r>
        <w:rPr>
          <w:lang w:eastAsia="zh-CN"/>
        </w:rPr>
        <w:br/>
      </w:r>
      <w:r>
        <w:rPr>
          <w:color w:val="000000"/>
          <w:lang w:eastAsia="zh-CN"/>
        </w:rPr>
        <w:t>青蛙说：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我要写诗啦！</w:t>
      </w:r>
      <w:r>
        <w:rPr>
          <w:color w:val="000000"/>
          <w:lang w:eastAsia="zh-CN"/>
        </w:rPr>
        <w:t>”</w:t>
      </w:r>
      <w:r>
        <w:rPr>
          <w:lang w:eastAsia="zh-CN"/>
        </w:rPr>
        <w:br/>
      </w:r>
      <w:r>
        <w:rPr>
          <w:color w:val="000000"/>
          <w:lang w:eastAsia="zh-CN"/>
        </w:rPr>
        <w:t>小蝌蚪邮过来说：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我要给你当小逗号。</w:t>
      </w:r>
      <w:r>
        <w:rPr>
          <w:color w:val="000000"/>
          <w:lang w:eastAsia="zh-CN"/>
        </w:rPr>
        <w:t>”</w:t>
      </w:r>
      <w:r>
        <w:rPr>
          <w:lang w:eastAsia="zh-CN"/>
        </w:rPr>
        <w:br/>
      </w:r>
      <w:r>
        <w:rPr>
          <w:color w:val="000000"/>
          <w:lang w:eastAsia="zh-CN"/>
        </w:rPr>
        <w:t>池塘里的水泡泡说：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我能当个小句号。</w:t>
      </w:r>
      <w:r>
        <w:rPr>
          <w:color w:val="000000"/>
          <w:lang w:eastAsia="zh-CN"/>
        </w:rPr>
        <w:t>”</w:t>
      </w:r>
      <w:r>
        <w:rPr>
          <w:lang w:eastAsia="zh-CN"/>
        </w:rPr>
        <w:br/>
      </w:r>
      <w:r>
        <w:rPr>
          <w:color w:val="000000"/>
          <w:lang w:eastAsia="zh-CN"/>
        </w:rPr>
        <w:t>荷叶上的一串水珠说：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我们可以当省略号。</w:t>
      </w:r>
      <w:r>
        <w:rPr>
          <w:color w:val="000000"/>
          <w:lang w:eastAsia="zh-CN"/>
        </w:rPr>
        <w:t xml:space="preserve">”  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）找出短文中所有的角色。</w:t>
      </w:r>
      <w:r>
        <w:rPr>
          <w:color w:val="000000"/>
          <w:lang w:eastAsia="zh-CN"/>
        </w:rPr>
        <w:t xml:space="preserve">  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）根据课文内容填空。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小蝌蚪游过来说：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当个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>”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池塘里的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我能当个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>”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荷叶上的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我们可以当省略号。</w:t>
      </w:r>
      <w:r>
        <w:rPr>
          <w:color w:val="000000"/>
          <w:lang w:eastAsia="zh-CN"/>
        </w:rPr>
        <w:t xml:space="preserve">”  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阅读理解。</w:t>
      </w:r>
      <w:r>
        <w:rPr>
          <w:lang w:eastAsia="zh-CN"/>
        </w:rPr>
        <w:br/>
      </w:r>
      <w:r>
        <w:rPr>
          <w:color w:val="000000"/>
          <w:lang w:eastAsia="zh-CN"/>
        </w:rPr>
        <w:t>小池塘（节选）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白云倒映在池塘里，像一群白鹅。太阳倒映在池塘里，像一只鲜红的气球。月牙倒映在池塘里，像一只弯弯的小船。星星倒映在池塘里，像许多闪亮的珍珠。</w:t>
      </w:r>
      <w:r>
        <w:rPr>
          <w:color w:val="000000"/>
          <w:lang w:eastAsia="zh-CN"/>
        </w:rPr>
        <w:t xml:space="preserve">  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）这段话一共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句话。</w:t>
      </w:r>
      <w:r>
        <w:rPr>
          <w:color w:val="000000"/>
          <w:lang w:eastAsia="zh-CN"/>
        </w:rPr>
        <w:t xml:space="preserve">  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）这段话讲了天上的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倒映在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里的样子。</w:t>
      </w:r>
      <w:r>
        <w:rPr>
          <w:color w:val="000000"/>
          <w:lang w:eastAsia="zh-CN"/>
        </w:rPr>
        <w:t xml:space="preserve">    </w:t>
      </w:r>
    </w:p>
    <w:p w:rsidR="00041FF2" w:rsidRDefault="00247397">
      <w:pPr>
        <w:rPr>
          <w:lang w:eastAsia="zh-CN"/>
        </w:rPr>
      </w:pPr>
      <w:r>
        <w:rPr>
          <w:lang w:eastAsia="zh-CN"/>
        </w:rPr>
        <w:br w:type="page"/>
      </w:r>
    </w:p>
    <w:p w:rsidR="00041FF2" w:rsidRDefault="00247397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 w:rsidR="00041FF2" w:rsidRDefault="00247397">
      <w:pPr>
        <w:rPr>
          <w:lang w:eastAsia="zh-CN"/>
        </w:rPr>
      </w:pPr>
      <w:r>
        <w:rPr>
          <w:lang w:eastAsia="zh-CN"/>
        </w:rPr>
        <w:t>一、填空题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noProof/>
          <w:lang w:eastAsia="zh-CN"/>
        </w:rPr>
        <w:drawing>
          <wp:inline distT="0" distB="0" distL="0" distR="0">
            <wp:extent cx="210083" cy="210083"/>
            <wp:effectExtent l="0" t="0" r="0" b="0"/>
            <wp:docPr id="1" name="" descr="_x0000_i1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210083" cy="210083"/>
            <wp:effectExtent l="0" t="0" r="0" b="0"/>
            <wp:docPr id="2" name="" descr="_x0000_i1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210083" cy="210083"/>
            <wp:effectExtent l="0" t="0" r="0" b="0"/>
            <wp:docPr id="3" name="" descr="_x0000_i1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210083" cy="210083"/>
            <wp:effectExtent l="0" t="0" r="0" b="0"/>
            <wp:docPr id="4" name="" descr="_x0000_i1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210083" cy="210083"/>
            <wp:effectExtent l="0" t="0" r="0" b="0"/>
            <wp:docPr id="5" name="" descr="_x0000_i1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；我们</w:t>
      </w:r>
      <w:r>
        <w:rPr>
          <w:color w:val="000000"/>
          <w:lang w:eastAsia="zh-CN"/>
        </w:rPr>
        <w:t xml:space="preserve">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句号；一串；括号；成果</w:t>
      </w:r>
      <w:r>
        <w:rPr>
          <w:color w:val="000000"/>
          <w:lang w:eastAsia="zh-CN"/>
        </w:rPr>
        <w:t xml:space="preserve">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中国；水泡；句号；合同；一串；抱住；包子；给我</w:t>
      </w:r>
      <w:r>
        <w:rPr>
          <w:color w:val="000000"/>
          <w:lang w:eastAsia="zh-CN"/>
        </w:rPr>
        <w:t xml:space="preserve">  </w:t>
      </w:r>
    </w:p>
    <w:p w:rsidR="00041FF2" w:rsidRDefault="00247397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noProof/>
          <w:lang w:eastAsia="zh-CN"/>
        </w:rPr>
        <w:drawing>
          <wp:inline distT="0" distB="0" distL="0" distR="0">
            <wp:extent cx="210083" cy="210083"/>
            <wp:effectExtent l="0" t="0" r="0" b="0"/>
            <wp:docPr id="6" name="" descr="_x0000_i1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210083" cy="210083"/>
            <wp:effectExtent l="0" t="0" r="0" b="0"/>
            <wp:docPr id="7" name="" descr="_x0000_i1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210083" cy="210083"/>
            <wp:effectExtent l="0" t="0" r="0" b="0"/>
            <wp:docPr id="8" name="" descr="_x0000_i1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210083" cy="210083"/>
            <wp:effectExtent l="0" t="0" r="0" b="0"/>
            <wp:docPr id="9" name="" descr="_x0000_i1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210083" cy="210083"/>
            <wp:effectExtent l="0" t="0" r="0" b="0"/>
            <wp:docPr id="10" name="" descr="_x0000_i1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210083" cy="210083"/>
            <wp:effectExtent l="0" t="0" r="0" b="0"/>
            <wp:docPr id="11" name="" descr="_x0000_i1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210083" cy="210083"/>
            <wp:effectExtent l="0" t="0" r="0" b="0"/>
            <wp:docPr id="12" name="" descr="_x0000_i1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210083" cy="210083"/>
            <wp:effectExtent l="0" t="0" r="0" b="0"/>
            <wp:docPr id="13" name="" descr="_x0000_i1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color w:val="000000"/>
        </w:rPr>
        <w:t>8</w:t>
      </w:r>
      <w:r>
        <w:rPr>
          <w:color w:val="000000"/>
        </w:rPr>
        <w:t>；下雨</w:t>
      </w:r>
      <w:r>
        <w:rPr>
          <w:color w:val="000000"/>
        </w:rPr>
        <w:t xml:space="preserve">  </w:t>
      </w:r>
    </w:p>
    <w:p w:rsidR="00041FF2" w:rsidRDefault="00247397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noProof/>
          <w:lang w:eastAsia="zh-CN"/>
        </w:rPr>
        <w:drawing>
          <wp:inline distT="0" distB="0" distL="0" distR="0">
            <wp:extent cx="210083" cy="210083"/>
            <wp:effectExtent l="0" t="0" r="0" b="0"/>
            <wp:docPr id="14" name="" descr="_x0000_i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210083" cy="210083"/>
            <wp:effectExtent l="0" t="0" r="0" b="0"/>
            <wp:docPr id="15" name="" descr="_x0000_i1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210083" cy="210083"/>
            <wp:effectExtent l="0" t="0" r="0" b="0"/>
            <wp:docPr id="16" name="" descr="_x0000_i1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color w:val="000000"/>
        </w:rPr>
        <w:t>3</w:t>
      </w:r>
      <w:r>
        <w:rPr>
          <w:color w:val="000000"/>
        </w:rPr>
        <w:t>；上下</w:t>
      </w:r>
      <w:r>
        <w:rPr>
          <w:color w:val="000000"/>
        </w:rPr>
        <w:t xml:space="preserve">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给你；小逗号；水泡泡；小句号；一串水珠</w:t>
      </w:r>
      <w:r>
        <w:rPr>
          <w:color w:val="000000"/>
          <w:lang w:eastAsia="zh-CN"/>
        </w:rPr>
        <w:t xml:space="preserve">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左右；亻；</w:t>
      </w:r>
      <w:r>
        <w:rPr>
          <w:color w:val="000000"/>
          <w:lang w:eastAsia="zh-CN"/>
        </w:rPr>
        <w:t xml:space="preserve">5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吃；喝；味；河；湖；海；红；细；线；们；他；何</w:t>
      </w:r>
      <w:r>
        <w:rPr>
          <w:color w:val="000000"/>
          <w:lang w:eastAsia="zh-CN"/>
        </w:rPr>
        <w:t xml:space="preserve">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给你；句号；泡泡；句子；一串；完成</w:t>
      </w:r>
      <w:r>
        <w:rPr>
          <w:color w:val="000000"/>
          <w:lang w:eastAsia="zh-CN"/>
        </w:rPr>
        <w:t xml:space="preserve">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下面；取下；下来；一个；大个；个人；大雨；风雨；小雨；你们；我们；咱们</w:t>
      </w:r>
      <w:r>
        <w:rPr>
          <w:color w:val="000000"/>
          <w:lang w:eastAsia="zh-CN"/>
        </w:rPr>
        <w:t xml:space="preserve">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；横</w:t>
      </w:r>
      <w:r>
        <w:rPr>
          <w:color w:val="000000"/>
          <w:lang w:eastAsia="zh-CN"/>
        </w:rPr>
        <w:t xml:space="preserve">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当天；上当；送给；供给</w:t>
      </w:r>
      <w:r>
        <w:rPr>
          <w:color w:val="000000"/>
          <w:lang w:eastAsia="zh-CN"/>
        </w:rPr>
        <w:t xml:space="preserve">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；点</w:t>
      </w:r>
      <w:r>
        <w:rPr>
          <w:color w:val="000000"/>
          <w:lang w:eastAsia="zh-CN"/>
        </w:rPr>
        <w:t xml:space="preserve">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中间；水泡；句子；开合；一串；怀抱；一包；送给</w:t>
      </w:r>
      <w:r>
        <w:rPr>
          <w:color w:val="000000"/>
          <w:lang w:eastAsia="zh-CN"/>
        </w:rPr>
        <w:t xml:space="preserve">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我们要爱护小动物。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傍晚，小青蛙在池塘里叫不停。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河水真清啊！</w:t>
      </w:r>
      <w:r>
        <w:rPr>
          <w:color w:val="000000"/>
          <w:lang w:eastAsia="zh-CN"/>
        </w:rPr>
        <w:t xml:space="preserve">  </w:t>
      </w:r>
    </w:p>
    <w:p w:rsidR="00041FF2" w:rsidRDefault="00247397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noProof/>
          <w:lang w:eastAsia="zh-CN"/>
        </w:rPr>
        <w:drawing>
          <wp:inline distT="0" distB="0" distL="0" distR="0">
            <wp:extent cx="210083" cy="210083"/>
            <wp:effectExtent l="0" t="0" r="0" b="0"/>
            <wp:docPr id="17" name="" descr="_x0000_i1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210083" cy="210083"/>
            <wp:effectExtent l="0" t="0" r="0" b="0"/>
            <wp:docPr id="18" name="" descr="_x0000_i1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210083" cy="210083"/>
            <wp:effectExtent l="0" t="0" r="0" b="0"/>
            <wp:docPr id="19" name="" descr="_x0000_i1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color w:val="000000"/>
        </w:rPr>
        <w:t>3</w:t>
      </w:r>
      <w:r>
        <w:rPr>
          <w:color w:val="000000"/>
        </w:rPr>
        <w:t>；几个</w:t>
      </w:r>
      <w:r>
        <w:rPr>
          <w:color w:val="000000"/>
        </w:rPr>
        <w:t xml:space="preserve">  </w:t>
      </w:r>
    </w:p>
    <w:p w:rsidR="00041FF2" w:rsidRDefault="00247397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chuàn</w:t>
      </w:r>
      <w:r>
        <w:rPr>
          <w:color w:val="000000"/>
        </w:rPr>
        <w:t>；</w:t>
      </w:r>
      <w:r>
        <w:rPr>
          <w:color w:val="000000"/>
        </w:rPr>
        <w:t>shī</w:t>
      </w:r>
      <w:r>
        <w:rPr>
          <w:color w:val="000000"/>
        </w:rPr>
        <w:t>；</w:t>
      </w:r>
      <w:r>
        <w:rPr>
          <w:color w:val="000000"/>
        </w:rPr>
        <w:t>lüè</w:t>
      </w:r>
      <w:r>
        <w:rPr>
          <w:color w:val="000000"/>
        </w:rPr>
        <w:t>；</w:t>
      </w:r>
      <w:r>
        <w:rPr>
          <w:color w:val="000000"/>
        </w:rPr>
        <w:t xml:space="preserve">dòu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下雨；一个；我们；可以</w:t>
      </w:r>
      <w:r>
        <w:rPr>
          <w:color w:val="000000"/>
          <w:lang w:eastAsia="zh-CN"/>
        </w:rPr>
        <w:t xml:space="preserve">  </w:t>
      </w:r>
    </w:p>
    <w:p w:rsidR="00041FF2" w:rsidRDefault="00247397">
      <w:pPr>
        <w:rPr>
          <w:lang w:eastAsia="zh-CN"/>
        </w:rPr>
      </w:pPr>
      <w:r>
        <w:rPr>
          <w:lang w:eastAsia="zh-CN"/>
        </w:rPr>
        <w:t>二、现代文阅读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）青蛙、小蝌蚪、水泡泡、一串水珠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）给你；小逗号；水泡泡；小句号；一串水珠</w:t>
      </w:r>
      <w:r>
        <w:rPr>
          <w:color w:val="000000"/>
          <w:lang w:eastAsia="zh-CN"/>
        </w:rPr>
        <w:t xml:space="preserve">  </w:t>
      </w:r>
    </w:p>
    <w:p w:rsidR="00041FF2" w:rsidRDefault="00247397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4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）白云；太阳；月牙；星星；水里</w:t>
      </w:r>
      <w:r>
        <w:rPr>
          <w:color w:val="000000"/>
          <w:lang w:eastAsia="zh-CN"/>
        </w:rPr>
        <w:t xml:space="preserve">  </w:t>
      </w:r>
    </w:p>
    <w:sectPr w:rsidR="00041FF2" w:rsidSect="00041FF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397" w:rsidRDefault="00247397" w:rsidP="00041FF2">
      <w:pPr>
        <w:spacing w:after="0" w:line="240" w:lineRule="auto"/>
      </w:pPr>
      <w:r>
        <w:separator/>
      </w:r>
    </w:p>
  </w:endnote>
  <w:endnote w:type="continuationSeparator" w:id="1">
    <w:p w:rsidR="00247397" w:rsidRDefault="00247397" w:rsidP="00041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A15" w:rsidRDefault="00665A1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FF2" w:rsidRPr="00665A15" w:rsidRDefault="00041FF2" w:rsidP="00665A15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A15" w:rsidRDefault="00665A1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397" w:rsidRDefault="00247397" w:rsidP="00041FF2">
      <w:pPr>
        <w:spacing w:after="0" w:line="240" w:lineRule="auto"/>
      </w:pPr>
      <w:r>
        <w:separator/>
      </w:r>
    </w:p>
  </w:footnote>
  <w:footnote w:type="continuationSeparator" w:id="1">
    <w:p w:rsidR="00247397" w:rsidRDefault="00247397" w:rsidP="00041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FF2" w:rsidRDefault="00041FF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FF2" w:rsidRPr="00665A15" w:rsidRDefault="00041FF2" w:rsidP="00665A15">
    <w:pPr>
      <w:pStyle w:val="a5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A15" w:rsidRDefault="00665A1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9452EC5"/>
    <w:multiLevelType w:val="hybridMultilevel"/>
    <w:tmpl w:val="FD123248"/>
    <w:lvl w:ilvl="0" w:tplc="18349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E06836"/>
    <w:multiLevelType w:val="hybridMultilevel"/>
    <w:tmpl w:val="A71A2D3C"/>
    <w:lvl w:ilvl="0" w:tplc="85052133">
      <w:start w:val="1"/>
      <w:numFmt w:val="decimal"/>
      <w:lvlText w:val="%1."/>
      <w:lvlJc w:val="left"/>
      <w:pPr>
        <w:ind w:left="720" w:hanging="360"/>
      </w:pPr>
    </w:lvl>
    <w:lvl w:ilvl="1" w:tplc="85052133" w:tentative="1">
      <w:start w:val="1"/>
      <w:numFmt w:val="lowerLetter"/>
      <w:lvlText w:val="%2."/>
      <w:lvlJc w:val="left"/>
      <w:pPr>
        <w:ind w:left="1440" w:hanging="360"/>
      </w:pPr>
    </w:lvl>
    <w:lvl w:ilvl="2" w:tplc="85052133" w:tentative="1">
      <w:start w:val="1"/>
      <w:numFmt w:val="lowerRoman"/>
      <w:lvlText w:val="%3."/>
      <w:lvlJc w:val="right"/>
      <w:pPr>
        <w:ind w:left="2160" w:hanging="180"/>
      </w:pPr>
    </w:lvl>
    <w:lvl w:ilvl="3" w:tplc="85052133" w:tentative="1">
      <w:start w:val="1"/>
      <w:numFmt w:val="decimal"/>
      <w:lvlText w:val="%4."/>
      <w:lvlJc w:val="left"/>
      <w:pPr>
        <w:ind w:left="2880" w:hanging="360"/>
      </w:pPr>
    </w:lvl>
    <w:lvl w:ilvl="4" w:tplc="85052133" w:tentative="1">
      <w:start w:val="1"/>
      <w:numFmt w:val="lowerLetter"/>
      <w:lvlText w:val="%5."/>
      <w:lvlJc w:val="left"/>
      <w:pPr>
        <w:ind w:left="3600" w:hanging="360"/>
      </w:pPr>
    </w:lvl>
    <w:lvl w:ilvl="5" w:tplc="85052133" w:tentative="1">
      <w:start w:val="1"/>
      <w:numFmt w:val="lowerRoman"/>
      <w:lvlText w:val="%6."/>
      <w:lvlJc w:val="right"/>
      <w:pPr>
        <w:ind w:left="4320" w:hanging="180"/>
      </w:pPr>
    </w:lvl>
    <w:lvl w:ilvl="6" w:tplc="85052133" w:tentative="1">
      <w:start w:val="1"/>
      <w:numFmt w:val="decimal"/>
      <w:lvlText w:val="%7."/>
      <w:lvlJc w:val="left"/>
      <w:pPr>
        <w:ind w:left="5040" w:hanging="360"/>
      </w:pPr>
    </w:lvl>
    <w:lvl w:ilvl="7" w:tplc="85052133" w:tentative="1">
      <w:start w:val="1"/>
      <w:numFmt w:val="lowerLetter"/>
      <w:lvlText w:val="%8."/>
      <w:lvlJc w:val="left"/>
      <w:pPr>
        <w:ind w:left="5760" w:hanging="360"/>
      </w:pPr>
    </w:lvl>
    <w:lvl w:ilvl="8" w:tplc="85052133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41FF2"/>
    <w:rsid w:val="00081CD1"/>
    <w:rsid w:val="00105B32"/>
    <w:rsid w:val="0016193D"/>
    <w:rsid w:val="0019595E"/>
    <w:rsid w:val="00212F8D"/>
    <w:rsid w:val="00243F78"/>
    <w:rsid w:val="00244DEA"/>
    <w:rsid w:val="00247397"/>
    <w:rsid w:val="002A22FB"/>
    <w:rsid w:val="002B1B52"/>
    <w:rsid w:val="002B79A1"/>
    <w:rsid w:val="002C5454"/>
    <w:rsid w:val="002F406B"/>
    <w:rsid w:val="003C7056"/>
    <w:rsid w:val="004621D6"/>
    <w:rsid w:val="004764CB"/>
    <w:rsid w:val="004A7EC2"/>
    <w:rsid w:val="004B0B79"/>
    <w:rsid w:val="0052166A"/>
    <w:rsid w:val="00570E98"/>
    <w:rsid w:val="00665A15"/>
    <w:rsid w:val="006B7A92"/>
    <w:rsid w:val="006B7EC1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FF2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041F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41FF2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041FF2"/>
    <w:pPr>
      <w:widowControl w:val="0"/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041FF2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sid w:val="00041FF2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041FF2"/>
    <w:rPr>
      <w:sz w:val="18"/>
      <w:szCs w:val="18"/>
    </w:rPr>
  </w:style>
  <w:style w:type="paragraph" w:customStyle="1" w:styleId="1">
    <w:name w:val="正文1"/>
    <w:qFormat/>
    <w:rsid w:val="00041FF2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041FF2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041FF2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041FF2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041FF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2018-06-24T08:24:00Z</dcterms:created>
  <dcterms:modified xsi:type="dcterms:W3CDTF">2018-06-24T08:24:00Z</dcterms:modified>
</cp:coreProperties>
</file>