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58B1" w:rsidRPr="00360121" w:rsidRDefault="009658B1" w:rsidP="00360121">
      <w:pPr>
        <w:spacing w:line="360" w:lineRule="auto"/>
        <w:rPr>
          <w:lang w:eastAsia="zh-CN"/>
        </w:rPr>
      </w:pPr>
    </w:p>
    <w:p w:rsidR="009658B1" w:rsidRPr="00360121" w:rsidRDefault="00677EA6" w:rsidP="00360121">
      <w:pPr>
        <w:spacing w:line="360" w:lineRule="auto"/>
        <w:jc w:val="center"/>
        <w:rPr>
          <w:lang w:eastAsia="zh-CN"/>
        </w:rPr>
      </w:pPr>
      <w:r w:rsidRPr="00360121">
        <w:rPr>
          <w:b/>
          <w:bCs/>
          <w:sz w:val="28"/>
          <w:szCs w:val="28"/>
          <w:lang w:eastAsia="zh-CN"/>
        </w:rPr>
        <w:t xml:space="preserve">1.1 </w:t>
      </w:r>
      <w:r w:rsidRPr="00360121">
        <w:rPr>
          <w:b/>
          <w:bCs/>
          <w:sz w:val="28"/>
          <w:szCs w:val="28"/>
          <w:lang w:eastAsia="zh-CN"/>
        </w:rPr>
        <w:t>谁的得分高</w:t>
      </w:r>
    </w:p>
    <w:p w:rsidR="009658B1" w:rsidRPr="00360121" w:rsidRDefault="00677EA6" w:rsidP="00360121">
      <w:pPr>
        <w:spacing w:line="360" w:lineRule="auto"/>
        <w:rPr>
          <w:lang w:eastAsia="zh-CN"/>
        </w:rPr>
      </w:pPr>
      <w:r w:rsidRPr="00360121">
        <w:rPr>
          <w:b/>
          <w:bCs/>
          <w:sz w:val="24"/>
          <w:szCs w:val="24"/>
          <w:lang w:eastAsia="zh-CN"/>
        </w:rPr>
        <w:t>一、单选题</w:t>
      </w:r>
      <w:r w:rsidR="004B52C5" w:rsidRPr="004B52C5">
        <w:rPr>
          <w:rFonts w:hint="eastAsia"/>
          <w:b/>
          <w:bCs/>
          <w:color w:val="FFFFFF"/>
          <w:sz w:val="4"/>
          <w:szCs w:val="24"/>
          <w:lang w:eastAsia="zh-CN"/>
        </w:rPr>
        <w:t>[</w:t>
      </w:r>
      <w:r w:rsidR="004B52C5" w:rsidRPr="004B52C5">
        <w:rPr>
          <w:rFonts w:hint="eastAsia"/>
          <w:b/>
          <w:bCs/>
          <w:color w:val="FFFFFF"/>
          <w:sz w:val="4"/>
          <w:szCs w:val="24"/>
          <w:lang w:eastAsia="zh-CN"/>
        </w:rPr>
        <w:t>来源</w:t>
      </w:r>
      <w:r w:rsidR="004B52C5" w:rsidRPr="004B52C5">
        <w:rPr>
          <w:rFonts w:hint="eastAsia"/>
          <w:b/>
          <w:bCs/>
          <w:color w:val="FFFFFF"/>
          <w:sz w:val="4"/>
          <w:szCs w:val="24"/>
          <w:lang w:eastAsia="zh-CN"/>
        </w:rPr>
        <w:t>:</w:t>
      </w:r>
      <w:r w:rsidR="004B52C5" w:rsidRPr="004B52C5">
        <w:rPr>
          <w:rFonts w:hint="eastAsia"/>
          <w:b/>
          <w:bCs/>
          <w:color w:val="FFFFFF"/>
          <w:sz w:val="4"/>
          <w:szCs w:val="24"/>
          <w:lang w:eastAsia="zh-CN"/>
        </w:rPr>
        <w:t>学科网</w:t>
      </w:r>
      <w:r w:rsidR="004B52C5" w:rsidRPr="004B52C5">
        <w:rPr>
          <w:rFonts w:hint="eastAsia"/>
          <w:b/>
          <w:bCs/>
          <w:color w:val="FFFFFF"/>
          <w:sz w:val="4"/>
          <w:szCs w:val="24"/>
          <w:lang w:eastAsia="zh-CN"/>
        </w:rPr>
        <w:t>]</w:t>
      </w:r>
    </w:p>
    <w:p w:rsidR="009658B1" w:rsidRPr="00360121" w:rsidRDefault="00677EA6" w:rsidP="00360121">
      <w:pPr>
        <w:spacing w:after="0" w:line="360" w:lineRule="auto"/>
        <w:rPr>
          <w:lang w:eastAsia="zh-CN"/>
        </w:rPr>
      </w:pPr>
      <w:r w:rsidRPr="00360121">
        <w:rPr>
          <w:lang w:eastAsia="zh-CN"/>
        </w:rPr>
        <w:t>1.</w:t>
      </w:r>
      <w:r w:rsidRPr="00360121">
        <w:rPr>
          <w:lang w:eastAsia="zh-CN"/>
        </w:rPr>
        <w:t>一个三位数，三个数字的和是</w:t>
      </w:r>
      <w:r w:rsidRPr="00360121">
        <w:rPr>
          <w:lang w:eastAsia="zh-CN"/>
        </w:rPr>
        <w:t>26</w:t>
      </w:r>
      <w:r w:rsidRPr="00360121">
        <w:rPr>
          <w:lang w:eastAsia="zh-CN"/>
        </w:rPr>
        <w:t>，这个数是（</w:t>
      </w:r>
      <w:r w:rsidRPr="00360121">
        <w:rPr>
          <w:lang w:eastAsia="zh-CN"/>
        </w:rPr>
        <w:t xml:space="preserve">   </w:t>
      </w:r>
      <w:r w:rsidRPr="00360121">
        <w:rPr>
          <w:lang w:eastAsia="zh-CN"/>
        </w:rPr>
        <w:t>）。</w:t>
      </w:r>
      <w:r w:rsidRPr="00360121">
        <w:rPr>
          <w:lang w:eastAsia="zh-CN"/>
        </w:rPr>
        <w:t xml:space="preserve">            </w:t>
      </w:r>
    </w:p>
    <w:p w:rsidR="009658B1" w:rsidRPr="00360121" w:rsidRDefault="00677EA6" w:rsidP="00360121">
      <w:pPr>
        <w:spacing w:after="0" w:line="360" w:lineRule="auto"/>
        <w:ind w:left="150"/>
        <w:rPr>
          <w:lang w:eastAsia="zh-CN"/>
        </w:rPr>
      </w:pPr>
      <w:r w:rsidRPr="00360121">
        <w:rPr>
          <w:lang w:eastAsia="zh-CN"/>
        </w:rPr>
        <w:t>A. 899                                          </w:t>
      </w:r>
      <w:r w:rsidR="00A00452">
        <w:rPr>
          <w:noProof/>
          <w:lang w:eastAsia="zh-CN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图片 1" o:spid="_x0000_i1025" type="#_x0000_t75" alt="学科网(www.zxxk.com)--教育资源门户，提供试卷、教案、课件、论文、素材及各类教学资源下载，还有大量而丰富的教学相关资讯！" style="width:.85pt;height:3.35pt;visibility:visible;mso-wrap-style:square">
            <v:imagedata r:id="rId10" o:title=""/>
          </v:shape>
        </w:pict>
      </w:r>
      <w:r w:rsidRPr="00360121">
        <w:rPr>
          <w:lang w:eastAsia="zh-CN"/>
        </w:rPr>
        <w:t>B. 999                                          </w:t>
      </w:r>
      <w:r w:rsidR="00A00452">
        <w:rPr>
          <w:noProof/>
          <w:lang w:eastAsia="zh-CN"/>
        </w:rPr>
        <w:pict>
          <v:shape id="图片 2" o:spid="_x0000_i1026" type="#_x0000_t75" alt="学科网(www.zxxk.com)--教育资源门户，提供试卷、教案、课件、论文、素材及各类教学资源下载，还有大量而丰富的教学相关资讯！" style="width:.85pt;height:3.35pt;visibility:visible;mso-wrap-style:square">
            <v:imagedata r:id="rId10" o:title=""/>
          </v:shape>
        </w:pict>
      </w:r>
      <w:r w:rsidRPr="00360121">
        <w:rPr>
          <w:lang w:eastAsia="zh-CN"/>
        </w:rPr>
        <w:t>C. 898</w:t>
      </w:r>
    </w:p>
    <w:p w:rsidR="009658B1" w:rsidRPr="00360121" w:rsidRDefault="00677EA6" w:rsidP="00360121">
      <w:pPr>
        <w:spacing w:after="0" w:line="360" w:lineRule="auto"/>
        <w:rPr>
          <w:lang w:eastAsia="zh-CN"/>
        </w:rPr>
      </w:pPr>
      <w:r w:rsidRPr="00360121">
        <w:rPr>
          <w:lang w:eastAsia="zh-CN"/>
        </w:rPr>
        <w:t>2.</w:t>
      </w:r>
      <w:r w:rsidRPr="00360121">
        <w:rPr>
          <w:lang w:eastAsia="zh-CN"/>
        </w:rPr>
        <w:t>在一个减法算式里，被减数、减数与差的和是</w:t>
      </w:r>
      <w:r w:rsidRPr="00360121">
        <w:rPr>
          <w:lang w:eastAsia="zh-CN"/>
        </w:rPr>
        <w:t>200</w:t>
      </w:r>
      <w:r w:rsidRPr="00360121">
        <w:rPr>
          <w:lang w:eastAsia="zh-CN"/>
        </w:rPr>
        <w:t>，被减数是（</w:t>
      </w:r>
      <w:r w:rsidRPr="00360121">
        <w:rPr>
          <w:lang w:eastAsia="zh-CN"/>
        </w:rPr>
        <w:t xml:space="preserve">     </w:t>
      </w:r>
      <w:r w:rsidRPr="00360121">
        <w:rPr>
          <w:lang w:eastAsia="zh-CN"/>
        </w:rPr>
        <w:t>）</w:t>
      </w:r>
      <w:r w:rsidRPr="00360121">
        <w:rPr>
          <w:lang w:eastAsia="zh-CN"/>
        </w:rPr>
        <w:t xml:space="preserve">            </w:t>
      </w:r>
    </w:p>
    <w:p w:rsidR="009658B1" w:rsidRPr="00360121" w:rsidRDefault="00677EA6" w:rsidP="00360121">
      <w:pPr>
        <w:spacing w:after="0" w:line="360" w:lineRule="auto"/>
        <w:ind w:left="150"/>
        <w:rPr>
          <w:lang w:eastAsia="zh-CN"/>
        </w:rPr>
      </w:pPr>
      <w:r w:rsidRPr="00360121">
        <w:rPr>
          <w:lang w:eastAsia="zh-CN"/>
        </w:rPr>
        <w:t>A. 10                                       </w:t>
      </w:r>
      <w:r w:rsidR="00A00452">
        <w:rPr>
          <w:noProof/>
          <w:lang w:eastAsia="zh-CN"/>
        </w:rPr>
        <w:pict>
          <v:shape id="图片 3" o:spid="_x0000_i1027" type="#_x0000_t75" alt="学科网(www.zxxk.com)--教育资源门户，提供试卷、教案、课件、论文、素材及各类教学资源下载，还有大量而丰富的教学相关资讯！" style="width:1.65pt;height:3.35pt;visibility:visible;mso-wrap-style:square">
            <v:imagedata r:id="rId11" o:title=""/>
          </v:shape>
        </w:pict>
      </w:r>
      <w:r w:rsidRPr="00360121">
        <w:rPr>
          <w:lang w:eastAsia="zh-CN"/>
        </w:rPr>
        <w:t>B. 50                                       </w:t>
      </w:r>
      <w:r w:rsidR="00A00452">
        <w:rPr>
          <w:noProof/>
          <w:lang w:eastAsia="zh-CN"/>
        </w:rPr>
        <w:pict>
          <v:shape id="图片 4" o:spid="_x0000_i1028" type="#_x0000_t75" alt="学科网(www.zxxk.com)--教育资源门户，提供试卷、教案、课件、论文、素材及各类教学资源下载，还有大量而丰富的教学相关资讯！" style="width:1.65pt;height:3.35pt;visibility:visible;mso-wrap-style:square">
            <v:imagedata r:id="rId11" o:title=""/>
          </v:shape>
        </w:pict>
      </w:r>
      <w:r w:rsidRPr="00360121">
        <w:rPr>
          <w:lang w:eastAsia="zh-CN"/>
        </w:rPr>
        <w:t>C. 100                                       </w:t>
      </w:r>
      <w:r w:rsidR="00A00452">
        <w:rPr>
          <w:noProof/>
          <w:lang w:eastAsia="zh-CN"/>
        </w:rPr>
        <w:pict>
          <v:shape id="图片 5" o:spid="_x0000_i1029" type="#_x0000_t75" alt="学科网(www.zxxk.com)--教育资源门户，提供试卷、教案、课件、论文、素材及各类教学资源下载，还有大量而丰富的教学相关资讯！" style="width:1.65pt;height:3.35pt;visibility:visible;mso-wrap-style:square">
            <v:imagedata r:id="rId11" o:title=""/>
          </v:shape>
        </w:pict>
      </w:r>
      <w:r w:rsidRPr="00360121">
        <w:rPr>
          <w:lang w:eastAsia="zh-CN"/>
        </w:rPr>
        <w:t>D. 150</w:t>
      </w:r>
    </w:p>
    <w:p w:rsidR="009658B1" w:rsidRPr="00360121" w:rsidRDefault="00677EA6" w:rsidP="00360121">
      <w:pPr>
        <w:spacing w:after="0" w:line="360" w:lineRule="auto"/>
        <w:rPr>
          <w:lang w:eastAsia="zh-CN"/>
        </w:rPr>
      </w:pPr>
      <w:r w:rsidRPr="00360121">
        <w:rPr>
          <w:lang w:eastAsia="zh-CN"/>
        </w:rPr>
        <w:t>3.</w:t>
      </w:r>
      <w:r w:rsidRPr="00360121">
        <w:rPr>
          <w:lang w:eastAsia="zh-CN"/>
        </w:rPr>
        <w:t>在一个加法算式中，一个加数增加</w:t>
      </w:r>
      <w:r w:rsidRPr="00360121">
        <w:rPr>
          <w:lang w:eastAsia="zh-CN"/>
        </w:rPr>
        <w:t>12</w:t>
      </w:r>
      <w:r w:rsidRPr="00360121">
        <w:rPr>
          <w:lang w:eastAsia="zh-CN"/>
        </w:rPr>
        <w:t>，另一个加数减少</w:t>
      </w:r>
      <w:r w:rsidRPr="00360121">
        <w:rPr>
          <w:lang w:eastAsia="zh-CN"/>
        </w:rPr>
        <w:t>12</w:t>
      </w:r>
      <w:r w:rsidRPr="00360121">
        <w:rPr>
          <w:lang w:eastAsia="zh-CN"/>
        </w:rPr>
        <w:t>，和（</w:t>
      </w:r>
      <w:r w:rsidRPr="00360121">
        <w:rPr>
          <w:lang w:eastAsia="zh-CN"/>
        </w:rPr>
        <w:t xml:space="preserve">    </w:t>
      </w:r>
      <w:r w:rsidRPr="00360121">
        <w:rPr>
          <w:lang w:eastAsia="zh-CN"/>
        </w:rPr>
        <w:t>）。</w:t>
      </w:r>
      <w:r w:rsidRPr="00360121">
        <w:rPr>
          <w:lang w:eastAsia="zh-CN"/>
        </w:rPr>
        <w:t xml:space="preserve">            </w:t>
      </w:r>
    </w:p>
    <w:p w:rsidR="009658B1" w:rsidRPr="00360121" w:rsidRDefault="00677EA6" w:rsidP="00360121">
      <w:pPr>
        <w:spacing w:after="0" w:line="360" w:lineRule="auto"/>
        <w:ind w:left="150"/>
        <w:rPr>
          <w:lang w:eastAsia="zh-CN"/>
        </w:rPr>
      </w:pPr>
      <w:r w:rsidRPr="00360121">
        <w:rPr>
          <w:lang w:eastAsia="zh-CN"/>
        </w:rPr>
        <w:t>A. </w:t>
      </w:r>
      <w:r w:rsidRPr="00360121">
        <w:rPr>
          <w:lang w:eastAsia="zh-CN"/>
        </w:rPr>
        <w:t>增加</w:t>
      </w:r>
      <w:r w:rsidRPr="00360121">
        <w:rPr>
          <w:lang w:eastAsia="zh-CN"/>
        </w:rPr>
        <w:t>24                                      </w:t>
      </w:r>
      <w:r w:rsidR="00A00452">
        <w:rPr>
          <w:noProof/>
          <w:lang w:eastAsia="zh-CN"/>
        </w:rPr>
        <w:pict>
          <v:shape id="图片 6" o:spid="_x0000_i1030" type="#_x0000_t75" alt="学科网(www.zxxk.com)--教育资源门户，提供试卷、教案、课件、论文、素材及各类教学资源下载，还有大量而丰富的教学相关资讯！" style="width:2.5pt;height:3.35pt;visibility:visible;mso-wrap-style:square">
            <v:imagedata r:id="rId12" o:title=""/>
          </v:shape>
        </w:pict>
      </w:r>
      <w:r w:rsidRPr="00360121">
        <w:rPr>
          <w:lang w:eastAsia="zh-CN"/>
        </w:rPr>
        <w:t>B. </w:t>
      </w:r>
      <w:r w:rsidRPr="00360121">
        <w:rPr>
          <w:lang w:eastAsia="zh-CN"/>
        </w:rPr>
        <w:t>减少</w:t>
      </w:r>
      <w:r w:rsidRPr="00360121">
        <w:rPr>
          <w:lang w:eastAsia="zh-CN"/>
        </w:rPr>
        <w:t>12                                      </w:t>
      </w:r>
      <w:r w:rsidR="00A00452">
        <w:rPr>
          <w:noProof/>
          <w:lang w:eastAsia="zh-CN"/>
        </w:rPr>
        <w:pict>
          <v:shape id="图片 7" o:spid="_x0000_i1031" type="#_x0000_t75" alt="学科网(www.zxxk.com)--教育资源门户，提供试卷、教案、课件、论文、素材及各类教学资源下载，还有大量而丰富的教学相关资讯！" style="width:2.5pt;height:3.35pt;visibility:visible;mso-wrap-style:square">
            <v:imagedata r:id="rId12" o:title=""/>
          </v:shape>
        </w:pict>
      </w:r>
      <w:r w:rsidRPr="00360121">
        <w:rPr>
          <w:lang w:eastAsia="zh-CN"/>
        </w:rPr>
        <w:t>C. </w:t>
      </w:r>
      <w:r w:rsidRPr="00360121">
        <w:rPr>
          <w:lang w:eastAsia="zh-CN"/>
        </w:rPr>
        <w:t>不变</w:t>
      </w:r>
    </w:p>
    <w:p w:rsidR="009658B1" w:rsidRPr="00360121" w:rsidRDefault="00677EA6" w:rsidP="00360121">
      <w:pPr>
        <w:spacing w:after="0" w:line="360" w:lineRule="auto"/>
        <w:rPr>
          <w:lang w:eastAsia="zh-CN"/>
        </w:rPr>
      </w:pPr>
      <w:r w:rsidRPr="00360121">
        <w:rPr>
          <w:lang w:eastAsia="zh-CN"/>
        </w:rPr>
        <w:t>4.</w:t>
      </w:r>
      <w:r w:rsidRPr="00360121">
        <w:rPr>
          <w:lang w:eastAsia="zh-CN"/>
        </w:rPr>
        <w:t>书店、文具店和学校同一条街上，书店距学校</w:t>
      </w:r>
      <w:r w:rsidRPr="00360121">
        <w:rPr>
          <w:lang w:eastAsia="zh-CN"/>
        </w:rPr>
        <w:t>180</w:t>
      </w:r>
      <w:r w:rsidRPr="00360121">
        <w:rPr>
          <w:lang w:eastAsia="zh-CN"/>
        </w:rPr>
        <w:t>米，文具店距离学校</w:t>
      </w:r>
      <w:r w:rsidRPr="00360121">
        <w:rPr>
          <w:lang w:eastAsia="zh-CN"/>
        </w:rPr>
        <w:t>150</w:t>
      </w:r>
      <w:r w:rsidRPr="00360121">
        <w:rPr>
          <w:lang w:eastAsia="zh-CN"/>
        </w:rPr>
        <w:t>米。书店距文具店</w:t>
      </w:r>
      <w:r w:rsidRPr="00360121">
        <w:rPr>
          <w:lang w:eastAsia="zh-CN"/>
        </w:rPr>
        <w:t>(    )</w:t>
      </w:r>
      <w:r w:rsidRPr="00360121">
        <w:rPr>
          <w:lang w:eastAsia="zh-CN"/>
        </w:rPr>
        <w:t>米。</w:t>
      </w:r>
      <w:r w:rsidRPr="00360121">
        <w:rPr>
          <w:lang w:eastAsia="zh-CN"/>
        </w:rPr>
        <w:t xml:space="preserve">            </w:t>
      </w:r>
    </w:p>
    <w:p w:rsidR="009658B1" w:rsidRPr="00360121" w:rsidRDefault="00677EA6" w:rsidP="00360121">
      <w:pPr>
        <w:spacing w:after="0" w:line="360" w:lineRule="auto"/>
        <w:ind w:left="150"/>
        <w:rPr>
          <w:lang w:eastAsia="zh-CN"/>
        </w:rPr>
      </w:pPr>
      <w:r w:rsidRPr="00360121">
        <w:rPr>
          <w:lang w:eastAsia="zh-CN"/>
        </w:rPr>
        <w:t>A. 330                                        </w:t>
      </w:r>
      <w:r w:rsidR="00A00452">
        <w:rPr>
          <w:noProof/>
          <w:lang w:eastAsia="zh-CN"/>
        </w:rPr>
        <w:pict>
          <v:shape id="图片 8" o:spid="_x0000_i1032" type="#_x0000_t75" alt="学科网(www.zxxk.com)--教育资源门户，提供试卷、教案、课件、论文、素材及各类教学资源下载，还有大量而丰富的教学相关资讯！" style="width:1.65pt;height:3.35pt;visibility:visible;mso-wrap-style:square">
            <v:imagedata r:id="rId11" o:title=""/>
          </v:shape>
        </w:pict>
      </w:r>
      <w:r w:rsidRPr="00360121">
        <w:rPr>
          <w:lang w:eastAsia="zh-CN"/>
        </w:rPr>
        <w:t>B. 30                                        </w:t>
      </w:r>
      <w:r w:rsidR="00A00452">
        <w:rPr>
          <w:noProof/>
          <w:lang w:eastAsia="zh-CN"/>
        </w:rPr>
        <w:pict>
          <v:shape id="图片 9" o:spid="_x0000_i1033" type="#_x0000_t75" alt="学科网(www.zxxk.com)--教育资源门户，提供试卷、教案、课件、论文、素材及各类教学资源下载，还有大量而丰富的教学相关资讯！" style="width:1.65pt;height:3.35pt;visibility:visible;mso-wrap-style:square">
            <v:imagedata r:id="rId11" o:title=""/>
          </v:shape>
        </w:pict>
      </w:r>
      <w:r w:rsidRPr="00360121">
        <w:rPr>
          <w:lang w:eastAsia="zh-CN"/>
        </w:rPr>
        <w:t>C. 330</w:t>
      </w:r>
      <w:r w:rsidRPr="00360121">
        <w:rPr>
          <w:lang w:eastAsia="zh-CN"/>
        </w:rPr>
        <w:t>或</w:t>
      </w:r>
      <w:r w:rsidRPr="00360121">
        <w:rPr>
          <w:lang w:eastAsia="zh-CN"/>
        </w:rPr>
        <w:t>30</w:t>
      </w:r>
    </w:p>
    <w:p w:rsidR="009658B1" w:rsidRPr="00360121" w:rsidRDefault="00677EA6" w:rsidP="00360121">
      <w:pPr>
        <w:spacing w:after="0" w:line="360" w:lineRule="auto"/>
        <w:rPr>
          <w:lang w:eastAsia="zh-CN"/>
        </w:rPr>
      </w:pPr>
      <w:r w:rsidRPr="00360121">
        <w:rPr>
          <w:lang w:eastAsia="zh-CN"/>
        </w:rPr>
        <w:t>5.</w:t>
      </w:r>
      <w:r w:rsidRPr="00360121">
        <w:rPr>
          <w:lang w:eastAsia="zh-CN"/>
        </w:rPr>
        <w:t>课外活动时间，三（</w:t>
      </w:r>
      <w:r w:rsidRPr="00360121">
        <w:rPr>
          <w:lang w:eastAsia="zh-CN"/>
        </w:rPr>
        <w:t>1</w:t>
      </w:r>
      <w:r w:rsidRPr="00360121">
        <w:rPr>
          <w:lang w:eastAsia="zh-CN"/>
        </w:rPr>
        <w:t>）班有</w:t>
      </w:r>
      <w:r w:rsidRPr="00360121">
        <w:rPr>
          <w:lang w:eastAsia="zh-CN"/>
        </w:rPr>
        <w:t>20</w:t>
      </w:r>
      <w:r w:rsidRPr="00360121">
        <w:rPr>
          <w:lang w:eastAsia="zh-CN"/>
        </w:rPr>
        <w:t>人参加踢毽子，有</w:t>
      </w:r>
      <w:r w:rsidRPr="00360121">
        <w:rPr>
          <w:lang w:eastAsia="zh-CN"/>
        </w:rPr>
        <w:t>15</w:t>
      </w:r>
      <w:r w:rsidRPr="00360121">
        <w:rPr>
          <w:lang w:eastAsia="zh-CN"/>
        </w:rPr>
        <w:t>人参加跳绳，两样都参加的有</w:t>
      </w:r>
      <w:r w:rsidRPr="00360121">
        <w:rPr>
          <w:lang w:eastAsia="zh-CN"/>
        </w:rPr>
        <w:t>3</w:t>
      </w:r>
      <w:r w:rsidRPr="00360121">
        <w:rPr>
          <w:lang w:eastAsia="zh-CN"/>
        </w:rPr>
        <w:t>人，三（</w:t>
      </w:r>
      <w:r w:rsidRPr="00360121">
        <w:rPr>
          <w:lang w:eastAsia="zh-CN"/>
        </w:rPr>
        <w:t>1</w:t>
      </w:r>
      <w:r w:rsidRPr="00360121">
        <w:rPr>
          <w:lang w:eastAsia="zh-CN"/>
        </w:rPr>
        <w:t>）班一共有（</w:t>
      </w:r>
      <w:r w:rsidRPr="00360121">
        <w:rPr>
          <w:lang w:eastAsia="zh-CN"/>
        </w:rPr>
        <w:t xml:space="preserve">   </w:t>
      </w:r>
      <w:r w:rsidRPr="00360121">
        <w:rPr>
          <w:lang w:eastAsia="zh-CN"/>
        </w:rPr>
        <w:t>）人。</w:t>
      </w:r>
      <w:r w:rsidRPr="00360121">
        <w:rPr>
          <w:lang w:eastAsia="zh-CN"/>
        </w:rPr>
        <w:t xml:space="preserve">            </w:t>
      </w:r>
    </w:p>
    <w:p w:rsidR="009658B1" w:rsidRPr="00360121" w:rsidRDefault="00677EA6" w:rsidP="00360121">
      <w:pPr>
        <w:spacing w:after="0" w:line="360" w:lineRule="auto"/>
        <w:ind w:left="150"/>
        <w:rPr>
          <w:lang w:eastAsia="zh-CN"/>
        </w:rPr>
      </w:pPr>
      <w:r w:rsidRPr="00360121">
        <w:rPr>
          <w:lang w:eastAsia="zh-CN"/>
        </w:rPr>
        <w:t>A. 35  </w:t>
      </w:r>
      <w:r w:rsidR="00A00452">
        <w:rPr>
          <w:lang w:eastAsia="zh-CN"/>
        </w:rPr>
        <w:pict>
          <v:shape id="_x0000_i1034" type="#_x0000_t75" alt="学科网(www.zxxk.com)--教育资源门户，提供试卷、教案、课件、论文、素材及各类教学资源下载，还有大量而丰富的教学相关资讯！" style="width:1.65pt;height:1.65pt">
            <v:imagedata r:id="rId13" o:title="42819141333"/>
          </v:shape>
        </w:pict>
      </w:r>
      <w:r w:rsidRPr="00360121">
        <w:rPr>
          <w:lang w:eastAsia="zh-CN"/>
        </w:rPr>
        <w:t>        </w:t>
      </w:r>
      <w:r w:rsidR="00A00452">
        <w:rPr>
          <w:lang w:eastAsia="zh-CN"/>
        </w:rPr>
        <w:pict>
          <v:shape id="_x0000_i1035" type="#_x0000_t75" alt="学科网(www.zxxk.com)--教育资源门户，提供试卷、教案、课件、论文、素材及各类教学资源下载，还有大量而丰富的教学相关资讯！" style="width:.85pt;height:1.65pt">
            <v:imagedata r:id="rId13" o:title="42819141333"/>
          </v:shape>
        </w:pict>
      </w:r>
      <w:r w:rsidRPr="00360121">
        <w:rPr>
          <w:lang w:eastAsia="zh-CN"/>
        </w:rPr>
        <w:t>                      </w:t>
      </w:r>
      <w:r w:rsidR="00A00452">
        <w:rPr>
          <w:lang w:eastAsia="zh-CN"/>
        </w:rPr>
        <w:pict>
          <v:shape id="_x0000_i1036" type="#_x0000_t75" alt="学科网(www.zxxk.com)--教育资源门户，提供试卷、教案、课件、论文、素材及各类教学资源下载，还有大量而丰富的教学相关资讯！" style="width:.85pt;height:.85pt">
            <v:imagedata r:id="rId13" o:title="42819141333"/>
          </v:shape>
        </w:pict>
      </w:r>
      <w:r w:rsidRPr="00360121">
        <w:rPr>
          <w:lang w:eastAsia="zh-CN"/>
        </w:rPr>
        <w:t>            </w:t>
      </w:r>
      <w:r w:rsidR="00A00452">
        <w:rPr>
          <w:noProof/>
          <w:lang w:eastAsia="zh-CN"/>
        </w:rPr>
        <w:pict>
          <v:shape id="图片 10" o:spid="_x0000_i1037" type="#_x0000_t75" alt="学科网(www.zxxk.com)--教育资源门户，提供试卷、教案、课件、论文、素材及各类教学资源下载，还有大量而丰富的教学相关资讯！" style="width:1.65pt;height:3.35pt;visibility:visible;mso-wrap-style:square">
            <v:imagedata r:id="rId11" o:title=""/>
          </v:shape>
        </w:pict>
      </w:r>
      <w:r w:rsidRPr="00360121">
        <w:rPr>
          <w:lang w:eastAsia="zh-CN"/>
        </w:rPr>
        <w:t>B. 38                                            </w:t>
      </w:r>
      <w:r w:rsidR="00A00452">
        <w:rPr>
          <w:noProof/>
          <w:lang w:eastAsia="zh-CN"/>
        </w:rPr>
        <w:pict>
          <v:shape id="图片 11" o:spid="_x0000_i1038" type="#_x0000_t75" alt="学科网(www.zxxk.com)--教育资源门户，提供试卷、教案、课件、论文、素材及各类教学资源下载，还有大量而丰富的教学相关资讯！" style="width:1.65pt;height:3.35pt;visibility:visible;mso-wrap-style:square">
            <v:imagedata r:id="rId11" o:title=""/>
          </v:shape>
        </w:pict>
      </w:r>
      <w:r w:rsidRPr="00360121">
        <w:rPr>
          <w:lang w:eastAsia="zh-CN"/>
        </w:rPr>
        <w:t>C. 32</w:t>
      </w:r>
    </w:p>
    <w:p w:rsidR="009658B1" w:rsidRPr="00360121" w:rsidRDefault="00677EA6" w:rsidP="00360121">
      <w:pPr>
        <w:spacing w:line="360" w:lineRule="auto"/>
        <w:rPr>
          <w:lang w:eastAsia="zh-CN"/>
        </w:rPr>
      </w:pPr>
      <w:r w:rsidRPr="00360121">
        <w:rPr>
          <w:b/>
          <w:bCs/>
          <w:sz w:val="24"/>
          <w:szCs w:val="24"/>
          <w:lang w:eastAsia="zh-CN"/>
        </w:rPr>
        <w:t>二、填空题</w:t>
      </w:r>
    </w:p>
    <w:p w:rsidR="009658B1" w:rsidRPr="00360121" w:rsidRDefault="00677EA6" w:rsidP="00360121">
      <w:pPr>
        <w:spacing w:after="0" w:line="360" w:lineRule="auto"/>
        <w:rPr>
          <w:lang w:eastAsia="zh-CN"/>
        </w:rPr>
      </w:pPr>
      <w:r w:rsidRPr="00360121">
        <w:rPr>
          <w:lang w:eastAsia="zh-CN"/>
        </w:rPr>
        <w:t>6.</w:t>
      </w:r>
      <w:r w:rsidRPr="00360121">
        <w:rPr>
          <w:lang w:eastAsia="zh-CN"/>
        </w:rPr>
        <w:t>看谁算得又对又快。</w:t>
      </w:r>
      <w:r w:rsidRPr="00360121">
        <w:rPr>
          <w:lang w:eastAsia="zh-CN"/>
        </w:rPr>
        <w:br/>
        <w:t>60+7=________   75-5=________        20+30+40=________</w:t>
      </w:r>
      <w:r w:rsidRPr="00360121">
        <w:rPr>
          <w:lang w:eastAsia="zh-CN"/>
        </w:rPr>
        <w:br/>
        <w:t>50+21=________  76+9=________        4+</w:t>
      </w:r>
      <w:r w:rsidRPr="00360121">
        <w:rPr>
          <w:lang w:eastAsia="zh-CN"/>
        </w:rPr>
        <w:t>（</w:t>
      </w:r>
      <w:r w:rsidRPr="00360121">
        <w:rPr>
          <w:lang w:eastAsia="zh-CN"/>
        </w:rPr>
        <w:t>9+20</w:t>
      </w:r>
      <w:r w:rsidRPr="00360121">
        <w:rPr>
          <w:lang w:eastAsia="zh-CN"/>
        </w:rPr>
        <w:t>）</w:t>
      </w:r>
      <w:r w:rsidRPr="00360121">
        <w:rPr>
          <w:lang w:eastAsia="zh-CN"/>
        </w:rPr>
        <w:t>=________</w:t>
      </w:r>
      <w:r w:rsidRPr="00360121">
        <w:rPr>
          <w:lang w:eastAsia="zh-CN"/>
        </w:rPr>
        <w:br/>
        <w:t>29+6=________   86-30=________        66-6-50=________</w:t>
      </w:r>
      <w:r w:rsidRPr="00360121">
        <w:rPr>
          <w:lang w:eastAsia="zh-CN"/>
        </w:rPr>
        <w:br/>
        <w:t>100-10=________  81-</w:t>
      </w:r>
      <w:r w:rsidRPr="00360121">
        <w:rPr>
          <w:lang w:eastAsia="zh-CN"/>
        </w:rPr>
        <w:t>（</w:t>
      </w:r>
      <w:r w:rsidRPr="00360121">
        <w:rPr>
          <w:lang w:eastAsia="zh-CN"/>
        </w:rPr>
        <w:t>7+3</w:t>
      </w:r>
      <w:r w:rsidRPr="00360121">
        <w:rPr>
          <w:lang w:eastAsia="zh-CN"/>
        </w:rPr>
        <w:t>）</w:t>
      </w:r>
      <w:r w:rsidRPr="00360121">
        <w:rPr>
          <w:lang w:eastAsia="zh-CN"/>
        </w:rPr>
        <w:t xml:space="preserve">=________  83+10-50=________    </w:t>
      </w:r>
      <w:r w:rsidR="004B52C5" w:rsidRPr="004B52C5">
        <w:rPr>
          <w:rFonts w:hint="eastAsia"/>
          <w:color w:val="FFFFFF"/>
          <w:sz w:val="4"/>
          <w:lang w:eastAsia="zh-CN"/>
        </w:rPr>
        <w:t>[</w:t>
      </w:r>
      <w:r w:rsidR="004B52C5" w:rsidRPr="004B52C5">
        <w:rPr>
          <w:rFonts w:hint="eastAsia"/>
          <w:color w:val="FFFFFF"/>
          <w:sz w:val="4"/>
          <w:lang w:eastAsia="zh-CN"/>
        </w:rPr>
        <w:t>来源</w:t>
      </w:r>
      <w:r w:rsidR="004B52C5" w:rsidRPr="004B52C5">
        <w:rPr>
          <w:rFonts w:hint="eastAsia"/>
          <w:color w:val="FFFFFF"/>
          <w:sz w:val="4"/>
          <w:lang w:eastAsia="zh-CN"/>
        </w:rPr>
        <w:t>:</w:t>
      </w:r>
      <w:r w:rsidR="004B52C5" w:rsidRPr="004B52C5">
        <w:rPr>
          <w:rFonts w:hint="eastAsia"/>
          <w:color w:val="FFFFFF"/>
          <w:sz w:val="4"/>
          <w:lang w:eastAsia="zh-CN"/>
        </w:rPr>
        <w:t>学</w:t>
      </w:r>
      <w:r w:rsidR="004B52C5" w:rsidRPr="004B52C5">
        <w:rPr>
          <w:rFonts w:hint="eastAsia"/>
          <w:color w:val="FFFFFF"/>
          <w:sz w:val="4"/>
          <w:lang w:eastAsia="zh-CN"/>
        </w:rPr>
        <w:t>,</w:t>
      </w:r>
      <w:r w:rsidR="004B52C5" w:rsidRPr="004B52C5">
        <w:rPr>
          <w:rFonts w:hint="eastAsia"/>
          <w:color w:val="FFFFFF"/>
          <w:sz w:val="4"/>
          <w:lang w:eastAsia="zh-CN"/>
        </w:rPr>
        <w:t>科</w:t>
      </w:r>
      <w:r w:rsidR="004B52C5" w:rsidRPr="004B52C5">
        <w:rPr>
          <w:rFonts w:hint="eastAsia"/>
          <w:color w:val="FFFFFF"/>
          <w:sz w:val="4"/>
          <w:lang w:eastAsia="zh-CN"/>
        </w:rPr>
        <w:t>,</w:t>
      </w:r>
      <w:r w:rsidR="004B52C5" w:rsidRPr="004B52C5">
        <w:rPr>
          <w:rFonts w:hint="eastAsia"/>
          <w:color w:val="FFFFFF"/>
          <w:sz w:val="4"/>
          <w:lang w:eastAsia="zh-CN"/>
        </w:rPr>
        <w:t>网</w:t>
      </w:r>
      <w:r w:rsidR="004B52C5" w:rsidRPr="004B52C5">
        <w:rPr>
          <w:rFonts w:hint="eastAsia"/>
          <w:color w:val="FFFFFF"/>
          <w:sz w:val="4"/>
          <w:lang w:eastAsia="zh-CN"/>
        </w:rPr>
        <w:t>]</w:t>
      </w:r>
    </w:p>
    <w:p w:rsidR="009658B1" w:rsidRPr="00360121" w:rsidRDefault="00677EA6" w:rsidP="00360121">
      <w:pPr>
        <w:spacing w:after="0" w:line="360" w:lineRule="auto"/>
        <w:rPr>
          <w:lang w:eastAsia="zh-CN"/>
        </w:rPr>
      </w:pPr>
      <w:r w:rsidRPr="00360121">
        <w:rPr>
          <w:lang w:eastAsia="zh-CN"/>
        </w:rPr>
        <w:t>7.</w:t>
      </w:r>
      <w:r w:rsidRPr="00360121">
        <w:rPr>
          <w:lang w:eastAsia="zh-CN"/>
        </w:rPr>
        <w:t>二年级有</w:t>
      </w:r>
      <w:r w:rsidRPr="00360121">
        <w:rPr>
          <w:lang w:eastAsia="zh-CN"/>
        </w:rPr>
        <w:t>83</w:t>
      </w:r>
      <w:r w:rsidRPr="00360121">
        <w:rPr>
          <w:lang w:eastAsia="zh-CN"/>
        </w:rPr>
        <w:t>人，三、四年级的人数是二年级的</w:t>
      </w:r>
      <w:r w:rsidRPr="00360121">
        <w:rPr>
          <w:lang w:eastAsia="zh-CN"/>
        </w:rPr>
        <w:t>3</w:t>
      </w:r>
      <w:r w:rsidRPr="00360121">
        <w:rPr>
          <w:lang w:eastAsia="zh-CN"/>
        </w:rPr>
        <w:t>倍，三、四年级有</w:t>
      </w:r>
      <w:r w:rsidRPr="00360121">
        <w:rPr>
          <w:lang w:eastAsia="zh-CN"/>
        </w:rPr>
        <w:t>________</w:t>
      </w:r>
      <w:r w:rsidRPr="00360121">
        <w:rPr>
          <w:lang w:eastAsia="zh-CN"/>
        </w:rPr>
        <w:t>人，三、四年级比二年级多</w:t>
      </w:r>
      <w:r w:rsidRPr="00360121">
        <w:rPr>
          <w:lang w:eastAsia="zh-CN"/>
        </w:rPr>
        <w:t>________</w:t>
      </w:r>
      <w:r w:rsidRPr="00360121">
        <w:rPr>
          <w:lang w:eastAsia="zh-CN"/>
        </w:rPr>
        <w:t>人．</w:t>
      </w:r>
      <w:r w:rsidRPr="00360121">
        <w:rPr>
          <w:lang w:eastAsia="zh-CN"/>
        </w:rPr>
        <w:t xml:space="preserve">    </w:t>
      </w:r>
    </w:p>
    <w:p w:rsidR="009658B1" w:rsidRPr="00360121" w:rsidRDefault="00677EA6" w:rsidP="00360121">
      <w:pPr>
        <w:spacing w:after="0" w:line="360" w:lineRule="auto"/>
        <w:rPr>
          <w:lang w:eastAsia="zh-CN"/>
        </w:rPr>
      </w:pPr>
      <w:r w:rsidRPr="00360121">
        <w:rPr>
          <w:lang w:eastAsia="zh-CN"/>
        </w:rPr>
        <w:t>8.80</w:t>
      </w:r>
      <w:r w:rsidRPr="00360121">
        <w:rPr>
          <w:lang w:eastAsia="zh-CN"/>
        </w:rPr>
        <w:t>连续减</w:t>
      </w:r>
      <w:r w:rsidRPr="00360121">
        <w:rPr>
          <w:lang w:eastAsia="zh-CN"/>
        </w:rPr>
        <w:t>8</w:t>
      </w:r>
      <w:r w:rsidRPr="00360121">
        <w:rPr>
          <w:lang w:eastAsia="zh-CN"/>
        </w:rPr>
        <w:t>，写出每次减得的差。</w:t>
      </w:r>
      <w:r w:rsidRPr="00360121">
        <w:rPr>
          <w:lang w:eastAsia="zh-CN"/>
        </w:rPr>
        <w:br/>
        <w:t>80</w:t>
      </w:r>
      <w:r w:rsidRPr="00360121">
        <w:rPr>
          <w:lang w:eastAsia="zh-CN"/>
        </w:rPr>
        <w:t>，</w:t>
      </w:r>
      <w:r w:rsidRPr="00360121">
        <w:rPr>
          <w:lang w:eastAsia="zh-CN"/>
        </w:rPr>
        <w:t>72</w:t>
      </w:r>
      <w:r w:rsidRPr="00360121">
        <w:rPr>
          <w:lang w:eastAsia="zh-CN"/>
        </w:rPr>
        <w:t>，</w:t>
      </w:r>
      <w:r w:rsidRPr="00360121">
        <w:rPr>
          <w:lang w:eastAsia="zh-CN"/>
        </w:rPr>
        <w:t>________</w:t>
      </w:r>
      <w:r w:rsidRPr="00360121">
        <w:rPr>
          <w:lang w:eastAsia="zh-CN"/>
        </w:rPr>
        <w:t>，</w:t>
      </w:r>
      <w:r w:rsidRPr="00360121">
        <w:rPr>
          <w:lang w:eastAsia="zh-CN"/>
        </w:rPr>
        <w:t>________</w:t>
      </w:r>
      <w:r w:rsidRPr="00360121">
        <w:rPr>
          <w:lang w:eastAsia="zh-CN"/>
        </w:rPr>
        <w:t>，</w:t>
      </w:r>
      <w:r w:rsidRPr="00360121">
        <w:rPr>
          <w:lang w:eastAsia="zh-CN"/>
        </w:rPr>
        <w:t>________</w:t>
      </w:r>
      <w:r w:rsidRPr="00360121">
        <w:rPr>
          <w:lang w:eastAsia="zh-CN"/>
        </w:rPr>
        <w:t>，</w:t>
      </w:r>
      <w:r w:rsidRPr="00360121">
        <w:rPr>
          <w:lang w:eastAsia="zh-CN"/>
        </w:rPr>
        <w:t>________</w:t>
      </w:r>
      <w:r w:rsidRPr="00360121">
        <w:rPr>
          <w:lang w:eastAsia="zh-CN"/>
        </w:rPr>
        <w:t>。</w:t>
      </w:r>
      <w:r w:rsidR="00D760AD">
        <w:rPr>
          <w:lang w:eastAsia="zh-CN"/>
        </w:rPr>
        <w:pict>
          <v:shape id="_x0000_i1039" type="#_x0000_t75" alt="学科网(www.zxxk.com)--教育资源门户，提供试卷、教案、课件、论文、素材及各类教学资源下载，还有大量而丰富的教学相关资讯！" style="width:.85pt;height:1.65pt">
            <v:imagedata r:id="rId13" o:title="42819141333"/>
          </v:shape>
        </w:pict>
      </w:r>
      <w:r w:rsidRPr="00360121">
        <w:rPr>
          <w:lang w:eastAsia="zh-CN"/>
        </w:rPr>
        <w:t xml:space="preserve">    </w:t>
      </w:r>
    </w:p>
    <w:p w:rsidR="009658B1" w:rsidRPr="00360121" w:rsidRDefault="00677EA6" w:rsidP="00360121">
      <w:pPr>
        <w:spacing w:after="0" w:line="360" w:lineRule="auto"/>
        <w:rPr>
          <w:lang w:eastAsia="zh-CN"/>
        </w:rPr>
      </w:pPr>
      <w:r w:rsidRPr="00360121">
        <w:rPr>
          <w:lang w:eastAsia="zh-CN"/>
        </w:rPr>
        <w:t>9.</w:t>
      </w:r>
      <w:r w:rsidRPr="00360121">
        <w:rPr>
          <w:lang w:eastAsia="zh-CN"/>
        </w:rPr>
        <w:t>朝阳小学共有</w:t>
      </w:r>
      <w:r w:rsidRPr="00360121">
        <w:rPr>
          <w:lang w:eastAsia="zh-CN"/>
        </w:rPr>
        <w:t>1000</w:t>
      </w:r>
      <w:r w:rsidRPr="00360121">
        <w:rPr>
          <w:lang w:eastAsia="zh-CN"/>
        </w:rPr>
        <w:t>名学生．如果每个学生每月节约用水</w:t>
      </w:r>
      <w:r w:rsidRPr="00360121">
        <w:rPr>
          <w:lang w:eastAsia="zh-CN"/>
        </w:rPr>
        <w:t>6</w:t>
      </w:r>
      <w:r w:rsidRPr="00360121">
        <w:rPr>
          <w:lang w:eastAsia="zh-CN"/>
        </w:rPr>
        <w:t>千克，全校学生每月节约用水</w:t>
      </w:r>
      <w:r w:rsidRPr="00360121">
        <w:rPr>
          <w:lang w:eastAsia="zh-CN"/>
        </w:rPr>
        <w:t>________</w:t>
      </w:r>
      <w:r w:rsidRPr="00360121">
        <w:rPr>
          <w:lang w:eastAsia="zh-CN"/>
        </w:rPr>
        <w:t>千克？合</w:t>
      </w:r>
      <w:r w:rsidRPr="00360121">
        <w:rPr>
          <w:lang w:eastAsia="zh-CN"/>
        </w:rPr>
        <w:t>________</w:t>
      </w:r>
      <w:r w:rsidRPr="00360121">
        <w:rPr>
          <w:lang w:eastAsia="zh-CN"/>
        </w:rPr>
        <w:t>吨？</w:t>
      </w:r>
      <w:r w:rsidRPr="00360121">
        <w:rPr>
          <w:lang w:eastAsia="zh-CN"/>
        </w:rPr>
        <w:t xml:space="preserve">    </w:t>
      </w:r>
    </w:p>
    <w:p w:rsidR="009658B1" w:rsidRPr="00360121" w:rsidRDefault="00677EA6" w:rsidP="00360121">
      <w:pPr>
        <w:spacing w:after="0" w:line="360" w:lineRule="auto"/>
        <w:rPr>
          <w:lang w:eastAsia="zh-CN"/>
        </w:rPr>
      </w:pPr>
      <w:r w:rsidRPr="00360121">
        <w:rPr>
          <w:lang w:eastAsia="zh-CN"/>
        </w:rPr>
        <w:t>10.48÷4</w:t>
      </w:r>
      <w:r w:rsidRPr="00360121">
        <w:rPr>
          <w:lang w:eastAsia="zh-CN"/>
        </w:rPr>
        <w:t>，</w:t>
      </w:r>
      <w:r w:rsidRPr="00360121">
        <w:rPr>
          <w:lang w:eastAsia="zh-CN"/>
        </w:rPr>
        <w:br/>
        <w:t>①</w:t>
      </w:r>
      <w:r w:rsidRPr="00360121">
        <w:rPr>
          <w:lang w:eastAsia="zh-CN"/>
        </w:rPr>
        <w:t>先把</w:t>
      </w:r>
      <w:r w:rsidRPr="00360121">
        <w:rPr>
          <w:lang w:eastAsia="zh-CN"/>
        </w:rPr>
        <w:t>4</w:t>
      </w:r>
      <w:r w:rsidRPr="00360121">
        <w:rPr>
          <w:lang w:eastAsia="zh-CN"/>
        </w:rPr>
        <w:t>个</w:t>
      </w:r>
      <w:r w:rsidRPr="00360121">
        <w:rPr>
          <w:lang w:eastAsia="zh-CN"/>
        </w:rPr>
        <w:t>________</w:t>
      </w:r>
      <w:r w:rsidRPr="00360121">
        <w:rPr>
          <w:lang w:eastAsia="zh-CN"/>
        </w:rPr>
        <w:t>平均分成</w:t>
      </w:r>
      <w:r w:rsidRPr="00360121">
        <w:rPr>
          <w:lang w:eastAsia="zh-CN"/>
        </w:rPr>
        <w:t>4</w:t>
      </w:r>
      <w:r w:rsidRPr="00360121">
        <w:rPr>
          <w:lang w:eastAsia="zh-CN"/>
        </w:rPr>
        <w:t>份，每份是</w:t>
      </w:r>
      <w:r w:rsidRPr="00360121">
        <w:rPr>
          <w:lang w:eastAsia="zh-CN"/>
        </w:rPr>
        <w:t>________</w:t>
      </w:r>
      <w:r w:rsidRPr="00360121">
        <w:rPr>
          <w:lang w:eastAsia="zh-CN"/>
        </w:rPr>
        <w:t>个</w:t>
      </w:r>
      <w:r w:rsidRPr="00360121">
        <w:rPr>
          <w:lang w:eastAsia="zh-CN"/>
        </w:rPr>
        <w:t>________</w:t>
      </w:r>
      <w:r w:rsidRPr="00360121">
        <w:rPr>
          <w:lang w:eastAsia="zh-CN"/>
        </w:rPr>
        <w:t>；</w:t>
      </w:r>
      <w:r w:rsidRPr="00360121">
        <w:rPr>
          <w:lang w:eastAsia="zh-CN"/>
        </w:rPr>
        <w:br/>
      </w:r>
      <w:r w:rsidRPr="00360121">
        <w:rPr>
          <w:lang w:eastAsia="zh-CN"/>
        </w:rPr>
        <w:lastRenderedPageBreak/>
        <w:t>②</w:t>
      </w:r>
      <w:r w:rsidRPr="00360121">
        <w:rPr>
          <w:lang w:eastAsia="zh-CN"/>
        </w:rPr>
        <w:t>再把</w:t>
      </w:r>
      <w:r w:rsidRPr="00360121">
        <w:rPr>
          <w:lang w:eastAsia="zh-CN"/>
        </w:rPr>
        <w:t>8</w:t>
      </w:r>
      <w:r w:rsidRPr="00360121">
        <w:rPr>
          <w:lang w:eastAsia="zh-CN"/>
        </w:rPr>
        <w:t>个</w:t>
      </w:r>
      <w:r w:rsidRPr="00360121">
        <w:rPr>
          <w:lang w:eastAsia="zh-CN"/>
        </w:rPr>
        <w:t>________</w:t>
      </w:r>
      <w:r w:rsidRPr="00360121">
        <w:rPr>
          <w:lang w:eastAsia="zh-CN"/>
        </w:rPr>
        <w:t>平均分成</w:t>
      </w:r>
      <w:r w:rsidRPr="00360121">
        <w:rPr>
          <w:lang w:eastAsia="zh-CN"/>
        </w:rPr>
        <w:t>4</w:t>
      </w:r>
      <w:r w:rsidRPr="00360121">
        <w:rPr>
          <w:lang w:eastAsia="zh-CN"/>
        </w:rPr>
        <w:t>份，每份是</w:t>
      </w:r>
      <w:r w:rsidRPr="00360121">
        <w:rPr>
          <w:lang w:eastAsia="zh-CN"/>
        </w:rPr>
        <w:t>________</w:t>
      </w:r>
      <w:r w:rsidRPr="00360121">
        <w:rPr>
          <w:lang w:eastAsia="zh-CN"/>
        </w:rPr>
        <w:t>个</w:t>
      </w:r>
      <w:r w:rsidRPr="00360121">
        <w:rPr>
          <w:lang w:eastAsia="zh-CN"/>
        </w:rPr>
        <w:t>________</w:t>
      </w:r>
      <w:r w:rsidRPr="00360121">
        <w:rPr>
          <w:lang w:eastAsia="zh-CN"/>
        </w:rPr>
        <w:t>；</w:t>
      </w:r>
      <w:r w:rsidRPr="00360121">
        <w:rPr>
          <w:lang w:eastAsia="zh-CN"/>
        </w:rPr>
        <w:br/>
        <w:t>③</w:t>
      </w:r>
      <w:r w:rsidRPr="00360121">
        <w:rPr>
          <w:lang w:eastAsia="zh-CN"/>
        </w:rPr>
        <w:t>最后把两次分得的结果合起来，商是</w:t>
      </w:r>
      <w:r w:rsidRPr="00360121">
        <w:rPr>
          <w:lang w:eastAsia="zh-CN"/>
        </w:rPr>
        <w:t>________</w:t>
      </w:r>
      <w:r w:rsidRPr="00360121">
        <w:rPr>
          <w:lang w:eastAsia="zh-CN"/>
        </w:rPr>
        <w:t>。</w:t>
      </w:r>
      <w:r w:rsidRPr="00360121">
        <w:rPr>
          <w:lang w:eastAsia="zh-CN"/>
        </w:rPr>
        <w:t xml:space="preserve">    </w:t>
      </w:r>
    </w:p>
    <w:p w:rsidR="009658B1" w:rsidRPr="00360121" w:rsidRDefault="00677EA6" w:rsidP="00360121">
      <w:pPr>
        <w:spacing w:line="360" w:lineRule="auto"/>
        <w:rPr>
          <w:lang w:eastAsia="zh-CN"/>
        </w:rPr>
      </w:pPr>
      <w:r w:rsidRPr="00360121">
        <w:rPr>
          <w:b/>
          <w:bCs/>
          <w:sz w:val="24"/>
          <w:szCs w:val="24"/>
          <w:lang w:eastAsia="zh-CN"/>
        </w:rPr>
        <w:t>三、判断题</w:t>
      </w:r>
    </w:p>
    <w:p w:rsidR="009658B1" w:rsidRPr="00360121" w:rsidRDefault="00677EA6" w:rsidP="00360121">
      <w:pPr>
        <w:spacing w:after="0" w:line="360" w:lineRule="auto"/>
        <w:rPr>
          <w:lang w:eastAsia="zh-CN"/>
        </w:rPr>
      </w:pPr>
      <w:r w:rsidRPr="00360121">
        <w:rPr>
          <w:lang w:eastAsia="zh-CN"/>
        </w:rPr>
        <w:t>11.</w:t>
      </w:r>
      <w:r w:rsidRPr="00360121">
        <w:rPr>
          <w:lang w:eastAsia="zh-CN"/>
        </w:rPr>
        <w:t>有</w:t>
      </w:r>
      <w:r w:rsidRPr="00360121">
        <w:rPr>
          <w:lang w:eastAsia="zh-CN"/>
        </w:rPr>
        <w:t>50</w:t>
      </w:r>
      <w:r w:rsidRPr="00360121">
        <w:rPr>
          <w:lang w:eastAsia="zh-CN"/>
        </w:rPr>
        <w:t>个学生，</w:t>
      </w:r>
      <w:r w:rsidRPr="00360121">
        <w:rPr>
          <w:lang w:eastAsia="zh-CN"/>
        </w:rPr>
        <w:t>6</w:t>
      </w:r>
      <w:r w:rsidRPr="00360121">
        <w:rPr>
          <w:lang w:eastAsia="zh-CN"/>
        </w:rPr>
        <w:t>个老师。每人一个面包，</w:t>
      </w:r>
      <w:r w:rsidRPr="00360121">
        <w:rPr>
          <w:lang w:eastAsia="zh-CN"/>
        </w:rPr>
        <w:t>55</w:t>
      </w:r>
      <w:r w:rsidRPr="00360121">
        <w:rPr>
          <w:lang w:eastAsia="zh-CN"/>
        </w:rPr>
        <w:t>个面包够了。（</w:t>
      </w:r>
      <w:r w:rsidRPr="00360121">
        <w:rPr>
          <w:lang w:eastAsia="zh-CN"/>
        </w:rPr>
        <w:t xml:space="preserve">   </w:t>
      </w:r>
      <w:r w:rsidRPr="00360121">
        <w:rPr>
          <w:lang w:eastAsia="zh-CN"/>
        </w:rPr>
        <w:t>）</w:t>
      </w:r>
      <w:r w:rsidRPr="00360121">
        <w:rPr>
          <w:lang w:eastAsia="zh-CN"/>
        </w:rPr>
        <w:t xml:space="preserve">    </w:t>
      </w:r>
    </w:p>
    <w:p w:rsidR="009658B1" w:rsidRPr="00360121" w:rsidRDefault="00677EA6" w:rsidP="00360121">
      <w:pPr>
        <w:spacing w:after="0" w:line="360" w:lineRule="auto"/>
        <w:rPr>
          <w:lang w:eastAsia="zh-CN"/>
        </w:rPr>
      </w:pPr>
      <w:r w:rsidRPr="00360121">
        <w:rPr>
          <w:lang w:eastAsia="zh-CN"/>
        </w:rPr>
        <w:t>12.</w:t>
      </w:r>
      <w:r w:rsidRPr="00360121">
        <w:rPr>
          <w:lang w:eastAsia="zh-CN"/>
        </w:rPr>
        <w:t>两数相减，差一定比被减数小。（</w:t>
      </w:r>
      <w:r w:rsidRPr="00360121">
        <w:rPr>
          <w:lang w:eastAsia="zh-CN"/>
        </w:rPr>
        <w:t xml:space="preserve">   </w:t>
      </w:r>
      <w:r w:rsidRPr="00360121">
        <w:rPr>
          <w:lang w:eastAsia="zh-CN"/>
        </w:rPr>
        <w:t>）</w:t>
      </w:r>
      <w:r w:rsidRPr="00360121">
        <w:rPr>
          <w:lang w:eastAsia="zh-CN"/>
        </w:rPr>
        <w:t xml:space="preserve">    </w:t>
      </w:r>
    </w:p>
    <w:p w:rsidR="009658B1" w:rsidRPr="00360121" w:rsidRDefault="00677EA6" w:rsidP="00360121">
      <w:pPr>
        <w:spacing w:after="0" w:line="360" w:lineRule="auto"/>
        <w:rPr>
          <w:lang w:eastAsia="zh-CN"/>
        </w:rPr>
      </w:pPr>
      <w:r w:rsidRPr="00360121">
        <w:rPr>
          <w:lang w:eastAsia="zh-CN"/>
        </w:rPr>
        <w:t>13.</w:t>
      </w:r>
      <w:r w:rsidRPr="00360121">
        <w:rPr>
          <w:lang w:eastAsia="zh-CN"/>
        </w:rPr>
        <w:t>鸡比鸭多的只数，就是鸭比鸡少的只数</w:t>
      </w:r>
      <w:r w:rsidR="00D760AD">
        <w:rPr>
          <w:lang w:eastAsia="zh-CN"/>
        </w:rPr>
        <w:pict>
          <v:shape id="_x0000_i1040" type="#_x0000_t75" alt="学科网(www.zxxk.com)--教育资源门户，提供试卷、教案、课件、论文、素材及各类教学资源下载，还有大量而丰富的教学相关资讯！" style="width:1.65pt;height:1.65pt">
            <v:imagedata r:id="rId13" o:title="42819141333"/>
          </v:shape>
        </w:pict>
      </w:r>
      <w:r w:rsidRPr="00360121">
        <w:rPr>
          <w:lang w:eastAsia="zh-CN"/>
        </w:rPr>
        <w:t>。（</w:t>
      </w:r>
      <w:r w:rsidRPr="00360121">
        <w:rPr>
          <w:lang w:eastAsia="zh-CN"/>
        </w:rPr>
        <w:t xml:space="preserve">   </w:t>
      </w:r>
      <w:r w:rsidRPr="00360121">
        <w:rPr>
          <w:lang w:eastAsia="zh-CN"/>
        </w:rPr>
        <w:t>）</w:t>
      </w:r>
      <w:r w:rsidRPr="00360121">
        <w:rPr>
          <w:lang w:eastAsia="zh-CN"/>
        </w:rPr>
        <w:t xml:space="preserve">    </w:t>
      </w:r>
    </w:p>
    <w:p w:rsidR="009658B1" w:rsidRPr="00360121" w:rsidRDefault="00677EA6" w:rsidP="00360121">
      <w:pPr>
        <w:spacing w:after="0" w:line="360" w:lineRule="auto"/>
        <w:rPr>
          <w:lang w:eastAsia="zh-CN"/>
        </w:rPr>
      </w:pPr>
      <w:r w:rsidRPr="00360121">
        <w:rPr>
          <w:lang w:eastAsia="zh-CN"/>
        </w:rPr>
        <w:t>14.</w:t>
      </w:r>
      <w:r w:rsidRPr="00360121">
        <w:rPr>
          <w:lang w:eastAsia="zh-CN"/>
        </w:rPr>
        <w:t>两位数加一位数的和可能是一位数。</w:t>
      </w:r>
      <w:r w:rsidRPr="00360121">
        <w:rPr>
          <w:lang w:eastAsia="zh-CN"/>
        </w:rPr>
        <w:t xml:space="preserve">    </w:t>
      </w:r>
    </w:p>
    <w:p w:rsidR="009658B1" w:rsidRPr="00360121" w:rsidRDefault="00677EA6" w:rsidP="00360121">
      <w:pPr>
        <w:spacing w:after="0" w:line="360" w:lineRule="auto"/>
        <w:rPr>
          <w:lang w:eastAsia="zh-CN"/>
        </w:rPr>
      </w:pPr>
      <w:r w:rsidRPr="00360121">
        <w:rPr>
          <w:lang w:eastAsia="zh-CN"/>
        </w:rPr>
        <w:t>15.</w:t>
      </w:r>
      <w:r w:rsidRPr="00360121">
        <w:rPr>
          <w:lang w:eastAsia="zh-CN"/>
        </w:rPr>
        <w:t>计算</w:t>
      </w:r>
      <w:r w:rsidRPr="00360121">
        <w:rPr>
          <w:lang w:eastAsia="zh-CN"/>
        </w:rPr>
        <w:t>288</w:t>
      </w:r>
      <w:r w:rsidRPr="00360121">
        <w:rPr>
          <w:lang w:eastAsia="zh-CN"/>
        </w:rPr>
        <w:t>－（</w:t>
      </w:r>
      <w:r w:rsidRPr="00360121">
        <w:rPr>
          <w:lang w:eastAsia="zh-CN"/>
        </w:rPr>
        <w:t>356</w:t>
      </w:r>
      <w:r w:rsidRPr="00360121">
        <w:rPr>
          <w:lang w:eastAsia="zh-CN"/>
        </w:rPr>
        <w:t>＋</w:t>
      </w:r>
      <w:r w:rsidRPr="00360121">
        <w:rPr>
          <w:lang w:eastAsia="zh-CN"/>
        </w:rPr>
        <w:t>201</w:t>
      </w:r>
      <w:r w:rsidRPr="00360121">
        <w:rPr>
          <w:lang w:eastAsia="zh-CN"/>
        </w:rPr>
        <w:t>）时，先算加法，再算减法。</w:t>
      </w:r>
      <w:r w:rsidRPr="00360121">
        <w:rPr>
          <w:lang w:eastAsia="zh-CN"/>
        </w:rPr>
        <w:t xml:space="preserve">    </w:t>
      </w:r>
    </w:p>
    <w:p w:rsidR="009658B1" w:rsidRPr="00360121" w:rsidRDefault="00677EA6" w:rsidP="00360121">
      <w:pPr>
        <w:spacing w:line="360" w:lineRule="auto"/>
        <w:rPr>
          <w:lang w:eastAsia="zh-CN"/>
        </w:rPr>
      </w:pPr>
      <w:r w:rsidRPr="00360121">
        <w:rPr>
          <w:b/>
          <w:bCs/>
          <w:sz w:val="24"/>
          <w:szCs w:val="24"/>
          <w:lang w:eastAsia="zh-CN"/>
        </w:rPr>
        <w:t>四、解答题</w:t>
      </w:r>
    </w:p>
    <w:p w:rsidR="009658B1" w:rsidRPr="00360121" w:rsidRDefault="00677EA6" w:rsidP="00360121">
      <w:pPr>
        <w:spacing w:after="0" w:line="360" w:lineRule="auto"/>
        <w:rPr>
          <w:lang w:eastAsia="zh-CN"/>
        </w:rPr>
      </w:pPr>
      <w:r w:rsidRPr="00360121">
        <w:rPr>
          <w:lang w:eastAsia="zh-CN"/>
        </w:rPr>
        <w:t>16.</w:t>
      </w:r>
      <w:r w:rsidRPr="00360121">
        <w:rPr>
          <w:lang w:eastAsia="zh-CN"/>
        </w:rPr>
        <w:t>你能说出哪几个算式的得数比</w:t>
      </w:r>
      <w:r w:rsidRPr="00360121">
        <w:rPr>
          <w:lang w:eastAsia="zh-CN"/>
        </w:rPr>
        <w:t>50</w:t>
      </w:r>
      <w:r w:rsidRPr="00360121">
        <w:rPr>
          <w:lang w:eastAsia="zh-CN"/>
        </w:rPr>
        <w:t>小，哪几个算式的得数比</w:t>
      </w:r>
      <w:r w:rsidRPr="00360121">
        <w:rPr>
          <w:lang w:eastAsia="zh-CN"/>
        </w:rPr>
        <w:t>50</w:t>
      </w:r>
      <w:r w:rsidRPr="00360121">
        <w:rPr>
          <w:lang w:eastAsia="zh-CN"/>
        </w:rPr>
        <w:t>大吗</w:t>
      </w:r>
      <w:r w:rsidRPr="00360121">
        <w:rPr>
          <w:lang w:eastAsia="zh-CN"/>
        </w:rPr>
        <w:t>?</w:t>
      </w:r>
      <w:r w:rsidRPr="00360121">
        <w:rPr>
          <w:lang w:eastAsia="zh-CN"/>
        </w:rPr>
        <w:t>比</w:t>
      </w:r>
      <w:r w:rsidRPr="00360121">
        <w:rPr>
          <w:lang w:eastAsia="zh-CN"/>
        </w:rPr>
        <w:t>50</w:t>
      </w:r>
      <w:r w:rsidRPr="00360121">
        <w:rPr>
          <w:lang w:eastAsia="zh-CN"/>
        </w:rPr>
        <w:t>大的在后面的括号里画</w:t>
      </w:r>
      <w:r w:rsidRPr="00360121">
        <w:rPr>
          <w:lang w:eastAsia="zh-CN"/>
        </w:rPr>
        <w:t>“√”</w:t>
      </w:r>
      <w:r w:rsidRPr="00360121">
        <w:rPr>
          <w:lang w:eastAsia="zh-CN"/>
        </w:rPr>
        <w:t>。</w:t>
      </w:r>
      <w:r w:rsidRPr="00360121">
        <w:rPr>
          <w:lang w:eastAsia="zh-CN"/>
        </w:rPr>
        <w:br/>
      </w:r>
      <w:r w:rsidR="00D760AD">
        <w:rPr>
          <w:noProof/>
          <w:lang w:eastAsia="zh-CN"/>
        </w:rPr>
        <w:pict>
          <v:shape id="图片 12" o:spid="_x0000_i1041" type="#_x0000_t75" alt="学科网(www.zxxk.com)--教育资源门户，提供试卷、教案、课件、论文、素材及各类教学资源下载，还有大量而丰富的教学相关资讯！" style="width:316.45pt;height:35.15pt;visibility:visible;mso-wrap-style:square">
            <v:imagedata r:id="rId14" o:title=""/>
          </v:shape>
        </w:pict>
      </w:r>
    </w:p>
    <w:p w:rsidR="009658B1" w:rsidRPr="00360121" w:rsidRDefault="00677EA6" w:rsidP="00360121">
      <w:pPr>
        <w:spacing w:after="0" w:line="360" w:lineRule="auto"/>
        <w:rPr>
          <w:lang w:eastAsia="zh-CN"/>
        </w:rPr>
      </w:pPr>
      <w:r w:rsidRPr="00360121">
        <w:rPr>
          <w:lang w:eastAsia="zh-CN"/>
        </w:rPr>
        <w:t>17.</w:t>
      </w:r>
      <w:r w:rsidRPr="00360121">
        <w:rPr>
          <w:lang w:eastAsia="zh-CN"/>
        </w:rPr>
        <w:t>列式计算。</w:t>
      </w:r>
      <w:r w:rsidRPr="00360121">
        <w:rPr>
          <w:lang w:eastAsia="zh-CN"/>
        </w:rPr>
        <w:t xml:space="preserve">       </w:t>
      </w:r>
    </w:p>
    <w:p w:rsidR="009658B1" w:rsidRPr="00360121" w:rsidRDefault="00677EA6" w:rsidP="00360121">
      <w:pPr>
        <w:spacing w:after="0" w:line="360" w:lineRule="auto"/>
        <w:rPr>
          <w:lang w:eastAsia="zh-CN"/>
        </w:rPr>
      </w:pPr>
      <w:r w:rsidRPr="00360121">
        <w:rPr>
          <w:lang w:eastAsia="zh-CN"/>
        </w:rPr>
        <w:t>（</w:t>
      </w:r>
      <w:r w:rsidRPr="00360121">
        <w:rPr>
          <w:lang w:eastAsia="zh-CN"/>
        </w:rPr>
        <w:t>1</w:t>
      </w:r>
      <w:r w:rsidRPr="00360121">
        <w:rPr>
          <w:lang w:eastAsia="zh-CN"/>
        </w:rPr>
        <w:t>）比</w:t>
      </w:r>
      <w:r w:rsidRPr="00360121">
        <w:rPr>
          <w:lang w:eastAsia="zh-CN"/>
        </w:rPr>
        <w:t>56</w:t>
      </w:r>
      <w:r w:rsidRPr="00360121">
        <w:rPr>
          <w:lang w:eastAsia="zh-CN"/>
        </w:rPr>
        <w:t>少</w:t>
      </w:r>
      <w:r w:rsidRPr="00360121">
        <w:rPr>
          <w:lang w:eastAsia="zh-CN"/>
        </w:rPr>
        <w:t>8</w:t>
      </w:r>
      <w:r w:rsidRPr="00360121">
        <w:rPr>
          <w:lang w:eastAsia="zh-CN"/>
        </w:rPr>
        <w:t>的数是多少？</w:t>
      </w:r>
      <w:r w:rsidRPr="00360121">
        <w:rPr>
          <w:lang w:eastAsia="zh-CN"/>
        </w:rPr>
        <w:t xml:space="preserve">    </w:t>
      </w:r>
    </w:p>
    <w:p w:rsidR="009658B1" w:rsidRPr="00360121" w:rsidRDefault="00677EA6" w:rsidP="00360121">
      <w:pPr>
        <w:spacing w:after="0" w:line="360" w:lineRule="auto"/>
        <w:rPr>
          <w:lang w:eastAsia="zh-CN"/>
        </w:rPr>
      </w:pPr>
      <w:r w:rsidRPr="00360121">
        <w:rPr>
          <w:lang w:eastAsia="zh-CN"/>
        </w:rPr>
        <w:t>（</w:t>
      </w:r>
      <w:r w:rsidRPr="00360121">
        <w:rPr>
          <w:lang w:eastAsia="zh-CN"/>
        </w:rPr>
        <w:t>2</w:t>
      </w:r>
      <w:r w:rsidRPr="00360121">
        <w:rPr>
          <w:lang w:eastAsia="zh-CN"/>
        </w:rPr>
        <w:t>）比</w:t>
      </w:r>
      <w:r w:rsidRPr="00360121">
        <w:rPr>
          <w:lang w:eastAsia="zh-CN"/>
        </w:rPr>
        <w:t>32</w:t>
      </w:r>
      <w:r w:rsidRPr="00360121">
        <w:rPr>
          <w:lang w:eastAsia="zh-CN"/>
        </w:rPr>
        <w:t>大</w:t>
      </w:r>
      <w:r w:rsidRPr="00360121">
        <w:rPr>
          <w:lang w:eastAsia="zh-CN"/>
        </w:rPr>
        <w:t>50</w:t>
      </w:r>
      <w:r w:rsidRPr="00360121">
        <w:rPr>
          <w:lang w:eastAsia="zh-CN"/>
        </w:rPr>
        <w:t>的数是多少？</w:t>
      </w:r>
      <w:r w:rsidRPr="00360121">
        <w:rPr>
          <w:lang w:eastAsia="zh-CN"/>
        </w:rPr>
        <w:t xml:space="preserve">    </w:t>
      </w:r>
    </w:p>
    <w:p w:rsidR="009658B1" w:rsidRPr="00360121" w:rsidRDefault="00677EA6" w:rsidP="00360121">
      <w:pPr>
        <w:spacing w:after="0" w:line="360" w:lineRule="auto"/>
        <w:rPr>
          <w:lang w:eastAsia="zh-CN"/>
        </w:rPr>
      </w:pPr>
      <w:r w:rsidRPr="00360121">
        <w:rPr>
          <w:lang w:eastAsia="zh-CN"/>
        </w:rPr>
        <w:t>18.</w:t>
      </w:r>
      <w:r w:rsidRPr="00360121">
        <w:rPr>
          <w:lang w:eastAsia="zh-CN"/>
        </w:rPr>
        <w:t>商店里有</w:t>
      </w:r>
      <w:r w:rsidRPr="00360121">
        <w:rPr>
          <w:lang w:eastAsia="zh-CN"/>
        </w:rPr>
        <w:t>42</w:t>
      </w:r>
      <w:r w:rsidRPr="00360121">
        <w:rPr>
          <w:lang w:eastAsia="zh-CN"/>
        </w:rPr>
        <w:t>支铅笔，第一天卖出</w:t>
      </w:r>
      <w:r w:rsidRPr="00360121">
        <w:rPr>
          <w:lang w:eastAsia="zh-CN"/>
        </w:rPr>
        <w:t>8</w:t>
      </w:r>
      <w:r w:rsidRPr="00360121">
        <w:rPr>
          <w:lang w:eastAsia="zh-CN"/>
        </w:rPr>
        <w:t>支，第二天卖出</w:t>
      </w:r>
      <w:r w:rsidRPr="00360121">
        <w:rPr>
          <w:lang w:eastAsia="zh-CN"/>
        </w:rPr>
        <w:t>12</w:t>
      </w:r>
      <w:r w:rsidRPr="00360121">
        <w:rPr>
          <w:lang w:eastAsia="zh-CN"/>
        </w:rPr>
        <w:t>支。</w:t>
      </w:r>
      <w:r w:rsidRPr="00360121">
        <w:rPr>
          <w:lang w:eastAsia="zh-CN"/>
        </w:rPr>
        <w:br/>
      </w:r>
      <w:r w:rsidR="00A00452">
        <w:rPr>
          <w:noProof/>
          <w:lang w:eastAsia="zh-CN"/>
        </w:rPr>
        <w:pict>
          <v:shape id="图片 13" o:spid="_x0000_i1042" type="#_x0000_t75" alt="学科网(www.zxxk.com)--教育资源门户，提供试卷、教案、课件、论文、素材及各类教学资源下载，还有大量而丰富的教学相关资讯！" style="width:77.85pt;height:39.35pt;visibility:visible;mso-wrap-style:square">
            <v:imagedata r:id="rId15" o:title=""/>
          </v:shape>
        </w:pict>
      </w:r>
    </w:p>
    <w:p w:rsidR="009658B1" w:rsidRPr="00360121" w:rsidRDefault="00677EA6" w:rsidP="00360121">
      <w:pPr>
        <w:spacing w:after="0" w:line="360" w:lineRule="auto"/>
        <w:rPr>
          <w:lang w:eastAsia="zh-CN"/>
        </w:rPr>
      </w:pPr>
      <w:r w:rsidRPr="00360121">
        <w:rPr>
          <w:lang w:eastAsia="zh-CN"/>
        </w:rPr>
        <w:t>（</w:t>
      </w:r>
      <w:r w:rsidRPr="00360121">
        <w:rPr>
          <w:lang w:eastAsia="zh-CN"/>
        </w:rPr>
        <w:t>1</w:t>
      </w:r>
      <w:r w:rsidRPr="00360121">
        <w:rPr>
          <w:lang w:eastAsia="zh-CN"/>
        </w:rPr>
        <w:t>）两天一共卖出多少支铅笔</w:t>
      </w:r>
      <w:r w:rsidRPr="00360121">
        <w:rPr>
          <w:lang w:eastAsia="zh-CN"/>
        </w:rPr>
        <w:t>?</w:t>
      </w:r>
      <w:r w:rsidRPr="00360121">
        <w:rPr>
          <w:lang w:eastAsia="zh-CN"/>
        </w:rPr>
        <w:t>商店里还剩几支铅笔</w:t>
      </w:r>
      <w:r w:rsidRPr="00360121">
        <w:rPr>
          <w:lang w:eastAsia="zh-CN"/>
        </w:rPr>
        <w:t xml:space="preserve">?    </w:t>
      </w:r>
      <w:r w:rsidR="00D760AD">
        <w:rPr>
          <w:lang w:eastAsia="zh-CN"/>
        </w:rPr>
        <w:pict>
          <v:shape id="_x0000_i1043" type="#_x0000_t75" alt="学科网(www.zxxk.com)--教育资源门户，提供试卷、教案、课件、论文、素材及各类教学资源下载，还有大量而丰富的教学相关资讯！" style="width:.85pt;height:.85pt">
            <v:imagedata r:id="rId13" o:title="42819141333"/>
          </v:shape>
        </w:pict>
      </w:r>
    </w:p>
    <w:p w:rsidR="009658B1" w:rsidRPr="00360121" w:rsidRDefault="00677EA6" w:rsidP="00360121">
      <w:pPr>
        <w:spacing w:after="0" w:line="360" w:lineRule="auto"/>
        <w:rPr>
          <w:lang w:eastAsia="zh-CN"/>
        </w:rPr>
      </w:pPr>
      <w:r w:rsidRPr="00360121">
        <w:rPr>
          <w:lang w:eastAsia="zh-CN"/>
        </w:rPr>
        <w:t>（</w:t>
      </w:r>
      <w:r w:rsidRPr="00360121">
        <w:rPr>
          <w:lang w:eastAsia="zh-CN"/>
        </w:rPr>
        <w:t>2</w:t>
      </w:r>
      <w:r w:rsidRPr="00360121">
        <w:rPr>
          <w:lang w:eastAsia="zh-CN"/>
        </w:rPr>
        <w:t>）</w:t>
      </w:r>
      <w:r w:rsidRPr="00360121">
        <w:rPr>
          <w:lang w:eastAsia="zh-CN"/>
        </w:rPr>
        <w:t>1</w:t>
      </w:r>
      <w:r w:rsidRPr="00360121">
        <w:rPr>
          <w:lang w:eastAsia="zh-CN"/>
        </w:rPr>
        <w:t>支铅笔</w:t>
      </w:r>
      <w:r w:rsidRPr="00360121">
        <w:rPr>
          <w:lang w:eastAsia="zh-CN"/>
        </w:rPr>
        <w:t>5</w:t>
      </w:r>
      <w:r w:rsidRPr="00360121">
        <w:rPr>
          <w:lang w:eastAsia="zh-CN"/>
        </w:rPr>
        <w:t>角钱，我有</w:t>
      </w:r>
      <w:r w:rsidRPr="00360121">
        <w:rPr>
          <w:lang w:eastAsia="zh-CN"/>
        </w:rPr>
        <w:t>1</w:t>
      </w:r>
      <w:r w:rsidRPr="00360121">
        <w:rPr>
          <w:lang w:eastAsia="zh-CN"/>
        </w:rPr>
        <w:t>张</w:t>
      </w:r>
      <w:r w:rsidRPr="00360121">
        <w:rPr>
          <w:lang w:eastAsia="zh-CN"/>
        </w:rPr>
        <w:t>1</w:t>
      </w:r>
      <w:r w:rsidRPr="00360121">
        <w:rPr>
          <w:lang w:eastAsia="zh-CN"/>
        </w:rPr>
        <w:t>元和</w:t>
      </w:r>
      <w:r w:rsidRPr="00360121">
        <w:rPr>
          <w:lang w:eastAsia="zh-CN"/>
        </w:rPr>
        <w:t>3</w:t>
      </w:r>
      <w:r w:rsidRPr="00360121">
        <w:rPr>
          <w:lang w:eastAsia="zh-CN"/>
        </w:rPr>
        <w:t>张</w:t>
      </w:r>
      <w:r w:rsidRPr="00360121">
        <w:rPr>
          <w:lang w:eastAsia="zh-CN"/>
        </w:rPr>
        <w:t>2</w:t>
      </w:r>
      <w:r w:rsidRPr="00360121">
        <w:rPr>
          <w:lang w:eastAsia="zh-CN"/>
        </w:rPr>
        <w:t>角，最多可买几支铅笔</w:t>
      </w:r>
      <w:r w:rsidRPr="00360121">
        <w:rPr>
          <w:lang w:eastAsia="zh-CN"/>
        </w:rPr>
        <w:t>?</w:t>
      </w:r>
      <w:r w:rsidRPr="00360121">
        <w:rPr>
          <w:lang w:eastAsia="zh-CN"/>
        </w:rPr>
        <w:t>还剩多少钱</w:t>
      </w:r>
      <w:r w:rsidRPr="00360121">
        <w:rPr>
          <w:lang w:eastAsia="zh-CN"/>
        </w:rPr>
        <w:t xml:space="preserve">?    </w:t>
      </w:r>
    </w:p>
    <w:p w:rsidR="009658B1" w:rsidRPr="00360121" w:rsidRDefault="00677EA6" w:rsidP="00360121">
      <w:pPr>
        <w:spacing w:after="0" w:line="360" w:lineRule="auto"/>
        <w:rPr>
          <w:lang w:eastAsia="zh-CN"/>
        </w:rPr>
      </w:pPr>
      <w:r w:rsidRPr="00360121">
        <w:rPr>
          <w:lang w:eastAsia="zh-CN"/>
        </w:rPr>
        <w:t>19.</w:t>
      </w:r>
      <w:r w:rsidRPr="00360121">
        <w:rPr>
          <w:lang w:eastAsia="zh-CN"/>
        </w:rPr>
        <w:t>下面算式对吗</w:t>
      </w:r>
      <w:r w:rsidRPr="00360121">
        <w:rPr>
          <w:lang w:eastAsia="zh-CN"/>
        </w:rPr>
        <w:t>?</w:t>
      </w:r>
      <w:r w:rsidRPr="00360121">
        <w:rPr>
          <w:lang w:eastAsia="zh-CN"/>
        </w:rPr>
        <w:t>把不对改正过来。</w:t>
      </w:r>
      <w:r w:rsidRPr="00360121">
        <w:rPr>
          <w:lang w:eastAsia="zh-CN"/>
        </w:rPr>
        <w:t xml:space="preserve">    </w:t>
      </w:r>
    </w:p>
    <w:p w:rsidR="009658B1" w:rsidRPr="00360121" w:rsidRDefault="00677EA6" w:rsidP="00360121">
      <w:pPr>
        <w:spacing w:after="0" w:line="360" w:lineRule="auto"/>
      </w:pPr>
      <w:r w:rsidRPr="00360121">
        <w:t>（</w:t>
      </w:r>
      <w:r w:rsidRPr="00360121">
        <w:t>1</w:t>
      </w:r>
      <w:r w:rsidRPr="00360121">
        <w:t>）</w:t>
      </w:r>
      <w:r w:rsidR="00D760AD">
        <w:rPr>
          <w:noProof/>
          <w:lang w:eastAsia="zh-CN"/>
        </w:rPr>
        <w:pict>
          <v:shape id="图片 14" o:spid="_x0000_i1044" type="#_x0000_t75" alt="学科网(www.zxxk.com)--教育资源门户，提供试卷、教案、课件、论文、素材及各类教学资源下载，还有大量而丰富的教学相关资讯！" style="width:64.45pt;height:70.35pt;visibility:visible;mso-wrap-style:square">
            <v:imagedata r:id="rId16" o:title=""/>
          </v:shape>
        </w:pict>
      </w:r>
      <w:r w:rsidRPr="00360121">
        <w:t>改正：</w:t>
      </w:r>
      <w:r w:rsidRPr="00360121">
        <w:t xml:space="preserve">    </w:t>
      </w:r>
    </w:p>
    <w:p w:rsidR="009658B1" w:rsidRPr="00360121" w:rsidRDefault="00677EA6" w:rsidP="00360121">
      <w:pPr>
        <w:spacing w:after="0" w:line="360" w:lineRule="auto"/>
      </w:pPr>
      <w:r w:rsidRPr="00360121">
        <w:t>（</w:t>
      </w:r>
      <w:r w:rsidRPr="00360121">
        <w:t>2</w:t>
      </w:r>
      <w:r w:rsidRPr="00360121">
        <w:t>）</w:t>
      </w:r>
      <w:r w:rsidR="00A00452">
        <w:rPr>
          <w:noProof/>
          <w:lang w:eastAsia="zh-CN"/>
        </w:rPr>
        <w:pict>
          <v:shape id="图片 15" o:spid="_x0000_i1045" type="#_x0000_t75" alt="学科网(www.zxxk.com)--教育资源门户，提供试卷、教案、课件、论文、素材及各类教学资源下载，还有大量而丰富的教学相关资讯！" style="width:67.8pt;height:1in;visibility:visible;mso-wrap-style:square">
            <v:imagedata r:id="rId17" o:title=""/>
          </v:shape>
        </w:pict>
      </w:r>
      <w:r w:rsidRPr="00360121">
        <w:t>改正：</w:t>
      </w:r>
      <w:r w:rsidRPr="00360121">
        <w:t xml:space="preserve">    </w:t>
      </w:r>
    </w:p>
    <w:p w:rsidR="009658B1" w:rsidRDefault="00677EA6" w:rsidP="00360121">
      <w:pPr>
        <w:spacing w:after="0" w:line="360" w:lineRule="auto"/>
        <w:rPr>
          <w:lang w:eastAsia="zh-CN"/>
        </w:rPr>
      </w:pPr>
      <w:r w:rsidRPr="00360121">
        <w:rPr>
          <w:lang w:eastAsia="zh-CN"/>
        </w:rPr>
        <w:lastRenderedPageBreak/>
        <w:t>（</w:t>
      </w:r>
      <w:r w:rsidRPr="00360121">
        <w:rPr>
          <w:lang w:eastAsia="zh-CN"/>
        </w:rPr>
        <w:t>3</w:t>
      </w:r>
      <w:r w:rsidRPr="00360121">
        <w:rPr>
          <w:lang w:eastAsia="zh-CN"/>
        </w:rPr>
        <w:t>）</w:t>
      </w:r>
      <w:r w:rsidR="00A00452">
        <w:rPr>
          <w:noProof/>
          <w:lang w:eastAsia="zh-CN"/>
        </w:rPr>
        <w:pict>
          <v:shape id="图片 16" o:spid="_x0000_i1046" type="#_x0000_t75" alt="学科网(www.zxxk.com)--教育资源门户，提供试卷、教案、课件、论文、素材及各类教学资源下载，还有大量而丰富的教学相关资讯！" style="width:61.1pt;height:1in;visibility:visible;mso-wrap-style:square">
            <v:imagedata r:id="rId18" o:title=""/>
          </v:shape>
        </w:pict>
      </w:r>
      <w:r w:rsidRPr="00360121">
        <w:rPr>
          <w:lang w:eastAsia="zh-CN"/>
        </w:rPr>
        <w:t>改正：</w:t>
      </w:r>
      <w:r w:rsidRPr="00360121">
        <w:rPr>
          <w:lang w:eastAsia="zh-CN"/>
        </w:rPr>
        <w:t xml:space="preserve">    </w:t>
      </w:r>
    </w:p>
    <w:p w:rsidR="009658B1" w:rsidRPr="00360121" w:rsidRDefault="009658B1" w:rsidP="00360121">
      <w:pPr>
        <w:spacing w:line="360" w:lineRule="auto"/>
        <w:rPr>
          <w:lang w:eastAsia="zh-CN"/>
        </w:rPr>
      </w:pPr>
    </w:p>
    <w:p w:rsidR="009658B1" w:rsidRPr="00360121" w:rsidRDefault="00677EA6" w:rsidP="00360121">
      <w:pPr>
        <w:spacing w:line="360" w:lineRule="auto"/>
        <w:jc w:val="center"/>
        <w:rPr>
          <w:lang w:eastAsia="zh-CN"/>
        </w:rPr>
      </w:pPr>
      <w:r w:rsidRPr="00360121">
        <w:rPr>
          <w:b/>
          <w:bCs/>
          <w:sz w:val="28"/>
          <w:szCs w:val="28"/>
          <w:lang w:eastAsia="zh-CN"/>
        </w:rPr>
        <w:t>答案解析部分</w:t>
      </w:r>
    </w:p>
    <w:p w:rsidR="009658B1" w:rsidRPr="00360121" w:rsidRDefault="00677EA6" w:rsidP="00360121">
      <w:pPr>
        <w:spacing w:line="360" w:lineRule="auto"/>
        <w:rPr>
          <w:lang w:eastAsia="zh-CN"/>
        </w:rPr>
      </w:pPr>
      <w:r w:rsidRPr="00360121">
        <w:rPr>
          <w:lang w:eastAsia="zh-CN"/>
        </w:rPr>
        <w:t>一、单选题</w:t>
      </w:r>
    </w:p>
    <w:p w:rsidR="009658B1" w:rsidRPr="00360121" w:rsidRDefault="00677EA6" w:rsidP="00360121">
      <w:pPr>
        <w:spacing w:after="0" w:line="360" w:lineRule="auto"/>
        <w:rPr>
          <w:lang w:eastAsia="zh-CN"/>
        </w:rPr>
      </w:pPr>
      <w:r w:rsidRPr="00360121">
        <w:rPr>
          <w:lang w:eastAsia="zh-CN"/>
        </w:rPr>
        <w:t>1.</w:t>
      </w:r>
      <w:r w:rsidRPr="00360121">
        <w:rPr>
          <w:lang w:eastAsia="zh-CN"/>
        </w:rPr>
        <w:t>【答案】</w:t>
      </w:r>
      <w:r w:rsidRPr="00360121">
        <w:rPr>
          <w:lang w:eastAsia="zh-CN"/>
        </w:rPr>
        <w:t xml:space="preserve">A  </w:t>
      </w:r>
    </w:p>
    <w:p w:rsidR="009658B1" w:rsidRPr="00360121" w:rsidRDefault="00677EA6" w:rsidP="00360121">
      <w:pPr>
        <w:spacing w:after="0" w:line="360" w:lineRule="auto"/>
        <w:rPr>
          <w:lang w:eastAsia="zh-CN"/>
        </w:rPr>
      </w:pPr>
      <w:r w:rsidRPr="00360121">
        <w:rPr>
          <w:lang w:eastAsia="zh-CN"/>
        </w:rPr>
        <w:t>【解析】【解答】解：</w:t>
      </w:r>
      <w:r w:rsidRPr="00360121">
        <w:rPr>
          <w:lang w:eastAsia="zh-CN"/>
        </w:rPr>
        <w:t>A</w:t>
      </w:r>
      <w:r w:rsidRPr="00360121">
        <w:rPr>
          <w:lang w:eastAsia="zh-CN"/>
        </w:rPr>
        <w:t>、</w:t>
      </w:r>
      <w:r w:rsidRPr="00360121">
        <w:rPr>
          <w:lang w:eastAsia="zh-CN"/>
        </w:rPr>
        <w:t>8+9+9=26</w:t>
      </w:r>
      <w:r w:rsidRPr="00360121">
        <w:rPr>
          <w:lang w:eastAsia="zh-CN"/>
        </w:rPr>
        <w:t>；</w:t>
      </w:r>
      <w:r w:rsidRPr="00360121">
        <w:rPr>
          <w:lang w:eastAsia="zh-CN"/>
        </w:rPr>
        <w:br/>
        <w:t>B</w:t>
      </w:r>
      <w:r w:rsidRPr="00360121">
        <w:rPr>
          <w:lang w:eastAsia="zh-CN"/>
        </w:rPr>
        <w:t>、</w:t>
      </w:r>
      <w:r w:rsidRPr="00360121">
        <w:rPr>
          <w:lang w:eastAsia="zh-CN"/>
        </w:rPr>
        <w:t>9+9+9=27</w:t>
      </w:r>
      <w:r w:rsidRPr="00360121">
        <w:rPr>
          <w:lang w:eastAsia="zh-CN"/>
        </w:rPr>
        <w:t>；</w:t>
      </w:r>
      <w:r w:rsidRPr="00360121">
        <w:rPr>
          <w:lang w:eastAsia="zh-CN"/>
        </w:rPr>
        <w:br/>
        <w:t>C</w:t>
      </w:r>
      <w:r w:rsidRPr="00360121">
        <w:rPr>
          <w:lang w:eastAsia="zh-CN"/>
        </w:rPr>
        <w:t>、</w:t>
      </w:r>
      <w:r w:rsidRPr="00360121">
        <w:rPr>
          <w:lang w:eastAsia="zh-CN"/>
        </w:rPr>
        <w:t>8+9+8=25.</w:t>
      </w:r>
      <w:r w:rsidRPr="00360121">
        <w:rPr>
          <w:lang w:eastAsia="zh-CN"/>
        </w:rPr>
        <w:br/>
      </w:r>
      <w:r w:rsidRPr="00360121">
        <w:rPr>
          <w:lang w:eastAsia="zh-CN"/>
        </w:rPr>
        <w:t>故答案为：</w:t>
      </w:r>
      <w:r w:rsidRPr="00360121">
        <w:rPr>
          <w:lang w:eastAsia="zh-CN"/>
        </w:rPr>
        <w:t>A</w:t>
      </w:r>
      <w:r w:rsidRPr="00360121">
        <w:rPr>
          <w:lang w:eastAsia="zh-CN"/>
        </w:rPr>
        <w:t>【分析】把三个选项中的三位数的每一位上的数字相加，选出三个数字之和是</w:t>
      </w:r>
      <w:r w:rsidRPr="00360121">
        <w:rPr>
          <w:lang w:eastAsia="zh-CN"/>
        </w:rPr>
        <w:t>26</w:t>
      </w:r>
      <w:r w:rsidRPr="00360121">
        <w:rPr>
          <w:lang w:eastAsia="zh-CN"/>
        </w:rPr>
        <w:t>的数字即可</w:t>
      </w:r>
      <w:r w:rsidRPr="00360121">
        <w:rPr>
          <w:lang w:eastAsia="zh-CN"/>
        </w:rPr>
        <w:t>.</w:t>
      </w:r>
    </w:p>
    <w:p w:rsidR="009658B1" w:rsidRPr="00360121" w:rsidRDefault="00677EA6" w:rsidP="00360121">
      <w:pPr>
        <w:spacing w:after="0" w:line="360" w:lineRule="auto"/>
        <w:rPr>
          <w:lang w:eastAsia="zh-CN"/>
        </w:rPr>
      </w:pPr>
      <w:r w:rsidRPr="00360121">
        <w:rPr>
          <w:lang w:eastAsia="zh-CN"/>
        </w:rPr>
        <w:t>2.</w:t>
      </w:r>
      <w:r w:rsidRPr="00360121">
        <w:rPr>
          <w:lang w:eastAsia="zh-CN"/>
        </w:rPr>
        <w:t>【答案】</w:t>
      </w:r>
      <w:r w:rsidRPr="00360121">
        <w:rPr>
          <w:lang w:eastAsia="zh-CN"/>
        </w:rPr>
        <w:t xml:space="preserve">C  </w:t>
      </w:r>
      <w:r w:rsidR="004B52C5" w:rsidRPr="004B52C5">
        <w:rPr>
          <w:rFonts w:hint="eastAsia"/>
          <w:color w:val="FFFFFF"/>
          <w:sz w:val="4"/>
          <w:lang w:eastAsia="zh-CN"/>
        </w:rPr>
        <w:t>[</w:t>
      </w:r>
      <w:r w:rsidR="004B52C5" w:rsidRPr="004B52C5">
        <w:rPr>
          <w:rFonts w:hint="eastAsia"/>
          <w:color w:val="FFFFFF"/>
          <w:sz w:val="4"/>
          <w:lang w:eastAsia="zh-CN"/>
        </w:rPr>
        <w:t>来源</w:t>
      </w:r>
      <w:r w:rsidR="004B52C5" w:rsidRPr="004B52C5">
        <w:rPr>
          <w:rFonts w:hint="eastAsia"/>
          <w:color w:val="FFFFFF"/>
          <w:sz w:val="4"/>
          <w:lang w:eastAsia="zh-CN"/>
        </w:rPr>
        <w:t>:Z&amp;xx&amp;k.Com]</w:t>
      </w:r>
    </w:p>
    <w:p w:rsidR="009658B1" w:rsidRPr="00360121" w:rsidRDefault="00677EA6" w:rsidP="00360121">
      <w:pPr>
        <w:spacing w:after="0" w:line="360" w:lineRule="auto"/>
        <w:rPr>
          <w:lang w:eastAsia="zh-CN"/>
        </w:rPr>
      </w:pPr>
      <w:r w:rsidRPr="00360121">
        <w:rPr>
          <w:lang w:eastAsia="zh-CN"/>
        </w:rPr>
        <w:t>【解析】【解答】解：被减数是</w:t>
      </w:r>
      <w:r w:rsidRPr="00360121">
        <w:rPr>
          <w:lang w:eastAsia="zh-CN"/>
        </w:rPr>
        <w:t>200÷2=100.</w:t>
      </w:r>
      <w:r w:rsidRPr="00360121">
        <w:rPr>
          <w:lang w:eastAsia="zh-CN"/>
        </w:rPr>
        <w:br/>
      </w:r>
      <w:r w:rsidRPr="00360121">
        <w:rPr>
          <w:lang w:eastAsia="zh-CN"/>
        </w:rPr>
        <w:t>故答案为：</w:t>
      </w:r>
      <w:r w:rsidRPr="00360121">
        <w:rPr>
          <w:lang w:eastAsia="zh-CN"/>
        </w:rPr>
        <w:t>C</w:t>
      </w:r>
      <w:r w:rsidRPr="00360121">
        <w:rPr>
          <w:lang w:eastAsia="zh-CN"/>
        </w:rPr>
        <w:br/>
      </w:r>
      <w:r w:rsidRPr="00360121">
        <w:rPr>
          <w:lang w:eastAsia="zh-CN"/>
        </w:rPr>
        <w:t>【分析】被减数</w:t>
      </w:r>
      <w:r w:rsidRPr="00360121">
        <w:rPr>
          <w:lang w:eastAsia="zh-CN"/>
        </w:rPr>
        <w:t>=</w:t>
      </w:r>
      <w:r w:rsidRPr="00360121">
        <w:rPr>
          <w:lang w:eastAsia="zh-CN"/>
        </w:rPr>
        <w:t>差</w:t>
      </w:r>
      <w:r w:rsidRPr="00360121">
        <w:rPr>
          <w:lang w:eastAsia="zh-CN"/>
        </w:rPr>
        <w:t>+</w:t>
      </w:r>
      <w:r w:rsidRPr="00360121">
        <w:rPr>
          <w:lang w:eastAsia="zh-CN"/>
        </w:rPr>
        <w:t>减数，所以被减数是被减数、减数与差的和的一半，用</w:t>
      </w:r>
      <w:r w:rsidRPr="00360121">
        <w:rPr>
          <w:lang w:eastAsia="zh-CN"/>
        </w:rPr>
        <w:t>200</w:t>
      </w:r>
      <w:r w:rsidRPr="00360121">
        <w:rPr>
          <w:lang w:eastAsia="zh-CN"/>
        </w:rPr>
        <w:t>除以</w:t>
      </w:r>
      <w:r w:rsidRPr="00360121">
        <w:rPr>
          <w:lang w:eastAsia="zh-CN"/>
        </w:rPr>
        <w:t>2</w:t>
      </w:r>
      <w:r w:rsidRPr="00360121">
        <w:rPr>
          <w:lang w:eastAsia="zh-CN"/>
        </w:rPr>
        <w:t>即可求出被减数</w:t>
      </w:r>
      <w:r w:rsidRPr="00360121">
        <w:rPr>
          <w:lang w:eastAsia="zh-CN"/>
        </w:rPr>
        <w:t>.</w:t>
      </w:r>
    </w:p>
    <w:p w:rsidR="009658B1" w:rsidRPr="00360121" w:rsidRDefault="00677EA6" w:rsidP="00360121">
      <w:pPr>
        <w:spacing w:after="0" w:line="360" w:lineRule="auto"/>
        <w:rPr>
          <w:lang w:eastAsia="zh-CN"/>
        </w:rPr>
      </w:pPr>
      <w:r w:rsidRPr="00360121">
        <w:rPr>
          <w:lang w:eastAsia="zh-CN"/>
        </w:rPr>
        <w:t>3.</w:t>
      </w:r>
      <w:r w:rsidRPr="00360121">
        <w:rPr>
          <w:lang w:eastAsia="zh-CN"/>
        </w:rPr>
        <w:t>【答案】</w:t>
      </w:r>
      <w:r w:rsidRPr="00360121">
        <w:rPr>
          <w:lang w:eastAsia="zh-CN"/>
        </w:rPr>
        <w:t xml:space="preserve">C  </w:t>
      </w:r>
    </w:p>
    <w:p w:rsidR="009658B1" w:rsidRPr="00360121" w:rsidRDefault="00677EA6" w:rsidP="00360121">
      <w:pPr>
        <w:spacing w:after="0" w:line="360" w:lineRule="auto"/>
        <w:rPr>
          <w:lang w:eastAsia="zh-CN"/>
        </w:rPr>
      </w:pPr>
      <w:r w:rsidRPr="00360121">
        <w:rPr>
          <w:lang w:eastAsia="zh-CN"/>
        </w:rPr>
        <w:t>【解析】【解答】解：例如：</w:t>
      </w:r>
      <w:r w:rsidRPr="00360121">
        <w:rPr>
          <w:lang w:eastAsia="zh-CN"/>
        </w:rPr>
        <w:t>100+200=300</w:t>
      </w:r>
      <w:r w:rsidRPr="00360121">
        <w:rPr>
          <w:lang w:eastAsia="zh-CN"/>
        </w:rPr>
        <w:t>，</w:t>
      </w:r>
      <w:r w:rsidRPr="00360121">
        <w:rPr>
          <w:lang w:eastAsia="zh-CN"/>
        </w:rPr>
        <w:t>112+188=300</w:t>
      </w:r>
      <w:r w:rsidRPr="00360121">
        <w:rPr>
          <w:lang w:eastAsia="zh-CN"/>
        </w:rPr>
        <w:t>，和是不变的</w:t>
      </w:r>
      <w:r w:rsidRPr="00360121">
        <w:rPr>
          <w:lang w:eastAsia="zh-CN"/>
        </w:rPr>
        <w:t>.</w:t>
      </w:r>
      <w:r w:rsidRPr="00360121">
        <w:rPr>
          <w:lang w:eastAsia="zh-CN"/>
        </w:rPr>
        <w:br/>
      </w:r>
      <w:r w:rsidRPr="00360121">
        <w:rPr>
          <w:lang w:eastAsia="zh-CN"/>
        </w:rPr>
        <w:t>故答案为：</w:t>
      </w:r>
      <w:r w:rsidRPr="00360121">
        <w:rPr>
          <w:lang w:eastAsia="zh-CN"/>
        </w:rPr>
        <w:t>C</w:t>
      </w:r>
      <w:r w:rsidRPr="00360121">
        <w:rPr>
          <w:lang w:eastAsia="zh-CN"/>
        </w:rPr>
        <w:br/>
      </w:r>
      <w:r w:rsidRPr="00360121">
        <w:rPr>
          <w:lang w:eastAsia="zh-CN"/>
        </w:rPr>
        <w:t>【分析】一个加数增加，一个加数减少，如果增加和减少的数字相等，那么和</w:t>
      </w:r>
      <w:r w:rsidR="00D760AD">
        <w:rPr>
          <w:lang w:eastAsia="zh-CN"/>
        </w:rPr>
        <w:pict>
          <v:shape id="_x0000_i1047" type="#_x0000_t75" alt="学科网(www.zxxk.com)--教育资源门户，提供试卷、教案、课件、论文、素材及各类教学资源下载，还有大量而丰富的教学相关资讯！" style="width:1.65pt;height:1.65pt">
            <v:imagedata r:id="rId13" o:title="42819141333"/>
          </v:shape>
        </w:pict>
      </w:r>
      <w:r w:rsidRPr="00360121">
        <w:rPr>
          <w:lang w:eastAsia="zh-CN"/>
        </w:rPr>
        <w:t>是不变的</w:t>
      </w:r>
      <w:r w:rsidRPr="00360121">
        <w:rPr>
          <w:lang w:eastAsia="zh-CN"/>
        </w:rPr>
        <w:t>.</w:t>
      </w:r>
    </w:p>
    <w:p w:rsidR="009658B1" w:rsidRPr="00360121" w:rsidRDefault="00677EA6" w:rsidP="00360121">
      <w:pPr>
        <w:spacing w:after="0" w:line="360" w:lineRule="auto"/>
        <w:rPr>
          <w:lang w:eastAsia="zh-CN"/>
        </w:rPr>
      </w:pPr>
      <w:r w:rsidRPr="00360121">
        <w:rPr>
          <w:lang w:eastAsia="zh-CN"/>
        </w:rPr>
        <w:t>4.</w:t>
      </w:r>
      <w:r w:rsidRPr="00360121">
        <w:rPr>
          <w:lang w:eastAsia="zh-CN"/>
        </w:rPr>
        <w:t>【答案】</w:t>
      </w:r>
      <w:r w:rsidRPr="00360121">
        <w:rPr>
          <w:lang w:eastAsia="zh-CN"/>
        </w:rPr>
        <w:t xml:space="preserve">C  </w:t>
      </w:r>
    </w:p>
    <w:p w:rsidR="009658B1" w:rsidRPr="00360121" w:rsidRDefault="00677EA6" w:rsidP="00360121">
      <w:pPr>
        <w:spacing w:after="0" w:line="360" w:lineRule="auto"/>
        <w:rPr>
          <w:lang w:eastAsia="zh-CN"/>
        </w:rPr>
      </w:pPr>
      <w:r w:rsidRPr="00360121">
        <w:rPr>
          <w:lang w:eastAsia="zh-CN"/>
        </w:rPr>
        <w:t>【解析】【解答】解：</w:t>
      </w:r>
      <w:r w:rsidRPr="00360121">
        <w:rPr>
          <w:lang w:eastAsia="zh-CN"/>
        </w:rPr>
        <w:t>180+150=330(</w:t>
      </w:r>
      <w:r w:rsidRPr="00360121">
        <w:rPr>
          <w:lang w:eastAsia="zh-CN"/>
        </w:rPr>
        <w:t>米</w:t>
      </w:r>
      <w:r w:rsidRPr="00360121">
        <w:rPr>
          <w:lang w:eastAsia="zh-CN"/>
        </w:rPr>
        <w:t>)</w:t>
      </w:r>
      <w:r w:rsidRPr="00360121">
        <w:rPr>
          <w:lang w:eastAsia="zh-CN"/>
        </w:rPr>
        <w:t>或：</w:t>
      </w:r>
      <w:r w:rsidRPr="00360121">
        <w:rPr>
          <w:lang w:eastAsia="zh-CN"/>
        </w:rPr>
        <w:t>180-150=30(</w:t>
      </w:r>
      <w:r w:rsidRPr="00360121">
        <w:rPr>
          <w:lang w:eastAsia="zh-CN"/>
        </w:rPr>
        <w:t>米</w:t>
      </w:r>
      <w:r w:rsidRPr="00360121">
        <w:rPr>
          <w:lang w:eastAsia="zh-CN"/>
        </w:rPr>
        <w:t>)</w:t>
      </w:r>
      <w:r w:rsidRPr="00360121">
        <w:rPr>
          <w:lang w:eastAsia="zh-CN"/>
        </w:rPr>
        <w:br/>
      </w:r>
      <w:r w:rsidRPr="00360121">
        <w:rPr>
          <w:lang w:eastAsia="zh-CN"/>
        </w:rPr>
        <w:t>故答案为：</w:t>
      </w:r>
      <w:r w:rsidRPr="00360121">
        <w:rPr>
          <w:lang w:eastAsia="zh-CN"/>
        </w:rPr>
        <w:t>C</w:t>
      </w:r>
      <w:r w:rsidRPr="00360121">
        <w:rPr>
          <w:lang w:eastAsia="zh-CN"/>
        </w:rPr>
        <w:t>【分析】如果文具店和书店在学校的两侧，那么用加法计算出二者之间的距离；如果文具店和书店在学校的一侧，那么用减法求出二者之间的距离即可</w:t>
      </w:r>
      <w:r w:rsidRPr="00360121">
        <w:rPr>
          <w:lang w:eastAsia="zh-CN"/>
        </w:rPr>
        <w:t>.</w:t>
      </w:r>
    </w:p>
    <w:p w:rsidR="009658B1" w:rsidRPr="00360121" w:rsidRDefault="00677EA6" w:rsidP="00360121">
      <w:pPr>
        <w:spacing w:after="0" w:line="360" w:lineRule="auto"/>
        <w:rPr>
          <w:lang w:eastAsia="zh-CN"/>
        </w:rPr>
      </w:pPr>
      <w:r w:rsidRPr="00360121">
        <w:rPr>
          <w:lang w:eastAsia="zh-CN"/>
        </w:rPr>
        <w:t>5.</w:t>
      </w:r>
      <w:r w:rsidRPr="00360121">
        <w:rPr>
          <w:lang w:eastAsia="zh-CN"/>
        </w:rPr>
        <w:t>【答案】</w:t>
      </w:r>
      <w:r w:rsidRPr="00360121">
        <w:rPr>
          <w:lang w:eastAsia="zh-CN"/>
        </w:rPr>
        <w:t xml:space="preserve">C  </w:t>
      </w:r>
    </w:p>
    <w:p w:rsidR="009658B1" w:rsidRPr="00360121" w:rsidRDefault="00677EA6" w:rsidP="00360121">
      <w:pPr>
        <w:spacing w:after="0" w:line="360" w:lineRule="auto"/>
        <w:rPr>
          <w:lang w:eastAsia="zh-CN"/>
        </w:rPr>
      </w:pPr>
      <w:r w:rsidRPr="00360121">
        <w:rPr>
          <w:lang w:eastAsia="zh-CN"/>
        </w:rPr>
        <w:t>【解析】【解答】解：</w:t>
      </w:r>
      <w:r w:rsidRPr="00360121">
        <w:rPr>
          <w:lang w:eastAsia="zh-CN"/>
        </w:rPr>
        <w:t>20+15-3=32(</w:t>
      </w:r>
      <w:r w:rsidRPr="00360121">
        <w:rPr>
          <w:lang w:eastAsia="zh-CN"/>
        </w:rPr>
        <w:t>人</w:t>
      </w:r>
      <w:r w:rsidRPr="00360121">
        <w:rPr>
          <w:lang w:eastAsia="zh-CN"/>
        </w:rPr>
        <w:t>)</w:t>
      </w:r>
      <w:r w:rsidRPr="00360121">
        <w:rPr>
          <w:lang w:eastAsia="zh-CN"/>
        </w:rPr>
        <w:br/>
      </w:r>
      <w:r w:rsidRPr="00360121">
        <w:rPr>
          <w:lang w:eastAsia="zh-CN"/>
        </w:rPr>
        <w:t>故答案为：</w:t>
      </w:r>
      <w:r w:rsidRPr="00360121">
        <w:rPr>
          <w:lang w:eastAsia="zh-CN"/>
        </w:rPr>
        <w:t>C</w:t>
      </w:r>
      <w:r w:rsidRPr="00360121">
        <w:rPr>
          <w:lang w:eastAsia="zh-CN"/>
        </w:rPr>
        <w:br/>
      </w:r>
      <w:r w:rsidRPr="00360121">
        <w:rPr>
          <w:lang w:eastAsia="zh-CN"/>
        </w:rPr>
        <w:t>【分析】</w:t>
      </w:r>
      <w:r w:rsidRPr="00360121">
        <w:rPr>
          <w:lang w:eastAsia="zh-CN"/>
        </w:rPr>
        <w:t>20</w:t>
      </w:r>
      <w:r w:rsidRPr="00360121">
        <w:rPr>
          <w:lang w:eastAsia="zh-CN"/>
        </w:rPr>
        <w:t>人中包含两样都参加的</w:t>
      </w:r>
      <w:r w:rsidRPr="00360121">
        <w:rPr>
          <w:lang w:eastAsia="zh-CN"/>
        </w:rPr>
        <w:t>3</w:t>
      </w:r>
      <w:r w:rsidRPr="00360121">
        <w:rPr>
          <w:lang w:eastAsia="zh-CN"/>
        </w:rPr>
        <w:t>人，</w:t>
      </w:r>
      <w:r w:rsidRPr="00360121">
        <w:rPr>
          <w:lang w:eastAsia="zh-CN"/>
        </w:rPr>
        <w:t>15</w:t>
      </w:r>
      <w:r w:rsidRPr="00360121">
        <w:rPr>
          <w:lang w:eastAsia="zh-CN"/>
        </w:rPr>
        <w:t>人中也包含这</w:t>
      </w:r>
      <w:r w:rsidRPr="00360121">
        <w:rPr>
          <w:lang w:eastAsia="zh-CN"/>
        </w:rPr>
        <w:t>3</w:t>
      </w:r>
      <w:r w:rsidRPr="00360121">
        <w:rPr>
          <w:lang w:eastAsia="zh-CN"/>
        </w:rPr>
        <w:t>人，所以这</w:t>
      </w:r>
      <w:r w:rsidRPr="00360121">
        <w:rPr>
          <w:lang w:eastAsia="zh-CN"/>
        </w:rPr>
        <w:t>3</w:t>
      </w:r>
      <w:r w:rsidRPr="00360121">
        <w:rPr>
          <w:lang w:eastAsia="zh-CN"/>
        </w:rPr>
        <w:t>人是重复计数的，要把重复</w:t>
      </w:r>
      <w:r w:rsidR="00D760AD">
        <w:rPr>
          <w:lang w:eastAsia="zh-CN"/>
        </w:rPr>
        <w:pict>
          <v:shape id="_x0000_i1048" type="#_x0000_t75" alt="学科网(www.zxxk.com)--教育资源门户，提供试卷、教案、课件、论文、素材及各类教学资源下载，还有大量而丰富的教学相关资讯！" style="width:1.65pt;height:.85pt">
            <v:imagedata r:id="rId13" o:title="42819141333"/>
          </v:shape>
        </w:pict>
      </w:r>
      <w:r w:rsidRPr="00360121">
        <w:rPr>
          <w:lang w:eastAsia="zh-CN"/>
        </w:rPr>
        <w:t>计数的</w:t>
      </w:r>
      <w:r w:rsidRPr="00360121">
        <w:rPr>
          <w:lang w:eastAsia="zh-CN"/>
        </w:rPr>
        <w:t>3</w:t>
      </w:r>
      <w:r w:rsidRPr="00360121">
        <w:rPr>
          <w:lang w:eastAsia="zh-CN"/>
        </w:rPr>
        <w:t>人减去就是这一班的总人数</w:t>
      </w:r>
      <w:r w:rsidRPr="00360121">
        <w:rPr>
          <w:lang w:eastAsia="zh-CN"/>
        </w:rPr>
        <w:t>.</w:t>
      </w:r>
    </w:p>
    <w:p w:rsidR="009658B1" w:rsidRPr="00360121" w:rsidRDefault="00677EA6" w:rsidP="00360121">
      <w:pPr>
        <w:spacing w:line="360" w:lineRule="auto"/>
        <w:rPr>
          <w:lang w:eastAsia="zh-CN"/>
        </w:rPr>
      </w:pPr>
      <w:r w:rsidRPr="00360121">
        <w:rPr>
          <w:lang w:eastAsia="zh-CN"/>
        </w:rPr>
        <w:t>二、填空题</w:t>
      </w:r>
      <w:r w:rsidR="004B52C5" w:rsidRPr="004B52C5">
        <w:rPr>
          <w:rFonts w:hint="eastAsia"/>
          <w:color w:val="FFFFFF"/>
          <w:sz w:val="4"/>
          <w:lang w:eastAsia="zh-CN"/>
        </w:rPr>
        <w:t>[</w:t>
      </w:r>
      <w:r w:rsidR="004B52C5" w:rsidRPr="004B52C5">
        <w:rPr>
          <w:rFonts w:hint="eastAsia"/>
          <w:color w:val="FFFFFF"/>
          <w:sz w:val="4"/>
          <w:lang w:eastAsia="zh-CN"/>
        </w:rPr>
        <w:t>来源</w:t>
      </w:r>
      <w:r w:rsidR="004B52C5" w:rsidRPr="004B52C5">
        <w:rPr>
          <w:rFonts w:hint="eastAsia"/>
          <w:color w:val="FFFFFF"/>
          <w:sz w:val="4"/>
          <w:lang w:eastAsia="zh-CN"/>
        </w:rPr>
        <w:t>:</w:t>
      </w:r>
      <w:r w:rsidR="004B52C5" w:rsidRPr="004B52C5">
        <w:rPr>
          <w:rFonts w:hint="eastAsia"/>
          <w:color w:val="FFFFFF"/>
          <w:sz w:val="4"/>
          <w:lang w:eastAsia="zh-CN"/>
        </w:rPr>
        <w:t>学科网</w:t>
      </w:r>
      <w:r w:rsidR="004B52C5" w:rsidRPr="004B52C5">
        <w:rPr>
          <w:rFonts w:hint="eastAsia"/>
          <w:color w:val="FFFFFF"/>
          <w:sz w:val="4"/>
          <w:lang w:eastAsia="zh-CN"/>
        </w:rPr>
        <w:t>]</w:t>
      </w:r>
    </w:p>
    <w:p w:rsidR="009658B1" w:rsidRPr="00360121" w:rsidRDefault="00677EA6" w:rsidP="00360121">
      <w:pPr>
        <w:spacing w:after="0" w:line="360" w:lineRule="auto"/>
        <w:rPr>
          <w:lang w:eastAsia="zh-CN"/>
        </w:rPr>
      </w:pPr>
      <w:r w:rsidRPr="00360121">
        <w:rPr>
          <w:lang w:eastAsia="zh-CN"/>
        </w:rPr>
        <w:lastRenderedPageBreak/>
        <w:t>6.</w:t>
      </w:r>
      <w:r w:rsidRPr="00360121">
        <w:rPr>
          <w:lang w:eastAsia="zh-CN"/>
        </w:rPr>
        <w:t>【</w:t>
      </w:r>
      <w:r w:rsidR="00D760AD">
        <w:rPr>
          <w:lang w:eastAsia="zh-CN"/>
        </w:rPr>
        <w:pict>
          <v:shape id="_x0000_i1049" type="#_x0000_t75" alt="学科网(www.zxxk.com)--教育资源门户，提供试卷、教案、课件、论文、素材及各类教学资源下载，还有大量而丰富的教学相关资讯！" style="width:.85pt;height:1.65pt">
            <v:imagedata r:id="rId13" o:title="42819141333"/>
          </v:shape>
        </w:pict>
      </w:r>
      <w:r w:rsidRPr="00360121">
        <w:rPr>
          <w:lang w:eastAsia="zh-CN"/>
        </w:rPr>
        <w:t>答案】</w:t>
      </w:r>
      <w:r w:rsidRPr="00360121">
        <w:rPr>
          <w:lang w:eastAsia="zh-CN"/>
        </w:rPr>
        <w:t>67</w:t>
      </w:r>
      <w:r w:rsidRPr="00360121">
        <w:rPr>
          <w:lang w:eastAsia="zh-CN"/>
        </w:rPr>
        <w:t>；</w:t>
      </w:r>
      <w:r w:rsidRPr="00360121">
        <w:rPr>
          <w:lang w:eastAsia="zh-CN"/>
        </w:rPr>
        <w:t>70</w:t>
      </w:r>
      <w:r w:rsidRPr="00360121">
        <w:rPr>
          <w:lang w:eastAsia="zh-CN"/>
        </w:rPr>
        <w:t>；</w:t>
      </w:r>
      <w:r w:rsidRPr="00360121">
        <w:rPr>
          <w:lang w:eastAsia="zh-CN"/>
        </w:rPr>
        <w:t>90</w:t>
      </w:r>
      <w:r w:rsidRPr="00360121">
        <w:rPr>
          <w:lang w:eastAsia="zh-CN"/>
        </w:rPr>
        <w:t>；</w:t>
      </w:r>
      <w:r w:rsidRPr="00360121">
        <w:rPr>
          <w:lang w:eastAsia="zh-CN"/>
        </w:rPr>
        <w:t>71</w:t>
      </w:r>
      <w:r w:rsidRPr="00360121">
        <w:rPr>
          <w:lang w:eastAsia="zh-CN"/>
        </w:rPr>
        <w:t>；</w:t>
      </w:r>
      <w:r w:rsidRPr="00360121">
        <w:rPr>
          <w:lang w:eastAsia="zh-CN"/>
        </w:rPr>
        <w:t>85</w:t>
      </w:r>
      <w:r w:rsidRPr="00360121">
        <w:rPr>
          <w:lang w:eastAsia="zh-CN"/>
        </w:rPr>
        <w:t>；</w:t>
      </w:r>
      <w:r w:rsidRPr="00360121">
        <w:rPr>
          <w:lang w:eastAsia="zh-CN"/>
        </w:rPr>
        <w:t>33</w:t>
      </w:r>
      <w:r w:rsidRPr="00360121">
        <w:rPr>
          <w:lang w:eastAsia="zh-CN"/>
        </w:rPr>
        <w:t>；</w:t>
      </w:r>
      <w:r w:rsidR="00D760AD">
        <w:rPr>
          <w:lang w:eastAsia="zh-CN"/>
        </w:rPr>
        <w:pict>
          <v:shape id="_x0000_i1050" type="#_x0000_t75" alt="学科网(www.zxxk.com)--教育资源门户，提供试卷、教案、课件、论文、素材及各类教学资源下载，还有大量而丰富的教学相关资讯！" style="width:1.65pt;height:1.65pt">
            <v:imagedata r:id="rId13" o:title="42819141333"/>
          </v:shape>
        </w:pict>
      </w:r>
      <w:r w:rsidRPr="00360121">
        <w:rPr>
          <w:lang w:eastAsia="zh-CN"/>
        </w:rPr>
        <w:t>35</w:t>
      </w:r>
      <w:r w:rsidRPr="00360121">
        <w:rPr>
          <w:lang w:eastAsia="zh-CN"/>
        </w:rPr>
        <w:t>；</w:t>
      </w:r>
      <w:r w:rsidRPr="00360121">
        <w:rPr>
          <w:lang w:eastAsia="zh-CN"/>
        </w:rPr>
        <w:t>56</w:t>
      </w:r>
      <w:r w:rsidRPr="00360121">
        <w:rPr>
          <w:lang w:eastAsia="zh-CN"/>
        </w:rPr>
        <w:t>；</w:t>
      </w:r>
      <w:r w:rsidRPr="00360121">
        <w:rPr>
          <w:lang w:eastAsia="zh-CN"/>
        </w:rPr>
        <w:t>10</w:t>
      </w:r>
      <w:r w:rsidRPr="00360121">
        <w:rPr>
          <w:lang w:eastAsia="zh-CN"/>
        </w:rPr>
        <w:t>；</w:t>
      </w:r>
      <w:r w:rsidRPr="00360121">
        <w:rPr>
          <w:lang w:eastAsia="zh-CN"/>
        </w:rPr>
        <w:t>90</w:t>
      </w:r>
      <w:r w:rsidRPr="00360121">
        <w:rPr>
          <w:lang w:eastAsia="zh-CN"/>
        </w:rPr>
        <w:t>；</w:t>
      </w:r>
      <w:r w:rsidRPr="00360121">
        <w:rPr>
          <w:lang w:eastAsia="zh-CN"/>
        </w:rPr>
        <w:t>71</w:t>
      </w:r>
      <w:r w:rsidRPr="00360121">
        <w:rPr>
          <w:lang w:eastAsia="zh-CN"/>
        </w:rPr>
        <w:t>；</w:t>
      </w:r>
      <w:r w:rsidRPr="00360121">
        <w:rPr>
          <w:lang w:eastAsia="zh-CN"/>
        </w:rPr>
        <w:t xml:space="preserve">43  </w:t>
      </w:r>
    </w:p>
    <w:p w:rsidR="009658B1" w:rsidRPr="00360121" w:rsidRDefault="00677EA6" w:rsidP="00360121">
      <w:pPr>
        <w:spacing w:after="0" w:line="360" w:lineRule="auto"/>
        <w:rPr>
          <w:lang w:eastAsia="zh-CN"/>
        </w:rPr>
      </w:pPr>
      <w:r w:rsidRPr="00360121">
        <w:rPr>
          <w:lang w:eastAsia="zh-CN"/>
        </w:rPr>
        <w:t>【解析】</w:t>
      </w:r>
    </w:p>
    <w:p w:rsidR="009658B1" w:rsidRPr="00360121" w:rsidRDefault="00677EA6" w:rsidP="00360121">
      <w:pPr>
        <w:spacing w:after="0" w:line="360" w:lineRule="auto"/>
        <w:rPr>
          <w:lang w:eastAsia="zh-CN"/>
        </w:rPr>
      </w:pPr>
      <w:r w:rsidRPr="00360121">
        <w:rPr>
          <w:lang w:eastAsia="zh-CN"/>
        </w:rPr>
        <w:t>7.</w:t>
      </w:r>
      <w:r w:rsidRPr="00360121">
        <w:rPr>
          <w:lang w:eastAsia="zh-CN"/>
        </w:rPr>
        <w:t>【答案】</w:t>
      </w:r>
      <w:r w:rsidRPr="00360121">
        <w:rPr>
          <w:lang w:eastAsia="zh-CN"/>
        </w:rPr>
        <w:t>249</w:t>
      </w:r>
      <w:r w:rsidRPr="00360121">
        <w:rPr>
          <w:lang w:eastAsia="zh-CN"/>
        </w:rPr>
        <w:t>；</w:t>
      </w:r>
      <w:r w:rsidRPr="00360121">
        <w:rPr>
          <w:lang w:eastAsia="zh-CN"/>
        </w:rPr>
        <w:t xml:space="preserve">166  </w:t>
      </w:r>
    </w:p>
    <w:p w:rsidR="009658B1" w:rsidRPr="00360121" w:rsidRDefault="00677EA6" w:rsidP="00360121">
      <w:pPr>
        <w:spacing w:after="0" w:line="360" w:lineRule="auto"/>
        <w:rPr>
          <w:lang w:eastAsia="zh-CN"/>
        </w:rPr>
      </w:pPr>
      <w:r w:rsidRPr="00360121">
        <w:rPr>
          <w:lang w:eastAsia="zh-CN"/>
        </w:rPr>
        <w:t>【解析】【解答】</w:t>
      </w:r>
      <w:r w:rsidRPr="00360121">
        <w:rPr>
          <w:lang w:eastAsia="zh-CN"/>
        </w:rPr>
        <w:t>83×3=249</w:t>
      </w:r>
      <w:r w:rsidRPr="00360121">
        <w:rPr>
          <w:lang w:eastAsia="zh-CN"/>
        </w:rPr>
        <w:t>（人）；</w:t>
      </w:r>
      <w:r w:rsidRPr="00360121">
        <w:rPr>
          <w:lang w:eastAsia="zh-CN"/>
        </w:rPr>
        <w:br/>
        <w:t>249-83=166</w:t>
      </w:r>
      <w:r w:rsidRPr="00360121">
        <w:rPr>
          <w:lang w:eastAsia="zh-CN"/>
        </w:rPr>
        <w:t>（人）</w:t>
      </w:r>
      <w:r w:rsidRPr="00360121">
        <w:rPr>
          <w:lang w:eastAsia="zh-CN"/>
        </w:rPr>
        <w:t>.</w:t>
      </w:r>
      <w:r w:rsidRPr="00360121">
        <w:rPr>
          <w:lang w:eastAsia="zh-CN"/>
        </w:rPr>
        <w:br/>
      </w:r>
      <w:r w:rsidRPr="00360121">
        <w:rPr>
          <w:lang w:eastAsia="zh-CN"/>
        </w:rPr>
        <w:t>故答案为：</w:t>
      </w:r>
      <w:r w:rsidRPr="00360121">
        <w:rPr>
          <w:lang w:eastAsia="zh-CN"/>
        </w:rPr>
        <w:t>249</w:t>
      </w:r>
      <w:r w:rsidRPr="00360121">
        <w:rPr>
          <w:lang w:eastAsia="zh-CN"/>
        </w:rPr>
        <w:t>；</w:t>
      </w:r>
      <w:r w:rsidRPr="00360121">
        <w:rPr>
          <w:lang w:eastAsia="zh-CN"/>
        </w:rPr>
        <w:t>166.</w:t>
      </w:r>
      <w:r w:rsidRPr="00360121">
        <w:rPr>
          <w:lang w:eastAsia="zh-CN"/>
        </w:rPr>
        <w:br/>
      </w:r>
      <w:r w:rsidRPr="00360121">
        <w:rPr>
          <w:lang w:eastAsia="zh-CN"/>
        </w:rPr>
        <w:t>【分析】根据题意可知，求一个数的几倍是多少，用乘法计算，据此列式解答，求一个数比另一个数多几，用一个数减去另一个数，据此解答</w:t>
      </w:r>
      <w:r w:rsidRPr="00360121">
        <w:rPr>
          <w:lang w:eastAsia="zh-CN"/>
        </w:rPr>
        <w:t>.</w:t>
      </w:r>
    </w:p>
    <w:p w:rsidR="009658B1" w:rsidRPr="00360121" w:rsidRDefault="00677EA6" w:rsidP="00360121">
      <w:pPr>
        <w:spacing w:after="0" w:line="360" w:lineRule="auto"/>
        <w:rPr>
          <w:lang w:eastAsia="zh-CN"/>
        </w:rPr>
      </w:pPr>
      <w:r w:rsidRPr="00360121">
        <w:rPr>
          <w:lang w:eastAsia="zh-CN"/>
        </w:rPr>
        <w:t>8.</w:t>
      </w:r>
      <w:r w:rsidRPr="00360121">
        <w:rPr>
          <w:lang w:eastAsia="zh-CN"/>
        </w:rPr>
        <w:t>【答案】</w:t>
      </w:r>
      <w:r w:rsidRPr="00360121">
        <w:rPr>
          <w:lang w:eastAsia="zh-CN"/>
        </w:rPr>
        <w:t>64</w:t>
      </w:r>
      <w:r w:rsidRPr="00360121">
        <w:rPr>
          <w:lang w:eastAsia="zh-CN"/>
        </w:rPr>
        <w:t>；</w:t>
      </w:r>
      <w:r w:rsidRPr="00360121">
        <w:rPr>
          <w:lang w:eastAsia="zh-CN"/>
        </w:rPr>
        <w:t>56</w:t>
      </w:r>
      <w:r w:rsidRPr="00360121">
        <w:rPr>
          <w:lang w:eastAsia="zh-CN"/>
        </w:rPr>
        <w:t>；</w:t>
      </w:r>
      <w:r w:rsidRPr="00360121">
        <w:rPr>
          <w:lang w:eastAsia="zh-CN"/>
        </w:rPr>
        <w:t>48</w:t>
      </w:r>
      <w:r w:rsidRPr="00360121">
        <w:rPr>
          <w:lang w:eastAsia="zh-CN"/>
        </w:rPr>
        <w:t>；</w:t>
      </w:r>
      <w:r w:rsidRPr="00360121">
        <w:rPr>
          <w:lang w:eastAsia="zh-CN"/>
        </w:rPr>
        <w:t xml:space="preserve">40  </w:t>
      </w:r>
      <w:r w:rsidR="004B52C5" w:rsidRPr="004B52C5">
        <w:rPr>
          <w:rFonts w:hint="eastAsia"/>
          <w:color w:val="FFFFFF"/>
          <w:sz w:val="4"/>
          <w:lang w:eastAsia="zh-CN"/>
        </w:rPr>
        <w:t>[</w:t>
      </w:r>
      <w:r w:rsidR="004B52C5" w:rsidRPr="004B52C5">
        <w:rPr>
          <w:rFonts w:hint="eastAsia"/>
          <w:color w:val="FFFFFF"/>
          <w:sz w:val="4"/>
          <w:lang w:eastAsia="zh-CN"/>
        </w:rPr>
        <w:t>来源</w:t>
      </w:r>
      <w:r w:rsidR="004B52C5" w:rsidRPr="004B52C5">
        <w:rPr>
          <w:rFonts w:hint="eastAsia"/>
          <w:color w:val="FFFFFF"/>
          <w:sz w:val="4"/>
          <w:lang w:eastAsia="zh-CN"/>
        </w:rPr>
        <w:t>:Z</w:t>
      </w:r>
      <w:r w:rsidR="004B52C5" w:rsidRPr="004B52C5">
        <w:rPr>
          <w:rFonts w:hint="eastAsia"/>
          <w:color w:val="FFFFFF"/>
          <w:sz w:val="4"/>
          <w:lang w:eastAsia="zh-CN"/>
        </w:rPr>
        <w:t>§</w:t>
      </w:r>
      <w:r w:rsidR="004B52C5" w:rsidRPr="004B52C5">
        <w:rPr>
          <w:rFonts w:hint="eastAsia"/>
          <w:color w:val="FFFFFF"/>
          <w:sz w:val="4"/>
          <w:lang w:eastAsia="zh-CN"/>
        </w:rPr>
        <w:t>xx</w:t>
      </w:r>
      <w:r w:rsidR="004B52C5" w:rsidRPr="004B52C5">
        <w:rPr>
          <w:rFonts w:hint="eastAsia"/>
          <w:color w:val="FFFFFF"/>
          <w:sz w:val="4"/>
          <w:lang w:eastAsia="zh-CN"/>
        </w:rPr>
        <w:t>§</w:t>
      </w:r>
      <w:r w:rsidR="004B52C5" w:rsidRPr="004B52C5">
        <w:rPr>
          <w:rFonts w:hint="eastAsia"/>
          <w:color w:val="FFFFFF"/>
          <w:sz w:val="4"/>
          <w:lang w:eastAsia="zh-CN"/>
        </w:rPr>
        <w:t>k.Com]</w:t>
      </w:r>
    </w:p>
    <w:p w:rsidR="009658B1" w:rsidRPr="00360121" w:rsidRDefault="00677EA6" w:rsidP="00360121">
      <w:pPr>
        <w:spacing w:after="0" w:line="360" w:lineRule="auto"/>
        <w:rPr>
          <w:lang w:eastAsia="zh-CN"/>
        </w:rPr>
      </w:pPr>
      <w:r w:rsidRPr="00360121">
        <w:rPr>
          <w:lang w:eastAsia="zh-CN"/>
        </w:rPr>
        <w:t>【解析】</w:t>
      </w:r>
    </w:p>
    <w:p w:rsidR="009658B1" w:rsidRPr="00360121" w:rsidRDefault="00677EA6" w:rsidP="00360121">
      <w:pPr>
        <w:spacing w:after="0" w:line="360" w:lineRule="auto"/>
        <w:rPr>
          <w:lang w:eastAsia="zh-CN"/>
        </w:rPr>
      </w:pPr>
      <w:r w:rsidRPr="00360121">
        <w:rPr>
          <w:lang w:eastAsia="zh-CN"/>
        </w:rPr>
        <w:t>9.</w:t>
      </w:r>
      <w:r w:rsidRPr="00360121">
        <w:rPr>
          <w:lang w:eastAsia="zh-CN"/>
        </w:rPr>
        <w:t>【答案】</w:t>
      </w:r>
      <w:r w:rsidRPr="00360121">
        <w:rPr>
          <w:lang w:eastAsia="zh-CN"/>
        </w:rPr>
        <w:t>6000</w:t>
      </w:r>
      <w:r w:rsidRPr="00360121">
        <w:rPr>
          <w:lang w:eastAsia="zh-CN"/>
        </w:rPr>
        <w:t>；</w:t>
      </w:r>
      <w:r w:rsidRPr="00360121">
        <w:rPr>
          <w:lang w:eastAsia="zh-CN"/>
        </w:rPr>
        <w:t xml:space="preserve">6  </w:t>
      </w:r>
    </w:p>
    <w:p w:rsidR="009658B1" w:rsidRPr="00360121" w:rsidRDefault="00677EA6" w:rsidP="00360121">
      <w:pPr>
        <w:spacing w:after="0" w:line="360" w:lineRule="auto"/>
        <w:rPr>
          <w:lang w:eastAsia="zh-CN"/>
        </w:rPr>
      </w:pPr>
      <w:r w:rsidRPr="00360121">
        <w:rPr>
          <w:lang w:eastAsia="zh-CN"/>
        </w:rPr>
        <w:t>【解析】【解答】解：</w:t>
      </w:r>
      <w:r w:rsidRPr="00360121">
        <w:rPr>
          <w:lang w:eastAsia="zh-CN"/>
        </w:rPr>
        <w:t>1000×6</w:t>
      </w:r>
      <w:r w:rsidRPr="00360121">
        <w:rPr>
          <w:lang w:eastAsia="zh-CN"/>
        </w:rPr>
        <w:t>＝</w:t>
      </w:r>
      <w:r w:rsidRPr="00360121">
        <w:rPr>
          <w:lang w:eastAsia="zh-CN"/>
        </w:rPr>
        <w:t>6000</w:t>
      </w:r>
      <w:r w:rsidRPr="00360121">
        <w:rPr>
          <w:lang w:eastAsia="zh-CN"/>
        </w:rPr>
        <w:t>（千克）；</w:t>
      </w:r>
      <w:r w:rsidRPr="00360121">
        <w:rPr>
          <w:lang w:eastAsia="zh-CN"/>
        </w:rPr>
        <w:t>6000</w:t>
      </w:r>
      <w:r w:rsidRPr="00360121">
        <w:rPr>
          <w:lang w:eastAsia="zh-CN"/>
        </w:rPr>
        <w:t>千克＝</w:t>
      </w:r>
      <w:r w:rsidRPr="00360121">
        <w:rPr>
          <w:lang w:eastAsia="zh-CN"/>
        </w:rPr>
        <w:t>6</w:t>
      </w:r>
      <w:r w:rsidRPr="00360121">
        <w:rPr>
          <w:lang w:eastAsia="zh-CN"/>
        </w:rPr>
        <w:t>吨；</w:t>
      </w:r>
      <w:r w:rsidRPr="00360121">
        <w:rPr>
          <w:lang w:eastAsia="zh-CN"/>
        </w:rPr>
        <w:br/>
      </w:r>
      <w:r w:rsidRPr="00360121">
        <w:rPr>
          <w:lang w:eastAsia="zh-CN"/>
        </w:rPr>
        <w:t>故答案为：</w:t>
      </w:r>
      <w:r w:rsidRPr="00360121">
        <w:rPr>
          <w:lang w:eastAsia="zh-CN"/>
        </w:rPr>
        <w:t>6000</w:t>
      </w:r>
      <w:r w:rsidRPr="00360121">
        <w:rPr>
          <w:lang w:eastAsia="zh-CN"/>
        </w:rPr>
        <w:t>；</w:t>
      </w:r>
      <w:r w:rsidRPr="00360121">
        <w:rPr>
          <w:lang w:eastAsia="zh-CN"/>
        </w:rPr>
        <w:t>6.</w:t>
      </w:r>
      <w:r w:rsidRPr="00360121">
        <w:rPr>
          <w:lang w:eastAsia="zh-CN"/>
        </w:rPr>
        <w:br/>
      </w:r>
      <w:r w:rsidRPr="00360121">
        <w:rPr>
          <w:lang w:eastAsia="zh-CN"/>
        </w:rPr>
        <w:t>【分析】本题考查的主要内容是单位换算</w:t>
      </w:r>
      <w:r w:rsidR="00D760AD">
        <w:rPr>
          <w:lang w:eastAsia="zh-CN"/>
        </w:rPr>
        <w:pict>
          <v:shape id="_x0000_i1051" type="#_x0000_t75" alt="学科网(www.zxxk.com)--教育资源门户，提供试卷、教案、课件、论文、素材及各类教学资源下载，还有大量而丰富的教学相关资讯！" style="width:1.65pt;height:.85pt">
            <v:imagedata r:id="rId13" o:title="42819141333"/>
          </v:shape>
        </w:pict>
      </w:r>
      <w:r w:rsidRPr="00360121">
        <w:rPr>
          <w:lang w:eastAsia="zh-CN"/>
        </w:rPr>
        <w:t>和整数乘法计算问题，根据</w:t>
      </w:r>
      <w:r w:rsidRPr="00360121">
        <w:rPr>
          <w:lang w:eastAsia="zh-CN"/>
        </w:rPr>
        <w:t>1</w:t>
      </w:r>
      <w:r w:rsidRPr="00360121">
        <w:rPr>
          <w:lang w:eastAsia="zh-CN"/>
        </w:rPr>
        <w:t>吨＝</w:t>
      </w:r>
      <w:r w:rsidRPr="00360121">
        <w:rPr>
          <w:lang w:eastAsia="zh-CN"/>
        </w:rPr>
        <w:t>1000</w:t>
      </w:r>
      <w:r w:rsidRPr="00360121">
        <w:rPr>
          <w:lang w:eastAsia="zh-CN"/>
        </w:rPr>
        <w:t>千克进行换算即可</w:t>
      </w:r>
      <w:r w:rsidRPr="00360121">
        <w:rPr>
          <w:lang w:eastAsia="zh-CN"/>
        </w:rPr>
        <w:t>.</w:t>
      </w:r>
    </w:p>
    <w:p w:rsidR="009658B1" w:rsidRPr="00360121" w:rsidRDefault="00677EA6" w:rsidP="00360121">
      <w:pPr>
        <w:spacing w:after="0" w:line="360" w:lineRule="auto"/>
      </w:pPr>
      <w:r w:rsidRPr="00360121">
        <w:t>10.</w:t>
      </w:r>
      <w:r w:rsidRPr="00360121">
        <w:t>【答案】十；</w:t>
      </w:r>
      <w:r w:rsidRPr="00360121">
        <w:t>1</w:t>
      </w:r>
      <w:r w:rsidRPr="00360121">
        <w:t>；十；一；</w:t>
      </w:r>
      <w:r w:rsidRPr="00360121">
        <w:t>2</w:t>
      </w:r>
      <w:r w:rsidRPr="00360121">
        <w:t>；一；</w:t>
      </w:r>
      <w:r w:rsidRPr="00360121">
        <w:t xml:space="preserve">12  </w:t>
      </w:r>
    </w:p>
    <w:p w:rsidR="009658B1" w:rsidRPr="00360121" w:rsidRDefault="00677EA6" w:rsidP="00360121">
      <w:pPr>
        <w:spacing w:after="0" w:line="360" w:lineRule="auto"/>
        <w:rPr>
          <w:lang w:eastAsia="zh-CN"/>
        </w:rPr>
      </w:pPr>
      <w:r w:rsidRPr="00360121">
        <w:rPr>
          <w:lang w:eastAsia="zh-CN"/>
        </w:rPr>
        <w:t>【解析】【解答】</w:t>
      </w:r>
      <w:r w:rsidRPr="00360121">
        <w:rPr>
          <w:lang w:eastAsia="zh-CN"/>
        </w:rPr>
        <w:t>48÷4</w:t>
      </w:r>
      <w:r w:rsidRPr="00360121">
        <w:rPr>
          <w:lang w:eastAsia="zh-CN"/>
        </w:rPr>
        <w:t>，</w:t>
      </w:r>
      <w:r w:rsidRPr="00360121">
        <w:rPr>
          <w:lang w:eastAsia="zh-CN"/>
        </w:rPr>
        <w:br/>
        <w:t>①</w:t>
      </w:r>
      <w:r w:rsidRPr="00360121">
        <w:rPr>
          <w:lang w:eastAsia="zh-CN"/>
        </w:rPr>
        <w:t>先把</w:t>
      </w:r>
      <w:r w:rsidRPr="00360121">
        <w:rPr>
          <w:lang w:eastAsia="zh-CN"/>
        </w:rPr>
        <w:t>4</w:t>
      </w:r>
      <w:r w:rsidRPr="00360121">
        <w:rPr>
          <w:lang w:eastAsia="zh-CN"/>
        </w:rPr>
        <w:t>个十平均分成</w:t>
      </w:r>
      <w:r w:rsidRPr="00360121">
        <w:rPr>
          <w:lang w:eastAsia="zh-CN"/>
        </w:rPr>
        <w:t>4</w:t>
      </w:r>
      <w:r w:rsidRPr="00360121">
        <w:rPr>
          <w:lang w:eastAsia="zh-CN"/>
        </w:rPr>
        <w:t>份，每份是个</w:t>
      </w:r>
      <w:r w:rsidRPr="00360121">
        <w:rPr>
          <w:lang w:eastAsia="zh-CN"/>
        </w:rPr>
        <w:t>1</w:t>
      </w:r>
      <w:r w:rsidRPr="00360121">
        <w:rPr>
          <w:lang w:eastAsia="zh-CN"/>
        </w:rPr>
        <w:t>十；</w:t>
      </w:r>
      <w:r w:rsidRPr="00360121">
        <w:rPr>
          <w:lang w:eastAsia="zh-CN"/>
        </w:rPr>
        <w:br/>
        <w:t>②</w:t>
      </w:r>
      <w:r w:rsidR="00D760AD">
        <w:rPr>
          <w:lang w:eastAsia="zh-CN"/>
        </w:rPr>
        <w:pict>
          <v:shape id="_x0000_i1052" type="#_x0000_t75" alt="学科网(www.zxxk.com)--教育资源门户，提供试卷、教案、课件、论文、素材及各类教学资源下载，还有大量而丰富的教学相关资讯！" style="width:1.65pt;height:.85pt">
            <v:imagedata r:id="rId13" o:title="42819141333"/>
          </v:shape>
        </w:pict>
      </w:r>
      <w:r w:rsidRPr="00360121">
        <w:rPr>
          <w:lang w:eastAsia="zh-CN"/>
        </w:rPr>
        <w:t>再把</w:t>
      </w:r>
      <w:r w:rsidRPr="00360121">
        <w:rPr>
          <w:lang w:eastAsia="zh-CN"/>
        </w:rPr>
        <w:t>8</w:t>
      </w:r>
      <w:r w:rsidRPr="00360121">
        <w:rPr>
          <w:lang w:eastAsia="zh-CN"/>
        </w:rPr>
        <w:t>个一平均分成</w:t>
      </w:r>
      <w:r w:rsidRPr="00360121">
        <w:rPr>
          <w:lang w:eastAsia="zh-CN"/>
        </w:rPr>
        <w:t>4</w:t>
      </w:r>
      <w:r w:rsidRPr="00360121">
        <w:rPr>
          <w:lang w:eastAsia="zh-CN"/>
        </w:rPr>
        <w:t>份，每份是一个</w:t>
      </w:r>
      <w:r w:rsidRPr="00360121">
        <w:rPr>
          <w:lang w:eastAsia="zh-CN"/>
        </w:rPr>
        <w:t>2</w:t>
      </w:r>
      <w:r w:rsidRPr="00360121">
        <w:rPr>
          <w:lang w:eastAsia="zh-CN"/>
        </w:rPr>
        <w:t>；</w:t>
      </w:r>
      <w:r w:rsidRPr="00360121">
        <w:rPr>
          <w:lang w:eastAsia="zh-CN"/>
        </w:rPr>
        <w:br/>
        <w:t>③</w:t>
      </w:r>
      <w:r w:rsidRPr="00360121">
        <w:rPr>
          <w:lang w:eastAsia="zh-CN"/>
        </w:rPr>
        <w:t>最后把两次分得的结果合起来，商是</w:t>
      </w:r>
      <w:r w:rsidRPr="00360121">
        <w:rPr>
          <w:lang w:eastAsia="zh-CN"/>
        </w:rPr>
        <w:t>12</w:t>
      </w:r>
      <w:r w:rsidRPr="00360121">
        <w:rPr>
          <w:lang w:eastAsia="zh-CN"/>
        </w:rPr>
        <w:t>。</w:t>
      </w:r>
      <w:r w:rsidRPr="00360121">
        <w:rPr>
          <w:lang w:eastAsia="zh-CN"/>
        </w:rPr>
        <w:br/>
      </w:r>
      <w:r w:rsidRPr="00360121">
        <w:rPr>
          <w:lang w:eastAsia="zh-CN"/>
        </w:rPr>
        <w:t>【分析】这道题考查的是除法的知识，解答此题要明确除法的意义和除法的计算法则。</w:t>
      </w:r>
    </w:p>
    <w:p w:rsidR="009658B1" w:rsidRPr="00360121" w:rsidRDefault="00677EA6" w:rsidP="00360121">
      <w:pPr>
        <w:spacing w:line="360" w:lineRule="auto"/>
        <w:rPr>
          <w:lang w:eastAsia="zh-CN"/>
        </w:rPr>
      </w:pPr>
      <w:r w:rsidRPr="00360121">
        <w:rPr>
          <w:lang w:eastAsia="zh-CN"/>
        </w:rPr>
        <w:t>三、判断题</w:t>
      </w:r>
    </w:p>
    <w:p w:rsidR="009658B1" w:rsidRPr="00360121" w:rsidRDefault="00677EA6" w:rsidP="00360121">
      <w:pPr>
        <w:spacing w:after="0" w:line="360" w:lineRule="auto"/>
        <w:rPr>
          <w:lang w:eastAsia="zh-CN"/>
        </w:rPr>
      </w:pPr>
      <w:r w:rsidRPr="00360121">
        <w:rPr>
          <w:lang w:eastAsia="zh-CN"/>
        </w:rPr>
        <w:t>11.</w:t>
      </w:r>
      <w:r w:rsidRPr="00360121">
        <w:rPr>
          <w:lang w:eastAsia="zh-CN"/>
        </w:rPr>
        <w:t>【答案】错误</w:t>
      </w:r>
      <w:r w:rsidRPr="00360121">
        <w:rPr>
          <w:lang w:eastAsia="zh-CN"/>
        </w:rPr>
        <w:t xml:space="preserve">  </w:t>
      </w:r>
    </w:p>
    <w:p w:rsidR="009658B1" w:rsidRPr="00360121" w:rsidRDefault="00677EA6" w:rsidP="00360121">
      <w:pPr>
        <w:spacing w:after="0" w:line="360" w:lineRule="auto"/>
        <w:rPr>
          <w:lang w:eastAsia="zh-CN"/>
        </w:rPr>
      </w:pPr>
      <w:r w:rsidRPr="00360121">
        <w:rPr>
          <w:lang w:eastAsia="zh-CN"/>
        </w:rPr>
        <w:t>【解析】</w:t>
      </w:r>
    </w:p>
    <w:p w:rsidR="009658B1" w:rsidRPr="00360121" w:rsidRDefault="00677EA6" w:rsidP="00360121">
      <w:pPr>
        <w:spacing w:after="0" w:line="360" w:lineRule="auto"/>
        <w:rPr>
          <w:lang w:eastAsia="zh-CN"/>
        </w:rPr>
      </w:pPr>
      <w:r w:rsidRPr="00360121">
        <w:rPr>
          <w:lang w:eastAsia="zh-CN"/>
        </w:rPr>
        <w:t>12.</w:t>
      </w:r>
      <w:r w:rsidRPr="00360121">
        <w:rPr>
          <w:lang w:eastAsia="zh-CN"/>
        </w:rPr>
        <w:t>【答案】错误</w:t>
      </w:r>
      <w:r w:rsidRPr="00360121">
        <w:rPr>
          <w:lang w:eastAsia="zh-CN"/>
        </w:rPr>
        <w:t xml:space="preserve">  </w:t>
      </w:r>
    </w:p>
    <w:p w:rsidR="009658B1" w:rsidRPr="00360121" w:rsidRDefault="00677EA6" w:rsidP="00360121">
      <w:pPr>
        <w:spacing w:after="0" w:line="360" w:lineRule="auto"/>
      </w:pPr>
      <w:r w:rsidRPr="00360121">
        <w:t>【解析】</w:t>
      </w:r>
    </w:p>
    <w:p w:rsidR="009658B1" w:rsidRPr="00360121" w:rsidRDefault="00677EA6" w:rsidP="00360121">
      <w:pPr>
        <w:spacing w:after="0" w:line="360" w:lineRule="auto"/>
      </w:pPr>
      <w:r w:rsidRPr="00360121">
        <w:t>13.</w:t>
      </w:r>
      <w:r w:rsidRPr="00360121">
        <w:t>【答案】正确</w:t>
      </w:r>
      <w:r w:rsidRPr="00360121">
        <w:t xml:space="preserve">  </w:t>
      </w:r>
    </w:p>
    <w:p w:rsidR="009658B1" w:rsidRPr="00360121" w:rsidRDefault="00677EA6" w:rsidP="00360121">
      <w:pPr>
        <w:spacing w:after="0" w:line="360" w:lineRule="auto"/>
        <w:rPr>
          <w:lang w:eastAsia="zh-CN"/>
        </w:rPr>
      </w:pPr>
      <w:r w:rsidRPr="00360121">
        <w:rPr>
          <w:lang w:eastAsia="zh-CN"/>
        </w:rPr>
        <w:t>【解析】</w:t>
      </w:r>
    </w:p>
    <w:p w:rsidR="009658B1" w:rsidRPr="00360121" w:rsidRDefault="00677EA6" w:rsidP="00360121">
      <w:pPr>
        <w:spacing w:after="0" w:line="360" w:lineRule="auto"/>
        <w:rPr>
          <w:lang w:eastAsia="zh-CN"/>
        </w:rPr>
      </w:pPr>
      <w:r w:rsidRPr="00360121">
        <w:rPr>
          <w:lang w:eastAsia="zh-CN"/>
        </w:rPr>
        <w:t>14.</w:t>
      </w:r>
      <w:r w:rsidRPr="00360121">
        <w:rPr>
          <w:lang w:eastAsia="zh-CN"/>
        </w:rPr>
        <w:t>【答案】错误</w:t>
      </w:r>
      <w:r w:rsidRPr="00360121">
        <w:rPr>
          <w:lang w:eastAsia="zh-CN"/>
        </w:rPr>
        <w:t xml:space="preserve">  </w:t>
      </w:r>
    </w:p>
    <w:p w:rsidR="009658B1" w:rsidRPr="00360121" w:rsidRDefault="00677EA6" w:rsidP="00360121">
      <w:pPr>
        <w:spacing w:after="0" w:line="360" w:lineRule="auto"/>
        <w:rPr>
          <w:lang w:eastAsia="zh-CN"/>
        </w:rPr>
      </w:pPr>
      <w:r w:rsidRPr="00360121">
        <w:rPr>
          <w:lang w:eastAsia="zh-CN"/>
        </w:rPr>
        <w:t>【解析】【解答】两位数加一位数和一定大于或等于任何一个加数，所以这句话是错误的，</w:t>
      </w:r>
      <w:r w:rsidRPr="00360121">
        <w:rPr>
          <w:lang w:eastAsia="zh-CN"/>
        </w:rPr>
        <w:br/>
      </w:r>
      <w:r w:rsidRPr="00360121">
        <w:rPr>
          <w:lang w:eastAsia="zh-CN"/>
        </w:rPr>
        <w:t>【分析】根据题意我们可以根据加法的性质可以进行判定。</w:t>
      </w:r>
    </w:p>
    <w:p w:rsidR="009658B1" w:rsidRPr="00360121" w:rsidRDefault="00677EA6" w:rsidP="00360121">
      <w:pPr>
        <w:spacing w:after="0" w:line="360" w:lineRule="auto"/>
        <w:rPr>
          <w:lang w:eastAsia="zh-CN"/>
        </w:rPr>
      </w:pPr>
      <w:r w:rsidRPr="00360121">
        <w:rPr>
          <w:lang w:eastAsia="zh-CN"/>
        </w:rPr>
        <w:t>15.</w:t>
      </w:r>
      <w:r w:rsidRPr="00360121">
        <w:rPr>
          <w:lang w:eastAsia="zh-CN"/>
        </w:rPr>
        <w:t>【答案】正确</w:t>
      </w:r>
      <w:r w:rsidRPr="00360121">
        <w:rPr>
          <w:lang w:eastAsia="zh-CN"/>
        </w:rPr>
        <w:t xml:space="preserve">  </w:t>
      </w:r>
    </w:p>
    <w:p w:rsidR="009658B1" w:rsidRPr="00360121" w:rsidRDefault="00677EA6" w:rsidP="00360121">
      <w:pPr>
        <w:spacing w:after="0" w:line="360" w:lineRule="auto"/>
        <w:rPr>
          <w:lang w:eastAsia="zh-CN"/>
        </w:rPr>
      </w:pPr>
      <w:r w:rsidRPr="00360121">
        <w:rPr>
          <w:lang w:eastAsia="zh-CN"/>
        </w:rPr>
        <w:lastRenderedPageBreak/>
        <w:t>【解析】【解答】加减</w:t>
      </w:r>
      <w:r w:rsidR="00D760AD">
        <w:rPr>
          <w:lang w:eastAsia="zh-CN"/>
        </w:rPr>
        <w:pict>
          <v:shape id="_x0000_i1053" type="#_x0000_t75" alt="学科网(www.zxxk.com)--教育资源门户，提供试卷、教案、课件、论文、素材及各类教学资源下载，还有大量而丰富的教学相关资讯！" style="width:1.65pt;height:1.65pt">
            <v:imagedata r:id="rId13" o:title="42819141333"/>
          </v:shape>
        </w:pict>
      </w:r>
      <w:r w:rsidRPr="00360121">
        <w:rPr>
          <w:lang w:eastAsia="zh-CN"/>
        </w:rPr>
        <w:t>法属于同级运算，若无括号，应从做向右计算，若有括号，应先算括号里的。【分析】简单运用了加减法的顺序问题。</w:t>
      </w:r>
    </w:p>
    <w:p w:rsidR="009658B1" w:rsidRPr="00360121" w:rsidRDefault="00677EA6" w:rsidP="00360121">
      <w:pPr>
        <w:spacing w:line="360" w:lineRule="auto"/>
        <w:rPr>
          <w:lang w:eastAsia="zh-CN"/>
        </w:rPr>
      </w:pPr>
      <w:r w:rsidRPr="00360121">
        <w:rPr>
          <w:lang w:eastAsia="zh-CN"/>
        </w:rPr>
        <w:t>四、解答题</w:t>
      </w:r>
    </w:p>
    <w:p w:rsidR="009658B1" w:rsidRPr="00360121" w:rsidRDefault="00677EA6" w:rsidP="00360121">
      <w:pPr>
        <w:spacing w:after="0" w:line="360" w:lineRule="auto"/>
        <w:rPr>
          <w:lang w:eastAsia="zh-CN"/>
        </w:rPr>
      </w:pPr>
      <w:r w:rsidRPr="00360121">
        <w:rPr>
          <w:lang w:eastAsia="zh-CN"/>
        </w:rPr>
        <w:t>16.</w:t>
      </w:r>
      <w:r w:rsidRPr="00360121">
        <w:rPr>
          <w:lang w:eastAsia="zh-CN"/>
        </w:rPr>
        <w:t>【答案】</w:t>
      </w:r>
      <w:r w:rsidR="00D760AD">
        <w:rPr>
          <w:noProof/>
          <w:lang w:eastAsia="zh-CN"/>
        </w:rPr>
        <w:pict>
          <v:shape id="图片 17" o:spid="_x0000_i1054" type="#_x0000_t75" alt="学科网(www.zxxk.com)--教育资源门户，提供试卷、教案、课件、论文、素材及各类教学资源下载，还有大量而丰富的教学相关资讯！" style="width:286.35pt;height:36pt;visibility:visible;mso-wrap-style:square">
            <v:imagedata r:id="rId19" o:title=""/>
          </v:shape>
        </w:pict>
      </w:r>
    </w:p>
    <w:p w:rsidR="009658B1" w:rsidRPr="00360121" w:rsidRDefault="00677EA6" w:rsidP="00360121">
      <w:pPr>
        <w:spacing w:after="0" w:line="360" w:lineRule="auto"/>
        <w:rPr>
          <w:lang w:eastAsia="zh-CN"/>
        </w:rPr>
      </w:pPr>
      <w:r w:rsidRPr="00360121">
        <w:rPr>
          <w:lang w:eastAsia="zh-CN"/>
        </w:rPr>
        <w:t>【解析】</w:t>
      </w:r>
    </w:p>
    <w:p w:rsidR="009658B1" w:rsidRPr="00360121" w:rsidRDefault="00677EA6" w:rsidP="00360121">
      <w:pPr>
        <w:spacing w:after="0" w:line="360" w:lineRule="auto"/>
      </w:pPr>
      <w:r w:rsidRPr="00360121">
        <w:t>17.</w:t>
      </w:r>
      <w:r w:rsidRPr="00360121">
        <w:t>【答案】（</w:t>
      </w:r>
      <w:r w:rsidRPr="00360121">
        <w:t>1</w:t>
      </w:r>
      <w:r w:rsidRPr="00360121">
        <w:t>）</w:t>
      </w:r>
      <w:r w:rsidRPr="00360121">
        <w:t>56-8=48</w:t>
      </w:r>
      <w:r w:rsidRPr="00360121">
        <w:br/>
      </w:r>
      <w:r w:rsidRPr="00360121">
        <w:t>（</w:t>
      </w:r>
      <w:r w:rsidRPr="00360121">
        <w:t>2</w:t>
      </w:r>
      <w:r w:rsidRPr="00360121">
        <w:t>）</w:t>
      </w:r>
      <w:r w:rsidRPr="00360121">
        <w:t xml:space="preserve">32+50=82  </w:t>
      </w:r>
    </w:p>
    <w:p w:rsidR="009658B1" w:rsidRPr="00360121" w:rsidRDefault="00677EA6" w:rsidP="00360121">
      <w:pPr>
        <w:spacing w:after="0" w:line="360" w:lineRule="auto"/>
      </w:pPr>
      <w:r w:rsidRPr="00360121">
        <w:t>【解析</w:t>
      </w:r>
      <w:r w:rsidR="00D760AD">
        <w:pict>
          <v:shape id="_x0000_i1055" type="#_x0000_t75" alt="学科网(www.zxxk.com)--教育资源门户，提供试卷、教案、课件、论文、素材及各类教学资源下载，还有大量而丰富的教学相关资讯！" style="width:.85pt;height:1.65pt">
            <v:imagedata r:id="rId13" o:title="42819141333"/>
          </v:shape>
        </w:pict>
      </w:r>
      <w:r w:rsidRPr="00360121">
        <w:t>】</w:t>
      </w:r>
    </w:p>
    <w:p w:rsidR="009658B1" w:rsidRPr="00360121" w:rsidRDefault="00677EA6" w:rsidP="00360121">
      <w:pPr>
        <w:spacing w:after="0" w:line="360" w:lineRule="auto"/>
        <w:rPr>
          <w:lang w:eastAsia="zh-CN"/>
        </w:rPr>
      </w:pPr>
      <w:r w:rsidRPr="00360121">
        <w:rPr>
          <w:lang w:eastAsia="zh-CN"/>
        </w:rPr>
        <w:t>18.</w:t>
      </w:r>
      <w:r w:rsidRPr="00360121">
        <w:rPr>
          <w:lang w:eastAsia="zh-CN"/>
        </w:rPr>
        <w:t>【答案】（</w:t>
      </w:r>
      <w:r w:rsidRPr="00360121">
        <w:rPr>
          <w:lang w:eastAsia="zh-CN"/>
        </w:rPr>
        <w:t>1</w:t>
      </w:r>
      <w:r w:rsidRPr="00360121">
        <w:rPr>
          <w:lang w:eastAsia="zh-CN"/>
        </w:rPr>
        <w:t>）</w:t>
      </w:r>
      <w:r w:rsidRPr="00360121">
        <w:rPr>
          <w:lang w:eastAsia="zh-CN"/>
        </w:rPr>
        <w:t>8+12=20(</w:t>
      </w:r>
      <w:r w:rsidRPr="00360121">
        <w:rPr>
          <w:lang w:eastAsia="zh-CN"/>
        </w:rPr>
        <w:t>支</w:t>
      </w:r>
      <w:r w:rsidRPr="00360121">
        <w:rPr>
          <w:lang w:eastAsia="zh-CN"/>
        </w:rPr>
        <w:t>)</w:t>
      </w:r>
      <w:r w:rsidRPr="00360121">
        <w:rPr>
          <w:lang w:eastAsia="zh-CN"/>
        </w:rPr>
        <w:br/>
        <w:t>42-20=22(</w:t>
      </w:r>
      <w:r w:rsidRPr="00360121">
        <w:rPr>
          <w:lang w:eastAsia="zh-CN"/>
        </w:rPr>
        <w:t>支</w:t>
      </w:r>
      <w:r w:rsidRPr="00360121">
        <w:rPr>
          <w:lang w:eastAsia="zh-CN"/>
        </w:rPr>
        <w:t>)</w:t>
      </w:r>
      <w:r w:rsidRPr="00360121">
        <w:rPr>
          <w:lang w:eastAsia="zh-CN"/>
        </w:rPr>
        <w:br/>
      </w:r>
      <w:r w:rsidRPr="00360121">
        <w:rPr>
          <w:lang w:eastAsia="zh-CN"/>
        </w:rPr>
        <w:t>答：两天一共卖出</w:t>
      </w:r>
      <w:r w:rsidRPr="00360121">
        <w:rPr>
          <w:lang w:eastAsia="zh-CN"/>
        </w:rPr>
        <w:t>20</w:t>
      </w:r>
      <w:r w:rsidRPr="00360121">
        <w:rPr>
          <w:lang w:eastAsia="zh-CN"/>
        </w:rPr>
        <w:t>支铅笔，商店里还剩</w:t>
      </w:r>
      <w:r w:rsidRPr="00360121">
        <w:rPr>
          <w:lang w:eastAsia="zh-CN"/>
        </w:rPr>
        <w:t>22</w:t>
      </w:r>
      <w:r w:rsidRPr="00360121">
        <w:rPr>
          <w:lang w:eastAsia="zh-CN"/>
        </w:rPr>
        <w:t>支铅笔。</w:t>
      </w:r>
      <w:r w:rsidRPr="00360121">
        <w:rPr>
          <w:lang w:eastAsia="zh-CN"/>
        </w:rPr>
        <w:br/>
      </w:r>
      <w:r w:rsidRPr="00360121">
        <w:rPr>
          <w:lang w:eastAsia="zh-CN"/>
        </w:rPr>
        <w:t>（</w:t>
      </w:r>
      <w:r w:rsidRPr="00360121">
        <w:rPr>
          <w:lang w:eastAsia="zh-CN"/>
        </w:rPr>
        <w:t>2</w:t>
      </w:r>
      <w:r w:rsidRPr="00360121">
        <w:rPr>
          <w:lang w:eastAsia="zh-CN"/>
        </w:rPr>
        <w:t>）</w:t>
      </w:r>
      <w:r w:rsidRPr="00360121">
        <w:rPr>
          <w:lang w:eastAsia="zh-CN"/>
        </w:rPr>
        <w:t>1</w:t>
      </w:r>
      <w:r w:rsidRPr="00360121">
        <w:rPr>
          <w:lang w:eastAsia="zh-CN"/>
        </w:rPr>
        <w:t>元</w:t>
      </w:r>
      <w:r w:rsidRPr="00360121">
        <w:rPr>
          <w:lang w:eastAsia="zh-CN"/>
        </w:rPr>
        <w:t>+2</w:t>
      </w:r>
      <w:r w:rsidRPr="00360121">
        <w:rPr>
          <w:lang w:eastAsia="zh-CN"/>
        </w:rPr>
        <w:t>角</w:t>
      </w:r>
      <w:r w:rsidRPr="00360121">
        <w:rPr>
          <w:lang w:eastAsia="zh-CN"/>
        </w:rPr>
        <w:t>+2</w:t>
      </w:r>
      <w:r w:rsidRPr="00360121">
        <w:rPr>
          <w:lang w:eastAsia="zh-CN"/>
        </w:rPr>
        <w:t>角</w:t>
      </w:r>
      <w:r w:rsidRPr="00360121">
        <w:rPr>
          <w:lang w:eastAsia="zh-CN"/>
        </w:rPr>
        <w:t>+2</w:t>
      </w:r>
      <w:r w:rsidRPr="00360121">
        <w:rPr>
          <w:lang w:eastAsia="zh-CN"/>
        </w:rPr>
        <w:t>角</w:t>
      </w:r>
      <w:r w:rsidRPr="00360121">
        <w:rPr>
          <w:lang w:eastAsia="zh-CN"/>
        </w:rPr>
        <w:t>=1</w:t>
      </w:r>
      <w:r w:rsidRPr="00360121">
        <w:rPr>
          <w:lang w:eastAsia="zh-CN"/>
        </w:rPr>
        <w:t>元</w:t>
      </w:r>
      <w:r w:rsidRPr="00360121">
        <w:rPr>
          <w:lang w:eastAsia="zh-CN"/>
        </w:rPr>
        <w:t>6</w:t>
      </w:r>
      <w:r w:rsidRPr="00360121">
        <w:rPr>
          <w:lang w:eastAsia="zh-CN"/>
        </w:rPr>
        <w:t>角</w:t>
      </w:r>
      <w:r w:rsidRPr="00360121">
        <w:rPr>
          <w:lang w:eastAsia="zh-CN"/>
        </w:rPr>
        <w:br/>
      </w:r>
      <w:bookmarkStart w:id="0" w:name="_GoBack"/>
      <w:bookmarkEnd w:id="0"/>
      <w:r w:rsidRPr="00360121">
        <w:rPr>
          <w:lang w:eastAsia="zh-CN"/>
        </w:rPr>
        <w:t>5</w:t>
      </w:r>
      <w:r w:rsidRPr="00360121">
        <w:rPr>
          <w:lang w:eastAsia="zh-CN"/>
        </w:rPr>
        <w:t>角</w:t>
      </w:r>
      <w:r w:rsidRPr="00360121">
        <w:rPr>
          <w:lang w:eastAsia="zh-CN"/>
        </w:rPr>
        <w:t>+5</w:t>
      </w:r>
      <w:r w:rsidRPr="00360121">
        <w:rPr>
          <w:lang w:eastAsia="zh-CN"/>
        </w:rPr>
        <w:t>角</w:t>
      </w:r>
      <w:r w:rsidRPr="00360121">
        <w:rPr>
          <w:lang w:eastAsia="zh-CN"/>
        </w:rPr>
        <w:t>+5</w:t>
      </w:r>
      <w:r w:rsidRPr="00360121">
        <w:rPr>
          <w:lang w:eastAsia="zh-CN"/>
        </w:rPr>
        <w:t>角</w:t>
      </w:r>
      <w:r w:rsidRPr="00360121">
        <w:rPr>
          <w:lang w:eastAsia="zh-CN"/>
        </w:rPr>
        <w:t>=1</w:t>
      </w:r>
      <w:r w:rsidRPr="00360121">
        <w:rPr>
          <w:lang w:eastAsia="zh-CN"/>
        </w:rPr>
        <w:t>元</w:t>
      </w:r>
      <w:r w:rsidRPr="00360121">
        <w:rPr>
          <w:lang w:eastAsia="zh-CN"/>
        </w:rPr>
        <w:t>5</w:t>
      </w:r>
      <w:r w:rsidRPr="00360121">
        <w:rPr>
          <w:lang w:eastAsia="zh-CN"/>
        </w:rPr>
        <w:t>角</w:t>
      </w:r>
      <w:r w:rsidRPr="00360121">
        <w:rPr>
          <w:lang w:eastAsia="zh-CN"/>
        </w:rPr>
        <w:br/>
        <w:t>1</w:t>
      </w:r>
      <w:r w:rsidRPr="00360121">
        <w:rPr>
          <w:lang w:eastAsia="zh-CN"/>
        </w:rPr>
        <w:t>元</w:t>
      </w:r>
      <w:r w:rsidRPr="00360121">
        <w:rPr>
          <w:lang w:eastAsia="zh-CN"/>
        </w:rPr>
        <w:t>6</w:t>
      </w:r>
      <w:r w:rsidRPr="00360121">
        <w:rPr>
          <w:lang w:eastAsia="zh-CN"/>
        </w:rPr>
        <w:t>角</w:t>
      </w:r>
      <w:r w:rsidRPr="00360121">
        <w:rPr>
          <w:lang w:eastAsia="zh-CN"/>
        </w:rPr>
        <w:t>-1</w:t>
      </w:r>
      <w:r w:rsidR="00D760AD">
        <w:rPr>
          <w:lang w:eastAsia="zh-CN"/>
        </w:rPr>
        <w:pict>
          <v:shape id="_x0000_i1056" type="#_x0000_t75" alt="学科网(www.zxxk.com)--教育资源门户，提供试卷、教案、课件、论文、素材及各类教学资源下载，还有大量而丰富的教学相关资讯！" style="width:1.65pt;height:1.65pt">
            <v:imagedata r:id="rId13" o:title="42819141333"/>
          </v:shape>
        </w:pict>
      </w:r>
      <w:r w:rsidRPr="00360121">
        <w:rPr>
          <w:lang w:eastAsia="zh-CN"/>
        </w:rPr>
        <w:t>元</w:t>
      </w:r>
      <w:r w:rsidRPr="00360121">
        <w:rPr>
          <w:lang w:eastAsia="zh-CN"/>
        </w:rPr>
        <w:t>5</w:t>
      </w:r>
      <w:r w:rsidRPr="00360121">
        <w:rPr>
          <w:lang w:eastAsia="zh-CN"/>
        </w:rPr>
        <w:t>角</w:t>
      </w:r>
      <w:r w:rsidRPr="00360121">
        <w:rPr>
          <w:lang w:eastAsia="zh-CN"/>
        </w:rPr>
        <w:t>=1</w:t>
      </w:r>
      <w:r w:rsidRPr="00360121">
        <w:rPr>
          <w:lang w:eastAsia="zh-CN"/>
        </w:rPr>
        <w:t>角</w:t>
      </w:r>
      <w:r w:rsidRPr="00360121">
        <w:rPr>
          <w:lang w:eastAsia="zh-CN"/>
        </w:rPr>
        <w:br/>
      </w:r>
      <w:r w:rsidRPr="00360121">
        <w:rPr>
          <w:lang w:eastAsia="zh-CN"/>
        </w:rPr>
        <w:t>答：可以买</w:t>
      </w:r>
      <w:r w:rsidRPr="00360121">
        <w:rPr>
          <w:lang w:eastAsia="zh-CN"/>
        </w:rPr>
        <w:t>3</w:t>
      </w:r>
      <w:r w:rsidRPr="00360121">
        <w:rPr>
          <w:lang w:eastAsia="zh-CN"/>
        </w:rPr>
        <w:t>支铅笔，还剩</w:t>
      </w:r>
      <w:r w:rsidRPr="00360121">
        <w:rPr>
          <w:lang w:eastAsia="zh-CN"/>
        </w:rPr>
        <w:t>1</w:t>
      </w:r>
      <w:r w:rsidRPr="00360121">
        <w:rPr>
          <w:lang w:eastAsia="zh-CN"/>
        </w:rPr>
        <w:t>角。</w:t>
      </w:r>
      <w:r w:rsidRPr="00360121">
        <w:rPr>
          <w:lang w:eastAsia="zh-CN"/>
        </w:rPr>
        <w:t xml:space="preserve">  </w:t>
      </w:r>
    </w:p>
    <w:p w:rsidR="009658B1" w:rsidRPr="00360121" w:rsidRDefault="00677EA6" w:rsidP="00360121">
      <w:pPr>
        <w:spacing w:after="0" w:line="360" w:lineRule="auto"/>
        <w:rPr>
          <w:lang w:eastAsia="zh-CN"/>
        </w:rPr>
      </w:pPr>
      <w:r w:rsidRPr="00360121">
        <w:rPr>
          <w:lang w:eastAsia="zh-CN"/>
        </w:rPr>
        <w:t>【解析】</w:t>
      </w:r>
    </w:p>
    <w:p w:rsidR="009658B1" w:rsidRPr="00360121" w:rsidRDefault="00677EA6" w:rsidP="00360121">
      <w:pPr>
        <w:spacing w:after="0" w:line="360" w:lineRule="auto"/>
        <w:rPr>
          <w:lang w:eastAsia="zh-CN"/>
        </w:rPr>
      </w:pPr>
      <w:r w:rsidRPr="00360121">
        <w:rPr>
          <w:lang w:eastAsia="zh-CN"/>
        </w:rPr>
        <w:t>19.</w:t>
      </w:r>
      <w:r w:rsidRPr="00360121">
        <w:rPr>
          <w:lang w:eastAsia="zh-CN"/>
        </w:rPr>
        <w:t>【答案】（</w:t>
      </w:r>
      <w:r w:rsidRPr="00360121">
        <w:rPr>
          <w:lang w:eastAsia="zh-CN"/>
        </w:rPr>
        <w:t>1</w:t>
      </w:r>
      <w:r w:rsidRPr="00360121">
        <w:rPr>
          <w:lang w:eastAsia="zh-CN"/>
        </w:rPr>
        <w:t>）不对，改正：</w:t>
      </w:r>
      <w:r w:rsidRPr="00360121">
        <w:rPr>
          <w:lang w:eastAsia="zh-CN"/>
        </w:rPr>
        <w:t xml:space="preserve"> </w:t>
      </w:r>
      <w:r w:rsidR="00D760AD">
        <w:rPr>
          <w:noProof/>
          <w:lang w:eastAsia="zh-CN"/>
        </w:rPr>
        <w:pict>
          <v:shape id="图片 18" o:spid="_x0000_i1057" type="#_x0000_t75" alt="学科网(www.zxxk.com)--教育资源门户，提供试卷、教案、课件、论文、素材及各类教学资源下载，还有大量而丰富的教学相关资讯！" style="width:49.4pt;height:59.45pt;visibility:visible;mso-wrap-style:square">
            <v:imagedata r:id="rId20" o:title=""/>
          </v:shape>
        </w:pict>
      </w:r>
      <w:r w:rsidRPr="00360121">
        <w:rPr>
          <w:lang w:eastAsia="zh-CN"/>
        </w:rPr>
        <w:br/>
      </w:r>
      <w:r w:rsidRPr="00360121">
        <w:rPr>
          <w:lang w:eastAsia="zh-CN"/>
        </w:rPr>
        <w:t>（</w:t>
      </w:r>
      <w:r w:rsidRPr="00360121">
        <w:rPr>
          <w:lang w:eastAsia="zh-CN"/>
        </w:rPr>
        <w:t>2</w:t>
      </w:r>
      <w:r w:rsidRPr="00360121">
        <w:rPr>
          <w:lang w:eastAsia="zh-CN"/>
        </w:rPr>
        <w:t>）不对，</w:t>
      </w:r>
      <w:r w:rsidRPr="00360121">
        <w:rPr>
          <w:lang w:eastAsia="zh-CN"/>
        </w:rPr>
        <w:t xml:space="preserve"> </w:t>
      </w:r>
      <w:r w:rsidR="00D760AD">
        <w:rPr>
          <w:noProof/>
          <w:lang w:eastAsia="zh-CN"/>
        </w:rPr>
        <w:pict>
          <v:shape id="图片 19" o:spid="_x0000_i1058" type="#_x0000_t75" alt="学科网(www.zxxk.com)--教育资源门户，提供试卷、教案、课件、论文、素材及各类教学资源下载，还有大量而丰富的教学相关资讯！" style="width:63.65pt;height:55.25pt;visibility:visible;mso-wrap-style:square">
            <v:imagedata r:id="rId21" o:title=""/>
          </v:shape>
        </w:pict>
      </w:r>
      <w:r w:rsidRPr="00360121">
        <w:rPr>
          <w:lang w:eastAsia="zh-CN"/>
        </w:rPr>
        <w:br/>
      </w:r>
      <w:r w:rsidRPr="00360121">
        <w:rPr>
          <w:lang w:eastAsia="zh-CN"/>
        </w:rPr>
        <w:t>（</w:t>
      </w:r>
      <w:r w:rsidRPr="00360121">
        <w:rPr>
          <w:lang w:eastAsia="zh-CN"/>
        </w:rPr>
        <w:t>3</w:t>
      </w:r>
      <w:r w:rsidRPr="00360121">
        <w:rPr>
          <w:lang w:eastAsia="zh-CN"/>
        </w:rPr>
        <w:t>）对</w:t>
      </w:r>
      <w:r w:rsidRPr="00360121">
        <w:rPr>
          <w:lang w:eastAsia="zh-CN"/>
        </w:rPr>
        <w:t xml:space="preserve">  </w:t>
      </w:r>
    </w:p>
    <w:p w:rsidR="009658B1" w:rsidRPr="00360121" w:rsidRDefault="00677EA6" w:rsidP="00360121">
      <w:pPr>
        <w:spacing w:after="0" w:line="360" w:lineRule="auto"/>
      </w:pPr>
      <w:r w:rsidRPr="00360121">
        <w:t>【解析】</w:t>
      </w:r>
    </w:p>
    <w:sectPr w:rsidR="009658B1" w:rsidRPr="00360121">
      <w:pgSz w:w="11907" w:h="16839"/>
      <w:pgMar w:top="1134" w:right="1134" w:bottom="1134" w:left="1134" w:header="397" w:footer="340" w:gutter="0"/>
      <w:pgNumType w:chapStyle="1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0452" w:rsidRDefault="00A00452">
      <w:pPr>
        <w:spacing w:after="0" w:line="240" w:lineRule="auto"/>
      </w:pPr>
      <w:r>
        <w:separator/>
      </w:r>
    </w:p>
  </w:endnote>
  <w:endnote w:type="continuationSeparator" w:id="0">
    <w:p w:rsidR="00A00452" w:rsidRDefault="00A004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0452" w:rsidRDefault="00A00452">
      <w:pPr>
        <w:spacing w:after="0" w:line="240" w:lineRule="auto"/>
      </w:pPr>
      <w:r>
        <w:separator/>
      </w:r>
    </w:p>
  </w:footnote>
  <w:footnote w:type="continuationSeparator" w:id="0">
    <w:p w:rsidR="00A00452" w:rsidRDefault="00A0045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2A5BB1"/>
    <w:multiLevelType w:val="multilevel"/>
    <w:tmpl w:val="FBB4C078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">
    <w:nsid w:val="2EE2481C"/>
    <w:multiLevelType w:val="multilevel"/>
    <w:tmpl w:val="0C0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">
    <w:nsid w:val="494E6A91"/>
    <w:multiLevelType w:val="hybridMultilevel"/>
    <w:tmpl w:val="2E84C7EA"/>
    <w:lvl w:ilvl="0" w:tplc="6919118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E030807"/>
    <w:multiLevelType w:val="multilevel"/>
    <w:tmpl w:val="0C0A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">
    <w:nsid w:val="516B4C7F"/>
    <w:multiLevelType w:val="hybridMultilevel"/>
    <w:tmpl w:val="D562937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623468F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56792213"/>
    <w:multiLevelType w:val="hybridMultilevel"/>
    <w:tmpl w:val="C502613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027097E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>
    <w:nsid w:val="7A17182C"/>
    <w:multiLevelType w:val="hybridMultilevel"/>
    <w:tmpl w:val="1E1EC75E"/>
    <w:lvl w:ilvl="0" w:tplc="34606966">
      <w:start w:val="1"/>
      <w:numFmt w:val="decimal"/>
      <w:lvlText w:val="%1."/>
      <w:lvlJc w:val="left"/>
      <w:pPr>
        <w:ind w:left="720" w:hanging="360"/>
      </w:pPr>
    </w:lvl>
    <w:lvl w:ilvl="1" w:tplc="34606966" w:tentative="1">
      <w:start w:val="1"/>
      <w:numFmt w:val="lowerLetter"/>
      <w:lvlText w:val="%2."/>
      <w:lvlJc w:val="left"/>
      <w:pPr>
        <w:ind w:left="1440" w:hanging="360"/>
      </w:pPr>
    </w:lvl>
    <w:lvl w:ilvl="2" w:tplc="34606966" w:tentative="1">
      <w:start w:val="1"/>
      <w:numFmt w:val="lowerRoman"/>
      <w:lvlText w:val="%3."/>
      <w:lvlJc w:val="right"/>
      <w:pPr>
        <w:ind w:left="2160" w:hanging="180"/>
      </w:pPr>
    </w:lvl>
    <w:lvl w:ilvl="3" w:tplc="34606966" w:tentative="1">
      <w:start w:val="1"/>
      <w:numFmt w:val="decimal"/>
      <w:lvlText w:val="%4."/>
      <w:lvlJc w:val="left"/>
      <w:pPr>
        <w:ind w:left="2880" w:hanging="360"/>
      </w:pPr>
    </w:lvl>
    <w:lvl w:ilvl="4" w:tplc="34606966" w:tentative="1">
      <w:start w:val="1"/>
      <w:numFmt w:val="lowerLetter"/>
      <w:lvlText w:val="%5."/>
      <w:lvlJc w:val="left"/>
      <w:pPr>
        <w:ind w:left="3600" w:hanging="360"/>
      </w:pPr>
    </w:lvl>
    <w:lvl w:ilvl="5" w:tplc="34606966" w:tentative="1">
      <w:start w:val="1"/>
      <w:numFmt w:val="lowerRoman"/>
      <w:lvlText w:val="%6."/>
      <w:lvlJc w:val="right"/>
      <w:pPr>
        <w:ind w:left="4320" w:hanging="180"/>
      </w:pPr>
    </w:lvl>
    <w:lvl w:ilvl="6" w:tplc="34606966" w:tentative="1">
      <w:start w:val="1"/>
      <w:numFmt w:val="decimal"/>
      <w:lvlText w:val="%7."/>
      <w:lvlJc w:val="left"/>
      <w:pPr>
        <w:ind w:left="5040" w:hanging="360"/>
      </w:pPr>
    </w:lvl>
    <w:lvl w:ilvl="7" w:tplc="34606966" w:tentative="1">
      <w:start w:val="1"/>
      <w:numFmt w:val="lowerLetter"/>
      <w:lvlText w:val="%8."/>
      <w:lvlJc w:val="left"/>
      <w:pPr>
        <w:ind w:left="5760" w:hanging="360"/>
      </w:pPr>
    </w:lvl>
    <w:lvl w:ilvl="8" w:tplc="34606966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7"/>
  </w:num>
  <w:num w:numId="4">
    <w:abstractNumId w:val="5"/>
  </w:num>
  <w:num w:numId="5">
    <w:abstractNumId w:val="1"/>
  </w:num>
  <w:num w:numId="6">
    <w:abstractNumId w:val="0"/>
  </w:num>
  <w:num w:numId="7">
    <w:abstractNumId w:val="3"/>
  </w:num>
  <w:num w:numId="8">
    <w:abstractNumId w:val="2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oNotTrackMove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81CD1"/>
    <w:rsid w:val="00035A1A"/>
    <w:rsid w:val="00081CD1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60121"/>
    <w:rsid w:val="003C7056"/>
    <w:rsid w:val="004621D6"/>
    <w:rsid w:val="004A7EC2"/>
    <w:rsid w:val="004B0B79"/>
    <w:rsid w:val="004B52C5"/>
    <w:rsid w:val="0052166A"/>
    <w:rsid w:val="00570E98"/>
    <w:rsid w:val="005D2F16"/>
    <w:rsid w:val="00677EA6"/>
    <w:rsid w:val="006B6034"/>
    <w:rsid w:val="006B7A92"/>
    <w:rsid w:val="006D054F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658B1"/>
    <w:rsid w:val="0099608E"/>
    <w:rsid w:val="009A1E5B"/>
    <w:rsid w:val="009B1FC3"/>
    <w:rsid w:val="00A00452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760AD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99" w:qFormat="1"/>
    <w:lsdException w:name="footer" w:semiHidden="0" w:uiPriority="99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uiPriority="99" w:qFormat="1"/>
    <w:lsdException w:name="Table Grid" w:semiHidden="0" w:uiPriority="59" w:unhideWhenUsed="0"/>
    <w:lsdException w:name="Placeholder Text" w:uiPriority="99" w:unhideWhenUsed="0"/>
    <w:lsdException w:name="No Spacing" w:semiHidden="0" w:uiPriority="9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/>
    <w:lsdException w:name="Quote" w:semiHidden="0" w:uiPriority="99" w:unhideWhenUsed="0"/>
    <w:lsdException w:name="Intense Quote" w:semiHidden="0" w:uiPriority="99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20" w:line="288" w:lineRule="auto"/>
      <w:textAlignment w:val="center"/>
    </w:pPr>
    <w:rPr>
      <w:rFonts w:ascii="Calibri" w:hAnsi="Calibri"/>
      <w:sz w:val="21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a5">
    <w:name w:val="header"/>
    <w:basedOn w:val="a"/>
    <w:link w:val="Char1"/>
    <w:uiPriority w:val="99"/>
    <w:unhideWhenUsed/>
    <w:qFormat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Char1">
    <w:name w:val="页眉 Char"/>
    <w:link w:val="a5"/>
    <w:uiPriority w:val="99"/>
    <w:qFormat/>
    <w:rPr>
      <w:sz w:val="18"/>
      <w:szCs w:val="18"/>
    </w:rPr>
  </w:style>
  <w:style w:type="character" w:customStyle="1" w:styleId="Char0">
    <w:name w:val="页脚 Char"/>
    <w:link w:val="a4"/>
    <w:uiPriority w:val="99"/>
    <w:qFormat/>
    <w:rPr>
      <w:sz w:val="18"/>
      <w:szCs w:val="18"/>
    </w:rPr>
  </w:style>
  <w:style w:type="character" w:customStyle="1" w:styleId="Char">
    <w:name w:val="批注框文本 Char"/>
    <w:link w:val="a3"/>
    <w:uiPriority w:val="99"/>
    <w:semiHidden/>
    <w:qFormat/>
    <w:rPr>
      <w:sz w:val="18"/>
      <w:szCs w:val="18"/>
    </w:rPr>
  </w:style>
  <w:style w:type="paragraph" w:customStyle="1" w:styleId="1">
    <w:name w:val="正文1"/>
    <w:qFormat/>
    <w:pPr>
      <w:jc w:val="both"/>
    </w:pPr>
    <w:rPr>
      <w:kern w:val="2"/>
      <w:sz w:val="21"/>
      <w:szCs w:val="21"/>
    </w:rPr>
  </w:style>
  <w:style w:type="character" w:customStyle="1" w:styleId="15">
    <w:name w:val="15"/>
    <w:qFormat/>
    <w:rPr>
      <w:rFonts w:ascii="Times New Roman" w:hAnsi="Times New Roman" w:cs="Times New Roman" w:hint="default"/>
      <w:color w:val="0000FF"/>
      <w:u w:val="single"/>
    </w:rPr>
  </w:style>
  <w:style w:type="paragraph" w:customStyle="1" w:styleId="2">
    <w:name w:val="正文2"/>
    <w:qFormat/>
    <w:pPr>
      <w:jc w:val="both"/>
    </w:pPr>
    <w:rPr>
      <w:kern w:val="2"/>
      <w:sz w:val="21"/>
      <w:szCs w:val="21"/>
    </w:rPr>
  </w:style>
  <w:style w:type="character" w:customStyle="1" w:styleId="DefaultParagraphFontPHPDOCX">
    <w:name w:val="Default Paragraph Font PHPDOCX"/>
    <w:uiPriority w:val="1"/>
    <w:semiHidden/>
    <w:unhideWhenUsed/>
  </w:style>
  <w:style w:type="paragraph" w:customStyle="1" w:styleId="ListParagraphPHPDOCX">
    <w:name w:val="List Paragraph PHPDOCX"/>
    <w:uiPriority w:val="34"/>
    <w:qFormat/>
    <w:rsid w:val="00DF064E"/>
    <w:pPr>
      <w:ind w:left="720"/>
      <w:contextualSpacing/>
    </w:pPr>
  </w:style>
  <w:style w:type="paragraph" w:customStyle="1" w:styleId="TitlePHPDOCX">
    <w:name w:val="Title PHPDOCX"/>
    <w:link w:val="TitleCarPHPDOCX"/>
    <w:uiPriority w:val="10"/>
    <w:qFormat/>
    <w:rsid w:val="00DF064E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TitleCarPHPDOCX">
    <w:name w:val="Title Car PHPDOCX"/>
    <w:link w:val="TitlePHPDOCX"/>
    <w:uiPriority w:val="10"/>
    <w:rsid w:val="00DF064E"/>
    <w:rPr>
      <w:rFonts w:ascii="Cambria" w:eastAsia="宋体" w:hAnsi="Cambria" w:cs="Times New Roman"/>
      <w:color w:val="17365D"/>
      <w:spacing w:val="5"/>
      <w:kern w:val="28"/>
      <w:sz w:val="52"/>
      <w:szCs w:val="52"/>
    </w:rPr>
  </w:style>
  <w:style w:type="paragraph" w:customStyle="1" w:styleId="SubtitlePHPDOCX">
    <w:name w:val="Subtitle PHPDOCX"/>
    <w:link w:val="SubtitleCarPHPDOCX"/>
    <w:uiPriority w:val="11"/>
    <w:qFormat/>
    <w:rsid w:val="00DF064E"/>
    <w:pPr>
      <w:numPr>
        <w:ilvl w:val="1"/>
      </w:numPr>
    </w:pPr>
    <w:rPr>
      <w:rFonts w:ascii="Cambria" w:hAnsi="Cambria"/>
      <w:i/>
      <w:iCs/>
      <w:color w:val="4F81BD"/>
      <w:spacing w:val="15"/>
      <w:sz w:val="24"/>
      <w:szCs w:val="24"/>
    </w:rPr>
  </w:style>
  <w:style w:type="character" w:customStyle="1" w:styleId="SubtitleCarPHPDOCX">
    <w:name w:val="Subtitle Car PHPDOCX"/>
    <w:link w:val="SubtitlePHPDOCX"/>
    <w:uiPriority w:val="11"/>
    <w:rsid w:val="00DF064E"/>
    <w:rPr>
      <w:rFonts w:ascii="Cambria" w:eastAsia="宋体" w:hAnsi="Cambria" w:cs="Times New Roman"/>
      <w:i/>
      <w:iCs/>
      <w:color w:val="4F81BD"/>
      <w:spacing w:val="15"/>
      <w:sz w:val="24"/>
      <w:szCs w:val="24"/>
    </w:rPr>
  </w:style>
  <w:style w:type="table" w:customStyle="1" w:styleId="NormalTablePHPDOCX">
    <w:name w:val="Normal Table PHPDOCX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PHPDOCX">
    <w:name w:val="Table Grid PHPDOCX"/>
    <w:uiPriority w:val="59"/>
    <w:rsid w:val="00493A0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nnotationreferencePHPDOCX">
    <w:name w:val="annotation reference PHPDOCX"/>
    <w:uiPriority w:val="99"/>
    <w:semiHidden/>
    <w:unhideWhenUsed/>
    <w:rsid w:val="00E139EA"/>
    <w:rPr>
      <w:sz w:val="16"/>
      <w:szCs w:val="16"/>
    </w:rPr>
  </w:style>
  <w:style w:type="paragraph" w:customStyle="1" w:styleId="annotationtextPHPDOCX">
    <w:name w:val="annotation text PHPDOCX"/>
    <w:link w:val="CommentTextCharPHPDOCX"/>
    <w:uiPriority w:val="99"/>
    <w:semiHidden/>
    <w:unhideWhenUsed/>
    <w:rsid w:val="00E139EA"/>
  </w:style>
  <w:style w:type="character" w:customStyle="1" w:styleId="CommentTextCharPHPDOCX">
    <w:name w:val="Comment Text Char PHPDOCX"/>
    <w:link w:val="annotationtextPHPDOCX"/>
    <w:uiPriority w:val="99"/>
    <w:semiHidden/>
    <w:rsid w:val="00E139EA"/>
    <w:rPr>
      <w:sz w:val="20"/>
      <w:szCs w:val="20"/>
    </w:rPr>
  </w:style>
  <w:style w:type="paragraph" w:customStyle="1" w:styleId="annotationsubjectPHPDOCX">
    <w:name w:val="annotation subject PHPDOCX"/>
    <w:basedOn w:val="annotationtextPHPDOCX"/>
    <w:next w:val="annotationtextPHPDOCX"/>
    <w:link w:val="CommentSubjectCharPHPDOCX"/>
    <w:uiPriority w:val="99"/>
    <w:semiHidden/>
    <w:unhideWhenUsed/>
    <w:rsid w:val="00E139EA"/>
    <w:rPr>
      <w:b/>
      <w:bCs/>
    </w:rPr>
  </w:style>
  <w:style w:type="character" w:customStyle="1" w:styleId="CommentSubjectCharPHPDOCX">
    <w:name w:val="Comment Subject Char PHPDOCX"/>
    <w:link w:val="annotationsubjectPHPDOCX"/>
    <w:uiPriority w:val="99"/>
    <w:semiHidden/>
    <w:rsid w:val="00E139EA"/>
    <w:rPr>
      <w:b/>
      <w:bCs/>
      <w:sz w:val="20"/>
      <w:szCs w:val="20"/>
    </w:rPr>
  </w:style>
  <w:style w:type="paragraph" w:customStyle="1" w:styleId="BalloonTextPHPDOCX">
    <w:name w:val="Balloon Text PHPDOCX"/>
    <w:link w:val="BalloonTextCharPHPDOCX"/>
    <w:uiPriority w:val="99"/>
    <w:semiHidden/>
    <w:unhideWhenUsed/>
    <w:rsid w:val="00E139EA"/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link w:val="BalloonTextPHPDOCX"/>
    <w:uiPriority w:val="99"/>
    <w:semiHidden/>
    <w:rsid w:val="00E139EA"/>
    <w:rPr>
      <w:rFonts w:ascii="Tahoma" w:hAnsi="Tahoma" w:cs="Tahoma"/>
      <w:sz w:val="16"/>
      <w:szCs w:val="16"/>
    </w:rPr>
  </w:style>
  <w:style w:type="paragraph" w:customStyle="1" w:styleId="footnoteTextPHPDOCX">
    <w:name w:val="footnote Text PHPDOCX"/>
    <w:link w:val="footnoteTextCarPHPDOCX"/>
    <w:uiPriority w:val="99"/>
    <w:semiHidden/>
    <w:unhideWhenUsed/>
    <w:rsid w:val="006E0FDA"/>
  </w:style>
  <w:style w:type="character" w:customStyle="1" w:styleId="footnoteTextCarPHPDOCX">
    <w:name w:val="footnote Text Car PHPDOCX"/>
    <w:link w:val="footnoteTextPHPDOCX"/>
    <w:uiPriority w:val="99"/>
    <w:semiHidden/>
    <w:rsid w:val="006E0FDA"/>
    <w:rPr>
      <w:sz w:val="20"/>
      <w:szCs w:val="20"/>
    </w:rPr>
  </w:style>
  <w:style w:type="character" w:customStyle="1" w:styleId="footnoteReferencePHPDOCX">
    <w:name w:val="footnote Reference PHPDOCX"/>
    <w:uiPriority w:val="99"/>
    <w:semiHidden/>
    <w:unhideWhenUsed/>
    <w:rsid w:val="006E0FDA"/>
    <w:rPr>
      <w:vertAlign w:val="superscript"/>
    </w:rPr>
  </w:style>
  <w:style w:type="paragraph" w:customStyle="1" w:styleId="endnoteTextPHPDOCX">
    <w:name w:val="endnote Text PHPDOCX"/>
    <w:link w:val="endnoteTextCarPHPDOCX"/>
    <w:uiPriority w:val="99"/>
    <w:semiHidden/>
    <w:unhideWhenUsed/>
    <w:rsid w:val="006E0FDA"/>
  </w:style>
  <w:style w:type="character" w:customStyle="1" w:styleId="endnoteTextCarPHPDOCX">
    <w:name w:val="endnote Text Car PHPDOCX"/>
    <w:link w:val="endnoteTextPHPDOCX"/>
    <w:uiPriority w:val="99"/>
    <w:semiHidden/>
    <w:rsid w:val="006E0FDA"/>
    <w:rPr>
      <w:sz w:val="20"/>
      <w:szCs w:val="20"/>
    </w:rPr>
  </w:style>
  <w:style w:type="character" w:customStyle="1" w:styleId="endnoteReferencePHPDOCX">
    <w:name w:val="endnote Reference PHPDOCX"/>
    <w:uiPriority w:val="99"/>
    <w:semiHidden/>
    <w:unhideWhenUsed/>
    <w:rsid w:val="006E0FDA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gif"/><Relationship Id="rId18" Type="http://schemas.openxmlformats.org/officeDocument/2006/relationships/image" Target="media/image9.jpeg"/><Relationship Id="rId3" Type="http://schemas.openxmlformats.org/officeDocument/2006/relationships/numbering" Target="numbering.xml"/><Relationship Id="rId21" Type="http://schemas.openxmlformats.org/officeDocument/2006/relationships/image" Target="media/image12.jpeg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image" Target="media/image8.jpeg"/><Relationship Id="rId2" Type="http://schemas.openxmlformats.org/officeDocument/2006/relationships/customXml" Target="../customXml/item2.xml"/><Relationship Id="rId16" Type="http://schemas.openxmlformats.org/officeDocument/2006/relationships/image" Target="media/image7.jpeg"/><Relationship Id="rId20" Type="http://schemas.openxmlformats.org/officeDocument/2006/relationships/image" Target="media/image11.jpeg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microsoft.com/office/2007/relationships/stylesWithEffects" Target="stylesWithEffects.xml"/><Relationship Id="rId15" Type="http://schemas.openxmlformats.org/officeDocument/2006/relationships/image" Target="media/image6.jpeg"/><Relationship Id="rId23" Type="http://schemas.openxmlformats.org/officeDocument/2006/relationships/theme" Target="theme/theme1.xml"/><Relationship Id="rId10" Type="http://schemas.openxmlformats.org/officeDocument/2006/relationships/image" Target="media/image1.png"/><Relationship Id="rId19" Type="http://schemas.openxmlformats.org/officeDocument/2006/relationships/image" Target="media/image10.jpeg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image" Target="media/image5.jpe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  <customShpInfo spid="_x0000_s4098"/>
    <customShpInfo spid="_x0000_s4099"/>
    <customShpInfo spid="_x0000_s4100"/>
    <customShpInfo spid="_x0000_s4102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FE9B53F-A061-4073-93D9-98AE12A12F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503</Words>
  <Characters>2869</Characters>
  <Application>Microsoft Office Word</Application>
  <DocSecurity>0</DocSecurity>
  <Lines>23</Lines>
  <Paragraphs>6</Paragraphs>
  <ScaleCrop>false</ScaleCrop>
  <Company>北京今日学易科技有限公司(Zxxk.Com)</Company>
  <LinksUpToDate>false</LinksUpToDate>
  <CharactersWithSpaces>3366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五年级上册数学一课一练1.1谁的得分高人教新课标（2014秋）（含解析）.docx</dc:title>
  <dc:subject>五年级上册数学一课一练1.1谁的得分高人教新课标（2014秋）（含解析）.docx</dc:subject>
  <dc:creator>学科网(Zxxk.Com)</dc:creator>
  <cp:keywords>试卷、教案、课件、论文、素材</cp:keywords>
  <dc:description>学科网(www.zxxk.com)--教育资源门户，提供试卷、教案、课件、论文、素材及各类教学资源下载，还有大量而丰富的教学相关资讯！</dc:description>
  <cp:lastModifiedBy>BMT-6</cp:lastModifiedBy>
  <cp:revision>11</cp:revision>
  <dcterms:created xsi:type="dcterms:W3CDTF">2013-12-09T06:44:00Z</dcterms:created>
  <dcterms:modified xsi:type="dcterms:W3CDTF">2018-07-17T00:53:00Z</dcterms:modified>
  <cp:category>学科网WORD文档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来源">
    <vt:lpwstr>学科网(Zxxk.Com)</vt:lpwstr>
  </property>
  <property fmtid="{D5CDD505-2E9C-101B-9397-08002B2CF9AE}" pid="3" name="网址">
    <vt:lpwstr>http://www.zxxk.com</vt:lpwstr>
  </property>
  <property fmtid="{D5CDD505-2E9C-101B-9397-08002B2CF9AE}" pid="4" name="所有者">
    <vt:lpwstr>北京今日学易科技有限公司</vt:lpwstr>
  </property>
</Properties>
</file>