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extAlignment w:val="center"/>
      </w:pPr>
      <w:r>
        <w:pict>
          <v:shape id="_x0000_s1025" o:spid="_x0000_s1025" o:spt="75" type="#_x0000_t75" style="position:absolute;left:0pt;margin-left:855pt;margin-top:855pt;height:25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p>
    <w:p>
      <w:pPr>
        <w:jc w:val="center"/>
        <w:textAlignment w:val="center"/>
        <w:rPr>
          <w:rFonts w:ascii="楷体" w:hAnsi="楷体" w:eastAsia="楷体"/>
          <w:sz w:val="28"/>
          <w:szCs w:val="28"/>
        </w:rPr>
      </w:pPr>
      <w:r>
        <w:rPr>
          <w:rFonts w:hint="eastAsia" w:ascii="楷体" w:hAnsi="楷体" w:eastAsia="楷体" w:cs="宋体"/>
          <w:b/>
          <w:sz w:val="28"/>
          <w:szCs w:val="28"/>
        </w:rPr>
        <w:t>明德教育</w:t>
      </w:r>
      <w:r>
        <w:rPr>
          <w:rFonts w:ascii="楷体" w:hAnsi="楷体" w:eastAsia="楷体" w:cs="宋体"/>
          <w:b/>
          <w:sz w:val="28"/>
          <w:szCs w:val="28"/>
        </w:rPr>
        <w:t>集团</w:t>
      </w:r>
      <w:r>
        <w:rPr>
          <w:rFonts w:hint="eastAsia" w:ascii="楷体" w:hAnsi="楷体" w:eastAsia="楷体" w:cs="宋体"/>
          <w:b/>
          <w:sz w:val="28"/>
          <w:szCs w:val="28"/>
        </w:rPr>
        <w:t>九年级期中考试</w:t>
      </w:r>
    </w:p>
    <w:p>
      <w:pPr>
        <w:textAlignment w:val="center"/>
        <w:rPr>
          <w:rFonts w:ascii="宋体" w:hAnsi="宋体" w:eastAsia="宋体"/>
          <w:u w:val="single"/>
        </w:rPr>
      </w:pPr>
      <w:r>
        <w:rPr>
          <w:rFonts w:hint="eastAsia" w:ascii="黑体" w:hAnsi="黑体" w:eastAsia="宋体" w:cs="黑体"/>
          <w:b/>
          <w:sz w:val="36"/>
          <w:szCs w:val="36"/>
        </w:rPr>
        <w:t>九年级物理试卷</w:t>
      </w:r>
      <w:r>
        <w:rPr>
          <w:rFonts w:hint="eastAsia" w:ascii="宋体" w:hAnsi="宋体" w:eastAsia="宋体" w:cs="黑体"/>
          <w:b/>
          <w:szCs w:val="21"/>
        </w:rPr>
        <w:t>1</w:t>
      </w:r>
      <w:r>
        <w:rPr>
          <w:rFonts w:ascii="宋体" w:hAnsi="宋体" w:eastAsia="宋体" w:cs="黑体"/>
          <w:b/>
          <w:szCs w:val="21"/>
        </w:rPr>
        <w:t>8</w:t>
      </w:r>
      <w:r>
        <w:rPr>
          <w:rFonts w:hint="eastAsia" w:ascii="宋体" w:hAnsi="宋体" w:eastAsia="宋体" w:cs="黑体"/>
          <w:b/>
          <w:szCs w:val="21"/>
        </w:rPr>
        <w:t>-1</w:t>
      </w:r>
      <w:r>
        <w:rPr>
          <w:rFonts w:ascii="宋体" w:hAnsi="宋体" w:eastAsia="宋体" w:cs="黑体"/>
          <w:b/>
          <w:szCs w:val="21"/>
        </w:rPr>
        <w:t>9</w:t>
      </w:r>
      <w:r>
        <w:rPr>
          <w:rFonts w:hint="eastAsia" w:ascii="宋体" w:hAnsi="宋体" w:eastAsia="宋体" w:cs="黑体"/>
          <w:b/>
          <w:szCs w:val="21"/>
        </w:rPr>
        <w:t>学年第一学期</w:t>
      </w:r>
      <w:bookmarkStart w:id="19" w:name="_GoBack"/>
      <w:bookmarkEnd w:id="19"/>
      <w:r>
        <w:rPr>
          <w:rFonts w:hint="eastAsia" w:ascii="宋体" w:hAnsi="宋体" w:eastAsia="宋体"/>
          <w:u w:val="single"/>
        </w:rPr>
        <w:t xml:space="preserve">     </w:t>
      </w:r>
    </w:p>
    <w:p>
      <w:pPr>
        <w:textAlignment w:val="center"/>
        <w:rPr>
          <w:rFonts w:ascii="黑体" w:hAnsi="黑体" w:eastAsia="黑体"/>
          <w:b/>
          <w:szCs w:val="21"/>
        </w:rPr>
      </w:pPr>
      <w:r>
        <w:rPr>
          <w:rFonts w:ascii="黑体" w:hAnsi="黑体" w:eastAsia="黑体" w:cs="黑体"/>
          <w:b/>
          <w:szCs w:val="21"/>
        </w:rPr>
        <w:t>一、单选题（本大题共</w:t>
      </w:r>
      <w:r>
        <w:rPr>
          <w:rFonts w:ascii="黑体" w:hAnsi="黑体" w:eastAsia="黑体" w:cs="Times New Roman"/>
          <w:b/>
          <w:szCs w:val="21"/>
        </w:rPr>
        <w:t>12</w:t>
      </w:r>
      <w:r>
        <w:rPr>
          <w:rFonts w:ascii="黑体" w:hAnsi="黑体" w:eastAsia="黑体" w:cs="黑体"/>
          <w:b/>
          <w:szCs w:val="21"/>
        </w:rPr>
        <w:t>小题，共</w:t>
      </w:r>
      <w:r>
        <w:rPr>
          <w:rFonts w:hint="eastAsia" w:ascii="黑体" w:hAnsi="黑体" w:eastAsia="黑体" w:cs="Times New Roman"/>
          <w:b/>
          <w:szCs w:val="21"/>
        </w:rPr>
        <w:t>36</w:t>
      </w:r>
      <w:r>
        <w:rPr>
          <w:rFonts w:ascii="黑体" w:hAnsi="黑体" w:eastAsia="黑体" w:cs="黑体"/>
          <w:b/>
          <w:szCs w:val="21"/>
        </w:rPr>
        <w:t>分）</w:t>
      </w:r>
    </w:p>
    <w:p>
      <w:pPr>
        <w:numPr>
          <w:ilvl w:val="0"/>
          <w:numId w:val="1"/>
        </w:numPr>
        <w:textAlignment w:val="center"/>
        <w:rPr>
          <w:rFonts w:ascii="宋体" w:hAnsi="宋体" w:eastAsia="宋体"/>
          <w:szCs w:val="21"/>
        </w:rPr>
      </w:pPr>
      <w:bookmarkStart w:id="0" w:name="topic_ea3cd8da-f36c-4985-a8d5-85852a1bbc"/>
      <w:r>
        <w:rPr>
          <w:rFonts w:ascii="宋体" w:hAnsi="宋体" w:eastAsia="宋体" w:cs="宋体"/>
          <w:kern w:val="0"/>
          <w:szCs w:val="21"/>
        </w:rPr>
        <w:t>冰在熔化过程中，下列判断正确的是</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m:oMath>
      <w:bookmarkEnd w:id="0"/>
    </w:p>
    <w:p>
      <w:pPr>
        <w:ind w:left="420"/>
        <w:textAlignment w:val="center"/>
        <w:rPr>
          <w:rFonts w:ascii="宋体" w:hAnsi="宋体" w:eastAsia="宋体"/>
          <w:szCs w:val="21"/>
        </w:rPr>
      </w:pPr>
      <w:r>
        <w:rPr>
          <w:rFonts w:ascii="宋体" w:hAnsi="宋体" w:eastAsia="宋体" w:cs="Times New Roman"/>
          <w:kern w:val="0"/>
          <w:szCs w:val="21"/>
        </w:rPr>
        <w:t xml:space="preserve">A. </w:t>
      </w:r>
      <w:r>
        <w:rPr>
          <w:rFonts w:ascii="宋体" w:hAnsi="宋体" w:eastAsia="宋体" w:cs="宋体"/>
          <w:kern w:val="0"/>
          <w:szCs w:val="21"/>
        </w:rPr>
        <w:t>内能不变，比热容不变</w:t>
      </w:r>
      <w:r>
        <w:rPr>
          <w:rFonts w:ascii="宋体" w:hAnsi="宋体" w:eastAsia="宋体"/>
          <w:szCs w:val="21"/>
        </w:rPr>
        <w:br w:type="textWrapping"/>
      </w:r>
      <w:r>
        <w:rPr>
          <w:rFonts w:ascii="宋体" w:hAnsi="宋体" w:eastAsia="宋体" w:cs="Times New Roman"/>
          <w:kern w:val="0"/>
          <w:szCs w:val="21"/>
        </w:rPr>
        <w:t xml:space="preserve">B. </w:t>
      </w:r>
      <w:r>
        <w:rPr>
          <w:rFonts w:ascii="宋体" w:hAnsi="宋体" w:eastAsia="宋体" w:cs="宋体"/>
          <w:kern w:val="0"/>
          <w:szCs w:val="21"/>
        </w:rPr>
        <w:t>吸收热量，内能增大，温度不变</w:t>
      </w:r>
      <w:r>
        <w:rPr>
          <w:rFonts w:ascii="宋体" w:hAnsi="宋体" w:eastAsia="宋体"/>
          <w:szCs w:val="21"/>
        </w:rPr>
        <w:br w:type="textWrapping"/>
      </w:r>
      <w:r>
        <w:rPr>
          <w:rFonts w:ascii="宋体" w:hAnsi="宋体" w:eastAsia="宋体" w:cs="Times New Roman"/>
          <w:kern w:val="0"/>
          <w:szCs w:val="21"/>
        </w:rPr>
        <w:t xml:space="preserve">C. </w:t>
      </w:r>
      <w:r>
        <w:rPr>
          <w:rFonts w:ascii="宋体" w:hAnsi="宋体" w:eastAsia="宋体" w:cs="宋体"/>
          <w:kern w:val="0"/>
          <w:szCs w:val="21"/>
        </w:rPr>
        <w:t>比热容、内能、温度都不变</w:t>
      </w:r>
      <w:r>
        <w:rPr>
          <w:rFonts w:ascii="宋体" w:hAnsi="宋体" w:eastAsia="宋体"/>
          <w:szCs w:val="21"/>
        </w:rPr>
        <w:br w:type="textWrapping"/>
      </w:r>
      <w:r>
        <w:rPr>
          <w:rFonts w:ascii="宋体" w:hAnsi="宋体" w:eastAsia="宋体" w:cs="Times New Roman"/>
          <w:kern w:val="0"/>
          <w:szCs w:val="21"/>
        </w:rPr>
        <w:t xml:space="preserve">D. </w:t>
      </w:r>
      <w:r>
        <w:rPr>
          <w:rFonts w:ascii="宋体" w:hAnsi="宋体" w:eastAsia="宋体" w:cs="宋体"/>
          <w:kern w:val="0"/>
          <w:szCs w:val="21"/>
        </w:rPr>
        <w:t>比热容变大、内能增加，温度升高</w:t>
      </w:r>
    </w:p>
    <w:p>
      <w:pPr>
        <w:numPr>
          <w:ilvl w:val="0"/>
          <w:numId w:val="1"/>
        </w:numPr>
        <w:textAlignment w:val="center"/>
        <w:rPr>
          <w:rFonts w:ascii="宋体" w:hAnsi="宋体" w:eastAsia="宋体"/>
          <w:szCs w:val="21"/>
        </w:rPr>
      </w:pPr>
      <w:bookmarkStart w:id="1" w:name="topic_ca0a4a08-3014-41f4-9093-a49b32986e"/>
      <w:r>
        <w:rPr>
          <w:rFonts w:ascii="宋体" w:hAnsi="宋体" w:eastAsia="宋体" w:cs="宋体"/>
          <w:kern w:val="0"/>
          <w:szCs w:val="21"/>
        </w:rPr>
        <w:t>用铝壶在天然气灶上烧水的过程中，下列说法正确的是</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m:oMath>
      <w:bookmarkEnd w:id="1"/>
    </w:p>
    <w:p>
      <w:pPr>
        <w:pStyle w:val="14"/>
        <w:numPr>
          <w:ilvl w:val="0"/>
          <w:numId w:val="2"/>
        </w:numPr>
        <w:ind w:firstLineChars="0"/>
        <w:textAlignment w:val="center"/>
        <w:rPr>
          <w:rFonts w:ascii="宋体" w:hAnsi="宋体" w:eastAsia="宋体" w:cs="宋体"/>
          <w:kern w:val="0"/>
          <w:szCs w:val="21"/>
        </w:rPr>
      </w:pPr>
      <w:r>
        <w:rPr>
          <w:rFonts w:ascii="宋体" w:hAnsi="宋体" w:eastAsia="宋体" w:cs="宋体"/>
          <w:kern w:val="0"/>
          <w:szCs w:val="21"/>
        </w:rPr>
        <w:t>铝的比热容比水小，铝吸热能力比水强</w:t>
      </w:r>
    </w:p>
    <w:p>
      <w:pPr>
        <w:ind w:left="420"/>
        <w:textAlignment w:val="center"/>
        <w:rPr>
          <w:rFonts w:ascii="宋体" w:hAnsi="宋体" w:eastAsia="宋体" w:cs="宋体"/>
          <w:kern w:val="0"/>
          <w:szCs w:val="21"/>
        </w:rPr>
      </w:pPr>
      <w:r>
        <w:rPr>
          <w:rFonts w:ascii="宋体" w:hAnsi="宋体" w:eastAsia="宋体" w:cs="Times New Roman"/>
          <w:kern w:val="0"/>
          <w:szCs w:val="21"/>
        </w:rPr>
        <w:t xml:space="preserve">B. </w:t>
      </w:r>
      <w:r>
        <w:rPr>
          <w:rFonts w:ascii="宋体" w:hAnsi="宋体" w:eastAsia="宋体" w:cs="宋体"/>
          <w:kern w:val="0"/>
          <w:szCs w:val="21"/>
        </w:rPr>
        <w:t>是通过做功的方式改变水的内能</w:t>
      </w:r>
      <w:r>
        <w:rPr>
          <w:rFonts w:ascii="宋体" w:hAnsi="宋体" w:eastAsia="宋体"/>
          <w:szCs w:val="21"/>
        </w:rPr>
        <w:br w:type="textWrapping"/>
      </w:r>
      <w:r>
        <w:rPr>
          <w:rFonts w:ascii="宋体" w:hAnsi="宋体" w:eastAsia="宋体" w:cs="Times New Roman"/>
          <w:kern w:val="0"/>
          <w:szCs w:val="21"/>
        </w:rPr>
        <w:t xml:space="preserve">C. </w:t>
      </w:r>
      <w:r>
        <w:rPr>
          <w:rFonts w:ascii="宋体" w:hAnsi="宋体" w:eastAsia="宋体" w:cs="宋体"/>
          <w:kern w:val="0"/>
          <w:szCs w:val="21"/>
        </w:rPr>
        <w:t>水的温度越高，水分子运动越剧烈</w:t>
      </w:r>
      <w:r>
        <w:rPr>
          <w:rFonts w:ascii="宋体" w:hAnsi="宋体" w:eastAsia="宋体"/>
          <w:szCs w:val="21"/>
        </w:rPr>
        <w:br w:type="textWrapping"/>
      </w:r>
      <w:r>
        <w:rPr>
          <w:rFonts w:ascii="宋体" w:hAnsi="宋体" w:eastAsia="宋体" w:cs="Times New Roman"/>
          <w:kern w:val="0"/>
          <w:szCs w:val="21"/>
        </w:rPr>
        <w:t xml:space="preserve">D. </w:t>
      </w:r>
      <w:r>
        <w:rPr>
          <w:rFonts w:ascii="宋体" w:hAnsi="宋体" w:eastAsia="宋体" w:cs="宋体"/>
          <w:kern w:val="0"/>
          <w:szCs w:val="21"/>
        </w:rPr>
        <w:t>天然气燃烧越充分，热值越大</w:t>
      </w:r>
    </w:p>
    <w:p>
      <w:pPr>
        <w:numPr>
          <w:ilvl w:val="0"/>
          <w:numId w:val="1"/>
        </w:numPr>
        <w:textAlignment w:val="center"/>
        <w:rPr>
          <w:rFonts w:ascii="宋体" w:hAnsi="宋体" w:eastAsia="宋体"/>
          <w:szCs w:val="21"/>
        </w:rPr>
      </w:pPr>
      <w:bookmarkStart w:id="2" w:name="topic_9343821b-e599-4eaf-96d3-56c25908dc"/>
      <w:r>
        <w:rPr>
          <w:rFonts w:ascii="宋体" w:hAnsi="宋体" w:eastAsia="宋体" w:cs="宋体"/>
          <w:kern w:val="0"/>
          <w:szCs w:val="21"/>
        </w:rPr>
        <w:t>关于如图</w:t>
      </w:r>
      <w:r>
        <w:rPr>
          <w:rFonts w:hint="eastAsia" w:ascii="宋体" w:hAnsi="宋体" w:eastAsia="宋体" w:cs="宋体"/>
          <w:kern w:val="0"/>
          <w:szCs w:val="21"/>
        </w:rPr>
        <w:t>（1）</w:t>
      </w:r>
      <w:r>
        <w:rPr>
          <w:rFonts w:ascii="宋体" w:hAnsi="宋体" w:eastAsia="宋体" w:cs="宋体"/>
          <w:kern w:val="0"/>
          <w:szCs w:val="21"/>
        </w:rPr>
        <w:t>所示实验的说法，错误的是</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m:oMath>
      <w:bookmarkEnd w:id="2"/>
    </w:p>
    <w:p>
      <w:pPr>
        <w:ind w:left="420"/>
        <w:textAlignment w:val="center"/>
        <w:rPr>
          <w:rFonts w:ascii="宋体" w:hAnsi="宋体" w:eastAsia="宋体" w:cs="宋体"/>
          <w:kern w:val="0"/>
          <w:szCs w:val="21"/>
        </w:rPr>
      </w:pPr>
      <w:r>
        <w:rPr>
          <w:rFonts w:ascii="宋体" w:hAnsi="宋体" w:eastAsia="宋体" w:cs="Times New Roman"/>
          <w:kern w:val="0"/>
          <w:szCs w:val="21"/>
        </w:rPr>
        <w:t xml:space="preserve">A. </w:t>
      </w:r>
      <w:r>
        <w:rPr>
          <w:rFonts w:ascii="宋体" w:hAnsi="宋体" w:eastAsia="宋体" w:cs="宋体"/>
          <w:kern w:val="0"/>
          <w:szCs w:val="21"/>
        </w:rPr>
        <w:t>试管口出现的白雾是液化的结果</w:t>
      </w:r>
      <w:r>
        <w:rPr>
          <w:rFonts w:ascii="宋体" w:hAnsi="宋体" w:eastAsia="宋体"/>
          <w:szCs w:val="21"/>
        </w:rPr>
        <w:br w:type="textWrapping"/>
      </w:r>
      <w:r>
        <w:rPr>
          <w:rFonts w:ascii="宋体" w:hAnsi="宋体" w:eastAsia="宋体" w:cs="Times New Roman"/>
          <w:kern w:val="0"/>
          <w:szCs w:val="21"/>
        </w:rPr>
        <w:t xml:space="preserve">B. </w:t>
      </w:r>
      <w:r>
        <w:rPr>
          <w:rFonts w:ascii="宋体" w:hAnsi="宋体" w:eastAsia="宋体" w:cs="宋体"/>
          <w:kern w:val="0"/>
          <w:szCs w:val="21"/>
        </w:rPr>
        <w:t>该实验基本能反映热机的工作原理</w:t>
      </w:r>
      <w:r>
        <w:rPr>
          <w:rFonts w:ascii="宋体" w:hAnsi="宋体" w:eastAsia="宋体"/>
          <w:szCs w:val="21"/>
        </w:rPr>
        <w:br w:type="textWrapping"/>
      </w:r>
      <w:r>
        <w:rPr>
          <w:rFonts w:ascii="宋体" w:hAnsi="宋体" w:eastAsia="宋体" w:cs="Times New Roman"/>
          <w:kern w:val="0"/>
          <w:szCs w:val="21"/>
        </w:rPr>
        <w:t xml:space="preserve">C. </w:t>
      </w:r>
      <w:r>
        <w:rPr>
          <w:rFonts w:ascii="宋体" w:hAnsi="宋体" w:eastAsia="宋体" w:cs="宋体"/>
          <w:kern w:val="0"/>
          <w:szCs w:val="21"/>
        </w:rPr>
        <w:t>木塞冲出的过程机械能转化为内能</w:t>
      </w:r>
      <w:r>
        <w:rPr>
          <w:rFonts w:ascii="宋体" w:hAnsi="宋体" w:eastAsia="宋体"/>
          <w:szCs w:val="21"/>
        </w:rPr>
        <w:br w:type="textWrapping"/>
      </w:r>
      <w:r>
        <w:rPr>
          <w:rFonts w:ascii="宋体" w:hAnsi="宋体" w:eastAsia="宋体" w:cs="Times New Roman"/>
          <w:kern w:val="0"/>
          <w:szCs w:val="21"/>
        </w:rPr>
        <w:t xml:space="preserve">D. </w:t>
      </w:r>
      <w:r>
        <w:rPr>
          <w:rFonts w:ascii="宋体" w:hAnsi="宋体" w:eastAsia="宋体" w:cs="宋体"/>
          <w:kern w:val="0"/>
          <w:szCs w:val="21"/>
        </w:rPr>
        <w:t>该实验可以说明做功能改变物体的内能</w:t>
      </w:r>
    </w:p>
    <w:p>
      <w:pPr>
        <w:ind w:left="420"/>
        <w:textAlignment w:val="center"/>
        <w:rPr>
          <w:rFonts w:ascii="宋体" w:hAnsi="宋体" w:eastAsia="宋体" w:cs="宋体"/>
          <w:kern w:val="0"/>
          <w:szCs w:val="21"/>
        </w:rPr>
      </w:pPr>
      <w:r>
        <w:rPr>
          <w:rFonts w:ascii="宋体" w:hAnsi="宋体" w:eastAsia="宋体" w:cs="Times New Roman"/>
          <w:kern w:val="0"/>
          <w:szCs w:val="21"/>
        </w:rPr>
        <w:drawing>
          <wp:inline distT="0" distB="0" distL="0" distR="0">
            <wp:extent cx="1428750" cy="1476375"/>
            <wp:effectExtent l="19050" t="0" r="0" b="0"/>
            <wp:docPr id="1026" name="图片 49"/>
            <wp:cNvGraphicFramePr/>
            <a:graphic xmlns:a="http://schemas.openxmlformats.org/drawingml/2006/main">
              <a:graphicData uri="http://schemas.openxmlformats.org/drawingml/2006/picture">
                <pic:pic xmlns:pic="http://schemas.openxmlformats.org/drawingml/2006/picture">
                  <pic:nvPicPr>
                    <pic:cNvPr id="1026" name="图片 49"/>
                    <pic:cNvPicPr/>
                  </pic:nvPicPr>
                  <pic:blipFill>
                    <a:blip r:embed="rId7" cstate="print"/>
                    <a:srcRect/>
                    <a:stretch>
                      <a:fillRect/>
                    </a:stretch>
                  </pic:blipFill>
                  <pic:spPr>
                    <a:xfrm>
                      <a:off x="0" y="0"/>
                      <a:ext cx="1428750" cy="1476375"/>
                    </a:xfrm>
                    <a:prstGeom prst="rect">
                      <a:avLst/>
                    </a:prstGeom>
                    <a:ln>
                      <a:noFill/>
                    </a:ln>
                  </pic:spPr>
                </pic:pic>
              </a:graphicData>
            </a:graphic>
          </wp:inline>
        </w:drawing>
      </w:r>
      <w:r>
        <w:rPr>
          <w:rFonts w:ascii="宋体" w:hAnsi="宋体" w:eastAsia="宋体" w:cs="Times New Roman"/>
          <w:kern w:val="0"/>
          <w:szCs w:val="21"/>
        </w:rPr>
        <w:drawing>
          <wp:inline distT="0" distB="0" distL="0" distR="0">
            <wp:extent cx="1924050" cy="1666875"/>
            <wp:effectExtent l="19050" t="0" r="0" b="0"/>
            <wp:docPr id="1027" name="图片 63"/>
            <wp:cNvGraphicFramePr/>
            <a:graphic xmlns:a="http://schemas.openxmlformats.org/drawingml/2006/main">
              <a:graphicData uri="http://schemas.openxmlformats.org/drawingml/2006/picture">
                <pic:pic xmlns:pic="http://schemas.openxmlformats.org/drawingml/2006/picture">
                  <pic:nvPicPr>
                    <pic:cNvPr id="1027" name="图片 63"/>
                    <pic:cNvPicPr/>
                  </pic:nvPicPr>
                  <pic:blipFill>
                    <a:blip r:embed="rId8" cstate="print"/>
                    <a:srcRect/>
                    <a:stretch>
                      <a:fillRect/>
                    </a:stretch>
                  </pic:blipFill>
                  <pic:spPr>
                    <a:xfrm>
                      <a:off x="0" y="0"/>
                      <a:ext cx="1924050" cy="1666875"/>
                    </a:xfrm>
                    <a:prstGeom prst="rect">
                      <a:avLst/>
                    </a:prstGeom>
                    <a:ln>
                      <a:noFill/>
                    </a:ln>
                  </pic:spPr>
                </pic:pic>
              </a:graphicData>
            </a:graphic>
          </wp:inline>
        </w:drawing>
      </w:r>
    </w:p>
    <w:tbl>
      <w:tblPr>
        <w:tblStyle w:val="7"/>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ind w:left="420"/>
              <w:textAlignment w:val="center"/>
              <w:rPr>
                <w:rFonts w:ascii="宋体" w:hAnsi="宋体" w:eastAsia="宋体"/>
                <w:szCs w:val="21"/>
              </w:rPr>
            </w:pPr>
          </w:p>
        </w:tc>
      </w:tr>
    </w:tbl>
    <w:p>
      <w:pPr>
        <w:numPr>
          <w:ilvl w:val="0"/>
          <w:numId w:val="1"/>
        </w:numPr>
        <w:textAlignment w:val="center"/>
        <w:rPr>
          <w:rFonts w:ascii="宋体" w:hAnsi="宋体" w:eastAsia="宋体"/>
          <w:szCs w:val="21"/>
        </w:rPr>
      </w:pPr>
      <w:bookmarkStart w:id="3" w:name="topic_cb7be433-aef6-42be-a8f8-6fe80c6ccf"/>
      <w:r>
        <w:rPr>
          <w:rFonts w:ascii="宋体" w:hAnsi="宋体" w:eastAsia="宋体" w:cs="宋体"/>
          <w:kern w:val="0"/>
          <w:szCs w:val="21"/>
        </w:rPr>
        <w:t>在下面所示的四个电路中，与下面实物图</w:t>
      </w:r>
      <w:r>
        <w:rPr>
          <w:rFonts w:hint="eastAsia" w:ascii="宋体" w:hAnsi="宋体" w:eastAsia="宋体" w:cs="宋体"/>
          <w:kern w:val="0"/>
          <w:szCs w:val="21"/>
        </w:rPr>
        <w:t>（2）</w:t>
      </w:r>
      <w:r>
        <w:rPr>
          <w:rFonts w:ascii="宋体" w:hAnsi="宋体" w:eastAsia="宋体" w:cs="宋体"/>
          <w:kern w:val="0"/>
          <w:szCs w:val="21"/>
        </w:rPr>
        <w:t>对应的是：</w:t>
      </w:r>
      <w:bookmarkEnd w:id="3"/>
    </w:p>
    <w:p>
      <w:pPr>
        <w:pStyle w:val="14"/>
        <w:numPr>
          <w:ilvl w:val="0"/>
          <w:numId w:val="3"/>
        </w:numPr>
        <w:ind w:firstLineChars="0"/>
        <w:textAlignment w:val="center"/>
        <w:rPr>
          <w:rFonts w:ascii="宋体" w:hAnsi="宋体" w:eastAsia="宋体" w:cs="Times New Roman"/>
          <w:kern w:val="0"/>
          <w:szCs w:val="21"/>
        </w:rPr>
      </w:pPr>
      <w:r>
        <w:rPr>
          <w:rFonts w:hint="eastAsia"/>
          <w:kern w:val="0"/>
        </w:rPr>
        <w:t xml:space="preserve">   </w:t>
      </w:r>
      <w:r>
        <w:rPr>
          <w:kern w:val="0"/>
        </w:rPr>
        <w:drawing>
          <wp:inline distT="0" distB="0" distL="0" distR="0">
            <wp:extent cx="1037590" cy="619125"/>
            <wp:effectExtent l="0" t="0" r="0" b="0"/>
            <wp:docPr id="1029"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_x0000_t75"/>
                    <pic:cNvPicPr>
                      <a:picLocks noChangeAspect="1"/>
                    </pic:cNvPicPr>
                  </pic:nvPicPr>
                  <pic:blipFill>
                    <a:blip r:embed="rId9" cstate="print"/>
                    <a:srcRect/>
                    <a:stretch>
                      <a:fillRect/>
                    </a:stretch>
                  </pic:blipFill>
                  <pic:spPr>
                    <a:xfrm>
                      <a:off x="0" y="0"/>
                      <a:ext cx="1038224" cy="619125"/>
                    </a:xfrm>
                    <a:prstGeom prst="rect">
                      <a:avLst/>
                    </a:prstGeom>
                    <a:ln>
                      <a:noFill/>
                    </a:ln>
                  </pic:spPr>
                </pic:pic>
              </a:graphicData>
            </a:graphic>
          </wp:inline>
        </w:drawing>
      </w:r>
      <w:r>
        <w:rPr>
          <w:rFonts w:hint="eastAsia"/>
          <w:kern w:val="0"/>
        </w:rPr>
        <w:t xml:space="preserve">        </w:t>
      </w:r>
      <w:r>
        <w:rPr>
          <w:rFonts w:ascii="宋体" w:hAnsi="宋体" w:eastAsia="宋体" w:cs="Times New Roman"/>
          <w:kern w:val="0"/>
          <w:szCs w:val="21"/>
        </w:rPr>
        <w:t>B.</w:t>
      </w:r>
      <w:r>
        <w:rPr>
          <w:rFonts w:hint="eastAsia" w:ascii="宋体" w:hAnsi="宋体" w:eastAsia="宋体" w:cs="Times New Roman"/>
          <w:kern w:val="0"/>
          <w:szCs w:val="21"/>
        </w:rPr>
        <w:t xml:space="preserve">    </w:t>
      </w:r>
      <w:r>
        <w:rPr>
          <w:rFonts w:ascii="宋体" w:hAnsi="宋体" w:eastAsia="宋体" w:cs="Times New Roman"/>
          <w:kern w:val="0"/>
          <w:szCs w:val="21"/>
        </w:rPr>
        <w:t xml:space="preserve"> </w:t>
      </w:r>
      <w:r>
        <w:rPr>
          <w:kern w:val="0"/>
        </w:rPr>
        <w:drawing>
          <wp:inline distT="0" distB="0" distL="0" distR="0">
            <wp:extent cx="1000125" cy="666750"/>
            <wp:effectExtent l="0" t="0" r="0" b="0"/>
            <wp:docPr id="1030"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_x0000_t75"/>
                    <pic:cNvPicPr>
                      <a:picLocks noChangeAspect="1"/>
                    </pic:cNvPicPr>
                  </pic:nvPicPr>
                  <pic:blipFill>
                    <a:blip r:embed="rId10" cstate="print"/>
                    <a:srcRect/>
                    <a:stretch>
                      <a:fillRect/>
                    </a:stretch>
                  </pic:blipFill>
                  <pic:spPr>
                    <a:xfrm>
                      <a:off x="0" y="0"/>
                      <a:ext cx="1000125" cy="666750"/>
                    </a:xfrm>
                    <a:prstGeom prst="rect">
                      <a:avLst/>
                    </a:prstGeom>
                    <a:ln>
                      <a:noFill/>
                    </a:ln>
                  </pic:spPr>
                </pic:pic>
              </a:graphicData>
            </a:graphic>
          </wp:inline>
        </w:drawing>
      </w:r>
    </w:p>
    <w:p>
      <w:pPr>
        <w:ind w:left="420"/>
        <w:textAlignment w:val="center"/>
        <w:rPr>
          <w:rFonts w:ascii="宋体" w:hAnsi="宋体" w:eastAsia="宋体" w:cs="Times New Roman"/>
          <w:kern w:val="0"/>
          <w:szCs w:val="21"/>
        </w:rPr>
      </w:pPr>
      <w:r>
        <w:rPr>
          <w:rFonts w:ascii="宋体" w:hAnsi="宋体" w:eastAsia="宋体" w:cs="Times New Roman"/>
          <w:kern w:val="0"/>
          <w:szCs w:val="21"/>
        </w:rPr>
        <w:t xml:space="preserve">C. </w:t>
      </w:r>
      <w:r>
        <w:rPr>
          <w:rFonts w:hint="eastAsia" w:ascii="宋体" w:hAnsi="宋体" w:eastAsia="宋体" w:cs="Times New Roman"/>
          <w:kern w:val="0"/>
          <w:szCs w:val="21"/>
        </w:rPr>
        <w:t xml:space="preserve">    </w:t>
      </w:r>
      <w:r>
        <w:rPr>
          <w:kern w:val="0"/>
        </w:rPr>
        <w:drawing>
          <wp:inline distT="0" distB="0" distL="0" distR="0">
            <wp:extent cx="1352550" cy="857250"/>
            <wp:effectExtent l="0" t="0" r="0" b="0"/>
            <wp:docPr id="1031"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_x0000_t75"/>
                    <pic:cNvPicPr>
                      <a:picLocks noChangeAspect="1"/>
                    </pic:cNvPicPr>
                  </pic:nvPicPr>
                  <pic:blipFill>
                    <a:blip r:embed="rId11" cstate="print"/>
                    <a:srcRect/>
                    <a:stretch>
                      <a:fillRect/>
                    </a:stretch>
                  </pic:blipFill>
                  <pic:spPr>
                    <a:xfrm>
                      <a:off x="0" y="0"/>
                      <a:ext cx="1352550" cy="857250"/>
                    </a:xfrm>
                    <a:prstGeom prst="rect">
                      <a:avLst/>
                    </a:prstGeom>
                    <a:ln>
                      <a:noFill/>
                    </a:ln>
                  </pic:spPr>
                </pic:pic>
              </a:graphicData>
            </a:graphic>
          </wp:inline>
        </w:drawing>
      </w:r>
      <w:r>
        <w:rPr>
          <w:rFonts w:hint="eastAsia"/>
          <w:kern w:val="0"/>
        </w:rPr>
        <w:t xml:space="preserve">     </w:t>
      </w:r>
      <w:r>
        <w:rPr>
          <w:rFonts w:ascii="宋体" w:hAnsi="宋体" w:eastAsia="宋体" w:cs="Times New Roman"/>
          <w:kern w:val="0"/>
          <w:szCs w:val="21"/>
        </w:rPr>
        <w:t xml:space="preserve">D. </w:t>
      </w:r>
      <w:r>
        <w:rPr>
          <w:kern w:val="0"/>
        </w:rPr>
        <w:drawing>
          <wp:inline distT="0" distB="0" distL="0" distR="0">
            <wp:extent cx="1219200" cy="1009015"/>
            <wp:effectExtent l="0" t="0" r="0" b="0"/>
            <wp:docPr id="1032"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_x0000_t75"/>
                    <pic:cNvPicPr>
                      <a:picLocks noChangeAspect="1"/>
                    </pic:cNvPicPr>
                  </pic:nvPicPr>
                  <pic:blipFill>
                    <a:blip r:embed="rId12" cstate="print"/>
                    <a:srcRect l="15790"/>
                    <a:stretch>
                      <a:fillRect/>
                    </a:stretch>
                  </pic:blipFill>
                  <pic:spPr>
                    <a:xfrm>
                      <a:off x="0" y="0"/>
                      <a:ext cx="1219200" cy="1009649"/>
                    </a:xfrm>
                    <a:prstGeom prst="rect">
                      <a:avLst/>
                    </a:prstGeom>
                    <a:ln>
                      <a:noFill/>
                    </a:ln>
                  </pic:spPr>
                </pic:pic>
              </a:graphicData>
            </a:graphic>
          </wp:inline>
        </w:drawing>
      </w:r>
    </w:p>
    <w:tbl>
      <w:tblPr>
        <w:tblStyle w:val="7"/>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ind w:left="420"/>
              <w:textAlignment w:val="center"/>
              <w:rPr>
                <w:rFonts w:ascii="宋体" w:hAnsi="宋体" w:eastAsia="宋体"/>
                <w:szCs w:val="21"/>
              </w:rPr>
            </w:pPr>
          </w:p>
        </w:tc>
      </w:tr>
    </w:tbl>
    <w:p>
      <w:pPr>
        <w:numPr>
          <w:ilvl w:val="0"/>
          <w:numId w:val="1"/>
        </w:numPr>
        <w:textAlignment w:val="center"/>
        <w:rPr>
          <w:rFonts w:ascii="宋体" w:hAnsi="宋体" w:eastAsia="宋体"/>
          <w:szCs w:val="21"/>
        </w:rPr>
      </w:pPr>
      <w:bookmarkStart w:id="4" w:name="topic_56f6fe61-181a-4007-853a-dcff71ce58"/>
      <w:r>
        <w:rPr>
          <w:rFonts w:ascii="宋体" w:hAnsi="宋体" w:eastAsia="宋体" w:cs="宋体"/>
          <w:kern w:val="0"/>
          <w:szCs w:val="21"/>
        </w:rPr>
        <w:t>新型公交车后门左右扶杆上各装有一个相当于开关的按钮，当乘客按下任一个按钮时，铃声响起，提醒司机有乘客下车。如图中符合要求的电路是</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w:bookmarkEnd w:id="4"/>
      </m:oMath>
    </w:p>
    <w:p>
      <w:pPr>
        <w:tabs>
          <w:tab w:val="left" w:pos="4200"/>
        </w:tabs>
        <w:ind w:left="420"/>
        <w:textAlignment w:val="center"/>
        <w:rPr>
          <w:rFonts w:ascii="宋体" w:hAnsi="宋体" w:eastAsia="宋体"/>
          <w:szCs w:val="21"/>
        </w:rPr>
      </w:pPr>
      <w:r>
        <w:rPr>
          <w:rFonts w:ascii="宋体" w:hAnsi="宋体" w:eastAsia="宋体" w:cs="Times New Roman"/>
          <w:kern w:val="0"/>
          <w:szCs w:val="21"/>
        </w:rPr>
        <w:t xml:space="preserve">A. </w:t>
      </w:r>
      <w:r>
        <w:rPr>
          <w:rFonts w:ascii="宋体" w:hAnsi="宋体" w:eastAsia="宋体" w:cs="Times New Roman"/>
          <w:kern w:val="0"/>
          <w:szCs w:val="21"/>
        </w:rPr>
        <w:drawing>
          <wp:inline distT="0" distB="0" distL="0" distR="0">
            <wp:extent cx="1104900" cy="971550"/>
            <wp:effectExtent l="0" t="0" r="0" b="0"/>
            <wp:docPr id="1033"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_x0000_t75"/>
                    <pic:cNvPicPr>
                      <a:picLocks noChangeAspect="1"/>
                    </pic:cNvPicPr>
                  </pic:nvPicPr>
                  <pic:blipFill>
                    <a:blip r:embed="rId13" cstate="print"/>
                    <a:srcRect/>
                    <a:stretch>
                      <a:fillRect/>
                    </a:stretch>
                  </pic:blipFill>
                  <pic:spPr>
                    <a:xfrm>
                      <a:off x="0" y="0"/>
                      <a:ext cx="1104900" cy="971550"/>
                    </a:xfrm>
                    <a:prstGeom prst="rect">
                      <a:avLst/>
                    </a:prstGeom>
                    <a:ln>
                      <a:noFill/>
                    </a:ln>
                  </pic:spPr>
                </pic:pic>
              </a:graphicData>
            </a:graphic>
          </wp:inline>
        </w:drawing>
      </w:r>
      <w:r>
        <w:rPr>
          <w:rFonts w:ascii="宋体" w:hAnsi="宋体" w:eastAsia="宋体"/>
          <w:szCs w:val="21"/>
        </w:rPr>
        <w:tab/>
      </w:r>
      <w:r>
        <w:rPr>
          <w:rFonts w:ascii="宋体" w:hAnsi="宋体" w:eastAsia="宋体" w:cs="Times New Roman"/>
          <w:kern w:val="0"/>
          <w:szCs w:val="21"/>
        </w:rPr>
        <w:t xml:space="preserve">B. </w:t>
      </w:r>
      <w:r>
        <w:rPr>
          <w:rFonts w:ascii="宋体" w:hAnsi="宋体" w:eastAsia="宋体" w:cs="Times New Roman"/>
          <w:kern w:val="0"/>
          <w:szCs w:val="21"/>
        </w:rPr>
        <w:drawing>
          <wp:inline distT="0" distB="0" distL="0" distR="0">
            <wp:extent cx="1143000" cy="904875"/>
            <wp:effectExtent l="0" t="0" r="0" b="0"/>
            <wp:docPr id="1034"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_x0000_t75"/>
                    <pic:cNvPicPr>
                      <a:picLocks noChangeAspect="1"/>
                    </pic:cNvPicPr>
                  </pic:nvPicPr>
                  <pic:blipFill>
                    <a:blip r:embed="rId14" cstate="print"/>
                    <a:srcRect/>
                    <a:stretch>
                      <a:fillRect/>
                    </a:stretch>
                  </pic:blipFill>
                  <pic:spPr>
                    <a:xfrm>
                      <a:off x="0" y="0"/>
                      <a:ext cx="1143000" cy="904875"/>
                    </a:xfrm>
                    <a:prstGeom prst="rect">
                      <a:avLst/>
                    </a:prstGeom>
                    <a:ln>
                      <a:noFill/>
                    </a:ln>
                  </pic:spPr>
                </pic:pic>
              </a:graphicData>
            </a:graphic>
          </wp:inline>
        </w:drawing>
      </w:r>
      <w:r>
        <w:rPr>
          <w:rFonts w:ascii="宋体" w:hAnsi="宋体" w:eastAsia="宋体"/>
          <w:szCs w:val="21"/>
        </w:rPr>
        <w:br w:type="textWrapping"/>
      </w:r>
      <w:r>
        <w:rPr>
          <w:rFonts w:ascii="宋体" w:hAnsi="宋体" w:eastAsia="宋体" w:cs="Times New Roman"/>
          <w:kern w:val="0"/>
          <w:szCs w:val="21"/>
        </w:rPr>
        <w:t xml:space="preserve">C. </w:t>
      </w:r>
      <w:r>
        <w:rPr>
          <w:rFonts w:ascii="宋体" w:hAnsi="宋体" w:eastAsia="宋体" w:cs="Times New Roman"/>
          <w:kern w:val="0"/>
          <w:szCs w:val="21"/>
        </w:rPr>
        <w:drawing>
          <wp:inline distT="0" distB="0" distL="0" distR="0">
            <wp:extent cx="1143000" cy="904875"/>
            <wp:effectExtent l="0" t="0" r="0" b="0"/>
            <wp:docPr id="1035"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 name="_x0000_t75"/>
                    <pic:cNvPicPr>
                      <a:picLocks noChangeAspect="1"/>
                    </pic:cNvPicPr>
                  </pic:nvPicPr>
                  <pic:blipFill>
                    <a:blip r:embed="rId15" cstate="print"/>
                    <a:srcRect/>
                    <a:stretch>
                      <a:fillRect/>
                    </a:stretch>
                  </pic:blipFill>
                  <pic:spPr>
                    <a:xfrm>
                      <a:off x="0" y="0"/>
                      <a:ext cx="1143000" cy="904875"/>
                    </a:xfrm>
                    <a:prstGeom prst="rect">
                      <a:avLst/>
                    </a:prstGeom>
                    <a:ln>
                      <a:noFill/>
                    </a:ln>
                  </pic:spPr>
                </pic:pic>
              </a:graphicData>
            </a:graphic>
          </wp:inline>
        </w:drawing>
      </w:r>
      <w:r>
        <w:rPr>
          <w:rFonts w:ascii="宋体" w:hAnsi="宋体" w:eastAsia="宋体"/>
          <w:szCs w:val="21"/>
        </w:rPr>
        <w:tab/>
      </w:r>
      <w:r>
        <w:rPr>
          <w:rFonts w:ascii="宋体" w:hAnsi="宋体" w:eastAsia="宋体" w:cs="Times New Roman"/>
          <w:kern w:val="0"/>
          <w:szCs w:val="21"/>
        </w:rPr>
        <w:t xml:space="preserve">D. </w:t>
      </w:r>
      <w:r>
        <w:rPr>
          <w:rFonts w:ascii="宋体" w:hAnsi="宋体" w:eastAsia="宋体" w:cs="Times New Roman"/>
          <w:kern w:val="0"/>
          <w:szCs w:val="21"/>
        </w:rPr>
        <w:drawing>
          <wp:inline distT="0" distB="0" distL="0" distR="0">
            <wp:extent cx="1143000" cy="904875"/>
            <wp:effectExtent l="0" t="0" r="0" b="0"/>
            <wp:docPr id="1036"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_x0000_t75"/>
                    <pic:cNvPicPr>
                      <a:picLocks noChangeAspect="1"/>
                    </pic:cNvPicPr>
                  </pic:nvPicPr>
                  <pic:blipFill>
                    <a:blip r:embed="rId16" cstate="print"/>
                    <a:srcRect/>
                    <a:stretch>
                      <a:fillRect/>
                    </a:stretch>
                  </pic:blipFill>
                  <pic:spPr>
                    <a:xfrm>
                      <a:off x="0" y="0"/>
                      <a:ext cx="1143000" cy="904875"/>
                    </a:xfrm>
                    <a:prstGeom prst="rect">
                      <a:avLst/>
                    </a:prstGeom>
                    <a:ln>
                      <a:noFill/>
                    </a:ln>
                  </pic:spPr>
                </pic:pic>
              </a:graphicData>
            </a:graphic>
          </wp:inline>
        </w:drawing>
      </w:r>
    </w:p>
    <w:p>
      <w:pPr>
        <w:numPr>
          <w:ilvl w:val="0"/>
          <w:numId w:val="1"/>
        </w:numPr>
        <w:textAlignment w:val="center"/>
        <w:rPr>
          <w:rFonts w:ascii="宋体" w:hAnsi="宋体" w:eastAsia="宋体"/>
          <w:szCs w:val="21"/>
        </w:rPr>
      </w:pPr>
      <w:bookmarkStart w:id="5" w:name="topic_f76bcf42-e188-4918-8fff-b9eef657bc"/>
      <w:r>
        <w:rPr>
          <w:rFonts w:ascii="宋体" w:hAnsi="宋体" w:eastAsia="宋体" w:cs="宋体"/>
          <w:kern w:val="0"/>
          <w:szCs w:val="21"/>
        </w:rPr>
        <w:t>在如图</w:t>
      </w:r>
      <w:r>
        <w:rPr>
          <w:rFonts w:hint="eastAsia" w:ascii="宋体" w:hAnsi="宋体" w:eastAsia="宋体" w:cs="宋体"/>
          <w:kern w:val="0"/>
          <w:szCs w:val="21"/>
        </w:rPr>
        <w:t>（3）</w:t>
      </w:r>
      <w:r>
        <w:rPr>
          <w:rFonts w:ascii="宋体" w:hAnsi="宋体" w:eastAsia="宋体" w:cs="宋体"/>
          <w:kern w:val="0"/>
          <w:szCs w:val="21"/>
        </w:rPr>
        <w:t>所示的电路中，闭合开关，一灯较亮，一灯较暗，则下列说法正确的是</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w:bookmarkEnd w:id="5"/>
      </m:oMath>
    </w:p>
    <w:p>
      <w:pPr>
        <w:tabs>
          <w:tab w:val="left" w:pos="4200"/>
        </w:tabs>
        <w:ind w:left="420"/>
        <w:textAlignment w:val="center"/>
      </w:pPr>
      <w:r>
        <w:rPr>
          <w:rFonts w:ascii="宋体" w:hAnsi="宋体" w:eastAsia="宋体" w:cs="Times New Roman"/>
          <w:kern w:val="0"/>
          <w:szCs w:val="21"/>
        </w:rPr>
        <w:t xml:space="preserve">A. </w:t>
      </w:r>
      <w:r>
        <w:rPr>
          <w:rFonts w:ascii="宋体" w:hAnsi="宋体" w:eastAsia="宋体" w:cs="宋体"/>
          <w:kern w:val="0"/>
          <w:szCs w:val="21"/>
        </w:rPr>
        <w:t>电流一样大</w:t>
      </w:r>
      <w:r>
        <w:rPr>
          <w:rFonts w:ascii="宋体" w:hAnsi="宋体" w:eastAsia="宋体"/>
          <w:szCs w:val="21"/>
        </w:rPr>
        <w:tab/>
      </w:r>
      <w:r>
        <w:rPr>
          <w:rFonts w:ascii="宋体" w:hAnsi="宋体" w:eastAsia="宋体" w:cs="Times New Roman"/>
          <w:kern w:val="0"/>
          <w:szCs w:val="21"/>
        </w:rPr>
        <w:t xml:space="preserve">B. </w:t>
      </w:r>
      <w:r>
        <w:rPr>
          <w:rFonts w:ascii="宋体" w:hAnsi="宋体" w:eastAsia="宋体" w:cs="宋体"/>
          <w:kern w:val="0"/>
          <w:szCs w:val="21"/>
        </w:rPr>
        <w:t>较暗的灯中电流较大</w:t>
      </w:r>
      <w:r>
        <w:rPr>
          <w:rFonts w:ascii="宋体" w:hAnsi="宋体" w:eastAsia="宋体"/>
          <w:szCs w:val="21"/>
        </w:rPr>
        <w:br w:type="textWrapping"/>
      </w:r>
      <w:r>
        <w:rPr>
          <w:rFonts w:ascii="宋体" w:hAnsi="宋体" w:eastAsia="宋体" w:cs="Times New Roman"/>
          <w:kern w:val="0"/>
          <w:szCs w:val="21"/>
        </w:rPr>
        <w:t xml:space="preserve">C. </w:t>
      </w:r>
      <w:r>
        <w:rPr>
          <w:rFonts w:ascii="宋体" w:hAnsi="宋体" w:eastAsia="宋体" w:cs="宋体"/>
          <w:kern w:val="0"/>
          <w:szCs w:val="21"/>
        </w:rPr>
        <w:t>较亮的灯中电流较大</w:t>
      </w:r>
      <w:r>
        <w:rPr>
          <w:rFonts w:ascii="宋体" w:hAnsi="宋体" w:eastAsia="宋体"/>
          <w:szCs w:val="21"/>
        </w:rPr>
        <w:tab/>
      </w:r>
      <w:r>
        <w:rPr>
          <w:rFonts w:ascii="宋体" w:hAnsi="宋体" w:eastAsia="宋体" w:cs="Times New Roman"/>
          <w:kern w:val="0"/>
          <w:szCs w:val="21"/>
        </w:rPr>
        <w:t xml:space="preserve">D. </w:t>
      </w:r>
      <w:r>
        <w:rPr>
          <w:rFonts w:ascii="宋体" w:hAnsi="宋体" w:eastAsia="宋体" w:cs="宋体"/>
          <w:kern w:val="0"/>
          <w:szCs w:val="21"/>
        </w:rPr>
        <w:t>条件不足无法判断</w:t>
      </w:r>
      <w:r>
        <w:rPr>
          <w:rFonts w:ascii="宋体" w:hAnsi="宋体" w:eastAsia="宋体" w:cs="宋体"/>
          <w:kern w:val="0"/>
          <w:szCs w:val="21"/>
        </w:rPr>
        <w:drawing>
          <wp:inline distT="0" distB="0" distL="0" distR="0">
            <wp:extent cx="1761490" cy="1143000"/>
            <wp:effectExtent l="19050" t="0" r="0" b="0"/>
            <wp:docPr id="1037" name="图片 93"/>
            <wp:cNvGraphicFramePr/>
            <a:graphic xmlns:a="http://schemas.openxmlformats.org/drawingml/2006/main">
              <a:graphicData uri="http://schemas.openxmlformats.org/drawingml/2006/picture">
                <pic:pic xmlns:pic="http://schemas.openxmlformats.org/drawingml/2006/picture">
                  <pic:nvPicPr>
                    <pic:cNvPr id="1037" name="图片 93"/>
                    <pic:cNvPicPr/>
                  </pic:nvPicPr>
                  <pic:blipFill>
                    <a:blip r:embed="rId17" cstate="print"/>
                    <a:srcRect/>
                    <a:stretch>
                      <a:fillRect/>
                    </a:stretch>
                  </pic:blipFill>
                  <pic:spPr>
                    <a:xfrm>
                      <a:off x="0" y="0"/>
                      <a:ext cx="1761688" cy="1143000"/>
                    </a:xfrm>
                    <a:prstGeom prst="rect">
                      <a:avLst/>
                    </a:prstGeom>
                    <a:ln>
                      <a:noFill/>
                    </a:ln>
                  </pic:spPr>
                </pic:pic>
              </a:graphicData>
            </a:graphic>
          </wp:inline>
        </w:drawing>
      </w:r>
      <w:r>
        <w:rPr>
          <w:rFonts w:hint="eastAsia"/>
        </w:rPr>
        <w:drawing>
          <wp:inline distT="0" distB="0" distL="0" distR="0">
            <wp:extent cx="1771650" cy="1323975"/>
            <wp:effectExtent l="19050" t="0" r="0" b="0"/>
            <wp:docPr id="1038" name="图片 116"/>
            <wp:cNvGraphicFramePr/>
            <a:graphic xmlns:a="http://schemas.openxmlformats.org/drawingml/2006/main">
              <a:graphicData uri="http://schemas.openxmlformats.org/drawingml/2006/picture">
                <pic:pic xmlns:pic="http://schemas.openxmlformats.org/drawingml/2006/picture">
                  <pic:nvPicPr>
                    <pic:cNvPr id="1038" name="图片 116"/>
                    <pic:cNvPicPr/>
                  </pic:nvPicPr>
                  <pic:blipFill>
                    <a:blip r:embed="rId18" cstate="print"/>
                    <a:srcRect/>
                    <a:stretch>
                      <a:fillRect/>
                    </a:stretch>
                  </pic:blipFill>
                  <pic:spPr>
                    <a:xfrm>
                      <a:off x="0" y="0"/>
                      <a:ext cx="1771650" cy="1323975"/>
                    </a:xfrm>
                    <a:prstGeom prst="rect">
                      <a:avLst/>
                    </a:prstGeom>
                    <a:ln>
                      <a:noFill/>
                    </a:ln>
                  </pic:spPr>
                </pic:pic>
              </a:graphicData>
            </a:graphic>
          </wp:inline>
        </w:drawing>
      </w:r>
    </w:p>
    <w:p>
      <w:pPr>
        <w:numPr>
          <w:ilvl w:val="0"/>
          <w:numId w:val="1"/>
        </w:numPr>
        <w:textAlignment w:val="center"/>
        <w:rPr>
          <w:rFonts w:ascii="宋体" w:hAnsi="宋体" w:eastAsia="宋体"/>
          <w:szCs w:val="21"/>
        </w:rPr>
      </w:pPr>
      <w:bookmarkStart w:id="6" w:name="topic_899eb9b4-4613-4c89-9ce6-35f166d699"/>
      <w:r>
        <w:rPr>
          <w:rFonts w:ascii="宋体" w:hAnsi="宋体" w:eastAsia="宋体" w:cs="宋体"/>
          <w:kern w:val="0"/>
          <w:szCs w:val="21"/>
        </w:rPr>
        <w:t>如图</w:t>
      </w:r>
      <w:r>
        <w:rPr>
          <w:rFonts w:hint="eastAsia" w:ascii="宋体" w:hAnsi="宋体" w:eastAsia="宋体" w:cs="宋体"/>
          <w:kern w:val="0"/>
          <w:szCs w:val="21"/>
        </w:rPr>
        <w:t>（4）</w:t>
      </w:r>
      <w:r>
        <w:rPr>
          <w:rFonts w:ascii="宋体" w:hAnsi="宋体" w:eastAsia="宋体" w:cs="宋体"/>
          <w:kern w:val="0"/>
          <w:szCs w:val="21"/>
        </w:rPr>
        <w:t>所示，电源电压为</w:t>
      </w:r>
      <w:r>
        <w:rPr>
          <w:rStyle w:val="16"/>
          <w:rFonts w:ascii="宋体" w:hAnsi="宋体" w:eastAsia="宋体" w:cs="Times New Roman"/>
          <w:kern w:val="0"/>
          <w:szCs w:val="21"/>
        </w:rPr>
        <w:t>3</w:t>
      </w:r>
      <w:r>
        <w:rPr>
          <w:rStyle w:val="16"/>
          <w:rFonts w:ascii="宋体" w:hAnsi="宋体" w:eastAsia="宋体" w:cs="Times New Roman"/>
          <w:i/>
          <w:iCs/>
          <w:kern w:val="0"/>
          <w:szCs w:val="21"/>
        </w:rPr>
        <w:t>V</w:t>
      </w:r>
      <w:r>
        <w:rPr>
          <w:rFonts w:ascii="宋体" w:hAnsi="宋体" w:eastAsia="宋体" w:cs="宋体"/>
          <w:kern w:val="0"/>
          <w:szCs w:val="21"/>
        </w:rPr>
        <w:t>，闭合开关，电压表示数为</w:t>
      </w:r>
      <w:r>
        <w:rPr>
          <w:rStyle w:val="16"/>
          <w:rFonts w:ascii="宋体" w:hAnsi="宋体" w:eastAsia="宋体" w:cs="Times New Roman"/>
          <w:kern w:val="0"/>
          <w:szCs w:val="21"/>
        </w:rPr>
        <w:t>2</w:t>
      </w:r>
      <w:r>
        <w:rPr>
          <w:rStyle w:val="16"/>
          <w:rFonts w:ascii="宋体" w:hAnsi="宋体" w:eastAsia="宋体" w:cs="Times New Roman"/>
          <w:i/>
          <w:iCs/>
          <w:kern w:val="0"/>
          <w:szCs w:val="21"/>
        </w:rPr>
        <w:t>V</w:t>
      </w:r>
      <w:r>
        <w:rPr>
          <w:rFonts w:ascii="宋体" w:hAnsi="宋体" w:eastAsia="宋体" w:cs="宋体"/>
          <w:kern w:val="0"/>
          <w:szCs w:val="21"/>
        </w:rPr>
        <w:t>，则</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m:oMath>
      <w:r>
        <w:rPr>
          <w:rFonts w:ascii="宋体" w:hAnsi="宋体" w:eastAsia="宋体" w:cs="Times New Roman"/>
          <w:kern w:val="0"/>
          <w:szCs w:val="21"/>
        </w:rPr>
        <w:t xml:space="preserve"> </w:t>
      </w:r>
      <w:bookmarkEnd w:id="6"/>
    </w:p>
    <w:p>
      <w:pPr>
        <w:ind w:left="420"/>
        <w:textAlignment w:val="center"/>
        <w:rPr>
          <w:rFonts w:ascii="宋体" w:hAnsi="宋体" w:eastAsia="宋体"/>
          <w:szCs w:val="21"/>
        </w:rPr>
      </w:pPr>
      <w:r>
        <w:rPr>
          <w:rFonts w:ascii="宋体" w:hAnsi="宋体" w:eastAsia="宋体" w:cs="Times New Roman"/>
          <w:kern w:val="0"/>
          <w:szCs w:val="21"/>
        </w:rPr>
        <w:t xml:space="preserve">A. </w:t>
      </w:r>
      <w:r>
        <w:rPr>
          <w:rFonts w:ascii="宋体" w:hAnsi="宋体" w:eastAsia="宋体" w:cs="宋体"/>
          <w:kern w:val="0"/>
          <w:szCs w:val="21"/>
        </w:rPr>
        <w:t>灯泡</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两端电压为</w:t>
      </w:r>
      <w:r>
        <w:rPr>
          <w:rStyle w:val="16"/>
          <w:rFonts w:ascii="宋体" w:hAnsi="宋体" w:eastAsia="宋体" w:cs="Times New Roman"/>
          <w:kern w:val="0"/>
          <w:szCs w:val="21"/>
        </w:rPr>
        <w:t>2</w:t>
      </w:r>
      <w:r>
        <w:rPr>
          <w:rStyle w:val="16"/>
          <w:rFonts w:ascii="宋体" w:hAnsi="宋体" w:eastAsia="宋体" w:cs="Times New Roman"/>
          <w:i/>
          <w:iCs/>
          <w:kern w:val="0"/>
          <w:szCs w:val="21"/>
        </w:rPr>
        <w:t>V</w:t>
      </w:r>
      <w:r>
        <w:rPr>
          <w:rFonts w:ascii="宋体" w:hAnsi="宋体" w:eastAsia="宋体"/>
          <w:szCs w:val="21"/>
        </w:rPr>
        <w:br w:type="textWrapping"/>
      </w:r>
      <w:r>
        <w:rPr>
          <w:rFonts w:ascii="宋体" w:hAnsi="宋体" w:eastAsia="宋体" w:cs="Times New Roman"/>
          <w:kern w:val="0"/>
          <w:szCs w:val="21"/>
        </w:rPr>
        <w:t xml:space="preserve">B. </w:t>
      </w:r>
      <w:r>
        <w:rPr>
          <w:rFonts w:ascii="宋体" w:hAnsi="宋体" w:eastAsia="宋体" w:cs="宋体"/>
          <w:kern w:val="0"/>
          <w:szCs w:val="21"/>
        </w:rPr>
        <w:t>灯泡</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两端电压为</w:t>
      </w:r>
      <w:r>
        <w:rPr>
          <w:rStyle w:val="16"/>
          <w:rFonts w:ascii="宋体" w:hAnsi="宋体" w:eastAsia="宋体" w:cs="Times New Roman"/>
          <w:kern w:val="0"/>
          <w:szCs w:val="21"/>
        </w:rPr>
        <w:t>2</w:t>
      </w:r>
      <w:r>
        <w:rPr>
          <w:rStyle w:val="16"/>
          <w:rFonts w:ascii="宋体" w:hAnsi="宋体" w:eastAsia="宋体" w:cs="Times New Roman"/>
          <w:i/>
          <w:iCs/>
          <w:kern w:val="0"/>
          <w:szCs w:val="21"/>
        </w:rPr>
        <w:t>V</w:t>
      </w:r>
      <w:r>
        <w:rPr>
          <w:rFonts w:ascii="宋体" w:hAnsi="宋体" w:eastAsia="宋体"/>
          <w:szCs w:val="21"/>
        </w:rPr>
        <w:br w:type="textWrapping"/>
      </w:r>
      <w:r>
        <w:rPr>
          <w:rFonts w:ascii="宋体" w:hAnsi="宋体" w:eastAsia="宋体" w:cs="Times New Roman"/>
          <w:kern w:val="0"/>
          <w:szCs w:val="21"/>
        </w:rPr>
        <w:t xml:space="preserve">C. </w:t>
      </w:r>
      <w:r>
        <w:rPr>
          <w:rFonts w:ascii="宋体" w:hAnsi="宋体" w:eastAsia="宋体" w:cs="宋体"/>
          <w:kern w:val="0"/>
          <w:szCs w:val="21"/>
        </w:rPr>
        <w:t>灯泡</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两端电压为</w:t>
      </w:r>
      <w:r>
        <w:rPr>
          <w:rStyle w:val="16"/>
          <w:rFonts w:ascii="宋体" w:hAnsi="宋体" w:eastAsia="宋体" w:cs="Times New Roman"/>
          <w:kern w:val="0"/>
          <w:szCs w:val="21"/>
        </w:rPr>
        <w:t>3</w:t>
      </w:r>
      <w:r>
        <w:rPr>
          <w:rStyle w:val="16"/>
          <w:rFonts w:ascii="宋体" w:hAnsi="宋体" w:eastAsia="宋体" w:cs="Times New Roman"/>
          <w:i/>
          <w:iCs/>
          <w:kern w:val="0"/>
          <w:szCs w:val="21"/>
        </w:rPr>
        <w:t>V</w:t>
      </w:r>
      <w:r>
        <w:rPr>
          <w:rFonts w:ascii="宋体" w:hAnsi="宋体" w:eastAsia="宋体"/>
          <w:szCs w:val="21"/>
        </w:rPr>
        <w:br w:type="textWrapping"/>
      </w:r>
      <w:r>
        <w:rPr>
          <w:rFonts w:ascii="宋体" w:hAnsi="宋体" w:eastAsia="宋体" w:cs="Times New Roman"/>
          <w:kern w:val="0"/>
          <w:szCs w:val="21"/>
        </w:rPr>
        <w:t xml:space="preserve">D. </w:t>
      </w:r>
      <w:r>
        <w:rPr>
          <w:rFonts w:ascii="宋体" w:hAnsi="宋体" w:eastAsia="宋体" w:cs="宋体"/>
          <w:kern w:val="0"/>
          <w:szCs w:val="21"/>
        </w:rPr>
        <w:t>灯泡</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两端电压为</w:t>
      </w:r>
      <w:r>
        <w:rPr>
          <w:rStyle w:val="16"/>
          <w:rFonts w:ascii="宋体" w:hAnsi="宋体" w:eastAsia="宋体" w:cs="Times New Roman"/>
          <w:kern w:val="0"/>
          <w:szCs w:val="21"/>
        </w:rPr>
        <w:t>1</w:t>
      </w:r>
      <w:r>
        <w:rPr>
          <w:rStyle w:val="16"/>
          <w:rFonts w:ascii="宋体" w:hAnsi="宋体" w:eastAsia="宋体" w:cs="Times New Roman"/>
          <w:i/>
          <w:iCs/>
          <w:kern w:val="0"/>
          <w:szCs w:val="21"/>
        </w:rPr>
        <w:t>V</w:t>
      </w:r>
    </w:p>
    <w:tbl>
      <w:tblPr>
        <w:tblStyle w:val="7"/>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ind w:left="420"/>
              <w:textAlignment w:val="center"/>
              <w:rPr>
                <w:rFonts w:ascii="宋体" w:hAnsi="宋体" w:eastAsia="宋体"/>
                <w:szCs w:val="21"/>
              </w:rPr>
            </w:pPr>
          </w:p>
        </w:tc>
      </w:tr>
    </w:tbl>
    <w:p>
      <w:pPr>
        <w:numPr>
          <w:ilvl w:val="0"/>
          <w:numId w:val="1"/>
        </w:numPr>
        <w:textAlignment w:val="center"/>
        <w:rPr>
          <w:rFonts w:ascii="宋体" w:hAnsi="宋体" w:eastAsia="宋体"/>
          <w:szCs w:val="21"/>
        </w:rPr>
      </w:pPr>
      <w:bookmarkStart w:id="7" w:name="topic_06bfdeee-5583-4d25-b350-4145faca26"/>
      <w:r>
        <w:rPr>
          <w:rFonts w:ascii="宋体" w:hAnsi="宋体" w:eastAsia="宋体" w:cs="宋体"/>
          <w:kern w:val="0"/>
          <w:szCs w:val="21"/>
        </w:rPr>
        <w:t>在如图</w:t>
      </w:r>
      <w:r>
        <w:rPr>
          <w:rFonts w:hint="eastAsia" w:ascii="宋体" w:hAnsi="宋体" w:eastAsia="宋体" w:cs="宋体"/>
          <w:kern w:val="0"/>
          <w:szCs w:val="21"/>
        </w:rPr>
        <w:t>（5）</w:t>
      </w:r>
      <w:r>
        <w:rPr>
          <w:rFonts w:ascii="宋体" w:hAnsi="宋体" w:eastAsia="宋体" w:cs="宋体"/>
          <w:kern w:val="0"/>
          <w:szCs w:val="21"/>
        </w:rPr>
        <w:t>所示的电路中，当闭合开关后，两个电流表指针偏转均为图乙所示，则灯</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和</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中的电流分别为</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w:bookmarkEnd w:id="7"/>
      </m:oMath>
    </w:p>
    <w:p>
      <w:pPr>
        <w:tabs>
          <w:tab w:val="left" w:pos="4200"/>
        </w:tabs>
        <w:ind w:left="420"/>
        <w:textAlignment w:val="center"/>
        <w:rPr>
          <w:rFonts w:ascii="宋体" w:hAnsi="宋体" w:eastAsia="宋体" w:cs="宋体"/>
          <w:kern w:val="0"/>
          <w:szCs w:val="21"/>
        </w:rPr>
      </w:pPr>
      <w:r>
        <w:rPr>
          <w:rFonts w:ascii="宋体" w:hAnsi="宋体" w:eastAsia="宋体" w:cs="Times New Roman"/>
          <w:kern w:val="0"/>
          <w:szCs w:val="21"/>
        </w:rPr>
        <w:t xml:space="preserve">A. </w:t>
      </w:r>
      <m:oMath>
        <m:r>
          <w:rPr>
            <w:rFonts w:hAnsi="宋体" w:eastAsia="宋体"/>
            <w:szCs w:val="21"/>
          </w:rPr>
          <m:t>0.98A</m:t>
        </m:r>
      </m:oMath>
      <w:r>
        <w:rPr>
          <w:rFonts w:ascii="宋体" w:hAnsi="宋体" w:eastAsia="宋体" w:cs="宋体"/>
          <w:kern w:val="0"/>
          <w:szCs w:val="21"/>
        </w:rPr>
        <w:t>，</w:t>
      </w:r>
      <m:oMath>
        <m:r>
          <w:rPr>
            <w:rFonts w:hAnsi="宋体" w:eastAsia="宋体"/>
            <w:szCs w:val="21"/>
          </w:rPr>
          <m:t>0.22A</m:t>
        </m:r>
      </m:oMath>
      <w:r>
        <w:rPr>
          <w:rFonts w:ascii="宋体" w:hAnsi="宋体" w:eastAsia="宋体"/>
          <w:szCs w:val="21"/>
        </w:rPr>
        <w:tab/>
      </w:r>
      <w:r>
        <w:rPr>
          <w:rFonts w:ascii="宋体" w:hAnsi="宋体" w:eastAsia="宋体" w:cs="Times New Roman"/>
          <w:kern w:val="0"/>
          <w:szCs w:val="21"/>
        </w:rPr>
        <w:t xml:space="preserve">B. </w:t>
      </w:r>
      <m:oMath>
        <m:r>
          <w:rPr>
            <w:rFonts w:hAnsi="宋体" w:eastAsia="宋体"/>
            <w:szCs w:val="21"/>
          </w:rPr>
          <m:t>1.2A</m:t>
        </m:r>
      </m:oMath>
      <w:r>
        <w:rPr>
          <w:rFonts w:ascii="宋体" w:hAnsi="宋体" w:eastAsia="宋体" w:cs="宋体"/>
          <w:kern w:val="0"/>
          <w:szCs w:val="21"/>
        </w:rPr>
        <w:t>，</w:t>
      </w:r>
      <m:oMath>
        <m:r>
          <w:rPr>
            <w:rFonts w:hAnsi="宋体" w:eastAsia="宋体"/>
            <w:szCs w:val="21"/>
          </w:rPr>
          <m:t>0.22A</m:t>
        </m:r>
      </m:oMath>
      <w:r>
        <w:rPr>
          <w:rFonts w:ascii="宋体" w:hAnsi="宋体" w:eastAsia="宋体"/>
          <w:szCs w:val="21"/>
        </w:rPr>
        <w:br w:type="textWrapping"/>
      </w:r>
      <w:r>
        <w:rPr>
          <w:rFonts w:ascii="宋体" w:hAnsi="宋体" w:eastAsia="宋体" w:cs="Times New Roman"/>
          <w:kern w:val="0"/>
          <w:szCs w:val="21"/>
        </w:rPr>
        <w:t xml:space="preserve">C. </w:t>
      </w:r>
      <m:oMath>
        <m:r>
          <w:rPr>
            <w:rFonts w:hAnsi="宋体" w:eastAsia="宋体"/>
            <w:szCs w:val="21"/>
          </w:rPr>
          <m:t>0.96A</m:t>
        </m:r>
      </m:oMath>
      <w:r>
        <w:rPr>
          <w:rFonts w:ascii="宋体" w:hAnsi="宋体" w:eastAsia="宋体" w:cs="宋体"/>
          <w:kern w:val="0"/>
          <w:szCs w:val="21"/>
        </w:rPr>
        <w:t>，</w:t>
      </w:r>
      <m:oMath>
        <m:r>
          <w:rPr>
            <w:rFonts w:hAnsi="宋体" w:eastAsia="宋体"/>
            <w:szCs w:val="21"/>
          </w:rPr>
          <m:t>0.24A</m:t>
        </m:r>
      </m:oMath>
      <w:r>
        <w:rPr>
          <w:rFonts w:ascii="宋体" w:hAnsi="宋体" w:eastAsia="宋体"/>
          <w:szCs w:val="21"/>
        </w:rPr>
        <w:tab/>
      </w:r>
      <w:r>
        <w:rPr>
          <w:rFonts w:ascii="宋体" w:hAnsi="宋体" w:eastAsia="宋体" w:cs="Times New Roman"/>
          <w:kern w:val="0"/>
          <w:szCs w:val="21"/>
        </w:rPr>
        <w:t xml:space="preserve">D. </w:t>
      </w:r>
      <m:oMath>
        <m:r>
          <w:rPr>
            <w:rFonts w:hAnsi="宋体" w:eastAsia="宋体"/>
            <w:szCs w:val="21"/>
          </w:rPr>
          <m:t>0.24A</m:t>
        </m:r>
      </m:oMath>
      <w:r>
        <w:rPr>
          <w:rFonts w:ascii="宋体" w:hAnsi="宋体" w:eastAsia="宋体" w:cs="宋体"/>
          <w:kern w:val="0"/>
          <w:szCs w:val="21"/>
        </w:rPr>
        <w:t>，</w:t>
      </w:r>
      <m:oMath>
        <m:r>
          <w:rPr>
            <w:rFonts w:hAnsi="宋体" w:eastAsia="宋体"/>
            <w:szCs w:val="21"/>
          </w:rPr>
          <m:t>1.2A</m:t>
        </m:r>
      </m:oMath>
    </w:p>
    <w:p>
      <w:pPr>
        <w:tabs>
          <w:tab w:val="left" w:pos="4200"/>
        </w:tabs>
        <w:ind w:left="420"/>
        <w:textAlignment w:val="center"/>
      </w:pPr>
      <w:r>
        <w:rPr>
          <w:rFonts w:hint="eastAsia" w:ascii="宋体" w:hAnsi="宋体" w:eastAsia="宋体" w:cs="Times New Roman"/>
          <w:kern w:val="0"/>
          <w:szCs w:val="21"/>
        </w:rPr>
        <w:drawing>
          <wp:inline distT="0" distB="0" distL="0" distR="0">
            <wp:extent cx="2847975" cy="1304925"/>
            <wp:effectExtent l="19050" t="0" r="9525" b="0"/>
            <wp:docPr id="1039" name="图片 119"/>
            <wp:cNvGraphicFramePr/>
            <a:graphic xmlns:a="http://schemas.openxmlformats.org/drawingml/2006/main">
              <a:graphicData uri="http://schemas.openxmlformats.org/drawingml/2006/picture">
                <pic:pic xmlns:pic="http://schemas.openxmlformats.org/drawingml/2006/picture">
                  <pic:nvPicPr>
                    <pic:cNvPr id="1039" name="图片 119"/>
                    <pic:cNvPicPr/>
                  </pic:nvPicPr>
                  <pic:blipFill>
                    <a:blip r:embed="rId19" cstate="print"/>
                    <a:srcRect/>
                    <a:stretch>
                      <a:fillRect/>
                    </a:stretch>
                  </pic:blipFill>
                  <pic:spPr>
                    <a:xfrm>
                      <a:off x="0" y="0"/>
                      <a:ext cx="2847975" cy="1304925"/>
                    </a:xfrm>
                    <a:prstGeom prst="rect">
                      <a:avLst/>
                    </a:prstGeom>
                    <a:ln>
                      <a:noFill/>
                    </a:ln>
                  </pic:spPr>
                </pic:pic>
              </a:graphicData>
            </a:graphic>
          </wp:inline>
        </w:drawing>
      </w:r>
      <w:r>
        <w:rPr>
          <w:rFonts w:hint="eastAsia"/>
        </w:rPr>
        <w:drawing>
          <wp:inline distT="0" distB="0" distL="0" distR="0">
            <wp:extent cx="1819275" cy="1351280"/>
            <wp:effectExtent l="19050" t="0" r="9525" b="0"/>
            <wp:docPr id="1040" name="图片 126"/>
            <wp:cNvGraphicFramePr/>
            <a:graphic xmlns:a="http://schemas.openxmlformats.org/drawingml/2006/main">
              <a:graphicData uri="http://schemas.openxmlformats.org/drawingml/2006/picture">
                <pic:pic xmlns:pic="http://schemas.openxmlformats.org/drawingml/2006/picture">
                  <pic:nvPicPr>
                    <pic:cNvPr id="1040" name="图片 126"/>
                    <pic:cNvPicPr/>
                  </pic:nvPicPr>
                  <pic:blipFill>
                    <a:blip r:embed="rId20" cstate="print"/>
                    <a:srcRect/>
                    <a:stretch>
                      <a:fillRect/>
                    </a:stretch>
                  </pic:blipFill>
                  <pic:spPr>
                    <a:xfrm>
                      <a:off x="0" y="0"/>
                      <a:ext cx="1819275" cy="1351704"/>
                    </a:xfrm>
                    <a:prstGeom prst="rect">
                      <a:avLst/>
                    </a:prstGeom>
                    <a:ln>
                      <a:noFill/>
                    </a:ln>
                  </pic:spPr>
                </pic:pic>
              </a:graphicData>
            </a:graphic>
          </wp:inline>
        </w:drawing>
      </w:r>
    </w:p>
    <w:p>
      <w:pPr>
        <w:tabs>
          <w:tab w:val="left" w:pos="4200"/>
        </w:tabs>
        <w:ind w:left="420"/>
        <w:textAlignment w:val="center"/>
      </w:pPr>
      <w:r>
        <w:rPr>
          <w:rFonts w:hint="eastAsia"/>
        </w:rPr>
        <w:t xml:space="preserve">                           </w:t>
      </w:r>
    </w:p>
    <w:p>
      <w:pPr>
        <w:numPr>
          <w:ilvl w:val="0"/>
          <w:numId w:val="1"/>
        </w:numPr>
        <w:textAlignment w:val="center"/>
        <w:rPr>
          <w:rFonts w:ascii="宋体" w:hAnsi="宋体" w:eastAsia="宋体"/>
          <w:szCs w:val="21"/>
        </w:rPr>
      </w:pPr>
      <w:bookmarkStart w:id="8" w:name="topic_46c2eac9-1638-4f31-b015-3840cb5854"/>
      <w:r>
        <w:rPr>
          <w:rFonts w:ascii="宋体" w:hAnsi="宋体" w:eastAsia="宋体" w:cs="宋体"/>
          <w:kern w:val="0"/>
          <w:szCs w:val="21"/>
        </w:rPr>
        <w:t>如图</w:t>
      </w:r>
      <w:r>
        <w:rPr>
          <w:rFonts w:hint="eastAsia" w:ascii="宋体" w:hAnsi="宋体" w:eastAsia="宋体" w:cs="宋体"/>
          <w:kern w:val="0"/>
          <w:szCs w:val="21"/>
        </w:rPr>
        <w:t>（6）</w:t>
      </w:r>
      <w:r>
        <w:rPr>
          <w:rFonts w:ascii="宋体" w:hAnsi="宋体" w:eastAsia="宋体" w:cs="宋体"/>
          <w:kern w:val="0"/>
          <w:szCs w:val="21"/>
        </w:rPr>
        <w:t>所示，是一种自动测定油箱内油面高度的装置，</w:t>
      </w:r>
      <w:r>
        <w:rPr>
          <w:rStyle w:val="16"/>
          <w:rFonts w:ascii="宋体" w:hAnsi="宋体" w:eastAsia="宋体" w:cs="Times New Roman"/>
          <w:i/>
          <w:iCs/>
          <w:kern w:val="0"/>
          <w:szCs w:val="21"/>
        </w:rPr>
        <w:t>R</w:t>
      </w:r>
      <w:r>
        <w:rPr>
          <w:rFonts w:ascii="宋体" w:hAnsi="宋体" w:eastAsia="宋体" w:cs="宋体"/>
          <w:kern w:val="0"/>
          <w:szCs w:val="21"/>
        </w:rPr>
        <w:t>是转动式变阻器，它的金属滑片</w:t>
      </w:r>
      <w:r>
        <w:rPr>
          <w:rStyle w:val="16"/>
          <w:rFonts w:ascii="宋体" w:hAnsi="宋体" w:eastAsia="宋体" w:cs="Times New Roman"/>
          <w:i/>
          <w:iCs/>
          <w:kern w:val="0"/>
          <w:szCs w:val="21"/>
        </w:rPr>
        <w:t>P</w:t>
      </w:r>
      <w:r>
        <w:rPr>
          <w:rFonts w:ascii="宋体" w:hAnsi="宋体" w:eastAsia="宋体" w:cs="宋体"/>
          <w:kern w:val="0"/>
          <w:szCs w:val="21"/>
        </w:rPr>
        <w:t>是杠杆的一端，下列说法正确的是</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m:oMath>
      <w:bookmarkEnd w:id="8"/>
    </w:p>
    <w:p>
      <w:pPr>
        <w:tabs>
          <w:tab w:val="left" w:pos="4200"/>
        </w:tabs>
        <w:ind w:left="420"/>
        <w:textAlignment w:val="center"/>
        <w:rPr>
          <w:rFonts w:ascii="宋体" w:hAnsi="宋体" w:eastAsia="宋体"/>
          <w:szCs w:val="21"/>
        </w:rPr>
      </w:pPr>
      <w:r>
        <w:rPr>
          <w:rFonts w:ascii="宋体" w:hAnsi="宋体" w:eastAsia="宋体" w:cs="Times New Roman"/>
          <w:kern w:val="0"/>
          <w:szCs w:val="21"/>
        </w:rPr>
        <w:t xml:space="preserve">A. </w:t>
      </w:r>
      <w:r>
        <w:rPr>
          <w:rFonts w:ascii="宋体" w:hAnsi="宋体" w:eastAsia="宋体" w:cs="宋体"/>
          <w:kern w:val="0"/>
          <w:szCs w:val="21"/>
        </w:rPr>
        <w:t>油位越高，</w:t>
      </w:r>
      <w:r>
        <w:rPr>
          <w:rStyle w:val="16"/>
          <w:rFonts w:ascii="宋体" w:hAnsi="宋体" w:eastAsia="宋体" w:cs="Times New Roman"/>
          <w:i/>
          <w:iCs/>
          <w:kern w:val="0"/>
          <w:szCs w:val="21"/>
        </w:rPr>
        <w:t>R</w:t>
      </w:r>
      <w:r>
        <w:rPr>
          <w:rFonts w:ascii="宋体" w:hAnsi="宋体" w:eastAsia="宋体" w:cs="宋体"/>
          <w:kern w:val="0"/>
          <w:szCs w:val="21"/>
        </w:rPr>
        <w:t>两端的电压越大</w:t>
      </w:r>
      <w:r>
        <w:rPr>
          <w:rFonts w:ascii="宋体" w:hAnsi="宋体" w:eastAsia="宋体"/>
          <w:szCs w:val="21"/>
        </w:rPr>
        <w:tab/>
      </w:r>
      <w:r>
        <w:rPr>
          <w:rFonts w:ascii="宋体" w:hAnsi="宋体" w:eastAsia="宋体" w:cs="Times New Roman"/>
          <w:kern w:val="0"/>
          <w:szCs w:val="21"/>
        </w:rPr>
        <w:t xml:space="preserve">B. </w:t>
      </w:r>
      <w:r>
        <w:rPr>
          <w:rStyle w:val="16"/>
          <w:rFonts w:ascii="宋体" w:hAnsi="宋体" w:eastAsia="宋体" w:cs="Times New Roman"/>
          <w:i/>
          <w:iCs/>
          <w:kern w:val="0"/>
          <w:szCs w:val="21"/>
        </w:rPr>
        <w:t>R</w:t>
      </w:r>
      <w:r>
        <w:rPr>
          <w:rFonts w:ascii="宋体" w:hAnsi="宋体" w:eastAsia="宋体" w:cs="宋体"/>
          <w:kern w:val="0"/>
          <w:szCs w:val="21"/>
        </w:rPr>
        <w:t>、</w:t>
      </w:r>
      <m:oMath>
        <m:sSub>
          <m:sSubPr>
            <m:ctrlPr>
              <w:rPr>
                <w:rFonts w:hAnsi="宋体" w:eastAsia="宋体"/>
                <w:szCs w:val="21"/>
              </w:rPr>
            </m:ctrlPr>
          </m:sSubPr>
          <m:e>
            <m:r>
              <w:rPr>
                <w:rFonts w:hAnsi="宋体" w:eastAsia="宋体"/>
                <w:szCs w:val="21"/>
              </w:rPr>
              <m:t>R</m:t>
            </m:r>
            <m:ctrlPr>
              <w:rPr>
                <w:rFonts w:hAnsi="宋体" w:eastAsia="宋体"/>
                <w:szCs w:val="21"/>
              </w:rPr>
            </m:ctrlPr>
          </m:e>
          <m:sub>
            <m:r>
              <w:rPr>
                <w:rFonts w:hAnsi="宋体" w:eastAsia="宋体"/>
                <w:szCs w:val="21"/>
              </w:rPr>
              <m:t>0</m:t>
            </m:r>
            <m:ctrlPr>
              <w:rPr>
                <w:rFonts w:hAnsi="宋体" w:eastAsia="宋体"/>
                <w:szCs w:val="21"/>
              </w:rPr>
            </m:ctrlPr>
          </m:sub>
        </m:sSub>
      </m:oMath>
      <w:r>
        <w:rPr>
          <w:rFonts w:ascii="宋体" w:hAnsi="宋体" w:eastAsia="宋体" w:cs="宋体"/>
          <w:kern w:val="0"/>
          <w:szCs w:val="21"/>
        </w:rPr>
        <w:t>在电路中是并联的</w:t>
      </w:r>
      <w:r>
        <w:rPr>
          <w:rFonts w:ascii="宋体" w:hAnsi="宋体" w:eastAsia="宋体"/>
          <w:szCs w:val="21"/>
        </w:rPr>
        <w:br w:type="textWrapping"/>
      </w:r>
      <w:r>
        <w:rPr>
          <w:rFonts w:ascii="宋体" w:hAnsi="宋体" w:eastAsia="宋体" w:cs="Times New Roman"/>
          <w:kern w:val="0"/>
          <w:szCs w:val="21"/>
        </w:rPr>
        <w:t xml:space="preserve">C. </w:t>
      </w:r>
      <w:r>
        <w:rPr>
          <w:rFonts w:ascii="宋体" w:hAnsi="宋体" w:eastAsia="宋体" w:cs="宋体"/>
          <w:kern w:val="0"/>
          <w:szCs w:val="21"/>
        </w:rPr>
        <w:t>油位越高，流过</w:t>
      </w:r>
      <w:r>
        <w:rPr>
          <w:rStyle w:val="16"/>
          <w:rFonts w:ascii="宋体" w:hAnsi="宋体" w:eastAsia="宋体" w:cs="Times New Roman"/>
          <w:i/>
          <w:iCs/>
          <w:kern w:val="0"/>
          <w:szCs w:val="21"/>
        </w:rPr>
        <w:t>R</w:t>
      </w:r>
      <w:r>
        <w:rPr>
          <w:rFonts w:ascii="宋体" w:hAnsi="宋体" w:eastAsia="宋体" w:cs="宋体"/>
          <w:kern w:val="0"/>
          <w:szCs w:val="21"/>
        </w:rPr>
        <w:t>的电流越大</w:t>
      </w:r>
      <w:r>
        <w:rPr>
          <w:rFonts w:ascii="宋体" w:hAnsi="宋体" w:eastAsia="宋体"/>
          <w:szCs w:val="21"/>
        </w:rPr>
        <w:tab/>
      </w:r>
      <w:r>
        <w:rPr>
          <w:rFonts w:ascii="宋体" w:hAnsi="宋体" w:eastAsia="宋体" w:cs="Times New Roman"/>
          <w:kern w:val="0"/>
          <w:szCs w:val="21"/>
        </w:rPr>
        <w:t xml:space="preserve">D. </w:t>
      </w:r>
      <w:r>
        <w:rPr>
          <w:rFonts w:ascii="宋体" w:hAnsi="宋体" w:eastAsia="宋体" w:cs="宋体"/>
          <w:kern w:val="0"/>
          <w:szCs w:val="21"/>
        </w:rPr>
        <w:t>油量表是由电流表改装而成的</w:t>
      </w:r>
    </w:p>
    <w:p>
      <w:pPr>
        <w:numPr>
          <w:ilvl w:val="0"/>
          <w:numId w:val="1"/>
        </w:numPr>
        <w:textAlignment w:val="center"/>
        <w:rPr>
          <w:rFonts w:ascii="宋体" w:hAnsi="宋体" w:eastAsia="宋体"/>
          <w:szCs w:val="21"/>
        </w:rPr>
      </w:pPr>
      <w:bookmarkStart w:id="9" w:name="topic_27d659b8-e72c-417e-b768-f38c08bf46"/>
      <w:r>
        <w:rPr>
          <w:rFonts w:ascii="宋体" w:hAnsi="宋体" w:eastAsia="宋体" w:cs="宋体"/>
          <w:kern w:val="0"/>
          <w:szCs w:val="21"/>
        </w:rPr>
        <w:t>关于电流、电压和电阻，下列说法正确的是</w:t>
      </w:r>
      <w:r>
        <w:rPr>
          <w:rFonts w:ascii="宋体" w:hAnsi="宋体" w:eastAsia="宋体" w:cs="Times New Roman"/>
          <w:kern w:val="0"/>
          <w:szCs w:val="21"/>
        </w:rPr>
        <w:t>(    )</w:t>
      </w:r>
      <w:bookmarkEnd w:id="9"/>
    </w:p>
    <w:p>
      <w:pPr>
        <w:ind w:left="420"/>
        <w:textAlignment w:val="center"/>
        <w:rPr>
          <w:rFonts w:ascii="宋体" w:hAnsi="宋体" w:eastAsia="宋体"/>
          <w:szCs w:val="21"/>
        </w:rPr>
      </w:pPr>
      <w:r>
        <w:rPr>
          <w:rFonts w:ascii="宋体" w:hAnsi="宋体" w:eastAsia="宋体" w:cs="Times New Roman"/>
          <w:kern w:val="0"/>
          <w:szCs w:val="21"/>
        </w:rPr>
        <w:t xml:space="preserve">A. </w:t>
      </w:r>
      <w:r>
        <w:rPr>
          <w:rFonts w:ascii="宋体" w:hAnsi="宋体" w:eastAsia="宋体" w:cs="宋体"/>
          <w:kern w:val="0"/>
          <w:szCs w:val="21"/>
        </w:rPr>
        <w:t>通过导体的电流越小，导体的电阻越大</w:t>
      </w:r>
      <w:r>
        <w:rPr>
          <w:rFonts w:ascii="宋体" w:hAnsi="宋体" w:eastAsia="宋体"/>
          <w:szCs w:val="21"/>
        </w:rPr>
        <w:br w:type="textWrapping"/>
      </w:r>
      <w:r>
        <w:rPr>
          <w:rFonts w:ascii="宋体" w:hAnsi="宋体" w:eastAsia="宋体" w:cs="Times New Roman"/>
          <w:kern w:val="0"/>
          <w:szCs w:val="21"/>
        </w:rPr>
        <w:t xml:space="preserve">B. </w:t>
      </w:r>
      <w:r>
        <w:rPr>
          <w:rFonts w:ascii="宋体" w:hAnsi="宋体" w:eastAsia="宋体" w:cs="宋体"/>
          <w:kern w:val="0"/>
          <w:szCs w:val="21"/>
        </w:rPr>
        <w:t>导体两端的电压为</w:t>
      </w:r>
      <w:r>
        <w:rPr>
          <w:rStyle w:val="16"/>
          <w:rFonts w:ascii="宋体" w:hAnsi="宋体" w:eastAsia="宋体" w:cs="Times New Roman"/>
          <w:kern w:val="0"/>
          <w:szCs w:val="21"/>
        </w:rPr>
        <w:t>0</w:t>
      </w:r>
      <w:r>
        <w:rPr>
          <w:rStyle w:val="16"/>
          <w:rFonts w:ascii="宋体" w:hAnsi="宋体" w:eastAsia="宋体" w:cs="Times New Roman"/>
          <w:i/>
          <w:iCs/>
          <w:kern w:val="0"/>
          <w:szCs w:val="21"/>
        </w:rPr>
        <w:t>V</w:t>
      </w:r>
      <w:r>
        <w:rPr>
          <w:rFonts w:ascii="宋体" w:hAnsi="宋体" w:eastAsia="宋体" w:cs="宋体"/>
          <w:kern w:val="0"/>
          <w:szCs w:val="21"/>
        </w:rPr>
        <w:t>时，导体的电阻为</w:t>
      </w:r>
      <m:oMath>
        <m:r>
          <w:rPr>
            <w:rFonts w:hAnsi="宋体" w:eastAsia="宋体"/>
            <w:szCs w:val="21"/>
          </w:rPr>
          <m:t>0Ω</m:t>
        </m:r>
      </m:oMath>
      <w:r>
        <w:rPr>
          <w:rFonts w:ascii="宋体" w:hAnsi="宋体" w:eastAsia="宋体"/>
          <w:szCs w:val="21"/>
        </w:rPr>
        <w:br w:type="textWrapping"/>
      </w:r>
      <w:r>
        <w:rPr>
          <w:rFonts w:ascii="宋体" w:hAnsi="宋体" w:eastAsia="宋体" w:cs="Times New Roman"/>
          <w:kern w:val="0"/>
          <w:szCs w:val="21"/>
        </w:rPr>
        <w:t xml:space="preserve">C. </w:t>
      </w:r>
      <w:r>
        <w:rPr>
          <w:rFonts w:ascii="宋体" w:hAnsi="宋体" w:eastAsia="宋体" w:cs="宋体"/>
          <w:kern w:val="0"/>
          <w:szCs w:val="21"/>
        </w:rPr>
        <w:t>加在导体两端的电压，由通过导体的电流决定</w:t>
      </w:r>
      <w:r>
        <w:rPr>
          <w:rFonts w:ascii="宋体" w:hAnsi="宋体" w:eastAsia="宋体"/>
          <w:szCs w:val="21"/>
        </w:rPr>
        <w:br w:type="textWrapping"/>
      </w:r>
      <w:r>
        <w:rPr>
          <w:rFonts w:ascii="宋体" w:hAnsi="宋体" w:eastAsia="宋体" w:cs="Times New Roman"/>
          <w:kern w:val="0"/>
          <w:szCs w:val="21"/>
        </w:rPr>
        <w:t xml:space="preserve">D. </w:t>
      </w:r>
      <w:r>
        <w:rPr>
          <w:rFonts w:ascii="宋体" w:hAnsi="宋体" w:eastAsia="宋体" w:cs="宋体"/>
          <w:kern w:val="0"/>
          <w:szCs w:val="21"/>
        </w:rPr>
        <w:t>导体的电阻不由导体两端的电压和通过导体的电流决定</w:t>
      </w:r>
    </w:p>
    <w:p>
      <w:pPr>
        <w:numPr>
          <w:ilvl w:val="0"/>
          <w:numId w:val="1"/>
        </w:numPr>
        <w:textAlignment w:val="center"/>
        <w:rPr>
          <w:rFonts w:ascii="宋体" w:hAnsi="宋体" w:eastAsia="宋体"/>
          <w:szCs w:val="21"/>
        </w:rPr>
      </w:pPr>
      <w:bookmarkStart w:id="10" w:name="topic_d087c06e-d1d8-4d85-9088-3200670f7a"/>
      <w:r>
        <w:rPr>
          <w:rFonts w:ascii="宋体" w:hAnsi="宋体" w:eastAsia="宋体" w:cs="宋体"/>
          <w:kern w:val="0"/>
          <w:szCs w:val="21"/>
        </w:rPr>
        <w:t>如图</w:t>
      </w:r>
      <w:r>
        <w:rPr>
          <w:rFonts w:hint="eastAsia" w:ascii="宋体" w:hAnsi="宋体" w:eastAsia="宋体" w:cs="宋体"/>
          <w:kern w:val="0"/>
          <w:szCs w:val="21"/>
        </w:rPr>
        <w:t>（7）</w:t>
      </w:r>
      <w:r>
        <w:rPr>
          <w:rFonts w:ascii="宋体" w:hAnsi="宋体" w:eastAsia="宋体" w:cs="宋体"/>
          <w:kern w:val="0"/>
          <w:szCs w:val="21"/>
        </w:rPr>
        <w:t>所示，当开关</w:t>
      </w:r>
      <w:r>
        <w:rPr>
          <w:rStyle w:val="16"/>
          <w:rFonts w:ascii="宋体" w:hAnsi="宋体" w:eastAsia="宋体" w:cs="Times New Roman"/>
          <w:i/>
          <w:iCs/>
          <w:kern w:val="0"/>
          <w:szCs w:val="21"/>
        </w:rPr>
        <w:t>S</w:t>
      </w:r>
      <w:r>
        <w:rPr>
          <w:rFonts w:ascii="宋体" w:hAnsi="宋体" w:eastAsia="宋体" w:cs="宋体"/>
          <w:kern w:val="0"/>
          <w:szCs w:val="21"/>
        </w:rPr>
        <w:t>闭合后，两只灯泡都发光，两表均有示数</w:t>
      </w:r>
      <m:oMath>
        <m:r>
          <w:rPr>
            <w:rFonts w:hAnsi="宋体" w:eastAsia="宋体"/>
            <w:szCs w:val="21"/>
          </w:rPr>
          <m:t>.</m:t>
        </m:r>
      </m:oMath>
      <w:r>
        <w:rPr>
          <w:rFonts w:ascii="宋体" w:hAnsi="宋体" w:eastAsia="宋体" w:cs="宋体"/>
          <w:kern w:val="0"/>
          <w:szCs w:val="21"/>
        </w:rPr>
        <w:t>过一段时间后，发现两只灯泡均熄灭，电压表示数增大，电流表示数变为零</w:t>
      </w:r>
      <m:oMath>
        <m:r>
          <w:rPr>
            <w:rFonts w:hAnsi="宋体" w:eastAsia="宋体"/>
            <w:szCs w:val="21"/>
          </w:rPr>
          <m:t>.</m:t>
        </m:r>
      </m:oMath>
      <w:r>
        <w:rPr>
          <w:rFonts w:ascii="宋体" w:hAnsi="宋体" w:eastAsia="宋体" w:cs="宋体"/>
          <w:kern w:val="0"/>
          <w:szCs w:val="21"/>
        </w:rPr>
        <w:t>造成这种情况的原因可能是</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m:oMath>
      <w:bookmarkEnd w:id="10"/>
      <w:r>
        <w:rPr>
          <w:rFonts w:hint="eastAsia"/>
        </w:rPr>
        <w:t xml:space="preserve"> </w:t>
      </w:r>
    </w:p>
    <w:p>
      <w:pPr>
        <w:tabs>
          <w:tab w:val="left" w:pos="2310"/>
          <w:tab w:val="left" w:pos="4200"/>
          <w:tab w:val="left" w:pos="6090"/>
        </w:tabs>
        <w:ind w:left="420"/>
        <w:textAlignment w:val="center"/>
        <w:rPr>
          <w:rFonts w:ascii="宋体" w:hAnsi="宋体" w:eastAsia="宋体" w:cs="宋体"/>
          <w:kern w:val="0"/>
          <w:szCs w:val="21"/>
        </w:rPr>
      </w:pPr>
      <w:r>
        <w:rPr>
          <w:rFonts w:ascii="宋体" w:hAnsi="宋体" w:eastAsia="宋体" w:cs="Times New Roman"/>
          <w:kern w:val="0"/>
          <w:szCs w:val="21"/>
        </w:rPr>
        <w:t xml:space="preserve">A. </w:t>
      </w:r>
      <w:r>
        <w:rPr>
          <w:rFonts w:ascii="宋体" w:hAnsi="宋体" w:eastAsia="宋体" w:cs="宋体"/>
          <w:kern w:val="0"/>
          <w:szCs w:val="21"/>
        </w:rPr>
        <w:t>灯</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短路</w:t>
      </w:r>
      <w:r>
        <w:rPr>
          <w:rFonts w:ascii="宋体" w:hAnsi="宋体" w:eastAsia="宋体"/>
          <w:szCs w:val="21"/>
        </w:rPr>
        <w:tab/>
      </w:r>
      <w:r>
        <w:rPr>
          <w:rFonts w:ascii="宋体" w:hAnsi="宋体" w:eastAsia="宋体" w:cs="Times New Roman"/>
          <w:kern w:val="0"/>
          <w:szCs w:val="21"/>
        </w:rPr>
        <w:t xml:space="preserve">B. </w:t>
      </w:r>
      <w:r>
        <w:rPr>
          <w:rFonts w:ascii="宋体" w:hAnsi="宋体" w:eastAsia="宋体" w:cs="宋体"/>
          <w:kern w:val="0"/>
          <w:szCs w:val="21"/>
        </w:rPr>
        <w:t>灯</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短路</w:t>
      </w:r>
      <w:r>
        <w:rPr>
          <w:rFonts w:ascii="宋体" w:hAnsi="宋体" w:eastAsia="宋体"/>
          <w:szCs w:val="21"/>
        </w:rPr>
        <w:tab/>
      </w:r>
      <w:r>
        <w:rPr>
          <w:rFonts w:ascii="宋体" w:hAnsi="宋体" w:eastAsia="宋体" w:cs="Times New Roman"/>
          <w:kern w:val="0"/>
          <w:szCs w:val="21"/>
        </w:rPr>
        <w:t xml:space="preserve">C. </w:t>
      </w:r>
      <w:r>
        <w:rPr>
          <w:rFonts w:ascii="宋体" w:hAnsi="宋体" w:eastAsia="宋体" w:cs="宋体"/>
          <w:kern w:val="0"/>
          <w:szCs w:val="21"/>
        </w:rPr>
        <w:t>灯</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断路</w:t>
      </w:r>
      <w:r>
        <w:rPr>
          <w:rFonts w:hint="eastAsia" w:ascii="宋体" w:hAnsi="宋体" w:eastAsia="宋体" w:cs="宋体"/>
          <w:kern w:val="0"/>
          <w:szCs w:val="21"/>
        </w:rPr>
        <w:t xml:space="preserve">     </w:t>
      </w:r>
      <w:r>
        <w:rPr>
          <w:rFonts w:ascii="宋体" w:hAnsi="宋体" w:eastAsia="宋体" w:cs="Times New Roman"/>
          <w:kern w:val="0"/>
          <w:szCs w:val="21"/>
        </w:rPr>
        <w:t xml:space="preserve"> D. </w:t>
      </w:r>
      <w:r>
        <w:rPr>
          <w:rFonts w:ascii="宋体" w:hAnsi="宋体" w:eastAsia="宋体" w:cs="宋体"/>
          <w:kern w:val="0"/>
          <w:szCs w:val="21"/>
        </w:rPr>
        <w:t>灯</w:t>
      </w:r>
      <m:oMath>
        <m:sSub>
          <m:sSubPr>
            <m:ctrlPr>
              <w:rPr>
                <w:rFonts w:hAnsi="宋体" w:eastAsia="宋体"/>
                <w:szCs w:val="21"/>
              </w:rPr>
            </m:ctrlPr>
          </m:sSubPr>
          <m:e>
            <m:r>
              <w:rPr>
                <w:rFonts w:hAnsi="宋体" w:eastAsia="宋体"/>
                <w:szCs w:val="21"/>
              </w:rPr>
              <m:t>L</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断路</w:t>
      </w:r>
    </w:p>
    <w:p>
      <w:pPr>
        <w:tabs>
          <w:tab w:val="left" w:pos="2310"/>
          <w:tab w:val="left" w:pos="4200"/>
          <w:tab w:val="left" w:pos="6090"/>
        </w:tabs>
        <w:textAlignment w:val="center"/>
        <w:rPr>
          <w:rFonts w:ascii="宋体" w:hAnsi="宋体" w:eastAsia="宋体" w:cs="Times New Roman"/>
          <w:kern w:val="0"/>
          <w:szCs w:val="21"/>
        </w:rPr>
      </w:pPr>
      <w:r>
        <w:rPr>
          <w:rFonts w:hint="eastAsia" w:ascii="宋体" w:hAnsi="宋体" w:eastAsia="宋体" w:cs="Times New Roman"/>
          <w:kern w:val="0"/>
          <w:szCs w:val="21"/>
        </w:rPr>
        <w:t xml:space="preserve">                                                                        </w:t>
      </w:r>
      <w:r>
        <w:rPr>
          <w:rFonts w:hint="eastAsia" w:ascii="宋体" w:hAnsi="宋体" w:eastAsia="宋体" w:cs="Times New Roman"/>
          <w:kern w:val="0"/>
          <w:szCs w:val="21"/>
        </w:rPr>
        <w:drawing>
          <wp:inline distT="0" distB="0" distL="0" distR="0">
            <wp:extent cx="1466850" cy="1247775"/>
            <wp:effectExtent l="19050" t="0" r="0" b="0"/>
            <wp:docPr id="1041" name="图片 130"/>
            <wp:cNvGraphicFramePr/>
            <a:graphic xmlns:a="http://schemas.openxmlformats.org/drawingml/2006/main">
              <a:graphicData uri="http://schemas.openxmlformats.org/drawingml/2006/picture">
                <pic:pic xmlns:pic="http://schemas.openxmlformats.org/drawingml/2006/picture">
                  <pic:nvPicPr>
                    <pic:cNvPr id="1041" name="图片 130"/>
                    <pic:cNvPicPr/>
                  </pic:nvPicPr>
                  <pic:blipFill>
                    <a:blip r:embed="rId21" cstate="print"/>
                    <a:srcRect r="6098"/>
                    <a:stretch>
                      <a:fillRect/>
                    </a:stretch>
                  </pic:blipFill>
                  <pic:spPr>
                    <a:xfrm>
                      <a:off x="0" y="0"/>
                      <a:ext cx="1466850" cy="1247775"/>
                    </a:xfrm>
                    <a:prstGeom prst="rect">
                      <a:avLst/>
                    </a:prstGeom>
                    <a:ln>
                      <a:noFill/>
                    </a:ln>
                  </pic:spPr>
                </pic:pic>
              </a:graphicData>
            </a:graphic>
          </wp:inline>
        </w:drawing>
      </w:r>
      <w:r>
        <w:rPr>
          <w:rFonts w:hint="eastAsia" w:ascii="宋体" w:hAnsi="宋体" w:eastAsia="宋体" w:cs="Times New Roman"/>
          <w:kern w:val="0"/>
          <w:szCs w:val="21"/>
        </w:rPr>
        <w:t xml:space="preserve"> </w:t>
      </w:r>
      <w:r>
        <w:rPr>
          <w:rFonts w:hint="eastAsia" w:ascii="宋体" w:hAnsi="宋体" w:eastAsia="宋体" w:cs="Times New Roman"/>
          <w:kern w:val="0"/>
          <w:szCs w:val="21"/>
        </w:rPr>
        <w:drawing>
          <wp:inline distT="0" distB="0" distL="0" distR="0">
            <wp:extent cx="1847215" cy="1343025"/>
            <wp:effectExtent l="19050" t="0" r="0" b="0"/>
            <wp:docPr id="1042" name="图片 134"/>
            <wp:cNvGraphicFramePr/>
            <a:graphic xmlns:a="http://schemas.openxmlformats.org/drawingml/2006/main">
              <a:graphicData uri="http://schemas.openxmlformats.org/drawingml/2006/picture">
                <pic:pic xmlns:pic="http://schemas.openxmlformats.org/drawingml/2006/picture">
                  <pic:nvPicPr>
                    <pic:cNvPr id="1042" name="图片 134"/>
                    <pic:cNvPicPr/>
                  </pic:nvPicPr>
                  <pic:blipFill>
                    <a:blip r:embed="rId22" cstate="print"/>
                    <a:srcRect/>
                    <a:stretch>
                      <a:fillRect/>
                    </a:stretch>
                  </pic:blipFill>
                  <pic:spPr>
                    <a:xfrm>
                      <a:off x="0" y="0"/>
                      <a:ext cx="1847849" cy="1343025"/>
                    </a:xfrm>
                    <a:prstGeom prst="rect">
                      <a:avLst/>
                    </a:prstGeom>
                    <a:ln>
                      <a:noFill/>
                    </a:ln>
                  </pic:spPr>
                </pic:pic>
              </a:graphicData>
            </a:graphic>
          </wp:inline>
        </w:drawing>
      </w:r>
    </w:p>
    <w:p>
      <w:pPr>
        <w:numPr>
          <w:ilvl w:val="0"/>
          <w:numId w:val="1"/>
        </w:numPr>
        <w:textAlignment w:val="center"/>
        <w:rPr>
          <w:rFonts w:ascii="宋体" w:hAnsi="宋体" w:eastAsia="宋体"/>
          <w:szCs w:val="21"/>
        </w:rPr>
      </w:pPr>
      <w:bookmarkStart w:id="11" w:name="topic_5ab9526c-465b-4e00-b3fe-80c320e142"/>
      <w:r>
        <w:rPr>
          <w:rFonts w:ascii="宋体" w:hAnsi="宋体" w:eastAsia="宋体" w:cs="宋体"/>
          <w:kern w:val="0"/>
          <w:szCs w:val="21"/>
        </w:rPr>
        <w:t>如图</w:t>
      </w:r>
      <w:r>
        <w:rPr>
          <w:rFonts w:hint="eastAsia" w:ascii="宋体" w:hAnsi="宋体" w:eastAsia="宋体" w:cs="宋体"/>
          <w:kern w:val="0"/>
          <w:szCs w:val="21"/>
        </w:rPr>
        <w:t>（8）</w:t>
      </w:r>
      <w:r>
        <w:rPr>
          <w:rFonts w:ascii="宋体" w:hAnsi="宋体" w:eastAsia="宋体" w:cs="宋体"/>
          <w:kern w:val="0"/>
          <w:szCs w:val="21"/>
        </w:rPr>
        <w:t>所示的电路，闭合开关</w:t>
      </w:r>
      <w:r>
        <w:rPr>
          <w:rStyle w:val="16"/>
          <w:rFonts w:ascii="宋体" w:hAnsi="宋体" w:eastAsia="宋体" w:cs="Times New Roman"/>
          <w:i/>
          <w:iCs/>
          <w:kern w:val="0"/>
          <w:szCs w:val="21"/>
        </w:rPr>
        <w:t>S</w:t>
      </w:r>
      <w:r>
        <w:rPr>
          <w:rFonts w:ascii="宋体" w:hAnsi="宋体" w:eastAsia="宋体" w:cs="宋体"/>
          <w:kern w:val="0"/>
          <w:szCs w:val="21"/>
        </w:rPr>
        <w:t>，当滑片</w:t>
      </w:r>
      <w:r>
        <w:rPr>
          <w:rStyle w:val="16"/>
          <w:rFonts w:ascii="宋体" w:hAnsi="宋体" w:eastAsia="宋体" w:cs="Times New Roman"/>
          <w:i/>
          <w:iCs/>
          <w:kern w:val="0"/>
          <w:szCs w:val="21"/>
        </w:rPr>
        <w:t>P</w:t>
      </w:r>
      <w:r>
        <w:rPr>
          <w:rFonts w:ascii="宋体" w:hAnsi="宋体" w:eastAsia="宋体" w:cs="宋体"/>
          <w:kern w:val="0"/>
          <w:szCs w:val="21"/>
        </w:rPr>
        <w:t>向左移动时，不考虑灯丝电阻受温度影响。下列说法正确的是</w:t>
      </w:r>
      <m:oMath>
        <m:r>
          <w:rPr>
            <w:rFonts w:hAnsi="宋体" w:eastAsia="宋体"/>
            <w:szCs w:val="21"/>
          </w:rPr>
          <m:t>(</m:t>
        </m:r>
      </m:oMath>
      <w:r>
        <w:rPr>
          <w:rFonts w:ascii="宋体" w:hAnsi="宋体" w:eastAsia="宋体" w:cs="MS UI Gothic"/>
          <w:kern w:val="0"/>
          <w:szCs w:val="21"/>
        </w:rPr>
        <w:t>　　</w:t>
      </w:r>
      <m:oMath>
        <m:r>
          <w:rPr>
            <w:rFonts w:hAnsi="宋体" w:eastAsia="宋体"/>
            <w:szCs w:val="21"/>
          </w:rPr>
          <m:t>)</m:t>
        </m:r>
      </m:oMath>
      <w:bookmarkEnd w:id="11"/>
    </w:p>
    <w:p>
      <w:pPr>
        <w:tabs>
          <w:tab w:val="left" w:pos="4200"/>
        </w:tabs>
        <w:ind w:left="420"/>
        <w:textAlignment w:val="center"/>
        <w:rPr>
          <w:rFonts w:ascii="宋体" w:hAnsi="宋体" w:eastAsia="宋体"/>
          <w:szCs w:val="21"/>
        </w:rPr>
      </w:pPr>
      <w:r>
        <w:rPr>
          <w:rFonts w:ascii="宋体" w:hAnsi="宋体" w:eastAsia="宋体" w:cs="Times New Roman"/>
          <w:kern w:val="0"/>
          <w:szCs w:val="21"/>
        </w:rPr>
        <w:t xml:space="preserve">A. </w:t>
      </w:r>
      <w:r>
        <w:rPr>
          <w:rFonts w:ascii="宋体" w:hAnsi="宋体" w:eastAsia="宋体" w:cs="宋体"/>
          <w:kern w:val="0"/>
          <w:szCs w:val="21"/>
        </w:rPr>
        <w:t>小灯泡变亮</w:t>
      </w:r>
      <w:r>
        <w:rPr>
          <w:rFonts w:ascii="宋体" w:hAnsi="宋体" w:eastAsia="宋体"/>
          <w:szCs w:val="21"/>
        </w:rPr>
        <w:tab/>
      </w:r>
      <w:r>
        <w:rPr>
          <w:rFonts w:ascii="宋体" w:hAnsi="宋体" w:eastAsia="宋体" w:cs="Times New Roman"/>
          <w:kern w:val="0"/>
          <w:szCs w:val="21"/>
        </w:rPr>
        <w:t xml:space="preserve">B. </w:t>
      </w:r>
      <w:r>
        <w:rPr>
          <w:rFonts w:ascii="宋体" w:hAnsi="宋体" w:eastAsia="宋体" w:cs="宋体"/>
          <w:kern w:val="0"/>
          <w:szCs w:val="21"/>
        </w:rPr>
        <w:t>电流表示数变大</w:t>
      </w:r>
      <w:r>
        <w:rPr>
          <w:rFonts w:ascii="宋体" w:hAnsi="宋体" w:eastAsia="宋体"/>
          <w:szCs w:val="21"/>
        </w:rPr>
        <w:br w:type="textWrapping"/>
      </w:r>
      <w:r>
        <w:rPr>
          <w:rFonts w:ascii="宋体" w:hAnsi="宋体" w:eastAsia="宋体" w:cs="Times New Roman"/>
          <w:kern w:val="0"/>
          <w:szCs w:val="21"/>
        </w:rPr>
        <w:t xml:space="preserve">C. </w:t>
      </w:r>
      <w:r>
        <w:rPr>
          <w:rFonts w:ascii="宋体" w:hAnsi="宋体" w:eastAsia="宋体" w:cs="宋体"/>
          <w:kern w:val="0"/>
          <w:szCs w:val="21"/>
        </w:rPr>
        <w:t>电压表示数变小</w:t>
      </w:r>
      <w:r>
        <w:rPr>
          <w:rFonts w:ascii="宋体" w:hAnsi="宋体" w:eastAsia="宋体"/>
          <w:szCs w:val="21"/>
        </w:rPr>
        <w:tab/>
      </w:r>
      <w:r>
        <w:rPr>
          <w:rFonts w:ascii="宋体" w:hAnsi="宋体" w:eastAsia="宋体" w:cs="Times New Roman"/>
          <w:kern w:val="0"/>
          <w:szCs w:val="21"/>
        </w:rPr>
        <w:t xml:space="preserve">D. </w:t>
      </w:r>
      <w:r>
        <w:rPr>
          <w:rFonts w:hint="eastAsia" w:ascii="宋体" w:hAnsi="宋体" w:eastAsia="宋体" w:cs="宋体"/>
          <w:kern w:val="0"/>
          <w:szCs w:val="21"/>
        </w:rPr>
        <w:t>电流表示数</w:t>
      </w:r>
      <w:r>
        <w:rPr>
          <w:rFonts w:ascii="宋体" w:hAnsi="宋体" w:eastAsia="宋体" w:cs="宋体"/>
          <w:kern w:val="0"/>
          <w:szCs w:val="21"/>
        </w:rPr>
        <w:t>不变</w:t>
      </w:r>
    </w:p>
    <w:p>
      <w:pPr>
        <w:tabs>
          <w:tab w:val="left" w:pos="4200"/>
        </w:tabs>
        <w:textAlignment w:val="center"/>
        <w:rPr>
          <w:rFonts w:ascii="黑体" w:hAnsi="黑体" w:eastAsia="黑体"/>
          <w:b/>
          <w:szCs w:val="21"/>
        </w:rPr>
      </w:pPr>
      <w:r>
        <w:rPr>
          <w:rFonts w:ascii="黑体" w:hAnsi="黑体" w:eastAsia="黑体" w:cs="黑体"/>
          <w:b/>
          <w:szCs w:val="21"/>
        </w:rPr>
        <w:t>二、填空题（本大题共</w:t>
      </w:r>
      <w:r>
        <w:rPr>
          <w:rFonts w:ascii="黑体" w:hAnsi="黑体" w:eastAsia="黑体" w:cs="Times New Roman"/>
          <w:b/>
          <w:szCs w:val="21"/>
        </w:rPr>
        <w:t>5</w:t>
      </w:r>
      <w:r>
        <w:rPr>
          <w:rFonts w:ascii="黑体" w:hAnsi="黑体" w:eastAsia="黑体" w:cs="黑体"/>
          <w:b/>
          <w:szCs w:val="21"/>
        </w:rPr>
        <w:t>小题，</w:t>
      </w:r>
      <w:r>
        <w:rPr>
          <w:rFonts w:hint="eastAsia" w:ascii="黑体" w:hAnsi="黑体" w:eastAsia="黑体" w:cs="黑体"/>
          <w:b/>
          <w:szCs w:val="21"/>
        </w:rPr>
        <w:t>每空2分，</w:t>
      </w:r>
      <w:r>
        <w:rPr>
          <w:rFonts w:ascii="黑体" w:hAnsi="黑体" w:eastAsia="黑体" w:cs="黑体"/>
          <w:b/>
          <w:szCs w:val="21"/>
        </w:rPr>
        <w:t>共</w:t>
      </w:r>
      <w:r>
        <w:rPr>
          <w:rFonts w:hint="eastAsia" w:ascii="黑体" w:hAnsi="黑体" w:eastAsia="黑体" w:cs="Times New Roman"/>
          <w:b/>
          <w:szCs w:val="21"/>
        </w:rPr>
        <w:t>22</w:t>
      </w:r>
      <w:r>
        <w:rPr>
          <w:rFonts w:ascii="黑体" w:hAnsi="黑体" w:eastAsia="黑体" w:cs="黑体"/>
          <w:b/>
          <w:szCs w:val="21"/>
        </w:rPr>
        <w:t>分）</w:t>
      </w:r>
    </w:p>
    <w:p>
      <w:pPr>
        <w:numPr>
          <w:ilvl w:val="0"/>
          <w:numId w:val="1"/>
        </w:numPr>
        <w:textAlignment w:val="center"/>
        <w:rPr>
          <w:rFonts w:ascii="宋体" w:hAnsi="宋体" w:eastAsia="宋体"/>
          <w:szCs w:val="21"/>
        </w:rPr>
      </w:pPr>
      <w:bookmarkStart w:id="12" w:name="topic_d1590512-7d1a-48ca-a395-6d8b06b018"/>
      <w:r>
        <w:rPr>
          <w:rFonts w:ascii="宋体" w:hAnsi="宋体" w:eastAsia="宋体" w:cs="宋体"/>
          <w:kern w:val="0"/>
          <w:szCs w:val="21"/>
        </w:rPr>
        <w:t>人们在公园散步，闻到发出的梅花清香，这是</w:t>
      </w:r>
      <w:r>
        <w:rPr>
          <w:rFonts w:ascii="宋体" w:hAnsi="宋体" w:eastAsia="宋体" w:cs="Times New Roman"/>
          <w:kern w:val="0"/>
          <w:szCs w:val="21"/>
        </w:rPr>
        <w:t>______</w:t>
      </w:r>
      <w:r>
        <w:rPr>
          <w:rFonts w:ascii="宋体" w:hAnsi="宋体" w:eastAsia="宋体" w:cs="宋体"/>
          <w:kern w:val="0"/>
          <w:szCs w:val="21"/>
        </w:rPr>
        <w:t>现象；人们泡温泉时身体会变热，这是通过</w:t>
      </w:r>
      <w:r>
        <w:rPr>
          <w:rFonts w:ascii="宋体" w:hAnsi="宋体" w:eastAsia="宋体" w:cs="Times New Roman"/>
          <w:kern w:val="0"/>
          <w:szCs w:val="21"/>
        </w:rPr>
        <w:t>______</w:t>
      </w:r>
      <w:r>
        <w:rPr>
          <w:rFonts w:ascii="宋体" w:hAnsi="宋体" w:eastAsia="宋体" w:cs="宋体"/>
          <w:kern w:val="0"/>
          <w:szCs w:val="21"/>
        </w:rPr>
        <w:t>的方式改变了身体的内能的缘故。</w:t>
      </w:r>
      <w:bookmarkEnd w:id="12"/>
    </w:p>
    <w:p>
      <w:pPr>
        <w:numPr>
          <w:ilvl w:val="0"/>
          <w:numId w:val="1"/>
        </w:numPr>
        <w:textAlignment w:val="center"/>
        <w:rPr>
          <w:rFonts w:ascii="宋体" w:hAnsi="宋体" w:eastAsia="宋体"/>
          <w:szCs w:val="21"/>
        </w:rPr>
      </w:pPr>
      <w:bookmarkStart w:id="13" w:name="topic_4ffa2b71-7770-4080-a26a-d68e184c79"/>
      <w:r>
        <w:rPr>
          <w:rFonts w:ascii="宋体" w:hAnsi="宋体" w:eastAsia="宋体" w:cs="宋体"/>
          <w:kern w:val="0"/>
          <w:szCs w:val="21"/>
        </w:rPr>
        <w:t>已知</w:t>
      </w:r>
      <m:oMath>
        <m:sSub>
          <m:sSubPr>
            <m:ctrlPr>
              <w:rPr>
                <w:rFonts w:hAnsi="宋体" w:eastAsia="宋体"/>
                <w:szCs w:val="21"/>
              </w:rPr>
            </m:ctrlPr>
          </m:sSubPr>
          <m:e>
            <m:r>
              <w:rPr>
                <w:rFonts w:hAnsi="宋体" w:eastAsia="宋体"/>
                <w:szCs w:val="21"/>
              </w:rPr>
              <m:t>c</m:t>
            </m:r>
            <m:ctrlPr>
              <w:rPr>
                <w:rFonts w:hAnsi="宋体" w:eastAsia="宋体"/>
                <w:szCs w:val="21"/>
              </w:rPr>
            </m:ctrlPr>
          </m:e>
          <m:sub>
            <m:r>
              <w:rPr>
                <w:rFonts w:ascii="宋体" w:hAnsi="宋体" w:eastAsia="宋体"/>
                <w:szCs w:val="21"/>
              </w:rPr>
              <m:t>铝</m:t>
            </m:r>
            <m:ctrlPr>
              <w:rPr>
                <w:rFonts w:hAnsi="宋体" w:eastAsia="宋体"/>
                <w:szCs w:val="21"/>
              </w:rPr>
            </m:ctrlPr>
          </m:sub>
        </m:sSub>
        <m:r>
          <w:rPr>
            <w:rFonts w:hAnsi="宋体" w:eastAsia="宋体"/>
            <w:szCs w:val="21"/>
          </w:rPr>
          <m:t>&gt;</m:t>
        </m:r>
        <m:sSub>
          <m:sSubPr>
            <m:ctrlPr>
              <w:rPr>
                <w:rFonts w:hAnsi="宋体" w:eastAsia="宋体"/>
                <w:szCs w:val="21"/>
              </w:rPr>
            </m:ctrlPr>
          </m:sSubPr>
          <m:e>
            <m:r>
              <w:rPr>
                <w:rFonts w:hAnsi="宋体" w:eastAsia="宋体"/>
                <w:szCs w:val="21"/>
              </w:rPr>
              <m:t>c</m:t>
            </m:r>
            <m:ctrlPr>
              <w:rPr>
                <w:rFonts w:hAnsi="宋体" w:eastAsia="宋体"/>
                <w:szCs w:val="21"/>
              </w:rPr>
            </m:ctrlPr>
          </m:e>
          <m:sub>
            <m:r>
              <w:rPr>
                <w:rFonts w:ascii="宋体" w:hAnsi="宋体" w:eastAsia="宋体"/>
                <w:szCs w:val="21"/>
              </w:rPr>
              <m:t>铁</m:t>
            </m:r>
            <m:ctrlPr>
              <w:rPr>
                <w:rFonts w:hAnsi="宋体" w:eastAsia="宋体"/>
                <w:szCs w:val="21"/>
              </w:rPr>
            </m:ctrlPr>
          </m:sub>
        </m:sSub>
        <m:r>
          <w:rPr>
            <w:rFonts w:hAnsi="宋体" w:eastAsia="宋体"/>
            <w:szCs w:val="21"/>
          </w:rPr>
          <m:t>&gt;</m:t>
        </m:r>
        <m:sSub>
          <m:sSubPr>
            <m:ctrlPr>
              <w:rPr>
                <w:rFonts w:hAnsi="宋体" w:eastAsia="宋体"/>
                <w:szCs w:val="21"/>
              </w:rPr>
            </m:ctrlPr>
          </m:sSubPr>
          <m:e>
            <m:r>
              <w:rPr>
                <w:rFonts w:hAnsi="宋体" w:eastAsia="宋体"/>
                <w:szCs w:val="21"/>
              </w:rPr>
              <m:t>c</m:t>
            </m:r>
            <m:ctrlPr>
              <w:rPr>
                <w:rFonts w:hAnsi="宋体" w:eastAsia="宋体"/>
                <w:szCs w:val="21"/>
              </w:rPr>
            </m:ctrlPr>
          </m:e>
          <m:sub>
            <m:r>
              <w:rPr>
                <w:rFonts w:ascii="宋体" w:hAnsi="宋体" w:eastAsia="宋体"/>
                <w:szCs w:val="21"/>
              </w:rPr>
              <m:t>铜</m:t>
            </m:r>
            <m:ctrlPr>
              <w:rPr>
                <w:rFonts w:hAnsi="宋体" w:eastAsia="宋体"/>
                <w:szCs w:val="21"/>
              </w:rPr>
            </m:ctrlPr>
          </m:sub>
        </m:sSub>
      </m:oMath>
      <w:r>
        <w:rPr>
          <w:rFonts w:ascii="宋体" w:hAnsi="宋体" w:eastAsia="宋体" w:cs="宋体"/>
          <w:kern w:val="0"/>
          <w:szCs w:val="21"/>
        </w:rPr>
        <w:t>，将质量相等的铝、铁、铜三种金属吸收相同的热量后，</w:t>
      </w:r>
      <w:r>
        <w:rPr>
          <w:rFonts w:ascii="宋体" w:hAnsi="宋体" w:eastAsia="宋体" w:cs="Times New Roman"/>
          <w:kern w:val="0"/>
          <w:szCs w:val="21"/>
        </w:rPr>
        <w:t>______</w:t>
      </w:r>
      <w:r>
        <w:rPr>
          <w:rFonts w:ascii="宋体" w:hAnsi="宋体" w:eastAsia="宋体" w:cs="宋体"/>
          <w:kern w:val="0"/>
          <w:szCs w:val="21"/>
        </w:rPr>
        <w:t>的温度升高得最多。若它们降低相同的温度，</w:t>
      </w:r>
      <w:r>
        <w:rPr>
          <w:rFonts w:ascii="宋体" w:hAnsi="宋体" w:eastAsia="宋体" w:cs="Times New Roman"/>
          <w:kern w:val="0"/>
          <w:szCs w:val="21"/>
        </w:rPr>
        <w:t>______</w:t>
      </w:r>
      <w:r>
        <w:rPr>
          <w:rFonts w:ascii="宋体" w:hAnsi="宋体" w:eastAsia="宋体" w:cs="宋体"/>
          <w:kern w:val="0"/>
          <w:szCs w:val="21"/>
        </w:rPr>
        <w:t>放出的热量最多。</w:t>
      </w:r>
      <w:bookmarkEnd w:id="13"/>
    </w:p>
    <w:p>
      <w:pPr>
        <w:numPr>
          <w:ilvl w:val="0"/>
          <w:numId w:val="1"/>
        </w:numPr>
        <w:textAlignment w:val="center"/>
        <w:rPr>
          <w:rFonts w:ascii="宋体" w:hAnsi="宋体" w:eastAsia="宋体"/>
          <w:szCs w:val="21"/>
        </w:rPr>
      </w:pPr>
      <w:bookmarkStart w:id="14" w:name="topic_271ac47a-0e4f-43d9-b0e9-ebe1a3e347"/>
      <w:r>
        <w:rPr>
          <w:rFonts w:ascii="宋体" w:hAnsi="宋体" w:eastAsia="宋体" w:cs="宋体"/>
          <w:kern w:val="0"/>
          <w:szCs w:val="21"/>
        </w:rPr>
        <w:t>如图</w:t>
      </w:r>
      <w:r>
        <w:rPr>
          <w:rFonts w:hint="eastAsia" w:ascii="宋体" w:hAnsi="宋体" w:eastAsia="宋体" w:cs="宋体"/>
          <w:kern w:val="0"/>
          <w:szCs w:val="21"/>
        </w:rPr>
        <w:t>（9）</w:t>
      </w:r>
      <w:r>
        <w:rPr>
          <w:rFonts w:ascii="宋体" w:hAnsi="宋体" w:eastAsia="宋体" w:cs="宋体"/>
          <w:kern w:val="0"/>
          <w:szCs w:val="21"/>
        </w:rPr>
        <w:t>所示的电路中，若同时闭合开关</w:t>
      </w:r>
      <m:oMath>
        <m:sSub>
          <m:sSubPr>
            <m:ctrlPr>
              <w:rPr>
                <w:rFonts w:hAnsi="宋体" w:eastAsia="宋体"/>
                <w:szCs w:val="21"/>
              </w:rPr>
            </m:ctrlPr>
          </m:sSubPr>
          <m:e>
            <m:r>
              <w:rPr>
                <w:rFonts w:hAnsi="宋体" w:eastAsia="宋体"/>
                <w:szCs w:val="21"/>
              </w:rPr>
              <m:t>S</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和</w:t>
      </w:r>
      <m:oMath>
        <m:sSub>
          <m:sSubPr>
            <m:ctrlPr>
              <w:rPr>
                <w:rFonts w:hAnsi="宋体" w:eastAsia="宋体"/>
                <w:szCs w:val="21"/>
              </w:rPr>
            </m:ctrlPr>
          </m:sSubPr>
          <m:e>
            <m:r>
              <w:rPr>
                <w:rFonts w:hAnsi="宋体" w:eastAsia="宋体"/>
                <w:szCs w:val="21"/>
              </w:rPr>
              <m:t>S</m:t>
            </m:r>
            <m:ctrlPr>
              <w:rPr>
                <w:rFonts w:hAnsi="宋体" w:eastAsia="宋体"/>
                <w:szCs w:val="21"/>
              </w:rPr>
            </m:ctrlPr>
          </m:e>
          <m:sub>
            <m:r>
              <w:rPr>
                <w:rFonts w:hAnsi="宋体" w:eastAsia="宋体"/>
                <w:szCs w:val="21"/>
              </w:rPr>
              <m:t>3</m:t>
            </m:r>
            <m:ctrlPr>
              <w:rPr>
                <w:rFonts w:hAnsi="宋体" w:eastAsia="宋体"/>
                <w:szCs w:val="21"/>
              </w:rPr>
            </m:ctrlPr>
          </m:sub>
        </m:sSub>
      </m:oMath>
      <w:r>
        <w:rPr>
          <w:rFonts w:ascii="宋体" w:hAnsi="宋体" w:eastAsia="宋体" w:cs="宋体"/>
          <w:kern w:val="0"/>
          <w:szCs w:val="21"/>
        </w:rPr>
        <w:t>、断开</w:t>
      </w:r>
      <m:oMath>
        <m:sSub>
          <m:sSubPr>
            <m:ctrlPr>
              <w:rPr>
                <w:rFonts w:hAnsi="宋体" w:eastAsia="宋体"/>
                <w:szCs w:val="21"/>
              </w:rPr>
            </m:ctrlPr>
          </m:sSubPr>
          <m:e>
            <m:r>
              <w:rPr>
                <w:rFonts w:hAnsi="宋体" w:eastAsia="宋体"/>
                <w:szCs w:val="21"/>
              </w:rPr>
              <m:t>S</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，电阻</w:t>
      </w:r>
      <m:oMath>
        <m:sSub>
          <m:sSubPr>
            <m:ctrlPr>
              <w:rPr>
                <w:rFonts w:hAnsi="宋体" w:eastAsia="宋体"/>
                <w:szCs w:val="21"/>
              </w:rPr>
            </m:ctrlPr>
          </m:sSubPr>
          <m:e>
            <m:r>
              <w:rPr>
                <w:rFonts w:hAnsi="宋体" w:eastAsia="宋体"/>
                <w:szCs w:val="21"/>
              </w:rPr>
              <m:t>R</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与</w:t>
      </w:r>
      <m:oMath>
        <m:sSub>
          <m:sSubPr>
            <m:ctrlPr>
              <w:rPr>
                <w:rFonts w:hAnsi="宋体" w:eastAsia="宋体"/>
                <w:szCs w:val="21"/>
              </w:rPr>
            </m:ctrlPr>
          </m:sSubPr>
          <m:e>
            <m:r>
              <w:rPr>
                <w:rFonts w:hAnsi="宋体" w:eastAsia="宋体"/>
                <w:szCs w:val="21"/>
              </w:rPr>
              <m:t>R</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是</w:t>
      </w:r>
      <w:r>
        <w:rPr>
          <w:rFonts w:ascii="宋体" w:hAnsi="宋体" w:eastAsia="宋体" w:cs="Times New Roman"/>
          <w:kern w:val="0"/>
          <w:szCs w:val="21"/>
        </w:rPr>
        <w:t>______</w:t>
      </w:r>
      <w:r>
        <w:rPr>
          <w:rFonts w:ascii="宋体" w:hAnsi="宋体" w:eastAsia="宋体" w:cs="宋体"/>
          <w:kern w:val="0"/>
          <w:szCs w:val="21"/>
        </w:rPr>
        <w:t>的；若只闭合开关</w:t>
      </w:r>
      <m:oMath>
        <m:sSub>
          <m:sSubPr>
            <m:ctrlPr>
              <w:rPr>
                <w:rFonts w:hAnsi="宋体" w:eastAsia="宋体"/>
                <w:szCs w:val="21"/>
              </w:rPr>
            </m:ctrlPr>
          </m:sSubPr>
          <m:e>
            <m:r>
              <w:rPr>
                <w:rFonts w:hAnsi="宋体" w:eastAsia="宋体"/>
                <w:szCs w:val="21"/>
              </w:rPr>
              <m:t>S</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，电阻</w:t>
      </w:r>
      <m:oMath>
        <m:sSub>
          <m:sSubPr>
            <m:ctrlPr>
              <w:rPr>
                <w:rFonts w:hAnsi="宋体" w:eastAsia="宋体"/>
                <w:szCs w:val="21"/>
              </w:rPr>
            </m:ctrlPr>
          </m:sSubPr>
          <m:e>
            <m:r>
              <w:rPr>
                <w:rFonts w:hAnsi="宋体" w:eastAsia="宋体"/>
                <w:szCs w:val="21"/>
              </w:rPr>
              <m:t>R</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和</w:t>
      </w:r>
      <m:oMath>
        <m:sSub>
          <m:sSubPr>
            <m:ctrlPr>
              <w:rPr>
                <w:rFonts w:hAnsi="宋体" w:eastAsia="宋体"/>
                <w:szCs w:val="21"/>
              </w:rPr>
            </m:ctrlPr>
          </m:sSubPr>
          <m:e>
            <m:r>
              <w:rPr>
                <w:rFonts w:hAnsi="宋体" w:eastAsia="宋体"/>
                <w:szCs w:val="21"/>
              </w:rPr>
              <m:t>R</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是</w:t>
      </w:r>
      <w:r>
        <w:rPr>
          <w:rFonts w:ascii="宋体" w:hAnsi="宋体" w:eastAsia="宋体" w:cs="Times New Roman"/>
          <w:kern w:val="0"/>
          <w:szCs w:val="21"/>
        </w:rPr>
        <w:t>______</w:t>
      </w:r>
      <w:r>
        <w:rPr>
          <w:rFonts w:ascii="宋体" w:hAnsi="宋体" w:eastAsia="宋体" w:cs="宋体"/>
          <w:kern w:val="0"/>
          <w:szCs w:val="21"/>
        </w:rPr>
        <w:t>的。</w:t>
      </w:r>
      <m:oMath>
        <m:r>
          <w:rPr>
            <w:rFonts w:hAnsi="宋体" w:eastAsia="宋体"/>
            <w:szCs w:val="21"/>
          </w:rPr>
          <m:t>(</m:t>
        </m:r>
      </m:oMath>
      <w:r>
        <w:rPr>
          <w:rFonts w:ascii="宋体" w:hAnsi="宋体" w:eastAsia="宋体" w:cs="宋体"/>
          <w:kern w:val="0"/>
          <w:szCs w:val="21"/>
        </w:rPr>
        <w:t>均选填“串联”或“并联”</w:t>
      </w:r>
      <m:oMath>
        <m:r>
          <w:rPr>
            <w:rFonts w:hAnsi="宋体" w:eastAsia="宋体"/>
            <w:szCs w:val="21"/>
          </w:rPr>
          <m:t>)</m:t>
        </m:r>
      </m:oMath>
      <w:bookmarkEnd w:id="14"/>
      <w:r>
        <w:rPr>
          <w:rFonts w:ascii="宋体" w:hAnsi="宋体" w:eastAsia="宋体"/>
          <w:szCs w:val="21"/>
        </w:rPr>
        <w:br w:type="textWrapping"/>
      </w:r>
      <w:r>
        <w:rPr>
          <w:rFonts w:hint="eastAsia" w:ascii="宋体" w:hAnsi="宋体" w:eastAsia="宋体"/>
          <w:szCs w:val="21"/>
        </w:rPr>
        <w:t xml:space="preserve">  </w:t>
      </w:r>
      <w:r>
        <w:rPr>
          <w:rFonts w:hint="eastAsia" w:ascii="宋体" w:hAnsi="宋体" w:eastAsia="宋体"/>
          <w:szCs w:val="21"/>
        </w:rPr>
        <w:drawing>
          <wp:inline distT="0" distB="0" distL="0" distR="0">
            <wp:extent cx="1524000" cy="1171575"/>
            <wp:effectExtent l="19050" t="0" r="0" b="0"/>
            <wp:docPr id="1043" name="图片 138"/>
            <wp:cNvGraphicFramePr/>
            <a:graphic xmlns:a="http://schemas.openxmlformats.org/drawingml/2006/main">
              <a:graphicData uri="http://schemas.openxmlformats.org/drawingml/2006/picture">
                <pic:pic xmlns:pic="http://schemas.openxmlformats.org/drawingml/2006/picture">
                  <pic:nvPicPr>
                    <pic:cNvPr id="1043" name="图片 138"/>
                    <pic:cNvPicPr/>
                  </pic:nvPicPr>
                  <pic:blipFill>
                    <a:blip r:embed="rId23" cstate="print"/>
                    <a:srcRect b="3906"/>
                    <a:stretch>
                      <a:fillRect/>
                    </a:stretch>
                  </pic:blipFill>
                  <pic:spPr>
                    <a:xfrm>
                      <a:off x="0" y="0"/>
                      <a:ext cx="1524000" cy="1171575"/>
                    </a:xfrm>
                    <a:prstGeom prst="rect">
                      <a:avLst/>
                    </a:prstGeom>
                    <a:ln>
                      <a:noFill/>
                    </a:ln>
                  </pic:spPr>
                </pic:pic>
              </a:graphicData>
            </a:graphic>
          </wp:inline>
        </w:drawing>
      </w:r>
      <w:r>
        <w:rPr>
          <w:rFonts w:hint="eastAsia" w:ascii="宋体" w:hAnsi="宋体" w:eastAsia="宋体"/>
          <w:szCs w:val="21"/>
        </w:rPr>
        <w:t xml:space="preserve">   </w:t>
      </w:r>
      <w:r>
        <w:rPr>
          <w:rFonts w:hint="eastAsia" w:ascii="宋体" w:hAnsi="宋体" w:eastAsia="宋体"/>
          <w:szCs w:val="21"/>
        </w:rPr>
        <w:drawing>
          <wp:inline distT="0" distB="0" distL="0" distR="0">
            <wp:extent cx="1971675" cy="1266825"/>
            <wp:effectExtent l="19050" t="0" r="9525" b="0"/>
            <wp:docPr id="1044" name="图片 141"/>
            <wp:cNvGraphicFramePr/>
            <a:graphic xmlns:a="http://schemas.openxmlformats.org/drawingml/2006/main">
              <a:graphicData uri="http://schemas.openxmlformats.org/drawingml/2006/picture">
                <pic:pic xmlns:pic="http://schemas.openxmlformats.org/drawingml/2006/picture">
                  <pic:nvPicPr>
                    <pic:cNvPr id="1044" name="图片 141"/>
                    <pic:cNvPicPr/>
                  </pic:nvPicPr>
                  <pic:blipFill>
                    <a:blip r:embed="rId24" cstate="print"/>
                    <a:srcRect/>
                    <a:stretch>
                      <a:fillRect/>
                    </a:stretch>
                  </pic:blipFill>
                  <pic:spPr>
                    <a:xfrm>
                      <a:off x="0" y="0"/>
                      <a:ext cx="1971675" cy="1266825"/>
                    </a:xfrm>
                    <a:prstGeom prst="rect">
                      <a:avLst/>
                    </a:prstGeom>
                    <a:ln>
                      <a:noFill/>
                    </a:ln>
                  </pic:spPr>
                </pic:pic>
              </a:graphicData>
            </a:graphic>
          </wp:inline>
        </w:drawing>
      </w:r>
      <w:r>
        <w:rPr>
          <w:rFonts w:hint="eastAsia" w:ascii="宋体" w:hAnsi="宋体" w:eastAsia="宋体"/>
          <w:szCs w:val="21"/>
        </w:rPr>
        <w:t xml:space="preserve">                                                              </w:t>
      </w:r>
    </w:p>
    <w:tbl>
      <w:tblPr>
        <w:tblStyle w:val="7"/>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textAlignment w:val="center"/>
              <w:rPr>
                <w:rFonts w:ascii="宋体" w:hAnsi="宋体" w:eastAsia="宋体"/>
                <w:szCs w:val="21"/>
              </w:rPr>
            </w:pPr>
          </w:p>
        </w:tc>
      </w:tr>
    </w:tbl>
    <w:p>
      <w:pPr>
        <w:numPr>
          <w:ilvl w:val="0"/>
          <w:numId w:val="1"/>
        </w:numPr>
        <w:textAlignment w:val="center"/>
        <w:rPr>
          <w:rFonts w:ascii="宋体" w:hAnsi="宋体" w:eastAsia="宋体"/>
          <w:szCs w:val="21"/>
        </w:rPr>
      </w:pPr>
      <w:bookmarkStart w:id="15" w:name="topic_8d7063f1-0c22-41f8-af66-da0ee06595"/>
      <w:r>
        <w:rPr>
          <w:rFonts w:ascii="宋体" w:hAnsi="宋体" w:eastAsia="宋体" w:cs="宋体"/>
          <w:kern w:val="0"/>
          <w:szCs w:val="21"/>
        </w:rPr>
        <w:t>有一个电灯，它的电阻是</w:t>
      </w:r>
      <m:oMath>
        <m:r>
          <w:rPr>
            <w:rFonts w:hAnsi="宋体" w:eastAsia="宋体"/>
            <w:szCs w:val="21"/>
          </w:rPr>
          <m:t>15Ω</m:t>
        </m:r>
      </m:oMath>
      <w:r>
        <w:rPr>
          <w:rFonts w:ascii="宋体" w:hAnsi="宋体" w:eastAsia="宋体" w:cs="宋体"/>
          <w:kern w:val="0"/>
          <w:szCs w:val="21"/>
        </w:rPr>
        <w:t>，正常工作的电压为</w:t>
      </w:r>
      <m:oMath>
        <m:r>
          <w:rPr>
            <w:rFonts w:hAnsi="宋体" w:eastAsia="宋体"/>
            <w:szCs w:val="21"/>
          </w:rPr>
          <m:t>9V.</m:t>
        </m:r>
      </m:oMath>
      <w:r>
        <w:rPr>
          <w:rFonts w:ascii="宋体" w:hAnsi="宋体" w:eastAsia="宋体" w:cs="宋体"/>
          <w:kern w:val="0"/>
          <w:szCs w:val="21"/>
        </w:rPr>
        <w:t>现只有一个电压为</w:t>
      </w:r>
      <w:r>
        <w:rPr>
          <w:rStyle w:val="16"/>
          <w:rFonts w:ascii="宋体" w:hAnsi="宋体" w:eastAsia="宋体" w:cs="Times New Roman"/>
          <w:kern w:val="0"/>
          <w:szCs w:val="21"/>
        </w:rPr>
        <w:t>15</w:t>
      </w:r>
      <w:r>
        <w:rPr>
          <w:rStyle w:val="16"/>
          <w:rFonts w:ascii="宋体" w:hAnsi="宋体" w:eastAsia="宋体" w:cs="Times New Roman"/>
          <w:i/>
          <w:iCs/>
          <w:kern w:val="0"/>
          <w:szCs w:val="21"/>
        </w:rPr>
        <w:t>V</w:t>
      </w:r>
      <w:r>
        <w:rPr>
          <w:rFonts w:ascii="宋体" w:hAnsi="宋体" w:eastAsia="宋体" w:cs="宋体"/>
          <w:kern w:val="0"/>
          <w:szCs w:val="21"/>
        </w:rPr>
        <w:t>的电源，为使电灯正常工作，应给它</w:t>
      </w:r>
      <w:r>
        <w:rPr>
          <w:rFonts w:ascii="宋体" w:hAnsi="宋体" w:eastAsia="宋体" w:cs="Times New Roman"/>
          <w:kern w:val="0"/>
          <w:szCs w:val="21"/>
        </w:rPr>
        <w:t xml:space="preserve">______ </w:t>
      </w:r>
      <m:oMath>
        <m:r>
          <w:rPr>
            <w:rFonts w:hAnsi="宋体" w:eastAsia="宋体"/>
            <w:szCs w:val="21"/>
          </w:rPr>
          <m:t>(</m:t>
        </m:r>
      </m:oMath>
      <w:r>
        <w:rPr>
          <w:rFonts w:ascii="宋体" w:hAnsi="宋体" w:eastAsia="宋体" w:cs="宋体"/>
          <w:kern w:val="0"/>
          <w:szCs w:val="21"/>
        </w:rPr>
        <w:t>选填“串”或“并”</w:t>
      </w:r>
      <m:oMath>
        <m:r>
          <w:rPr>
            <w:rFonts w:hAnsi="宋体" w:eastAsia="宋体"/>
            <w:szCs w:val="21"/>
          </w:rPr>
          <m:t>)</m:t>
        </m:r>
      </m:oMath>
      <w:r>
        <w:rPr>
          <w:rFonts w:ascii="宋体" w:hAnsi="宋体" w:eastAsia="宋体" w:cs="宋体"/>
          <w:kern w:val="0"/>
          <w:szCs w:val="21"/>
        </w:rPr>
        <w:t>联一个阻值为</w:t>
      </w:r>
      <w:r>
        <w:rPr>
          <w:rFonts w:ascii="宋体" w:hAnsi="宋体" w:eastAsia="宋体" w:cs="Times New Roman"/>
          <w:kern w:val="0"/>
          <w:szCs w:val="21"/>
        </w:rPr>
        <w:t xml:space="preserve">______ </w:t>
      </w:r>
      <m:oMath>
        <m:r>
          <w:rPr>
            <w:rFonts w:hAnsi="宋体" w:eastAsia="宋体"/>
            <w:szCs w:val="21"/>
          </w:rPr>
          <m:t>Ω</m:t>
        </m:r>
      </m:oMath>
      <w:r>
        <w:rPr>
          <w:rFonts w:ascii="宋体" w:hAnsi="宋体" w:eastAsia="宋体" w:cs="宋体"/>
          <w:kern w:val="0"/>
          <w:szCs w:val="21"/>
        </w:rPr>
        <w:t>的电阻</w:t>
      </w:r>
      <w:bookmarkEnd w:id="15"/>
      <w:r>
        <w:rPr>
          <w:rFonts w:hint="eastAsia" w:ascii="宋体" w:hAnsi="宋体" w:eastAsia="宋体" w:cs="宋体"/>
          <w:kern w:val="0"/>
          <w:szCs w:val="21"/>
        </w:rPr>
        <w:t>。</w:t>
      </w:r>
    </w:p>
    <w:p>
      <w:pPr>
        <w:numPr>
          <w:ilvl w:val="0"/>
          <w:numId w:val="1"/>
        </w:numPr>
        <w:textAlignment w:val="center"/>
        <w:rPr>
          <w:rFonts w:ascii="宋体" w:hAnsi="宋体" w:eastAsia="宋体"/>
          <w:i/>
          <w:szCs w:val="21"/>
        </w:rPr>
      </w:pPr>
      <w:bookmarkStart w:id="16" w:name="topic_e7fd0a85-2c66-47f1-985a-743a8263df"/>
      <w:r>
        <w:rPr>
          <w:rFonts w:ascii="宋体" w:hAnsi="宋体" w:eastAsia="宋体" w:cs="宋体"/>
          <w:kern w:val="0"/>
          <w:szCs w:val="21"/>
        </w:rPr>
        <w:t>导体</w:t>
      </w:r>
      <w:r>
        <w:rPr>
          <w:rStyle w:val="16"/>
          <w:rFonts w:ascii="宋体" w:hAnsi="宋体" w:eastAsia="宋体" w:cs="Times New Roman"/>
          <w:i/>
          <w:iCs/>
          <w:kern w:val="0"/>
          <w:szCs w:val="21"/>
        </w:rPr>
        <w:t>A</w:t>
      </w:r>
      <w:r>
        <w:rPr>
          <w:rFonts w:ascii="宋体" w:hAnsi="宋体" w:eastAsia="宋体" w:cs="宋体"/>
          <w:kern w:val="0"/>
          <w:szCs w:val="21"/>
        </w:rPr>
        <w:t>和</w:t>
      </w:r>
      <w:r>
        <w:rPr>
          <w:rStyle w:val="16"/>
          <w:rFonts w:ascii="宋体" w:hAnsi="宋体" w:eastAsia="宋体" w:cs="Times New Roman"/>
          <w:i/>
          <w:iCs/>
          <w:kern w:val="0"/>
          <w:szCs w:val="21"/>
        </w:rPr>
        <w:t>B</w:t>
      </w:r>
      <w:r>
        <w:rPr>
          <w:rFonts w:ascii="宋体" w:hAnsi="宋体" w:eastAsia="宋体" w:cs="宋体"/>
          <w:kern w:val="0"/>
          <w:szCs w:val="21"/>
        </w:rPr>
        <w:t>在同一温度时，通过两导体的电流与其两端电压的关系如图</w:t>
      </w:r>
      <w:r>
        <w:rPr>
          <w:rFonts w:hint="eastAsia" w:ascii="宋体" w:hAnsi="宋体" w:eastAsia="宋体" w:cs="宋体"/>
          <w:kern w:val="0"/>
          <w:szCs w:val="21"/>
        </w:rPr>
        <w:t>（10）</w:t>
      </w:r>
      <w:r>
        <w:rPr>
          <w:rFonts w:ascii="宋体" w:hAnsi="宋体" w:eastAsia="宋体" w:cs="宋体"/>
          <w:kern w:val="0"/>
          <w:szCs w:val="21"/>
        </w:rPr>
        <w:t>所示。则由图可知导体</w:t>
      </w:r>
      <w:r>
        <w:rPr>
          <w:rStyle w:val="16"/>
          <w:rFonts w:ascii="宋体" w:hAnsi="宋体" w:eastAsia="宋体" w:cs="Times New Roman"/>
          <w:i/>
          <w:iCs/>
          <w:kern w:val="0"/>
          <w:szCs w:val="21"/>
        </w:rPr>
        <w:t>A</w:t>
      </w:r>
      <w:r>
        <w:rPr>
          <w:rFonts w:ascii="宋体" w:hAnsi="宋体" w:eastAsia="宋体" w:cs="宋体"/>
          <w:kern w:val="0"/>
          <w:szCs w:val="21"/>
        </w:rPr>
        <w:t>的电阻为</w:t>
      </w:r>
      <w:r>
        <w:rPr>
          <w:rFonts w:ascii="宋体" w:hAnsi="宋体" w:eastAsia="宋体" w:cs="Times New Roman"/>
          <w:kern w:val="0"/>
          <w:szCs w:val="21"/>
        </w:rPr>
        <w:t>______</w:t>
      </w:r>
      <m:oMath>
        <m:r>
          <w:rPr>
            <w:rFonts w:hAnsi="宋体" w:eastAsia="宋体"/>
            <w:szCs w:val="21"/>
          </w:rPr>
          <m:t>Ω</m:t>
        </m:r>
      </m:oMath>
      <w:r>
        <w:rPr>
          <w:rFonts w:ascii="宋体" w:hAnsi="宋体" w:eastAsia="宋体" w:cs="宋体"/>
          <w:kern w:val="0"/>
          <w:szCs w:val="21"/>
        </w:rPr>
        <w:t>；如果将</w:t>
      </w:r>
      <w:r>
        <w:rPr>
          <w:rStyle w:val="16"/>
          <w:rFonts w:ascii="宋体" w:hAnsi="宋体" w:eastAsia="宋体" w:cs="Times New Roman"/>
          <w:i/>
          <w:iCs/>
          <w:kern w:val="0"/>
          <w:szCs w:val="21"/>
        </w:rPr>
        <w:t>A</w:t>
      </w:r>
      <w:r>
        <w:rPr>
          <w:rFonts w:ascii="宋体" w:hAnsi="宋体" w:eastAsia="宋体" w:cs="宋体"/>
          <w:kern w:val="0"/>
          <w:szCs w:val="21"/>
        </w:rPr>
        <w:t>和</w:t>
      </w:r>
      <w:r>
        <w:rPr>
          <w:rStyle w:val="16"/>
          <w:rFonts w:ascii="宋体" w:hAnsi="宋体" w:eastAsia="宋体" w:cs="Times New Roman"/>
          <w:i/>
          <w:iCs/>
          <w:kern w:val="0"/>
          <w:szCs w:val="21"/>
        </w:rPr>
        <w:t>B</w:t>
      </w:r>
      <w:r>
        <w:rPr>
          <w:rFonts w:ascii="宋体" w:hAnsi="宋体" w:eastAsia="宋体" w:cs="宋体"/>
          <w:kern w:val="0"/>
          <w:szCs w:val="21"/>
        </w:rPr>
        <w:t>并联后接在电压为</w:t>
      </w:r>
      <m:oMath>
        <m:r>
          <w:rPr>
            <w:rFonts w:hAnsi="宋体" w:eastAsia="宋体"/>
            <w:szCs w:val="21"/>
          </w:rPr>
          <m:t>1.0V</m:t>
        </m:r>
      </m:oMath>
      <w:r>
        <w:rPr>
          <w:rFonts w:ascii="宋体" w:hAnsi="宋体" w:eastAsia="宋体" w:cs="宋体"/>
          <w:kern w:val="0"/>
          <w:szCs w:val="21"/>
        </w:rPr>
        <w:t>的电源两端，则通过</w:t>
      </w:r>
      <w:r>
        <w:rPr>
          <w:rStyle w:val="16"/>
          <w:rFonts w:ascii="宋体" w:hAnsi="宋体" w:eastAsia="宋体" w:cs="Times New Roman"/>
          <w:i/>
          <w:iCs/>
          <w:kern w:val="0"/>
          <w:szCs w:val="21"/>
        </w:rPr>
        <w:t>A</w:t>
      </w:r>
      <w:r>
        <w:rPr>
          <w:rFonts w:ascii="宋体" w:hAnsi="宋体" w:eastAsia="宋体" w:cs="宋体"/>
          <w:kern w:val="0"/>
          <w:szCs w:val="21"/>
        </w:rPr>
        <w:t>和</w:t>
      </w:r>
      <w:r>
        <w:rPr>
          <w:rStyle w:val="16"/>
          <w:rFonts w:ascii="宋体" w:hAnsi="宋体" w:eastAsia="宋体" w:cs="Times New Roman"/>
          <w:i/>
          <w:iCs/>
          <w:kern w:val="0"/>
          <w:szCs w:val="21"/>
        </w:rPr>
        <w:t>B</w:t>
      </w:r>
      <w:r>
        <w:rPr>
          <w:rFonts w:ascii="宋体" w:hAnsi="宋体" w:eastAsia="宋体" w:cs="宋体"/>
          <w:kern w:val="0"/>
          <w:szCs w:val="21"/>
        </w:rPr>
        <w:t>的总电流为</w:t>
      </w:r>
      <w:r>
        <w:rPr>
          <w:rFonts w:ascii="宋体" w:hAnsi="宋体" w:eastAsia="宋体" w:cs="Times New Roman"/>
          <w:kern w:val="0"/>
          <w:szCs w:val="21"/>
        </w:rPr>
        <w:t>______</w:t>
      </w:r>
      <w:r>
        <w:rPr>
          <w:rStyle w:val="16"/>
          <w:rFonts w:ascii="宋体" w:hAnsi="宋体" w:eastAsia="宋体" w:cs="Times New Roman"/>
          <w:i/>
          <w:iCs/>
          <w:kern w:val="0"/>
          <w:szCs w:val="21"/>
        </w:rPr>
        <w:t>A</w:t>
      </w:r>
      <w:bookmarkEnd w:id="16"/>
      <w:r>
        <w:rPr>
          <w:rStyle w:val="16"/>
          <w:rFonts w:hint="eastAsia" w:ascii="宋体" w:hAnsi="宋体" w:eastAsia="宋体" w:cs="Times New Roman"/>
          <w:i/>
          <w:iCs/>
          <w:kern w:val="0"/>
          <w:szCs w:val="21"/>
        </w:rPr>
        <w:t>，</w:t>
      </w:r>
      <w:r>
        <w:rPr>
          <w:rFonts w:ascii="宋体" w:hAnsi="宋体" w:eastAsia="宋体" w:cs="宋体"/>
          <w:kern w:val="0"/>
          <w:szCs w:val="21"/>
        </w:rPr>
        <w:t>如果将</w:t>
      </w:r>
      <w:r>
        <w:rPr>
          <w:rStyle w:val="16"/>
          <w:rFonts w:ascii="宋体" w:hAnsi="宋体" w:eastAsia="宋体" w:cs="Times New Roman"/>
          <w:i/>
          <w:iCs/>
          <w:kern w:val="0"/>
          <w:szCs w:val="21"/>
        </w:rPr>
        <w:t>A</w:t>
      </w:r>
      <w:r>
        <w:rPr>
          <w:rFonts w:ascii="宋体" w:hAnsi="宋体" w:eastAsia="宋体" w:cs="宋体"/>
          <w:kern w:val="0"/>
          <w:szCs w:val="21"/>
        </w:rPr>
        <w:t>和</w:t>
      </w:r>
      <w:r>
        <w:rPr>
          <w:rStyle w:val="16"/>
          <w:rFonts w:ascii="宋体" w:hAnsi="宋体" w:eastAsia="宋体" w:cs="Times New Roman"/>
          <w:i/>
          <w:iCs/>
          <w:kern w:val="0"/>
          <w:szCs w:val="21"/>
        </w:rPr>
        <w:t>B</w:t>
      </w:r>
      <w:r>
        <w:rPr>
          <w:rFonts w:hint="eastAsia" w:ascii="宋体" w:hAnsi="宋体" w:eastAsia="宋体" w:cs="宋体"/>
          <w:kern w:val="0"/>
          <w:szCs w:val="21"/>
        </w:rPr>
        <w:t>串</w:t>
      </w:r>
      <w:r>
        <w:rPr>
          <w:rFonts w:ascii="宋体" w:hAnsi="宋体" w:eastAsia="宋体" w:cs="宋体"/>
          <w:kern w:val="0"/>
          <w:szCs w:val="21"/>
        </w:rPr>
        <w:t>联后接在电压为</w:t>
      </w:r>
      <m:oMath>
        <m:r>
          <w:rPr>
            <w:rFonts w:hAnsi="宋体" w:eastAsia="宋体"/>
            <w:szCs w:val="21"/>
          </w:rPr>
          <m:t>3.0V</m:t>
        </m:r>
      </m:oMath>
      <w:r>
        <w:rPr>
          <w:rFonts w:ascii="宋体" w:hAnsi="宋体" w:eastAsia="宋体" w:cs="宋体"/>
          <w:kern w:val="0"/>
          <w:szCs w:val="21"/>
        </w:rPr>
        <w:t>的电源两端，则通过</w:t>
      </w:r>
      <w:r>
        <w:rPr>
          <w:rStyle w:val="16"/>
          <w:rFonts w:ascii="宋体" w:hAnsi="宋体" w:eastAsia="宋体" w:cs="Times New Roman"/>
          <w:i/>
          <w:iCs/>
          <w:kern w:val="0"/>
          <w:szCs w:val="21"/>
        </w:rPr>
        <w:t>A</w:t>
      </w:r>
      <w:r>
        <w:rPr>
          <w:rFonts w:ascii="宋体" w:hAnsi="宋体" w:eastAsia="宋体" w:cs="宋体"/>
          <w:kern w:val="0"/>
          <w:szCs w:val="21"/>
        </w:rPr>
        <w:t>和</w:t>
      </w:r>
      <w:r>
        <w:rPr>
          <w:rStyle w:val="16"/>
          <w:rFonts w:ascii="宋体" w:hAnsi="宋体" w:eastAsia="宋体" w:cs="Times New Roman"/>
          <w:i/>
          <w:iCs/>
          <w:kern w:val="0"/>
          <w:szCs w:val="21"/>
        </w:rPr>
        <w:t>B</w:t>
      </w:r>
      <w:r>
        <w:rPr>
          <w:rFonts w:ascii="宋体" w:hAnsi="宋体" w:eastAsia="宋体" w:cs="宋体"/>
          <w:kern w:val="0"/>
          <w:szCs w:val="21"/>
        </w:rPr>
        <w:t>的电流为</w:t>
      </w:r>
      <w:r>
        <w:rPr>
          <w:rFonts w:ascii="宋体" w:hAnsi="宋体" w:eastAsia="宋体" w:cs="Times New Roman"/>
          <w:kern w:val="0"/>
          <w:szCs w:val="21"/>
        </w:rPr>
        <w:t>______</w:t>
      </w:r>
      <w:r>
        <w:rPr>
          <w:rStyle w:val="16"/>
          <w:rFonts w:ascii="宋体" w:hAnsi="宋体" w:eastAsia="宋体" w:cs="Times New Roman"/>
          <w:i/>
          <w:iCs/>
          <w:kern w:val="0"/>
          <w:szCs w:val="21"/>
        </w:rPr>
        <w:t>A</w:t>
      </w:r>
      <w:r>
        <w:rPr>
          <w:rStyle w:val="16"/>
          <w:rFonts w:hint="eastAsia" w:ascii="宋体" w:hAnsi="宋体" w:eastAsia="宋体" w:cs="Times New Roman"/>
          <w:i/>
          <w:iCs/>
          <w:kern w:val="0"/>
          <w:szCs w:val="21"/>
        </w:rPr>
        <w:t>。</w:t>
      </w:r>
    </w:p>
    <w:tbl>
      <w:tblPr>
        <w:tblStyle w:val="7"/>
        <w:tblW w:w="7912" w:type="dxa"/>
        <w:tblInd w:w="0" w:type="dxa"/>
        <w:tblLayout w:type="fixed"/>
        <w:tblCellMar>
          <w:top w:w="0" w:type="dxa"/>
          <w:left w:w="0" w:type="dxa"/>
          <w:bottom w:w="0" w:type="dxa"/>
          <w:right w:w="0" w:type="dxa"/>
        </w:tblCellMar>
      </w:tblPr>
      <w:tblGrid>
        <w:gridCol w:w="7912"/>
      </w:tblGrid>
      <w:tr>
        <w:tblPrEx>
          <w:tblLayout w:type="fixed"/>
          <w:tblCellMar>
            <w:top w:w="0" w:type="dxa"/>
            <w:left w:w="0" w:type="dxa"/>
            <w:bottom w:w="0" w:type="dxa"/>
            <w:right w:w="0" w:type="dxa"/>
          </w:tblCellMar>
        </w:tblPrEx>
        <w:trPr>
          <w:trHeight w:val="20" w:hRule="exact"/>
        </w:trPr>
        <w:tc>
          <w:tcPr>
            <w:tcW w:w="7912" w:type="dxa"/>
          </w:tcPr>
          <w:p>
            <w:pPr>
              <w:textAlignment w:val="center"/>
              <w:rPr>
                <w:rFonts w:ascii="宋体" w:hAnsi="宋体" w:eastAsia="宋体"/>
                <w:szCs w:val="21"/>
              </w:rPr>
            </w:pPr>
          </w:p>
        </w:tc>
      </w:tr>
    </w:tbl>
    <w:p>
      <w:pPr>
        <w:textAlignment w:val="center"/>
        <w:rPr>
          <w:rFonts w:ascii="黑体" w:hAnsi="黑体" w:eastAsia="黑体"/>
          <w:b/>
          <w:szCs w:val="21"/>
        </w:rPr>
      </w:pPr>
      <w:r>
        <w:rPr>
          <w:rFonts w:ascii="黑体" w:hAnsi="黑体" w:eastAsia="黑体" w:cs="黑体"/>
          <w:b/>
          <w:szCs w:val="21"/>
        </w:rPr>
        <w:t>三、实验探究题（本大题共</w:t>
      </w:r>
      <w:r>
        <w:rPr>
          <w:rFonts w:hint="eastAsia" w:ascii="黑体" w:hAnsi="黑体" w:eastAsia="黑体" w:cs="Times New Roman"/>
          <w:b/>
          <w:szCs w:val="21"/>
        </w:rPr>
        <w:t>4</w:t>
      </w:r>
      <w:r>
        <w:rPr>
          <w:rFonts w:ascii="黑体" w:hAnsi="黑体" w:eastAsia="黑体" w:cs="黑体"/>
          <w:b/>
          <w:szCs w:val="21"/>
        </w:rPr>
        <w:t>小题，</w:t>
      </w:r>
      <w:r>
        <w:rPr>
          <w:rFonts w:hint="eastAsia" w:ascii="黑体" w:hAnsi="黑体" w:eastAsia="黑体" w:cs="黑体"/>
          <w:b/>
          <w:szCs w:val="21"/>
        </w:rPr>
        <w:t>每空2分，</w:t>
      </w:r>
      <w:r>
        <w:rPr>
          <w:rFonts w:ascii="黑体" w:hAnsi="黑体" w:eastAsia="黑体" w:cs="黑体"/>
          <w:b/>
          <w:szCs w:val="21"/>
        </w:rPr>
        <w:t>共</w:t>
      </w:r>
      <w:r>
        <w:rPr>
          <w:rFonts w:hint="eastAsia" w:ascii="黑体" w:hAnsi="黑体" w:eastAsia="黑体" w:cs="Times New Roman"/>
          <w:b/>
          <w:szCs w:val="21"/>
        </w:rPr>
        <w:t>22</w:t>
      </w:r>
      <w:r>
        <w:rPr>
          <w:rFonts w:ascii="黑体" w:hAnsi="黑体" w:eastAsia="黑体" w:cs="黑体"/>
          <w:b/>
          <w:szCs w:val="21"/>
        </w:rPr>
        <w:t>分）</w:t>
      </w:r>
    </w:p>
    <w:p>
      <w:pPr>
        <w:numPr>
          <w:ilvl w:val="0"/>
          <w:numId w:val="1"/>
        </w:numPr>
        <w:textAlignment w:val="center"/>
      </w:pPr>
      <w:r>
        <w:rPr>
          <w:rFonts w:ascii="宋体" w:cs="宋体"/>
          <w:kern w:val="0"/>
          <w:szCs w:val="21"/>
        </w:rPr>
        <w:t>在探究“比较不同物质吸热的情况”的实验中，实验装置如图</w:t>
      </w:r>
      <w:r>
        <w:rPr>
          <w:rFonts w:hint="eastAsia" w:ascii="宋体" w:eastAsia="宋体" w:cs="宋体"/>
          <w:kern w:val="0"/>
          <w:szCs w:val="21"/>
        </w:rPr>
        <w:t>（11）</w:t>
      </w:r>
      <w:r>
        <w:rPr>
          <w:rFonts w:ascii="宋体" w:cs="宋体"/>
          <w:kern w:val="0"/>
          <w:szCs w:val="21"/>
        </w:rPr>
        <w:t>所示．</w:t>
      </w:r>
      <w:r>
        <w:rPr>
          <w:rFonts w:ascii="宋体" w:cs="宋体"/>
          <w:kern w:val="0"/>
          <w:szCs w:val="21"/>
        </w:rPr>
        <w:br w:type="textWrapping"/>
      </w:r>
      <w:r>
        <w:rPr>
          <w:rFonts w:hint="eastAsia" w:ascii="宋体" w:hAnsi="宋体" w:eastAsia="宋体" w:cs="Times New Roman"/>
          <w:kern w:val="0"/>
          <w:szCs w:val="21"/>
        </w:rPr>
        <w:drawing>
          <wp:inline distT="0" distB="0" distL="0" distR="0">
            <wp:extent cx="2333625" cy="1476375"/>
            <wp:effectExtent l="19050" t="0" r="9525" b="0"/>
            <wp:docPr id="1045" name="图片 144"/>
            <wp:cNvGraphicFramePr/>
            <a:graphic xmlns:a="http://schemas.openxmlformats.org/drawingml/2006/main">
              <a:graphicData uri="http://schemas.openxmlformats.org/drawingml/2006/picture">
                <pic:pic xmlns:pic="http://schemas.openxmlformats.org/drawingml/2006/picture">
                  <pic:nvPicPr>
                    <pic:cNvPr id="1045" name="图片 144"/>
                    <pic:cNvPicPr/>
                  </pic:nvPicPr>
                  <pic:blipFill>
                    <a:blip r:embed="rId25" cstate="print"/>
                    <a:srcRect/>
                    <a:stretch>
                      <a:fillRect/>
                    </a:stretch>
                  </pic:blipFill>
                  <pic:spPr>
                    <a:xfrm>
                      <a:off x="0" y="0"/>
                      <a:ext cx="2333625" cy="1476375"/>
                    </a:xfrm>
                    <a:prstGeom prst="rect">
                      <a:avLst/>
                    </a:prstGeom>
                    <a:ln>
                      <a:noFill/>
                    </a:ln>
                  </pic:spPr>
                </pic:pic>
              </a:graphicData>
            </a:graphic>
          </wp:inline>
        </w:drawing>
      </w:r>
      <w:r>
        <w:rPr>
          <w:rFonts w:ascii="Times New Roman" w:hAnsi="Times New Roman" w:eastAsia="Times New Roman" w:cs="Times New Roman"/>
          <w:kern w:val="0"/>
          <w:sz w:val="24"/>
          <w:szCs w:val="24"/>
        </w:rPr>
        <w:br w:type="textWrapping"/>
      </w:r>
      <m:oMath>
        <m:r>
          <w:rPr>
            <w:rFonts w:hAnsi="Cambria Math"/>
          </w:rPr>
          <m:t>(1)</m:t>
        </m:r>
      </m:oMath>
      <w:r>
        <w:rPr>
          <w:rFonts w:ascii="宋体" w:cs="宋体"/>
          <w:kern w:val="0"/>
          <w:szCs w:val="21"/>
        </w:rPr>
        <w:t>实验中应量取质量</w:t>
      </w:r>
      <w:r>
        <w:rPr>
          <w:rFonts w:ascii="Times New Roman" w:hAnsi="Times New Roman" w:eastAsia="Times New Roman" w:cs="Times New Roman"/>
          <w:kern w:val="0"/>
          <w:szCs w:val="21"/>
        </w:rPr>
        <w:t>______</w:t>
      </w:r>
      <w:r>
        <w:rPr>
          <w:rFonts w:ascii="宋体" w:cs="宋体"/>
          <w:kern w:val="0"/>
          <w:szCs w:val="21"/>
        </w:rPr>
        <w:t>的甲、乙两种液体，分别倒入相同的烧杯中．</w:t>
      </w:r>
      <w:r>
        <w:rPr>
          <w:rFonts w:ascii="宋体" w:cs="宋体"/>
          <w:kern w:val="0"/>
          <w:szCs w:val="21"/>
        </w:rPr>
        <w:br w:type="textWrapping"/>
      </w:r>
      <m:oMath>
        <m:r>
          <w:rPr>
            <w:rFonts w:hAnsi="Cambria Math"/>
          </w:rPr>
          <m:t>(2)</m:t>
        </m:r>
      </m:oMath>
      <w:r>
        <w:rPr>
          <w:rFonts w:ascii="宋体" w:cs="宋体"/>
          <w:kern w:val="0"/>
          <w:szCs w:val="21"/>
        </w:rPr>
        <w:t>用相同规格的电加热器加热甲和乙两种液体，使它们升高相同的温度，通过</w:t>
      </w:r>
      <w:r>
        <w:rPr>
          <w:rFonts w:ascii="Times New Roman" w:hAnsi="Times New Roman" w:eastAsia="Times New Roman" w:cs="Times New Roman"/>
          <w:kern w:val="0"/>
          <w:szCs w:val="21"/>
        </w:rPr>
        <w:t>______</w:t>
      </w:r>
      <w:r>
        <w:rPr>
          <w:rFonts w:ascii="宋体" w:cs="宋体"/>
          <w:kern w:val="0"/>
          <w:szCs w:val="21"/>
        </w:rPr>
        <w:t>来比较甲和乙两种液体吸收热量的多少．</w:t>
      </w:r>
      <w:r>
        <w:rPr>
          <w:rFonts w:ascii="宋体" w:cs="宋体"/>
          <w:kern w:val="0"/>
          <w:szCs w:val="21"/>
        </w:rPr>
        <w:br w:type="textWrapping"/>
      </w:r>
      <m:oMath>
        <m:r>
          <w:rPr>
            <w:rFonts w:hAnsi="Cambria Math"/>
          </w:rPr>
          <m:t>(3)</m:t>
        </m:r>
      </m:oMath>
      <w:r>
        <w:rPr>
          <w:rFonts w:ascii="宋体" w:cs="宋体"/>
          <w:kern w:val="0"/>
          <w:szCs w:val="21"/>
        </w:rPr>
        <w:t>实验记录的数据如表所示，分析实验数据可知</w:t>
      </w:r>
      <w:r>
        <w:rPr>
          <w:rFonts w:ascii="Times New Roman" w:hAnsi="Times New Roman" w:eastAsia="Times New Roman" w:cs="Times New Roman"/>
          <w:kern w:val="0"/>
          <w:szCs w:val="21"/>
        </w:rPr>
        <w:t>______</w:t>
      </w:r>
      <w:r>
        <w:rPr>
          <w:rFonts w:ascii="宋体" w:cs="宋体"/>
          <w:kern w:val="0"/>
          <w:szCs w:val="21"/>
        </w:rPr>
        <w:t>物质的吸热能力强．</w:t>
      </w:r>
    </w:p>
    <w:tbl>
      <w:tblPr>
        <w:tblStyle w:val="17"/>
        <w:tblW w:w="598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505"/>
        <w:gridCol w:w="690"/>
        <w:gridCol w:w="690"/>
        <w:gridCol w:w="705"/>
        <w:gridCol w:w="690"/>
        <w:gridCol w:w="70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25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加热时间</w:t>
            </w:r>
            <m:oMath>
              <m:r>
                <w:rPr>
                  <w:rFonts w:hAnsi="Cambria Math"/>
                </w:rPr>
                <m:t>/min</m:t>
              </m:r>
            </m:oMath>
          </w:p>
        </w:tc>
        <w:tc>
          <w:tcPr>
            <w:tcW w:w="6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0</w:t>
            </w:r>
          </w:p>
        </w:tc>
        <w:tc>
          <w:tcPr>
            <w:tcW w:w="6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1</w:t>
            </w:r>
          </w:p>
        </w:tc>
        <w:tc>
          <w:tcPr>
            <w:tcW w:w="7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2</w:t>
            </w:r>
          </w:p>
        </w:tc>
        <w:tc>
          <w:tcPr>
            <w:tcW w:w="6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3</w:t>
            </w:r>
          </w:p>
        </w:tc>
        <w:tc>
          <w:tcPr>
            <w:tcW w:w="7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4</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25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甲的温度</w:t>
            </w:r>
            <m:oMath>
              <m:r>
                <w:rPr>
                  <w:rFonts w:hAnsi="Cambria Math"/>
                </w:rPr>
                <m:t>/℃</m:t>
              </m:r>
            </m:oMath>
          </w:p>
        </w:tc>
        <w:tc>
          <w:tcPr>
            <w:tcW w:w="6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30</w:t>
            </w:r>
          </w:p>
        </w:tc>
        <w:tc>
          <w:tcPr>
            <w:tcW w:w="6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34</w:t>
            </w:r>
          </w:p>
        </w:tc>
        <w:tc>
          <w:tcPr>
            <w:tcW w:w="7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38</w:t>
            </w:r>
          </w:p>
        </w:tc>
        <w:tc>
          <w:tcPr>
            <w:tcW w:w="6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42</w:t>
            </w:r>
          </w:p>
        </w:tc>
        <w:tc>
          <w:tcPr>
            <w:tcW w:w="7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46</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c>
          <w:tcPr>
            <w:tcW w:w="25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乙的温度</w:t>
            </w:r>
            <m:oMath>
              <m:r>
                <w:rPr>
                  <w:rFonts w:hAnsi="Cambria Math"/>
                </w:rPr>
                <m:t>/℃</m:t>
              </m:r>
            </m:oMath>
          </w:p>
        </w:tc>
        <w:tc>
          <w:tcPr>
            <w:tcW w:w="6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10</w:t>
            </w:r>
          </w:p>
        </w:tc>
        <w:tc>
          <w:tcPr>
            <w:tcW w:w="6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18</w:t>
            </w:r>
          </w:p>
        </w:tc>
        <w:tc>
          <w:tcPr>
            <w:tcW w:w="7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26</w:t>
            </w:r>
          </w:p>
        </w:tc>
        <w:tc>
          <w:tcPr>
            <w:tcW w:w="69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34</w:t>
            </w:r>
          </w:p>
        </w:tc>
        <w:tc>
          <w:tcPr>
            <w:tcW w:w="705"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textAlignment w:val="center"/>
              <w:rPr>
                <w:rFonts w:ascii="Times New Roman" w:hAnsi="Times New Roman" w:eastAsia="Times New Roman" w:cs="Times New Roman"/>
                <w:color w:val="000000"/>
                <w:kern w:val="0"/>
                <w:sz w:val="24"/>
                <w:szCs w:val="24"/>
              </w:rPr>
            </w:pPr>
            <w:r>
              <w:rPr>
                <w:rStyle w:val="16"/>
                <w:rFonts w:ascii="Times New Roman" w:hAnsi="Times New Roman" w:eastAsia="Times New Roman" w:cs="Times New Roman"/>
                <w:color w:val="000000"/>
                <w:kern w:val="0"/>
                <w:szCs w:val="21"/>
              </w:rPr>
              <w:t>42</w:t>
            </w:r>
          </w:p>
        </w:tc>
      </w:tr>
    </w:tbl>
    <w:p>
      <w:pPr>
        <w:spacing w:before="100" w:beforeAutospacing="1" w:after="100" w:afterAutospacing="1"/>
        <w:rPr>
          <w:rFonts w:ascii="宋体" w:hAnsi="宋体" w:eastAsia="宋体" w:cs="Arial"/>
          <w:color w:val="000000"/>
          <w:kern w:val="0"/>
          <w:szCs w:val="21"/>
        </w:rPr>
      </w:pPr>
      <w:r>
        <w:rPr>
          <w:rFonts w:hint="eastAsia" w:ascii="宋体" w:hAnsi="宋体" w:eastAsia="宋体" w:cs="Arial"/>
          <w:color w:val="000000"/>
          <w:kern w:val="0"/>
          <w:szCs w:val="21"/>
        </w:rPr>
        <w:t>19、</w:t>
      </w:r>
      <w:r>
        <w:rPr>
          <w:rFonts w:ascii="宋体" w:hAnsi="宋体" w:eastAsia="宋体" w:cs="Arial"/>
          <w:color w:val="000000"/>
          <w:kern w:val="0"/>
          <w:szCs w:val="21"/>
        </w:rPr>
        <w:t>热敏电阻的阻值会随温度的改变而改变.小明同学用图</w:t>
      </w:r>
      <w:r>
        <w:rPr>
          <w:rFonts w:hint="eastAsia" w:ascii="宋体" w:hAnsi="宋体" w:eastAsia="宋体" w:cs="Arial"/>
          <w:color w:val="000000"/>
          <w:kern w:val="0"/>
          <w:szCs w:val="21"/>
        </w:rPr>
        <w:t>(12)</w:t>
      </w:r>
      <w:r>
        <w:rPr>
          <w:rFonts w:ascii="宋体" w:hAnsi="宋体" w:eastAsia="宋体" w:cs="Arial"/>
          <w:color w:val="000000"/>
          <w:kern w:val="0"/>
          <w:szCs w:val="21"/>
        </w:rPr>
        <w:t>甲所示的电路来探究热敏电阻</w:t>
      </w:r>
      <w:r>
        <w:rPr>
          <w:rFonts w:ascii="宋体" w:hAnsi="宋体" w:eastAsia="宋体" w:cs="Arial"/>
          <w:i/>
          <w:iCs/>
          <w:color w:val="000000"/>
          <w:kern w:val="0"/>
          <w:szCs w:val="21"/>
        </w:rPr>
        <w:t>R</w:t>
      </w:r>
      <w:r>
        <w:rPr>
          <w:rFonts w:ascii="宋体" w:hAnsi="宋体" w:eastAsia="宋体" w:cs="Arial"/>
          <w:color w:val="000000"/>
          <w:kern w:val="0"/>
          <w:szCs w:val="21"/>
          <w:vertAlign w:val="subscript"/>
        </w:rPr>
        <w:t>T</w:t>
      </w:r>
      <w:r>
        <w:rPr>
          <w:rFonts w:ascii="宋体" w:hAnsi="宋体" w:eastAsia="宋体" w:cs="Arial"/>
          <w:color w:val="000000"/>
          <w:kern w:val="0"/>
          <w:szCs w:val="21"/>
        </w:rPr>
        <w:t>的阻值与温度的关系.已知M为控温器，电源电压恒为12</w:t>
      </w:r>
      <w:r>
        <w:rPr>
          <w:rFonts w:ascii="宋体" w:hAnsi="宋体" w:eastAsia="宋体" w:cs="Arial"/>
          <w:i/>
          <w:color w:val="000000"/>
          <w:kern w:val="0"/>
          <w:szCs w:val="21"/>
        </w:rPr>
        <w:t>V</w:t>
      </w:r>
      <w:r>
        <w:rPr>
          <w:rFonts w:ascii="宋体" w:hAnsi="宋体" w:eastAsia="宋体" w:cs="Arial"/>
          <w:color w:val="000000"/>
          <w:kern w:val="0"/>
          <w:szCs w:val="21"/>
        </w:rPr>
        <w:t>，</w:t>
      </w:r>
      <w:r>
        <w:rPr>
          <w:rFonts w:ascii="宋体" w:hAnsi="宋体" w:eastAsia="宋体" w:cs="Arial"/>
          <w:i/>
          <w:iCs/>
          <w:color w:val="000000"/>
          <w:kern w:val="0"/>
          <w:szCs w:val="21"/>
        </w:rPr>
        <w:t>R</w:t>
      </w:r>
      <w:r>
        <w:rPr>
          <w:rFonts w:ascii="宋体" w:hAnsi="宋体" w:eastAsia="宋体" w:cs="Arial"/>
          <w:color w:val="000000"/>
          <w:kern w:val="0"/>
          <w:szCs w:val="21"/>
        </w:rPr>
        <w:t>为电阻箱（一种可以改变并读出阻值的变阻器）</w:t>
      </w:r>
      <w:r>
        <w:rPr>
          <w:rFonts w:hint="eastAsia" w:ascii="宋体" w:hAnsi="宋体" w:eastAsia="宋体" w:cs="Arial"/>
          <w:color w:val="000000"/>
          <w:kern w:val="0"/>
          <w:szCs w:val="21"/>
        </w:rPr>
        <w:t xml:space="preserve">。                                    </w:t>
      </w:r>
      <w:r>
        <w:rPr>
          <w:rFonts w:hint="eastAsia" w:ascii="宋体" w:hAnsi="宋体" w:eastAsia="宋体" w:cs="Arial"/>
          <w:color w:val="000000"/>
          <w:kern w:val="0"/>
          <w:szCs w:val="21"/>
        </w:rPr>
        <w:drawing>
          <wp:inline distT="0" distB="0" distL="0" distR="0">
            <wp:extent cx="3933825" cy="1809750"/>
            <wp:effectExtent l="19050" t="0" r="9525" b="0"/>
            <wp:docPr id="1046" name="图片 151"/>
            <wp:cNvGraphicFramePr/>
            <a:graphic xmlns:a="http://schemas.openxmlformats.org/drawingml/2006/main">
              <a:graphicData uri="http://schemas.openxmlformats.org/drawingml/2006/picture">
                <pic:pic xmlns:pic="http://schemas.openxmlformats.org/drawingml/2006/picture">
                  <pic:nvPicPr>
                    <pic:cNvPr id="1046" name="图片 151"/>
                    <pic:cNvPicPr/>
                  </pic:nvPicPr>
                  <pic:blipFill>
                    <a:blip r:embed="rId26" cstate="print"/>
                    <a:srcRect/>
                    <a:stretch>
                      <a:fillRect/>
                    </a:stretch>
                  </pic:blipFill>
                  <pic:spPr>
                    <a:xfrm>
                      <a:off x="0" y="0"/>
                      <a:ext cx="3933825" cy="1809750"/>
                    </a:xfrm>
                    <a:prstGeom prst="rect">
                      <a:avLst/>
                    </a:prstGeom>
                    <a:ln>
                      <a:noFill/>
                    </a:ln>
                  </pic:spPr>
                </pic:pic>
              </a:graphicData>
            </a:graphic>
          </wp:inline>
        </w:drawing>
      </w:r>
    </w:p>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w:t>
      </w:r>
      <w:r>
        <w:rPr>
          <w:rFonts w:hint="eastAsia" w:ascii="宋体" w:hAnsi="宋体" w:eastAsia="宋体" w:cs="Arial"/>
          <w:color w:val="000000"/>
          <w:kern w:val="0"/>
          <w:szCs w:val="21"/>
        </w:rPr>
        <w:t>1</w:t>
      </w:r>
      <w:r>
        <w:rPr>
          <w:rFonts w:ascii="宋体" w:hAnsi="宋体" w:eastAsia="宋体" w:cs="Arial"/>
          <w:color w:val="000000"/>
          <w:kern w:val="0"/>
          <w:szCs w:val="21"/>
        </w:rPr>
        <w:t>）当控温器中液体温度为80</w:t>
      </w:r>
      <w:r>
        <w:rPr>
          <w:rFonts w:hint="eastAsia" w:ascii="宋体" w:hAnsi="宋体" w:eastAsia="宋体" w:cs="宋体"/>
          <w:i/>
          <w:color w:val="000000"/>
          <w:kern w:val="0"/>
          <w:szCs w:val="21"/>
        </w:rPr>
        <w:t>℃</w:t>
      </w:r>
      <w:r>
        <w:rPr>
          <w:rFonts w:ascii="宋体" w:hAnsi="宋体" w:eastAsia="宋体" w:cs="Arial"/>
          <w:color w:val="000000"/>
          <w:kern w:val="0"/>
          <w:szCs w:val="21"/>
        </w:rPr>
        <w:t>，电阻箱阻值为100</w:t>
      </w:r>
      <w:r>
        <w:rPr>
          <w:rFonts w:ascii="宋体" w:hAnsi="宋体" w:eastAsia="宋体" w:cs="Arial"/>
          <w:i/>
          <w:color w:val="000000"/>
          <w:kern w:val="0"/>
          <w:szCs w:val="21"/>
        </w:rPr>
        <w:t>Ω</w:t>
      </w:r>
      <w:r>
        <w:rPr>
          <w:rFonts w:ascii="宋体" w:hAnsi="宋体" w:eastAsia="宋体" w:cs="Arial"/>
          <w:color w:val="000000"/>
          <w:kern w:val="0"/>
          <w:szCs w:val="21"/>
        </w:rPr>
        <w:t>时，电流表的示数为0.1</w:t>
      </w:r>
      <w:r>
        <w:rPr>
          <w:rFonts w:ascii="宋体" w:hAnsi="宋体" w:eastAsia="宋体" w:cs="Arial"/>
          <w:i/>
          <w:color w:val="000000"/>
          <w:kern w:val="0"/>
          <w:szCs w:val="21"/>
        </w:rPr>
        <w:t xml:space="preserve"> A</w:t>
      </w:r>
      <w:r>
        <w:rPr>
          <w:rFonts w:ascii="宋体" w:hAnsi="宋体" w:eastAsia="宋体" w:cs="Arial"/>
          <w:color w:val="000000"/>
          <w:kern w:val="0"/>
          <w:szCs w:val="21"/>
        </w:rPr>
        <w:t>.则该温度下热敏电阻的阻值为</w:t>
      </w:r>
      <w:r>
        <w:rPr>
          <w:rFonts w:ascii="宋体" w:hAnsi="宋体" w:eastAsia="宋体" w:cs="Arial"/>
          <w:color w:val="000000"/>
          <w:kern w:val="0"/>
          <w:szCs w:val="21"/>
          <w:u w:val="single"/>
        </w:rPr>
        <w:t>      </w:t>
      </w:r>
      <w:r>
        <w:rPr>
          <w:rFonts w:ascii="宋体" w:hAnsi="宋体" w:eastAsia="宋体" w:cs="Arial"/>
          <w:i/>
          <w:color w:val="000000"/>
          <w:kern w:val="0"/>
          <w:szCs w:val="21"/>
        </w:rPr>
        <w:t>Ω</w:t>
      </w:r>
      <w:r>
        <w:rPr>
          <w:rFonts w:hint="eastAsia" w:ascii="宋体" w:hAnsi="宋体" w:eastAsia="宋体" w:cs="Arial"/>
          <w:color w:val="000000"/>
          <w:kern w:val="0"/>
          <w:szCs w:val="21"/>
        </w:rPr>
        <w:t>。</w:t>
      </w:r>
    </w:p>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w:t>
      </w:r>
      <w:r>
        <w:rPr>
          <w:rFonts w:hint="eastAsia" w:ascii="宋体" w:hAnsi="宋体" w:eastAsia="宋体" w:cs="Arial"/>
          <w:color w:val="000000"/>
          <w:kern w:val="0"/>
          <w:szCs w:val="21"/>
        </w:rPr>
        <w:t>2</w:t>
      </w:r>
      <w:r>
        <w:rPr>
          <w:rFonts w:ascii="宋体" w:hAnsi="宋体" w:eastAsia="宋体" w:cs="Arial"/>
          <w:color w:val="000000"/>
          <w:kern w:val="0"/>
          <w:szCs w:val="21"/>
        </w:rPr>
        <w:t>）依次改变控温器中的液体温度，同时改变电阻箱的阻值，使电流表的示数始终保持在0.1A.通过计算得到相关数据记录如下.从表中可以看出，在一定温度范围内，该热敏电阻的阻值随温度的升高而</w:t>
      </w:r>
      <w:r>
        <w:rPr>
          <w:rFonts w:ascii="宋体" w:hAnsi="宋体" w:eastAsia="宋体" w:cs="Arial"/>
          <w:color w:val="000000"/>
          <w:kern w:val="0"/>
          <w:szCs w:val="21"/>
          <w:u w:val="single"/>
        </w:rPr>
        <w:t>            </w:t>
      </w:r>
      <w:r>
        <w:rPr>
          <w:rFonts w:hint="eastAsia" w:ascii="宋体" w:hAnsi="宋体" w:eastAsia="宋体" w:cs="Arial"/>
          <w:color w:val="000000"/>
          <w:kern w:val="0"/>
          <w:szCs w:val="21"/>
        </w:rPr>
        <w:t>。</w:t>
      </w:r>
    </w:p>
    <w:tbl>
      <w:tblPr>
        <w:tblStyle w:val="7"/>
        <w:tblpPr w:leftFromText="180" w:rightFromText="180" w:vertAnchor="text" w:horzAnchor="margin" w:tblpXSpec="left" w:tblpY="205"/>
        <w:tblW w:w="7928" w:type="dxa"/>
        <w:tblCellSpacing w:w="15" w:type="dxa"/>
        <w:tblInd w:w="0" w:type="dxa"/>
        <w:tblLayout w:type="fixed"/>
        <w:tblCellMar>
          <w:top w:w="15" w:type="dxa"/>
          <w:left w:w="15" w:type="dxa"/>
          <w:bottom w:w="15" w:type="dxa"/>
          <w:right w:w="15" w:type="dxa"/>
        </w:tblCellMar>
      </w:tblPr>
      <w:tblGrid>
        <w:gridCol w:w="1503"/>
        <w:gridCol w:w="588"/>
        <w:gridCol w:w="691"/>
        <w:gridCol w:w="749"/>
        <w:gridCol w:w="836"/>
        <w:gridCol w:w="864"/>
        <w:gridCol w:w="855"/>
        <w:gridCol w:w="903"/>
        <w:gridCol w:w="939"/>
      </w:tblGrid>
      <w:tr>
        <w:tblPrEx>
          <w:tblLayout w:type="fixed"/>
          <w:tblCellMar>
            <w:top w:w="15" w:type="dxa"/>
            <w:left w:w="15" w:type="dxa"/>
            <w:bottom w:w="15" w:type="dxa"/>
            <w:right w:w="15" w:type="dxa"/>
          </w:tblCellMar>
        </w:tblPrEx>
        <w:trPr>
          <w:tblCellSpacing w:w="15" w:type="dxa"/>
        </w:trPr>
        <w:tc>
          <w:tcPr>
            <w:tcW w:w="145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温度</w:t>
            </w:r>
            <w:r>
              <w:rPr>
                <w:rFonts w:ascii="宋体" w:hAnsi="宋体" w:eastAsia="宋体" w:cs="Arial"/>
                <w:i/>
                <w:iCs/>
                <w:color w:val="000000"/>
                <w:kern w:val="0"/>
                <w:szCs w:val="21"/>
              </w:rPr>
              <w:t>t</w:t>
            </w:r>
            <w:r>
              <w:rPr>
                <w:rFonts w:ascii="宋体" w:hAnsi="宋体" w:eastAsia="宋体" w:cs="Arial"/>
                <w:color w:val="000000"/>
                <w:kern w:val="0"/>
                <w:szCs w:val="21"/>
              </w:rPr>
              <w:t>（</w:t>
            </w:r>
            <w:r>
              <w:rPr>
                <w:rFonts w:hint="eastAsia" w:ascii="宋体" w:hAnsi="宋体" w:eastAsia="宋体" w:cs="宋体"/>
                <w:i/>
                <w:color w:val="000000"/>
                <w:kern w:val="0"/>
                <w:szCs w:val="21"/>
              </w:rPr>
              <w:t>℃</w:t>
            </w:r>
            <w:r>
              <w:rPr>
                <w:rFonts w:ascii="宋体" w:hAnsi="宋体" w:eastAsia="宋体" w:cs="Arial"/>
                <w:color w:val="000000"/>
                <w:kern w:val="0"/>
                <w:szCs w:val="21"/>
              </w:rPr>
              <w:t>）</w:t>
            </w:r>
          </w:p>
        </w:tc>
        <w:tc>
          <w:tcPr>
            <w:tcW w:w="558"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70</w:t>
            </w:r>
          </w:p>
        </w:tc>
        <w:tc>
          <w:tcPr>
            <w:tcW w:w="661"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60</w:t>
            </w:r>
          </w:p>
        </w:tc>
        <w:tc>
          <w:tcPr>
            <w:tcW w:w="719"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50</w:t>
            </w:r>
          </w:p>
        </w:tc>
        <w:tc>
          <w:tcPr>
            <w:tcW w:w="806"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40</w:t>
            </w:r>
          </w:p>
        </w:tc>
        <w:tc>
          <w:tcPr>
            <w:tcW w:w="834"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30</w:t>
            </w:r>
          </w:p>
        </w:tc>
        <w:tc>
          <w:tcPr>
            <w:tcW w:w="82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20</w:t>
            </w:r>
          </w:p>
        </w:tc>
        <w:tc>
          <w:tcPr>
            <w:tcW w:w="873"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10</w:t>
            </w:r>
          </w:p>
        </w:tc>
        <w:tc>
          <w:tcPr>
            <w:tcW w:w="894"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w:t>
            </w:r>
          </w:p>
        </w:tc>
      </w:tr>
      <w:tr>
        <w:tblPrEx>
          <w:tblLayout w:type="fixed"/>
          <w:tblCellMar>
            <w:top w:w="15" w:type="dxa"/>
            <w:left w:w="15" w:type="dxa"/>
            <w:bottom w:w="15" w:type="dxa"/>
            <w:right w:w="15" w:type="dxa"/>
          </w:tblCellMar>
        </w:tblPrEx>
        <w:trPr>
          <w:tblCellSpacing w:w="15" w:type="dxa"/>
        </w:trPr>
        <w:tc>
          <w:tcPr>
            <w:tcW w:w="1458"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电阻</w:t>
            </w:r>
            <w:r>
              <w:rPr>
                <w:rFonts w:ascii="宋体" w:hAnsi="宋体" w:eastAsia="宋体" w:cs="Arial"/>
                <w:i/>
                <w:iCs/>
                <w:color w:val="000000"/>
                <w:kern w:val="0"/>
                <w:szCs w:val="21"/>
              </w:rPr>
              <w:t>R</w:t>
            </w:r>
            <w:r>
              <w:rPr>
                <w:rFonts w:ascii="宋体" w:hAnsi="宋体" w:eastAsia="宋体" w:cs="Arial"/>
                <w:i/>
                <w:color w:val="000000"/>
                <w:kern w:val="0"/>
                <w:szCs w:val="21"/>
                <w:vertAlign w:val="subscript"/>
              </w:rPr>
              <w:t>T</w:t>
            </w:r>
            <w:r>
              <w:rPr>
                <w:rFonts w:ascii="宋体" w:hAnsi="宋体" w:eastAsia="宋体" w:cs="Arial"/>
                <w:color w:val="000000"/>
                <w:kern w:val="0"/>
                <w:szCs w:val="21"/>
              </w:rPr>
              <w:t>（</w:t>
            </w:r>
            <w:r>
              <w:rPr>
                <w:rFonts w:ascii="宋体" w:hAnsi="宋体" w:eastAsia="宋体" w:cs="Arial"/>
                <w:i/>
                <w:color w:val="000000"/>
                <w:kern w:val="0"/>
                <w:szCs w:val="21"/>
              </w:rPr>
              <w:t>Ω</w:t>
            </w:r>
            <w:r>
              <w:rPr>
                <w:rFonts w:ascii="宋体" w:hAnsi="宋体" w:eastAsia="宋体" w:cs="Arial"/>
                <w:color w:val="000000"/>
                <w:kern w:val="0"/>
                <w:szCs w:val="21"/>
              </w:rPr>
              <w:t>）</w:t>
            </w:r>
          </w:p>
        </w:tc>
        <w:tc>
          <w:tcPr>
            <w:tcW w:w="558" w:type="dxa"/>
            <w:tcBorders>
              <w:top w:val="nil"/>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22</w:t>
            </w:r>
          </w:p>
        </w:tc>
        <w:tc>
          <w:tcPr>
            <w:tcW w:w="661" w:type="dxa"/>
            <w:tcBorders>
              <w:top w:val="nil"/>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28</w:t>
            </w:r>
          </w:p>
        </w:tc>
        <w:tc>
          <w:tcPr>
            <w:tcW w:w="719" w:type="dxa"/>
            <w:tcBorders>
              <w:top w:val="nil"/>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35</w:t>
            </w:r>
          </w:p>
        </w:tc>
        <w:tc>
          <w:tcPr>
            <w:tcW w:w="806" w:type="dxa"/>
            <w:tcBorders>
              <w:top w:val="nil"/>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44</w:t>
            </w:r>
          </w:p>
        </w:tc>
        <w:tc>
          <w:tcPr>
            <w:tcW w:w="834" w:type="dxa"/>
            <w:tcBorders>
              <w:top w:val="nil"/>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56</w:t>
            </w:r>
          </w:p>
        </w:tc>
        <w:tc>
          <w:tcPr>
            <w:tcW w:w="825" w:type="dxa"/>
            <w:tcBorders>
              <w:top w:val="nil"/>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73</w:t>
            </w:r>
          </w:p>
        </w:tc>
        <w:tc>
          <w:tcPr>
            <w:tcW w:w="873" w:type="dxa"/>
            <w:tcBorders>
              <w:top w:val="nil"/>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94</w:t>
            </w:r>
          </w:p>
        </w:tc>
        <w:tc>
          <w:tcPr>
            <w:tcW w:w="894" w:type="dxa"/>
            <w:tcBorders>
              <w:top w:val="nil"/>
              <w:left w:val="nil"/>
              <w:bottom w:val="single" w:color="auto" w:sz="8" w:space="0"/>
              <w:right w:val="single" w:color="auto" w:sz="8" w:space="0"/>
            </w:tcBorders>
            <w:tcMar>
              <w:top w:w="0" w:type="dxa"/>
              <w:left w:w="108" w:type="dxa"/>
              <w:bottom w:w="0" w:type="dxa"/>
              <w:right w:w="108" w:type="dxa"/>
            </w:tcMar>
          </w:tcPr>
          <w:p>
            <w:pPr>
              <w:spacing w:before="100" w:beforeAutospacing="1" w:after="100" w:afterAutospacing="1"/>
              <w:rPr>
                <w:rFonts w:ascii="宋体" w:hAnsi="宋体" w:eastAsia="宋体" w:cs="Arial"/>
                <w:color w:val="000000"/>
                <w:kern w:val="0"/>
                <w:szCs w:val="21"/>
              </w:rPr>
            </w:pPr>
            <w:r>
              <w:rPr>
                <w:rFonts w:ascii="宋体" w:hAnsi="宋体" w:eastAsia="宋体" w:cs="Arial"/>
                <w:color w:val="000000"/>
                <w:kern w:val="0"/>
                <w:szCs w:val="21"/>
              </w:rPr>
              <w:t>……</w:t>
            </w:r>
          </w:p>
        </w:tc>
      </w:tr>
    </w:tbl>
    <w:p>
      <w:pPr>
        <w:textAlignment w:val="center"/>
        <w:rPr>
          <w:rFonts w:ascii="宋体" w:hAnsi="宋体" w:eastAsia="宋体"/>
          <w:szCs w:val="21"/>
        </w:rPr>
      </w:pPr>
      <w:r>
        <w:rPr>
          <w:rFonts w:hint="eastAsia" w:ascii="宋体" w:hAnsi="宋体" w:eastAsia="宋体"/>
          <w:szCs w:val="21"/>
        </w:rPr>
        <w:t>20、</w:t>
      </w:r>
      <w:r>
        <w:rPr>
          <w:rFonts w:ascii="宋体" w:hAnsi="宋体" w:eastAsia="宋体"/>
          <w:szCs w:val="21"/>
        </w:rPr>
        <w:t>小希用如图</w:t>
      </w:r>
      <w:r>
        <w:rPr>
          <w:rFonts w:hint="eastAsia" w:ascii="宋体" w:hAnsi="宋体" w:eastAsia="宋体"/>
          <w:szCs w:val="21"/>
        </w:rPr>
        <w:t>（13）</w:t>
      </w:r>
      <w:r>
        <w:rPr>
          <w:rFonts w:ascii="宋体" w:hAnsi="宋体" w:eastAsia="宋体"/>
          <w:szCs w:val="21"/>
        </w:rPr>
        <w:t>所示电路来探究串联电路的电压特点</w:t>
      </w:r>
      <w:r>
        <w:rPr>
          <w:rFonts w:hint="eastAsia" w:ascii="宋体" w:hAnsi="宋体" w:eastAsia="宋体"/>
          <w:szCs w:val="21"/>
        </w:rPr>
        <w:t>。</w:t>
      </w:r>
    </w:p>
    <w:p>
      <w:pPr>
        <w:textAlignment w:val="center"/>
        <w:rPr>
          <w:rFonts w:ascii="宋体" w:hAnsi="宋体" w:eastAsia="宋体"/>
          <w:szCs w:val="21"/>
        </w:rPr>
      </w:pPr>
      <w:r>
        <w:rPr>
          <w:rFonts w:ascii="宋体" w:hAnsi="宋体" w:eastAsia="宋体"/>
          <w:szCs w:val="21"/>
        </w:rPr>
        <w:t>（1）实验中最好选择规格</w:t>
      </w:r>
      <w:r>
        <w:rPr>
          <w:rFonts w:ascii="宋体" w:hAnsi="宋体" w:eastAsia="宋体"/>
          <w:szCs w:val="21"/>
          <w:u w:val="single"/>
        </w:rPr>
        <w:t>          </w:t>
      </w:r>
      <w:r>
        <w:rPr>
          <w:rFonts w:ascii="宋体" w:hAnsi="宋体" w:eastAsia="宋体"/>
          <w:szCs w:val="21"/>
        </w:rPr>
        <w:t>（填“相同”或“不同”）的小灯泡。</w:t>
      </w:r>
    </w:p>
    <w:p>
      <w:pPr>
        <w:textAlignment w:val="center"/>
        <w:rPr>
          <w:rFonts w:ascii="宋体" w:hAnsi="宋体" w:eastAsia="宋体"/>
          <w:szCs w:val="21"/>
        </w:rPr>
      </w:pPr>
      <w:r>
        <w:rPr>
          <w:rFonts w:ascii="宋体" w:hAnsi="宋体" w:eastAsia="宋体"/>
          <w:szCs w:val="21"/>
        </w:rPr>
        <w:t>（2）测出</w:t>
      </w:r>
      <w:r>
        <w:rPr>
          <w:rFonts w:ascii="宋体" w:hAnsi="宋体" w:eastAsia="宋体"/>
          <w:i/>
          <w:iCs/>
          <w:szCs w:val="21"/>
        </w:rPr>
        <w:t>L</w:t>
      </w:r>
      <w:r>
        <w:rPr>
          <w:rFonts w:ascii="宋体" w:hAnsi="宋体" w:eastAsia="宋体"/>
          <w:szCs w:val="21"/>
          <w:vertAlign w:val="subscript"/>
        </w:rPr>
        <w:t>1</w:t>
      </w:r>
      <w:r>
        <w:rPr>
          <w:rFonts w:ascii="宋体" w:hAnsi="宋体" w:eastAsia="宋体"/>
          <w:szCs w:val="21"/>
        </w:rPr>
        <w:t>两端的电压后，小希断开开关，准备拆下电压表，改接在B、C之间。小明认为这样做太麻烦，只需将与A点相连的导线改接到C点即可。</w:t>
      </w:r>
      <w:r>
        <w:rPr>
          <w:rFonts w:hint="eastAsia" w:ascii="宋体" w:hAnsi="宋体" w:eastAsia="宋体"/>
          <w:szCs w:val="21"/>
        </w:rPr>
        <w:t>小希认为</w:t>
      </w:r>
      <w:r>
        <w:rPr>
          <w:rFonts w:ascii="宋体" w:hAnsi="宋体" w:eastAsia="宋体"/>
          <w:szCs w:val="21"/>
        </w:rPr>
        <w:t>小明的办法是错误的，原因是</w:t>
      </w:r>
      <w:r>
        <w:rPr>
          <w:rFonts w:ascii="宋体" w:hAnsi="宋体" w:eastAsia="宋体"/>
          <w:szCs w:val="21"/>
          <w:u w:val="single"/>
        </w:rPr>
        <w:t>                 </w:t>
      </w:r>
      <w:r>
        <w:rPr>
          <w:rFonts w:hint="eastAsia" w:ascii="宋体" w:hAnsi="宋体" w:eastAsia="宋体"/>
          <w:szCs w:val="21"/>
        </w:rPr>
        <w:t>。</w:t>
      </w:r>
    </w:p>
    <w:p>
      <w:pPr>
        <w:jc w:val="both"/>
        <w:textAlignment w:val="center"/>
        <w:rPr>
          <w:rFonts w:ascii="宋体" w:hAnsi="宋体" w:eastAsia="宋体"/>
          <w:szCs w:val="21"/>
        </w:rPr>
      </w:pPr>
      <w:r>
        <w:rPr>
          <w:rFonts w:ascii="宋体" w:hAnsi="宋体" w:eastAsia="宋体"/>
          <w:szCs w:val="21"/>
        </w:rPr>
        <w:t>（3）用电压表分别测出A与B、B与C、A与C两点间的电压为</w:t>
      </w:r>
      <w:r>
        <w:rPr>
          <w:rFonts w:ascii="宋体" w:hAnsi="宋体" w:eastAsia="宋体"/>
          <w:i/>
          <w:iCs/>
          <w:szCs w:val="21"/>
        </w:rPr>
        <w:t>U</w:t>
      </w:r>
      <w:r>
        <w:rPr>
          <w:rFonts w:ascii="宋体" w:hAnsi="宋体" w:eastAsia="宋体"/>
          <w:szCs w:val="21"/>
          <w:vertAlign w:val="subscript"/>
        </w:rPr>
        <w:t>AB</w:t>
      </w:r>
      <w:r>
        <w:rPr>
          <w:rFonts w:ascii="宋体" w:hAnsi="宋体" w:eastAsia="宋体"/>
          <w:szCs w:val="21"/>
        </w:rPr>
        <w:t>、</w:t>
      </w:r>
      <w:r>
        <w:rPr>
          <w:rFonts w:ascii="宋体" w:hAnsi="宋体" w:eastAsia="宋体"/>
          <w:i/>
          <w:iCs/>
          <w:szCs w:val="21"/>
        </w:rPr>
        <w:t>U</w:t>
      </w:r>
      <w:r>
        <w:rPr>
          <w:rFonts w:ascii="宋体" w:hAnsi="宋体" w:eastAsia="宋体"/>
          <w:szCs w:val="21"/>
          <w:vertAlign w:val="subscript"/>
        </w:rPr>
        <w:t>BC</w:t>
      </w:r>
      <w:r>
        <w:rPr>
          <w:rFonts w:ascii="宋体" w:hAnsi="宋体" w:eastAsia="宋体"/>
          <w:szCs w:val="21"/>
        </w:rPr>
        <w:t>、</w:t>
      </w:r>
      <w:r>
        <w:rPr>
          <w:rFonts w:ascii="宋体" w:hAnsi="宋体" w:eastAsia="宋体"/>
          <w:i/>
          <w:iCs/>
          <w:szCs w:val="21"/>
        </w:rPr>
        <w:t>U</w:t>
      </w:r>
      <w:r>
        <w:rPr>
          <w:rFonts w:ascii="宋体" w:hAnsi="宋体" w:eastAsia="宋体"/>
          <w:szCs w:val="21"/>
          <w:vertAlign w:val="subscript"/>
        </w:rPr>
        <w:t>AC</w:t>
      </w:r>
      <w:r>
        <w:rPr>
          <w:rFonts w:ascii="宋体" w:hAnsi="宋体" w:eastAsia="宋体"/>
          <w:szCs w:val="21"/>
        </w:rPr>
        <w:t>。经过多次实验，得到的数据记录在下表中。分析实验数据，你可得到串联电路的电压特点是</w:t>
      </w:r>
      <w:r>
        <w:rPr>
          <w:rFonts w:ascii="宋体" w:hAnsi="宋体" w:eastAsia="宋体"/>
          <w:szCs w:val="21"/>
          <w:u w:val="single"/>
        </w:rPr>
        <w:t>     </w:t>
      </w:r>
      <w:r>
        <w:rPr>
          <w:rFonts w:ascii="宋体" w:hAnsi="宋体" w:eastAsia="宋体"/>
          <w:szCs w:val="21"/>
        </w:rPr>
        <w:t>（用公式表示）</w:t>
      </w:r>
      <w:r>
        <w:rPr>
          <w:rFonts w:hint="eastAsia" w:ascii="宋体" w:hAnsi="宋体" w:eastAsia="宋体"/>
          <w:szCs w:val="21"/>
        </w:rPr>
        <w:t>。</w:t>
      </w:r>
    </w:p>
    <w:tbl>
      <w:tblPr>
        <w:tblStyle w:val="7"/>
        <w:tblpPr w:leftFromText="180" w:rightFromText="180" w:vertAnchor="text" w:horzAnchor="page" w:tblpX="4606" w:tblpY="195"/>
        <w:tblW w:w="3466" w:type="dxa"/>
        <w:tblCellSpacing w:w="15" w:type="dxa"/>
        <w:tblInd w:w="0" w:type="dxa"/>
        <w:tblLayout w:type="fixed"/>
        <w:tblCellMar>
          <w:top w:w="15" w:type="dxa"/>
          <w:left w:w="15" w:type="dxa"/>
          <w:bottom w:w="15" w:type="dxa"/>
          <w:right w:w="15" w:type="dxa"/>
        </w:tblCellMar>
      </w:tblPr>
      <w:tblGrid>
        <w:gridCol w:w="1035"/>
        <w:gridCol w:w="821"/>
        <w:gridCol w:w="770"/>
        <w:gridCol w:w="840"/>
      </w:tblGrid>
      <w:tr>
        <w:tblPrEx>
          <w:tblLayout w:type="fixed"/>
          <w:tblCellMar>
            <w:top w:w="15" w:type="dxa"/>
            <w:left w:w="15" w:type="dxa"/>
            <w:bottom w:w="15" w:type="dxa"/>
            <w:right w:w="15" w:type="dxa"/>
          </w:tblCellMar>
        </w:tblPrEx>
        <w:trPr>
          <w:trHeight w:val="388" w:hRule="atLeast"/>
          <w:tblCellSpacing w:w="15" w:type="dxa"/>
        </w:trPr>
        <w:tc>
          <w:tcPr>
            <w:tcW w:w="99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实验次数</w:t>
            </w:r>
          </w:p>
        </w:tc>
        <w:tc>
          <w:tcPr>
            <w:tcW w:w="791" w:type="dxa"/>
            <w:tcBorders>
              <w:top w:val="single" w:color="000000" w:sz="8" w:space="0"/>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i/>
                <w:szCs w:val="21"/>
              </w:rPr>
            </w:pPr>
            <w:r>
              <w:rPr>
                <w:rFonts w:ascii="宋体" w:hAnsi="宋体" w:eastAsia="宋体"/>
                <w:i/>
                <w:szCs w:val="21"/>
              </w:rPr>
              <w:t>U</w:t>
            </w:r>
            <w:r>
              <w:rPr>
                <w:rFonts w:ascii="宋体" w:hAnsi="宋体" w:eastAsia="宋体"/>
                <w:i/>
                <w:szCs w:val="21"/>
                <w:vertAlign w:val="subscript"/>
              </w:rPr>
              <w:t>AB</w:t>
            </w:r>
            <w:r>
              <w:rPr>
                <w:rFonts w:ascii="宋体" w:hAnsi="宋体" w:eastAsia="宋体"/>
                <w:i/>
                <w:szCs w:val="21"/>
              </w:rPr>
              <w:t>/V</w:t>
            </w:r>
          </w:p>
        </w:tc>
        <w:tc>
          <w:tcPr>
            <w:tcW w:w="740" w:type="dxa"/>
            <w:tcBorders>
              <w:top w:val="single" w:color="000000" w:sz="8" w:space="0"/>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i/>
                <w:szCs w:val="21"/>
              </w:rPr>
            </w:pPr>
            <w:r>
              <w:rPr>
                <w:rFonts w:ascii="宋体" w:hAnsi="宋体" w:eastAsia="宋体"/>
                <w:i/>
                <w:szCs w:val="21"/>
              </w:rPr>
              <w:t>U</w:t>
            </w:r>
            <w:r>
              <w:rPr>
                <w:rFonts w:ascii="宋体" w:hAnsi="宋体" w:eastAsia="宋体"/>
                <w:i/>
                <w:szCs w:val="21"/>
                <w:vertAlign w:val="subscript"/>
              </w:rPr>
              <w:t>BC</w:t>
            </w:r>
            <w:r>
              <w:rPr>
                <w:rFonts w:ascii="宋体" w:hAnsi="宋体" w:eastAsia="宋体"/>
                <w:i/>
                <w:szCs w:val="21"/>
              </w:rPr>
              <w:t>/V</w:t>
            </w:r>
          </w:p>
        </w:tc>
        <w:tc>
          <w:tcPr>
            <w:tcW w:w="795" w:type="dxa"/>
            <w:tcBorders>
              <w:top w:val="single" w:color="000000" w:sz="8" w:space="0"/>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i/>
                <w:szCs w:val="21"/>
              </w:rPr>
            </w:pPr>
            <w:r>
              <w:rPr>
                <w:rFonts w:ascii="宋体" w:hAnsi="宋体" w:eastAsia="宋体"/>
                <w:i/>
                <w:szCs w:val="21"/>
              </w:rPr>
              <w:t>U</w:t>
            </w:r>
            <w:r>
              <w:rPr>
                <w:rFonts w:ascii="宋体" w:hAnsi="宋体" w:eastAsia="宋体"/>
                <w:i/>
                <w:szCs w:val="21"/>
                <w:vertAlign w:val="subscript"/>
              </w:rPr>
              <w:t>AC</w:t>
            </w:r>
            <w:r>
              <w:rPr>
                <w:rFonts w:ascii="宋体" w:hAnsi="宋体" w:eastAsia="宋体"/>
                <w:i/>
                <w:szCs w:val="21"/>
              </w:rPr>
              <w:t>/V</w:t>
            </w:r>
          </w:p>
        </w:tc>
      </w:tr>
      <w:tr>
        <w:tblPrEx>
          <w:tblLayout w:type="fixed"/>
          <w:tblCellMar>
            <w:top w:w="15" w:type="dxa"/>
            <w:left w:w="15" w:type="dxa"/>
            <w:bottom w:w="15" w:type="dxa"/>
            <w:right w:w="15" w:type="dxa"/>
          </w:tblCellMar>
        </w:tblPrEx>
        <w:trPr>
          <w:trHeight w:val="311" w:hRule="atLeast"/>
          <w:tblCellSpacing w:w="15" w:type="dxa"/>
        </w:trPr>
        <w:tc>
          <w:tcPr>
            <w:tcW w:w="990" w:type="dxa"/>
            <w:tcBorders>
              <w:top w:val="nil"/>
              <w:left w:val="single" w:color="000000" w:sz="8" w:space="0"/>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1</w:t>
            </w:r>
          </w:p>
        </w:tc>
        <w:tc>
          <w:tcPr>
            <w:tcW w:w="791" w:type="dxa"/>
            <w:tcBorders>
              <w:top w:val="nil"/>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0.8</w:t>
            </w:r>
          </w:p>
        </w:tc>
        <w:tc>
          <w:tcPr>
            <w:tcW w:w="740" w:type="dxa"/>
            <w:tcBorders>
              <w:top w:val="nil"/>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2.2</w:t>
            </w:r>
          </w:p>
        </w:tc>
        <w:tc>
          <w:tcPr>
            <w:tcW w:w="795" w:type="dxa"/>
            <w:tcBorders>
              <w:top w:val="nil"/>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3.0</w:t>
            </w:r>
          </w:p>
        </w:tc>
      </w:tr>
      <w:tr>
        <w:tblPrEx>
          <w:tblLayout w:type="fixed"/>
          <w:tblCellMar>
            <w:top w:w="15" w:type="dxa"/>
            <w:left w:w="15" w:type="dxa"/>
            <w:bottom w:w="15" w:type="dxa"/>
            <w:right w:w="15" w:type="dxa"/>
          </w:tblCellMar>
        </w:tblPrEx>
        <w:trPr>
          <w:trHeight w:val="301" w:hRule="atLeast"/>
          <w:tblCellSpacing w:w="15" w:type="dxa"/>
        </w:trPr>
        <w:tc>
          <w:tcPr>
            <w:tcW w:w="990" w:type="dxa"/>
            <w:tcBorders>
              <w:top w:val="nil"/>
              <w:left w:val="single" w:color="000000" w:sz="8" w:space="0"/>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2</w:t>
            </w:r>
          </w:p>
        </w:tc>
        <w:tc>
          <w:tcPr>
            <w:tcW w:w="791" w:type="dxa"/>
            <w:tcBorders>
              <w:top w:val="nil"/>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1.0</w:t>
            </w:r>
          </w:p>
        </w:tc>
        <w:tc>
          <w:tcPr>
            <w:tcW w:w="740" w:type="dxa"/>
            <w:tcBorders>
              <w:top w:val="nil"/>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2.0</w:t>
            </w:r>
          </w:p>
        </w:tc>
        <w:tc>
          <w:tcPr>
            <w:tcW w:w="795" w:type="dxa"/>
            <w:tcBorders>
              <w:top w:val="nil"/>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3.0</w:t>
            </w:r>
          </w:p>
        </w:tc>
      </w:tr>
      <w:tr>
        <w:tblPrEx>
          <w:tblLayout w:type="fixed"/>
          <w:tblCellMar>
            <w:top w:w="15" w:type="dxa"/>
            <w:left w:w="15" w:type="dxa"/>
            <w:bottom w:w="15" w:type="dxa"/>
            <w:right w:w="15" w:type="dxa"/>
          </w:tblCellMar>
        </w:tblPrEx>
        <w:trPr>
          <w:trHeight w:val="311" w:hRule="atLeast"/>
          <w:tblCellSpacing w:w="15" w:type="dxa"/>
        </w:trPr>
        <w:tc>
          <w:tcPr>
            <w:tcW w:w="990" w:type="dxa"/>
            <w:tcBorders>
              <w:top w:val="nil"/>
              <w:left w:val="single" w:color="000000" w:sz="8" w:space="0"/>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3</w:t>
            </w:r>
          </w:p>
        </w:tc>
        <w:tc>
          <w:tcPr>
            <w:tcW w:w="791" w:type="dxa"/>
            <w:tcBorders>
              <w:top w:val="nil"/>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1.2</w:t>
            </w:r>
          </w:p>
        </w:tc>
        <w:tc>
          <w:tcPr>
            <w:tcW w:w="740" w:type="dxa"/>
            <w:tcBorders>
              <w:top w:val="nil"/>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1.8</w:t>
            </w:r>
          </w:p>
        </w:tc>
        <w:tc>
          <w:tcPr>
            <w:tcW w:w="795" w:type="dxa"/>
            <w:tcBorders>
              <w:top w:val="nil"/>
              <w:left w:val="nil"/>
              <w:bottom w:val="single" w:color="000000" w:sz="8" w:space="0"/>
              <w:right w:val="single" w:color="000000" w:sz="8" w:space="0"/>
            </w:tcBorders>
            <w:tcMar>
              <w:top w:w="0" w:type="dxa"/>
              <w:left w:w="0" w:type="dxa"/>
              <w:bottom w:w="0" w:type="dxa"/>
              <w:right w:w="0" w:type="dxa"/>
            </w:tcMar>
          </w:tcPr>
          <w:p>
            <w:pPr>
              <w:textAlignment w:val="center"/>
              <w:rPr>
                <w:rFonts w:ascii="宋体" w:hAnsi="宋体" w:eastAsia="宋体"/>
                <w:szCs w:val="21"/>
              </w:rPr>
            </w:pPr>
            <w:r>
              <w:rPr>
                <w:rFonts w:ascii="宋体" w:hAnsi="宋体" w:eastAsia="宋体"/>
                <w:szCs w:val="21"/>
              </w:rPr>
              <w:t>3.0</w:t>
            </w:r>
          </w:p>
        </w:tc>
      </w:tr>
    </w:tbl>
    <w:p>
      <w:pPr>
        <w:textAlignment w:val="center"/>
        <w:rPr>
          <w:rFonts w:ascii="宋体" w:hAnsi="宋体" w:eastAsia="宋体"/>
          <w:szCs w:val="21"/>
        </w:rPr>
      </w:pPr>
      <w:r>
        <w:rPr>
          <w:rFonts w:hint="eastAsia" w:ascii="宋体" w:hAnsi="宋体" w:eastAsia="宋体"/>
          <w:szCs w:val="21"/>
        </w:rPr>
        <w:drawing>
          <wp:inline distT="0" distB="0" distL="0" distR="0">
            <wp:extent cx="1552575" cy="1362075"/>
            <wp:effectExtent l="19050" t="0" r="9525" b="0"/>
            <wp:docPr id="1047" name="图片 154"/>
            <wp:cNvGraphicFramePr/>
            <a:graphic xmlns:a="http://schemas.openxmlformats.org/drawingml/2006/main">
              <a:graphicData uri="http://schemas.openxmlformats.org/drawingml/2006/picture">
                <pic:pic xmlns:pic="http://schemas.openxmlformats.org/drawingml/2006/picture">
                  <pic:nvPicPr>
                    <pic:cNvPr id="1047" name="图片 154"/>
                    <pic:cNvPicPr/>
                  </pic:nvPicPr>
                  <pic:blipFill>
                    <a:blip r:embed="rId27" cstate="print"/>
                    <a:srcRect/>
                    <a:stretch>
                      <a:fillRect/>
                    </a:stretch>
                  </pic:blipFill>
                  <pic:spPr>
                    <a:xfrm>
                      <a:off x="0" y="0"/>
                      <a:ext cx="1552575" cy="1362075"/>
                    </a:xfrm>
                    <a:prstGeom prst="rect">
                      <a:avLst/>
                    </a:prstGeom>
                    <a:ln>
                      <a:noFill/>
                    </a:ln>
                  </pic:spPr>
                </pic:pic>
              </a:graphicData>
            </a:graphic>
          </wp:inline>
        </w:drawing>
      </w:r>
    </w:p>
    <w:p>
      <w:pPr>
        <w:pStyle w:val="5"/>
        <w:rPr>
          <w:rFonts w:ascii="宋体" w:hAnsi="宋体" w:eastAsia="宋体" w:cs="Arial"/>
          <w:color w:val="000000"/>
          <w:sz w:val="21"/>
          <w:szCs w:val="21"/>
        </w:rPr>
      </w:pPr>
      <w:r>
        <w:rPr>
          <w:rFonts w:hint="eastAsia" w:ascii="宋体" w:hAnsi="宋体" w:eastAsia="宋体" w:cs="Arial"/>
          <w:color w:val="000000"/>
          <w:sz w:val="21"/>
          <w:szCs w:val="21"/>
        </w:rPr>
        <w:t>21.现有下列如图（14）器材：学生电源（6</w:t>
      </w:r>
      <w:r>
        <w:rPr>
          <w:rFonts w:hint="eastAsia" w:ascii="宋体" w:hAnsi="宋体" w:eastAsia="宋体" w:cs="Arial"/>
          <w:i/>
          <w:color w:val="000000"/>
          <w:sz w:val="21"/>
          <w:szCs w:val="21"/>
        </w:rPr>
        <w:t>V</w:t>
      </w:r>
      <w:r>
        <w:rPr>
          <w:rFonts w:hint="eastAsia" w:ascii="宋体" w:hAnsi="宋体" w:eastAsia="宋体" w:cs="Arial"/>
          <w:color w:val="000000"/>
          <w:sz w:val="21"/>
          <w:szCs w:val="21"/>
        </w:rPr>
        <w:t>），电流表（0﹣0.6</w:t>
      </w:r>
      <w:r>
        <w:rPr>
          <w:rFonts w:hint="eastAsia" w:ascii="宋体" w:hAnsi="宋体" w:eastAsia="宋体" w:cs="Arial"/>
          <w:i/>
          <w:color w:val="000000"/>
          <w:sz w:val="21"/>
          <w:szCs w:val="21"/>
        </w:rPr>
        <w:t>A</w:t>
      </w:r>
      <w:r>
        <w:rPr>
          <w:rFonts w:hint="eastAsia" w:ascii="宋体" w:hAnsi="宋体" w:eastAsia="宋体" w:cs="Arial"/>
          <w:color w:val="000000"/>
          <w:sz w:val="21"/>
          <w:szCs w:val="21"/>
        </w:rPr>
        <w:t>，0﹣3</w:t>
      </w:r>
      <w:r>
        <w:rPr>
          <w:rFonts w:hint="eastAsia" w:ascii="宋体" w:hAnsi="宋体" w:eastAsia="宋体" w:cs="Arial"/>
          <w:i/>
          <w:color w:val="000000"/>
          <w:sz w:val="21"/>
          <w:szCs w:val="21"/>
        </w:rPr>
        <w:t>A</w:t>
      </w:r>
      <w:r>
        <w:rPr>
          <w:rFonts w:hint="eastAsia" w:ascii="宋体" w:hAnsi="宋体" w:eastAsia="宋体" w:cs="Arial"/>
          <w:color w:val="000000"/>
          <w:sz w:val="21"/>
          <w:szCs w:val="21"/>
        </w:rPr>
        <w:t>）、电压表（0﹣3</w:t>
      </w:r>
      <w:r>
        <w:rPr>
          <w:rFonts w:hint="eastAsia" w:ascii="宋体" w:hAnsi="宋体" w:eastAsia="宋体" w:cs="Arial"/>
          <w:i/>
          <w:color w:val="000000"/>
          <w:sz w:val="21"/>
          <w:szCs w:val="21"/>
        </w:rPr>
        <w:t>V</w:t>
      </w:r>
      <w:r>
        <w:rPr>
          <w:rFonts w:hint="eastAsia" w:ascii="宋体" w:hAnsi="宋体" w:eastAsia="宋体" w:cs="Arial"/>
          <w:color w:val="000000"/>
          <w:sz w:val="21"/>
          <w:szCs w:val="21"/>
        </w:rPr>
        <w:t>，0﹣15</w:t>
      </w:r>
      <w:r>
        <w:rPr>
          <w:rFonts w:hint="eastAsia" w:ascii="宋体" w:hAnsi="宋体" w:eastAsia="宋体" w:cs="Arial"/>
          <w:i/>
          <w:color w:val="000000"/>
          <w:sz w:val="21"/>
          <w:szCs w:val="21"/>
        </w:rPr>
        <w:t>V</w:t>
      </w:r>
      <w:r>
        <w:rPr>
          <w:rFonts w:hint="eastAsia" w:ascii="宋体" w:hAnsi="宋体" w:eastAsia="宋体" w:cs="Arial"/>
          <w:color w:val="000000"/>
          <w:sz w:val="21"/>
          <w:szCs w:val="21"/>
        </w:rPr>
        <w:t>）、定值电阻（5</w:t>
      </w:r>
      <w:r>
        <w:rPr>
          <w:rFonts w:hint="eastAsia" w:ascii="宋体" w:hAnsi="宋体" w:eastAsia="宋体" w:cs="Arial"/>
          <w:i/>
          <w:color w:val="000000"/>
          <w:sz w:val="21"/>
          <w:szCs w:val="21"/>
        </w:rPr>
        <w:t>Ω</w:t>
      </w:r>
      <w:r>
        <w:rPr>
          <w:rFonts w:hint="eastAsia" w:ascii="宋体" w:hAnsi="宋体" w:eastAsia="宋体" w:cs="Arial"/>
          <w:color w:val="000000"/>
          <w:sz w:val="21"/>
          <w:szCs w:val="21"/>
        </w:rPr>
        <w:t>、10</w:t>
      </w:r>
      <w:r>
        <w:rPr>
          <w:rFonts w:hint="eastAsia" w:ascii="宋体" w:hAnsi="宋体" w:eastAsia="宋体" w:cs="Arial"/>
          <w:i/>
          <w:color w:val="000000"/>
          <w:sz w:val="21"/>
          <w:szCs w:val="21"/>
        </w:rPr>
        <w:t>Ω</w:t>
      </w:r>
      <w:r>
        <w:rPr>
          <w:rFonts w:hint="eastAsia" w:ascii="宋体" w:hAnsi="宋体" w:eastAsia="宋体" w:cs="Arial"/>
          <w:color w:val="000000"/>
          <w:sz w:val="21"/>
          <w:szCs w:val="21"/>
        </w:rPr>
        <w:t>、20</w:t>
      </w:r>
      <w:r>
        <w:rPr>
          <w:rFonts w:hint="eastAsia" w:ascii="宋体" w:hAnsi="宋体" w:eastAsia="宋体" w:cs="Arial"/>
          <w:i/>
          <w:color w:val="000000"/>
          <w:sz w:val="21"/>
          <w:szCs w:val="21"/>
        </w:rPr>
        <w:t>Ω</w:t>
      </w:r>
      <w:r>
        <w:rPr>
          <w:rFonts w:hint="eastAsia" w:ascii="宋体" w:hAnsi="宋体" w:eastAsia="宋体" w:cs="Arial"/>
          <w:color w:val="000000"/>
          <w:sz w:val="21"/>
          <w:szCs w:val="21"/>
        </w:rPr>
        <w:t xml:space="preserve">各一个）、开关、滑动变阻器和导线若干，利用这些器材探究“电压不变时，电流与电阻的关系” </w:t>
      </w:r>
    </w:p>
    <w:p>
      <w:pPr>
        <w:pStyle w:val="5"/>
        <w:rPr>
          <w:rFonts w:ascii="宋体" w:hAnsi="宋体" w:eastAsia="宋体" w:cs="Arial"/>
          <w:color w:val="000000"/>
          <w:sz w:val="21"/>
          <w:szCs w:val="21"/>
        </w:rPr>
      </w:pPr>
      <w:r>
        <w:rPr>
          <w:rFonts w:ascii="宋体" w:hAnsi="宋体" w:eastAsia="宋体" w:cs="Arial"/>
          <w:color w:val="000000"/>
          <w:szCs w:val="21"/>
        </w:rPr>
        <w:drawing>
          <wp:inline distT="0" distB="0" distL="0" distR="0">
            <wp:extent cx="4871720" cy="1819275"/>
            <wp:effectExtent l="19050" t="0" r="5080" b="0"/>
            <wp:docPr id="1048" name="图片 157"/>
            <wp:cNvGraphicFramePr/>
            <a:graphic xmlns:a="http://schemas.openxmlformats.org/drawingml/2006/main">
              <a:graphicData uri="http://schemas.openxmlformats.org/drawingml/2006/picture">
                <pic:pic xmlns:pic="http://schemas.openxmlformats.org/drawingml/2006/picture">
                  <pic:nvPicPr>
                    <pic:cNvPr id="1048" name="图片 157"/>
                    <pic:cNvPicPr/>
                  </pic:nvPicPr>
                  <pic:blipFill>
                    <a:blip r:embed="rId28" cstate="print"/>
                    <a:srcRect l="3033"/>
                    <a:stretch>
                      <a:fillRect/>
                    </a:stretch>
                  </pic:blipFill>
                  <pic:spPr>
                    <a:xfrm>
                      <a:off x="0" y="0"/>
                      <a:ext cx="4871720" cy="1819275"/>
                    </a:xfrm>
                    <a:prstGeom prst="rect">
                      <a:avLst/>
                    </a:prstGeom>
                    <a:ln>
                      <a:noFill/>
                    </a:ln>
                  </pic:spPr>
                </pic:pic>
              </a:graphicData>
            </a:graphic>
          </wp:inline>
        </w:drawing>
      </w:r>
      <w:r>
        <w:rPr>
          <w:rFonts w:hint="eastAsia" w:ascii="宋体" w:hAnsi="宋体" w:eastAsia="宋体" w:cs="Arial"/>
          <w:color w:val="000000"/>
          <w:sz w:val="21"/>
          <w:szCs w:val="21"/>
        </w:rPr>
        <w:t>（1）实验中依次接入三个定值电阻，调节滑动变阻器的滑片，保持电压表示数不变，记下电流表的示数，利用描点法得到如图丙所示的电流</w:t>
      </w:r>
      <w:r>
        <w:rPr>
          <w:rFonts w:hint="eastAsia" w:ascii="宋体" w:hAnsi="宋体" w:eastAsia="宋体" w:cs="Arial"/>
          <w:i/>
          <w:color w:val="000000"/>
          <w:sz w:val="21"/>
          <w:szCs w:val="21"/>
        </w:rPr>
        <w:t>I</w:t>
      </w:r>
      <w:r>
        <w:rPr>
          <w:rFonts w:hint="eastAsia" w:ascii="宋体" w:hAnsi="宋体" w:eastAsia="宋体" w:cs="Arial"/>
          <w:color w:val="000000"/>
          <w:sz w:val="21"/>
          <w:szCs w:val="21"/>
        </w:rPr>
        <w:t>随电阻</w:t>
      </w:r>
      <w:r>
        <w:rPr>
          <w:rFonts w:hint="eastAsia" w:ascii="宋体" w:hAnsi="宋体" w:eastAsia="宋体" w:cs="Arial"/>
          <w:i/>
          <w:color w:val="000000"/>
          <w:sz w:val="21"/>
          <w:szCs w:val="21"/>
        </w:rPr>
        <w:t>R</w:t>
      </w:r>
      <w:r>
        <w:rPr>
          <w:rFonts w:hint="eastAsia" w:ascii="宋体" w:hAnsi="宋体" w:eastAsia="宋体" w:cs="Arial"/>
          <w:color w:val="000000"/>
          <w:sz w:val="21"/>
          <w:szCs w:val="21"/>
        </w:rPr>
        <w:t>变化的图象．由图象可以得出结论</w:t>
      </w:r>
      <w:r>
        <w:rPr>
          <w:rFonts w:hint="eastAsia" w:ascii="宋体" w:hAnsi="宋体" w:eastAsia="宋体" w:cs="Arial"/>
          <w:color w:val="000000"/>
          <w:sz w:val="21"/>
          <w:szCs w:val="21"/>
          <w:u w:val="single"/>
        </w:rPr>
        <w:t xml:space="preserve">                                            </w:t>
      </w:r>
      <w:r>
        <w:rPr>
          <w:rFonts w:hint="eastAsia" w:ascii="宋体" w:hAnsi="宋体" w:eastAsia="宋体" w:cs="Arial"/>
          <w:color w:val="000000"/>
          <w:sz w:val="21"/>
          <w:szCs w:val="21"/>
        </w:rPr>
        <w:t>。</w:t>
      </w:r>
    </w:p>
    <w:p>
      <w:pPr>
        <w:pStyle w:val="5"/>
        <w:rPr>
          <w:rFonts w:ascii="宋体" w:hAnsi="宋体" w:eastAsia="宋体" w:cs="Arial"/>
          <w:color w:val="000000"/>
          <w:sz w:val="21"/>
          <w:szCs w:val="21"/>
        </w:rPr>
      </w:pPr>
      <w:r>
        <w:rPr>
          <w:rFonts w:hint="eastAsia" w:ascii="宋体" w:hAnsi="宋体" w:eastAsia="宋体" w:cs="Arial"/>
          <w:color w:val="000000"/>
          <w:sz w:val="21"/>
          <w:szCs w:val="21"/>
        </w:rPr>
        <w:t>（2）上述实验中，小强用5</w:t>
      </w:r>
      <w:r>
        <w:rPr>
          <w:rFonts w:hint="eastAsia" w:ascii="宋体" w:hAnsi="宋体" w:eastAsia="宋体" w:cs="Arial"/>
          <w:i/>
          <w:color w:val="000000"/>
          <w:sz w:val="21"/>
          <w:szCs w:val="21"/>
        </w:rPr>
        <w:t>Ω</w:t>
      </w:r>
      <w:r>
        <w:rPr>
          <w:rFonts w:hint="eastAsia" w:ascii="宋体" w:hAnsi="宋体" w:eastAsia="宋体" w:cs="Arial"/>
          <w:color w:val="000000"/>
          <w:sz w:val="21"/>
          <w:szCs w:val="21"/>
        </w:rPr>
        <w:t>的电阻做完实验后，保持滑动变阻器滑片的位置不变，接着把</w:t>
      </w:r>
      <w:r>
        <w:rPr>
          <w:rFonts w:hint="eastAsia" w:ascii="宋体" w:hAnsi="宋体" w:eastAsia="宋体" w:cs="Arial"/>
          <w:i/>
          <w:color w:val="000000"/>
          <w:sz w:val="21"/>
          <w:szCs w:val="21"/>
        </w:rPr>
        <w:t>R</w:t>
      </w:r>
      <w:r>
        <w:rPr>
          <w:rFonts w:hint="eastAsia" w:ascii="宋体" w:hAnsi="宋体" w:eastAsia="宋体" w:cs="Arial"/>
          <w:color w:val="000000"/>
          <w:sz w:val="21"/>
          <w:szCs w:val="21"/>
        </w:rPr>
        <w:t>换为10</w:t>
      </w:r>
      <w:r>
        <w:rPr>
          <w:rFonts w:hint="eastAsia" w:ascii="宋体" w:hAnsi="宋体" w:eastAsia="宋体" w:cs="Arial"/>
          <w:i/>
          <w:color w:val="000000"/>
          <w:sz w:val="21"/>
          <w:szCs w:val="21"/>
        </w:rPr>
        <w:t>Ω</w:t>
      </w:r>
      <w:r>
        <w:rPr>
          <w:rFonts w:hint="eastAsia" w:ascii="宋体" w:hAnsi="宋体" w:eastAsia="宋体" w:cs="Arial"/>
          <w:color w:val="000000"/>
          <w:sz w:val="21"/>
          <w:szCs w:val="21"/>
        </w:rPr>
        <w:t>的电阻接入电路，闭合开关，向</w:t>
      </w:r>
      <w:r>
        <w:rPr>
          <w:rFonts w:hint="eastAsia" w:ascii="宋体" w:hAnsi="宋体" w:eastAsia="宋体" w:cs="Arial"/>
          <w:color w:val="000000"/>
          <w:sz w:val="21"/>
          <w:szCs w:val="21"/>
          <w:u w:val="single"/>
        </w:rPr>
        <w:t xml:space="preserve">　　   </w:t>
      </w:r>
      <w:r>
        <w:rPr>
          <w:rFonts w:hint="eastAsia" w:ascii="宋体" w:hAnsi="宋体" w:eastAsia="宋体" w:cs="Arial"/>
          <w:color w:val="000000"/>
          <w:sz w:val="21"/>
          <w:szCs w:val="21"/>
        </w:rPr>
        <w:t>（选填“A”或“B”）端移动滑片。</w:t>
      </w:r>
      <w:r>
        <w:rPr>
          <w:rFonts w:ascii="宋体" w:hAnsi="宋体" w:eastAsia="宋体" w:cs="Arial"/>
          <w:color w:val="000000"/>
          <w:sz w:val="21"/>
          <w:szCs w:val="21"/>
        </w:rPr>
        <w:t xml:space="preserve"> </w:t>
      </w:r>
    </w:p>
    <w:p>
      <w:pPr>
        <w:pStyle w:val="5"/>
        <w:rPr>
          <w:rFonts w:ascii="宋体" w:hAnsi="宋体" w:eastAsia="宋体" w:cs="Arial"/>
          <w:color w:val="000000"/>
          <w:sz w:val="21"/>
          <w:szCs w:val="21"/>
        </w:rPr>
      </w:pPr>
      <w:r>
        <w:rPr>
          <w:rFonts w:hint="eastAsia" w:ascii="宋体" w:hAnsi="宋体" w:eastAsia="宋体" w:cs="Arial"/>
          <w:color w:val="000000"/>
          <w:sz w:val="21"/>
          <w:szCs w:val="21"/>
        </w:rPr>
        <w:t>（3）为完成整个实验，应该选取哪种规格的滑动变阻器</w:t>
      </w:r>
      <w:r>
        <w:rPr>
          <w:rFonts w:hint="eastAsia" w:ascii="宋体" w:hAnsi="宋体" w:eastAsia="宋体" w:cs="Arial"/>
          <w:color w:val="000000"/>
          <w:sz w:val="21"/>
          <w:szCs w:val="21"/>
          <w:u w:val="single"/>
        </w:rPr>
        <w:t xml:space="preserve">　　       </w:t>
      </w:r>
      <w:r>
        <w:rPr>
          <w:rFonts w:hint="eastAsia" w:ascii="宋体" w:hAnsi="宋体" w:eastAsia="宋体" w:cs="Arial"/>
          <w:color w:val="000000"/>
          <w:sz w:val="21"/>
          <w:szCs w:val="21"/>
        </w:rPr>
        <w:t>。</w:t>
      </w:r>
    </w:p>
    <w:p>
      <w:pPr>
        <w:pStyle w:val="5"/>
        <w:ind w:firstLine="210" w:firstLineChars="100"/>
        <w:rPr>
          <w:rFonts w:ascii="宋体" w:hAnsi="宋体" w:eastAsia="宋体" w:cs="Arial"/>
          <w:color w:val="000000"/>
          <w:sz w:val="21"/>
          <w:szCs w:val="21"/>
        </w:rPr>
      </w:pPr>
      <w:r>
        <w:rPr>
          <w:rFonts w:hint="eastAsia" w:ascii="宋体" w:hAnsi="宋体" w:eastAsia="宋体" w:cs="Arial"/>
          <w:color w:val="000000"/>
          <w:sz w:val="21"/>
          <w:szCs w:val="21"/>
        </w:rPr>
        <w:t>A.50</w:t>
      </w:r>
      <w:r>
        <w:rPr>
          <w:rFonts w:hint="eastAsia" w:ascii="宋体" w:hAnsi="宋体" w:eastAsia="宋体" w:cs="Arial"/>
          <w:i/>
          <w:color w:val="000000"/>
          <w:sz w:val="21"/>
          <w:szCs w:val="21"/>
        </w:rPr>
        <w:t>Ω</w:t>
      </w:r>
      <w:r>
        <w:rPr>
          <w:rFonts w:hint="eastAsia" w:ascii="宋体" w:hAnsi="宋体" w:eastAsia="宋体" w:cs="Arial"/>
          <w:color w:val="000000"/>
          <w:sz w:val="21"/>
          <w:szCs w:val="21"/>
        </w:rPr>
        <w:t xml:space="preserve"> 1.0</w:t>
      </w:r>
      <w:r>
        <w:rPr>
          <w:rFonts w:hint="eastAsia" w:ascii="宋体" w:hAnsi="宋体" w:eastAsia="宋体" w:cs="Arial"/>
          <w:i/>
          <w:color w:val="000000"/>
          <w:sz w:val="21"/>
          <w:szCs w:val="21"/>
        </w:rPr>
        <w:t>A</w:t>
      </w:r>
      <w:r>
        <w:rPr>
          <w:rFonts w:hint="eastAsia" w:ascii="宋体" w:hAnsi="宋体" w:eastAsia="宋体" w:cs="Arial"/>
          <w:color w:val="000000"/>
          <w:sz w:val="21"/>
          <w:szCs w:val="21"/>
        </w:rPr>
        <w:t xml:space="preserve">     B.30</w:t>
      </w:r>
      <w:r>
        <w:rPr>
          <w:rFonts w:hint="eastAsia" w:ascii="宋体" w:hAnsi="宋体" w:eastAsia="宋体" w:cs="Arial"/>
          <w:i/>
          <w:color w:val="000000"/>
          <w:sz w:val="21"/>
          <w:szCs w:val="21"/>
        </w:rPr>
        <w:t>Ω</w:t>
      </w:r>
      <w:r>
        <w:rPr>
          <w:rFonts w:hint="eastAsia" w:ascii="宋体" w:hAnsi="宋体" w:eastAsia="宋体" w:cs="Arial"/>
          <w:color w:val="000000"/>
          <w:sz w:val="21"/>
          <w:szCs w:val="21"/>
        </w:rPr>
        <w:t xml:space="preserve"> 1.0</w:t>
      </w:r>
      <w:r>
        <w:rPr>
          <w:rFonts w:hint="eastAsia" w:ascii="宋体" w:hAnsi="宋体" w:eastAsia="宋体" w:cs="Arial"/>
          <w:i/>
          <w:color w:val="000000"/>
          <w:sz w:val="21"/>
          <w:szCs w:val="21"/>
        </w:rPr>
        <w:t>A</w:t>
      </w:r>
      <w:r>
        <w:rPr>
          <w:rFonts w:hint="eastAsia" w:ascii="宋体" w:hAnsi="宋体" w:eastAsia="宋体" w:cs="Arial"/>
          <w:color w:val="000000"/>
          <w:sz w:val="21"/>
          <w:szCs w:val="21"/>
        </w:rPr>
        <w:t xml:space="preserve">       C.20</w:t>
      </w:r>
      <w:r>
        <w:rPr>
          <w:rFonts w:hint="eastAsia" w:ascii="宋体" w:hAnsi="宋体" w:eastAsia="宋体" w:cs="Arial"/>
          <w:i/>
          <w:color w:val="000000"/>
          <w:sz w:val="21"/>
          <w:szCs w:val="21"/>
        </w:rPr>
        <w:t>Ω</w:t>
      </w:r>
      <w:r>
        <w:rPr>
          <w:rFonts w:hint="eastAsia" w:ascii="宋体" w:hAnsi="宋体" w:eastAsia="宋体" w:cs="Arial"/>
          <w:color w:val="000000"/>
          <w:sz w:val="21"/>
          <w:szCs w:val="21"/>
        </w:rPr>
        <w:t xml:space="preserve"> 1.0</w:t>
      </w:r>
      <w:r>
        <w:rPr>
          <w:rFonts w:hint="eastAsia" w:ascii="宋体" w:hAnsi="宋体" w:eastAsia="宋体" w:cs="Arial"/>
          <w:i/>
          <w:color w:val="000000"/>
          <w:sz w:val="21"/>
          <w:szCs w:val="21"/>
        </w:rPr>
        <w:t>A</w:t>
      </w:r>
      <w:r>
        <w:rPr>
          <w:rFonts w:hint="eastAsia" w:ascii="宋体" w:hAnsi="宋体" w:eastAsia="宋体" w:cs="Arial"/>
          <w:color w:val="000000"/>
          <w:sz w:val="21"/>
          <w:szCs w:val="21"/>
        </w:rPr>
        <w:t>．</w:t>
      </w:r>
    </w:p>
    <w:p>
      <w:pPr>
        <w:spacing w:before="240" w:after="240"/>
        <w:textAlignment w:val="center"/>
        <w:rPr>
          <w:rFonts w:ascii="黑体" w:hAnsi="黑体" w:eastAsia="黑体" w:cs="Times New Roman"/>
          <w:b/>
          <w:kern w:val="0"/>
          <w:szCs w:val="21"/>
        </w:rPr>
      </w:pPr>
      <w:r>
        <w:rPr>
          <w:rFonts w:hint="eastAsia" w:ascii="黑体" w:hAnsi="黑体" w:eastAsia="黑体" w:cs="黑体"/>
          <w:b/>
          <w:szCs w:val="21"/>
        </w:rPr>
        <w:t>四、综合</w:t>
      </w:r>
      <w:r>
        <w:rPr>
          <w:rFonts w:hint="eastAsia" w:ascii="黑体" w:hAnsi="黑体" w:eastAsia="黑体" w:cs="宋体"/>
          <w:b/>
          <w:szCs w:val="21"/>
        </w:rPr>
        <w:t>题（本大题共</w:t>
      </w:r>
      <w:r>
        <w:rPr>
          <w:rFonts w:hint="eastAsia" w:ascii="黑体" w:hAnsi="黑体" w:eastAsia="黑体" w:cs="Times New Roman"/>
          <w:b/>
          <w:szCs w:val="21"/>
        </w:rPr>
        <w:t>3</w:t>
      </w:r>
      <w:r>
        <w:rPr>
          <w:rFonts w:hint="eastAsia" w:ascii="黑体" w:hAnsi="黑体" w:eastAsia="黑体" w:cs="宋体"/>
          <w:b/>
          <w:szCs w:val="21"/>
        </w:rPr>
        <w:t>小题，22题</w:t>
      </w:r>
      <w:r>
        <w:rPr>
          <w:rFonts w:hint="eastAsia" w:ascii="黑体" w:hAnsi="黑体" w:eastAsia="黑体" w:cs="Times New Roman"/>
          <w:b/>
          <w:szCs w:val="21"/>
        </w:rPr>
        <w:t xml:space="preserve"> 6分，23题6分，24题8</w:t>
      </w:r>
      <w:r>
        <w:rPr>
          <w:rFonts w:hint="eastAsia" w:ascii="黑体" w:hAnsi="黑体" w:eastAsia="黑体" w:cs="宋体"/>
          <w:b/>
          <w:szCs w:val="21"/>
        </w:rPr>
        <w:t>分，共20分）</w:t>
      </w:r>
    </w:p>
    <w:p>
      <w:pPr>
        <w:spacing w:before="240" w:after="240"/>
        <w:textAlignment w:val="center"/>
        <w:rPr>
          <w:rFonts w:ascii="宋体" w:hAnsi="宋体" w:eastAsia="宋体" w:cs="宋体"/>
          <w:szCs w:val="21"/>
        </w:rPr>
      </w:pPr>
      <w:bookmarkStart w:id="17" w:name="topic_2c467a57-0cf9-493a-8ba0-2cf207a641"/>
      <w:r>
        <w:rPr>
          <w:rFonts w:hint="eastAsia" w:ascii="宋体" w:hAnsi="宋体" w:eastAsia="宋体" w:cs="宋体"/>
          <w:kern w:val="0"/>
          <w:szCs w:val="21"/>
        </w:rPr>
        <w:t>22．</w:t>
      </w:r>
      <w:r>
        <w:rPr>
          <w:rFonts w:ascii="宋体" w:hAnsi="宋体" w:eastAsia="宋体" w:cs="宋体"/>
          <w:szCs w:val="21"/>
        </w:rPr>
        <w:t> 超导材料</w:t>
      </w:r>
    </w:p>
    <w:p>
      <w:pPr>
        <w:spacing w:before="240" w:after="240"/>
        <w:textAlignment w:val="center"/>
        <w:rPr>
          <w:rFonts w:ascii="宋体" w:hAnsi="宋体" w:eastAsia="宋体" w:cs="宋体"/>
          <w:kern w:val="0"/>
          <w:szCs w:val="21"/>
        </w:rPr>
      </w:pPr>
      <w:r>
        <w:rPr>
          <w:rFonts w:ascii="宋体" w:hAnsi="宋体" w:eastAsia="宋体" w:cs="宋体"/>
          <w:kern w:val="0"/>
          <w:szCs w:val="21"/>
        </w:rPr>
        <w:t>   1911年，荷兰科学家昂内斯用液氦冷却水银时发现，当温度下降到4.2</w:t>
      </w:r>
      <w:r>
        <w:rPr>
          <w:rFonts w:ascii="宋体" w:hAnsi="宋体" w:eastAsia="宋体" w:cs="宋体"/>
          <w:i/>
          <w:kern w:val="0"/>
          <w:szCs w:val="21"/>
        </w:rPr>
        <w:t>K</w:t>
      </w:r>
      <w:r>
        <w:rPr>
          <w:rFonts w:ascii="宋体" w:hAnsi="宋体" w:eastAsia="宋体" w:cs="宋体"/>
          <w:kern w:val="0"/>
          <w:szCs w:val="21"/>
        </w:rPr>
        <w:t>（﹣268.98</w:t>
      </w:r>
      <w:r>
        <w:rPr>
          <w:rFonts w:hint="eastAsia" w:ascii="宋体" w:hAnsi="宋体" w:eastAsia="宋体" w:cs="宋体"/>
          <w:i/>
          <w:kern w:val="0"/>
          <w:szCs w:val="21"/>
        </w:rPr>
        <w:t>℃</w:t>
      </w:r>
      <w:r>
        <w:rPr>
          <w:rFonts w:ascii="宋体" w:hAnsi="宋体" w:eastAsia="宋体" w:cs="宋体"/>
          <w:kern w:val="0"/>
          <w:szCs w:val="21"/>
        </w:rPr>
        <w:t>）时，水银的电阻完全消失．1913年昂内斯在诺贝尔领奖演说中指出：</w:t>
      </w:r>
      <w:r>
        <w:rPr>
          <w:rFonts w:hint="eastAsia" w:ascii="宋体" w:hAnsi="宋体" w:eastAsia="宋体" w:cs="宋体"/>
          <w:kern w:val="0"/>
          <w:szCs w:val="21"/>
        </w:rPr>
        <w:t>低温</w:t>
      </w:r>
      <w:r>
        <w:rPr>
          <w:rFonts w:ascii="宋体" w:hAnsi="宋体" w:eastAsia="宋体" w:cs="宋体"/>
          <w:kern w:val="0"/>
          <w:szCs w:val="21"/>
        </w:rPr>
        <w:t>下金属电阻的消失“不是逐渐的，而是突然的”，水银在4.2K进入了一种新状态，由于它的特殊导电性能，可以称为超导态．后来他发现许多金属和合金都具有与上述水银相类似的低温下失去电阻的特性，这种现象称为</w:t>
      </w:r>
      <w:r>
        <w:rPr>
          <w:rFonts w:hint="eastAsia" w:ascii="宋体" w:hAnsi="宋体" w:eastAsia="宋体" w:cs="宋体"/>
          <w:kern w:val="0"/>
          <w:szCs w:val="21"/>
        </w:rPr>
        <w:t>超导现象。</w:t>
      </w:r>
    </w:p>
    <w:p>
      <w:pPr>
        <w:spacing w:before="240" w:after="240"/>
        <w:textAlignment w:val="center"/>
        <w:rPr>
          <w:rFonts w:ascii="宋体" w:hAnsi="宋体" w:eastAsia="宋体" w:cs="宋体"/>
          <w:kern w:val="0"/>
          <w:szCs w:val="21"/>
        </w:rPr>
      </w:pPr>
      <w:r>
        <w:rPr>
          <w:rFonts w:ascii="宋体" w:hAnsi="宋体" w:eastAsia="宋体" w:cs="宋体"/>
          <w:kern w:val="0"/>
          <w:szCs w:val="21"/>
        </w:rPr>
        <w:t> </w:t>
      </w:r>
      <w:r>
        <w:rPr>
          <w:rFonts w:hint="eastAsia" w:ascii="宋体" w:hAnsi="宋体" w:eastAsia="宋体" w:cs="宋体"/>
          <w:kern w:val="0"/>
          <w:szCs w:val="21"/>
        </w:rPr>
        <w:t xml:space="preserve"> </w:t>
      </w:r>
      <w:r>
        <w:rPr>
          <w:rFonts w:ascii="宋体" w:hAnsi="宋体" w:eastAsia="宋体" w:cs="宋体"/>
          <w:kern w:val="0"/>
          <w:szCs w:val="21"/>
        </w:rPr>
        <w:t xml:space="preserve"> 1933年，迈斯纳和奥克森尔德两位科学家发现，如果把超导材料放在磁场中冷却，则在材料电阻消失的同时，外加磁场也无法进入超导体内，形象地来说，就是磁感线将从超导体内被排出，不能通过超导体，这种抗磁性现象称为</w:t>
      </w:r>
      <w:r>
        <w:rPr>
          <w:rFonts w:hint="eastAsia" w:ascii="宋体" w:hAnsi="宋体" w:eastAsia="宋体" w:cs="宋体"/>
          <w:kern w:val="0"/>
          <w:szCs w:val="21"/>
        </w:rPr>
        <w:t>“</w:t>
      </w:r>
      <w:r>
        <w:rPr>
          <w:rFonts w:ascii="宋体" w:hAnsi="宋体" w:eastAsia="宋体" w:cs="宋体"/>
          <w:kern w:val="0"/>
          <w:szCs w:val="21"/>
        </w:rPr>
        <w:t>迈斯纳效应</w:t>
      </w:r>
      <w:r>
        <w:rPr>
          <w:rFonts w:hint="eastAsia" w:ascii="宋体" w:hAnsi="宋体" w:eastAsia="宋体" w:cs="宋体"/>
          <w:kern w:val="0"/>
          <w:szCs w:val="21"/>
        </w:rPr>
        <w:t>”。</w:t>
      </w:r>
    </w:p>
    <w:p>
      <w:pPr>
        <w:spacing w:before="240" w:after="240"/>
        <w:textAlignment w:val="center"/>
        <w:rPr>
          <w:rFonts w:ascii="宋体" w:hAnsi="宋体" w:eastAsia="宋体" w:cs="宋体"/>
          <w:kern w:val="0"/>
          <w:szCs w:val="21"/>
        </w:rPr>
      </w:pPr>
      <w:r>
        <w:rPr>
          <w:rFonts w:ascii="宋体" w:hAnsi="宋体" w:eastAsia="宋体" w:cs="宋体"/>
          <w:kern w:val="0"/>
          <w:szCs w:val="21"/>
        </w:rPr>
        <w:t>  根据临近温度的不同，超导材料可以被分为：高温超导材料和低温超导材料．但这里所说的</w:t>
      </w:r>
      <w:r>
        <w:rPr>
          <w:rFonts w:hint="eastAsia" w:ascii="宋体" w:hAnsi="宋体" w:eastAsia="宋体" w:cs="宋体"/>
          <w:kern w:val="0"/>
          <w:szCs w:val="21"/>
        </w:rPr>
        <w:t>“</w:t>
      </w:r>
      <w:r>
        <w:rPr>
          <w:rFonts w:ascii="宋体" w:hAnsi="宋体" w:eastAsia="宋体" w:cs="宋体"/>
          <w:kern w:val="0"/>
          <w:szCs w:val="21"/>
        </w:rPr>
        <w:t>高温</w:t>
      </w:r>
      <w:r>
        <w:rPr>
          <w:rFonts w:hint="eastAsia" w:ascii="宋体" w:hAnsi="宋体" w:eastAsia="宋体" w:cs="宋体"/>
          <w:kern w:val="0"/>
          <w:szCs w:val="21"/>
        </w:rPr>
        <w:t>”</w:t>
      </w:r>
      <w:r>
        <w:rPr>
          <w:rFonts w:ascii="宋体" w:hAnsi="宋体" w:eastAsia="宋体" w:cs="宋体"/>
          <w:kern w:val="0"/>
          <w:szCs w:val="21"/>
        </w:rPr>
        <w:t xml:space="preserve"> 只是相对的，其实仍然远低于冰点0</w:t>
      </w:r>
      <w:r>
        <w:rPr>
          <w:rFonts w:hint="eastAsia" w:ascii="宋体" w:hAnsi="宋体" w:eastAsia="宋体" w:cs="宋体"/>
          <w:i/>
          <w:kern w:val="0"/>
          <w:szCs w:val="21"/>
        </w:rPr>
        <w:t>℃</w:t>
      </w:r>
      <w:r>
        <w:rPr>
          <w:rFonts w:ascii="宋体" w:hAnsi="宋体" w:eastAsia="宋体" w:cs="宋体"/>
          <w:kern w:val="0"/>
          <w:szCs w:val="21"/>
        </w:rPr>
        <w:t>，对常温而言仍是极低的温度．高温超导材料的用途非常广阔，由于其具有零电阻和抗磁性，用途大致可分为三类：大电流应用（强电应用）、电子学应用（弱电应用）和抗磁性应用．大电流应用即超导发电、输电和储能等；电子学应用包括超导计算机、超导天线、超导微波器件等；抗磁性主要应用于磁悬浮列车和热核聚变反应堆．请回答下列问题：</w:t>
      </w:r>
    </w:p>
    <w:p>
      <w:pPr>
        <w:spacing w:before="240" w:after="240"/>
        <w:textAlignment w:val="center"/>
        <w:rPr>
          <w:rFonts w:ascii="宋体" w:hAnsi="宋体" w:eastAsia="宋体" w:cs="宋体"/>
          <w:kern w:val="0"/>
          <w:szCs w:val="21"/>
        </w:rPr>
      </w:pPr>
      <w:r>
        <w:rPr>
          <w:rFonts w:ascii="宋体" w:hAnsi="宋体" w:eastAsia="宋体" w:cs="宋体"/>
          <w:kern w:val="0"/>
          <w:szCs w:val="21"/>
        </w:rPr>
        <w:t>（1）许多金属和合金具有在低温下会失去电阻的特性，这种现象称为</w:t>
      </w:r>
      <w:r>
        <w:rPr>
          <w:rFonts w:ascii="宋体" w:hAnsi="宋体" w:eastAsia="宋体" w:cs="宋体"/>
          <w:kern w:val="0"/>
          <w:szCs w:val="21"/>
          <w:u w:val="single"/>
        </w:rPr>
        <w:t>　　</w:t>
      </w:r>
      <w:r>
        <w:rPr>
          <w:rFonts w:ascii="宋体" w:hAnsi="宋体" w:eastAsia="宋体" w:cs="宋体"/>
          <w:kern w:val="0"/>
          <w:szCs w:val="21"/>
        </w:rPr>
        <w:t>现象</w:t>
      </w:r>
      <w:r>
        <w:rPr>
          <w:rFonts w:hint="eastAsia" w:ascii="宋体" w:hAnsi="宋体" w:eastAsia="宋体" w:cs="宋体"/>
          <w:kern w:val="0"/>
          <w:szCs w:val="21"/>
        </w:rPr>
        <w:t>。</w:t>
      </w:r>
    </w:p>
    <w:p>
      <w:pPr>
        <w:spacing w:before="240" w:after="240"/>
        <w:textAlignment w:val="center"/>
        <w:rPr>
          <w:rFonts w:ascii="宋体" w:hAnsi="宋体" w:eastAsia="宋体" w:cs="宋体"/>
          <w:kern w:val="0"/>
          <w:szCs w:val="21"/>
        </w:rPr>
      </w:pPr>
      <w:r>
        <w:rPr>
          <w:rFonts w:ascii="宋体" w:hAnsi="宋体" w:eastAsia="宋体" w:cs="宋体"/>
          <w:kern w:val="0"/>
          <w:szCs w:val="21"/>
        </w:rPr>
        <w:t>（2）如图</w:t>
      </w:r>
      <w:r>
        <w:rPr>
          <w:rFonts w:hint="eastAsia" w:ascii="宋体" w:hAnsi="宋体" w:eastAsia="宋体" w:cs="宋体"/>
          <w:kern w:val="0"/>
          <w:szCs w:val="21"/>
        </w:rPr>
        <w:t>（15）</w:t>
      </w:r>
      <w:r>
        <w:rPr>
          <w:rFonts w:ascii="宋体" w:hAnsi="宋体" w:eastAsia="宋体" w:cs="宋体"/>
          <w:kern w:val="0"/>
          <w:szCs w:val="21"/>
        </w:rPr>
        <w:t>所示，在甲、乙两图中能表示”迈斯纳效应“的是</w:t>
      </w:r>
      <w:r>
        <w:rPr>
          <w:rFonts w:ascii="宋体" w:hAnsi="宋体" w:eastAsia="宋体" w:cs="宋体"/>
          <w:kern w:val="0"/>
          <w:szCs w:val="21"/>
          <w:u w:val="single"/>
        </w:rPr>
        <w:t>　　</w:t>
      </w:r>
      <w:r>
        <w:rPr>
          <w:rFonts w:ascii="宋体" w:hAnsi="宋体" w:eastAsia="宋体" w:cs="宋体"/>
          <w:kern w:val="0"/>
          <w:szCs w:val="21"/>
        </w:rPr>
        <w:t>图</w:t>
      </w:r>
      <w:r>
        <w:rPr>
          <w:rFonts w:hint="eastAsia" w:ascii="宋体" w:hAnsi="宋体" w:eastAsia="宋体" w:cs="宋体"/>
          <w:kern w:val="0"/>
          <w:szCs w:val="21"/>
        </w:rPr>
        <w:t>。</w:t>
      </w:r>
    </w:p>
    <w:p>
      <w:pPr>
        <w:spacing w:before="240" w:after="240"/>
        <w:textAlignment w:val="center"/>
        <w:rPr>
          <w:rFonts w:ascii="宋体" w:hAnsi="宋体" w:eastAsia="宋体" w:cs="宋体"/>
          <w:kern w:val="0"/>
          <w:szCs w:val="21"/>
        </w:rPr>
      </w:pPr>
      <w:r>
        <w:rPr>
          <w:rFonts w:hint="eastAsia" w:ascii="宋体" w:hAnsi="宋体" w:eastAsia="宋体" w:cs="宋体"/>
          <w:kern w:val="0"/>
          <w:szCs w:val="21"/>
        </w:rPr>
        <w:t>（</w:t>
      </w:r>
      <w:r>
        <w:rPr>
          <w:rFonts w:ascii="宋体" w:hAnsi="宋体" w:eastAsia="宋体" w:cs="宋体"/>
          <w:kern w:val="0"/>
          <w:szCs w:val="21"/>
        </w:rPr>
        <w:t>3</w:t>
      </w:r>
      <w:r>
        <w:rPr>
          <w:rFonts w:hint="eastAsia" w:ascii="宋体" w:hAnsi="宋体" w:eastAsia="宋体" w:cs="宋体"/>
          <w:kern w:val="0"/>
          <w:szCs w:val="21"/>
        </w:rPr>
        <w:t>）</w:t>
      </w:r>
      <w:r>
        <w:rPr>
          <w:rFonts w:ascii="宋体" w:hAnsi="宋体" w:eastAsia="宋体" w:cs="宋体"/>
          <w:kern w:val="0"/>
          <w:szCs w:val="21"/>
        </w:rPr>
        <w:t>高温超导材料的超导电性可以应用于</w:t>
      </w:r>
      <w:r>
        <w:rPr>
          <w:rFonts w:ascii="宋体" w:hAnsi="宋体" w:eastAsia="宋体" w:cs="宋体"/>
          <w:kern w:val="0"/>
          <w:szCs w:val="21"/>
          <w:u w:val="single"/>
        </w:rPr>
        <w:t>　　</w:t>
      </w:r>
      <w:r>
        <w:rPr>
          <w:rFonts w:ascii="宋体" w:hAnsi="宋体" w:eastAsia="宋体" w:cs="宋体"/>
          <w:kern w:val="0"/>
          <w:szCs w:val="21"/>
        </w:rPr>
        <w:t>（举出1例）</w:t>
      </w:r>
    </w:p>
    <w:p>
      <w:pPr>
        <w:spacing w:before="240" w:after="240"/>
        <w:textAlignment w:val="center"/>
        <w:rPr>
          <w:rFonts w:ascii="宋体" w:hAnsi="宋体" w:eastAsia="宋体" w:cs="宋体"/>
          <w:kern w:val="0"/>
          <w:szCs w:val="21"/>
        </w:rPr>
      </w:pPr>
      <w:r>
        <w:rPr>
          <w:rFonts w:hint="eastAsia" w:ascii="宋体" w:hAnsi="宋体" w:eastAsia="宋体" w:cs="宋体"/>
          <w:kern w:val="0"/>
          <w:szCs w:val="21"/>
        </w:rPr>
        <w:t xml:space="preserve">         </w:t>
      </w:r>
      <w:r>
        <w:rPr>
          <w:rFonts w:hint="eastAsia" w:ascii="宋体" w:hAnsi="宋体" w:eastAsia="宋体" w:cs="宋体"/>
          <w:kern w:val="0"/>
          <w:szCs w:val="21"/>
        </w:rPr>
        <w:drawing>
          <wp:inline distT="0" distB="0" distL="0" distR="0">
            <wp:extent cx="1492250" cy="1562100"/>
            <wp:effectExtent l="19050" t="0" r="0" b="0"/>
            <wp:docPr id="1049" name="图片 160"/>
            <wp:cNvGraphicFramePr/>
            <a:graphic xmlns:a="http://schemas.openxmlformats.org/drawingml/2006/main">
              <a:graphicData uri="http://schemas.openxmlformats.org/drawingml/2006/picture">
                <pic:pic xmlns:pic="http://schemas.openxmlformats.org/drawingml/2006/picture">
                  <pic:nvPicPr>
                    <pic:cNvPr id="1049" name="图片 160"/>
                    <pic:cNvPicPr/>
                  </pic:nvPicPr>
                  <pic:blipFill>
                    <a:blip r:embed="rId29" cstate="print"/>
                    <a:srcRect/>
                    <a:stretch>
                      <a:fillRect/>
                    </a:stretch>
                  </pic:blipFill>
                  <pic:spPr>
                    <a:xfrm>
                      <a:off x="0" y="0"/>
                      <a:ext cx="1492844" cy="1562100"/>
                    </a:xfrm>
                    <a:prstGeom prst="rect">
                      <a:avLst/>
                    </a:prstGeom>
                    <a:ln>
                      <a:noFill/>
                    </a:ln>
                  </pic:spPr>
                </pic:pic>
              </a:graphicData>
            </a:graphic>
          </wp:inline>
        </w:drawing>
      </w:r>
      <w:r>
        <w:rPr>
          <w:rFonts w:hint="eastAsia" w:ascii="宋体" w:hAnsi="宋体" w:eastAsia="宋体" w:cs="宋体"/>
          <w:kern w:val="0"/>
          <w:szCs w:val="21"/>
        </w:rPr>
        <w:t xml:space="preserve">                   </w:t>
      </w:r>
    </w:p>
    <w:p>
      <w:pPr>
        <w:spacing w:before="240" w:after="240"/>
        <w:textAlignment w:val="center"/>
        <w:rPr>
          <w:rFonts w:ascii="宋体" w:hAnsi="宋体" w:eastAsia="宋体" w:cs="Times New Roman"/>
          <w:kern w:val="0"/>
          <w:szCs w:val="21"/>
        </w:rPr>
      </w:pPr>
      <w:bookmarkStart w:id="18" w:name="topic_e23c1a41-2c2a-4227-bc30-2192b3fdf8"/>
      <w:r>
        <w:rPr>
          <w:rFonts w:hint="eastAsia" w:ascii="宋体" w:hAnsi="宋体" w:eastAsia="宋体" w:cs="宋体"/>
          <w:kern w:val="0"/>
          <w:szCs w:val="21"/>
        </w:rPr>
        <w:t>23、</w:t>
      </w:r>
      <w:r>
        <w:rPr>
          <w:rFonts w:ascii="宋体" w:hAnsi="宋体" w:eastAsia="宋体" w:cs="宋体"/>
          <w:kern w:val="0"/>
          <w:szCs w:val="21"/>
        </w:rPr>
        <w:t>用煤气灶烧水时，把</w:t>
      </w:r>
      <w:r>
        <w:rPr>
          <w:rStyle w:val="16"/>
          <w:rFonts w:ascii="宋体" w:hAnsi="宋体" w:eastAsia="宋体" w:cs="Times New Roman"/>
          <w:kern w:val="0"/>
          <w:szCs w:val="21"/>
        </w:rPr>
        <w:t>2</w:t>
      </w:r>
      <w:r>
        <w:rPr>
          <w:rStyle w:val="16"/>
          <w:rFonts w:ascii="宋体" w:hAnsi="宋体" w:eastAsia="宋体" w:cs="Times New Roman"/>
          <w:i/>
          <w:iCs/>
          <w:kern w:val="0"/>
          <w:szCs w:val="21"/>
        </w:rPr>
        <w:t>kg</w:t>
      </w:r>
      <w:r>
        <w:rPr>
          <w:rFonts w:ascii="宋体" w:hAnsi="宋体" w:eastAsia="宋体" w:cs="宋体"/>
          <w:kern w:val="0"/>
          <w:szCs w:val="21"/>
        </w:rPr>
        <w:t>的水从</w:t>
      </w:r>
      <m:oMath>
        <m:r>
          <w:rPr>
            <w:rFonts w:hAnsi="宋体" w:eastAsia="宋体"/>
            <w:szCs w:val="21"/>
          </w:rPr>
          <m:t>25</m:t>
        </m:r>
        <m:r>
          <w:rPr>
            <w:rFonts w:ascii="宋体" w:hAnsi="宋体" w:eastAsia="宋体"/>
            <w:szCs w:val="21"/>
          </w:rPr>
          <m:t>℃</m:t>
        </m:r>
      </m:oMath>
      <w:r>
        <w:rPr>
          <w:rFonts w:ascii="宋体" w:hAnsi="宋体" w:eastAsia="宋体" w:cs="宋体"/>
          <w:kern w:val="0"/>
          <w:szCs w:val="21"/>
        </w:rPr>
        <w:t>加热到</w:t>
      </w:r>
      <m:oMath>
        <m:r>
          <w:rPr>
            <w:rFonts w:hAnsi="宋体" w:eastAsia="宋体"/>
            <w:szCs w:val="21"/>
          </w:rPr>
          <m:t>75</m:t>
        </m:r>
        <m:r>
          <w:rPr>
            <w:rFonts w:ascii="宋体" w:hAnsi="宋体" w:eastAsia="宋体"/>
            <w:szCs w:val="21"/>
          </w:rPr>
          <m:t>℃</m:t>
        </m:r>
      </m:oMath>
      <w:r>
        <w:rPr>
          <w:rFonts w:ascii="宋体" w:hAnsi="宋体" w:eastAsia="宋体" w:cs="宋体"/>
          <w:kern w:val="0"/>
          <w:szCs w:val="21"/>
        </w:rPr>
        <w:t>，燃烧了</w:t>
      </w:r>
      <m:oMath>
        <m:r>
          <w:rPr>
            <w:rFonts w:hAnsi="宋体" w:eastAsia="宋体"/>
            <w:szCs w:val="21"/>
          </w:rPr>
          <m:t>0.042</m:t>
        </m:r>
        <m:sSup>
          <m:sSupPr>
            <m:ctrlPr>
              <w:rPr>
                <w:rFonts w:hAnsi="宋体" w:eastAsia="宋体"/>
                <w:szCs w:val="21"/>
              </w:rPr>
            </m:ctrlPr>
          </m:sSupPr>
          <m:e>
            <m:r>
              <w:rPr>
                <w:rFonts w:hAnsi="宋体" w:eastAsia="宋体"/>
                <w:szCs w:val="21"/>
              </w:rPr>
              <m:t>m</m:t>
            </m:r>
            <m:ctrlPr>
              <w:rPr>
                <w:rFonts w:hAnsi="宋体" w:eastAsia="宋体"/>
                <w:szCs w:val="21"/>
              </w:rPr>
            </m:ctrlPr>
          </m:e>
          <m:sup>
            <m:r>
              <w:rPr>
                <w:rFonts w:hAnsi="宋体" w:eastAsia="宋体"/>
                <w:szCs w:val="21"/>
              </w:rPr>
              <m:t>3</m:t>
            </m:r>
            <m:ctrlPr>
              <w:rPr>
                <w:rFonts w:hAnsi="宋体" w:eastAsia="宋体"/>
                <w:szCs w:val="21"/>
              </w:rPr>
            </m:ctrlPr>
          </m:sup>
        </m:sSup>
      </m:oMath>
      <w:r>
        <w:rPr>
          <w:rFonts w:ascii="宋体" w:hAnsi="宋体" w:eastAsia="宋体" w:cs="宋体"/>
          <w:kern w:val="0"/>
          <w:szCs w:val="21"/>
        </w:rPr>
        <w:t>的煤气</w:t>
      </w:r>
      <m:oMath>
        <m:r>
          <w:rPr>
            <w:rFonts w:hAnsi="宋体" w:eastAsia="宋体"/>
            <w:szCs w:val="21"/>
          </w:rPr>
          <m:t>.</m:t>
        </m:r>
      </m:oMath>
      <w:r>
        <w:rPr>
          <w:rFonts w:ascii="宋体" w:hAnsi="宋体" w:eastAsia="宋体" w:cs="宋体"/>
          <w:kern w:val="0"/>
          <w:szCs w:val="21"/>
        </w:rPr>
        <w:t>设煤气完全燃烧</w:t>
      </w:r>
      <m:oMath>
        <m:r>
          <w:rPr>
            <w:rFonts w:hAnsi="宋体" w:eastAsia="宋体"/>
            <w:szCs w:val="21"/>
          </w:rPr>
          <m:t>.</m:t>
        </m:r>
      </m:oMath>
      <w:r>
        <w:rPr>
          <w:rFonts w:ascii="宋体" w:hAnsi="宋体" w:eastAsia="宋体" w:cs="宋体"/>
          <w:kern w:val="0"/>
          <w:szCs w:val="21"/>
        </w:rPr>
        <w:t>水的比热容为</w:t>
      </w:r>
      <m:oMath>
        <m:r>
          <w:rPr>
            <w:rFonts w:hAnsi="宋体" w:eastAsia="宋体"/>
            <w:szCs w:val="21"/>
          </w:rPr>
          <m:t>4.2</m:t>
        </m:r>
        <m:r>
          <w:rPr>
            <w:rFonts w:ascii="宋体" w:hAnsi="宋体" w:eastAsia="宋体"/>
            <w:szCs w:val="21"/>
          </w:rPr>
          <m:t>×</m:t>
        </m:r>
        <m:sSup>
          <m:sSupPr>
            <m:ctrlPr>
              <w:rPr>
                <w:rFonts w:hAnsi="宋体" w:eastAsia="宋体"/>
                <w:szCs w:val="21"/>
              </w:rPr>
            </m:ctrlPr>
          </m:sSupPr>
          <m:e>
            <m:r>
              <w:rPr>
                <w:rFonts w:hAnsi="宋体" w:eastAsia="宋体"/>
                <w:szCs w:val="21"/>
              </w:rPr>
              <m:t>10</m:t>
            </m:r>
            <m:ctrlPr>
              <w:rPr>
                <w:rFonts w:hAnsi="宋体" w:eastAsia="宋体"/>
                <w:szCs w:val="21"/>
              </w:rPr>
            </m:ctrlPr>
          </m:e>
          <m:sup>
            <m:r>
              <w:rPr>
                <w:rFonts w:hAnsi="宋体" w:eastAsia="宋体"/>
                <w:szCs w:val="21"/>
              </w:rPr>
              <m:t>3</m:t>
            </m:r>
            <m:ctrlPr>
              <w:rPr>
                <w:rFonts w:hAnsi="宋体" w:eastAsia="宋体"/>
                <w:szCs w:val="21"/>
              </w:rPr>
            </m:ctrlPr>
          </m:sup>
        </m:sSup>
        <m:r>
          <w:rPr>
            <w:rFonts w:hAnsi="宋体" w:eastAsia="宋体"/>
            <w:szCs w:val="21"/>
          </w:rPr>
          <m:t>J/(kg</m:t>
        </m:r>
        <m:r>
          <w:rPr>
            <w:rFonts w:hint="eastAsia" w:ascii="宋体" w:hAnsi="MS Mincho" w:eastAsia="MS Mincho" w:cs="MS Mincho"/>
            <w:szCs w:val="21"/>
          </w:rPr>
          <m:t>⋅</m:t>
        </m:r>
        <m:r>
          <w:rPr>
            <w:rFonts w:hint="eastAsia" w:ascii="宋体" w:hAnsi="宋体" w:eastAsia="宋体" w:cs="宋体"/>
            <w:szCs w:val="21"/>
          </w:rPr>
          <m:t>℃</m:t>
        </m:r>
        <m:r>
          <w:rPr>
            <w:rFonts w:hAnsi="宋体" w:eastAsia="宋体"/>
            <w:szCs w:val="21"/>
          </w:rPr>
          <m:t>)</m:t>
        </m:r>
      </m:oMath>
      <w:r>
        <w:rPr>
          <w:rFonts w:ascii="宋体" w:hAnsi="宋体" w:eastAsia="宋体" w:cs="宋体"/>
          <w:kern w:val="0"/>
          <w:szCs w:val="21"/>
        </w:rPr>
        <w:t>，煤气的热值约为</w:t>
      </w:r>
      <m:oMath>
        <m:r>
          <w:rPr>
            <w:rFonts w:hAnsi="宋体" w:eastAsia="宋体"/>
            <w:szCs w:val="21"/>
          </w:rPr>
          <m:t>4.0</m:t>
        </m:r>
        <m:r>
          <w:rPr>
            <w:rFonts w:ascii="宋体" w:hAnsi="宋体" w:eastAsia="宋体"/>
            <w:szCs w:val="21"/>
          </w:rPr>
          <m:t>×</m:t>
        </m:r>
        <m:sSup>
          <m:sSupPr>
            <m:ctrlPr>
              <w:rPr>
                <w:rFonts w:hAnsi="宋体" w:eastAsia="宋体"/>
                <w:szCs w:val="21"/>
              </w:rPr>
            </m:ctrlPr>
          </m:sSupPr>
          <m:e>
            <m:r>
              <w:rPr>
                <w:rFonts w:hAnsi="宋体" w:eastAsia="宋体"/>
                <w:szCs w:val="21"/>
              </w:rPr>
              <m:t>10</m:t>
            </m:r>
            <m:ctrlPr>
              <w:rPr>
                <w:rFonts w:hAnsi="宋体" w:eastAsia="宋体"/>
                <w:szCs w:val="21"/>
              </w:rPr>
            </m:ctrlPr>
          </m:e>
          <m:sup>
            <m:r>
              <w:rPr>
                <w:rFonts w:hAnsi="宋体" w:eastAsia="宋体"/>
                <w:szCs w:val="21"/>
              </w:rPr>
              <m:t>7</m:t>
            </m:r>
            <m:ctrlPr>
              <w:rPr>
                <w:rFonts w:hAnsi="宋体" w:eastAsia="宋体"/>
                <w:szCs w:val="21"/>
              </w:rPr>
            </m:ctrlPr>
          </m:sup>
        </m:sSup>
        <m:r>
          <w:rPr>
            <w:rFonts w:hAnsi="宋体" w:eastAsia="宋体"/>
            <w:szCs w:val="21"/>
          </w:rPr>
          <m:t>J/</m:t>
        </m:r>
        <m:sSup>
          <m:sSupPr>
            <m:ctrlPr>
              <w:rPr>
                <w:rFonts w:hAnsi="宋体" w:eastAsia="宋体"/>
                <w:szCs w:val="21"/>
              </w:rPr>
            </m:ctrlPr>
          </m:sSupPr>
          <m:e>
            <m:r>
              <w:rPr>
                <w:rFonts w:hAnsi="宋体" w:eastAsia="宋体"/>
                <w:szCs w:val="21"/>
              </w:rPr>
              <m:t>m</m:t>
            </m:r>
            <m:ctrlPr>
              <w:rPr>
                <w:rFonts w:hAnsi="宋体" w:eastAsia="宋体"/>
                <w:szCs w:val="21"/>
              </w:rPr>
            </m:ctrlPr>
          </m:e>
          <m:sup>
            <m:r>
              <w:rPr>
                <w:rFonts w:hAnsi="宋体" w:eastAsia="宋体"/>
                <w:szCs w:val="21"/>
              </w:rPr>
              <m:t>3</m:t>
            </m:r>
            <m:ctrlPr>
              <w:rPr>
                <w:rFonts w:hAnsi="宋体" w:eastAsia="宋体"/>
                <w:szCs w:val="21"/>
              </w:rPr>
            </m:ctrlPr>
          </m:sup>
        </m:sSup>
        <m:r>
          <w:rPr>
            <w:rFonts w:hAnsi="宋体" w:eastAsia="宋体"/>
            <w:szCs w:val="21"/>
          </w:rPr>
          <m:t>.</m:t>
        </m:r>
      </m:oMath>
      <w:r>
        <w:rPr>
          <w:rFonts w:ascii="宋体" w:hAnsi="宋体" w:eastAsia="宋体" w:cs="宋体"/>
          <w:kern w:val="0"/>
          <w:szCs w:val="21"/>
        </w:rPr>
        <w:t>试求：</w:t>
      </w:r>
      <w:r>
        <w:rPr>
          <w:rFonts w:ascii="宋体" w:hAnsi="宋体" w:eastAsia="宋体" w:cs="宋体"/>
          <w:kern w:val="0"/>
          <w:szCs w:val="21"/>
        </w:rPr>
        <w:br w:type="textWrapping"/>
      </w:r>
      <m:oMath>
        <m:r>
          <w:rPr>
            <w:rFonts w:hAnsi="宋体" w:eastAsia="宋体"/>
            <w:szCs w:val="21"/>
          </w:rPr>
          <m:t>(1)</m:t>
        </m:r>
      </m:oMath>
      <w:r>
        <w:rPr>
          <w:rFonts w:ascii="宋体" w:hAnsi="宋体" w:eastAsia="宋体" w:cs="宋体"/>
          <w:kern w:val="0"/>
          <w:szCs w:val="21"/>
        </w:rPr>
        <w:t>水吸收的热量是多少？</w:t>
      </w:r>
      <w:r>
        <w:rPr>
          <w:rFonts w:ascii="宋体" w:hAnsi="宋体" w:eastAsia="宋体" w:cs="宋体"/>
          <w:kern w:val="0"/>
          <w:szCs w:val="21"/>
        </w:rPr>
        <w:br w:type="textWrapping"/>
      </w:r>
      <m:oMath>
        <m:r>
          <w:rPr>
            <w:rFonts w:hAnsi="宋体" w:eastAsia="宋体"/>
            <w:szCs w:val="21"/>
          </w:rPr>
          <m:t>(2)</m:t>
        </m:r>
      </m:oMath>
      <w:r>
        <w:rPr>
          <w:rFonts w:ascii="宋体" w:hAnsi="宋体" w:eastAsia="宋体" w:cs="宋体"/>
          <w:kern w:val="0"/>
          <w:szCs w:val="21"/>
        </w:rPr>
        <w:t>煤气燃烧放出的热量是多少？</w:t>
      </w:r>
      <w:r>
        <w:rPr>
          <w:rFonts w:ascii="宋体" w:hAnsi="宋体" w:eastAsia="宋体" w:cs="宋体"/>
          <w:kern w:val="0"/>
          <w:szCs w:val="21"/>
        </w:rPr>
        <w:br w:type="textWrapping"/>
      </w:r>
      <m:oMath>
        <m:r>
          <w:rPr>
            <w:rFonts w:hAnsi="宋体" w:eastAsia="宋体"/>
            <w:szCs w:val="21"/>
          </w:rPr>
          <m:t>(3)</m:t>
        </m:r>
      </m:oMath>
      <w:r>
        <w:rPr>
          <w:rFonts w:ascii="宋体" w:hAnsi="宋体" w:eastAsia="宋体" w:cs="宋体"/>
          <w:kern w:val="0"/>
          <w:szCs w:val="21"/>
        </w:rPr>
        <w:t>煤气灶烧水时的效率是多少？</w:t>
      </w:r>
      <w:bookmarkEnd w:id="18"/>
      <w:r>
        <w:rPr>
          <w:rFonts w:ascii="宋体" w:hAnsi="宋体" w:eastAsia="宋体" w:cs="Times New Roman"/>
          <w:kern w:val="0"/>
          <w:szCs w:val="21"/>
        </w:rPr>
        <w:br w:type="textWrapping"/>
      </w:r>
      <w:r>
        <w:rPr>
          <w:rFonts w:ascii="宋体" w:hAnsi="宋体" w:eastAsia="宋体" w:cs="Times New Roman"/>
          <w:kern w:val="0"/>
          <w:szCs w:val="21"/>
        </w:rPr>
        <w:br w:type="textWrapping"/>
      </w:r>
      <w:r>
        <w:rPr>
          <w:rFonts w:hint="eastAsia" w:ascii="宋体" w:hAnsi="宋体" w:eastAsia="宋体" w:cs="宋体"/>
          <w:kern w:val="0"/>
          <w:szCs w:val="21"/>
        </w:rPr>
        <w:t>24、</w:t>
      </w:r>
      <w:r>
        <w:rPr>
          <w:rFonts w:ascii="宋体" w:hAnsi="宋体" w:eastAsia="宋体" w:cs="宋体"/>
          <w:kern w:val="0"/>
          <w:szCs w:val="21"/>
        </w:rPr>
        <w:t>如图</w:t>
      </w:r>
      <w:r>
        <w:rPr>
          <w:rFonts w:hint="eastAsia" w:ascii="宋体" w:hAnsi="宋体" w:eastAsia="宋体" w:cs="宋体"/>
          <w:kern w:val="0"/>
          <w:szCs w:val="21"/>
        </w:rPr>
        <w:t>（16）</w:t>
      </w:r>
      <w:r>
        <w:rPr>
          <w:rFonts w:ascii="宋体" w:hAnsi="宋体" w:eastAsia="宋体" w:cs="宋体"/>
          <w:kern w:val="0"/>
          <w:szCs w:val="21"/>
        </w:rPr>
        <w:t>所示，电源电压保持不变，电流表使用</w:t>
      </w:r>
      <m:oMath>
        <m:r>
          <w:rPr>
            <w:rFonts w:hAnsi="宋体" w:eastAsia="宋体"/>
            <w:szCs w:val="21"/>
          </w:rPr>
          <m:t>0</m:t>
        </m:r>
        <m:r>
          <w:rPr>
            <w:rFonts w:ascii="宋体" w:hAnsi="宋体" w:eastAsia="宋体"/>
            <w:szCs w:val="21"/>
          </w:rPr>
          <m:t>～</m:t>
        </m:r>
        <m:r>
          <w:rPr>
            <w:rFonts w:hAnsi="宋体" w:eastAsia="宋体"/>
            <w:szCs w:val="21"/>
          </w:rPr>
          <m:t>0.6A</m:t>
        </m:r>
      </m:oMath>
      <w:r>
        <w:rPr>
          <w:rFonts w:ascii="宋体" w:hAnsi="宋体" w:eastAsia="宋体" w:cs="宋体"/>
          <w:kern w:val="0"/>
          <w:szCs w:val="21"/>
        </w:rPr>
        <w:t>的量程，电压表使用</w:t>
      </w:r>
      <m:oMath>
        <m:r>
          <w:rPr>
            <w:rFonts w:hAnsi="宋体" w:eastAsia="宋体"/>
            <w:szCs w:val="21"/>
          </w:rPr>
          <m:t>0</m:t>
        </m:r>
        <m:r>
          <w:rPr>
            <w:rFonts w:ascii="宋体" w:hAnsi="宋体" w:eastAsia="宋体"/>
            <w:szCs w:val="21"/>
          </w:rPr>
          <m:t>～</m:t>
        </m:r>
        <m:r>
          <w:rPr>
            <w:rFonts w:hAnsi="宋体" w:eastAsia="宋体"/>
            <w:szCs w:val="21"/>
          </w:rPr>
          <m:t>3V</m:t>
        </m:r>
      </m:oMath>
      <w:r>
        <w:rPr>
          <w:rFonts w:ascii="宋体" w:hAnsi="宋体" w:eastAsia="宋体" w:cs="宋体"/>
          <w:kern w:val="0"/>
          <w:szCs w:val="21"/>
        </w:rPr>
        <w:t>的量程，定值电阻</w:t>
      </w:r>
      <m:oMath>
        <m:sSub>
          <m:sSubPr>
            <m:ctrlPr>
              <w:rPr>
                <w:rFonts w:hAnsi="宋体" w:eastAsia="宋体"/>
                <w:szCs w:val="21"/>
              </w:rPr>
            </m:ctrlPr>
          </m:sSubPr>
          <m:e>
            <m:r>
              <w:rPr>
                <w:rFonts w:hAnsi="宋体" w:eastAsia="宋体"/>
                <w:szCs w:val="21"/>
              </w:rPr>
              <m:t>R</m:t>
            </m:r>
            <m:ctrlPr>
              <w:rPr>
                <w:rFonts w:hAnsi="宋体" w:eastAsia="宋体"/>
                <w:szCs w:val="21"/>
              </w:rPr>
            </m:ctrlPr>
          </m:e>
          <m:sub>
            <m:r>
              <w:rPr>
                <w:rFonts w:hAnsi="宋体" w:eastAsia="宋体"/>
                <w:szCs w:val="21"/>
              </w:rPr>
              <m:t>1</m:t>
            </m:r>
            <m:ctrlPr>
              <w:rPr>
                <w:rFonts w:hAnsi="宋体" w:eastAsia="宋体"/>
                <w:szCs w:val="21"/>
              </w:rPr>
            </m:ctrlPr>
          </m:sub>
        </m:sSub>
        <m:r>
          <w:rPr>
            <w:rFonts w:hAnsi="宋体" w:eastAsia="宋体"/>
            <w:szCs w:val="21"/>
          </w:rPr>
          <m:t>=5Ω</m:t>
        </m:r>
      </m:oMath>
      <w:r>
        <w:rPr>
          <w:rFonts w:ascii="宋体" w:hAnsi="宋体" w:eastAsia="宋体" w:cs="宋体"/>
          <w:kern w:val="0"/>
          <w:szCs w:val="21"/>
        </w:rPr>
        <w:t>，灯泡电阻</w:t>
      </w:r>
      <m:oMath>
        <m:sSub>
          <m:sSubPr>
            <m:ctrlPr>
              <w:rPr>
                <w:rFonts w:hAnsi="宋体" w:eastAsia="宋体"/>
                <w:szCs w:val="21"/>
              </w:rPr>
            </m:ctrlPr>
          </m:sSubPr>
          <m:e>
            <m:r>
              <w:rPr>
                <w:rFonts w:hAnsi="宋体" w:eastAsia="宋体"/>
                <w:szCs w:val="21"/>
              </w:rPr>
              <m:t>R</m:t>
            </m:r>
            <m:ctrlPr>
              <w:rPr>
                <w:rFonts w:hAnsi="宋体" w:eastAsia="宋体"/>
                <w:szCs w:val="21"/>
              </w:rPr>
            </m:ctrlPr>
          </m:e>
          <m:sub>
            <m:r>
              <w:rPr>
                <w:rFonts w:hAnsi="宋体" w:eastAsia="宋体"/>
                <w:szCs w:val="21"/>
              </w:rPr>
              <m:t>2</m:t>
            </m:r>
            <m:ctrlPr>
              <w:rPr>
                <w:rFonts w:hAnsi="宋体" w:eastAsia="宋体"/>
                <w:szCs w:val="21"/>
              </w:rPr>
            </m:ctrlPr>
          </m:sub>
        </m:sSub>
        <m:r>
          <w:rPr>
            <w:rFonts w:hAnsi="宋体" w:eastAsia="宋体"/>
            <w:szCs w:val="21"/>
          </w:rPr>
          <m:t>=8Ω</m:t>
        </m:r>
      </m:oMath>
      <w:r>
        <w:rPr>
          <w:rFonts w:ascii="宋体" w:hAnsi="宋体" w:eastAsia="宋体" w:cs="宋体"/>
          <w:kern w:val="0"/>
          <w:szCs w:val="21"/>
        </w:rPr>
        <w:t>，滑动变阻器的最大阻值</w:t>
      </w:r>
      <m:oMath>
        <m:sSub>
          <m:sSubPr>
            <m:ctrlPr>
              <w:rPr>
                <w:rFonts w:hAnsi="宋体" w:eastAsia="宋体"/>
                <w:szCs w:val="21"/>
              </w:rPr>
            </m:ctrlPr>
          </m:sSubPr>
          <m:e>
            <m:r>
              <w:rPr>
                <w:rFonts w:hAnsi="宋体" w:eastAsia="宋体"/>
                <w:szCs w:val="21"/>
              </w:rPr>
              <m:t>R</m:t>
            </m:r>
            <m:ctrlPr>
              <w:rPr>
                <w:rFonts w:hAnsi="宋体" w:eastAsia="宋体"/>
                <w:szCs w:val="21"/>
              </w:rPr>
            </m:ctrlPr>
          </m:e>
          <m:sub>
            <m:r>
              <w:rPr>
                <w:rFonts w:hAnsi="宋体" w:eastAsia="宋体"/>
                <w:szCs w:val="21"/>
              </w:rPr>
              <m:t>3</m:t>
            </m:r>
            <m:ctrlPr>
              <w:rPr>
                <w:rFonts w:hAnsi="宋体" w:eastAsia="宋体"/>
                <w:szCs w:val="21"/>
              </w:rPr>
            </m:ctrlPr>
          </m:sub>
        </m:sSub>
        <m:r>
          <w:rPr>
            <w:rFonts w:hAnsi="宋体" w:eastAsia="宋体"/>
            <w:szCs w:val="21"/>
          </w:rPr>
          <m:t>=20Ω</m:t>
        </m:r>
      </m:oMath>
      <w:r>
        <w:rPr>
          <w:rFonts w:ascii="宋体" w:hAnsi="宋体" w:eastAsia="宋体" w:cs="宋体"/>
          <w:kern w:val="0"/>
          <w:szCs w:val="21"/>
        </w:rPr>
        <w:t>．</w:t>
      </w:r>
      <w:r>
        <w:rPr>
          <w:rFonts w:ascii="宋体" w:hAnsi="宋体" w:eastAsia="宋体" w:cs="宋体"/>
          <w:kern w:val="0"/>
          <w:szCs w:val="21"/>
        </w:rPr>
        <w:br w:type="textWrapping"/>
      </w:r>
      <m:oMath>
        <m:r>
          <w:rPr>
            <w:rFonts w:hAnsi="宋体" w:eastAsia="宋体"/>
            <w:szCs w:val="21"/>
          </w:rPr>
          <m:t>(1)</m:t>
        </m:r>
      </m:oMath>
      <w:r>
        <w:rPr>
          <w:rFonts w:ascii="宋体" w:hAnsi="宋体" w:eastAsia="宋体" w:cs="宋体"/>
          <w:kern w:val="0"/>
          <w:szCs w:val="21"/>
        </w:rPr>
        <w:t>开关</w:t>
      </w:r>
      <m:oMath>
        <m:sSub>
          <m:sSubPr>
            <m:ctrlPr>
              <w:rPr>
                <w:rFonts w:hAnsi="宋体" w:eastAsia="宋体"/>
                <w:szCs w:val="21"/>
              </w:rPr>
            </m:ctrlPr>
          </m:sSubPr>
          <m:e>
            <m:r>
              <w:rPr>
                <w:rFonts w:hAnsi="宋体" w:eastAsia="宋体"/>
                <w:szCs w:val="21"/>
              </w:rPr>
              <m:t>S</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断开，</w:t>
      </w:r>
      <m:oMath>
        <m:sSub>
          <m:sSubPr>
            <m:ctrlPr>
              <w:rPr>
                <w:rFonts w:hAnsi="宋体" w:eastAsia="宋体"/>
                <w:szCs w:val="21"/>
              </w:rPr>
            </m:ctrlPr>
          </m:sSubPr>
          <m:e>
            <m:r>
              <w:rPr>
                <w:rFonts w:hAnsi="宋体" w:eastAsia="宋体"/>
                <w:szCs w:val="21"/>
              </w:rPr>
              <m:t>S</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闭合，电流表示数为</w:t>
      </w:r>
      <m:oMath>
        <m:r>
          <w:rPr>
            <w:rFonts w:hAnsi="宋体" w:eastAsia="宋体"/>
            <w:szCs w:val="21"/>
          </w:rPr>
          <m:t>0.25A</m:t>
        </m:r>
      </m:oMath>
      <w:r>
        <w:rPr>
          <w:rFonts w:ascii="宋体" w:hAnsi="宋体" w:eastAsia="宋体" w:cs="宋体"/>
          <w:kern w:val="0"/>
          <w:szCs w:val="21"/>
        </w:rPr>
        <w:t>，电压表示数为</w:t>
      </w:r>
      <m:oMath>
        <m:r>
          <w:rPr>
            <w:rFonts w:hAnsi="宋体" w:eastAsia="宋体"/>
            <w:szCs w:val="21"/>
          </w:rPr>
          <m:t>2.5V</m:t>
        </m:r>
      </m:oMath>
      <w:r>
        <w:rPr>
          <w:rFonts w:ascii="宋体" w:hAnsi="宋体" w:eastAsia="宋体" w:cs="宋体"/>
          <w:kern w:val="0"/>
          <w:szCs w:val="21"/>
        </w:rPr>
        <w:t>，求电源的电压和滑动变阻器接入电路的电阻值；</w:t>
      </w:r>
      <w:r>
        <w:rPr>
          <w:rFonts w:ascii="宋体" w:hAnsi="宋体" w:eastAsia="宋体" w:cs="宋体"/>
          <w:kern w:val="0"/>
          <w:szCs w:val="21"/>
        </w:rPr>
        <w:br w:type="textWrapping"/>
      </w:r>
      <m:oMath>
        <m:r>
          <w:rPr>
            <w:rFonts w:hAnsi="宋体" w:eastAsia="宋体"/>
            <w:szCs w:val="21"/>
          </w:rPr>
          <m:t>(2)</m:t>
        </m:r>
      </m:oMath>
      <w:r>
        <w:rPr>
          <w:rFonts w:ascii="宋体" w:hAnsi="宋体" w:eastAsia="宋体" w:cs="宋体"/>
          <w:kern w:val="0"/>
          <w:szCs w:val="21"/>
        </w:rPr>
        <w:t>将开关</w:t>
      </w:r>
      <m:oMath>
        <m:sSub>
          <m:sSubPr>
            <m:ctrlPr>
              <w:rPr>
                <w:rFonts w:hAnsi="宋体" w:eastAsia="宋体"/>
                <w:szCs w:val="21"/>
              </w:rPr>
            </m:ctrlPr>
          </m:sSubPr>
          <m:e>
            <m:r>
              <w:rPr>
                <w:rFonts w:hAnsi="宋体" w:eastAsia="宋体"/>
                <w:szCs w:val="21"/>
              </w:rPr>
              <m:t>S</m:t>
            </m:r>
            <m:ctrlPr>
              <w:rPr>
                <w:rFonts w:hAnsi="宋体" w:eastAsia="宋体"/>
                <w:szCs w:val="21"/>
              </w:rPr>
            </m:ctrlPr>
          </m:e>
          <m:sub>
            <m:r>
              <w:rPr>
                <w:rFonts w:hAnsi="宋体" w:eastAsia="宋体"/>
                <w:szCs w:val="21"/>
              </w:rPr>
              <m:t>1</m:t>
            </m:r>
            <m:ctrlPr>
              <w:rPr>
                <w:rFonts w:hAnsi="宋体" w:eastAsia="宋体"/>
                <w:szCs w:val="21"/>
              </w:rPr>
            </m:ctrlPr>
          </m:sub>
        </m:sSub>
      </m:oMath>
      <w:r>
        <w:rPr>
          <w:rFonts w:ascii="宋体" w:hAnsi="宋体" w:eastAsia="宋体" w:cs="宋体"/>
          <w:kern w:val="0"/>
          <w:szCs w:val="21"/>
        </w:rPr>
        <w:t>闭合，</w:t>
      </w:r>
      <m:oMath>
        <m:sSub>
          <m:sSubPr>
            <m:ctrlPr>
              <w:rPr>
                <w:rFonts w:hAnsi="宋体" w:eastAsia="宋体"/>
                <w:szCs w:val="21"/>
              </w:rPr>
            </m:ctrlPr>
          </m:sSubPr>
          <m:e>
            <m:r>
              <w:rPr>
                <w:rFonts w:hAnsi="宋体" w:eastAsia="宋体"/>
                <w:szCs w:val="21"/>
              </w:rPr>
              <m:t>S</m:t>
            </m:r>
            <m:ctrlPr>
              <w:rPr>
                <w:rFonts w:hAnsi="宋体" w:eastAsia="宋体"/>
                <w:szCs w:val="21"/>
              </w:rPr>
            </m:ctrlPr>
          </m:e>
          <m:sub>
            <m:r>
              <w:rPr>
                <w:rFonts w:hAnsi="宋体" w:eastAsia="宋体"/>
                <w:szCs w:val="21"/>
              </w:rPr>
              <m:t>2</m:t>
            </m:r>
            <m:ctrlPr>
              <w:rPr>
                <w:rFonts w:hAnsi="宋体" w:eastAsia="宋体"/>
                <w:szCs w:val="21"/>
              </w:rPr>
            </m:ctrlPr>
          </m:sub>
        </m:sSub>
      </m:oMath>
      <w:r>
        <w:rPr>
          <w:rFonts w:ascii="宋体" w:hAnsi="宋体" w:eastAsia="宋体" w:cs="宋体"/>
          <w:kern w:val="0"/>
          <w:szCs w:val="21"/>
        </w:rPr>
        <w:t>断开，移动滑动变阻器的滑片，为了保证电流表和电压表不超过其量程，滑动变阻器接入电路的电阻值只能在什么范围内变化？</w:t>
      </w:r>
      <w:bookmarkEnd w:id="17"/>
      <w:r>
        <w:rPr>
          <w:rFonts w:hint="eastAsia" w:ascii="宋体" w:hAnsi="宋体" w:eastAsia="宋体" w:cs="Times New Roman"/>
          <w:kern w:val="0"/>
          <w:szCs w:val="21"/>
        </w:rPr>
        <w:t xml:space="preserve">                                         </w:t>
      </w:r>
      <w:r>
        <w:rPr>
          <w:rFonts w:hint="eastAsia" w:ascii="宋体" w:hAnsi="宋体" w:eastAsia="宋体" w:cs="Times New Roman"/>
          <w:kern w:val="0"/>
          <w:szCs w:val="21"/>
        </w:rPr>
        <w:drawing>
          <wp:inline distT="0" distB="0" distL="0" distR="0">
            <wp:extent cx="2228850" cy="1390650"/>
            <wp:effectExtent l="19050" t="0" r="0" b="0"/>
            <wp:docPr id="1050" name="图片 163"/>
            <wp:cNvGraphicFramePr/>
            <a:graphic xmlns:a="http://schemas.openxmlformats.org/drawingml/2006/main">
              <a:graphicData uri="http://schemas.openxmlformats.org/drawingml/2006/picture">
                <pic:pic xmlns:pic="http://schemas.openxmlformats.org/drawingml/2006/picture">
                  <pic:nvPicPr>
                    <pic:cNvPr id="1050" name="图片 163"/>
                    <pic:cNvPicPr/>
                  </pic:nvPicPr>
                  <pic:blipFill>
                    <a:blip r:embed="rId30" cstate="print"/>
                    <a:srcRect/>
                    <a:stretch>
                      <a:fillRect/>
                    </a:stretch>
                  </pic:blipFill>
                  <pic:spPr>
                    <a:xfrm>
                      <a:off x="0" y="0"/>
                      <a:ext cx="2228850" cy="1390650"/>
                    </a:xfrm>
                    <a:prstGeom prst="rect">
                      <a:avLst/>
                    </a:prstGeom>
                    <a:ln>
                      <a:noFill/>
                    </a:ln>
                  </pic:spPr>
                </pic:pic>
              </a:graphicData>
            </a:graphic>
          </wp:inline>
        </w:drawing>
      </w:r>
      <w:r>
        <w:rPr>
          <w:rFonts w:hint="eastAsia" w:ascii="宋体" w:hAnsi="宋体" w:eastAsia="宋体" w:cs="Times New Roman"/>
          <w:kern w:val="0"/>
          <w:szCs w:val="21"/>
        </w:rPr>
        <w:t xml:space="preserve">           </w:t>
      </w:r>
    </w:p>
    <w:sectPr>
      <w:footerReference r:id="rId3" w:type="default"/>
      <w:footerReference r:id="rId4" w:type="even"/>
      <w:pgSz w:w="11906" w:h="16838"/>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MS UI Gothic">
    <w:panose1 w:val="020B0600070205080204"/>
    <w:charset w:val="80"/>
    <w:family w:val="swiss"/>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MS Mincho">
    <w:altName w:val="Yu Gothic UI"/>
    <w:panose1 w:val="02020609040002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upperLetter"/>
      <w:lvlText w:val="%1."/>
      <w:lvlJc w:val="left"/>
      <w:pPr>
        <w:ind w:left="930" w:hanging="51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06"/>
    <w:multiLevelType w:val="multilevel"/>
    <w:tmpl w:val="00000006"/>
    <w:lvl w:ilvl="0" w:tentative="0">
      <w:start w:val="1"/>
      <w:numFmt w:val="decimal"/>
      <w:lvlText w:val="%1."/>
      <w:lvlJc w:val="left"/>
      <w:pPr>
        <w:ind w:left="420" w:hanging="420"/>
      </w:pPr>
      <w:rPr>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8"/>
    <w:multiLevelType w:val="multilevel"/>
    <w:tmpl w:val="00000008"/>
    <w:lvl w:ilvl="0" w:tentative="0">
      <w:start w:val="1"/>
      <w:numFmt w:val="upperLetter"/>
      <w:lvlText w:val="%1."/>
      <w:lvlJc w:val="left"/>
      <w:pPr>
        <w:ind w:left="780" w:hanging="360"/>
      </w:pPr>
      <w:rPr>
        <w:rFonts w:hint="default"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E77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59" w:semiHidden="0" w:name="Table Grid"/>
    <w:lsdException w:uiPriority="99" w:name="Table Theme"/>
    <w:lsdException w:unhideWhenUsed="0"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6">
    <w:name w:val="Default Paragraph Font"/>
    <w:qFormat/>
    <w:uiPriority w:val="1"/>
  </w:style>
  <w:style w:type="table" w:default="1" w:styleId="7">
    <w:name w:val="Normal Table"/>
    <w:uiPriority w:val="99"/>
    <w:tblPr>
      <w:tblLayout w:type="fixed"/>
      <w:tblCellMar>
        <w:top w:w="0" w:type="dxa"/>
        <w:left w:w="108" w:type="dxa"/>
        <w:bottom w:w="0" w:type="dxa"/>
        <w:right w:w="108" w:type="dxa"/>
      </w:tblCellMar>
    </w:tblPr>
  </w:style>
  <w:style w:type="paragraph" w:styleId="2">
    <w:name w:val="Balloon Text"/>
    <w:basedOn w:val="1"/>
    <w:link w:val="11"/>
    <w:uiPriority w:val="99"/>
    <w:rPr>
      <w:sz w:val="18"/>
      <w:szCs w:val="18"/>
    </w:rPr>
  </w:style>
  <w:style w:type="paragraph" w:styleId="3">
    <w:name w:val="footer"/>
    <w:basedOn w:val="1"/>
    <w:link w:val="10"/>
    <w:uiPriority w:val="99"/>
    <w:pPr>
      <w:tabs>
        <w:tab w:val="center" w:pos="4153"/>
        <w:tab w:val="right" w:pos="8306"/>
      </w:tabs>
      <w:snapToGrid w:val="0"/>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pPr>
    <w:rPr>
      <w:rFonts w:ascii="宋体" w:cs="宋体"/>
      <w:kern w:val="0"/>
      <w:sz w:val="24"/>
      <w:szCs w:val="24"/>
    </w:rPr>
  </w:style>
  <w:style w:type="table" w:styleId="8">
    <w:name w:val="Table Grid"/>
    <w:basedOn w:val="7"/>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4"/>
    <w:uiPriority w:val="99"/>
    <w:rPr>
      <w:rFonts w:ascii="Cambria Math" w:hAnsi="宋体" w:eastAsia="宋体" w:cs="Cambria Math"/>
      <w:sz w:val="18"/>
      <w:szCs w:val="18"/>
    </w:rPr>
  </w:style>
  <w:style w:type="character" w:customStyle="1" w:styleId="10">
    <w:name w:val="页脚 字符"/>
    <w:basedOn w:val="6"/>
    <w:link w:val="3"/>
    <w:uiPriority w:val="99"/>
    <w:rPr>
      <w:rFonts w:ascii="Cambria Math" w:hAnsi="宋体" w:eastAsia="宋体" w:cs="Cambria Math"/>
      <w:sz w:val="18"/>
      <w:szCs w:val="18"/>
    </w:rPr>
  </w:style>
  <w:style w:type="character" w:customStyle="1" w:styleId="11">
    <w:name w:val="批注框文本 字符"/>
    <w:basedOn w:val="6"/>
    <w:link w:val="2"/>
    <w:uiPriority w:val="99"/>
    <w:rPr>
      <w:rFonts w:ascii="Cambria Math" w:hAnsi="宋体" w:eastAsia="宋体" w:cs="Cambria Math"/>
      <w:sz w:val="18"/>
      <w:szCs w:val="18"/>
    </w:rPr>
  </w:style>
  <w:style w:type="paragraph" w:styleId="12">
    <w:name w:val="No Spacing"/>
    <w:link w:val="13"/>
    <w:qFormat/>
    <w:uiPriority w:val="1"/>
    <w:rPr>
      <w:rFonts w:ascii="Cambria Math" w:hAnsi="宋体" w:eastAsia="宋体" w:cs="Cambria Math"/>
      <w:kern w:val="0"/>
      <w:sz w:val="22"/>
      <w:szCs w:val="22"/>
      <w:lang w:val="en-US" w:eastAsia="zh-CN" w:bidi="ar-SA"/>
    </w:rPr>
  </w:style>
  <w:style w:type="character" w:customStyle="1" w:styleId="13">
    <w:name w:val="无间隔 字符"/>
    <w:basedOn w:val="6"/>
    <w:link w:val="12"/>
    <w:uiPriority w:val="1"/>
    <w:rPr>
      <w:rFonts w:ascii="Cambria Math" w:hAnsi="宋体" w:eastAsia="宋体" w:cs="Cambria Math"/>
      <w:kern w:val="0"/>
      <w:sz w:val="22"/>
    </w:rPr>
  </w:style>
  <w:style w:type="paragraph" w:styleId="14">
    <w:name w:val="List Paragraph"/>
    <w:basedOn w:val="1"/>
    <w:qFormat/>
    <w:uiPriority w:val="34"/>
    <w:pPr>
      <w:ind w:firstLine="420" w:firstLineChars="200"/>
    </w:pPr>
  </w:style>
  <w:style w:type="character" w:customStyle="1" w:styleId="15">
    <w:name w:val="Subtle Emphasis"/>
    <w:basedOn w:val="6"/>
    <w:qFormat/>
    <w:uiPriority w:val="19"/>
    <w:rPr>
      <w:rFonts w:ascii="Cambria Math" w:hAnsi="宋体" w:eastAsia="宋体" w:cs="Cambria Math"/>
      <w:i/>
      <w:iCs/>
      <w:color w:val="808080"/>
    </w:rPr>
  </w:style>
  <w:style w:type="character" w:customStyle="1" w:styleId="16">
    <w:name w:val="latex_linear"/>
    <w:basedOn w:val="6"/>
    <w:uiPriority w:val="0"/>
  </w:style>
  <w:style w:type="table" w:customStyle="1" w:styleId="17">
    <w:name w:val="edittable"/>
    <w:basedOn w:val="7"/>
    <w:uiPriority w:val="0"/>
  </w:style>
  <w:style w:type="paragraph" w:customStyle="1" w:styleId="18">
    <w:name w:val="DefaultParagraph"/>
    <w:basedOn w:val="1"/>
    <w:qFormat/>
    <w:uiPriority w:val="0"/>
  </w:style>
  <w:style w:type="table" w:customStyle="1" w:styleId="19">
    <w:name w:val="MsoNormalTable"/>
    <w:basedOn w:val="7"/>
    <w:uiPriority w:val="0"/>
  </w:style>
  <w:style w:type="character" w:styleId="20">
    <w:name w:val="Placeholder Text"/>
    <w:basedOn w:val="6"/>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5.png"/><Relationship Id="rId3" Type="http://schemas.openxmlformats.org/officeDocument/2006/relationships/footer" Target="foot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AFFE72-2AD8-4D0F-B393-B8ADB660971A}">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3326</Words>
  <Characters>3792</Characters>
  <Lines>0</Lines>
  <Paragraphs>141</Paragraphs>
  <TotalTime>502</TotalTime>
  <ScaleCrop>false</ScaleCrop>
  <LinksUpToDate>false</LinksUpToDate>
  <CharactersWithSpaces>4400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A豆子 *…*</cp:lastModifiedBy>
  <dcterms:modified xsi:type="dcterms:W3CDTF">2018-11-29T13:17:25Z</dcterms:modified>
  <cp:revision>283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