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3519B">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57pt;margin-top:935pt;mso-position-horizontal-relative:page;mso-position-vertical-relative:top-margin-area;position:absolute;width:25pt;z-index:251658240">
            <v:imagedata r:id="rId4" o:title=""/>
          </v:shape>
        </w:pict>
      </w:r>
    </w:p>
    <w:p w:rsidR="0043519B">
      <w:pPr>
        <w:jc w:val="center"/>
        <w:rPr>
          <w:rFonts w:cs="Times New Roman"/>
        </w:rPr>
      </w:pPr>
      <w:r>
        <w:rPr>
          <w:rFonts w:cs="宋体" w:hint="eastAsia"/>
          <w:b/>
          <w:bCs/>
          <w:sz w:val="28"/>
          <w:szCs w:val="28"/>
        </w:rPr>
        <w:t>吉林省长春外国语学校</w:t>
      </w:r>
      <w:r>
        <w:rPr>
          <w:b/>
          <w:bCs/>
          <w:sz w:val="28"/>
          <w:szCs w:val="28"/>
        </w:rPr>
        <w:t>2017-2018</w:t>
      </w:r>
      <w:r>
        <w:rPr>
          <w:rFonts w:cs="宋体" w:hint="eastAsia"/>
          <w:b/>
          <w:bCs/>
          <w:sz w:val="28"/>
          <w:szCs w:val="28"/>
        </w:rPr>
        <w:t>学年九年级上学期化学第二次月考试卷</w:t>
      </w:r>
    </w:p>
    <w:p w:rsidR="0043519B">
      <w:pPr>
        <w:rPr>
          <w:rFonts w:cs="Times New Roman"/>
        </w:rPr>
      </w:pPr>
      <w:r>
        <w:rPr>
          <w:rFonts w:cs="宋体" w:hint="eastAsia"/>
          <w:b/>
          <w:bCs/>
          <w:sz w:val="24"/>
          <w:szCs w:val="24"/>
        </w:rPr>
        <w:t>一、单选题</w:t>
      </w:r>
    </w:p>
    <w:p w:rsidR="0043519B">
      <w:pPr>
        <w:spacing w:after="0"/>
        <w:rPr>
          <w:rFonts w:cs="Times New Roman"/>
        </w:rPr>
      </w:pPr>
      <w:r>
        <w:rPr>
          <w:color w:val="000000"/>
        </w:rPr>
        <w:t>1.</w:t>
      </w:r>
      <w:r>
        <w:rPr>
          <w:rFonts w:cs="宋体" w:hint="eastAsia"/>
          <w:color w:val="000000"/>
        </w:rPr>
        <w:t>化学反应前后必定发生改变的是</w:t>
      </w:r>
      <w:r>
        <w:rPr>
          <w:color w:val="000000"/>
        </w:rPr>
        <w:t xml:space="preserve">(    )            </w:t>
      </w:r>
    </w:p>
    <w:p w:rsidR="0043519B">
      <w:pPr>
        <w:spacing w:after="0"/>
        <w:ind w:left="150"/>
        <w:rPr>
          <w:rFonts w:cs="Times New Roman"/>
        </w:rPr>
      </w:pPr>
      <w:r>
        <w:rPr>
          <w:color w:val="000000"/>
        </w:rPr>
        <w:t>A. </w:t>
      </w:r>
      <w:r>
        <w:rPr>
          <w:rFonts w:cs="宋体" w:hint="eastAsia"/>
          <w:color w:val="000000"/>
        </w:rPr>
        <w:t>分子种类</w:t>
      </w:r>
      <w:r>
        <w:rPr>
          <w:rFonts w:cs="Times New Roman"/>
          <w:color w:val="000000"/>
        </w:rPr>
        <w:t>                         </w:t>
      </w:r>
      <w:r>
        <w:rPr>
          <w:rFonts w:cs="Times New Roman"/>
          <w:noProof/>
          <w:lang w:eastAsia="zh-CN"/>
        </w:rPr>
        <w:pict>
          <v:shape id="_x0000_i1026" type="#_x0000_t75" alt=" " style="height:3pt;visibility:visible;width:1.5pt">
            <v:imagedata r:id="rId5" o:title=""/>
          </v:shape>
        </w:pict>
      </w:r>
      <w:r>
        <w:rPr>
          <w:color w:val="000000"/>
        </w:rPr>
        <w:t>B. </w:t>
      </w:r>
      <w:r>
        <w:rPr>
          <w:rFonts w:cs="宋体" w:hint="eastAsia"/>
          <w:color w:val="000000"/>
        </w:rPr>
        <w:t>元素种类</w:t>
      </w:r>
      <w:r>
        <w:rPr>
          <w:rFonts w:cs="Times New Roman"/>
          <w:color w:val="000000"/>
        </w:rPr>
        <w:t>                         </w:t>
      </w:r>
      <w:r>
        <w:rPr>
          <w:rFonts w:cs="Times New Roman"/>
          <w:noProof/>
          <w:lang w:eastAsia="zh-CN"/>
        </w:rPr>
        <w:pict>
          <v:shape id="_x0000_i1027" type="#_x0000_t75" alt=" " style="height:3pt;visibility:visible;width:1.5pt">
            <v:imagedata r:id="rId5" o:title=""/>
          </v:shape>
        </w:pict>
      </w:r>
      <w:r>
        <w:rPr>
          <w:color w:val="000000"/>
        </w:rPr>
        <w:t>C. </w:t>
      </w:r>
      <w:r>
        <w:rPr>
          <w:rFonts w:cs="宋体" w:hint="eastAsia"/>
          <w:color w:val="000000"/>
        </w:rPr>
        <w:t>原子数目</w:t>
      </w:r>
      <w:r>
        <w:rPr>
          <w:rFonts w:cs="Times New Roman"/>
          <w:color w:val="000000"/>
        </w:rPr>
        <w:t>                         </w:t>
      </w:r>
      <w:r>
        <w:rPr>
          <w:rFonts w:cs="Times New Roman"/>
          <w:noProof/>
          <w:lang w:eastAsia="zh-CN"/>
        </w:rPr>
        <w:pict>
          <v:shape id="_x0000_i1028" type="#_x0000_t75" alt=" " style="height:3pt;visibility:visible;width:1.5pt">
            <v:imagedata r:id="rId5" o:title=""/>
          </v:shape>
        </w:pict>
      </w:r>
      <w:r>
        <w:rPr>
          <w:color w:val="000000"/>
        </w:rPr>
        <w:t>D. </w:t>
      </w:r>
      <w:r>
        <w:rPr>
          <w:rFonts w:cs="宋体" w:hint="eastAsia"/>
          <w:color w:val="000000"/>
        </w:rPr>
        <w:t>物质质量之和</w:t>
      </w:r>
    </w:p>
    <w:p w:rsidR="0043519B">
      <w:pPr>
        <w:spacing w:after="0"/>
        <w:rPr>
          <w:rFonts w:cs="Times New Roman"/>
        </w:rPr>
      </w:pPr>
      <w:r>
        <w:rPr>
          <w:rFonts w:cs="宋体" w:hint="eastAsia"/>
          <w:color w:val="0000FF"/>
        </w:rPr>
        <w:t>【答案】</w:t>
      </w:r>
      <w:r>
        <w:rPr>
          <w:color w:val="000000"/>
        </w:rPr>
        <w:t xml:space="preserve">A  </w:t>
      </w:r>
    </w:p>
    <w:p w:rsidR="0043519B">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【解答】①根据质量守恒定律可知，在化学反应中，反应前后元素种类没有改变，原子数目没有增减，参加反应前各物质的质量总和等于反应后生成各物质的质量总和．故</w:t>
      </w:r>
      <w:r>
        <w:rPr>
          <w:color w:val="000000"/>
        </w:rPr>
        <w:t>BCD</w:t>
      </w:r>
      <w:r>
        <w:rPr>
          <w:rFonts w:cs="宋体" w:hint="eastAsia"/>
          <w:color w:val="000000"/>
        </w:rPr>
        <w:t>都不适合；②因为化学反应的过程，就是参加反应的各物质（反应物）的原子，重新组合而生成其他物质的过程．有新物质生成，分子种类必定发生改变．故</w:t>
      </w:r>
      <w:r>
        <w:rPr>
          <w:color w:val="000000"/>
        </w:rPr>
        <w:t>A</w:t>
      </w:r>
      <w:r>
        <w:rPr>
          <w:rFonts w:cs="宋体" w:hint="eastAsia"/>
          <w:color w:val="000000"/>
        </w:rPr>
        <w:t>适合。</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在化学反应中，参加反应前各物质的质量总和等于反应后生成各物质的质量总和；这就叫做质量守恒定律；化学反应的过程，就是参加反应的各物质（反应物）的原子，重新组合而生成其他物质的过程；在化学反应中，反应前后原子的种类没有改变，数目没有增减，原子的质量也没有改变。</w:t>
      </w:r>
    </w:p>
    <w:p w:rsidR="0043519B">
      <w:pPr>
        <w:spacing w:after="0"/>
        <w:rPr>
          <w:rFonts w:cs="Times New Roman"/>
        </w:rPr>
      </w:pPr>
      <w:r>
        <w:rPr>
          <w:color w:val="000000"/>
        </w:rPr>
        <w:t>2.</w:t>
      </w:r>
      <w:r>
        <w:rPr>
          <w:rFonts w:cs="宋体" w:hint="eastAsia"/>
          <w:color w:val="000000"/>
        </w:rPr>
        <w:t>央视曝光的河北一些企业生产的药用胶囊里重金属铬（</w:t>
      </w:r>
      <w:r>
        <w:rPr>
          <w:color w:val="000000"/>
        </w:rPr>
        <w:t>Cr</w:t>
      </w:r>
      <w:r>
        <w:rPr>
          <w:rFonts w:cs="宋体" w:hint="eastAsia"/>
          <w:color w:val="000000"/>
        </w:rPr>
        <w:t>）超标，即震惊全国的</w:t>
      </w:r>
      <w:r>
        <w:rPr>
          <w:color w:val="000000"/>
        </w:rPr>
        <w:t>“</w:t>
      </w:r>
      <w:r>
        <w:rPr>
          <w:rFonts w:cs="宋体" w:hint="eastAsia"/>
          <w:color w:val="000000"/>
        </w:rPr>
        <w:t>毒胶囊</w:t>
      </w:r>
      <w:r>
        <w:rPr>
          <w:color w:val="000000"/>
        </w:rPr>
        <w:t>”</w:t>
      </w:r>
      <w:r>
        <w:rPr>
          <w:rFonts w:cs="宋体" w:hint="eastAsia"/>
          <w:color w:val="000000"/>
        </w:rPr>
        <w:t>事件。已知铬原子核内有</w:t>
      </w:r>
      <w:r>
        <w:rPr>
          <w:color w:val="000000"/>
        </w:rPr>
        <w:t>24</w:t>
      </w:r>
      <w:r>
        <w:rPr>
          <w:rFonts w:cs="宋体" w:hint="eastAsia"/>
          <w:color w:val="000000"/>
        </w:rPr>
        <w:t>个质子，铬元素的相对原子质量为</w:t>
      </w:r>
      <w:r>
        <w:rPr>
          <w:color w:val="000000"/>
        </w:rPr>
        <w:t>52</w:t>
      </w:r>
      <w:r>
        <w:rPr>
          <w:rFonts w:cs="宋体" w:hint="eastAsia"/>
          <w:color w:val="000000"/>
        </w:rPr>
        <w:t>。下列有关铬元素的说法中错误的是（</w:t>
      </w:r>
      <w:r>
        <w:rPr>
          <w:color w:val="000000"/>
        </w:rPr>
        <w:t xml:space="preserve"> </w:t>
      </w:r>
      <w:r>
        <w:rPr>
          <w:rFonts w:cs="宋体" w:hint="eastAsia"/>
          <w:color w:val="000000"/>
        </w:rPr>
        <w:t>）</w:t>
      </w:r>
      <w:r>
        <w:rPr>
          <w:color w:val="000000"/>
        </w:rPr>
        <w:t xml:space="preserve">            </w:t>
      </w:r>
    </w:p>
    <w:p w:rsidR="0043519B">
      <w:pPr>
        <w:spacing w:after="0"/>
        <w:ind w:left="150"/>
        <w:rPr>
          <w:rFonts w:cs="Times New Roman"/>
        </w:rPr>
      </w:pPr>
      <w:r>
        <w:rPr>
          <w:color w:val="000000"/>
        </w:rPr>
        <w:t>A. </w:t>
      </w:r>
      <w:r>
        <w:rPr>
          <w:rFonts w:cs="宋体" w:hint="eastAsia"/>
          <w:color w:val="000000"/>
        </w:rPr>
        <w:t>铬原子的核外电子数为</w:t>
      </w:r>
      <w:r>
        <w:rPr>
          <w:color w:val="000000"/>
        </w:rPr>
        <w:t>24                                   </w:t>
      </w:r>
      <w:r>
        <w:rPr>
          <w:rFonts w:cs="Times New Roman"/>
          <w:noProof/>
          <w:lang w:eastAsia="zh-CN"/>
        </w:rPr>
        <w:pict>
          <v:shape id="_x0000_i1029" type="#_x0000_t75" alt=" " style="height:3pt;visibility:visible;width:1.5pt">
            <v:imagedata r:id="rId5" o:title=""/>
          </v:shape>
        </w:pict>
      </w:r>
      <w:r>
        <w:rPr>
          <w:color w:val="000000"/>
        </w:rPr>
        <w:t>B. </w:t>
      </w:r>
      <w:r>
        <w:rPr>
          <w:rFonts w:cs="宋体" w:hint="eastAsia"/>
          <w:color w:val="000000"/>
        </w:rPr>
        <w:t>铬元素的原子序数是</w:t>
      </w:r>
      <w:r>
        <w:rPr>
          <w:color w:val="000000"/>
        </w:rPr>
        <w:t>52</w:t>
      </w:r>
      <w:r>
        <w:rPr>
          <w:rFonts w:cs="Times New Roman"/>
        </w:rPr>
        <w:br/>
      </w:r>
      <w:r>
        <w:rPr>
          <w:color w:val="000000"/>
        </w:rPr>
        <w:t>C. </w:t>
      </w:r>
      <w:r>
        <w:rPr>
          <w:rFonts w:cs="宋体" w:hint="eastAsia"/>
          <w:color w:val="000000"/>
        </w:rPr>
        <w:t>铬原子核由质子和中子构成</w:t>
      </w:r>
      <w:r>
        <w:rPr>
          <w:rFonts w:cs="Times New Roman"/>
          <w:color w:val="000000"/>
        </w:rPr>
        <w:t>                                </w:t>
      </w:r>
      <w:r>
        <w:rPr>
          <w:rFonts w:cs="Times New Roman"/>
          <w:noProof/>
          <w:lang w:eastAsia="zh-CN"/>
        </w:rPr>
        <w:pict>
          <v:shape id="_x0000_i1030" type="#_x0000_t75" alt=" " style="height:3pt;visibility:visible;width:2.25pt">
            <v:imagedata r:id="rId6" o:title=""/>
          </v:shape>
        </w:pict>
      </w:r>
      <w:r>
        <w:rPr>
          <w:color w:val="000000"/>
        </w:rPr>
        <w:t>D. </w:t>
      </w:r>
      <w:r>
        <w:rPr>
          <w:rFonts w:cs="宋体" w:hint="eastAsia"/>
          <w:color w:val="000000"/>
        </w:rPr>
        <w:t>铬原子呈电中性</w:t>
      </w:r>
    </w:p>
    <w:p w:rsidR="0043519B">
      <w:pPr>
        <w:spacing w:after="0"/>
        <w:rPr>
          <w:rFonts w:cs="Times New Roman"/>
        </w:rPr>
      </w:pPr>
      <w:r>
        <w:rPr>
          <w:rFonts w:cs="宋体" w:hint="eastAsia"/>
          <w:color w:val="0000FF"/>
        </w:rPr>
        <w:t>【答案】</w:t>
      </w:r>
      <w:r>
        <w:rPr>
          <w:color w:val="000000"/>
        </w:rPr>
        <w:t xml:space="preserve">B  </w:t>
      </w:r>
    </w:p>
    <w:p w:rsidR="0043519B">
      <w:pPr>
        <w:spacing w:after="0"/>
        <w:rPr>
          <w:rFonts w:cs="Times New Roman"/>
        </w:rPr>
      </w:pPr>
      <w:r>
        <w:rPr>
          <w:rFonts w:cs="宋体" w:hint="eastAsia"/>
          <w:color w:val="0000FF"/>
        </w:rPr>
        <w:t>【考点】</w:t>
      </w:r>
      <w:r>
        <w:rPr>
          <w:rFonts w:cs="宋体" w:hint="eastAsia"/>
          <w:color w:val="000000"/>
        </w:rPr>
        <w:t>原子的定义与构成</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【解答】由题中信息知，</w:t>
      </w:r>
      <w:r>
        <w:rPr>
          <w:color w:val="000000"/>
        </w:rPr>
        <w:t>A</w:t>
      </w:r>
      <w:r>
        <w:rPr>
          <w:rFonts w:cs="宋体" w:hint="eastAsia"/>
          <w:color w:val="000000"/>
        </w:rPr>
        <w:t>．铬原子的核外电子数为</w:t>
      </w:r>
      <w:r>
        <w:rPr>
          <w:color w:val="000000"/>
        </w:rPr>
        <w:t>24</w:t>
      </w:r>
      <w:r>
        <w:rPr>
          <w:rFonts w:cs="宋体" w:hint="eastAsia"/>
          <w:color w:val="000000"/>
        </w:rPr>
        <w:t>。故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铬元素的原子序数是</w:t>
      </w:r>
      <w:r>
        <w:rPr>
          <w:color w:val="000000"/>
        </w:rPr>
        <w:t>24.</w:t>
      </w:r>
      <w:r>
        <w:rPr>
          <w:rFonts w:cs="宋体" w:hint="eastAsia"/>
          <w:color w:val="000000"/>
        </w:rPr>
        <w:t>故</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铬原子核由质子和中子构成。故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铬原子呈电中性。故</w:t>
      </w:r>
      <w:r>
        <w:rPr>
          <w:color w:val="000000"/>
        </w:rPr>
        <w:t>D</w:t>
      </w:r>
      <w:r>
        <w:rPr>
          <w:rFonts w:cs="宋体" w:hint="eastAsia"/>
          <w:color w:val="000000"/>
        </w:rPr>
        <w:t>不符合题意。</w:t>
      </w:r>
      <w:r>
        <w:rPr>
          <w:rFonts w:cs="Times New Roman"/>
        </w:rPr>
        <w:br/>
      </w:r>
      <w:r>
        <w:rPr>
          <w:rFonts w:cs="宋体" w:hint="eastAsia"/>
          <w:color w:val="000000"/>
        </w:rPr>
        <w:t>【分析】根据原子中质子数＝电子数＝原子序数分析；根据原子核由质子和中子构成分析；根据原子呈电中性分析。</w:t>
      </w:r>
    </w:p>
    <w:p w:rsidR="0043519B">
      <w:pPr>
        <w:spacing w:after="0"/>
        <w:rPr>
          <w:rFonts w:cs="Times New Roman"/>
        </w:rPr>
      </w:pPr>
      <w:r>
        <w:rPr>
          <w:color w:val="000000"/>
        </w:rPr>
        <w:t>3.</w:t>
      </w:r>
      <w:r>
        <w:rPr>
          <w:rFonts w:cs="宋体" w:hint="eastAsia"/>
          <w:color w:val="000000"/>
        </w:rPr>
        <w:t>通过化学知识的学习，你认为下列说法错误的是</w:t>
      </w:r>
      <w:r>
        <w:rPr>
          <w:color w:val="000000"/>
        </w:rPr>
        <w:t xml:space="preserve">(    )            </w:t>
      </w:r>
    </w:p>
    <w:p w:rsidR="0043519B">
      <w:pPr>
        <w:spacing w:after="0"/>
        <w:ind w:left="150"/>
        <w:rPr>
          <w:rFonts w:cs="Times New Roman"/>
        </w:rPr>
      </w:pPr>
      <w:r>
        <w:rPr>
          <w:color w:val="000000"/>
        </w:rPr>
        <w:t>A. </w:t>
      </w:r>
      <w:r>
        <w:rPr>
          <w:rFonts w:cs="宋体" w:hint="eastAsia"/>
          <w:color w:val="000000"/>
        </w:rPr>
        <w:t>水银不含水</w:t>
      </w:r>
      <w:r>
        <w:rPr>
          <w:rFonts w:cs="Times New Roman"/>
          <w:color w:val="000000"/>
        </w:rPr>
        <w:t>                   </w:t>
      </w:r>
      <w:r>
        <w:rPr>
          <w:rFonts w:cs="Times New Roman"/>
          <w:noProof/>
          <w:lang w:eastAsia="zh-CN"/>
        </w:rPr>
        <w:pict>
          <v:shape id="_x0000_i1031" type="#_x0000_t75" alt=" " style="height:3pt;visibility:visible;width:1.5pt">
            <v:imagedata r:id="rId5" o:title=""/>
          </v:shape>
        </w:pict>
      </w:r>
      <w:r>
        <w:rPr>
          <w:color w:val="000000"/>
        </w:rPr>
        <w:t>B. </w:t>
      </w:r>
      <w:r>
        <w:rPr>
          <w:rFonts w:cs="宋体" w:hint="eastAsia"/>
          <w:color w:val="000000"/>
        </w:rPr>
        <w:t>铅笔中不含铅</w:t>
      </w:r>
      <w:r>
        <w:rPr>
          <w:rFonts w:cs="Times New Roman"/>
          <w:color w:val="000000"/>
        </w:rPr>
        <w:t>                </w:t>
      </w:r>
      <w:r>
        <w:rPr>
          <w:rFonts w:cs="Times New Roman"/>
          <w:noProof/>
          <w:lang w:eastAsia="zh-CN"/>
        </w:rPr>
        <w:pict>
          <v:shape id="_x0000_i1032" type="#_x0000_t75" alt=" " style="height:3pt;visibility:visible;width:1.5pt">
            <v:imagedata r:id="rId5" o:title=""/>
          </v:shape>
        </w:pict>
      </w:r>
      <w:r>
        <w:rPr>
          <w:color w:val="000000"/>
        </w:rPr>
        <w:t>C. </w:t>
      </w:r>
      <w:r>
        <w:rPr>
          <w:rFonts w:cs="宋体" w:hint="eastAsia"/>
          <w:color w:val="000000"/>
        </w:rPr>
        <w:t>金刚石中不含金</w:t>
      </w:r>
      <w:r>
        <w:rPr>
          <w:rFonts w:cs="Times New Roman"/>
          <w:color w:val="000000"/>
        </w:rPr>
        <w:t>                   </w:t>
      </w:r>
      <w:r>
        <w:rPr>
          <w:rFonts w:cs="Times New Roman"/>
          <w:noProof/>
          <w:lang w:eastAsia="zh-CN"/>
        </w:rPr>
        <w:pict>
          <v:shape id="_x0000_i1033" type="#_x0000_t75" alt=" " style="height:3pt;visibility:visible;width:1.5pt">
            <v:imagedata r:id="rId5" o:title=""/>
          </v:shape>
        </w:pict>
      </w:r>
      <w:r>
        <w:rPr>
          <w:color w:val="000000"/>
        </w:rPr>
        <w:t>D. </w:t>
      </w:r>
      <w:r>
        <w:rPr>
          <w:rFonts w:cs="宋体" w:hint="eastAsia"/>
          <w:color w:val="000000"/>
        </w:rPr>
        <w:t>干冰是干的冰</w:t>
      </w:r>
    </w:p>
    <w:p w:rsidR="0043519B">
      <w:pPr>
        <w:spacing w:after="0"/>
        <w:rPr>
          <w:rFonts w:cs="Times New Roman"/>
        </w:rPr>
      </w:pPr>
      <w:r>
        <w:rPr>
          <w:rFonts w:cs="宋体" w:hint="eastAsia"/>
          <w:color w:val="0000FF"/>
        </w:rPr>
        <w:t>【答案】</w:t>
      </w:r>
      <w:r>
        <w:rPr>
          <w:color w:val="000000"/>
        </w:rPr>
        <w:t xml:space="preserve">D  </w:t>
      </w:r>
    </w:p>
    <w:p w:rsidR="0043519B">
      <w:pPr>
        <w:spacing w:after="0"/>
        <w:rPr>
          <w:rFonts w:cs="Times New Roman"/>
        </w:rPr>
      </w:pPr>
      <w:r>
        <w:rPr>
          <w:rFonts w:cs="宋体" w:hint="eastAsia"/>
          <w:color w:val="0000FF"/>
        </w:rPr>
        <w:t>【考点】</w:t>
      </w:r>
      <w:r>
        <w:rPr>
          <w:rFonts w:cs="宋体" w:hint="eastAsia"/>
          <w:color w:val="000000"/>
        </w:rPr>
        <w:t>基础知识点归纳</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、水银是金属汞的俗称，不是银，不符合题意；</w:t>
      </w:r>
      <w:r>
        <w:rPr>
          <w:rFonts w:cs="Times New Roman"/>
        </w:rPr>
        <w:br/>
      </w:r>
      <w:r>
        <w:rPr>
          <w:color w:val="000000"/>
        </w:rPr>
        <w:t>B</w:t>
      </w:r>
      <w:r>
        <w:rPr>
          <w:rFonts w:cs="宋体" w:hint="eastAsia"/>
          <w:color w:val="000000"/>
        </w:rPr>
        <w:t>、铅笔芯中不含铅，主要是石墨和黏土，不符合题意；</w:t>
      </w:r>
      <w:r>
        <w:rPr>
          <w:rFonts w:cs="Times New Roman"/>
        </w:rPr>
        <w:br/>
      </w:r>
      <w:r>
        <w:rPr>
          <w:color w:val="000000"/>
        </w:rPr>
        <w:t>C</w:t>
      </w:r>
      <w:r>
        <w:rPr>
          <w:rFonts w:cs="宋体" w:hint="eastAsia"/>
          <w:color w:val="000000"/>
        </w:rPr>
        <w:t>、金刚石是碳元素组成的单质，不含金，不符合题意；</w:t>
      </w:r>
      <w:r>
        <w:rPr>
          <w:rFonts w:cs="Times New Roman"/>
        </w:rPr>
        <w:br/>
      </w:r>
      <w:r>
        <w:rPr>
          <w:color w:val="000000"/>
        </w:rPr>
        <w:t>D</w:t>
      </w:r>
      <w:r>
        <w:rPr>
          <w:rFonts w:cs="宋体" w:hint="eastAsia"/>
          <w:color w:val="000000"/>
        </w:rPr>
        <w:t>、干冰是固体的二氧化碳，不是固态的水，符合题意。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【分析】根据水银是金属汞、铅笔芯为石墨成分、金刚石为碳单质、干冰为二氧化碳固体进行分析。</w:t>
      </w:r>
    </w:p>
    <w:p w:rsidR="0043519B">
      <w:pPr>
        <w:spacing w:after="0"/>
        <w:rPr>
          <w:rFonts w:cs="Times New Roman"/>
        </w:rPr>
      </w:pPr>
      <w:r>
        <w:rPr>
          <w:color w:val="000000"/>
        </w:rPr>
        <w:t>4.</w:t>
      </w:r>
      <w:r>
        <w:rPr>
          <w:rFonts w:cs="宋体" w:hint="eastAsia"/>
          <w:color w:val="000000"/>
        </w:rPr>
        <w:t>下列关于金刚石、石墨、</w:t>
      </w:r>
      <w:r>
        <w:rPr>
          <w:color w:val="000000"/>
        </w:rPr>
        <w:t>C</w:t>
      </w:r>
      <w:r>
        <w:rPr>
          <w:color w:val="000000"/>
          <w:vertAlign w:val="subscript"/>
        </w:rPr>
        <w:t>60</w:t>
      </w:r>
      <w:r>
        <w:rPr>
          <w:rFonts w:cs="宋体" w:hint="eastAsia"/>
          <w:color w:val="000000"/>
        </w:rPr>
        <w:t>的说法错误的是</w:t>
      </w:r>
      <w:r>
        <w:rPr>
          <w:color w:val="000000"/>
        </w:rPr>
        <w:t xml:space="preserve">(    )            </w:t>
      </w:r>
    </w:p>
    <w:p w:rsidR="0043519B">
      <w:pPr>
        <w:spacing w:after="0"/>
        <w:ind w:left="150"/>
        <w:rPr>
          <w:rFonts w:cs="Times New Roman"/>
        </w:rPr>
      </w:pPr>
      <w:r>
        <w:rPr>
          <w:color w:val="000000"/>
        </w:rPr>
        <w:t>A. </w:t>
      </w:r>
      <w:r>
        <w:rPr>
          <w:rFonts w:cs="宋体" w:hint="eastAsia"/>
          <w:color w:val="000000"/>
        </w:rPr>
        <w:t>它们都是电的良导体</w:t>
      </w:r>
      <w:r>
        <w:rPr>
          <w:rFonts w:cs="Times New Roman"/>
          <w:color w:val="000000"/>
        </w:rPr>
        <w:t>                                           </w:t>
      </w:r>
      <w:r>
        <w:rPr>
          <w:rFonts w:cs="Times New Roman"/>
          <w:noProof/>
          <w:lang w:eastAsia="zh-CN"/>
        </w:rPr>
        <w:pict>
          <v:shape id="_x0000_i1034" type="#_x0000_t75" alt=" " style="height:3pt;visibility:visible;width:0.75pt">
            <v:imagedata r:id="rId7" o:title=""/>
          </v:shape>
        </w:pict>
      </w:r>
      <w:r>
        <w:rPr>
          <w:color w:val="000000"/>
        </w:rPr>
        <w:t>B. </w:t>
      </w:r>
      <w:r>
        <w:rPr>
          <w:rFonts w:cs="宋体" w:hint="eastAsia"/>
          <w:color w:val="000000"/>
        </w:rPr>
        <w:t>石墨质软，可作铅笔芯</w:t>
      </w:r>
      <w:r>
        <w:rPr>
          <w:rFonts w:cs="Times New Roman"/>
        </w:rPr>
        <w:br/>
      </w:r>
      <w:r>
        <w:rPr>
          <w:color w:val="000000"/>
        </w:rPr>
        <w:t>C. C</w:t>
      </w:r>
      <w:r>
        <w:rPr>
          <w:color w:val="000000"/>
          <w:vertAlign w:val="subscript"/>
        </w:rPr>
        <w:t>60</w:t>
      </w:r>
      <w:r>
        <w:rPr>
          <w:rFonts w:cs="宋体" w:hint="eastAsia"/>
          <w:color w:val="000000"/>
        </w:rPr>
        <w:t>是一种新型的碳单质</w:t>
      </w:r>
      <w:r>
        <w:rPr>
          <w:rFonts w:cs="Times New Roman"/>
          <w:color w:val="000000"/>
        </w:rPr>
        <w:t>                                     </w:t>
      </w:r>
      <w:r>
        <w:rPr>
          <w:rFonts w:cs="Times New Roman"/>
          <w:noProof/>
          <w:lang w:eastAsia="zh-CN"/>
        </w:rPr>
        <w:pict>
          <v:shape id="_x0000_i1035" type="#_x0000_t75" alt=" " style="height:3pt;visibility:visible;width:1.5pt">
            <v:imagedata r:id="rId5" o:title=""/>
          </v:shape>
        </w:pict>
      </w:r>
      <w:r>
        <w:rPr>
          <w:color w:val="000000"/>
        </w:rPr>
        <w:t>D. </w:t>
      </w:r>
      <w:r>
        <w:rPr>
          <w:rFonts w:cs="宋体" w:hint="eastAsia"/>
          <w:color w:val="000000"/>
        </w:rPr>
        <w:t>金刚石硬度大，可切割大理石</w:t>
      </w:r>
    </w:p>
    <w:p w:rsidR="0043519B">
      <w:pPr>
        <w:spacing w:after="0"/>
        <w:rPr>
          <w:rFonts w:cs="Times New Roman"/>
        </w:rPr>
      </w:pPr>
      <w:r>
        <w:rPr>
          <w:rFonts w:cs="宋体" w:hint="eastAsia"/>
          <w:color w:val="0000FF"/>
        </w:rPr>
        <w:t>【答案】</w:t>
      </w:r>
      <w:r>
        <w:rPr>
          <w:color w:val="000000"/>
        </w:rPr>
        <w:t xml:space="preserve">A  </w:t>
      </w:r>
    </w:p>
    <w:p w:rsidR="0043519B">
      <w:pPr>
        <w:spacing w:after="0"/>
        <w:rPr>
          <w:rFonts w:cs="Times New Roman"/>
        </w:rPr>
      </w:pPr>
      <w:r>
        <w:rPr>
          <w:rFonts w:cs="宋体" w:hint="eastAsia"/>
          <w:color w:val="0000FF"/>
        </w:rPr>
        <w:t>【考点】</w:t>
      </w:r>
      <w:r>
        <w:rPr>
          <w:rFonts w:cs="宋体" w:hint="eastAsia"/>
          <w:color w:val="000000"/>
        </w:rPr>
        <w:t>碳单质的性质和用途</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、金刚石不能够导电，所以</w:t>
      </w:r>
      <w:r>
        <w:rPr>
          <w:color w:val="000000"/>
        </w:rPr>
        <w:t>A</w:t>
      </w:r>
      <w:r>
        <w:rPr>
          <w:rFonts w:cs="宋体" w:hint="eastAsia"/>
          <w:color w:val="000000"/>
        </w:rPr>
        <w:t>这种说法符合题意</w:t>
      </w:r>
      <w:r>
        <w:rPr>
          <w:rFonts w:cs="Times New Roman"/>
        </w:rPr>
        <w:br/>
      </w:r>
      <w:r>
        <w:rPr>
          <w:color w:val="000000"/>
        </w:rPr>
        <w:t>B</w:t>
      </w:r>
      <w:r>
        <w:rPr>
          <w:rFonts w:cs="宋体" w:hint="eastAsia"/>
          <w:color w:val="000000"/>
        </w:rPr>
        <w:t>、石墨是自然界中最软的物质之一，可以做铅笔芯，所以</w:t>
      </w:r>
      <w:r>
        <w:rPr>
          <w:color w:val="000000"/>
        </w:rPr>
        <w:t>B</w:t>
      </w:r>
      <w:r>
        <w:rPr>
          <w:rFonts w:cs="宋体" w:hint="eastAsia"/>
          <w:color w:val="000000"/>
        </w:rPr>
        <w:t>这种说法不符合题意</w:t>
      </w:r>
      <w:r>
        <w:rPr>
          <w:rFonts w:cs="Times New Roman"/>
        </w:rPr>
        <w:br/>
      </w:r>
      <w:r>
        <w:rPr>
          <w:color w:val="000000"/>
        </w:rPr>
        <w:t>C</w:t>
      </w:r>
      <w:r>
        <w:rPr>
          <w:rFonts w:cs="宋体" w:hint="eastAsia"/>
          <w:color w:val="000000"/>
        </w:rPr>
        <w:t>、</w:t>
      </w:r>
      <w:r>
        <w:rPr>
          <w:color w:val="000000"/>
        </w:rPr>
        <w:t>C</w:t>
      </w:r>
      <w:r>
        <w:rPr>
          <w:color w:val="000000"/>
          <w:vertAlign w:val="subscript"/>
        </w:rPr>
        <w:t>60</w:t>
      </w:r>
      <w:r>
        <w:rPr>
          <w:rFonts w:cs="宋体" w:hint="eastAsia"/>
          <w:color w:val="000000"/>
        </w:rPr>
        <w:t>是碳元素组成的单质是今年才发现的，它的结构酷似足球，被称为</w:t>
      </w:r>
      <w:r>
        <w:rPr>
          <w:color w:val="000000"/>
        </w:rPr>
        <w:t>“</w:t>
      </w:r>
      <w:r>
        <w:rPr>
          <w:rFonts w:cs="宋体" w:hint="eastAsia"/>
          <w:color w:val="000000"/>
        </w:rPr>
        <w:t>足球烯</w:t>
      </w:r>
      <w:r>
        <w:rPr>
          <w:color w:val="000000"/>
        </w:rPr>
        <w:t>”</w:t>
      </w:r>
      <w:r>
        <w:rPr>
          <w:rFonts w:cs="宋体" w:hint="eastAsia"/>
          <w:color w:val="000000"/>
        </w:rPr>
        <w:t>，所以</w:t>
      </w:r>
      <w:r>
        <w:rPr>
          <w:color w:val="000000"/>
        </w:rPr>
        <w:t>C</w:t>
      </w:r>
      <w:r>
        <w:rPr>
          <w:rFonts w:cs="宋体" w:hint="eastAsia"/>
          <w:color w:val="000000"/>
        </w:rPr>
        <w:t>这种说法不符合题意</w:t>
      </w:r>
      <w:r>
        <w:rPr>
          <w:rFonts w:cs="Times New Roman"/>
        </w:rPr>
        <w:br/>
      </w:r>
      <w:r>
        <w:rPr>
          <w:color w:val="000000"/>
        </w:rPr>
        <w:t>D</w:t>
      </w:r>
      <w:r>
        <w:rPr>
          <w:rFonts w:cs="宋体" w:hint="eastAsia"/>
          <w:color w:val="000000"/>
        </w:rPr>
        <w:t>、金刚石是天然存在的最硬的物质，可以做钻头，切割玻璃大理石等，所以</w:t>
      </w:r>
      <w:r>
        <w:rPr>
          <w:color w:val="000000"/>
        </w:rPr>
        <w:t>D</w:t>
      </w:r>
      <w:r>
        <w:rPr>
          <w:rFonts w:cs="宋体" w:hint="eastAsia"/>
          <w:color w:val="000000"/>
        </w:rPr>
        <w:t>这种说法不符合题意</w:t>
      </w:r>
      <w:r>
        <w:rPr>
          <w:rFonts w:cs="Times New Roman"/>
        </w:rPr>
        <w:br/>
      </w:r>
      <w:r>
        <w:rPr>
          <w:rFonts w:cs="宋体" w:hint="eastAsia"/>
          <w:color w:val="000000"/>
        </w:rPr>
        <w:t>故答案为：</w:t>
      </w:r>
      <w:r>
        <w:rPr>
          <w:color w:val="000000"/>
        </w:rPr>
        <w:t>A</w:t>
      </w:r>
      <w:r>
        <w:rPr>
          <w:rFonts w:cs="Times New Roman"/>
        </w:rPr>
        <w:br/>
      </w:r>
      <w:r>
        <w:rPr>
          <w:rFonts w:cs="宋体" w:hint="eastAsia"/>
          <w:color w:val="000000"/>
        </w:rPr>
        <w:t>【分析】根据金刚石、石墨、</w:t>
      </w:r>
      <w:r>
        <w:rPr>
          <w:color w:val="000000"/>
        </w:rPr>
        <w:t>C</w:t>
      </w:r>
      <w:r>
        <w:rPr>
          <w:color w:val="000000"/>
          <w:vertAlign w:val="subscript"/>
        </w:rPr>
        <w:t>60</w:t>
      </w:r>
      <w:r>
        <w:rPr>
          <w:rFonts w:cs="宋体" w:hint="eastAsia"/>
          <w:color w:val="000000"/>
        </w:rPr>
        <w:t>的性质及用途进行分析。</w:t>
      </w:r>
    </w:p>
    <w:p w:rsidR="0043519B">
      <w:pPr>
        <w:spacing w:after="0"/>
        <w:rPr>
          <w:rFonts w:cs="Times New Roman"/>
        </w:rPr>
      </w:pPr>
      <w:r>
        <w:rPr>
          <w:color w:val="000000"/>
        </w:rPr>
        <w:t>5.</w:t>
      </w:r>
      <w:r>
        <w:rPr>
          <w:rFonts w:cs="宋体" w:hint="eastAsia"/>
          <w:color w:val="000000"/>
        </w:rPr>
        <w:t>在</w:t>
      </w:r>
      <w:r>
        <w:rPr>
          <w:color w:val="000000"/>
        </w:rPr>
        <w:t>C</w:t>
      </w:r>
      <w:r>
        <w:rPr>
          <w:rFonts w:cs="宋体" w:hint="eastAsia"/>
          <w:color w:val="000000"/>
        </w:rPr>
        <w:t>＋</w:t>
      </w:r>
      <w:r>
        <w:rPr>
          <w:color w:val="000000"/>
        </w:rPr>
        <w:t xml:space="preserve">2CuO </w:t>
      </w:r>
      <w:r>
        <w:rPr>
          <w:rFonts w:cs="Times New Roman"/>
          <w:noProof/>
          <w:lang w:eastAsia="zh-CN"/>
        </w:rPr>
        <w:pict>
          <v:shape id="_x0000_i1036" type="#_x0000_t75" alt=" " style="height:15pt;visibility:visible;width:28.5pt">
            <v:imagedata r:id="rId8" o:title=""/>
          </v:shape>
        </w:pict>
      </w:r>
      <w:r>
        <w:rPr>
          <w:color w:val="000000"/>
        </w:rPr>
        <w:t>2Cu</w:t>
      </w:r>
      <w:r>
        <w:rPr>
          <w:rFonts w:cs="宋体" w:hint="eastAsia"/>
          <w:color w:val="000000"/>
        </w:rPr>
        <w:t>＋</w:t>
      </w:r>
      <w:r>
        <w:rPr>
          <w:color w:val="000000"/>
        </w:rPr>
        <w:t>CO</w:t>
      </w:r>
      <w:r>
        <w:rPr>
          <w:color w:val="000000"/>
          <w:vertAlign w:val="subscript"/>
        </w:rPr>
        <w:t>2</w:t>
      </w:r>
      <w:r>
        <w:rPr>
          <w:color w:val="000000"/>
        </w:rPr>
        <w:t>↑</w:t>
      </w:r>
      <w:r>
        <w:rPr>
          <w:rFonts w:cs="宋体" w:hint="eastAsia"/>
          <w:color w:val="000000"/>
        </w:rPr>
        <w:t>反应中，还原剂是</w:t>
      </w:r>
      <w:r>
        <w:rPr>
          <w:color w:val="000000"/>
        </w:rPr>
        <w:t xml:space="preserve">(    )            </w:t>
      </w:r>
    </w:p>
    <w:p w:rsidR="0043519B">
      <w:pPr>
        <w:spacing w:after="0"/>
        <w:ind w:left="150"/>
        <w:rPr>
          <w:rFonts w:cs="Times New Roman"/>
        </w:rPr>
      </w:pPr>
      <w:r>
        <w:rPr>
          <w:color w:val="000000"/>
        </w:rPr>
        <w:t>A. CuO                                       </w:t>
      </w:r>
      <w:r>
        <w:rPr>
          <w:rFonts w:cs="Times New Roman"/>
          <w:noProof/>
          <w:lang w:eastAsia="zh-CN"/>
        </w:rPr>
        <w:pict>
          <v:shape id="_x0000_i1037" type="#_x0000_t75" alt=" " style="height:3pt;visibility:visible;width:0.75pt">
            <v:imagedata r:id="rId7" o:title=""/>
          </v:shape>
        </w:pict>
      </w:r>
      <w:r>
        <w:rPr>
          <w:color w:val="000000"/>
        </w:rPr>
        <w:t>B. CO</w:t>
      </w:r>
      <w:r>
        <w:rPr>
          <w:color w:val="000000"/>
          <w:vertAlign w:val="subscript"/>
        </w:rPr>
        <w:t>2</w:t>
      </w:r>
      <w:r>
        <w:rPr>
          <w:rFonts w:cs="Times New Roman"/>
          <w:color w:val="000000"/>
        </w:rPr>
        <w:t>                                       </w:t>
      </w:r>
      <w:r>
        <w:rPr>
          <w:rFonts w:cs="Times New Roman"/>
          <w:noProof/>
          <w:lang w:eastAsia="zh-CN"/>
        </w:rPr>
        <w:pict>
          <v:shape id="_x0000_i1038" type="#_x0000_t75" alt=" " style="height:3pt;visibility:visible;width:0.75pt">
            <v:imagedata r:id="rId7" o:title=""/>
          </v:shape>
        </w:pict>
      </w:r>
      <w:r>
        <w:rPr>
          <w:color w:val="000000"/>
        </w:rPr>
        <w:t>C. C                                       </w:t>
      </w:r>
      <w:r>
        <w:rPr>
          <w:rFonts w:cs="Times New Roman"/>
          <w:noProof/>
          <w:lang w:eastAsia="zh-CN"/>
        </w:rPr>
        <w:pict>
          <v:shape id="_x0000_i1039" type="#_x0000_t75" alt=" " style="height:3pt;visibility:visible;width:0.75pt">
            <v:imagedata r:id="rId7" o:title=""/>
          </v:shape>
        </w:pict>
      </w:r>
      <w:r>
        <w:rPr>
          <w:color w:val="000000"/>
        </w:rPr>
        <w:t>D. Cu</w:t>
      </w:r>
    </w:p>
    <w:p w:rsidR="0043519B">
      <w:pPr>
        <w:spacing w:after="0"/>
        <w:rPr>
          <w:rFonts w:cs="Times New Roman"/>
        </w:rPr>
      </w:pPr>
      <w:r>
        <w:rPr>
          <w:rFonts w:cs="宋体" w:hint="eastAsia"/>
          <w:color w:val="0000FF"/>
        </w:rPr>
        <w:t>【答案】</w:t>
      </w:r>
      <w:r>
        <w:rPr>
          <w:color w:val="000000"/>
        </w:rPr>
        <w:t xml:space="preserve">C  </w:t>
      </w:r>
    </w:p>
    <w:p w:rsidR="0043519B">
      <w:pPr>
        <w:spacing w:after="0"/>
        <w:rPr>
          <w:rFonts w:cs="Times New Roman"/>
        </w:rPr>
      </w:pPr>
      <w:r>
        <w:rPr>
          <w:rFonts w:cs="宋体" w:hint="eastAsia"/>
          <w:color w:val="0000FF"/>
        </w:rPr>
        <w:t>【考点】</w:t>
      </w:r>
      <w:r>
        <w:rPr>
          <w:rFonts w:cs="宋体" w:hint="eastAsia"/>
          <w:color w:val="000000"/>
        </w:rPr>
        <w:t>氧化反应及其应用，还原反应及其应用</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【解答】在氧化还原反应中，氧化物里的氧被夺去的反应叫做还原反应，提供氧的物质是氧化剂；得氧的反应叫氧化反应，能得氧的物质叫还原剂。在化学反应</w:t>
      </w:r>
      <w:r>
        <w:rPr>
          <w:color w:val="000000"/>
        </w:rPr>
        <w:t xml:space="preserve">2CuO+C </w:t>
      </w:r>
      <w:r>
        <w:rPr>
          <w:rFonts w:cs="Times New Roman"/>
          <w:noProof/>
          <w:lang w:eastAsia="zh-CN"/>
        </w:rPr>
        <w:pict>
          <v:shape id="_x0000_i1040" type="#_x0000_t75" alt=" " style="height:15pt;visibility:visible;width:28.5pt">
            <v:imagedata r:id="rId9" o:title=""/>
          </v:shape>
        </w:pict>
      </w:r>
      <w:r>
        <w:rPr>
          <w:color w:val="000000"/>
        </w:rPr>
        <w:t>2Cu+CO</w:t>
      </w:r>
      <w:r>
        <w:rPr>
          <w:color w:val="000000"/>
          <w:vertAlign w:val="subscript"/>
        </w:rPr>
        <w:t>2</w:t>
      </w:r>
      <w:r>
        <w:rPr>
          <w:color w:val="000000"/>
        </w:rPr>
        <w:t>↑</w:t>
      </w:r>
      <w:r>
        <w:rPr>
          <w:rFonts w:cs="宋体" w:hint="eastAsia"/>
          <w:color w:val="000000"/>
        </w:rPr>
        <w:t>中，碳发生的是得氧的反应，所以碳是还原剂。</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【分析】根据还原剂是得氧发生氧化反应的物质分析。</w:t>
      </w:r>
    </w:p>
    <w:p w:rsidR="0043519B">
      <w:pPr>
        <w:spacing w:after="0"/>
        <w:rPr>
          <w:rFonts w:cs="Times New Roman"/>
        </w:rPr>
      </w:pPr>
      <w:r>
        <w:rPr>
          <w:color w:val="000000"/>
        </w:rPr>
        <w:t>6.</w:t>
      </w:r>
      <w:r>
        <w:rPr>
          <w:rFonts w:cs="宋体" w:hint="eastAsia"/>
          <w:color w:val="000000"/>
        </w:rPr>
        <w:t>下列物质中，所含碳元素的化合价最低的是</w:t>
      </w:r>
      <w:r>
        <w:rPr>
          <w:color w:val="000000"/>
        </w:rPr>
        <w:t xml:space="preserve">(    )            </w:t>
      </w:r>
    </w:p>
    <w:p w:rsidR="0043519B">
      <w:pPr>
        <w:spacing w:after="0"/>
        <w:ind w:left="150"/>
        <w:rPr>
          <w:rFonts w:cs="Times New Roman"/>
        </w:rPr>
      </w:pPr>
      <w:r>
        <w:rPr>
          <w:color w:val="000000"/>
        </w:rPr>
        <w:t>A. C                                     </w:t>
      </w:r>
      <w:r>
        <w:rPr>
          <w:rFonts w:cs="Times New Roman"/>
          <w:noProof/>
          <w:lang w:eastAsia="zh-CN"/>
        </w:rPr>
        <w:pict>
          <v:shape id="_x0000_i1041" type="#_x0000_t75" alt=" " style="height:3pt;visibility:visible;width:2.25pt">
            <v:imagedata r:id="rId6" o:title=""/>
          </v:shape>
        </w:pict>
      </w:r>
      <w:r>
        <w:rPr>
          <w:color w:val="000000"/>
        </w:rPr>
        <w:t>B. CaCO</w:t>
      </w:r>
      <w:r>
        <w:rPr>
          <w:color w:val="000000"/>
          <w:vertAlign w:val="subscript"/>
        </w:rPr>
        <w:t>3</w:t>
      </w:r>
      <w:r>
        <w:rPr>
          <w:rFonts w:cs="Times New Roman"/>
          <w:color w:val="000000"/>
        </w:rPr>
        <w:t>                                     </w:t>
      </w:r>
      <w:r>
        <w:rPr>
          <w:rFonts w:cs="Times New Roman"/>
          <w:noProof/>
          <w:lang w:eastAsia="zh-CN"/>
        </w:rPr>
        <w:pict>
          <v:shape id="_x0000_i1042" type="#_x0000_t75" alt=" " style="height:3pt;visibility:visible;width:2.25pt">
            <v:imagedata r:id="rId6" o:title=""/>
          </v:shape>
        </w:pict>
      </w:r>
      <w:r>
        <w:rPr>
          <w:color w:val="000000"/>
        </w:rPr>
        <w:t>C. CO                                     </w:t>
      </w:r>
      <w:r>
        <w:rPr>
          <w:rFonts w:cs="Times New Roman"/>
          <w:noProof/>
          <w:lang w:eastAsia="zh-CN"/>
        </w:rPr>
        <w:pict>
          <v:shape id="_x0000_i1043" type="#_x0000_t75" alt=" " style="height:3pt;visibility:visible;width:2.25pt">
            <v:imagedata r:id="rId6" o:title=""/>
          </v:shape>
        </w:pict>
      </w:r>
      <w:r>
        <w:rPr>
          <w:color w:val="000000"/>
        </w:rPr>
        <w:t>D. CO</w:t>
      </w:r>
      <w:r>
        <w:rPr>
          <w:color w:val="000000"/>
          <w:vertAlign w:val="subscript"/>
        </w:rPr>
        <w:t>2</w:t>
      </w:r>
    </w:p>
    <w:p w:rsidR="0043519B">
      <w:pPr>
        <w:spacing w:after="0"/>
        <w:rPr>
          <w:rFonts w:cs="Times New Roman"/>
        </w:rPr>
      </w:pPr>
      <w:r>
        <w:rPr>
          <w:rFonts w:cs="宋体" w:hint="eastAsia"/>
          <w:color w:val="0000FF"/>
        </w:rPr>
        <w:t>【答案】</w:t>
      </w:r>
      <w:r>
        <w:rPr>
          <w:color w:val="000000"/>
        </w:rPr>
        <w:t xml:space="preserve">A  </w:t>
      </w:r>
    </w:p>
    <w:p w:rsidR="0043519B">
      <w:pPr>
        <w:spacing w:after="0"/>
        <w:rPr>
          <w:rFonts w:cs="Times New Roman"/>
        </w:rPr>
      </w:pPr>
      <w:r>
        <w:rPr>
          <w:rFonts w:cs="宋体" w:hint="eastAsia"/>
          <w:color w:val="0000FF"/>
        </w:rPr>
        <w:t>【考点】</w:t>
      </w:r>
      <w:r>
        <w:rPr>
          <w:rFonts w:cs="宋体" w:hint="eastAsia"/>
          <w:color w:val="000000"/>
        </w:rPr>
        <w:t>有关元素化合价的计算</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、因单质中元素的化合价为</w:t>
      </w:r>
      <w:r>
        <w:rPr>
          <w:color w:val="000000"/>
        </w:rPr>
        <w:t>0</w:t>
      </w:r>
      <w:r>
        <w:rPr>
          <w:rFonts w:cs="宋体" w:hint="eastAsia"/>
          <w:color w:val="000000"/>
        </w:rPr>
        <w:t>，则</w:t>
      </w:r>
      <w:r>
        <w:rPr>
          <w:color w:val="000000"/>
        </w:rPr>
        <w:t>C</w:t>
      </w:r>
      <w:r>
        <w:rPr>
          <w:rFonts w:cs="宋体" w:hint="eastAsia"/>
          <w:color w:val="000000"/>
        </w:rPr>
        <w:t>中</w:t>
      </w:r>
      <w:r>
        <w:rPr>
          <w:color w:val="000000"/>
        </w:rPr>
        <w:t>C</w:t>
      </w:r>
      <w:r>
        <w:rPr>
          <w:rFonts w:cs="宋体" w:hint="eastAsia"/>
          <w:color w:val="000000"/>
        </w:rPr>
        <w:t>元素的化合价为</w:t>
      </w:r>
      <w:r>
        <w:rPr>
          <w:color w:val="000000"/>
        </w:rPr>
        <w:t>0</w:t>
      </w:r>
      <w:r>
        <w:rPr>
          <w:rFonts w:cs="宋体" w:hint="eastAsia"/>
          <w:color w:val="000000"/>
        </w:rPr>
        <w:t>；</w:t>
      </w:r>
      <w:r>
        <w:rPr>
          <w:rFonts w:cs="Times New Roman"/>
        </w:rPr>
        <w:br/>
      </w:r>
      <w:r>
        <w:rPr>
          <w:color w:val="000000"/>
        </w:rPr>
        <w:t>B</w:t>
      </w:r>
      <w:r>
        <w:rPr>
          <w:rFonts w:cs="宋体" w:hint="eastAsia"/>
          <w:color w:val="000000"/>
        </w:rPr>
        <w:t>、在</w:t>
      </w:r>
      <w:r>
        <w:rPr>
          <w:color w:val="000000"/>
        </w:rPr>
        <w:t>CaCO</w:t>
      </w:r>
      <w:r>
        <w:rPr>
          <w:color w:val="000000"/>
          <w:vertAlign w:val="subscript"/>
        </w:rPr>
        <w:t>3</w:t>
      </w:r>
      <w:r>
        <w:rPr>
          <w:rFonts w:cs="宋体" w:hint="eastAsia"/>
          <w:color w:val="000000"/>
        </w:rPr>
        <w:t>中</w:t>
      </w:r>
      <w:r>
        <w:rPr>
          <w:color w:val="000000"/>
        </w:rPr>
        <w:t>Ca</w:t>
      </w:r>
      <w:r>
        <w:rPr>
          <w:rFonts w:cs="宋体" w:hint="eastAsia"/>
          <w:color w:val="000000"/>
        </w:rPr>
        <w:t>为</w:t>
      </w:r>
      <w:r>
        <w:rPr>
          <w:color w:val="000000"/>
        </w:rPr>
        <w:t>+2</w:t>
      </w:r>
      <w:r>
        <w:rPr>
          <w:rFonts w:cs="宋体" w:hint="eastAsia"/>
          <w:color w:val="000000"/>
        </w:rPr>
        <w:t>价，</w:t>
      </w:r>
      <w:r>
        <w:rPr>
          <w:color w:val="000000"/>
        </w:rPr>
        <w:t>O</w:t>
      </w:r>
      <w:r>
        <w:rPr>
          <w:rFonts w:cs="宋体" w:hint="eastAsia"/>
          <w:color w:val="000000"/>
        </w:rPr>
        <w:t>为</w:t>
      </w:r>
      <w:r>
        <w:rPr>
          <w:color w:val="000000"/>
        </w:rPr>
        <w:t>-2</w:t>
      </w:r>
      <w:r>
        <w:rPr>
          <w:rFonts w:cs="宋体" w:hint="eastAsia"/>
          <w:color w:val="000000"/>
        </w:rPr>
        <w:t>价，由化合物中正负化合价的代数和为</w:t>
      </w:r>
      <w:r>
        <w:rPr>
          <w:color w:val="000000"/>
        </w:rPr>
        <w:t>0</w:t>
      </w:r>
      <w:r>
        <w:rPr>
          <w:rFonts w:cs="宋体" w:hint="eastAsia"/>
          <w:color w:val="000000"/>
        </w:rPr>
        <w:t>，可得</w:t>
      </w:r>
      <w:r>
        <w:rPr>
          <w:color w:val="000000"/>
        </w:rPr>
        <w:t>C</w:t>
      </w:r>
      <w:r>
        <w:rPr>
          <w:rFonts w:cs="宋体" w:hint="eastAsia"/>
          <w:color w:val="000000"/>
        </w:rPr>
        <w:t>元素的化合价为</w:t>
      </w:r>
      <w:r>
        <w:rPr>
          <w:color w:val="000000"/>
        </w:rPr>
        <w:t>+4</w:t>
      </w:r>
      <w:r>
        <w:rPr>
          <w:rFonts w:cs="宋体" w:hint="eastAsia"/>
          <w:color w:val="000000"/>
        </w:rPr>
        <w:t>价；</w:t>
      </w:r>
      <w:r>
        <w:rPr>
          <w:rFonts w:cs="Times New Roman"/>
        </w:rPr>
        <w:br/>
      </w:r>
      <w:r>
        <w:rPr>
          <w:color w:val="000000"/>
        </w:rPr>
        <w:t>C</w:t>
      </w:r>
      <w:r>
        <w:rPr>
          <w:rFonts w:cs="宋体" w:hint="eastAsia"/>
          <w:color w:val="000000"/>
        </w:rPr>
        <w:t>、在</w:t>
      </w:r>
      <w:r>
        <w:rPr>
          <w:color w:val="000000"/>
        </w:rPr>
        <w:t>CO</w:t>
      </w:r>
      <w:r>
        <w:rPr>
          <w:rFonts w:cs="宋体" w:hint="eastAsia"/>
          <w:color w:val="000000"/>
        </w:rPr>
        <w:t>中</w:t>
      </w:r>
      <w:r>
        <w:rPr>
          <w:color w:val="000000"/>
        </w:rPr>
        <w:t>O</w:t>
      </w:r>
      <w:r>
        <w:rPr>
          <w:rFonts w:cs="宋体" w:hint="eastAsia"/>
          <w:color w:val="000000"/>
        </w:rPr>
        <w:t>为</w:t>
      </w:r>
      <w:r>
        <w:rPr>
          <w:color w:val="000000"/>
        </w:rPr>
        <w:t>-2</w:t>
      </w:r>
      <w:r>
        <w:rPr>
          <w:rFonts w:cs="宋体" w:hint="eastAsia"/>
          <w:color w:val="000000"/>
        </w:rPr>
        <w:t>价，由化合物中正负化合价的代数和为</w:t>
      </w:r>
      <w:r>
        <w:rPr>
          <w:color w:val="000000"/>
        </w:rPr>
        <w:t>0</w:t>
      </w:r>
      <w:r>
        <w:rPr>
          <w:rFonts w:cs="宋体" w:hint="eastAsia"/>
          <w:color w:val="000000"/>
        </w:rPr>
        <w:t>，可得</w:t>
      </w:r>
      <w:r>
        <w:rPr>
          <w:color w:val="000000"/>
        </w:rPr>
        <w:t>C</w:t>
      </w:r>
      <w:r>
        <w:rPr>
          <w:rFonts w:cs="宋体" w:hint="eastAsia"/>
          <w:color w:val="000000"/>
        </w:rPr>
        <w:t>元素的化合价为</w:t>
      </w:r>
      <w:r>
        <w:rPr>
          <w:color w:val="000000"/>
        </w:rPr>
        <w:t>+2</w:t>
      </w:r>
      <w:r>
        <w:rPr>
          <w:rFonts w:cs="宋体" w:hint="eastAsia"/>
          <w:color w:val="000000"/>
        </w:rPr>
        <w:t>价；</w:t>
      </w:r>
      <w:r>
        <w:rPr>
          <w:rFonts w:cs="Times New Roman"/>
        </w:rPr>
        <w:br/>
      </w:r>
      <w:r>
        <w:rPr>
          <w:color w:val="000000"/>
        </w:rPr>
        <w:t>D</w:t>
      </w:r>
      <w:r>
        <w:rPr>
          <w:rFonts w:cs="宋体" w:hint="eastAsia"/>
          <w:color w:val="000000"/>
        </w:rPr>
        <w:t>、在</w:t>
      </w:r>
      <w:r>
        <w:rPr>
          <w:color w:val="000000"/>
        </w:rPr>
        <w:t>CO</w:t>
      </w:r>
      <w:r>
        <w:rPr>
          <w:color w:val="000000"/>
          <w:vertAlign w:val="subscript"/>
        </w:rPr>
        <w:t>2</w:t>
      </w:r>
      <w:r>
        <w:rPr>
          <w:rFonts w:cs="宋体" w:hint="eastAsia"/>
          <w:color w:val="000000"/>
        </w:rPr>
        <w:t>中</w:t>
      </w:r>
      <w:r>
        <w:rPr>
          <w:color w:val="000000"/>
        </w:rPr>
        <w:t>O</w:t>
      </w:r>
      <w:r>
        <w:rPr>
          <w:rFonts w:cs="宋体" w:hint="eastAsia"/>
          <w:color w:val="000000"/>
        </w:rPr>
        <w:t>为</w:t>
      </w:r>
      <w:r>
        <w:rPr>
          <w:color w:val="000000"/>
        </w:rPr>
        <w:t>-2</w:t>
      </w:r>
      <w:r>
        <w:rPr>
          <w:rFonts w:cs="宋体" w:hint="eastAsia"/>
          <w:color w:val="000000"/>
        </w:rPr>
        <w:t>价，由化合物中正负化合价的代数和为</w:t>
      </w:r>
      <w:r>
        <w:rPr>
          <w:color w:val="000000"/>
        </w:rPr>
        <w:t>0</w:t>
      </w:r>
      <w:r>
        <w:rPr>
          <w:rFonts w:cs="宋体" w:hint="eastAsia"/>
          <w:color w:val="000000"/>
        </w:rPr>
        <w:t>，可得</w:t>
      </w:r>
      <w:r>
        <w:rPr>
          <w:color w:val="000000"/>
        </w:rPr>
        <w:t>C</w:t>
      </w:r>
      <w:r>
        <w:rPr>
          <w:rFonts w:cs="宋体" w:hint="eastAsia"/>
          <w:color w:val="000000"/>
        </w:rPr>
        <w:t>元素的化合价为</w:t>
      </w:r>
      <w:r>
        <w:rPr>
          <w:color w:val="000000"/>
        </w:rPr>
        <w:t>+4</w:t>
      </w:r>
      <w:r>
        <w:rPr>
          <w:rFonts w:cs="宋体" w:hint="eastAsia"/>
          <w:color w:val="000000"/>
        </w:rPr>
        <w:t>价，显然</w:t>
      </w:r>
      <w:r>
        <w:rPr>
          <w:color w:val="000000"/>
        </w:rPr>
        <w:t>0</w:t>
      </w:r>
      <w:r>
        <w:rPr>
          <w:rFonts w:cs="宋体" w:hint="eastAsia"/>
          <w:color w:val="000000"/>
        </w:rPr>
        <w:t>价为最低价，</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【分析】根据元素化合价规律分析，单质中元素化合价为</w:t>
      </w:r>
      <w:r>
        <w:rPr>
          <w:color w:val="000000"/>
        </w:rPr>
        <w:t>0</w:t>
      </w:r>
      <w:r>
        <w:rPr>
          <w:rFonts w:cs="宋体" w:hint="eastAsia"/>
          <w:color w:val="000000"/>
        </w:rPr>
        <w:t>，化合物中各元素化合价代数和为</w:t>
      </w:r>
      <w:r>
        <w:rPr>
          <w:color w:val="000000"/>
        </w:rPr>
        <w:t>0</w:t>
      </w:r>
      <w:r>
        <w:rPr>
          <w:rFonts w:cs="宋体" w:hint="eastAsia"/>
          <w:color w:val="000000"/>
        </w:rPr>
        <w:t>，所以要计算化合物中某元素化合物时，先确定出其他元素的化合价，再根据化合价规律计算所求元素的化合价。</w:t>
      </w:r>
    </w:p>
    <w:p w:rsidR="0043519B">
      <w:pPr>
        <w:spacing w:after="0"/>
        <w:rPr>
          <w:rFonts w:cs="Times New Roman"/>
        </w:rPr>
      </w:pPr>
      <w:r>
        <w:rPr>
          <w:color w:val="000000"/>
        </w:rPr>
        <w:t>7.</w:t>
      </w:r>
      <w:r>
        <w:rPr>
          <w:rFonts w:cs="宋体" w:hint="eastAsia"/>
          <w:color w:val="000000"/>
        </w:rPr>
        <w:t>在实验室中制取二氧化碳．下列有关该实验的说法中，正确的是</w:t>
      </w:r>
      <w:r>
        <w:rPr>
          <w:color w:val="000000"/>
        </w:rPr>
        <w:t xml:space="preserve">(    )            </w:t>
      </w:r>
    </w:p>
    <w:p w:rsidR="0043519B">
      <w:pPr>
        <w:spacing w:after="0"/>
        <w:ind w:left="150"/>
        <w:rPr>
          <w:rFonts w:cs="Times New Roman"/>
        </w:rPr>
      </w:pPr>
      <w:r>
        <w:rPr>
          <w:color w:val="000000"/>
        </w:rPr>
        <w:t>A. </w:t>
      </w:r>
      <w:r>
        <w:rPr>
          <w:rFonts w:cs="宋体" w:hint="eastAsia"/>
          <w:color w:val="000000"/>
        </w:rPr>
        <w:t>二氧化碳能使用石蕊做的干燥的小花变红</w:t>
      </w:r>
      <w:r>
        <w:rPr>
          <w:rFonts w:cs="Times New Roman"/>
          <w:color w:val="000000"/>
        </w:rPr>
        <w:t>           </w:t>
      </w:r>
      <w:r>
        <w:rPr>
          <w:rFonts w:cs="Times New Roman"/>
          <w:noProof/>
          <w:lang w:eastAsia="zh-CN"/>
        </w:rPr>
        <w:pict>
          <v:shape id="_x0000_i1044" type="#_x0000_t75" alt=" " style="height:3pt;visibility:visible;width:2.25pt">
            <v:imagedata r:id="rId6" o:title=""/>
          </v:shape>
        </w:pict>
      </w:r>
      <w:r>
        <w:rPr>
          <w:color w:val="000000"/>
        </w:rPr>
        <w:t>B. </w:t>
      </w:r>
      <w:r>
        <w:rPr>
          <w:rFonts w:cs="宋体" w:hint="eastAsia"/>
          <w:color w:val="000000"/>
        </w:rPr>
        <w:t>先往试管中放入石灰石，再滴入稀硫酸</w:t>
      </w:r>
      <w:r>
        <w:rPr>
          <w:rFonts w:cs="Times New Roman"/>
        </w:rPr>
        <w:br/>
      </w:r>
      <w:r>
        <w:rPr>
          <w:color w:val="000000"/>
        </w:rPr>
        <w:t>C. </w:t>
      </w:r>
      <w:r>
        <w:rPr>
          <w:rFonts w:cs="宋体" w:hint="eastAsia"/>
          <w:color w:val="000000"/>
        </w:rPr>
        <w:t>将燃着的木条伸入集气瓶里，检验二氧化碳是否集满</w:t>
      </w:r>
      <w:r>
        <w:rPr>
          <w:rFonts w:cs="Times New Roman"/>
          <w:color w:val="000000"/>
        </w:rPr>
        <w:t>         </w:t>
      </w:r>
      <w:r>
        <w:rPr>
          <w:rFonts w:cs="Times New Roman"/>
          <w:noProof/>
          <w:lang w:eastAsia="zh-CN"/>
        </w:rPr>
        <w:pict>
          <v:shape id="_x0000_i1045" type="#_x0000_t75" alt=" " style="height:3pt;visibility:visible;width:0.75pt">
            <v:imagedata r:id="rId7" o:title=""/>
          </v:shape>
        </w:pict>
      </w:r>
      <w:r>
        <w:rPr>
          <w:color w:val="000000"/>
        </w:rPr>
        <w:t>D. </w:t>
      </w:r>
      <w:r>
        <w:rPr>
          <w:rFonts w:cs="宋体" w:hint="eastAsia"/>
          <w:color w:val="000000"/>
        </w:rPr>
        <w:t>将集满二氧化碳气体的集气瓶盖上玻璃片，正放在桌上</w:t>
      </w:r>
    </w:p>
    <w:p w:rsidR="0043519B">
      <w:pPr>
        <w:spacing w:after="0"/>
        <w:rPr>
          <w:rFonts w:cs="Times New Roman"/>
        </w:rPr>
      </w:pPr>
      <w:r>
        <w:rPr>
          <w:rFonts w:cs="宋体" w:hint="eastAsia"/>
          <w:color w:val="0000FF"/>
        </w:rPr>
        <w:t>【答案】</w:t>
      </w:r>
      <w:r>
        <w:rPr>
          <w:color w:val="000000"/>
        </w:rPr>
        <w:t xml:space="preserve">D  </w:t>
      </w:r>
    </w:p>
    <w:p w:rsidR="0043519B">
      <w:pPr>
        <w:spacing w:after="0"/>
        <w:rPr>
          <w:rFonts w:cs="Times New Roman"/>
        </w:rPr>
      </w:pPr>
      <w:r>
        <w:rPr>
          <w:rFonts w:cs="宋体" w:hint="eastAsia"/>
          <w:color w:val="0000FF"/>
        </w:rPr>
        <w:t>【考点】</w:t>
      </w:r>
      <w:r>
        <w:rPr>
          <w:rFonts w:cs="宋体" w:hint="eastAsia"/>
          <w:color w:val="000000"/>
        </w:rPr>
        <w:t>二氧化碳的实验室制法</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、二氧化碳能溶于水，不能采用排水法，不符合题意；</w:t>
      </w:r>
      <w:r>
        <w:rPr>
          <w:rFonts w:cs="Times New Roman"/>
        </w:rPr>
        <w:br/>
      </w:r>
      <w:r>
        <w:rPr>
          <w:color w:val="000000"/>
        </w:rPr>
        <w:t>B</w:t>
      </w:r>
      <w:r>
        <w:rPr>
          <w:rFonts w:cs="宋体" w:hint="eastAsia"/>
          <w:color w:val="000000"/>
        </w:rPr>
        <w:t>、不能滴入稀硫酸，因为稀硫酸和石灰石反应生成微溶于水的硫酸钙，覆盖在石灰石表面，阻止反应的进行，不符合题意；</w:t>
      </w:r>
      <w:r>
        <w:rPr>
          <w:rFonts w:cs="Times New Roman"/>
        </w:rPr>
        <w:br/>
      </w:r>
      <w:r>
        <w:rPr>
          <w:color w:val="000000"/>
        </w:rPr>
        <w:t>C</w:t>
      </w:r>
      <w:r>
        <w:rPr>
          <w:rFonts w:cs="宋体" w:hint="eastAsia"/>
          <w:color w:val="000000"/>
        </w:rPr>
        <w:t>、验满时，必须将燃着的木条放在集气瓶口，不符合题意；</w:t>
      </w:r>
      <w:r>
        <w:rPr>
          <w:rFonts w:cs="Times New Roman"/>
        </w:rPr>
        <w:br/>
      </w:r>
      <w:r>
        <w:rPr>
          <w:color w:val="000000"/>
        </w:rPr>
        <w:t>D</w:t>
      </w:r>
      <w:r>
        <w:rPr>
          <w:rFonts w:cs="宋体" w:hint="eastAsia"/>
          <w:color w:val="000000"/>
        </w:rPr>
        <w:t>、二氧化碳密度比空气大，集气瓶需正放，防止气体逸散，符合题意；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实验室制取二氧化碳气体应选用石灰石（大理石）和稀盐酸；根据二氧化碳能溶于水且密度比空气大的性质，选择向上排空气法进行收集；在验证二氧化碳是否集满的操作中，需要将燃着的木条放在集气瓶口。</w:t>
      </w:r>
    </w:p>
    <w:p w:rsidR="0043519B">
      <w:pPr>
        <w:spacing w:after="0"/>
        <w:rPr>
          <w:rFonts w:cs="Times New Roman"/>
        </w:rPr>
      </w:pPr>
      <w:r>
        <w:rPr>
          <w:color w:val="000000"/>
        </w:rPr>
        <w:t>8.</w:t>
      </w:r>
      <w:r>
        <w:rPr>
          <w:rFonts w:cs="宋体" w:hint="eastAsia"/>
          <w:color w:val="000000"/>
        </w:rPr>
        <w:t>实验室制取</w:t>
      </w:r>
      <w:r>
        <w:rPr>
          <w:color w:val="000000"/>
        </w:rPr>
        <w:t>CO</w:t>
      </w:r>
      <w:r>
        <w:rPr>
          <w:color w:val="000000"/>
          <w:vertAlign w:val="subscript"/>
        </w:rPr>
        <w:t>2</w:t>
      </w:r>
      <w:r>
        <w:rPr>
          <w:rFonts w:cs="宋体" w:hint="eastAsia"/>
          <w:color w:val="000000"/>
        </w:rPr>
        <w:t>的有关操作：①加入石灰石．②检查装置的气密性．③收集二氧化碳．④从长颈漏斗注入稀盐酸至浸没漏斗下端．其中符合题意的操作顺序是</w:t>
      </w:r>
      <w:r>
        <w:rPr>
          <w:color w:val="000000"/>
        </w:rPr>
        <w:t xml:space="preserve">(    )            </w:t>
      </w:r>
    </w:p>
    <w:p w:rsidR="0043519B">
      <w:pPr>
        <w:spacing w:after="0"/>
        <w:ind w:left="150"/>
        <w:rPr>
          <w:rFonts w:cs="Times New Roman"/>
        </w:rPr>
      </w:pPr>
      <w:r>
        <w:rPr>
          <w:color w:val="000000"/>
        </w:rPr>
        <w:t>A. </w:t>
      </w:r>
      <w:r>
        <w:rPr>
          <w:rFonts w:ascii="宋体" w:hAnsi="宋体" w:cs="宋体" w:hint="eastAsia"/>
          <w:color w:val="000000"/>
        </w:rPr>
        <w:t>②</w:t>
      </w:r>
      <w:r>
        <w:rPr>
          <w:color w:val="000000"/>
        </w:rPr>
        <w:t xml:space="preserve"> </w:t>
      </w:r>
      <w:r>
        <w:rPr>
          <w:rFonts w:ascii="宋体" w:hAnsi="宋体" w:cs="宋体" w:hint="eastAsia"/>
          <w:color w:val="000000"/>
        </w:rPr>
        <w:t>④</w:t>
      </w:r>
      <w:r>
        <w:rPr>
          <w:color w:val="000000"/>
        </w:rPr>
        <w:t xml:space="preserve"> </w:t>
      </w:r>
      <w:r>
        <w:rPr>
          <w:rFonts w:ascii="宋体" w:hAnsi="宋体" w:cs="宋体" w:hint="eastAsia"/>
          <w:color w:val="000000"/>
        </w:rPr>
        <w:t>①</w:t>
      </w:r>
      <w:r>
        <w:rPr>
          <w:color w:val="000000"/>
        </w:rPr>
        <w:t xml:space="preserve"> </w:t>
      </w:r>
      <w:r>
        <w:rPr>
          <w:rFonts w:ascii="宋体" w:hAnsi="宋体" w:cs="宋体" w:hint="eastAsia"/>
          <w:color w:val="000000"/>
        </w:rPr>
        <w:t>③</w:t>
      </w:r>
      <w:r>
        <w:rPr>
          <w:rFonts w:cs="Times New Roman"/>
          <w:color w:val="000000"/>
        </w:rPr>
        <w:t>                       </w:t>
      </w:r>
      <w:r>
        <w:rPr>
          <w:rFonts w:cs="Times New Roman"/>
          <w:noProof/>
          <w:lang w:eastAsia="zh-CN"/>
        </w:rPr>
        <w:pict>
          <v:shape id="_x0000_i1046" type="#_x0000_t75" alt=" " style="height:3pt;visibility:visible;width:1.5pt">
            <v:imagedata r:id="rId5" o:title=""/>
          </v:shape>
        </w:pict>
      </w:r>
      <w:r>
        <w:rPr>
          <w:color w:val="000000"/>
        </w:rPr>
        <w:t>B. </w:t>
      </w:r>
      <w:r>
        <w:rPr>
          <w:rFonts w:ascii="宋体" w:hAnsi="宋体" w:cs="宋体" w:hint="eastAsia"/>
          <w:color w:val="000000"/>
        </w:rPr>
        <w:t>②</w:t>
      </w:r>
      <w:r>
        <w:rPr>
          <w:color w:val="000000"/>
        </w:rPr>
        <w:t xml:space="preserve"> </w:t>
      </w:r>
      <w:r>
        <w:rPr>
          <w:rFonts w:ascii="宋体" w:hAnsi="宋体" w:cs="宋体" w:hint="eastAsia"/>
          <w:color w:val="000000"/>
        </w:rPr>
        <w:t>①</w:t>
      </w:r>
      <w:r>
        <w:rPr>
          <w:color w:val="000000"/>
        </w:rPr>
        <w:t xml:space="preserve"> </w:t>
      </w:r>
      <w:r>
        <w:rPr>
          <w:rFonts w:ascii="宋体" w:hAnsi="宋体" w:cs="宋体" w:hint="eastAsia"/>
          <w:color w:val="000000"/>
        </w:rPr>
        <w:t>③</w:t>
      </w:r>
      <w:r>
        <w:rPr>
          <w:color w:val="000000"/>
        </w:rPr>
        <w:t xml:space="preserve"> </w:t>
      </w:r>
      <w:r>
        <w:rPr>
          <w:rFonts w:ascii="宋体" w:hAnsi="宋体" w:cs="宋体" w:hint="eastAsia"/>
          <w:color w:val="000000"/>
        </w:rPr>
        <w:t>④</w:t>
      </w:r>
      <w:r>
        <w:rPr>
          <w:rFonts w:cs="Times New Roman"/>
          <w:color w:val="000000"/>
        </w:rPr>
        <w:t>                       </w:t>
      </w:r>
      <w:r>
        <w:rPr>
          <w:rFonts w:cs="Times New Roman"/>
          <w:noProof/>
          <w:lang w:eastAsia="zh-CN"/>
        </w:rPr>
        <w:pict>
          <v:shape id="_x0000_i1047" type="#_x0000_t75" alt=" " style="height:3pt;visibility:visible;width:1.5pt">
            <v:imagedata r:id="rId5" o:title=""/>
          </v:shape>
        </w:pict>
      </w:r>
      <w:r>
        <w:rPr>
          <w:color w:val="000000"/>
        </w:rPr>
        <w:t>C. </w:t>
      </w:r>
      <w:r>
        <w:rPr>
          <w:rFonts w:ascii="宋体" w:hAnsi="宋体" w:cs="宋体" w:hint="eastAsia"/>
          <w:color w:val="000000"/>
        </w:rPr>
        <w:t>④</w:t>
      </w:r>
      <w:r>
        <w:rPr>
          <w:color w:val="000000"/>
        </w:rPr>
        <w:t xml:space="preserve"> </w:t>
      </w:r>
      <w:r>
        <w:rPr>
          <w:rFonts w:ascii="宋体" w:hAnsi="宋体" w:cs="宋体" w:hint="eastAsia"/>
          <w:color w:val="000000"/>
        </w:rPr>
        <w:t>①</w:t>
      </w:r>
      <w:r>
        <w:rPr>
          <w:color w:val="000000"/>
        </w:rPr>
        <w:t xml:space="preserve"> </w:t>
      </w:r>
      <w:r>
        <w:rPr>
          <w:rFonts w:ascii="宋体" w:hAnsi="宋体" w:cs="宋体" w:hint="eastAsia"/>
          <w:color w:val="000000"/>
        </w:rPr>
        <w:t>②</w:t>
      </w:r>
      <w:r>
        <w:rPr>
          <w:color w:val="000000"/>
        </w:rPr>
        <w:t xml:space="preserve"> </w:t>
      </w:r>
      <w:r>
        <w:rPr>
          <w:rFonts w:ascii="宋体" w:hAnsi="宋体" w:cs="宋体" w:hint="eastAsia"/>
          <w:color w:val="000000"/>
        </w:rPr>
        <w:t>③</w:t>
      </w:r>
      <w:r>
        <w:rPr>
          <w:rFonts w:cs="Times New Roman"/>
          <w:color w:val="000000"/>
        </w:rPr>
        <w:t>                       </w:t>
      </w:r>
      <w:r>
        <w:rPr>
          <w:rFonts w:cs="Times New Roman"/>
          <w:noProof/>
          <w:lang w:eastAsia="zh-CN"/>
        </w:rPr>
        <w:pict>
          <v:shape id="_x0000_i1048" type="#_x0000_t75" alt=" " style="height:3pt;visibility:visible;width:1.5pt">
            <v:imagedata r:id="rId5" o:title=""/>
          </v:shape>
        </w:pict>
      </w:r>
      <w:r>
        <w:rPr>
          <w:color w:val="000000"/>
        </w:rPr>
        <w:t>D. </w:t>
      </w:r>
      <w:r>
        <w:rPr>
          <w:rFonts w:ascii="宋体" w:hAnsi="宋体" w:cs="宋体" w:hint="eastAsia"/>
          <w:color w:val="000000"/>
        </w:rPr>
        <w:t>②</w:t>
      </w:r>
      <w:r>
        <w:rPr>
          <w:color w:val="000000"/>
        </w:rPr>
        <w:t xml:space="preserve"> </w:t>
      </w:r>
      <w:r>
        <w:rPr>
          <w:rFonts w:ascii="宋体" w:hAnsi="宋体" w:cs="宋体" w:hint="eastAsia"/>
          <w:color w:val="000000"/>
        </w:rPr>
        <w:t>①</w:t>
      </w:r>
      <w:r>
        <w:rPr>
          <w:color w:val="000000"/>
        </w:rPr>
        <w:t xml:space="preserve"> </w:t>
      </w:r>
      <w:r>
        <w:rPr>
          <w:rFonts w:ascii="宋体" w:hAnsi="宋体" w:cs="宋体" w:hint="eastAsia"/>
          <w:color w:val="000000"/>
        </w:rPr>
        <w:t>④</w:t>
      </w:r>
      <w:r>
        <w:rPr>
          <w:color w:val="000000"/>
        </w:rPr>
        <w:t xml:space="preserve"> </w:t>
      </w:r>
      <w:r>
        <w:rPr>
          <w:rFonts w:ascii="宋体" w:hAnsi="宋体" w:cs="宋体" w:hint="eastAsia"/>
          <w:color w:val="000000"/>
        </w:rPr>
        <w:t>③</w:t>
      </w:r>
    </w:p>
    <w:p w:rsidR="0043519B">
      <w:pPr>
        <w:spacing w:after="0"/>
        <w:rPr>
          <w:rFonts w:cs="Times New Roman"/>
        </w:rPr>
      </w:pPr>
      <w:r>
        <w:rPr>
          <w:rFonts w:cs="宋体" w:hint="eastAsia"/>
          <w:color w:val="0000FF"/>
        </w:rPr>
        <w:t>【答案】</w:t>
      </w:r>
      <w:r>
        <w:rPr>
          <w:color w:val="000000"/>
        </w:rPr>
        <w:t xml:space="preserve">D  </w:t>
      </w:r>
    </w:p>
    <w:p w:rsidR="0043519B">
      <w:pPr>
        <w:spacing w:after="0"/>
        <w:rPr>
          <w:rFonts w:cs="Times New Roman"/>
        </w:rPr>
      </w:pPr>
      <w:r>
        <w:rPr>
          <w:rFonts w:cs="宋体" w:hint="eastAsia"/>
          <w:color w:val="0000FF"/>
        </w:rPr>
        <w:t>【考点】</w:t>
      </w:r>
      <w:r>
        <w:rPr>
          <w:rFonts w:cs="宋体" w:hint="eastAsia"/>
          <w:color w:val="000000"/>
        </w:rPr>
        <w:t>二氧化碳的实验室制法</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【解答】制取二氧化碳的操作步骤是：装（连接仪器、组装实验装置）</w:t>
      </w:r>
      <w:r>
        <w:rPr>
          <w:color w:val="000000"/>
        </w:rPr>
        <w:t>→</w:t>
      </w:r>
      <w:r>
        <w:rPr>
          <w:rFonts w:cs="宋体" w:hint="eastAsia"/>
          <w:color w:val="000000"/>
        </w:rPr>
        <w:t>查（检查装置的气密性）</w:t>
      </w:r>
      <w:r>
        <w:rPr>
          <w:color w:val="000000"/>
        </w:rPr>
        <w:t>→</w:t>
      </w:r>
      <w:r>
        <w:rPr>
          <w:rFonts w:cs="宋体" w:hint="eastAsia"/>
          <w:color w:val="000000"/>
        </w:rPr>
        <w:t>加（加入固体药品）</w:t>
      </w:r>
      <w:r>
        <w:rPr>
          <w:color w:val="000000"/>
        </w:rPr>
        <w:t>→</w:t>
      </w:r>
      <w:r>
        <w:rPr>
          <w:rFonts w:cs="宋体" w:hint="eastAsia"/>
          <w:color w:val="000000"/>
        </w:rPr>
        <w:t>注（注入液体药品）</w:t>
      </w:r>
      <w:r>
        <w:rPr>
          <w:color w:val="000000"/>
        </w:rPr>
        <w:t>→</w:t>
      </w:r>
      <w:r>
        <w:rPr>
          <w:rFonts w:cs="宋体" w:hint="eastAsia"/>
          <w:color w:val="000000"/>
        </w:rPr>
        <w:t>收（用瓶口向上排空气法收集气体），所以符合题意的操作顺序②①④③。</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【分析】根据制取二氧化碳的步骤进行分析。</w:t>
      </w:r>
    </w:p>
    <w:p w:rsidR="0043519B">
      <w:pPr>
        <w:spacing w:after="0"/>
        <w:rPr>
          <w:rFonts w:cs="Times New Roman"/>
        </w:rPr>
      </w:pPr>
      <w:r>
        <w:rPr>
          <w:color w:val="000000"/>
        </w:rPr>
        <w:t>9.</w:t>
      </w:r>
      <w:r>
        <w:rPr>
          <w:rFonts w:cs="宋体" w:hint="eastAsia"/>
          <w:color w:val="000000"/>
        </w:rPr>
        <w:t>下图是分子结构模型示意图</w:t>
      </w:r>
      <w:r>
        <w:rPr>
          <w:color w:val="000000"/>
        </w:rPr>
        <w:t>(</w:t>
      </w:r>
      <w:r>
        <w:rPr>
          <w:rFonts w:cs="宋体" w:hint="eastAsia"/>
          <w:color w:val="000000"/>
        </w:rPr>
        <w:t>图中</w:t>
      </w:r>
      <w:r>
        <w:rPr>
          <w:color w:val="000000"/>
        </w:rPr>
        <w:t>“</w:t>
      </w:r>
      <w:r>
        <w:rPr>
          <w:rFonts w:ascii="Arial" w:hAnsi="Arial" w:cs="Arial"/>
          <w:color w:val="000000"/>
        </w:rPr>
        <w:t>○</w:t>
      </w:r>
      <w:r>
        <w:rPr>
          <w:color w:val="000000"/>
        </w:rPr>
        <w:t>”“</w:t>
      </w:r>
      <w:r>
        <w:rPr>
          <w:rFonts w:ascii="Arial" w:hAnsi="Arial" w:cs="Arial"/>
          <w:color w:val="000000"/>
        </w:rPr>
        <w:t>●</w:t>
      </w:r>
      <w:r>
        <w:rPr>
          <w:color w:val="000000"/>
        </w:rPr>
        <w:t>”</w:t>
      </w:r>
      <w:r>
        <w:rPr>
          <w:rFonts w:cs="宋体" w:hint="eastAsia"/>
          <w:color w:val="000000"/>
        </w:rPr>
        <w:t>表示两种不同的原子</w:t>
      </w:r>
      <w:r>
        <w:rPr>
          <w:color w:val="000000"/>
        </w:rPr>
        <w:t>)</w:t>
      </w:r>
      <w:r>
        <w:rPr>
          <w:rFonts w:cs="宋体" w:hint="eastAsia"/>
          <w:color w:val="000000"/>
        </w:rPr>
        <w:t>，其中表示混合物的是（</w:t>
      </w:r>
      <w:r>
        <w:rPr>
          <w:color w:val="000000"/>
        </w:rPr>
        <w:t xml:space="preserve">   </w:t>
      </w:r>
      <w:r>
        <w:rPr>
          <w:rFonts w:cs="宋体" w:hint="eastAsia"/>
          <w:color w:val="000000"/>
        </w:rPr>
        <w:t>）</w:t>
      </w:r>
      <w:r>
        <w:rPr>
          <w:color w:val="000000"/>
        </w:rPr>
        <w:t xml:space="preserve">            </w:t>
      </w:r>
    </w:p>
    <w:p w:rsidR="0043519B">
      <w:pPr>
        <w:spacing w:after="0"/>
        <w:ind w:left="150"/>
        <w:rPr>
          <w:rFonts w:cs="Times New Roman"/>
        </w:rPr>
      </w:pPr>
      <w:r>
        <w:rPr>
          <w:color w:val="000000"/>
        </w:rPr>
        <w:t>A. </w:t>
      </w:r>
      <w:r>
        <w:rPr>
          <w:rFonts w:cs="Times New Roman"/>
          <w:noProof/>
          <w:lang w:eastAsia="zh-CN"/>
        </w:rPr>
        <w:pict>
          <v:shape id="_x0000_i1049" type="#_x0000_t75" alt=" " style="height:67.5pt;visibility:visible;width:127.5pt">
            <v:imagedata r:id="rId10" o:title=""/>
          </v:shape>
        </w:pict>
      </w:r>
      <w:r>
        <w:rPr>
          <w:rFonts w:cs="Times New Roman"/>
          <w:color w:val="000000"/>
        </w:rPr>
        <w:t>                               </w:t>
      </w:r>
      <w:r>
        <w:rPr>
          <w:rFonts w:cs="Times New Roman"/>
          <w:noProof/>
          <w:lang w:eastAsia="zh-CN"/>
        </w:rPr>
        <w:pict>
          <v:shape id="_x0000_i1050" type="#_x0000_t75" alt=" " style="height:3pt;visibility:visible;width:0.75pt">
            <v:imagedata r:id="rId7" o:title=""/>
          </v:shape>
        </w:pict>
      </w:r>
      <w:r>
        <w:rPr>
          <w:color w:val="000000"/>
        </w:rPr>
        <w:t>B. </w:t>
      </w:r>
      <w:r>
        <w:rPr>
          <w:rFonts w:cs="Times New Roman"/>
          <w:noProof/>
          <w:lang w:eastAsia="zh-CN"/>
        </w:rPr>
        <w:pict>
          <v:shape id="_x0000_i1051" type="#_x0000_t75" alt=" " style="height:69.75pt;visibility:visible;width:122.25pt">
            <v:imagedata r:id="rId11" o:title=""/>
          </v:shape>
        </w:pict>
      </w:r>
      <w:r>
        <w:rPr>
          <w:rFonts w:cs="Times New Roman"/>
          <w:color w:val="000000"/>
        </w:rPr>
        <w:t> </w:t>
      </w:r>
      <w:r>
        <w:rPr>
          <w:rFonts w:cs="Times New Roman"/>
        </w:rPr>
        <w:br/>
      </w:r>
      <w:r>
        <w:rPr>
          <w:color w:val="000000"/>
        </w:rPr>
        <w:t>C. </w:t>
      </w:r>
      <w:r>
        <w:rPr>
          <w:rFonts w:cs="Times New Roman"/>
          <w:noProof/>
          <w:lang w:eastAsia="zh-CN"/>
        </w:rPr>
        <w:pict>
          <v:shape id="_x0000_i1052" type="#_x0000_t75" alt=" " style="height:67.5pt;visibility:visible;width:124.5pt">
            <v:imagedata r:id="rId12" o:title=""/>
          </v:shape>
        </w:pict>
      </w:r>
      <w:r>
        <w:rPr>
          <w:rFonts w:cs="Times New Roman"/>
          <w:color w:val="000000"/>
        </w:rPr>
        <w:t>                                </w:t>
      </w:r>
      <w:r>
        <w:rPr>
          <w:rFonts w:cs="Times New Roman"/>
          <w:noProof/>
          <w:lang w:eastAsia="zh-CN"/>
        </w:rPr>
        <w:pict>
          <v:shape id="_x0000_i1053" type="#_x0000_t75" alt=" " style="height:3pt;visibility:visible;width:0.75pt">
            <v:imagedata r:id="rId7" o:title=""/>
          </v:shape>
        </w:pict>
      </w:r>
      <w:r>
        <w:rPr>
          <w:color w:val="000000"/>
        </w:rPr>
        <w:t>D. </w:t>
      </w:r>
      <w:r>
        <w:rPr>
          <w:rFonts w:cs="Times New Roman"/>
          <w:noProof/>
          <w:lang w:eastAsia="zh-CN"/>
        </w:rPr>
        <w:pict>
          <v:shape id="_x0000_i1054" type="#_x0000_t75" alt=" " style="height:72.75pt;visibility:visible;width:121.5pt">
            <v:imagedata r:id="rId13" o:title=""/>
          </v:shape>
        </w:pict>
      </w:r>
    </w:p>
    <w:p w:rsidR="0043519B">
      <w:pPr>
        <w:spacing w:after="0"/>
        <w:rPr>
          <w:rFonts w:cs="Times New Roman"/>
        </w:rPr>
      </w:pPr>
      <w:r>
        <w:rPr>
          <w:rFonts w:cs="宋体" w:hint="eastAsia"/>
          <w:color w:val="0000FF"/>
        </w:rPr>
        <w:t>【答案】</w:t>
      </w:r>
      <w:r>
        <w:rPr>
          <w:color w:val="000000"/>
        </w:rPr>
        <w:t xml:space="preserve">D  </w:t>
      </w:r>
    </w:p>
    <w:p w:rsidR="0043519B">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【解答】本题考查的是微粒观点及模型图的应用，纯净物和混合物的判别。</w:t>
      </w:r>
      <w:r>
        <w:rPr>
          <w:rFonts w:cs="Times New Roman"/>
        </w:rPr>
        <w:br/>
      </w:r>
      <w:r>
        <w:rPr>
          <w:rFonts w:cs="宋体" w:hint="eastAsia"/>
          <w:color w:val="000000"/>
        </w:rPr>
        <w:t>由一种分子构成的物质属于纯净物，由多种物质构成的物质属于混合物。</w:t>
      </w:r>
      <w:r>
        <w:rPr>
          <w:rFonts w:cs="Times New Roman"/>
        </w:rPr>
        <w:br/>
      </w:r>
      <w:r>
        <w:rPr>
          <w:color w:val="000000"/>
        </w:rPr>
        <w:t>A</w:t>
      </w:r>
      <w:r>
        <w:rPr>
          <w:rFonts w:cs="宋体" w:hint="eastAsia"/>
          <w:color w:val="000000"/>
        </w:rPr>
        <w:t>中的分子都是由一种分子构成的，属于纯净物，故不符合题意；</w:t>
      </w:r>
      <w:r>
        <w:rPr>
          <w:rFonts w:cs="Times New Roman"/>
        </w:rPr>
        <w:br/>
      </w:r>
      <w:r>
        <w:rPr>
          <w:color w:val="000000"/>
        </w:rPr>
        <w:t>B</w:t>
      </w:r>
      <w:r>
        <w:rPr>
          <w:rFonts w:cs="宋体" w:hint="eastAsia"/>
          <w:color w:val="000000"/>
        </w:rPr>
        <w:t>中的分子都是由一种分子构成的，属于纯净物，故不符合题意；</w:t>
      </w:r>
      <w:r>
        <w:rPr>
          <w:rFonts w:cs="Times New Roman"/>
        </w:rPr>
        <w:br/>
      </w:r>
      <w:r>
        <w:rPr>
          <w:color w:val="000000"/>
        </w:rPr>
        <w:t>C</w:t>
      </w:r>
      <w:r>
        <w:rPr>
          <w:rFonts w:cs="宋体" w:hint="eastAsia"/>
          <w:color w:val="000000"/>
        </w:rPr>
        <w:t>中的分子都是由一种分子构成的，属于纯净物，故不符合题意；</w:t>
      </w:r>
      <w:r>
        <w:rPr>
          <w:rFonts w:cs="Times New Roman"/>
        </w:rPr>
        <w:br/>
      </w:r>
      <w:r>
        <w:rPr>
          <w:color w:val="000000"/>
        </w:rPr>
        <w:t>D</w:t>
      </w:r>
      <w:r>
        <w:rPr>
          <w:rFonts w:cs="宋体" w:hint="eastAsia"/>
          <w:color w:val="000000"/>
        </w:rPr>
        <w:t>中的分子是由两种分子构成的，属于混合物，故符合题意。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【分析】根据混合物定义分析，混合物是由不同种物质组成的物质，微观图则看构成物质的分子种类，不同种分子构成则为混合物。</w:t>
      </w:r>
    </w:p>
    <w:p w:rsidR="0043519B">
      <w:pPr>
        <w:spacing w:after="0"/>
        <w:rPr>
          <w:rFonts w:cs="Times New Roman"/>
        </w:rPr>
      </w:pPr>
      <w:r>
        <w:rPr>
          <w:color w:val="000000"/>
        </w:rPr>
        <w:t>10.</w:t>
      </w:r>
      <w:r>
        <w:rPr>
          <w:rFonts w:cs="宋体" w:hint="eastAsia"/>
          <w:color w:val="000000"/>
        </w:rPr>
        <w:t>神州九号载人飞船是我国航天史上的有一大突破，火箭推进器中常常盛有液态肼</w:t>
      </w:r>
      <w:r>
        <w:rPr>
          <w:color w:val="000000"/>
        </w:rPr>
        <w:t>(X)</w:t>
      </w:r>
      <w:r>
        <w:rPr>
          <w:rFonts w:cs="宋体" w:hint="eastAsia"/>
          <w:color w:val="000000"/>
        </w:rPr>
        <w:t>和双氧水，当它们混合反应时，放出大量的热量．有关反应方程式为：</w:t>
      </w:r>
      <w:r>
        <w:rPr>
          <w:color w:val="000000"/>
        </w:rPr>
        <w:t>X+2H</w:t>
      </w:r>
      <w:r>
        <w:rPr>
          <w:color w:val="000000"/>
          <w:vertAlign w:val="subscript"/>
        </w:rPr>
        <w:t>2</w:t>
      </w:r>
      <w:r>
        <w:rPr>
          <w:color w:val="000000"/>
        </w:rPr>
        <w:t>O</w:t>
      </w:r>
      <w:r>
        <w:rPr>
          <w:color w:val="000000"/>
          <w:vertAlign w:val="subscript"/>
        </w:rPr>
        <w:t>2</w:t>
      </w:r>
      <w:r>
        <w:rPr>
          <w:color w:val="000000"/>
        </w:rPr>
        <w:t>=N</w:t>
      </w:r>
      <w:r>
        <w:rPr>
          <w:color w:val="000000"/>
          <w:vertAlign w:val="subscript"/>
        </w:rPr>
        <w:t>2</w:t>
      </w:r>
      <w:r>
        <w:rPr>
          <w:color w:val="000000"/>
        </w:rPr>
        <w:t>↑+4H</w:t>
      </w:r>
      <w:r>
        <w:rPr>
          <w:color w:val="000000"/>
          <w:vertAlign w:val="subscript"/>
        </w:rPr>
        <w:t>2</w:t>
      </w:r>
      <w:r>
        <w:rPr>
          <w:color w:val="000000"/>
        </w:rPr>
        <w:t>O</w:t>
      </w:r>
      <w:r>
        <w:rPr>
          <w:rFonts w:cs="宋体" w:hint="eastAsia"/>
          <w:color w:val="000000"/>
        </w:rPr>
        <w:t>，据此判断肼的化学式是</w:t>
      </w:r>
      <w:r>
        <w:rPr>
          <w:color w:val="000000"/>
        </w:rPr>
        <w:t xml:space="preserve">(    )            </w:t>
      </w:r>
    </w:p>
    <w:p w:rsidR="0043519B">
      <w:pPr>
        <w:spacing w:after="0"/>
        <w:ind w:left="150"/>
        <w:rPr>
          <w:rFonts w:cs="Times New Roman"/>
        </w:rPr>
      </w:pPr>
      <w:r>
        <w:rPr>
          <w:color w:val="000000"/>
        </w:rPr>
        <w:t>A. NH</w:t>
      </w:r>
      <w:r>
        <w:rPr>
          <w:color w:val="000000"/>
          <w:vertAlign w:val="subscript"/>
        </w:rPr>
        <w:t>2</w:t>
      </w:r>
      <w:r>
        <w:rPr>
          <w:rFonts w:cs="Times New Roman"/>
          <w:color w:val="000000"/>
        </w:rPr>
        <w:t>                                    </w:t>
      </w:r>
      <w:r>
        <w:rPr>
          <w:color w:val="000000"/>
        </w:rPr>
        <w:t>B. NH</w:t>
      </w:r>
      <w:r>
        <w:rPr>
          <w:color w:val="000000"/>
          <w:vertAlign w:val="subscript"/>
        </w:rPr>
        <w:t>3</w:t>
      </w:r>
      <w:r>
        <w:rPr>
          <w:rFonts w:cs="Times New Roman"/>
          <w:color w:val="000000"/>
        </w:rPr>
        <w:t>                                    </w:t>
      </w:r>
      <w:r>
        <w:rPr>
          <w:color w:val="000000"/>
        </w:rPr>
        <w:t>C. N</w:t>
      </w:r>
      <w:r>
        <w:rPr>
          <w:color w:val="000000"/>
          <w:vertAlign w:val="subscript"/>
        </w:rPr>
        <w:t>2</w:t>
      </w:r>
      <w:r>
        <w:rPr>
          <w:color w:val="000000"/>
        </w:rPr>
        <w:t>H</w:t>
      </w:r>
      <w:r>
        <w:rPr>
          <w:color w:val="000000"/>
          <w:vertAlign w:val="subscript"/>
        </w:rPr>
        <w:t>4</w:t>
      </w:r>
      <w:r>
        <w:rPr>
          <w:rFonts w:cs="Times New Roman"/>
          <w:color w:val="000000"/>
        </w:rPr>
        <w:t>                                    </w:t>
      </w:r>
      <w:r>
        <w:rPr>
          <w:color w:val="000000"/>
        </w:rPr>
        <w:t>D. N</w:t>
      </w:r>
      <w:r>
        <w:rPr>
          <w:color w:val="000000"/>
          <w:vertAlign w:val="subscript"/>
        </w:rPr>
        <w:t>2</w:t>
      </w:r>
      <w:r>
        <w:rPr>
          <w:color w:val="000000"/>
        </w:rPr>
        <w:t>O</w:t>
      </w:r>
    </w:p>
    <w:p w:rsidR="0043519B">
      <w:pPr>
        <w:spacing w:after="0"/>
        <w:rPr>
          <w:rFonts w:cs="Times New Roman"/>
        </w:rPr>
      </w:pPr>
      <w:r>
        <w:rPr>
          <w:rFonts w:cs="宋体" w:hint="eastAsia"/>
          <w:color w:val="0000FF"/>
        </w:rPr>
        <w:t>【答案】</w:t>
      </w:r>
      <w:r>
        <w:rPr>
          <w:color w:val="000000"/>
        </w:rPr>
        <w:t xml:space="preserve">C  </w:t>
      </w:r>
    </w:p>
    <w:p w:rsidR="0043519B">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【解答】由反应的化学方程式</w:t>
      </w:r>
      <w:r>
        <w:rPr>
          <w:color w:val="000000"/>
        </w:rPr>
        <w:t>X+2H</w:t>
      </w:r>
      <w:r>
        <w:rPr>
          <w:color w:val="000000"/>
          <w:vertAlign w:val="subscript"/>
        </w:rPr>
        <w:t>2</w:t>
      </w:r>
      <w:r>
        <w:rPr>
          <w:color w:val="000000"/>
        </w:rPr>
        <w:t>O</w:t>
      </w:r>
      <w:r>
        <w:rPr>
          <w:color w:val="000000"/>
          <w:vertAlign w:val="subscript"/>
        </w:rPr>
        <w:t>2</w:t>
      </w:r>
      <w:r>
        <w:rPr>
          <w:color w:val="000000"/>
        </w:rPr>
        <w:t>=N</w:t>
      </w:r>
      <w:r>
        <w:rPr>
          <w:color w:val="000000"/>
          <w:vertAlign w:val="subscript"/>
        </w:rPr>
        <w:t>2</w:t>
      </w:r>
      <w:r>
        <w:rPr>
          <w:color w:val="000000"/>
        </w:rPr>
        <w:t>↑+4H</w:t>
      </w:r>
      <w:r>
        <w:rPr>
          <w:color w:val="000000"/>
          <w:vertAlign w:val="subscript"/>
        </w:rPr>
        <w:t>2</w:t>
      </w:r>
      <w:r>
        <w:rPr>
          <w:color w:val="000000"/>
        </w:rPr>
        <w:t>O</w:t>
      </w:r>
      <w:r>
        <w:rPr>
          <w:rFonts w:cs="宋体" w:hint="eastAsia"/>
          <w:color w:val="000000"/>
        </w:rPr>
        <w:t>，可知：</w:t>
      </w:r>
    </w:p>
    <w:tbl>
      <w:tblPr>
        <w:tblW w:w="0" w:type="auto"/>
        <w:tblInd w:w="-106" w:type="dxa"/>
        <w:tblLook w:val="00A0"/>
      </w:tblPr>
      <w:tblGrid>
        <w:gridCol w:w="216"/>
        <w:gridCol w:w="216"/>
        <w:gridCol w:w="216"/>
      </w:tblGrid>
      <w:tr>
        <w:tblPrEx>
          <w:tblW w:w="0" w:type="auto"/>
          <w:tblInd w:w="-106" w:type="dxa"/>
          <w:tblLook w:val="00A0"/>
        </w:tblPrEx>
        <w:tc>
          <w:tcPr>
            <w:tcW w:w="1" w:type="dxa"/>
            <w:tcMar>
              <w:top w:w="15" w:type="dxa"/>
              <w:left w:w="15" w:type="dxa"/>
              <w:bottom w:w="15" w:type="dxa"/>
              <w:right w:w="15" w:type="dxa"/>
            </w:tcMar>
          </w:tcPr>
          <w:p w:rsidR="0043519B">
            <w:pPr>
              <w:rPr>
                <w:rFonts w:cs="Times New Roman"/>
              </w:rPr>
            </w:pPr>
          </w:p>
        </w:tc>
        <w:tc>
          <w:tcPr>
            <w:tcW w:w="140" w:type="dxa"/>
            <w:tcMar>
              <w:top w:w="15" w:type="dxa"/>
              <w:left w:w="15" w:type="dxa"/>
              <w:bottom w:w="15" w:type="dxa"/>
              <w:right w:w="15" w:type="dxa"/>
            </w:tcMar>
          </w:tcPr>
          <w:p w:rsidR="0043519B">
            <w:pPr>
              <w:spacing w:after="0"/>
              <w:rPr>
                <w:rFonts w:cs="Times New Roman"/>
              </w:rPr>
            </w:pPr>
            <w:r>
              <w:rPr>
                <w:rFonts w:cs="宋体" w:hint="eastAsia"/>
                <w:color w:val="000000"/>
              </w:rPr>
              <w:t>反应前</w:t>
            </w:r>
          </w:p>
        </w:tc>
        <w:tc>
          <w:tcPr>
            <w:tcW w:w="140" w:type="dxa"/>
            <w:tcMar>
              <w:top w:w="15" w:type="dxa"/>
              <w:left w:w="15" w:type="dxa"/>
              <w:bottom w:w="15" w:type="dxa"/>
              <w:right w:w="15" w:type="dxa"/>
            </w:tcMar>
          </w:tcPr>
          <w:p w:rsidR="0043519B">
            <w:pPr>
              <w:spacing w:after="0"/>
              <w:rPr>
                <w:rFonts w:cs="Times New Roman"/>
              </w:rPr>
            </w:pPr>
            <w:r>
              <w:rPr>
                <w:rFonts w:cs="宋体" w:hint="eastAsia"/>
                <w:color w:val="000000"/>
              </w:rPr>
              <w:t>反应后</w:t>
            </w:r>
          </w:p>
        </w:tc>
      </w:tr>
      <w:tr>
        <w:tblPrEx>
          <w:tblW w:w="0" w:type="auto"/>
          <w:tblInd w:w="-106" w:type="dxa"/>
          <w:tblLook w:val="00A0"/>
        </w:tblPrEx>
        <w:tc>
          <w:tcPr>
            <w:tcW w:w="1" w:type="dxa"/>
            <w:tcMar>
              <w:top w:w="15" w:type="dxa"/>
              <w:left w:w="15" w:type="dxa"/>
              <w:bottom w:w="15" w:type="dxa"/>
              <w:right w:w="15" w:type="dxa"/>
            </w:tcMar>
          </w:tcPr>
          <w:p w:rsidR="0043519B">
            <w:pPr>
              <w:spacing w:after="0"/>
              <w:rPr>
                <w:rFonts w:cs="Times New Roman"/>
              </w:rPr>
            </w:pPr>
            <w:r>
              <w:rPr>
                <w:rFonts w:cs="宋体" w:hint="eastAsia"/>
                <w:color w:val="000000"/>
              </w:rPr>
              <w:t>氢原子</w:t>
            </w:r>
          </w:p>
        </w:tc>
        <w:tc>
          <w:tcPr>
            <w:tcW w:w="140" w:type="dxa"/>
            <w:tcMar>
              <w:top w:w="15" w:type="dxa"/>
              <w:left w:w="15" w:type="dxa"/>
              <w:bottom w:w="15" w:type="dxa"/>
              <w:right w:w="15" w:type="dxa"/>
            </w:tcMar>
          </w:tcPr>
          <w:p w:rsidR="0043519B">
            <w:pPr>
              <w:spacing w:after="0"/>
              <w:rPr>
                <w:rFonts w:cs="Times New Roman"/>
              </w:rPr>
            </w:pPr>
            <w:r>
              <w:rPr>
                <w:color w:val="000000"/>
              </w:rPr>
              <w:t>4</w:t>
            </w:r>
          </w:p>
        </w:tc>
        <w:tc>
          <w:tcPr>
            <w:tcW w:w="140" w:type="dxa"/>
            <w:tcMar>
              <w:top w:w="15" w:type="dxa"/>
              <w:left w:w="15" w:type="dxa"/>
              <w:bottom w:w="15" w:type="dxa"/>
              <w:right w:w="15" w:type="dxa"/>
            </w:tcMar>
          </w:tcPr>
          <w:p w:rsidR="0043519B">
            <w:pPr>
              <w:spacing w:after="0"/>
              <w:rPr>
                <w:rFonts w:cs="Times New Roman"/>
              </w:rPr>
            </w:pPr>
            <w:r>
              <w:rPr>
                <w:color w:val="000000"/>
              </w:rPr>
              <w:t>8</w:t>
            </w:r>
          </w:p>
        </w:tc>
      </w:tr>
      <w:tr>
        <w:tblPrEx>
          <w:tblW w:w="0" w:type="auto"/>
          <w:tblInd w:w="-106" w:type="dxa"/>
          <w:tblLook w:val="00A0"/>
        </w:tblPrEx>
        <w:tc>
          <w:tcPr>
            <w:tcW w:w="1" w:type="dxa"/>
            <w:tcMar>
              <w:top w:w="15" w:type="dxa"/>
              <w:left w:w="15" w:type="dxa"/>
              <w:bottom w:w="15" w:type="dxa"/>
              <w:right w:w="15" w:type="dxa"/>
            </w:tcMar>
          </w:tcPr>
          <w:p w:rsidR="0043519B">
            <w:pPr>
              <w:spacing w:after="0"/>
              <w:rPr>
                <w:rFonts w:cs="Times New Roman"/>
              </w:rPr>
            </w:pPr>
            <w:r>
              <w:rPr>
                <w:rFonts w:cs="宋体" w:hint="eastAsia"/>
                <w:color w:val="000000"/>
              </w:rPr>
              <w:t>氧原子</w:t>
            </w:r>
          </w:p>
        </w:tc>
        <w:tc>
          <w:tcPr>
            <w:tcW w:w="140" w:type="dxa"/>
            <w:tcMar>
              <w:top w:w="15" w:type="dxa"/>
              <w:left w:w="15" w:type="dxa"/>
              <w:bottom w:w="15" w:type="dxa"/>
              <w:right w:w="15" w:type="dxa"/>
            </w:tcMar>
          </w:tcPr>
          <w:p w:rsidR="0043519B">
            <w:pPr>
              <w:spacing w:after="0"/>
              <w:rPr>
                <w:rFonts w:cs="Times New Roman"/>
              </w:rPr>
            </w:pPr>
            <w:r>
              <w:rPr>
                <w:color w:val="000000"/>
              </w:rPr>
              <w:t>4</w:t>
            </w:r>
          </w:p>
        </w:tc>
        <w:tc>
          <w:tcPr>
            <w:tcW w:w="140" w:type="dxa"/>
            <w:tcMar>
              <w:top w:w="15" w:type="dxa"/>
              <w:left w:w="15" w:type="dxa"/>
              <w:bottom w:w="15" w:type="dxa"/>
              <w:right w:w="15" w:type="dxa"/>
            </w:tcMar>
          </w:tcPr>
          <w:p w:rsidR="0043519B">
            <w:pPr>
              <w:spacing w:after="0"/>
              <w:rPr>
                <w:rFonts w:cs="Times New Roman"/>
              </w:rPr>
            </w:pPr>
            <w:r>
              <w:rPr>
                <w:color w:val="000000"/>
              </w:rPr>
              <w:t>4</w:t>
            </w:r>
          </w:p>
        </w:tc>
      </w:tr>
      <w:tr>
        <w:tblPrEx>
          <w:tblW w:w="0" w:type="auto"/>
          <w:tblInd w:w="-106" w:type="dxa"/>
          <w:tblLook w:val="00A0"/>
        </w:tblPrEx>
        <w:tc>
          <w:tcPr>
            <w:tcW w:w="1" w:type="dxa"/>
            <w:tcMar>
              <w:top w:w="15" w:type="dxa"/>
              <w:left w:w="15" w:type="dxa"/>
              <w:bottom w:w="15" w:type="dxa"/>
              <w:right w:w="15" w:type="dxa"/>
            </w:tcMar>
          </w:tcPr>
          <w:p w:rsidR="0043519B">
            <w:pPr>
              <w:spacing w:after="0"/>
              <w:rPr>
                <w:rFonts w:cs="Times New Roman"/>
              </w:rPr>
            </w:pPr>
            <w:r>
              <w:rPr>
                <w:rFonts w:cs="宋体" w:hint="eastAsia"/>
                <w:color w:val="000000"/>
              </w:rPr>
              <w:t>氮原子</w:t>
            </w:r>
          </w:p>
        </w:tc>
        <w:tc>
          <w:tcPr>
            <w:tcW w:w="140" w:type="dxa"/>
            <w:tcMar>
              <w:top w:w="15" w:type="dxa"/>
              <w:left w:w="15" w:type="dxa"/>
              <w:bottom w:w="15" w:type="dxa"/>
              <w:right w:w="15" w:type="dxa"/>
            </w:tcMar>
          </w:tcPr>
          <w:p w:rsidR="0043519B">
            <w:pPr>
              <w:spacing w:after="0"/>
              <w:rPr>
                <w:rFonts w:cs="Times New Roman"/>
              </w:rPr>
            </w:pPr>
            <w:r>
              <w:rPr>
                <w:color w:val="000000"/>
              </w:rPr>
              <w:t>0</w:t>
            </w:r>
          </w:p>
        </w:tc>
        <w:tc>
          <w:tcPr>
            <w:tcW w:w="140" w:type="dxa"/>
            <w:tcMar>
              <w:top w:w="15" w:type="dxa"/>
              <w:left w:w="15" w:type="dxa"/>
              <w:bottom w:w="15" w:type="dxa"/>
              <w:right w:w="15" w:type="dxa"/>
            </w:tcMar>
          </w:tcPr>
          <w:p w:rsidR="0043519B">
            <w:pPr>
              <w:spacing w:after="0"/>
              <w:rPr>
                <w:rFonts w:cs="Times New Roman"/>
              </w:rPr>
            </w:pPr>
            <w:r>
              <w:rPr>
                <w:color w:val="000000"/>
              </w:rPr>
              <w:t>2</w:t>
            </w:r>
          </w:p>
        </w:tc>
      </w:tr>
    </w:tbl>
    <w:p w:rsidR="0043519B">
      <w:pPr>
        <w:spacing w:after="0"/>
        <w:rPr>
          <w:rFonts w:cs="Times New Roman"/>
        </w:rPr>
      </w:pPr>
      <w:r>
        <w:rPr>
          <w:rFonts w:cs="宋体" w:hint="eastAsia"/>
          <w:color w:val="000000"/>
        </w:rPr>
        <w:t>根据化学变化前后原子的种类、数目不变，物质</w:t>
      </w:r>
      <w:r>
        <w:rPr>
          <w:color w:val="000000"/>
        </w:rPr>
        <w:t>X</w:t>
      </w:r>
      <w:r>
        <w:rPr>
          <w:rFonts w:cs="宋体" w:hint="eastAsia"/>
          <w:color w:val="000000"/>
        </w:rPr>
        <w:t>的分子由</w:t>
      </w:r>
      <w:r>
        <w:rPr>
          <w:color w:val="000000"/>
        </w:rPr>
        <w:t>2</w:t>
      </w:r>
      <w:r>
        <w:rPr>
          <w:rFonts w:cs="宋体" w:hint="eastAsia"/>
          <w:color w:val="000000"/>
        </w:rPr>
        <w:t>个氮原子和</w:t>
      </w:r>
      <w:r>
        <w:rPr>
          <w:color w:val="000000"/>
        </w:rPr>
        <w:t>4</w:t>
      </w:r>
      <w:r>
        <w:rPr>
          <w:rFonts w:cs="宋体" w:hint="eastAsia"/>
          <w:color w:val="000000"/>
        </w:rPr>
        <w:t>个氢原子构成，物质</w:t>
      </w:r>
      <w:r>
        <w:rPr>
          <w:color w:val="000000"/>
        </w:rPr>
        <w:t>X</w:t>
      </w:r>
      <w:r>
        <w:rPr>
          <w:rFonts w:cs="宋体" w:hint="eastAsia"/>
          <w:color w:val="000000"/>
        </w:rPr>
        <w:t>的化学式为</w:t>
      </w:r>
      <w:r>
        <w:rPr>
          <w:color w:val="000000"/>
        </w:rPr>
        <w:t>N</w:t>
      </w:r>
      <w:r>
        <w:rPr>
          <w:color w:val="000000"/>
          <w:vertAlign w:val="subscript"/>
        </w:rPr>
        <w:t>2</w:t>
      </w:r>
      <w:r>
        <w:rPr>
          <w:color w:val="000000"/>
        </w:rPr>
        <w:t>H</w:t>
      </w:r>
      <w:r>
        <w:rPr>
          <w:color w:val="000000"/>
          <w:vertAlign w:val="subscript"/>
        </w:rPr>
        <w:t>4</w:t>
      </w:r>
      <w:r>
        <w:rPr>
          <w:rFonts w:cs="宋体" w:hint="eastAsia"/>
          <w:color w:val="000000"/>
        </w:rPr>
        <w:t>；</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【分析】根据化学反应前后原子种类和个数不变分析。</w:t>
      </w:r>
    </w:p>
    <w:p w:rsidR="0043519B">
      <w:pPr>
        <w:rPr>
          <w:rFonts w:cs="Times New Roman"/>
        </w:rPr>
      </w:pPr>
      <w:r>
        <w:rPr>
          <w:rFonts w:cs="宋体" w:hint="eastAsia"/>
          <w:b/>
          <w:bCs/>
          <w:sz w:val="24"/>
          <w:szCs w:val="24"/>
        </w:rPr>
        <w:t>二、填空题</w:t>
      </w:r>
    </w:p>
    <w:p w:rsidR="0043519B">
      <w:pPr>
        <w:spacing w:after="0"/>
        <w:rPr>
          <w:rFonts w:cs="Times New Roman"/>
        </w:rPr>
      </w:pPr>
      <w:r>
        <w:rPr>
          <w:color w:val="000000"/>
        </w:rPr>
        <w:t>11.</w:t>
      </w:r>
      <w:r>
        <w:rPr>
          <w:rFonts w:cs="宋体" w:hint="eastAsia"/>
          <w:color w:val="000000"/>
        </w:rPr>
        <w:t>用化学用语填空：</w:t>
      </w:r>
      <w:r>
        <w:rPr>
          <w:rFonts w:cs="Times New Roman"/>
          <w:color w:val="000000"/>
        </w:rPr>
        <w:t>   </w:t>
      </w:r>
      <w:r>
        <w:rPr>
          <w:color w:val="000000"/>
        </w:rPr>
        <w:t xml:space="preserve">    </w:t>
      </w:r>
    </w:p>
    <w:p w:rsidR="0043519B">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3</w:t>
      </w:r>
      <w:r>
        <w:rPr>
          <w:rFonts w:cs="宋体" w:hint="eastAsia"/>
          <w:color w:val="000000"/>
        </w:rPr>
        <w:t>个氢原子</w:t>
      </w:r>
      <w:r>
        <w:rPr>
          <w:color w:val="000000"/>
        </w:rPr>
        <w:t xml:space="preserve"> 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2</w:t>
      </w:r>
      <w:r>
        <w:rPr>
          <w:rFonts w:cs="宋体" w:hint="eastAsia"/>
          <w:color w:val="000000"/>
        </w:rPr>
        <w:t>个氮分子</w:t>
      </w:r>
      <w:r>
        <w:rPr>
          <w:color w:val="000000"/>
        </w:rPr>
        <w:t xml:space="preserve"> 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1</w:t>
      </w:r>
      <w:r>
        <w:rPr>
          <w:rFonts w:cs="宋体" w:hint="eastAsia"/>
          <w:color w:val="000000"/>
        </w:rPr>
        <w:t>个硫酸根离子</w:t>
      </w:r>
      <w:r>
        <w:rPr>
          <w:color w:val="000000"/>
        </w:rPr>
        <w:t xml:space="preserve"> 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00"/>
        </w:rPr>
        <w:t>（</w:t>
      </w:r>
      <w:r>
        <w:rPr>
          <w:color w:val="000000"/>
        </w:rPr>
        <w:t>4</w:t>
      </w:r>
      <w:r>
        <w:rPr>
          <w:rFonts w:cs="宋体" w:hint="eastAsia"/>
          <w:color w:val="000000"/>
        </w:rPr>
        <w:t>）标出五氧化二磷中磷元素的化合价</w:t>
      </w:r>
      <w:r>
        <w:rPr>
          <w:color w:val="000000"/>
        </w:rPr>
        <w:t xml:space="preserve"> ________    </w:t>
      </w:r>
    </w:p>
    <w:p w:rsidR="0043519B">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3H</w:t>
      </w:r>
      <w:r>
        <w:rPr>
          <w:rFonts w:cs="Times New Roman"/>
        </w:rPr>
        <w:br/>
      </w:r>
      <w:r>
        <w:rPr>
          <w:rFonts w:cs="宋体" w:hint="eastAsia"/>
          <w:color w:val="000000"/>
        </w:rPr>
        <w:t>（</w:t>
      </w:r>
      <w:r>
        <w:rPr>
          <w:color w:val="000000"/>
        </w:rPr>
        <w:t>2</w:t>
      </w:r>
      <w:r>
        <w:rPr>
          <w:rFonts w:cs="宋体" w:hint="eastAsia"/>
          <w:color w:val="000000"/>
        </w:rPr>
        <w:t>）</w:t>
      </w:r>
      <w:r>
        <w:rPr>
          <w:color w:val="000000"/>
        </w:rPr>
        <w:t>2N</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w:t>
      </w:r>
      <w:r>
        <w:rPr>
          <w:color w:val="000000"/>
        </w:rPr>
        <w:t>SO</w:t>
      </w:r>
      <w:r>
        <w:rPr>
          <w:color w:val="000000"/>
          <w:vertAlign w:val="subscript"/>
        </w:rPr>
        <w:t>4</w:t>
      </w:r>
      <w:r>
        <w:rPr>
          <w:color w:val="000000"/>
          <w:vertAlign w:val="superscript"/>
        </w:rPr>
        <w:t>2</w:t>
      </w:r>
      <w:r>
        <w:rPr>
          <w:rFonts w:cs="宋体" w:hint="eastAsia"/>
          <w:color w:val="000000"/>
          <w:vertAlign w:val="superscript"/>
        </w:rPr>
        <w:t>－</w:t>
      </w:r>
      <w:r>
        <w:rPr>
          <w:rFonts w:cs="Times New Roman"/>
        </w:rPr>
        <w:br/>
      </w:r>
      <w:r>
        <w:rPr>
          <w:rFonts w:cs="宋体" w:hint="eastAsia"/>
          <w:color w:val="000000"/>
        </w:rPr>
        <w:t>（</w:t>
      </w:r>
      <w:r>
        <w:rPr>
          <w:color w:val="000000"/>
        </w:rPr>
        <w:t>4</w:t>
      </w:r>
      <w:r>
        <w:rPr>
          <w:rFonts w:cs="宋体" w:hint="eastAsia"/>
          <w:color w:val="000000"/>
        </w:rPr>
        <w:t>）</w:t>
      </w:r>
      <w:r>
        <w:rPr>
          <w:rFonts w:cs="Times New Roman"/>
          <w:noProof/>
          <w:lang w:eastAsia="zh-CN"/>
        </w:rPr>
        <w:pict>
          <v:shape id="_x0000_i1055" type="#_x0000_t75" alt=" " style="height:20.25pt;visibility:visible;width:26.25pt">
            <v:imagedata r:id="rId14" o:title=""/>
          </v:shape>
        </w:pict>
      </w:r>
    </w:p>
    <w:p w:rsidR="0043519B">
      <w:pPr>
        <w:spacing w:after="0"/>
        <w:rPr>
          <w:rFonts w:cs="Times New Roman"/>
        </w:rPr>
      </w:pPr>
      <w:r>
        <w:rPr>
          <w:rFonts w:cs="宋体" w:hint="eastAsia"/>
          <w:color w:val="0000FF"/>
        </w:rPr>
        <w:t>【考点】</w:t>
      </w:r>
      <w:r>
        <w:rPr>
          <w:rFonts w:cs="宋体" w:hint="eastAsia"/>
          <w:color w:val="000000"/>
        </w:rPr>
        <w:t>化学符号及其周围数字的意义</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用元素符号来表示一个原子，表示多个该原子，就在其元素符号前加上相应的数字．因此</w:t>
      </w:r>
      <w:r>
        <w:rPr>
          <w:color w:val="000000"/>
        </w:rPr>
        <w:t>3</w:t>
      </w:r>
      <w:r>
        <w:rPr>
          <w:rFonts w:cs="宋体" w:hint="eastAsia"/>
          <w:color w:val="000000"/>
        </w:rPr>
        <w:t>个氢原子</w:t>
      </w:r>
      <w:r>
        <w:rPr>
          <w:color w:val="000000"/>
        </w:rPr>
        <w:t xml:space="preserve"> </w:t>
      </w:r>
      <w:r>
        <w:rPr>
          <w:rFonts w:cs="宋体" w:hint="eastAsia"/>
          <w:color w:val="000000"/>
        </w:rPr>
        <w:t>表示为：</w:t>
      </w:r>
      <w:r>
        <w:rPr>
          <w:color w:val="000000"/>
        </w:rPr>
        <w:t>3H</w:t>
      </w:r>
      <w:r>
        <w:rPr>
          <w:rFonts w:cs="宋体" w:hint="eastAsia"/>
          <w:color w:val="000000"/>
        </w:rPr>
        <w:t>；</w:t>
      </w:r>
      <w:r>
        <w:rPr>
          <w:color w:val="000000"/>
        </w:rPr>
        <w:t xml:space="preserve"> (2).</w:t>
      </w:r>
      <w:r>
        <w:rPr>
          <w:rFonts w:cs="宋体" w:hint="eastAsia"/>
          <w:color w:val="000000"/>
        </w:rPr>
        <w:t>化学式微观上可表示一个分子，若表示多个该分子，就在其化学式前加上相应的数字，因此</w:t>
      </w:r>
      <w:r>
        <w:rPr>
          <w:color w:val="000000"/>
        </w:rPr>
        <w:t>1</w:t>
      </w:r>
      <w:r>
        <w:rPr>
          <w:rFonts w:cs="宋体" w:hint="eastAsia"/>
          <w:color w:val="000000"/>
        </w:rPr>
        <w:t>个氮分子表示为：</w:t>
      </w:r>
      <w:r>
        <w:rPr>
          <w:color w:val="000000"/>
        </w:rPr>
        <w:t>N</w:t>
      </w:r>
      <w:r>
        <w:rPr>
          <w:color w:val="000000"/>
          <w:vertAlign w:val="subscript"/>
        </w:rPr>
        <w:t>2</w:t>
      </w:r>
      <w:r>
        <w:rPr>
          <w:rFonts w:cs="宋体" w:hint="eastAsia"/>
          <w:color w:val="000000"/>
        </w:rPr>
        <w:t>；</w:t>
      </w:r>
      <w:r>
        <w:rPr>
          <w:color w:val="000000"/>
        </w:rPr>
        <w:t xml:space="preserve"> </w:t>
      </w:r>
      <w:r>
        <w:rPr>
          <w:rFonts w:cs="宋体" w:hint="eastAsia"/>
          <w:color w:val="000000"/>
        </w:rPr>
        <w:t>根据离子的表示方法：在表示该离子的元素符号右上角，标出该离子所带的正负电荷数，数字在前，正负符号在后，带</w:t>
      </w:r>
      <w:r>
        <w:rPr>
          <w:color w:val="000000"/>
        </w:rPr>
        <w:t>1</w:t>
      </w:r>
      <w:r>
        <w:rPr>
          <w:rFonts w:cs="宋体" w:hint="eastAsia"/>
          <w:color w:val="000000"/>
        </w:rPr>
        <w:t>个电荷时，</w:t>
      </w:r>
      <w:r>
        <w:rPr>
          <w:color w:val="000000"/>
        </w:rPr>
        <w:t>1</w:t>
      </w:r>
      <w:r>
        <w:rPr>
          <w:rFonts w:cs="宋体" w:hint="eastAsia"/>
          <w:color w:val="000000"/>
        </w:rPr>
        <w:t>要省略。若表示多个该离子，就在其元素符号前加上相应的数字；因此</w:t>
      </w:r>
      <w:r>
        <w:rPr>
          <w:color w:val="000000"/>
        </w:rPr>
        <w:t>3</w:t>
      </w:r>
      <w:r>
        <w:rPr>
          <w:rFonts w:cs="宋体" w:hint="eastAsia"/>
          <w:color w:val="000000"/>
        </w:rPr>
        <w:t>个硫酸根离子表示为：</w:t>
      </w:r>
      <w:r>
        <w:rPr>
          <w:color w:val="000000"/>
        </w:rPr>
        <w:t>3SO</w:t>
      </w:r>
      <w:r>
        <w:rPr>
          <w:color w:val="000000"/>
          <w:vertAlign w:val="subscript"/>
        </w:rPr>
        <w:t>4</w:t>
      </w:r>
      <w:r>
        <w:rPr>
          <w:color w:val="000000"/>
          <w:vertAlign w:val="superscript"/>
        </w:rPr>
        <w:t>2-</w:t>
      </w:r>
      <w:r>
        <w:rPr>
          <w:rFonts w:cs="宋体" w:hint="eastAsia"/>
          <w:color w:val="000000"/>
        </w:rPr>
        <w:t>；根据元素化合价的表示方法：确定出化合物中所要标出的元素的化合价，然后在其化学式该元素的上方用正负号和数字表示，正负号在前，数字在后，因此</w:t>
      </w:r>
      <w:r>
        <w:rPr>
          <w:color w:val="000000"/>
        </w:rPr>
        <w:t>+2</w:t>
      </w:r>
      <w:r>
        <w:rPr>
          <w:rFonts w:cs="宋体" w:hint="eastAsia"/>
          <w:color w:val="000000"/>
        </w:rPr>
        <w:t>价的，</w:t>
      </w:r>
      <w:r>
        <w:rPr>
          <w:color w:val="000000"/>
        </w:rPr>
        <w:t xml:space="preserve"> </w:t>
      </w:r>
      <w:r>
        <w:rPr>
          <w:rFonts w:cs="Times New Roman"/>
          <w:noProof/>
          <w:lang w:eastAsia="zh-CN"/>
        </w:rPr>
        <w:pict>
          <v:shape id="_x0000_i1056" type="#_x0000_t75" alt=" " style="height:20.25pt;visibility:visible;width:26.25pt">
            <v:imagedata r:id="rId15" o:title=""/>
          </v:shape>
        </w:pict>
      </w:r>
      <w:r>
        <w:rPr>
          <w:rFonts w:cs="Times New Roman"/>
          <w:color w:val="000000"/>
        </w:rPr>
        <w:t> </w:t>
      </w:r>
      <w:r>
        <w:rPr>
          <w:rFonts w:cs="宋体" w:hint="eastAsia"/>
          <w:color w:val="000000"/>
        </w:rPr>
        <w:t>。【分析】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p>
    <w:p w:rsidR="0043519B">
      <w:pPr>
        <w:spacing w:after="0"/>
        <w:rPr>
          <w:rFonts w:cs="Times New Roman"/>
        </w:rPr>
      </w:pPr>
      <w:r>
        <w:rPr>
          <w:color w:val="000000"/>
        </w:rPr>
        <w:t xml:space="preserve">12.                 </w:t>
      </w:r>
    </w:p>
    <w:p w:rsidR="0043519B">
      <w:pPr>
        <w:spacing w:after="0"/>
        <w:rPr>
          <w:rFonts w:cs="Times New Roman"/>
        </w:rPr>
      </w:pPr>
      <w:r>
        <w:rPr>
          <w:rFonts w:cs="宋体" w:hint="eastAsia"/>
          <w:color w:val="000000"/>
        </w:rPr>
        <w:t>（</w:t>
      </w:r>
      <w:r>
        <w:rPr>
          <w:color w:val="000000"/>
        </w:rPr>
        <w:t>1</w:t>
      </w:r>
      <w:r>
        <w:rPr>
          <w:rFonts w:cs="宋体" w:hint="eastAsia"/>
          <w:color w:val="000000"/>
        </w:rPr>
        <w:t>）地壳中含量最多的金属元素是</w:t>
      </w:r>
      <w:r>
        <w:rPr>
          <w:color w:val="000000"/>
        </w:rPr>
        <w:t xml:space="preserve"> ________</w:t>
      </w:r>
      <w:r>
        <w:rPr>
          <w:rFonts w:cs="宋体" w:hint="eastAsia"/>
          <w:color w:val="000000"/>
        </w:rPr>
        <w:t>；</w:t>
      </w:r>
      <w:r>
        <w:rPr>
          <w:color w:val="000000"/>
        </w:rPr>
        <w:t>(</w:t>
      </w:r>
      <w:r>
        <w:rPr>
          <w:rFonts w:cs="宋体" w:hint="eastAsia"/>
          <w:color w:val="000000"/>
        </w:rPr>
        <w:t>填元素符号</w:t>
      </w:r>
      <w:r>
        <w:rPr>
          <w:color w:val="000000"/>
        </w:rPr>
        <w:t xml:space="preserve">)    </w:t>
      </w:r>
    </w:p>
    <w:p w:rsidR="0043519B">
      <w:pPr>
        <w:spacing w:after="0"/>
        <w:rPr>
          <w:rFonts w:cs="Times New Roman"/>
        </w:rPr>
      </w:pPr>
      <w:r>
        <w:rPr>
          <w:rFonts w:cs="宋体" w:hint="eastAsia"/>
          <w:color w:val="000000"/>
        </w:rPr>
        <w:t>（</w:t>
      </w:r>
      <w:r>
        <w:rPr>
          <w:color w:val="000000"/>
        </w:rPr>
        <w:t>2</w:t>
      </w:r>
      <w:r>
        <w:rPr>
          <w:rFonts w:cs="宋体" w:hint="eastAsia"/>
          <w:color w:val="000000"/>
        </w:rPr>
        <w:t>）金刚石和石墨物理性质差别很大的本质原因是</w:t>
      </w:r>
      <w:r>
        <w:rPr>
          <w:color w:val="000000"/>
        </w:rPr>
        <w:t>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00"/>
        </w:rPr>
        <w:t>（</w:t>
      </w:r>
      <w:r>
        <w:rPr>
          <w:color w:val="000000"/>
        </w:rPr>
        <w:t>3</w:t>
      </w:r>
      <w:r>
        <w:rPr>
          <w:rFonts w:cs="宋体" w:hint="eastAsia"/>
          <w:color w:val="000000"/>
        </w:rPr>
        <w:t>）如图中</w:t>
      </w:r>
      <w:r>
        <w:rPr>
          <w:color w:val="000000"/>
        </w:rPr>
        <w:t>A</w:t>
      </w:r>
      <w:r>
        <w:rPr>
          <w:rFonts w:cs="宋体" w:hint="eastAsia"/>
          <w:color w:val="000000"/>
        </w:rPr>
        <w:t>是某元素在周期表中的相关信息，</w:t>
      </w:r>
      <w:r>
        <w:rPr>
          <w:color w:val="000000"/>
        </w:rPr>
        <w:t>B</w:t>
      </w:r>
      <w:r>
        <w:rPr>
          <w:rFonts w:cs="宋体" w:hint="eastAsia"/>
          <w:color w:val="000000"/>
        </w:rPr>
        <w:t>是该元素的原子结构示意图．</w:t>
      </w:r>
      <w:r>
        <w:rPr>
          <w:rFonts w:cs="Times New Roman"/>
        </w:rPr>
        <w:br/>
      </w:r>
      <w:r>
        <w:rPr>
          <w:rFonts w:cs="Times New Roman"/>
          <w:noProof/>
          <w:lang w:eastAsia="zh-CN"/>
        </w:rPr>
        <w:pict>
          <v:shape id="_x0000_i1057" type="#_x0000_t75" alt=" " style="height:74.25pt;visibility:visible;width:146.25pt">
            <v:imagedata r:id="rId16" o:title=""/>
          </v:shape>
        </w:pict>
      </w:r>
      <w:r>
        <w:rPr>
          <w:rFonts w:cs="Times New Roman"/>
        </w:rPr>
        <w:br/>
      </w:r>
      <w:r>
        <w:rPr>
          <w:rFonts w:cs="宋体" w:hint="eastAsia"/>
          <w:color w:val="000000"/>
        </w:rPr>
        <w:t>①该元素的相对原子质量为</w:t>
      </w:r>
      <w:r>
        <w:rPr>
          <w:color w:val="000000"/>
        </w:rPr>
        <w:t xml:space="preserve"> ________</w:t>
      </w:r>
      <w:r>
        <w:rPr>
          <w:rFonts w:cs="宋体" w:hint="eastAsia"/>
          <w:color w:val="000000"/>
        </w:rPr>
        <w:t>；</w:t>
      </w:r>
      <w:r>
        <w:rPr>
          <w:rFonts w:cs="Times New Roman"/>
        </w:rPr>
        <w:br/>
      </w:r>
      <w:r>
        <w:rPr>
          <w:rFonts w:cs="宋体" w:hint="eastAsia"/>
          <w:color w:val="000000"/>
        </w:rPr>
        <w:t>②该元素属于</w:t>
      </w:r>
      <w:r>
        <w:rPr>
          <w:color w:val="000000"/>
        </w:rPr>
        <w:t xml:space="preserve"> ________</w:t>
      </w:r>
      <w:r>
        <w:rPr>
          <w:rFonts w:cs="宋体" w:hint="eastAsia"/>
          <w:color w:val="000000"/>
        </w:rPr>
        <w:t>元素</w:t>
      </w:r>
      <w:r>
        <w:rPr>
          <w:color w:val="000000"/>
        </w:rPr>
        <w:t>(</w:t>
      </w:r>
      <w:r>
        <w:rPr>
          <w:rFonts w:cs="宋体" w:hint="eastAsia"/>
          <w:color w:val="000000"/>
        </w:rPr>
        <w:t>选填</w:t>
      </w:r>
      <w:r>
        <w:rPr>
          <w:color w:val="000000"/>
        </w:rPr>
        <w:t>“</w:t>
      </w:r>
      <w:r>
        <w:rPr>
          <w:rFonts w:cs="宋体" w:hint="eastAsia"/>
          <w:color w:val="000000"/>
        </w:rPr>
        <w:t>金属</w:t>
      </w:r>
      <w:r>
        <w:rPr>
          <w:color w:val="000000"/>
        </w:rPr>
        <w:t>”</w:t>
      </w:r>
      <w:r>
        <w:rPr>
          <w:rFonts w:cs="宋体" w:hint="eastAsia"/>
          <w:color w:val="000000"/>
        </w:rPr>
        <w:t>或</w:t>
      </w:r>
      <w:r>
        <w:rPr>
          <w:color w:val="000000"/>
        </w:rPr>
        <w:t>“</w:t>
      </w:r>
      <w:r>
        <w:rPr>
          <w:rFonts w:cs="宋体" w:hint="eastAsia"/>
          <w:color w:val="000000"/>
        </w:rPr>
        <w:t>非金属</w:t>
      </w:r>
      <w:r>
        <w:rPr>
          <w:color w:val="000000"/>
        </w:rPr>
        <w:t>”)</w:t>
      </w:r>
      <w:r>
        <w:rPr>
          <w:rFonts w:cs="宋体" w:hint="eastAsia"/>
          <w:color w:val="000000"/>
        </w:rPr>
        <w:t>；</w:t>
      </w:r>
      <w:r>
        <w:rPr>
          <w:rFonts w:cs="Times New Roman"/>
        </w:rPr>
        <w:br/>
      </w:r>
      <w:r>
        <w:rPr>
          <w:rFonts w:cs="宋体" w:hint="eastAsia"/>
          <w:color w:val="000000"/>
        </w:rPr>
        <w:t>③该元素的原子在化学反应中容易</w:t>
      </w:r>
      <w:r>
        <w:rPr>
          <w:color w:val="000000"/>
        </w:rPr>
        <w:t xml:space="preserve"> ________(</w:t>
      </w:r>
      <w:r>
        <w:rPr>
          <w:rFonts w:cs="宋体" w:hint="eastAsia"/>
          <w:color w:val="000000"/>
        </w:rPr>
        <w:t>填</w:t>
      </w:r>
      <w:r>
        <w:rPr>
          <w:color w:val="000000"/>
        </w:rPr>
        <w:t>“</w:t>
      </w:r>
      <w:r>
        <w:rPr>
          <w:rFonts w:cs="宋体" w:hint="eastAsia"/>
          <w:color w:val="000000"/>
        </w:rPr>
        <w:t>失去</w:t>
      </w:r>
      <w:r>
        <w:rPr>
          <w:color w:val="000000"/>
        </w:rPr>
        <w:t>”</w:t>
      </w:r>
      <w:r>
        <w:rPr>
          <w:rFonts w:cs="宋体" w:hint="eastAsia"/>
          <w:color w:val="000000"/>
        </w:rPr>
        <w:t>或</w:t>
      </w:r>
      <w:r>
        <w:rPr>
          <w:color w:val="000000"/>
        </w:rPr>
        <w:t>“</w:t>
      </w:r>
      <w:r>
        <w:rPr>
          <w:rFonts w:cs="宋体" w:hint="eastAsia"/>
          <w:color w:val="000000"/>
        </w:rPr>
        <w:t>得到</w:t>
      </w:r>
      <w:r>
        <w:rPr>
          <w:color w:val="000000"/>
        </w:rPr>
        <w:t>”)</w:t>
      </w:r>
      <w:r>
        <w:rPr>
          <w:rFonts w:cs="宋体" w:hint="eastAsia"/>
          <w:color w:val="000000"/>
        </w:rPr>
        <w:t>电子．</w:t>
      </w:r>
      <w:r>
        <w:rPr>
          <w:color w:val="000000"/>
        </w:rPr>
        <w:t xml:space="preserve">    </w:t>
      </w:r>
    </w:p>
    <w:p w:rsidR="0043519B">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Al</w:t>
      </w:r>
      <w:r>
        <w:rPr>
          <w:rFonts w:cs="Times New Roman"/>
        </w:rPr>
        <w:br/>
      </w:r>
      <w:r>
        <w:rPr>
          <w:rFonts w:cs="宋体" w:hint="eastAsia"/>
          <w:color w:val="000000"/>
        </w:rPr>
        <w:t>（</w:t>
      </w:r>
      <w:r>
        <w:rPr>
          <w:color w:val="000000"/>
        </w:rPr>
        <w:t>2</w:t>
      </w:r>
      <w:r>
        <w:rPr>
          <w:rFonts w:cs="宋体" w:hint="eastAsia"/>
          <w:color w:val="000000"/>
        </w:rPr>
        <w:t>）碳原子排列方式不同</w:t>
      </w:r>
      <w:r>
        <w:rPr>
          <w:rFonts w:cs="Times New Roman"/>
        </w:rPr>
        <w:br/>
      </w:r>
      <w:r>
        <w:rPr>
          <w:rFonts w:cs="宋体" w:hint="eastAsia"/>
          <w:color w:val="000000"/>
        </w:rPr>
        <w:t>（</w:t>
      </w:r>
      <w:r>
        <w:rPr>
          <w:color w:val="000000"/>
        </w:rPr>
        <w:t>3</w:t>
      </w:r>
      <w:r>
        <w:rPr>
          <w:rFonts w:cs="宋体" w:hint="eastAsia"/>
          <w:color w:val="000000"/>
        </w:rPr>
        <w:t>）</w:t>
      </w:r>
      <w:r>
        <w:rPr>
          <w:color w:val="000000"/>
        </w:rPr>
        <w:t>35.45</w:t>
      </w:r>
      <w:r>
        <w:rPr>
          <w:rFonts w:cs="宋体" w:hint="eastAsia"/>
          <w:color w:val="000000"/>
        </w:rPr>
        <w:t>；非金属；得到</w:t>
      </w:r>
      <w:r>
        <w:rPr>
          <w:color w:val="000000"/>
        </w:rPr>
        <w:t xml:space="preserve">  </w:t>
      </w:r>
    </w:p>
    <w:p w:rsidR="0043519B">
      <w:pPr>
        <w:spacing w:after="0"/>
        <w:rPr>
          <w:rFonts w:cs="Times New Roman"/>
        </w:rPr>
      </w:pPr>
      <w:r>
        <w:rPr>
          <w:rFonts w:cs="宋体" w:hint="eastAsia"/>
          <w:color w:val="0000FF"/>
        </w:rPr>
        <w:t>【考点】</w:t>
      </w:r>
      <w:r>
        <w:rPr>
          <w:rFonts w:cs="宋体" w:hint="eastAsia"/>
          <w:color w:val="000000"/>
        </w:rPr>
        <w:t>原子结构示意图与离子结构示意图，元素周期表的特点及其应用，地壳中元素的分布与含量</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地壳中元素的含量由多到少的顺序是：氧、硅、铝、铁、钙</w:t>
      </w:r>
      <w:r>
        <w:rPr>
          <w:color w:val="000000"/>
        </w:rPr>
        <w:t>……,</w:t>
      </w:r>
      <w:r>
        <w:rPr>
          <w:rFonts w:cs="宋体" w:hint="eastAsia"/>
          <w:color w:val="000000"/>
        </w:rPr>
        <w:t>故最多的金属元素是铝：</w:t>
      </w:r>
      <w:r>
        <w:rPr>
          <w:color w:val="000000"/>
        </w:rPr>
        <w:t>Al</w:t>
      </w:r>
      <w:r>
        <w:rPr>
          <w:rFonts w:cs="宋体" w:hint="eastAsia"/>
          <w:color w:val="000000"/>
        </w:rPr>
        <w:t>；</w:t>
      </w:r>
      <w:r>
        <w:rPr>
          <w:color w:val="000000"/>
        </w:rPr>
        <w:t>(2)</w:t>
      </w:r>
      <w:r>
        <w:rPr>
          <w:rFonts w:cs="宋体" w:hint="eastAsia"/>
          <w:color w:val="000000"/>
        </w:rPr>
        <w:t>金刚石和石墨物理性质差别很大的本质原因是碳原子排列方式不同；</w:t>
      </w:r>
      <w:r>
        <w:rPr>
          <w:color w:val="000000"/>
        </w:rPr>
        <w:t xml:space="preserve">(3) </w:t>
      </w:r>
      <w:r>
        <w:rPr>
          <w:rFonts w:cs="宋体" w:hint="eastAsia"/>
          <w:color w:val="000000"/>
        </w:rPr>
        <w:t>在元素周期表中，元素名称的左上角的数字为元素的原子序数，右上角为元素符号，下边是元素的相对原子质量；在原子结构示意图中，小圆圈表示原子核，圆圈内的数字为质子数；弧线表示电子层，弧线上的数字为该层上的电子数；原子的化学性质主要由最外层电子数决定，当最外层电子数小于</w:t>
      </w:r>
      <w:r>
        <w:rPr>
          <w:color w:val="000000"/>
        </w:rPr>
        <w:t>4</w:t>
      </w:r>
      <w:r>
        <w:rPr>
          <w:rFonts w:cs="宋体" w:hint="eastAsia"/>
          <w:color w:val="000000"/>
        </w:rPr>
        <w:t>时，反应中易失去电子成为阳离子，属于金属元素；当最外层电子数大于</w:t>
      </w:r>
      <w:r>
        <w:rPr>
          <w:color w:val="000000"/>
        </w:rPr>
        <w:t>4</w:t>
      </w:r>
      <w:r>
        <w:rPr>
          <w:rFonts w:cs="宋体" w:hint="eastAsia"/>
          <w:color w:val="000000"/>
        </w:rPr>
        <w:t>时，反应中易得到电子成为阴离子，属于非金属元素；原子核外只有一个电子层且电子数为</w:t>
      </w:r>
      <w:r>
        <w:rPr>
          <w:color w:val="000000"/>
        </w:rPr>
        <w:t>2</w:t>
      </w:r>
      <w:r>
        <w:rPr>
          <w:rFonts w:cs="宋体" w:hint="eastAsia"/>
          <w:color w:val="000000"/>
        </w:rPr>
        <w:t>，或者最外层电子数为</w:t>
      </w:r>
      <w:r>
        <w:rPr>
          <w:color w:val="000000"/>
        </w:rPr>
        <w:t>8</w:t>
      </w:r>
      <w:r>
        <w:rPr>
          <w:rFonts w:cs="宋体" w:hint="eastAsia"/>
          <w:color w:val="000000"/>
        </w:rPr>
        <w:t>的结构为稳定结构，不易得失电子，属于稀有气体元素。①该元素的相对原子质量为</w:t>
      </w:r>
      <w:r>
        <w:rPr>
          <w:color w:val="000000"/>
        </w:rPr>
        <w:t xml:space="preserve"> 35.45</w:t>
      </w:r>
      <w:r>
        <w:rPr>
          <w:rFonts w:cs="宋体" w:hint="eastAsia"/>
          <w:color w:val="000000"/>
        </w:rPr>
        <w:t>；②该元素属于非金属元素；③该元素的原子在化学反应中容易得到电子。【分析】根据地壳中元素的含量由多到少的顺序是：氧、硅、铝、铁分析；根据碳单质性质差异是碳原子排列方式不同分析；从元素周期表可以获得的信息：左上角的数字表示原子序数；字母表示该元素的元素符号；中间的汉字表示元素名称；汉字下面的数字表示相对原子质量；原子结构示意图中，圆圈内数字表示核内质子数，弧线表示电子层，弧线上的数字表示该层上的电子数，离圆圈最远的弧线表示最外层。元素种类由质子数或核电荷数决定，元素化学性质由最外层电子数决定，最外层电子数大于</w:t>
      </w:r>
      <w:r>
        <w:rPr>
          <w:color w:val="000000"/>
        </w:rPr>
        <w:t>4</w:t>
      </w:r>
      <w:r>
        <w:rPr>
          <w:rFonts w:cs="宋体" w:hint="eastAsia"/>
          <w:color w:val="000000"/>
        </w:rPr>
        <w:t>，易得电子，形成阴离子，最外层电子数小于</w:t>
      </w:r>
      <w:r>
        <w:rPr>
          <w:color w:val="000000"/>
        </w:rPr>
        <w:t>4</w:t>
      </w:r>
      <w:r>
        <w:rPr>
          <w:rFonts w:cs="宋体" w:hint="eastAsia"/>
          <w:color w:val="000000"/>
        </w:rPr>
        <w:t>，易失电子，形成阳离子。</w:t>
      </w:r>
    </w:p>
    <w:p w:rsidR="0043519B">
      <w:pPr>
        <w:spacing w:after="0"/>
        <w:rPr>
          <w:rFonts w:cs="Times New Roman"/>
        </w:rPr>
      </w:pPr>
      <w:r>
        <w:rPr>
          <w:color w:val="000000"/>
        </w:rPr>
        <w:t>13.</w:t>
      </w:r>
      <w:r>
        <w:rPr>
          <w:rFonts w:cs="宋体" w:hint="eastAsia"/>
          <w:color w:val="000000"/>
        </w:rPr>
        <w:t>如图是密闭体系中某反应的微观示意图，</w:t>
      </w:r>
      <w:r>
        <w:rPr>
          <w:color w:val="000000"/>
        </w:rPr>
        <w:t xml:space="preserve">“ </w:t>
      </w:r>
      <w:r>
        <w:rPr>
          <w:rFonts w:cs="Times New Roman"/>
          <w:noProof/>
          <w:lang w:eastAsia="zh-CN"/>
        </w:rPr>
        <w:pict>
          <v:shape id="_x0000_i1058" type="#_x0000_t75" alt=" " style="height:7.5pt;visibility:visible;width:7.5pt">
            <v:imagedata r:id="rId17" o:title=""/>
          </v:shape>
        </w:pict>
      </w:r>
      <w:r>
        <w:rPr>
          <w:color w:val="000000"/>
        </w:rPr>
        <w:t>”</w:t>
      </w:r>
      <w:r>
        <w:rPr>
          <w:rFonts w:cs="宋体" w:hint="eastAsia"/>
          <w:color w:val="000000"/>
        </w:rPr>
        <w:t>和</w:t>
      </w:r>
      <w:r>
        <w:rPr>
          <w:color w:val="000000"/>
        </w:rPr>
        <w:t xml:space="preserve">“ </w:t>
      </w:r>
      <w:r>
        <w:rPr>
          <w:rFonts w:cs="Times New Roman"/>
          <w:noProof/>
          <w:lang w:eastAsia="zh-CN"/>
        </w:rPr>
        <w:pict>
          <v:shape id="_x0000_i1059" type="#_x0000_t75" alt=" " style="height:7.5pt;visibility:visible;width:7.5pt">
            <v:imagedata r:id="rId18" o:title=""/>
          </v:shape>
        </w:pict>
      </w:r>
      <w:r>
        <w:rPr>
          <w:color w:val="000000"/>
        </w:rPr>
        <w:t>”</w:t>
      </w:r>
      <w:r>
        <w:rPr>
          <w:rFonts w:cs="宋体" w:hint="eastAsia"/>
          <w:color w:val="000000"/>
        </w:rPr>
        <w:t>分别表示微粒．</w:t>
      </w:r>
      <w:r>
        <w:rPr>
          <w:rFonts w:cs="Times New Roman"/>
        </w:rPr>
        <w:br/>
      </w:r>
      <w:r>
        <w:rPr>
          <w:rFonts w:cs="Times New Roman"/>
          <w:noProof/>
          <w:lang w:eastAsia="zh-CN"/>
        </w:rPr>
        <w:pict>
          <v:shape id="_x0000_i1060" type="#_x0000_t75" alt=" " style="height:56.25pt;visibility:visible;width:135pt">
            <v:imagedata r:id="rId19" o:title=""/>
          </v:shape>
        </w:pict>
      </w:r>
    </w:p>
    <w:p w:rsidR="0043519B">
      <w:pPr>
        <w:spacing w:after="0"/>
        <w:rPr>
          <w:rFonts w:cs="Times New Roman"/>
        </w:rPr>
      </w:pPr>
      <w:r>
        <w:rPr>
          <w:rFonts w:cs="宋体" w:hint="eastAsia"/>
          <w:color w:val="000000"/>
        </w:rPr>
        <w:t>（</w:t>
      </w:r>
      <w:r>
        <w:rPr>
          <w:color w:val="000000"/>
        </w:rPr>
        <w:t>1</w:t>
      </w:r>
      <w:r>
        <w:rPr>
          <w:rFonts w:cs="宋体" w:hint="eastAsia"/>
          <w:color w:val="000000"/>
        </w:rPr>
        <w:t>）反应前方框内应再填入</w:t>
      </w:r>
      <w:r>
        <w:rPr>
          <w:color w:val="000000"/>
        </w:rPr>
        <w:t>1</w:t>
      </w:r>
      <w:r>
        <w:rPr>
          <w:rFonts w:cs="宋体" w:hint="eastAsia"/>
          <w:color w:val="000000"/>
        </w:rPr>
        <w:t>个</w:t>
      </w:r>
      <w:r>
        <w:rPr>
          <w:color w:val="000000"/>
        </w:rPr>
        <w:t>__________</w:t>
      </w:r>
      <w:r>
        <w:rPr>
          <w:rFonts w:cs="宋体" w:hint="eastAsia"/>
          <w:color w:val="000000"/>
        </w:rPr>
        <w:t>微粒</w:t>
      </w:r>
      <w:r>
        <w:rPr>
          <w:color w:val="000000"/>
        </w:rPr>
        <w:t>(</w:t>
      </w:r>
      <w:r>
        <w:rPr>
          <w:rFonts w:cs="宋体" w:hint="eastAsia"/>
          <w:color w:val="000000"/>
        </w:rPr>
        <w:t>填字母</w:t>
      </w:r>
      <w:r>
        <w:rPr>
          <w:color w:val="000000"/>
        </w:rPr>
        <w:t>)</w:t>
      </w:r>
      <w:r>
        <w:rPr>
          <w:rFonts w:cs="宋体" w:hint="eastAsia"/>
          <w:color w:val="000000"/>
        </w:rPr>
        <w:t>．</w:t>
      </w:r>
      <w:r>
        <w:rPr>
          <w:color w:val="000000"/>
        </w:rPr>
        <w:t xml:space="preserve">            </w:t>
      </w:r>
    </w:p>
    <w:p w:rsidR="0043519B">
      <w:pPr>
        <w:spacing w:after="0"/>
        <w:ind w:left="150"/>
        <w:rPr>
          <w:rFonts w:cs="Times New Roman"/>
        </w:rPr>
      </w:pPr>
      <w:r>
        <w:rPr>
          <w:color w:val="000000"/>
        </w:rPr>
        <w:t>A. </w:t>
      </w:r>
      <w:r>
        <w:rPr>
          <w:rFonts w:cs="Times New Roman"/>
          <w:noProof/>
          <w:lang w:eastAsia="zh-CN"/>
        </w:rPr>
        <w:pict>
          <v:shape id="_x0000_i1061" type="#_x0000_t75" alt=" " style="height:7.5pt;visibility:visible;width:7.5pt">
            <v:imagedata r:id="rId18" o:title=""/>
          </v:shape>
        </w:pict>
      </w:r>
      <w:r>
        <w:rPr>
          <w:rFonts w:cs="Times New Roman"/>
          <w:color w:val="000000"/>
        </w:rPr>
        <w:t>                                    </w:t>
      </w:r>
      <w:r>
        <w:rPr>
          <w:rFonts w:cs="Times New Roman"/>
          <w:noProof/>
          <w:lang w:eastAsia="zh-CN"/>
        </w:rPr>
        <w:pict>
          <v:shape id="_x0000_i1062" type="#_x0000_t75" alt=" " style="height:3pt;visibility:visible;width:1.5pt">
            <v:imagedata r:id="rId5" o:title=""/>
          </v:shape>
        </w:pict>
      </w:r>
      <w:r>
        <w:rPr>
          <w:color w:val="000000"/>
        </w:rPr>
        <w:t>B. </w:t>
      </w:r>
      <w:r>
        <w:rPr>
          <w:rFonts w:cs="Times New Roman"/>
          <w:noProof/>
          <w:lang w:eastAsia="zh-CN"/>
        </w:rPr>
        <w:pict>
          <v:shape id="_x0000_i1063" type="#_x0000_t75" alt=" " style="height:7.5pt;visibility:visible;width:15pt">
            <v:imagedata r:id="rId20" o:title=""/>
          </v:shape>
        </w:pict>
      </w:r>
      <w:r>
        <w:rPr>
          <w:rFonts w:cs="Times New Roman"/>
          <w:color w:val="000000"/>
        </w:rPr>
        <w:t>                                        </w:t>
      </w:r>
      <w:r>
        <w:rPr>
          <w:rFonts w:cs="Times New Roman"/>
          <w:noProof/>
          <w:lang w:eastAsia="zh-CN"/>
        </w:rPr>
        <w:pict>
          <v:shape id="_x0000_i1064" type="#_x0000_t75" alt=" " style="height:3pt;visibility:visible;width:1.5pt">
            <v:imagedata r:id="rId5" o:title=""/>
          </v:shape>
        </w:pict>
      </w:r>
      <w:r>
        <w:rPr>
          <w:color w:val="000000"/>
        </w:rPr>
        <w:t>C. </w:t>
      </w:r>
      <w:r>
        <w:rPr>
          <w:rFonts w:cs="Times New Roman"/>
          <w:noProof/>
          <w:lang w:eastAsia="zh-CN"/>
        </w:rPr>
        <w:pict>
          <v:shape id="_x0000_i1065" type="#_x0000_t75" alt=" " style="height:7.5pt;visibility:visible;width:14.25pt">
            <v:imagedata r:id="rId21" o:title=""/>
          </v:shape>
        </w:pict>
      </w:r>
      <w:r>
        <w:rPr>
          <w:rFonts w:cs="Times New Roman"/>
          <w:color w:val="000000"/>
        </w:rPr>
        <w:t>                                        </w:t>
      </w:r>
      <w:r>
        <w:rPr>
          <w:rFonts w:cs="Times New Roman"/>
          <w:noProof/>
          <w:lang w:eastAsia="zh-CN"/>
        </w:rPr>
        <w:pict>
          <v:shape id="_x0000_i1066" type="#_x0000_t75" alt=" " style="height:3pt;visibility:visible;width:1.5pt">
            <v:imagedata r:id="rId5" o:title=""/>
          </v:shape>
        </w:pict>
      </w:r>
      <w:r>
        <w:rPr>
          <w:color w:val="000000"/>
        </w:rPr>
        <w:t>D. </w:t>
      </w:r>
      <w:r>
        <w:rPr>
          <w:rFonts w:cs="Times New Roman"/>
          <w:noProof/>
          <w:lang w:eastAsia="zh-CN"/>
        </w:rPr>
        <w:pict>
          <v:shape id="_x0000_i1067" type="#_x0000_t75" alt=" " style="height:12.75pt;visibility:visible;width:16.5pt">
            <v:imagedata r:id="rId22" o:title=""/>
          </v:shape>
        </w:pict>
      </w:r>
    </w:p>
    <w:p w:rsidR="0043519B">
      <w:pPr>
        <w:spacing w:after="0"/>
        <w:rPr>
          <w:rFonts w:cs="Times New Roman"/>
        </w:rPr>
      </w:pPr>
      <w:r>
        <w:rPr>
          <w:rFonts w:cs="宋体" w:hint="eastAsia"/>
          <w:color w:val="000000"/>
        </w:rPr>
        <w:t>（</w:t>
      </w:r>
      <w:r>
        <w:rPr>
          <w:color w:val="000000"/>
        </w:rPr>
        <w:t>2</w:t>
      </w:r>
      <w:r>
        <w:rPr>
          <w:rFonts w:cs="宋体" w:hint="eastAsia"/>
          <w:color w:val="000000"/>
        </w:rPr>
        <w:t>）该反应所属的基本反应类型是</w:t>
      </w:r>
      <w:r>
        <w:rPr>
          <w:color w:val="000000"/>
        </w:rPr>
        <w:t xml:space="preserve"> ________</w:t>
      </w:r>
      <w:r>
        <w:rPr>
          <w:rFonts w:cs="宋体" w:hint="eastAsia"/>
          <w:color w:val="000000"/>
        </w:rPr>
        <w:t>反应．</w:t>
      </w:r>
      <w:r>
        <w:rPr>
          <w:color w:val="000000"/>
        </w:rPr>
        <w:t xml:space="preserve">    </w:t>
      </w:r>
    </w:p>
    <w:p w:rsidR="0043519B">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D</w:t>
      </w:r>
      <w:r>
        <w:rPr>
          <w:rFonts w:cs="Times New Roman"/>
        </w:rPr>
        <w:br/>
      </w:r>
      <w:r>
        <w:rPr>
          <w:rFonts w:cs="宋体" w:hint="eastAsia"/>
          <w:color w:val="000000"/>
        </w:rPr>
        <w:t>（</w:t>
      </w:r>
      <w:r>
        <w:rPr>
          <w:color w:val="000000"/>
        </w:rPr>
        <w:t>2</w:t>
      </w:r>
      <w:r>
        <w:rPr>
          <w:rFonts w:cs="宋体" w:hint="eastAsia"/>
          <w:color w:val="000000"/>
        </w:rPr>
        <w:t>）分解</w:t>
      </w:r>
      <w:r>
        <w:rPr>
          <w:color w:val="000000"/>
        </w:rPr>
        <w:t xml:space="preserve">  </w:t>
      </w:r>
    </w:p>
    <w:p w:rsidR="0043519B">
      <w:pPr>
        <w:spacing w:after="0"/>
        <w:rPr>
          <w:rFonts w:cs="Times New Roman"/>
        </w:rPr>
      </w:pPr>
      <w:r>
        <w:rPr>
          <w:rFonts w:cs="宋体" w:hint="eastAsia"/>
          <w:color w:val="0000FF"/>
        </w:rPr>
        <w:t>【考点】</w:t>
      </w:r>
      <w:r>
        <w:rPr>
          <w:rFonts w:cs="宋体" w:hint="eastAsia"/>
          <w:color w:val="000000"/>
        </w:rPr>
        <w:t>微粒观点及模型图的应用</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）据图可以看出，反应后的物质中含有</w:t>
      </w:r>
      <w:r>
        <w:rPr>
          <w:color w:val="000000"/>
        </w:rPr>
        <w:t>2</w:t>
      </w:r>
      <w:r>
        <w:rPr>
          <w:rFonts w:cs="宋体" w:hint="eastAsia"/>
          <w:color w:val="000000"/>
        </w:rPr>
        <w:t>个</w:t>
      </w:r>
      <w:r>
        <w:rPr>
          <w:color w:val="000000"/>
        </w:rPr>
        <w:t xml:space="preserve"> </w:t>
      </w:r>
      <w:r>
        <w:rPr>
          <w:rFonts w:cs="Times New Roman"/>
          <w:noProof/>
          <w:lang w:eastAsia="zh-CN"/>
        </w:rPr>
        <w:pict>
          <v:shape id="_x0000_i1068" type="#_x0000_t75" alt=" " style="height:7.5pt;visibility:visible;width:7.5pt">
            <v:imagedata r:id="rId23" o:title=""/>
          </v:shape>
        </w:pict>
      </w:r>
      <w:r>
        <w:rPr>
          <w:rFonts w:cs="宋体" w:hint="eastAsia"/>
          <w:color w:val="000000"/>
        </w:rPr>
        <w:t>，</w:t>
      </w:r>
      <w:r>
        <w:rPr>
          <w:color w:val="000000"/>
        </w:rPr>
        <w:t>6</w:t>
      </w:r>
      <w:r>
        <w:rPr>
          <w:rFonts w:cs="宋体" w:hint="eastAsia"/>
          <w:color w:val="000000"/>
        </w:rPr>
        <w:t>个</w:t>
      </w:r>
      <w:r>
        <w:rPr>
          <w:color w:val="000000"/>
        </w:rPr>
        <w:t xml:space="preserve"> </w:t>
      </w:r>
      <w:r>
        <w:rPr>
          <w:rFonts w:cs="Times New Roman"/>
          <w:noProof/>
          <w:lang w:eastAsia="zh-CN"/>
        </w:rPr>
        <w:pict>
          <v:shape id="_x0000_i1069" type="#_x0000_t75" alt=" " style="height:7.5pt;visibility:visible;width:7.5pt">
            <v:imagedata r:id="rId24" o:title=""/>
          </v:shape>
        </w:pict>
      </w:r>
      <w:r>
        <w:rPr>
          <w:rFonts w:cs="宋体" w:hint="eastAsia"/>
          <w:color w:val="000000"/>
        </w:rPr>
        <w:t>，反应前已有</w:t>
      </w:r>
      <w:r>
        <w:rPr>
          <w:color w:val="000000"/>
        </w:rPr>
        <w:t>4</w:t>
      </w:r>
      <w:r>
        <w:rPr>
          <w:rFonts w:cs="宋体" w:hint="eastAsia"/>
          <w:color w:val="000000"/>
        </w:rPr>
        <w:t>个</w:t>
      </w:r>
      <w:r>
        <w:rPr>
          <w:color w:val="000000"/>
        </w:rPr>
        <w:t xml:space="preserve"> </w:t>
      </w:r>
      <w:r>
        <w:rPr>
          <w:rFonts w:cs="Times New Roman"/>
          <w:noProof/>
          <w:lang w:eastAsia="zh-CN"/>
        </w:rPr>
        <w:pict>
          <v:shape id="_x0000_i1070" type="#_x0000_t75" alt=" " style="height:7.5pt;visibility:visible;width:7.5pt">
            <v:imagedata r:id="rId24" o:title=""/>
          </v:shape>
        </w:pict>
      </w:r>
      <w:r>
        <w:rPr>
          <w:rFonts w:cs="宋体" w:hint="eastAsia"/>
          <w:color w:val="000000"/>
        </w:rPr>
        <w:t>，</w:t>
      </w:r>
      <w:r>
        <w:rPr>
          <w:color w:val="000000"/>
        </w:rPr>
        <w:t>1</w:t>
      </w:r>
      <w:r>
        <w:rPr>
          <w:rFonts w:cs="宋体" w:hint="eastAsia"/>
          <w:color w:val="000000"/>
        </w:rPr>
        <w:t>个</w:t>
      </w:r>
      <w:r>
        <w:rPr>
          <w:color w:val="000000"/>
        </w:rPr>
        <w:t xml:space="preserve"> </w:t>
      </w:r>
      <w:r>
        <w:rPr>
          <w:rFonts w:cs="Times New Roman"/>
          <w:noProof/>
          <w:lang w:eastAsia="zh-CN"/>
        </w:rPr>
        <w:pict>
          <v:shape id="_x0000_i1071" type="#_x0000_t75" alt=" " style="height:7.5pt;visibility:visible;width:7.5pt">
            <v:imagedata r:id="rId23" o:title=""/>
          </v:shape>
        </w:pict>
      </w:r>
      <w:r>
        <w:rPr>
          <w:rFonts w:cs="宋体" w:hint="eastAsia"/>
          <w:color w:val="000000"/>
        </w:rPr>
        <w:t>，故加入的一个微粒中需含有</w:t>
      </w:r>
      <w:r>
        <w:rPr>
          <w:color w:val="000000"/>
        </w:rPr>
        <w:t>1</w:t>
      </w:r>
      <w:r>
        <w:rPr>
          <w:rFonts w:cs="宋体" w:hint="eastAsia"/>
          <w:color w:val="000000"/>
        </w:rPr>
        <w:t>个</w:t>
      </w:r>
      <w:r>
        <w:rPr>
          <w:color w:val="000000"/>
        </w:rPr>
        <w:t xml:space="preserve"> </w:t>
      </w:r>
      <w:r>
        <w:rPr>
          <w:rFonts w:cs="Times New Roman"/>
          <w:noProof/>
          <w:lang w:eastAsia="zh-CN"/>
        </w:rPr>
        <w:pict>
          <v:shape id="_x0000_i1072" type="#_x0000_t75" alt=" " style="height:7.5pt;visibility:visible;width:7.5pt">
            <v:imagedata r:id="rId23" o:title=""/>
          </v:shape>
        </w:pict>
      </w:r>
      <w:r>
        <w:rPr>
          <w:rFonts w:cs="宋体" w:hint="eastAsia"/>
          <w:color w:val="000000"/>
        </w:rPr>
        <w:t>和</w:t>
      </w:r>
      <w:r>
        <w:rPr>
          <w:color w:val="000000"/>
        </w:rPr>
        <w:t>2</w:t>
      </w:r>
      <w:r>
        <w:rPr>
          <w:rFonts w:cs="宋体" w:hint="eastAsia"/>
          <w:color w:val="000000"/>
        </w:rPr>
        <w:t>个</w:t>
      </w:r>
      <w:r>
        <w:rPr>
          <w:color w:val="000000"/>
        </w:rPr>
        <w:t xml:space="preserve"> </w:t>
      </w:r>
      <w:r>
        <w:rPr>
          <w:rFonts w:cs="Times New Roman"/>
          <w:noProof/>
          <w:lang w:eastAsia="zh-CN"/>
        </w:rPr>
        <w:pict>
          <v:shape id="_x0000_i1073" type="#_x0000_t75" alt=" " style="height:7.5pt;visibility:visible;width:7.5pt">
            <v:imagedata r:id="rId24" o:title=""/>
          </v:shape>
        </w:pict>
      </w:r>
      <w:r>
        <w:rPr>
          <w:rFonts w:cs="宋体" w:hint="eastAsia"/>
          <w:color w:val="000000"/>
        </w:rPr>
        <w:t>，观察选项，</w:t>
      </w:r>
      <w:r>
        <w:rPr>
          <w:rFonts w:cs="Times New Roman"/>
        </w:rPr>
        <w:br/>
      </w:r>
      <w:r>
        <w:rPr>
          <w:rFonts w:cs="宋体" w:hint="eastAsia"/>
          <w:color w:val="000000"/>
        </w:rPr>
        <w:t>故答案为：</w:t>
      </w:r>
      <w:r>
        <w:rPr>
          <w:color w:val="000000"/>
        </w:rPr>
        <w:t>D</w:t>
      </w:r>
      <w:r>
        <w:rPr>
          <w:rFonts w:cs="宋体" w:hint="eastAsia"/>
          <w:color w:val="000000"/>
        </w:rPr>
        <w:t>；（</w:t>
      </w:r>
      <w:r>
        <w:rPr>
          <w:color w:val="000000"/>
        </w:rPr>
        <w:t>2</w:t>
      </w:r>
      <w:r>
        <w:rPr>
          <w:rFonts w:cs="宋体" w:hint="eastAsia"/>
          <w:color w:val="000000"/>
        </w:rPr>
        <w:t>）据图可知，此反应是</w:t>
      </w:r>
      <w:r>
        <w:rPr>
          <w:color w:val="000000"/>
        </w:rPr>
        <w:t>2</w:t>
      </w:r>
      <w:r>
        <w:rPr>
          <w:rFonts w:cs="宋体" w:hint="eastAsia"/>
          <w:color w:val="000000"/>
        </w:rPr>
        <w:t>个</w:t>
      </w:r>
      <w:r>
        <w:rPr>
          <w:color w:val="000000"/>
        </w:rPr>
        <w:t xml:space="preserve"> </w:t>
      </w:r>
      <w:r>
        <w:rPr>
          <w:rFonts w:cs="Times New Roman"/>
          <w:noProof/>
          <w:lang w:eastAsia="zh-CN"/>
        </w:rPr>
        <w:pict>
          <v:shape id="_x0000_i1074" type="#_x0000_t75" alt=" " style="height:12.75pt;visibility:visible;width:16.5pt">
            <v:imagedata r:id="rId25" o:title=""/>
          </v:shape>
        </w:pict>
      </w:r>
      <w:r>
        <w:rPr>
          <w:rFonts w:cs="宋体" w:hint="eastAsia"/>
          <w:color w:val="000000"/>
        </w:rPr>
        <w:t>生成</w:t>
      </w:r>
      <w:r>
        <w:rPr>
          <w:color w:val="000000"/>
        </w:rPr>
        <w:t>1</w:t>
      </w:r>
      <w:r>
        <w:rPr>
          <w:rFonts w:cs="宋体" w:hint="eastAsia"/>
          <w:color w:val="000000"/>
        </w:rPr>
        <w:t>个</w:t>
      </w:r>
      <w:r>
        <w:rPr>
          <w:color w:val="000000"/>
        </w:rPr>
        <w:t xml:space="preserve"> </w:t>
      </w:r>
      <w:r>
        <w:rPr>
          <w:rFonts w:cs="Times New Roman"/>
          <w:noProof/>
          <w:lang w:eastAsia="zh-CN"/>
        </w:rPr>
        <w:pict>
          <v:shape id="_x0000_i1075" type="#_x0000_t75" alt=" " style="height:7.5pt;visibility:visible;width:14.25pt">
            <v:imagedata r:id="rId26" o:title=""/>
          </v:shape>
        </w:pict>
      </w:r>
      <w:r>
        <w:rPr>
          <w:rFonts w:cs="宋体" w:hint="eastAsia"/>
          <w:color w:val="000000"/>
        </w:rPr>
        <w:t>和</w:t>
      </w:r>
      <w:r>
        <w:rPr>
          <w:color w:val="000000"/>
        </w:rPr>
        <w:t>2</w:t>
      </w:r>
      <w:r>
        <w:rPr>
          <w:rFonts w:cs="宋体" w:hint="eastAsia"/>
          <w:color w:val="000000"/>
        </w:rPr>
        <w:t>个</w:t>
      </w:r>
      <w:r>
        <w:rPr>
          <w:color w:val="000000"/>
        </w:rPr>
        <w:t xml:space="preserve"> </w:t>
      </w:r>
      <w:r>
        <w:rPr>
          <w:rFonts w:cs="Times New Roman"/>
          <w:noProof/>
          <w:lang w:eastAsia="zh-CN"/>
        </w:rPr>
        <w:pict>
          <v:shape id="_x0000_i1076" type="#_x0000_t75" alt=" " style="height:7.5pt;visibility:visible;width:15pt">
            <v:imagedata r:id="rId27" o:title=""/>
          </v:shape>
        </w:pict>
      </w:r>
      <w:r>
        <w:rPr>
          <w:rFonts w:cs="宋体" w:hint="eastAsia"/>
          <w:color w:val="000000"/>
        </w:rPr>
        <w:t>的反应，是一种物质生成了两种物质的分解反应，故填：分解。</w:t>
      </w:r>
      <w:r>
        <w:rPr>
          <w:rFonts w:cs="Times New Roman"/>
        </w:rPr>
        <w:br/>
      </w:r>
      <w:r>
        <w:rPr>
          <w:rFonts w:cs="宋体" w:hint="eastAsia"/>
          <w:color w:val="000000"/>
        </w:rPr>
        <w:t>【分析】有关微观模拟图的题目在解答时，要根据反应前后各微粒的构成确定反应物和生成物，或写出反应方程式，或直接判断参加反应和生成的微粒的个数，要注意反应后有反应物剩余的微观图，不能误以为反应后物质都是生成物。根据分解反应定义分析。</w:t>
      </w:r>
    </w:p>
    <w:p w:rsidR="0043519B">
      <w:pPr>
        <w:spacing w:after="0"/>
        <w:rPr>
          <w:rFonts w:cs="Times New Roman"/>
        </w:rPr>
      </w:pPr>
      <w:r>
        <w:rPr>
          <w:color w:val="000000"/>
        </w:rPr>
        <w:t>14.</w:t>
      </w:r>
      <w:r>
        <w:rPr>
          <w:rFonts w:cs="宋体" w:hint="eastAsia"/>
          <w:color w:val="000000"/>
        </w:rPr>
        <w:t>在①原子核、②质子、③电子等微粒中，找出符合下列条件的微粒，把序号填在相应的横线上：</w:t>
      </w:r>
      <w:r>
        <w:rPr>
          <w:color w:val="000000"/>
        </w:rPr>
        <w:t xml:space="preserve">    </w:t>
      </w:r>
    </w:p>
    <w:p w:rsidR="0043519B">
      <w:pPr>
        <w:spacing w:after="0"/>
        <w:rPr>
          <w:rFonts w:cs="Times New Roman"/>
        </w:rPr>
      </w:pPr>
      <w:r>
        <w:rPr>
          <w:rFonts w:cs="宋体" w:hint="eastAsia"/>
          <w:color w:val="000000"/>
        </w:rPr>
        <w:t>（</w:t>
      </w:r>
      <w:r>
        <w:rPr>
          <w:color w:val="000000"/>
        </w:rPr>
        <w:t>1</w:t>
      </w:r>
      <w:r>
        <w:rPr>
          <w:rFonts w:cs="宋体" w:hint="eastAsia"/>
          <w:color w:val="000000"/>
        </w:rPr>
        <w:t>）元素的种类是由</w:t>
      </w:r>
      <w:r>
        <w:rPr>
          <w:color w:val="000000"/>
        </w:rPr>
        <w:t>________</w:t>
      </w:r>
      <w:r>
        <w:rPr>
          <w:rFonts w:cs="宋体" w:hint="eastAsia"/>
          <w:color w:val="000000"/>
        </w:rPr>
        <w:t>决定的</w:t>
      </w:r>
      <w:r>
        <w:rPr>
          <w:color w:val="000000"/>
        </w:rPr>
        <w:t xml:space="preserve">    </w:t>
      </w:r>
    </w:p>
    <w:p w:rsidR="0043519B">
      <w:pPr>
        <w:spacing w:after="0"/>
        <w:rPr>
          <w:rFonts w:cs="Times New Roman"/>
        </w:rPr>
      </w:pPr>
      <w:r>
        <w:rPr>
          <w:rFonts w:cs="宋体" w:hint="eastAsia"/>
          <w:color w:val="000000"/>
        </w:rPr>
        <w:t>（</w:t>
      </w:r>
      <w:r>
        <w:rPr>
          <w:color w:val="000000"/>
        </w:rPr>
        <w:t>2</w:t>
      </w:r>
      <w:r>
        <w:rPr>
          <w:rFonts w:cs="宋体" w:hint="eastAsia"/>
          <w:color w:val="000000"/>
        </w:rPr>
        <w:t>）在同一原子中数目一定相等的微粒是</w:t>
      </w:r>
      <w:r>
        <w:rPr>
          <w:color w:val="000000"/>
        </w:rPr>
        <w:t xml:space="preserve"> ________    </w:t>
      </w:r>
    </w:p>
    <w:p w:rsidR="0043519B">
      <w:pPr>
        <w:spacing w:after="0"/>
        <w:rPr>
          <w:rFonts w:cs="Times New Roman"/>
        </w:rPr>
      </w:pPr>
      <w:r>
        <w:rPr>
          <w:rFonts w:cs="宋体" w:hint="eastAsia"/>
          <w:color w:val="000000"/>
        </w:rPr>
        <w:t>（</w:t>
      </w:r>
      <w:r>
        <w:rPr>
          <w:color w:val="000000"/>
        </w:rPr>
        <w:t>3</w:t>
      </w:r>
      <w:r>
        <w:rPr>
          <w:rFonts w:cs="宋体" w:hint="eastAsia"/>
          <w:color w:val="000000"/>
        </w:rPr>
        <w:t>）决定原子质量大小的微粒主要是</w:t>
      </w:r>
      <w:r>
        <w:rPr>
          <w:color w:val="000000"/>
        </w:rPr>
        <w:t xml:space="preserve"> ________    </w:t>
      </w:r>
    </w:p>
    <w:p w:rsidR="0043519B">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）②</w:t>
      </w:r>
      <w:r>
        <w:rPr>
          <w:rFonts w:cs="Times New Roman"/>
        </w:rPr>
        <w:br/>
      </w:r>
      <w:r>
        <w:rPr>
          <w:rFonts w:cs="宋体" w:hint="eastAsia"/>
          <w:color w:val="000000"/>
        </w:rPr>
        <w:t>（</w:t>
      </w:r>
      <w:r>
        <w:rPr>
          <w:color w:val="000000"/>
        </w:rPr>
        <w:t>2</w:t>
      </w:r>
      <w:r>
        <w:rPr>
          <w:rFonts w:cs="宋体" w:hint="eastAsia"/>
          <w:color w:val="000000"/>
        </w:rPr>
        <w:t>）②③</w:t>
      </w:r>
      <w:r>
        <w:rPr>
          <w:rFonts w:cs="Times New Roman"/>
        </w:rPr>
        <w:br/>
      </w:r>
      <w:r>
        <w:rPr>
          <w:rFonts w:cs="宋体" w:hint="eastAsia"/>
          <w:color w:val="000000"/>
        </w:rPr>
        <w:t>（</w:t>
      </w:r>
      <w:r>
        <w:rPr>
          <w:color w:val="000000"/>
        </w:rPr>
        <w:t>3</w:t>
      </w:r>
      <w:r>
        <w:rPr>
          <w:rFonts w:cs="宋体" w:hint="eastAsia"/>
          <w:color w:val="000000"/>
        </w:rPr>
        <w:t>）①</w:t>
      </w:r>
      <w:r>
        <w:rPr>
          <w:color w:val="000000"/>
        </w:rPr>
        <w:t xml:space="preserve">  </w:t>
      </w:r>
    </w:p>
    <w:p w:rsidR="0043519B">
      <w:pPr>
        <w:spacing w:after="0"/>
        <w:rPr>
          <w:rFonts w:cs="Times New Roman"/>
        </w:rPr>
      </w:pPr>
      <w:r>
        <w:rPr>
          <w:rFonts w:cs="宋体" w:hint="eastAsia"/>
          <w:color w:val="0000FF"/>
        </w:rPr>
        <w:t>【考点】</w:t>
      </w:r>
      <w:r>
        <w:rPr>
          <w:rFonts w:cs="宋体" w:hint="eastAsia"/>
          <w:color w:val="000000"/>
        </w:rPr>
        <w:t>原子的定义与构成</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元素是具有相同质子数的同一类原子的总称，所以质子数决定原子类别；</w:t>
      </w:r>
      <w:r>
        <w:rPr>
          <w:color w:val="000000"/>
        </w:rPr>
        <w:t>(2)</w:t>
      </w:r>
      <w:r>
        <w:rPr>
          <w:rFonts w:cs="宋体" w:hint="eastAsia"/>
          <w:color w:val="000000"/>
        </w:rPr>
        <w:t>原子由原子核和核外电子构成，原子核是由质子和中子构成，一个质子带一个单位的正电荷，一个电子带一个单位负电荷，原子呈中性，所以在同一原子中数目一定相等的微粒是质子数和电子数；</w:t>
      </w:r>
      <w:r>
        <w:rPr>
          <w:color w:val="000000"/>
        </w:rPr>
        <w:t>(3)</w:t>
      </w:r>
      <w:r>
        <w:rPr>
          <w:rFonts w:cs="宋体" w:hint="eastAsia"/>
          <w:color w:val="000000"/>
        </w:rPr>
        <w:t>原子核有质子和中子构成，一个质子的质量和一个中子的质量大约相等都是一个电子质量的</w:t>
      </w:r>
      <w:r>
        <w:rPr>
          <w:color w:val="000000"/>
        </w:rPr>
        <w:t>1836</w:t>
      </w:r>
      <w:r>
        <w:rPr>
          <w:rFonts w:cs="宋体" w:hint="eastAsia"/>
          <w:color w:val="000000"/>
        </w:rPr>
        <w:t>倍，所以电子的质量可以忽略不计，决定原子质量大小的微粒主要是质子和中子（即原子核）。【分析】根据元素种类由质子数决定分析；根据原子的质量主要集中在原子核上分析；根据原子中质子数＝电子数分析。</w:t>
      </w:r>
    </w:p>
    <w:p w:rsidR="0043519B">
      <w:pPr>
        <w:spacing w:after="0"/>
        <w:rPr>
          <w:rFonts w:cs="Times New Roman"/>
        </w:rPr>
      </w:pPr>
      <w:r>
        <w:rPr>
          <w:color w:val="000000"/>
        </w:rPr>
        <w:t>15.</w:t>
      </w:r>
      <w:r>
        <w:rPr>
          <w:rFonts w:cs="宋体" w:hint="eastAsia"/>
          <w:color w:val="000000"/>
        </w:rPr>
        <w:t>燃烧必须同时满足三个条件，灭火只须破坏任意一个条件即可，燃烧的条件之一是</w:t>
      </w:r>
      <w:r>
        <w:rPr>
          <w:color w:val="000000"/>
        </w:rPr>
        <w:t>________</w:t>
      </w:r>
      <w:r>
        <w:rPr>
          <w:rFonts w:cs="宋体" w:hint="eastAsia"/>
          <w:color w:val="000000"/>
        </w:rPr>
        <w:t>，炒菜时油锅着火用锅盖盖灭的原理分别</w:t>
      </w:r>
      <w:r>
        <w:rPr>
          <w:color w:val="000000"/>
        </w:rPr>
        <w:t xml:space="preserve">________ </w:t>
      </w:r>
      <w:r>
        <w:rPr>
          <w:rFonts w:cs="宋体" w:hint="eastAsia"/>
          <w:color w:val="000000"/>
        </w:rPr>
        <w:t>：</w:t>
      </w:r>
      <w:r>
        <w:rPr>
          <w:color w:val="000000"/>
        </w:rPr>
        <w:t xml:space="preserve">    </w:t>
      </w:r>
    </w:p>
    <w:p w:rsidR="0043519B">
      <w:pPr>
        <w:spacing w:after="0"/>
        <w:rPr>
          <w:rFonts w:cs="Times New Roman"/>
        </w:rPr>
      </w:pPr>
      <w:r>
        <w:rPr>
          <w:rFonts w:cs="宋体" w:hint="eastAsia"/>
          <w:color w:val="0000FF"/>
        </w:rPr>
        <w:t>【答案】</w:t>
      </w:r>
      <w:r>
        <w:rPr>
          <w:rFonts w:cs="宋体" w:hint="eastAsia"/>
          <w:color w:val="000000"/>
        </w:rPr>
        <w:t>可燃物或与氧气充分接触或温度达到着火点以上；隔绝氧气或空气</w:t>
      </w:r>
      <w:r>
        <w:rPr>
          <w:color w:val="000000"/>
        </w:rPr>
        <w:t xml:space="preserve">  </w:t>
      </w:r>
    </w:p>
    <w:p w:rsidR="0043519B">
      <w:pPr>
        <w:spacing w:after="0"/>
        <w:rPr>
          <w:rFonts w:cs="Times New Roman"/>
        </w:rPr>
      </w:pPr>
      <w:r>
        <w:rPr>
          <w:rFonts w:cs="宋体" w:hint="eastAsia"/>
          <w:color w:val="0000FF"/>
        </w:rPr>
        <w:t>【考点】</w:t>
      </w:r>
      <w:r>
        <w:rPr>
          <w:rFonts w:cs="宋体" w:hint="eastAsia"/>
          <w:color w:val="000000"/>
        </w:rPr>
        <w:t>燃烧与燃烧的条件，灭火的原理和方法</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燃烧是可燃物与氧气充分接触发生的发光、放热的剧烈的氧化反应。燃烧需要同时具备的三个条件：物质有可燃性、温度达可燃物的着火点、与氧气充分接触；灭火时只需要破坏一个条件即可。炒菜时油锅着火用锅盖盖灭的原理是：隔绝氧气或空气。【分析】根据燃烧条件和灭火原理分析，燃烧需要同时满足可燃物、与氧气接触、温度达到着火点三个条件，缺一不可，若缺少一个则可灭火，所以灭火原理为撤离可燃物或隔绝氧气或降温至着火点以下。</w:t>
      </w:r>
    </w:p>
    <w:p w:rsidR="0043519B">
      <w:pPr>
        <w:spacing w:after="0"/>
        <w:rPr>
          <w:rFonts w:cs="Times New Roman"/>
        </w:rPr>
      </w:pPr>
      <w:r>
        <w:rPr>
          <w:color w:val="000000"/>
        </w:rPr>
        <w:t>16.</w:t>
      </w:r>
      <w:r>
        <w:rPr>
          <w:rFonts w:cs="宋体" w:hint="eastAsia"/>
          <w:color w:val="000000"/>
        </w:rPr>
        <w:t>水电解实验可以验证水的元素组成，在电解水时要向水中加入酸或碱之类物质的原因是</w:t>
      </w:r>
      <w:r>
        <w:rPr>
          <w:color w:val="000000"/>
        </w:rPr>
        <w:t>________</w:t>
      </w:r>
      <w:r>
        <w:rPr>
          <w:rFonts w:cs="宋体" w:hint="eastAsia"/>
          <w:color w:val="000000"/>
        </w:rPr>
        <w:t>，电解水产生的</w:t>
      </w:r>
      <w:r>
        <w:rPr>
          <w:color w:val="000000"/>
        </w:rPr>
        <w:t>H</w:t>
      </w:r>
      <w:r>
        <w:rPr>
          <w:color w:val="000000"/>
          <w:vertAlign w:val="subscript"/>
        </w:rPr>
        <w:t>2</w:t>
      </w:r>
      <w:r>
        <w:rPr>
          <w:rFonts w:cs="宋体" w:hint="eastAsia"/>
          <w:color w:val="000000"/>
        </w:rPr>
        <w:t>和</w:t>
      </w:r>
      <w:r>
        <w:rPr>
          <w:color w:val="000000"/>
        </w:rPr>
        <w:t>O</w:t>
      </w:r>
      <w:r>
        <w:rPr>
          <w:color w:val="000000"/>
          <w:vertAlign w:val="subscript"/>
        </w:rPr>
        <w:t>2</w:t>
      </w:r>
      <w:r>
        <w:rPr>
          <w:rFonts w:cs="宋体" w:hint="eastAsia"/>
          <w:color w:val="000000"/>
        </w:rPr>
        <w:t>的体积比是</w:t>
      </w:r>
      <w:r>
        <w:rPr>
          <w:color w:val="000000"/>
        </w:rPr>
        <w:t>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FF"/>
        </w:rPr>
        <w:t>【答案】</w:t>
      </w:r>
      <w:r>
        <w:rPr>
          <w:rFonts w:cs="宋体" w:hint="eastAsia"/>
          <w:color w:val="000000"/>
        </w:rPr>
        <w:t>增强水的导电性；</w:t>
      </w:r>
      <w:r>
        <w:rPr>
          <w:color w:val="000000"/>
        </w:rPr>
        <w:t xml:space="preserve">2:1  </w:t>
      </w:r>
    </w:p>
    <w:p w:rsidR="0043519B">
      <w:pPr>
        <w:spacing w:after="0"/>
        <w:rPr>
          <w:rFonts w:cs="Times New Roman"/>
        </w:rPr>
      </w:pPr>
      <w:r>
        <w:rPr>
          <w:rFonts w:cs="宋体" w:hint="eastAsia"/>
          <w:color w:val="0000FF"/>
        </w:rPr>
        <w:t>【考点】</w:t>
      </w:r>
      <w:r>
        <w:rPr>
          <w:rFonts w:cs="宋体" w:hint="eastAsia"/>
          <w:color w:val="000000"/>
        </w:rPr>
        <w:t>电解水实验</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【解答】电解水时需要在通电条件下进行，但是水的导电性很差，几乎不导电，为增强水的导电性通常向水中加入少量的稀硫酸或氢氧化钠，产生</w:t>
      </w:r>
      <w:r>
        <w:rPr>
          <w:color w:val="000000"/>
        </w:rPr>
        <w:t>H</w:t>
      </w:r>
      <w:r>
        <w:rPr>
          <w:color w:val="000000"/>
          <w:vertAlign w:val="subscript"/>
        </w:rPr>
        <w:t>2</w:t>
      </w:r>
      <w:r>
        <w:rPr>
          <w:rFonts w:cs="宋体" w:hint="eastAsia"/>
          <w:color w:val="000000"/>
        </w:rPr>
        <w:t>和</w:t>
      </w:r>
      <w:r>
        <w:rPr>
          <w:color w:val="000000"/>
        </w:rPr>
        <w:t>O</w:t>
      </w:r>
      <w:r>
        <w:rPr>
          <w:color w:val="000000"/>
          <w:vertAlign w:val="subscript"/>
        </w:rPr>
        <w:t>2</w:t>
      </w:r>
      <w:r>
        <w:rPr>
          <w:rFonts w:cs="宋体" w:hint="eastAsia"/>
          <w:color w:val="000000"/>
        </w:rPr>
        <w:t>的体积比是</w:t>
      </w:r>
      <w:r>
        <w:rPr>
          <w:color w:val="000000"/>
        </w:rPr>
        <w:t>2:1</w:t>
      </w:r>
      <w:r>
        <w:rPr>
          <w:rFonts w:cs="宋体" w:hint="eastAsia"/>
          <w:color w:val="000000"/>
        </w:rPr>
        <w:t>。【分析】根据电解水的实验现象及结论分析，电解水时为增强导电性，常加少量硫酸或氢氧化钠溶液，发生反应时，两极产生气泡，且体积为负二正一，负极产生氢气能燃烧，正极产生氧气能使带火星的木条复燃，电解水结论证明了水由氢、氧两种元素组成。</w:t>
      </w:r>
    </w:p>
    <w:p w:rsidR="0043519B">
      <w:pPr>
        <w:spacing w:after="0"/>
        <w:rPr>
          <w:rFonts w:cs="Times New Roman"/>
        </w:rPr>
      </w:pPr>
      <w:r>
        <w:rPr>
          <w:color w:val="000000"/>
        </w:rPr>
        <w:t>17.</w:t>
      </w:r>
      <w:r>
        <w:rPr>
          <w:rFonts w:cs="宋体" w:hint="eastAsia"/>
          <w:color w:val="000000"/>
        </w:rPr>
        <w:t>一氧化碳还原氧化铜是典型的氧化还原反应之一，反应中固体出现的现象是</w:t>
      </w:r>
      <w:r>
        <w:rPr>
          <w:color w:val="000000"/>
        </w:rPr>
        <w:t>________</w:t>
      </w:r>
      <w:r>
        <w:rPr>
          <w:rFonts w:cs="宋体" w:hint="eastAsia"/>
          <w:color w:val="000000"/>
        </w:rPr>
        <w:t>，此反应区别于其他气体与固体反应的最大不同之处是最后必须</w:t>
      </w:r>
      <w:r>
        <w:rPr>
          <w:color w:val="000000"/>
        </w:rPr>
        <w:t>________</w:t>
      </w:r>
      <w:r>
        <w:rPr>
          <w:rFonts w:cs="宋体" w:hint="eastAsia"/>
          <w:color w:val="000000"/>
        </w:rPr>
        <w:t>，防止污染环境或使实验人员中毒。</w:t>
      </w:r>
      <w:r>
        <w:rPr>
          <w:color w:val="000000"/>
        </w:rPr>
        <w:t xml:space="preserve">    </w:t>
      </w:r>
    </w:p>
    <w:p w:rsidR="0043519B">
      <w:pPr>
        <w:spacing w:after="0"/>
        <w:rPr>
          <w:rFonts w:cs="Times New Roman"/>
        </w:rPr>
      </w:pPr>
      <w:r>
        <w:rPr>
          <w:rFonts w:cs="宋体" w:hint="eastAsia"/>
          <w:color w:val="0000FF"/>
        </w:rPr>
        <w:t>【答案】</w:t>
      </w:r>
      <w:r>
        <w:rPr>
          <w:rFonts w:cs="宋体" w:hint="eastAsia"/>
          <w:color w:val="000000"/>
        </w:rPr>
        <w:t>由黑色变为红色；尾气处理</w:t>
      </w:r>
      <w:r>
        <w:rPr>
          <w:color w:val="000000"/>
        </w:rPr>
        <w:t xml:space="preserve">  </w:t>
      </w:r>
    </w:p>
    <w:p w:rsidR="0043519B">
      <w:pPr>
        <w:spacing w:after="0"/>
        <w:rPr>
          <w:rFonts w:cs="Times New Roman"/>
        </w:rPr>
      </w:pPr>
      <w:r>
        <w:rPr>
          <w:rFonts w:cs="宋体" w:hint="eastAsia"/>
          <w:color w:val="0000FF"/>
        </w:rPr>
        <w:t>【考点】</w:t>
      </w:r>
      <w:r>
        <w:rPr>
          <w:rFonts w:cs="宋体" w:hint="eastAsia"/>
          <w:color w:val="000000"/>
        </w:rPr>
        <w:t>碳、一氧化碳、氢气还原氧化铜实验</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一氧化碳和氧化铜在加热条件下反应生成铜和二氧化碳，氧化铜是黑色固体，铜是红色固体，反应中固体出现的现象是由黑色变为红色，一氧化碳是有毒气体，所以必须进行尾气处理，将尾气点燃或收集，防止污染环境或使实验人员中毒。【分析】根据一氧化碳能与氧化铜反应生成铜和二氧化碳分析；根据一氧化碳的毒性分析。</w:t>
      </w:r>
    </w:p>
    <w:p w:rsidR="0043519B">
      <w:pPr>
        <w:rPr>
          <w:rFonts w:cs="Times New Roman"/>
        </w:rPr>
      </w:pPr>
      <w:r>
        <w:rPr>
          <w:rFonts w:cs="宋体" w:hint="eastAsia"/>
          <w:b/>
          <w:bCs/>
          <w:sz w:val="24"/>
          <w:szCs w:val="24"/>
        </w:rPr>
        <w:t>三、实验题</w:t>
      </w:r>
    </w:p>
    <w:p w:rsidR="0043519B">
      <w:pPr>
        <w:spacing w:after="0"/>
        <w:rPr>
          <w:rFonts w:cs="Times New Roman"/>
        </w:rPr>
      </w:pPr>
      <w:r>
        <w:rPr>
          <w:color w:val="000000"/>
        </w:rPr>
        <w:t>18.</w:t>
      </w:r>
      <w:r>
        <w:rPr>
          <w:rFonts w:cs="宋体" w:hint="eastAsia"/>
          <w:color w:val="000000"/>
        </w:rPr>
        <w:t>结合下列图示实验装置，回答有关问题：</w:t>
      </w:r>
      <w:r>
        <w:rPr>
          <w:rFonts w:cs="Times New Roman"/>
        </w:rPr>
        <w:br/>
      </w:r>
      <w:r>
        <w:rPr>
          <w:rFonts w:cs="Times New Roman"/>
          <w:noProof/>
          <w:lang w:eastAsia="zh-CN"/>
        </w:rPr>
        <w:pict>
          <v:shape id="_x0000_i1077" type="#_x0000_t75" alt=" " style="height:120pt;visibility:visible;width:415.5pt">
            <v:imagedata r:id="rId28" o:title=""/>
          </v:shape>
        </w:pict>
      </w:r>
    </w:p>
    <w:p w:rsidR="0043519B">
      <w:pPr>
        <w:spacing w:after="0"/>
        <w:rPr>
          <w:rFonts w:cs="Times New Roman"/>
        </w:rPr>
      </w:pPr>
      <w:r>
        <w:rPr>
          <w:rFonts w:cs="宋体" w:hint="eastAsia"/>
          <w:color w:val="000000"/>
        </w:rPr>
        <w:t>（</w:t>
      </w:r>
      <w:r>
        <w:rPr>
          <w:color w:val="000000"/>
        </w:rPr>
        <w:t>1</w:t>
      </w:r>
      <w:r>
        <w:rPr>
          <w:rFonts w:cs="宋体" w:hint="eastAsia"/>
          <w:color w:val="000000"/>
        </w:rPr>
        <w:t>）仪器</w:t>
      </w:r>
      <w:r>
        <w:rPr>
          <w:color w:val="000000"/>
        </w:rPr>
        <w:t>a</w:t>
      </w:r>
      <w:r>
        <w:rPr>
          <w:rFonts w:cs="宋体" w:hint="eastAsia"/>
          <w:color w:val="000000"/>
        </w:rPr>
        <w:t>的名称是</w:t>
      </w:r>
      <w:r>
        <w:rPr>
          <w:color w:val="000000"/>
        </w:rPr>
        <w:t>________</w:t>
      </w:r>
      <w:r>
        <w:rPr>
          <w:rFonts w:cs="宋体" w:hint="eastAsia"/>
          <w:color w:val="000000"/>
        </w:rPr>
        <w:t>；实验时使用它的优点是</w:t>
      </w:r>
      <w:r>
        <w:rPr>
          <w:color w:val="000000"/>
        </w:rPr>
        <w:t>________</w:t>
      </w:r>
      <w:r>
        <w:rPr>
          <w:rFonts w:cs="宋体" w:hint="eastAsia"/>
          <w:color w:val="000000"/>
        </w:rPr>
        <w:t>实验室制取</w:t>
      </w:r>
      <w:r>
        <w:rPr>
          <w:color w:val="000000"/>
        </w:rPr>
        <w:t>CO</w:t>
      </w:r>
      <w:r>
        <w:rPr>
          <w:color w:val="000000"/>
          <w:vertAlign w:val="subscript"/>
        </w:rPr>
        <w:t>2</w:t>
      </w:r>
      <w:r>
        <w:rPr>
          <w:rFonts w:cs="宋体" w:hint="eastAsia"/>
          <w:color w:val="000000"/>
        </w:rPr>
        <w:t>时，应选择的发生装置是</w:t>
      </w:r>
      <w:r>
        <w:rPr>
          <w:color w:val="000000"/>
        </w:rPr>
        <w:t>________(</w:t>
      </w:r>
      <w:r>
        <w:rPr>
          <w:rFonts w:cs="宋体" w:hint="eastAsia"/>
          <w:color w:val="000000"/>
        </w:rPr>
        <w:t>填字母，下同</w:t>
      </w:r>
      <w:r>
        <w:rPr>
          <w:color w:val="000000"/>
        </w:rPr>
        <w:t>)</w:t>
      </w:r>
      <w:r>
        <w:rPr>
          <w:rFonts w:cs="宋体" w:hint="eastAsia"/>
          <w:color w:val="000000"/>
        </w:rPr>
        <w:t>和收集装置是</w:t>
      </w:r>
      <w:r>
        <w:rPr>
          <w:color w:val="000000"/>
        </w:rPr>
        <w:t xml:space="preserve"> ________</w:t>
      </w:r>
      <w:r>
        <w:rPr>
          <w:rFonts w:cs="宋体" w:hint="eastAsia"/>
          <w:color w:val="000000"/>
        </w:rPr>
        <w:t>，实验室制取</w:t>
      </w:r>
      <w:r>
        <w:rPr>
          <w:color w:val="000000"/>
        </w:rPr>
        <w:t>CO</w:t>
      </w:r>
      <w:r>
        <w:rPr>
          <w:color w:val="000000"/>
          <w:vertAlign w:val="subscript"/>
        </w:rPr>
        <w:t>2</w:t>
      </w:r>
      <w:r>
        <w:rPr>
          <w:rFonts w:cs="宋体" w:hint="eastAsia"/>
          <w:color w:val="000000"/>
        </w:rPr>
        <w:t>的原理是用大理石或石灰石和稀盐酸反应，化学反应方程式为</w:t>
      </w:r>
      <w:r>
        <w:rPr>
          <w:color w:val="000000"/>
        </w:rPr>
        <w:t>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00"/>
        </w:rPr>
        <w:t>（</w:t>
      </w:r>
      <w:r>
        <w:rPr>
          <w:color w:val="000000"/>
        </w:rPr>
        <w:t>2</w:t>
      </w:r>
      <w:r>
        <w:rPr>
          <w:rFonts w:cs="宋体" w:hint="eastAsia"/>
          <w:color w:val="000000"/>
        </w:rPr>
        <w:t>）如果把</w:t>
      </w:r>
      <w:r>
        <w:rPr>
          <w:color w:val="000000"/>
        </w:rPr>
        <w:t>CO</w:t>
      </w:r>
      <w:r>
        <w:rPr>
          <w:color w:val="000000"/>
          <w:vertAlign w:val="subscript"/>
        </w:rPr>
        <w:t>2</w:t>
      </w:r>
      <w:r>
        <w:rPr>
          <w:rFonts w:cs="宋体" w:hint="eastAsia"/>
          <w:color w:val="000000"/>
        </w:rPr>
        <w:t>通入到紫色石蕊</w:t>
      </w:r>
      <w:r>
        <w:rPr>
          <w:color w:val="000000"/>
        </w:rPr>
        <w:t xml:space="preserve"> </w:t>
      </w:r>
      <w:r>
        <w:rPr>
          <w:rFonts w:cs="宋体" w:hint="eastAsia"/>
          <w:color w:val="000000"/>
        </w:rPr>
        <w:t>液中，紫色石蕊会变为</w:t>
      </w:r>
      <w:r>
        <w:rPr>
          <w:color w:val="000000"/>
        </w:rPr>
        <w:t xml:space="preserve"> ________</w:t>
      </w:r>
      <w:r>
        <w:rPr>
          <w:rFonts w:cs="宋体" w:hint="eastAsia"/>
          <w:color w:val="000000"/>
        </w:rPr>
        <w:t>色，反应原理是</w:t>
      </w:r>
      <w:r>
        <w:rPr>
          <w:color w:val="000000"/>
        </w:rPr>
        <w:t>________(</w:t>
      </w:r>
      <w:r>
        <w:rPr>
          <w:rFonts w:cs="宋体" w:hint="eastAsia"/>
          <w:color w:val="000000"/>
        </w:rPr>
        <w:t>用方程式表示</w:t>
      </w:r>
      <w:r>
        <w:rPr>
          <w:color w:val="000000"/>
        </w:rPr>
        <w:t xml:space="preserve">)    </w:t>
      </w:r>
    </w:p>
    <w:p w:rsidR="0043519B">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F</w:t>
      </w:r>
      <w:r>
        <w:rPr>
          <w:rFonts w:cs="宋体" w:hint="eastAsia"/>
          <w:color w:val="000000"/>
        </w:rPr>
        <w:t>中观察到的实验现象是</w:t>
      </w:r>
      <w:r>
        <w:rPr>
          <w:color w:val="000000"/>
        </w:rPr>
        <w:t xml:space="preserve"> ________</w:t>
      </w:r>
      <w:r>
        <w:rPr>
          <w:rFonts w:cs="宋体" w:hint="eastAsia"/>
          <w:color w:val="000000"/>
        </w:rPr>
        <w:t>；该反应的用途是</w:t>
      </w:r>
      <w:r>
        <w:rPr>
          <w:color w:val="000000"/>
        </w:rPr>
        <w:t>________</w:t>
      </w:r>
      <w:r>
        <w:rPr>
          <w:rFonts w:cs="宋体" w:hint="eastAsia"/>
          <w:color w:val="000000"/>
        </w:rPr>
        <w:t>；反应的化学方程式为</w:t>
      </w:r>
      <w:r>
        <w:rPr>
          <w:color w:val="000000"/>
        </w:rPr>
        <w:t xml:space="preserve"> 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G</w:t>
      </w:r>
      <w:r>
        <w:rPr>
          <w:rFonts w:cs="宋体" w:hint="eastAsia"/>
          <w:color w:val="000000"/>
        </w:rPr>
        <w:t>实验的现象是</w:t>
      </w:r>
      <w:r>
        <w:rPr>
          <w:color w:val="000000"/>
        </w:rPr>
        <w:t>________</w:t>
      </w:r>
      <w:r>
        <w:rPr>
          <w:rFonts w:cs="宋体" w:hint="eastAsia"/>
          <w:color w:val="000000"/>
        </w:rPr>
        <w:t>，说明二氧化碳具有的物理性质是</w:t>
      </w:r>
      <w:r>
        <w:rPr>
          <w:color w:val="000000"/>
        </w:rPr>
        <w:t xml:space="preserve"> ________</w:t>
      </w:r>
      <w:r>
        <w:rPr>
          <w:rFonts w:cs="宋体" w:hint="eastAsia"/>
          <w:color w:val="000000"/>
        </w:rPr>
        <w:t>，化学性质是</w:t>
      </w:r>
      <w:r>
        <w:rPr>
          <w:color w:val="000000"/>
        </w:rPr>
        <w:t>________</w:t>
      </w:r>
      <w:r>
        <w:rPr>
          <w:rFonts w:cs="宋体" w:hint="eastAsia"/>
          <w:color w:val="000000"/>
        </w:rPr>
        <w:t>，故</w:t>
      </w:r>
      <w:r>
        <w:rPr>
          <w:color w:val="000000"/>
        </w:rPr>
        <w:t>CO</w:t>
      </w:r>
      <w:r>
        <w:rPr>
          <w:color w:val="000000"/>
          <w:vertAlign w:val="subscript"/>
        </w:rPr>
        <w:t>2</w:t>
      </w:r>
      <w:r>
        <w:rPr>
          <w:rFonts w:cs="宋体" w:hint="eastAsia"/>
          <w:color w:val="000000"/>
        </w:rPr>
        <w:t>可用于</w:t>
      </w:r>
      <w:r>
        <w:rPr>
          <w:color w:val="000000"/>
        </w:rPr>
        <w:t>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00"/>
        </w:rPr>
        <w:t>（</w:t>
      </w:r>
      <w:r>
        <w:rPr>
          <w:color w:val="000000"/>
        </w:rPr>
        <w:t>5</w:t>
      </w:r>
      <w:r>
        <w:rPr>
          <w:rFonts w:cs="宋体" w:hint="eastAsia"/>
          <w:color w:val="000000"/>
        </w:rPr>
        <w:t>）常温下，硫化氢</w:t>
      </w:r>
      <w:r>
        <w:rPr>
          <w:color w:val="000000"/>
        </w:rPr>
        <w:t>(H</w:t>
      </w:r>
      <w:r>
        <w:rPr>
          <w:color w:val="000000"/>
          <w:vertAlign w:val="subscript"/>
        </w:rPr>
        <w:t>2</w:t>
      </w:r>
      <w:r>
        <w:rPr>
          <w:color w:val="000000"/>
        </w:rPr>
        <w:t>S)</w:t>
      </w:r>
      <w:r>
        <w:rPr>
          <w:rFonts w:cs="宋体" w:hint="eastAsia"/>
          <w:color w:val="000000"/>
        </w:rPr>
        <w:t>是一种有臭鸡蛋气味的气体：验室可用硫化亚铁</w:t>
      </w:r>
      <w:r>
        <w:rPr>
          <w:color w:val="000000"/>
        </w:rPr>
        <w:t>(FeS)</w:t>
      </w:r>
      <w:r>
        <w:rPr>
          <w:rFonts w:cs="宋体" w:hint="eastAsia"/>
          <w:color w:val="000000"/>
        </w:rPr>
        <w:t>固体和稀硫酸反应制得，该反应的方程式为</w:t>
      </w:r>
      <w:r>
        <w:rPr>
          <w:color w:val="000000"/>
        </w:rPr>
        <w:t>FeS+H</w:t>
      </w:r>
      <w:r>
        <w:rPr>
          <w:color w:val="000000"/>
          <w:vertAlign w:val="subscript"/>
        </w:rPr>
        <w:t>2</w:t>
      </w:r>
      <w:r>
        <w:rPr>
          <w:color w:val="000000"/>
        </w:rPr>
        <w:t>SO</w:t>
      </w:r>
      <w:r>
        <w:rPr>
          <w:color w:val="000000"/>
          <w:vertAlign w:val="subscript"/>
        </w:rPr>
        <w:t>4</w:t>
      </w:r>
      <w:r>
        <w:rPr>
          <w:color w:val="000000"/>
        </w:rPr>
        <w:t>=H</w:t>
      </w:r>
      <w:r>
        <w:rPr>
          <w:color w:val="000000"/>
          <w:vertAlign w:val="subscript"/>
        </w:rPr>
        <w:t>2</w:t>
      </w:r>
      <w:r>
        <w:rPr>
          <w:color w:val="000000"/>
        </w:rPr>
        <w:t>S↑+FeSO</w:t>
      </w:r>
      <w:r>
        <w:rPr>
          <w:color w:val="000000"/>
          <w:vertAlign w:val="subscript"/>
        </w:rPr>
        <w:t>4</w:t>
      </w:r>
      <w:r>
        <w:rPr>
          <w:color w:val="000000"/>
        </w:rPr>
        <w:t xml:space="preserve"> </w:t>
      </w:r>
      <w:r>
        <w:rPr>
          <w:rFonts w:cs="宋体" w:hint="eastAsia"/>
          <w:color w:val="000000"/>
        </w:rPr>
        <w:t>．</w:t>
      </w:r>
      <w:r>
        <w:rPr>
          <w:color w:val="000000"/>
        </w:rPr>
        <w:t xml:space="preserve"> </w:t>
      </w:r>
      <w:r>
        <w:rPr>
          <w:rFonts w:cs="宋体" w:hint="eastAsia"/>
          <w:color w:val="000000"/>
        </w:rPr>
        <w:t>实验室制取硫化氢气体应选用的发生装置是</w:t>
      </w:r>
      <w:r>
        <w:rPr>
          <w:color w:val="000000"/>
        </w:rPr>
        <w:t>________(</w:t>
      </w:r>
      <w:r>
        <w:rPr>
          <w:rFonts w:cs="宋体" w:hint="eastAsia"/>
          <w:color w:val="000000"/>
        </w:rPr>
        <w:t>填字母</w:t>
      </w:r>
      <w:r>
        <w:rPr>
          <w:color w:val="000000"/>
        </w:rPr>
        <w:t>)</w:t>
      </w:r>
      <w:r>
        <w:rPr>
          <w:rFonts w:cs="宋体" w:hint="eastAsia"/>
          <w:color w:val="000000"/>
        </w:rPr>
        <w:t>，依据是</w:t>
      </w:r>
      <w:r>
        <w:rPr>
          <w:color w:val="000000"/>
        </w:rPr>
        <w:t xml:space="preserve">________    </w:t>
      </w:r>
    </w:p>
    <w:p w:rsidR="0043519B">
      <w:pPr>
        <w:spacing w:after="0"/>
        <w:rPr>
          <w:rFonts w:cs="Times New Roman"/>
        </w:rPr>
      </w:pPr>
      <w:r>
        <w:rPr>
          <w:rFonts w:cs="宋体" w:hint="eastAsia"/>
          <w:color w:val="000000"/>
        </w:rPr>
        <w:t>（</w:t>
      </w:r>
      <w:r>
        <w:rPr>
          <w:color w:val="000000"/>
        </w:rPr>
        <w:t>6</w:t>
      </w:r>
      <w:r>
        <w:rPr>
          <w:rFonts w:cs="宋体" w:hint="eastAsia"/>
          <w:color w:val="000000"/>
        </w:rPr>
        <w:t>）</w:t>
      </w:r>
      <w:r>
        <w:rPr>
          <w:color w:val="000000"/>
        </w:rPr>
        <w:t>B</w:t>
      </w:r>
      <w:r>
        <w:rPr>
          <w:rFonts w:cs="宋体" w:hint="eastAsia"/>
          <w:color w:val="000000"/>
        </w:rPr>
        <w:t>装置除了能实验室制取</w:t>
      </w:r>
      <w:r>
        <w:rPr>
          <w:color w:val="000000"/>
        </w:rPr>
        <w:t>CO</w:t>
      </w:r>
      <w:r>
        <w:rPr>
          <w:color w:val="000000"/>
          <w:vertAlign w:val="subscript"/>
        </w:rPr>
        <w:t>2</w:t>
      </w:r>
      <w:r>
        <w:rPr>
          <w:rFonts w:cs="宋体" w:hint="eastAsia"/>
          <w:color w:val="000000"/>
        </w:rPr>
        <w:t>外，还能用来制取</w:t>
      </w:r>
      <w:r>
        <w:rPr>
          <w:color w:val="000000"/>
        </w:rPr>
        <w:t>________</w:t>
      </w:r>
      <w:r>
        <w:rPr>
          <w:rFonts w:cs="宋体" w:hint="eastAsia"/>
          <w:color w:val="000000"/>
        </w:rPr>
        <w:t>气体，制取该气体的化学反应方程式为</w:t>
      </w:r>
      <w:r>
        <w:rPr>
          <w:color w:val="000000"/>
        </w:rPr>
        <w:t xml:space="preserve"> ________    </w:t>
      </w:r>
    </w:p>
    <w:p w:rsidR="0043519B">
      <w:pPr>
        <w:spacing w:after="0"/>
        <w:rPr>
          <w:rFonts w:cs="Times New Roman"/>
        </w:rPr>
      </w:pPr>
      <w:r>
        <w:rPr>
          <w:rFonts w:cs="宋体" w:hint="eastAsia"/>
          <w:color w:val="000000"/>
        </w:rPr>
        <w:t>（</w:t>
      </w:r>
      <w:r>
        <w:rPr>
          <w:color w:val="000000"/>
        </w:rPr>
        <w:t>7</w:t>
      </w:r>
      <w:r>
        <w:rPr>
          <w:rFonts w:cs="宋体" w:hint="eastAsia"/>
          <w:color w:val="000000"/>
        </w:rPr>
        <w:t>）制取</w:t>
      </w:r>
      <w:r>
        <w:rPr>
          <w:color w:val="000000"/>
        </w:rPr>
        <w:t>CO</w:t>
      </w:r>
      <w:r>
        <w:rPr>
          <w:color w:val="000000"/>
          <w:vertAlign w:val="subscript"/>
        </w:rPr>
        <w:t>2</w:t>
      </w:r>
      <w:r>
        <w:rPr>
          <w:rFonts w:cs="宋体" w:hint="eastAsia"/>
          <w:color w:val="000000"/>
        </w:rPr>
        <w:t>时不能用浓盐酸的原因是</w:t>
      </w:r>
      <w:r>
        <w:rPr>
          <w:color w:val="000000"/>
        </w:rPr>
        <w:t>________</w:t>
      </w:r>
      <w:r>
        <w:rPr>
          <w:rFonts w:cs="宋体" w:hint="eastAsia"/>
          <w:color w:val="000000"/>
        </w:rPr>
        <w:t>。</w:t>
      </w:r>
      <w:r>
        <w:rPr>
          <w:color w:val="000000"/>
        </w:rPr>
        <w:t xml:space="preserve">    </w:t>
      </w:r>
    </w:p>
    <w:p w:rsidR="0043519B">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）长颈漏斗；添加液体方便；</w:t>
      </w:r>
      <w:r>
        <w:rPr>
          <w:color w:val="000000"/>
        </w:rPr>
        <w:t>B</w:t>
      </w:r>
      <w:r>
        <w:rPr>
          <w:rFonts w:cs="宋体" w:hint="eastAsia"/>
          <w:color w:val="000000"/>
        </w:rPr>
        <w:t>；</w:t>
      </w:r>
      <w:r>
        <w:rPr>
          <w:color w:val="000000"/>
        </w:rPr>
        <w:t>C</w:t>
      </w:r>
      <w:r>
        <w:rPr>
          <w:rFonts w:cs="宋体" w:hint="eastAsia"/>
          <w:color w:val="000000"/>
        </w:rPr>
        <w:t>；</w:t>
      </w:r>
      <w:r>
        <w:rPr>
          <w:color w:val="000000"/>
        </w:rPr>
        <w:t>CaCO</w:t>
      </w:r>
      <w:r>
        <w:rPr>
          <w:color w:val="000000"/>
          <w:vertAlign w:val="subscript"/>
        </w:rPr>
        <w:t>3</w:t>
      </w:r>
      <w:r>
        <w:rPr>
          <w:color w:val="000000"/>
        </w:rPr>
        <w:t xml:space="preserve"> +2HCl=CaCl</w:t>
      </w:r>
      <w:r>
        <w:rPr>
          <w:color w:val="000000"/>
          <w:vertAlign w:val="subscript"/>
        </w:rPr>
        <w:t>2</w:t>
      </w:r>
      <w:r>
        <w:rPr>
          <w:color w:val="000000"/>
        </w:rPr>
        <w:t>+ H</w:t>
      </w:r>
      <w:r>
        <w:rPr>
          <w:color w:val="000000"/>
          <w:vertAlign w:val="subscript"/>
        </w:rPr>
        <w:t>2</w:t>
      </w:r>
      <w:r>
        <w:rPr>
          <w:color w:val="000000"/>
        </w:rPr>
        <w:t>o + CO</w:t>
      </w:r>
      <w:r>
        <w:rPr>
          <w:color w:val="000000"/>
          <w:vertAlign w:val="subscript"/>
        </w:rPr>
        <w:t>2</w:t>
      </w:r>
      <w:r>
        <w:rPr>
          <w:color w:val="000000"/>
        </w:rPr>
        <w:t>↑</w:t>
      </w:r>
      <w:r>
        <w:rPr>
          <w:rFonts w:cs="Times New Roman"/>
        </w:rPr>
        <w:br/>
      </w:r>
      <w:r>
        <w:rPr>
          <w:rFonts w:cs="宋体" w:hint="eastAsia"/>
          <w:color w:val="000000"/>
        </w:rPr>
        <w:t>（</w:t>
      </w:r>
      <w:r>
        <w:rPr>
          <w:color w:val="000000"/>
        </w:rPr>
        <w:t>2</w:t>
      </w:r>
      <w:r>
        <w:rPr>
          <w:rFonts w:cs="宋体" w:hint="eastAsia"/>
          <w:color w:val="000000"/>
        </w:rPr>
        <w:t>）红；</w:t>
      </w:r>
      <w:r>
        <w:rPr>
          <w:color w:val="000000"/>
        </w:rPr>
        <w:t>H</w:t>
      </w:r>
      <w:r>
        <w:rPr>
          <w:color w:val="000000"/>
          <w:vertAlign w:val="subscript"/>
        </w:rPr>
        <w:t>2</w:t>
      </w:r>
      <w:r>
        <w:rPr>
          <w:color w:val="000000"/>
        </w:rPr>
        <w:t>O + CO</w:t>
      </w:r>
      <w:r>
        <w:rPr>
          <w:color w:val="000000"/>
          <w:vertAlign w:val="subscript"/>
        </w:rPr>
        <w:t>2</w:t>
      </w:r>
      <w:r>
        <w:rPr>
          <w:color w:val="000000"/>
        </w:rPr>
        <w:t xml:space="preserve"> =H</w:t>
      </w:r>
      <w:r>
        <w:rPr>
          <w:color w:val="000000"/>
          <w:vertAlign w:val="subscript"/>
        </w:rPr>
        <w:t>2</w:t>
      </w:r>
      <w:r>
        <w:rPr>
          <w:color w:val="000000"/>
        </w:rPr>
        <w:t>CO</w:t>
      </w:r>
      <w:r>
        <w:rPr>
          <w:color w:val="000000"/>
          <w:vertAlign w:val="subscript"/>
        </w:rPr>
        <w:t>3</w:t>
      </w:r>
      <w:r>
        <w:rPr>
          <w:rFonts w:cs="Times New Roman"/>
        </w:rPr>
        <w:br/>
      </w:r>
      <w:r>
        <w:rPr>
          <w:rFonts w:cs="宋体" w:hint="eastAsia"/>
          <w:color w:val="000000"/>
        </w:rPr>
        <w:t>（</w:t>
      </w:r>
      <w:r>
        <w:rPr>
          <w:color w:val="000000"/>
        </w:rPr>
        <w:t>3</w:t>
      </w:r>
      <w:r>
        <w:rPr>
          <w:rFonts w:cs="宋体" w:hint="eastAsia"/>
          <w:color w:val="000000"/>
        </w:rPr>
        <w:t>）石灰水变浑浊；检验二氧化碳；</w:t>
      </w:r>
      <w:r>
        <w:rPr>
          <w:color w:val="000000"/>
        </w:rPr>
        <w:t>Ca(OH)</w:t>
      </w:r>
      <w:r>
        <w:rPr>
          <w:color w:val="000000"/>
          <w:vertAlign w:val="subscript"/>
        </w:rPr>
        <w:t>2</w:t>
      </w:r>
      <w:r>
        <w:rPr>
          <w:color w:val="000000"/>
        </w:rPr>
        <w:t xml:space="preserve"> +CO</w:t>
      </w:r>
      <w:r>
        <w:rPr>
          <w:color w:val="000000"/>
          <w:vertAlign w:val="subscript"/>
        </w:rPr>
        <w:t>2</w:t>
      </w:r>
      <w:r>
        <w:rPr>
          <w:color w:val="000000"/>
        </w:rPr>
        <w:t>=CaCO</w:t>
      </w:r>
      <w:r>
        <w:rPr>
          <w:color w:val="000000"/>
          <w:vertAlign w:val="subscript"/>
        </w:rPr>
        <w:t>3</w:t>
      </w:r>
      <w:r>
        <w:rPr>
          <w:color w:val="000000"/>
        </w:rPr>
        <w:t xml:space="preserve"> ↓+ H</w:t>
      </w:r>
      <w:r>
        <w:rPr>
          <w:color w:val="000000"/>
          <w:vertAlign w:val="subscript"/>
        </w:rPr>
        <w:t>2</w:t>
      </w:r>
      <w:r>
        <w:rPr>
          <w:color w:val="000000"/>
        </w:rPr>
        <w:t>O</w:t>
      </w:r>
      <w:r>
        <w:rPr>
          <w:rFonts w:cs="Times New Roman"/>
        </w:rPr>
        <w:br/>
      </w:r>
      <w:r>
        <w:rPr>
          <w:rFonts w:cs="宋体" w:hint="eastAsia"/>
          <w:color w:val="000000"/>
        </w:rPr>
        <w:t>（</w:t>
      </w:r>
      <w:r>
        <w:rPr>
          <w:color w:val="000000"/>
        </w:rPr>
        <w:t>4</w:t>
      </w:r>
      <w:r>
        <w:rPr>
          <w:rFonts w:cs="宋体" w:hint="eastAsia"/>
          <w:color w:val="000000"/>
        </w:rPr>
        <w:t>）低的蜡烛先灭，高的蜡烛后灭；密度比空气大；不燃烧，也不支持燃烧；灭火</w:t>
      </w:r>
      <w:r>
        <w:rPr>
          <w:rFonts w:cs="Times New Roman"/>
        </w:rPr>
        <w:br/>
      </w:r>
      <w:r>
        <w:rPr>
          <w:rFonts w:cs="宋体" w:hint="eastAsia"/>
          <w:color w:val="000000"/>
        </w:rPr>
        <w:t>（</w:t>
      </w:r>
      <w:r>
        <w:rPr>
          <w:color w:val="000000"/>
        </w:rPr>
        <w:t>5</w:t>
      </w:r>
      <w:r>
        <w:rPr>
          <w:rFonts w:cs="宋体" w:hint="eastAsia"/>
          <w:color w:val="000000"/>
        </w:rPr>
        <w:t>）</w:t>
      </w:r>
      <w:r>
        <w:rPr>
          <w:color w:val="000000"/>
        </w:rPr>
        <w:t>B</w:t>
      </w:r>
      <w:r>
        <w:rPr>
          <w:rFonts w:cs="宋体" w:hint="eastAsia"/>
          <w:color w:val="000000"/>
        </w:rPr>
        <w:t>；固体液体常温制气体</w:t>
      </w:r>
      <w:r>
        <w:rPr>
          <w:rFonts w:cs="Times New Roman"/>
        </w:rPr>
        <w:br/>
      </w:r>
      <w:r>
        <w:rPr>
          <w:rFonts w:cs="宋体" w:hint="eastAsia"/>
          <w:color w:val="000000"/>
        </w:rPr>
        <w:t>（</w:t>
      </w:r>
      <w:r>
        <w:rPr>
          <w:color w:val="000000"/>
        </w:rPr>
        <w:t>6</w:t>
      </w:r>
      <w:r>
        <w:rPr>
          <w:rFonts w:cs="宋体" w:hint="eastAsia"/>
          <w:color w:val="000000"/>
        </w:rPr>
        <w:t>）氧气；</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78" type="#_x0000_t75" alt=" " style="height:15pt;visibility:visible;width:31.5pt">
            <v:imagedata r:id="rId29" o:title=""/>
          </v:shape>
        </w:pict>
      </w:r>
      <w:r>
        <w:rPr>
          <w:rFonts w:cs="Times New Roman"/>
          <w:color w:val="000000"/>
        </w:rPr>
        <w:t> </w:t>
      </w:r>
      <w:r>
        <w:rPr>
          <w:color w:val="000000"/>
        </w:rPr>
        <w:t>2H</w:t>
      </w:r>
      <w:r>
        <w:rPr>
          <w:color w:val="000000"/>
          <w:vertAlign w:val="subscript"/>
        </w:rPr>
        <w:t>2</w:t>
      </w:r>
      <w:r>
        <w:rPr>
          <w:color w:val="000000"/>
        </w:rPr>
        <w:t>O+O</w:t>
      </w:r>
      <w:r>
        <w:rPr>
          <w:color w:val="000000"/>
          <w:vertAlign w:val="subscript"/>
        </w:rPr>
        <w:t>2</w:t>
      </w:r>
      <w:r>
        <w:rPr>
          <w:color w:val="000000"/>
        </w:rPr>
        <w:t>↑</w:t>
      </w:r>
      <w:r>
        <w:rPr>
          <w:rFonts w:cs="Times New Roman"/>
        </w:rPr>
        <w:br/>
      </w:r>
      <w:r>
        <w:rPr>
          <w:rFonts w:cs="宋体" w:hint="eastAsia"/>
          <w:color w:val="000000"/>
        </w:rPr>
        <w:t>（</w:t>
      </w:r>
      <w:r>
        <w:rPr>
          <w:color w:val="000000"/>
        </w:rPr>
        <w:t>7</w:t>
      </w:r>
      <w:r>
        <w:rPr>
          <w:rFonts w:cs="宋体" w:hint="eastAsia"/>
          <w:color w:val="000000"/>
        </w:rPr>
        <w:t>）挥发出</w:t>
      </w:r>
      <w:r>
        <w:rPr>
          <w:color w:val="000000"/>
        </w:rPr>
        <w:t>HCl</w:t>
      </w:r>
      <w:r>
        <w:rPr>
          <w:rFonts w:cs="宋体" w:hint="eastAsia"/>
          <w:color w:val="000000"/>
        </w:rPr>
        <w:t>使二氧化碳不纯</w:t>
      </w:r>
      <w:r>
        <w:rPr>
          <w:color w:val="000000"/>
        </w:rPr>
        <w:t xml:space="preserve">  </w:t>
      </w:r>
    </w:p>
    <w:p w:rsidR="0043519B">
      <w:pPr>
        <w:spacing w:after="0"/>
        <w:rPr>
          <w:rFonts w:cs="Times New Roman"/>
        </w:rPr>
      </w:pPr>
      <w:r>
        <w:rPr>
          <w:rFonts w:cs="宋体" w:hint="eastAsia"/>
          <w:color w:val="0000FF"/>
        </w:rPr>
        <w:t>【考点】</w:t>
      </w:r>
      <w:r>
        <w:rPr>
          <w:rFonts w:cs="宋体" w:hint="eastAsia"/>
          <w:color w:val="000000"/>
        </w:rPr>
        <w:t>气体反应装置的选取，二氧化碳的物理性质，二氧化碳的化学性质，二氧化碳的实验室制法</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仪器</w:t>
      </w:r>
      <w:r>
        <w:rPr>
          <w:color w:val="000000"/>
        </w:rPr>
        <w:t>a</w:t>
      </w:r>
      <w:r>
        <w:rPr>
          <w:rFonts w:cs="宋体" w:hint="eastAsia"/>
          <w:color w:val="000000"/>
        </w:rPr>
        <w:t>的名称是长颈漏斗；使用长颈漏斗可以随时添加液体试剂；实验室常用石灰石和稀盐酸反应制取</w:t>
      </w:r>
      <w:r>
        <w:rPr>
          <w:color w:val="000000"/>
        </w:rPr>
        <w:t>CO</w:t>
      </w:r>
      <w:r>
        <w:rPr>
          <w:color w:val="000000"/>
          <w:vertAlign w:val="subscript"/>
        </w:rPr>
        <w:t>2</w:t>
      </w:r>
      <w:r>
        <w:rPr>
          <w:color w:val="000000"/>
        </w:rPr>
        <w:t xml:space="preserve">  </w:t>
      </w:r>
      <w:r>
        <w:rPr>
          <w:rFonts w:cs="宋体" w:hint="eastAsia"/>
          <w:color w:val="000000"/>
        </w:rPr>
        <w:t>，</w:t>
      </w:r>
      <w:r>
        <w:rPr>
          <w:color w:val="000000"/>
        </w:rPr>
        <w:t xml:space="preserve"> </w:t>
      </w:r>
      <w:r>
        <w:rPr>
          <w:rFonts w:cs="宋体" w:hint="eastAsia"/>
          <w:color w:val="000000"/>
        </w:rPr>
        <w:t>应选择的发生装置是固液常温型</w:t>
      </w:r>
      <w:r>
        <w:rPr>
          <w:color w:val="000000"/>
        </w:rPr>
        <w:t>B</w:t>
      </w:r>
      <w:r>
        <w:rPr>
          <w:rFonts w:cs="宋体" w:hint="eastAsia"/>
          <w:color w:val="000000"/>
        </w:rPr>
        <w:t>，二氧化碳密度比空气大，能溶于水，只能用向上排空气法收集，收集装置是</w:t>
      </w:r>
      <w:r>
        <w:rPr>
          <w:color w:val="000000"/>
        </w:rPr>
        <w:t>C</w:t>
      </w:r>
      <w:r>
        <w:rPr>
          <w:rFonts w:cs="宋体" w:hint="eastAsia"/>
          <w:color w:val="000000"/>
        </w:rPr>
        <w:t>，实验室制取</w:t>
      </w:r>
      <w:r>
        <w:rPr>
          <w:color w:val="000000"/>
        </w:rPr>
        <w:t>CO</w:t>
      </w:r>
      <w:r>
        <w:rPr>
          <w:color w:val="000000"/>
          <w:vertAlign w:val="subscript"/>
        </w:rPr>
        <w:t>2</w:t>
      </w:r>
      <w:r>
        <w:rPr>
          <w:rFonts w:cs="宋体" w:hint="eastAsia"/>
          <w:color w:val="000000"/>
        </w:rPr>
        <w:t>的原理是用大理石或石灰石和稀盐酸反应，化学反应方程式为</w:t>
      </w:r>
      <w:r>
        <w:rPr>
          <w:color w:val="000000"/>
        </w:rPr>
        <w:t>CaCO</w:t>
      </w:r>
      <w:r>
        <w:rPr>
          <w:color w:val="000000"/>
          <w:vertAlign w:val="subscript"/>
        </w:rPr>
        <w:t>3</w:t>
      </w:r>
      <w:r>
        <w:rPr>
          <w:color w:val="000000"/>
        </w:rPr>
        <w:t xml:space="preserve"> +2HCl=CaCl</w:t>
      </w:r>
      <w:r>
        <w:rPr>
          <w:color w:val="000000"/>
          <w:vertAlign w:val="subscript"/>
        </w:rPr>
        <w:t>2</w:t>
      </w:r>
      <w:r>
        <w:rPr>
          <w:color w:val="000000"/>
        </w:rPr>
        <w:t>+ H</w:t>
      </w:r>
      <w:r>
        <w:rPr>
          <w:color w:val="000000"/>
          <w:vertAlign w:val="subscript"/>
        </w:rPr>
        <w:t>2</w:t>
      </w:r>
      <w:r>
        <w:rPr>
          <w:color w:val="000000"/>
        </w:rPr>
        <w:t>o + CO</w:t>
      </w:r>
      <w:r>
        <w:rPr>
          <w:color w:val="000000"/>
          <w:vertAlign w:val="subscript"/>
        </w:rPr>
        <w:t>2</w:t>
      </w:r>
      <w:r>
        <w:rPr>
          <w:color w:val="000000"/>
        </w:rPr>
        <w:t>↑</w:t>
      </w:r>
      <w:r>
        <w:rPr>
          <w:rFonts w:cs="宋体" w:hint="eastAsia"/>
          <w:color w:val="000000"/>
        </w:rPr>
        <w:t>；</w:t>
      </w:r>
      <w:r>
        <w:rPr>
          <w:color w:val="000000"/>
        </w:rPr>
        <w:t>(2)</w:t>
      </w:r>
      <w:r>
        <w:rPr>
          <w:rFonts w:cs="宋体" w:hint="eastAsia"/>
          <w:color w:val="000000"/>
        </w:rPr>
        <w:t>如果把</w:t>
      </w:r>
      <w:r>
        <w:rPr>
          <w:color w:val="000000"/>
        </w:rPr>
        <w:t>CO</w:t>
      </w:r>
      <w:r>
        <w:rPr>
          <w:color w:val="000000"/>
          <w:vertAlign w:val="subscript"/>
        </w:rPr>
        <w:t>2</w:t>
      </w:r>
      <w:r>
        <w:rPr>
          <w:rFonts w:cs="宋体" w:hint="eastAsia"/>
          <w:color w:val="000000"/>
        </w:rPr>
        <w:t>通入到紫色石蕊液中，二氧化碳和水反应生成碳酸，使紫色石蕊会变为</w:t>
      </w:r>
      <w:r>
        <w:rPr>
          <w:color w:val="000000"/>
        </w:rPr>
        <w:t xml:space="preserve"> </w:t>
      </w:r>
      <w:r>
        <w:rPr>
          <w:rFonts w:cs="宋体" w:hint="eastAsia"/>
          <w:color w:val="000000"/>
        </w:rPr>
        <w:t>红色，反应原理是</w:t>
      </w:r>
      <w:r>
        <w:rPr>
          <w:color w:val="000000"/>
        </w:rPr>
        <w:t>H</w:t>
      </w:r>
      <w:r>
        <w:rPr>
          <w:color w:val="000000"/>
          <w:vertAlign w:val="subscript"/>
        </w:rPr>
        <w:t>2</w:t>
      </w:r>
      <w:r>
        <w:rPr>
          <w:color w:val="000000"/>
        </w:rPr>
        <w:t>O + CO</w:t>
      </w:r>
      <w:r>
        <w:rPr>
          <w:color w:val="000000"/>
          <w:vertAlign w:val="subscript"/>
        </w:rPr>
        <w:t>2</w:t>
      </w:r>
      <w:r>
        <w:rPr>
          <w:color w:val="000000"/>
        </w:rPr>
        <w:t xml:space="preserve"> =H</w:t>
      </w:r>
      <w:r>
        <w:rPr>
          <w:color w:val="000000"/>
          <w:vertAlign w:val="subscript"/>
        </w:rPr>
        <w:t>2</w:t>
      </w:r>
      <w:r>
        <w:rPr>
          <w:color w:val="000000"/>
        </w:rPr>
        <w:t>CO</w:t>
      </w:r>
      <w:r>
        <w:rPr>
          <w:color w:val="000000"/>
          <w:vertAlign w:val="subscript"/>
        </w:rPr>
        <w:t>3</w:t>
      </w:r>
      <w:r>
        <w:rPr>
          <w:color w:val="000000"/>
        </w:rPr>
        <w:t xml:space="preserve"> </w:t>
      </w:r>
      <w:r>
        <w:rPr>
          <w:rFonts w:cs="宋体" w:hint="eastAsia"/>
          <w:color w:val="000000"/>
        </w:rPr>
        <w:t>；</w:t>
      </w:r>
      <w:r>
        <w:rPr>
          <w:color w:val="000000"/>
        </w:rPr>
        <w:t>(3)F</w:t>
      </w:r>
      <w:r>
        <w:rPr>
          <w:rFonts w:cs="宋体" w:hint="eastAsia"/>
          <w:color w:val="000000"/>
        </w:rPr>
        <w:t>中观察到的实验现象是</w:t>
      </w:r>
      <w:r>
        <w:rPr>
          <w:color w:val="000000"/>
        </w:rPr>
        <w:t xml:space="preserve"> </w:t>
      </w:r>
      <w:r>
        <w:rPr>
          <w:rFonts w:cs="宋体" w:hint="eastAsia"/>
          <w:color w:val="000000"/>
        </w:rPr>
        <w:t>澄清石灰水变浑浊；该反应的用途是验证二氧化碳；反应的化学方程式为</w:t>
      </w:r>
      <w:r>
        <w:rPr>
          <w:color w:val="000000"/>
        </w:rPr>
        <w:t xml:space="preserve"> Ca(OH)</w:t>
      </w:r>
      <w:r>
        <w:rPr>
          <w:color w:val="000000"/>
          <w:vertAlign w:val="subscript"/>
        </w:rPr>
        <w:t>2</w:t>
      </w:r>
      <w:r>
        <w:rPr>
          <w:color w:val="000000"/>
        </w:rPr>
        <w:t xml:space="preserve"> +CO</w:t>
      </w:r>
      <w:r>
        <w:rPr>
          <w:color w:val="000000"/>
          <w:vertAlign w:val="subscript"/>
        </w:rPr>
        <w:t>2</w:t>
      </w:r>
      <w:r>
        <w:rPr>
          <w:rFonts w:cs="Times New Roman"/>
          <w:color w:val="000000"/>
        </w:rPr>
        <w:t> </w:t>
      </w:r>
      <w:r>
        <w:rPr>
          <w:color w:val="000000"/>
        </w:rPr>
        <w:t xml:space="preserve"> =CaCO</w:t>
      </w:r>
      <w:r>
        <w:rPr>
          <w:color w:val="000000"/>
          <w:vertAlign w:val="subscript"/>
        </w:rPr>
        <w:t>3</w:t>
      </w:r>
      <w:r>
        <w:rPr>
          <w:color w:val="000000"/>
        </w:rPr>
        <w:t xml:space="preserve"> ↓+ H</w:t>
      </w:r>
      <w:r>
        <w:rPr>
          <w:color w:val="000000"/>
          <w:vertAlign w:val="subscript"/>
        </w:rPr>
        <w:t>2</w:t>
      </w:r>
      <w:r>
        <w:rPr>
          <w:color w:val="000000"/>
        </w:rPr>
        <w:t>O</w:t>
      </w:r>
      <w:r>
        <w:rPr>
          <w:rFonts w:cs="宋体" w:hint="eastAsia"/>
          <w:color w:val="000000"/>
        </w:rPr>
        <w:t>；</w:t>
      </w:r>
      <w:r>
        <w:rPr>
          <w:color w:val="000000"/>
        </w:rPr>
        <w:t>(4)G</w:t>
      </w:r>
      <w:r>
        <w:rPr>
          <w:rFonts w:cs="宋体" w:hint="eastAsia"/>
          <w:color w:val="000000"/>
        </w:rPr>
        <w:t>实验的现象是低的蜡烛先灭，高的蜡烛后灭，说明二氧化碳具有的物理性质是密度比空气大，化学性质是不燃烧，也不支持燃烧</w:t>
      </w:r>
      <w:r>
        <w:rPr>
          <w:color w:val="000000"/>
        </w:rPr>
        <w:t xml:space="preserve"> </w:t>
      </w:r>
      <w:r>
        <w:rPr>
          <w:rFonts w:cs="宋体" w:hint="eastAsia"/>
          <w:color w:val="000000"/>
        </w:rPr>
        <w:t>，故</w:t>
      </w:r>
      <w:r>
        <w:rPr>
          <w:color w:val="000000"/>
        </w:rPr>
        <w:t>CO</w:t>
      </w:r>
      <w:r>
        <w:rPr>
          <w:color w:val="000000"/>
          <w:vertAlign w:val="subscript"/>
        </w:rPr>
        <w:t>2</w:t>
      </w:r>
      <w:r>
        <w:rPr>
          <w:rFonts w:cs="宋体" w:hint="eastAsia"/>
          <w:color w:val="000000"/>
        </w:rPr>
        <w:t>可用于灭火；</w:t>
      </w:r>
      <w:r>
        <w:rPr>
          <w:color w:val="000000"/>
        </w:rPr>
        <w:t>(5)</w:t>
      </w:r>
      <w:r>
        <w:rPr>
          <w:rFonts w:cs="宋体" w:hint="eastAsia"/>
          <w:color w:val="000000"/>
        </w:rPr>
        <w:t>验室可用硫化亚铁</w:t>
      </w:r>
      <w:r>
        <w:rPr>
          <w:color w:val="000000"/>
        </w:rPr>
        <w:t>(FeS)</w:t>
      </w:r>
      <w:r>
        <w:rPr>
          <w:rFonts w:cs="宋体" w:hint="eastAsia"/>
          <w:color w:val="000000"/>
        </w:rPr>
        <w:t>固体和稀硫酸反应制得，反应物是固体和液体，反应不需要加热，应该选用固液常温型发生装置</w:t>
      </w:r>
      <w:r>
        <w:rPr>
          <w:color w:val="000000"/>
        </w:rPr>
        <w:t>B</w:t>
      </w:r>
      <w:r>
        <w:rPr>
          <w:rFonts w:cs="宋体" w:hint="eastAsia"/>
          <w:color w:val="000000"/>
        </w:rPr>
        <w:t>，</w:t>
      </w:r>
      <w:r>
        <w:rPr>
          <w:color w:val="000000"/>
        </w:rPr>
        <w:t xml:space="preserve"> (6)B</w:t>
      </w:r>
      <w:r>
        <w:rPr>
          <w:rFonts w:cs="宋体" w:hint="eastAsia"/>
          <w:color w:val="000000"/>
        </w:rPr>
        <w:t>装置除了能实验室制取</w:t>
      </w:r>
      <w:r>
        <w:rPr>
          <w:color w:val="000000"/>
        </w:rPr>
        <w:t>CO</w:t>
      </w:r>
      <w:r>
        <w:rPr>
          <w:color w:val="000000"/>
          <w:vertAlign w:val="subscript"/>
        </w:rPr>
        <w:t>2</w:t>
      </w:r>
      <w:r>
        <w:rPr>
          <w:rFonts w:cs="宋体" w:hint="eastAsia"/>
          <w:color w:val="000000"/>
        </w:rPr>
        <w:t>外，还能用于过氧化氢法制取氧气，反应方程式为</w:t>
      </w:r>
      <w:r>
        <w:rPr>
          <w:rFonts w:cs="Times New Roman"/>
          <w:color w:val="000000"/>
        </w:rPr>
        <w:t> </w:t>
      </w:r>
      <w:r>
        <w:rPr>
          <w:color w:val="000000"/>
        </w:rPr>
        <w:t xml:space="preserve"> 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79" type="#_x0000_t75" alt=" " style="height:15pt;visibility:visible;width:31.5pt">
            <v:imagedata r:id="rId29" o:title=""/>
          </v:shape>
        </w:pict>
      </w:r>
      <w:r>
        <w:rPr>
          <w:rFonts w:cs="Times New Roman"/>
          <w:color w:val="000000"/>
        </w:rPr>
        <w:t> </w: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color w:val="000000"/>
        </w:rPr>
        <w:t>(7)</w:t>
      </w:r>
      <w:r>
        <w:rPr>
          <w:rFonts w:cs="宋体" w:hint="eastAsia"/>
          <w:color w:val="000000"/>
        </w:rPr>
        <w:t>制取</w:t>
      </w:r>
      <w:r>
        <w:rPr>
          <w:color w:val="000000"/>
        </w:rPr>
        <w:t>CO</w:t>
      </w:r>
      <w:r>
        <w:rPr>
          <w:color w:val="000000"/>
          <w:vertAlign w:val="subscript"/>
        </w:rPr>
        <w:t>2</w:t>
      </w:r>
      <w:r>
        <w:rPr>
          <w:rFonts w:cs="宋体" w:hint="eastAsia"/>
          <w:color w:val="000000"/>
        </w:rPr>
        <w:t>时不能用浓盐酸的原因是浓盐酸挥发出</w:t>
      </w:r>
      <w:r>
        <w:rPr>
          <w:color w:val="000000"/>
        </w:rPr>
        <w:t>HCl</w:t>
      </w:r>
      <w:r>
        <w:rPr>
          <w:rFonts w:cs="宋体" w:hint="eastAsia"/>
          <w:color w:val="000000"/>
        </w:rPr>
        <w:t>使二氧化碳不纯。【分析】根据二氧化碳的实验室制取原理分析；根据二氧化碳能与水反应生成碳酸分析；根据二氧化碳能与氢氧化钙反应分析；根据选择气体发生装置要看反应物状态及反应条件分析。</w:t>
      </w:r>
    </w:p>
    <w:p w:rsidR="0043519B">
      <w:pPr>
        <w:rPr>
          <w:rFonts w:cs="Times New Roman"/>
        </w:rPr>
      </w:pPr>
      <w:r>
        <w:rPr>
          <w:rFonts w:cs="宋体" w:hint="eastAsia"/>
          <w:b/>
          <w:bCs/>
          <w:sz w:val="24"/>
          <w:szCs w:val="24"/>
        </w:rPr>
        <w:t>四、计算题</w:t>
      </w:r>
    </w:p>
    <w:p w:rsidR="0043519B">
      <w:pPr>
        <w:spacing w:after="0"/>
        <w:rPr>
          <w:rFonts w:cs="Times New Roman"/>
        </w:rPr>
      </w:pPr>
      <w:r>
        <w:rPr>
          <w:color w:val="000000"/>
        </w:rPr>
        <w:t>19.</w:t>
      </w:r>
      <w:r>
        <w:rPr>
          <w:rFonts w:cs="宋体" w:hint="eastAsia"/>
          <w:color w:val="000000"/>
        </w:rPr>
        <w:t>用</w:t>
      </w:r>
      <w:r>
        <w:rPr>
          <w:color w:val="000000"/>
        </w:rPr>
        <w:t>1.2</w:t>
      </w:r>
      <w:r>
        <w:rPr>
          <w:rFonts w:cs="宋体" w:hint="eastAsia"/>
          <w:color w:val="000000"/>
        </w:rPr>
        <w:t>克木炭完全燃烧能产生多少克</w:t>
      </w:r>
      <w:r>
        <w:rPr>
          <w:color w:val="000000"/>
        </w:rPr>
        <w:t>CO</w:t>
      </w:r>
      <w:r>
        <w:rPr>
          <w:color w:val="000000"/>
          <w:vertAlign w:val="subscript"/>
        </w:rPr>
        <w:t>2</w:t>
      </w:r>
      <w:r>
        <w:rPr>
          <w:rFonts w:cs="宋体" w:hint="eastAsia"/>
          <w:color w:val="000000"/>
        </w:rPr>
        <w:t>气体。</w:t>
      </w:r>
      <w:r>
        <w:rPr>
          <w:color w:val="000000"/>
        </w:rPr>
        <w:t xml:space="preserve">    </w:t>
      </w:r>
    </w:p>
    <w:p w:rsidR="0043519B">
      <w:pPr>
        <w:spacing w:after="0"/>
        <w:rPr>
          <w:rFonts w:cs="Times New Roman"/>
        </w:rPr>
      </w:pPr>
      <w:r>
        <w:rPr>
          <w:rFonts w:cs="宋体" w:hint="eastAsia"/>
          <w:color w:val="0000FF"/>
        </w:rPr>
        <w:t>【答案】</w:t>
      </w:r>
      <w:r>
        <w:rPr>
          <w:rFonts w:cs="宋体" w:hint="eastAsia"/>
          <w:color w:val="000000"/>
        </w:rPr>
        <w:t>解：用</w:t>
      </w:r>
      <w:r>
        <w:rPr>
          <w:color w:val="000000"/>
        </w:rPr>
        <w:t>1.2</w:t>
      </w:r>
      <w:r>
        <w:rPr>
          <w:rFonts w:cs="宋体" w:hint="eastAsia"/>
          <w:color w:val="000000"/>
        </w:rPr>
        <w:t>克木炭完全燃烧能产生</w:t>
      </w:r>
      <w:r>
        <w:rPr>
          <w:color w:val="000000"/>
        </w:rPr>
        <w:t>CO</w:t>
      </w:r>
      <w:r>
        <w:rPr>
          <w:color w:val="000000"/>
          <w:vertAlign w:val="subscript"/>
        </w:rPr>
        <w:t>2</w:t>
      </w:r>
      <w:r>
        <w:rPr>
          <w:rFonts w:cs="宋体" w:hint="eastAsia"/>
          <w:color w:val="000000"/>
        </w:rPr>
        <w:t>气体的质量为</w:t>
      </w:r>
      <w:r>
        <w:rPr>
          <w:color w:val="000000"/>
        </w:rPr>
        <w:t>x</w:t>
      </w:r>
    </w:p>
    <w:tbl>
      <w:tblPr>
        <w:tblW w:w="0" w:type="auto"/>
        <w:tblInd w:w="-106" w:type="dxa"/>
        <w:tblLook w:val="00A0"/>
      </w:tblPr>
      <w:tblGrid>
        <w:gridCol w:w="733"/>
        <w:gridCol w:w="505"/>
      </w:tblGrid>
      <w:tr>
        <w:tblPrEx>
          <w:tblW w:w="0" w:type="auto"/>
          <w:tblInd w:w="-106" w:type="dxa"/>
          <w:tblLook w:val="00A0"/>
        </w:tblPrEx>
        <w:tc>
          <w:tcPr>
            <w:tcW w:w="733" w:type="dxa"/>
            <w:tcMar>
              <w:top w:w="15" w:type="dxa"/>
              <w:left w:w="15" w:type="dxa"/>
              <w:bottom w:w="15" w:type="dxa"/>
              <w:right w:w="15" w:type="dxa"/>
            </w:tcMar>
          </w:tcPr>
          <w:p w:rsidR="0043519B">
            <w:pPr>
              <w:spacing w:after="0"/>
              <w:rPr>
                <w:rFonts w:cs="Times New Roman"/>
              </w:rPr>
            </w:pPr>
            <w:r>
              <w:rPr>
                <w:color w:val="000000"/>
              </w:rPr>
              <w:t>C+O</w:t>
            </w:r>
            <w:r>
              <w:rPr>
                <w:color w:val="000000"/>
                <w:vertAlign w:val="subscript"/>
              </w:rPr>
              <w:t>2</w:t>
            </w:r>
            <w:r>
              <w:rPr>
                <w:color w:val="000000"/>
              </w:rPr>
              <w:t xml:space="preserve"> </w:t>
            </w:r>
            <w:r>
              <w:rPr>
                <w:rFonts w:cs="Times New Roman"/>
                <w:noProof/>
                <w:lang w:eastAsia="zh-CN"/>
              </w:rPr>
              <w:pict>
                <v:shape id="_x0000_i1080" type="#_x0000_t75" alt=" " style="height:15pt;visibility:visible;width:28.5pt">
                  <v:imagedata r:id="rId30" o:title=""/>
                </v:shape>
              </w:pict>
            </w:r>
          </w:p>
        </w:tc>
        <w:tc>
          <w:tcPr>
            <w:tcW w:w="505" w:type="dxa"/>
            <w:tcMar>
              <w:top w:w="15" w:type="dxa"/>
              <w:left w:w="15" w:type="dxa"/>
              <w:bottom w:w="15" w:type="dxa"/>
              <w:right w:w="15" w:type="dxa"/>
            </w:tcMar>
          </w:tcPr>
          <w:p w:rsidR="0043519B">
            <w:pPr>
              <w:spacing w:after="0"/>
              <w:rPr>
                <w:rFonts w:cs="Times New Roman"/>
              </w:rPr>
            </w:pPr>
            <w:r>
              <w:rPr>
                <w:color w:val="000000"/>
              </w:rPr>
              <w:t>CO</w:t>
            </w:r>
            <w:r>
              <w:rPr>
                <w:color w:val="000000"/>
                <w:vertAlign w:val="subscript"/>
              </w:rPr>
              <w:t>2</w:t>
            </w:r>
          </w:p>
        </w:tc>
      </w:tr>
      <w:tr>
        <w:tblPrEx>
          <w:tblW w:w="0" w:type="auto"/>
          <w:tblInd w:w="-106" w:type="dxa"/>
          <w:tblLook w:val="00A0"/>
        </w:tblPrEx>
        <w:tc>
          <w:tcPr>
            <w:tcW w:w="733" w:type="dxa"/>
            <w:tcMar>
              <w:top w:w="15" w:type="dxa"/>
              <w:left w:w="15" w:type="dxa"/>
              <w:bottom w:w="15" w:type="dxa"/>
              <w:right w:w="15" w:type="dxa"/>
            </w:tcMar>
          </w:tcPr>
          <w:p w:rsidR="0043519B">
            <w:pPr>
              <w:spacing w:after="0"/>
              <w:rPr>
                <w:rFonts w:cs="Times New Roman"/>
              </w:rPr>
            </w:pPr>
            <w:r>
              <w:rPr>
                <w:color w:val="000000"/>
              </w:rPr>
              <w:t>12</w:t>
            </w:r>
          </w:p>
        </w:tc>
        <w:tc>
          <w:tcPr>
            <w:tcW w:w="505" w:type="dxa"/>
            <w:tcMar>
              <w:top w:w="15" w:type="dxa"/>
              <w:left w:w="15" w:type="dxa"/>
              <w:bottom w:w="15" w:type="dxa"/>
              <w:right w:w="15" w:type="dxa"/>
            </w:tcMar>
          </w:tcPr>
          <w:p w:rsidR="0043519B">
            <w:pPr>
              <w:spacing w:after="0"/>
              <w:rPr>
                <w:rFonts w:cs="Times New Roman"/>
              </w:rPr>
            </w:pPr>
            <w:r>
              <w:rPr>
                <w:color w:val="000000"/>
              </w:rPr>
              <w:t>44</w:t>
            </w:r>
          </w:p>
        </w:tc>
      </w:tr>
      <w:tr>
        <w:tblPrEx>
          <w:tblW w:w="0" w:type="auto"/>
          <w:tblInd w:w="-106" w:type="dxa"/>
          <w:tblLook w:val="00A0"/>
        </w:tblPrEx>
        <w:tc>
          <w:tcPr>
            <w:tcW w:w="733" w:type="dxa"/>
            <w:tcMar>
              <w:top w:w="15" w:type="dxa"/>
              <w:left w:w="15" w:type="dxa"/>
              <w:bottom w:w="15" w:type="dxa"/>
              <w:right w:w="15" w:type="dxa"/>
            </w:tcMar>
          </w:tcPr>
          <w:p w:rsidR="0043519B">
            <w:pPr>
              <w:spacing w:after="0"/>
              <w:rPr>
                <w:rFonts w:cs="Times New Roman"/>
              </w:rPr>
            </w:pPr>
            <w:r>
              <w:rPr>
                <w:color w:val="000000"/>
              </w:rPr>
              <w:t>1.2g</w:t>
            </w:r>
          </w:p>
        </w:tc>
        <w:tc>
          <w:tcPr>
            <w:tcW w:w="505" w:type="dxa"/>
            <w:tcMar>
              <w:top w:w="15" w:type="dxa"/>
              <w:left w:w="15" w:type="dxa"/>
              <w:bottom w:w="15" w:type="dxa"/>
              <w:right w:w="15" w:type="dxa"/>
            </w:tcMar>
          </w:tcPr>
          <w:p w:rsidR="0043519B">
            <w:pPr>
              <w:spacing w:after="0"/>
              <w:rPr>
                <w:rFonts w:cs="Times New Roman"/>
              </w:rPr>
            </w:pPr>
            <w:r>
              <w:rPr>
                <w:color w:val="000000"/>
              </w:rPr>
              <w:t>x</w:t>
            </w:r>
          </w:p>
        </w:tc>
      </w:tr>
    </w:tbl>
    <w:p w:rsidR="0043519B">
      <w:pPr>
        <w:spacing w:after="0"/>
        <w:rPr>
          <w:rFonts w:cs="Times New Roman"/>
        </w:rPr>
      </w:pPr>
      <w:r>
        <w:rPr>
          <w:color w:val="000000"/>
        </w:rPr>
        <w:t>12/1.2g=44/x      </w:t>
      </w:r>
      <w:r>
        <w:rPr>
          <w:rFonts w:cs="Times New Roman"/>
        </w:rPr>
        <w:br/>
      </w:r>
      <w:r>
        <w:rPr>
          <w:rFonts w:cs="Times New Roman"/>
          <w:color w:val="000000"/>
        </w:rPr>
        <w:t> </w:t>
      </w:r>
      <w:r>
        <w:rPr>
          <w:color w:val="000000"/>
        </w:rPr>
        <w:t>x=4.4g</w:t>
      </w:r>
      <w:r>
        <w:rPr>
          <w:rFonts w:cs="Times New Roman"/>
        </w:rPr>
        <w:br/>
      </w:r>
      <w:r>
        <w:rPr>
          <w:rFonts w:cs="宋体" w:hint="eastAsia"/>
          <w:color w:val="000000"/>
        </w:rPr>
        <w:t>答：能生成</w:t>
      </w:r>
      <w:r>
        <w:rPr>
          <w:color w:val="000000"/>
        </w:rPr>
        <w:t>4.4gCO</w:t>
      </w:r>
      <w:r>
        <w:rPr>
          <w:color w:val="000000"/>
          <w:vertAlign w:val="subscript"/>
        </w:rPr>
        <w:t>2</w:t>
      </w:r>
      <w:r>
        <w:rPr>
          <w:rFonts w:cs="宋体" w:hint="eastAsia"/>
          <w:color w:val="000000"/>
        </w:rPr>
        <w:t>气体</w:t>
      </w:r>
      <w:r>
        <w:rPr>
          <w:color w:val="000000"/>
        </w:rPr>
        <w:t xml:space="preserve">  </w:t>
      </w:r>
    </w:p>
    <w:p w:rsidR="0043519B">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43519B">
      <w:pPr>
        <w:spacing w:after="0"/>
        <w:rPr>
          <w:rFonts w:cs="Times New Roman"/>
        </w:rPr>
      </w:pPr>
      <w:r>
        <w:rPr>
          <w:rFonts w:cs="宋体" w:hint="eastAsia"/>
          <w:color w:val="0000FF"/>
        </w:rPr>
        <w:t>【解析】</w:t>
      </w:r>
      <w:r>
        <w:rPr>
          <w:rFonts w:cs="宋体" w:hint="eastAsia"/>
          <w:color w:val="000000"/>
        </w:rPr>
        <w:t>【分析】根据化学方程式计算分析，利用方程式进行计算时，要先写出有关反应方程式，根据方程式量的关系找出相关物质的相对质量比，再从题中找出已知物质的质量，利用相对质量比与实际质量比相等利出比例式求解。</w:t>
      </w:r>
    </w:p>
    <w:sectPr w:rsidSect="004D3A23">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2F963B0A"/>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8607FDA"/>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4"/>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3A23"/>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D3A23"/>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4D3A23"/>
    <w:rPr>
      <w:sz w:val="18"/>
      <w:szCs w:val="18"/>
    </w:rPr>
  </w:style>
  <w:style w:type="paragraph" w:styleId="Footer">
    <w:name w:val="footer"/>
    <w:basedOn w:val="Normal"/>
    <w:link w:val="FooterChar"/>
    <w:uiPriority w:val="99"/>
    <w:rsid w:val="004D3A23"/>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4D3A23"/>
    <w:rPr>
      <w:sz w:val="18"/>
      <w:szCs w:val="18"/>
    </w:rPr>
  </w:style>
  <w:style w:type="paragraph" w:styleId="Header">
    <w:name w:val="header"/>
    <w:basedOn w:val="Normal"/>
    <w:link w:val="HeaderChar"/>
    <w:uiPriority w:val="99"/>
    <w:rsid w:val="004D3A23"/>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4D3A23"/>
    <w:rPr>
      <w:sz w:val="18"/>
      <w:szCs w:val="18"/>
    </w:rPr>
  </w:style>
  <w:style w:type="paragraph" w:customStyle="1" w:styleId="1">
    <w:name w:val="正文1"/>
    <w:uiPriority w:val="99"/>
    <w:rsid w:val="004D3A23"/>
    <w:pPr>
      <w:jc w:val="both"/>
    </w:pPr>
    <w:rPr>
      <w:szCs w:val="21"/>
    </w:rPr>
  </w:style>
  <w:style w:type="character" w:customStyle="1" w:styleId="15">
    <w:name w:val="15"/>
    <w:uiPriority w:val="99"/>
    <w:rsid w:val="004D3A23"/>
    <w:rPr>
      <w:rFonts w:ascii="Times New Roman" w:hAnsi="Times New Roman" w:cs="Times New Roman"/>
      <w:color w:val="0000FF"/>
      <w:u w:val="single"/>
    </w:rPr>
  </w:style>
  <w:style w:type="paragraph" w:customStyle="1" w:styleId="Normal1">
    <w:name w:val="Normal1"/>
    <w:uiPriority w:val="99"/>
    <w:rsid w:val="004D3A23"/>
    <w:pPr>
      <w:jc w:val="both"/>
    </w:pPr>
    <w:rPr>
      <w:szCs w:val="21"/>
    </w:rPr>
  </w:style>
  <w:style w:type="character" w:customStyle="1" w:styleId="DefaultParagraphFontPHPDOCX">
    <w:name w:val="Default Paragraph Font PHPDOCX"/>
    <w:uiPriority w:val="99"/>
    <w:semiHidden/>
    <w:rsid w:val="004D3A23"/>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4D3A23"/>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4510</Words>
  <Characters>4962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2018-10-25T13:42:00Z</dcterms:modified>
</cp:coreProperties>
</file>