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6E6483">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823pt;margin-top:825pt;mso-position-horizontal-relative:page;mso-position-vertical-relative:top-margin-area;position:absolute;width:22pt;z-index:251658240">
            <v:imagedata r:id="rId4" o:title=""/>
          </v:shape>
        </w:pict>
      </w:r>
    </w:p>
    <w:p w:rsidR="006E6483">
      <w:pPr>
        <w:jc w:val="center"/>
        <w:rPr>
          <w:rFonts w:cs="Times New Roman"/>
        </w:rPr>
      </w:pPr>
      <w:r>
        <w:rPr>
          <w:rFonts w:cs="宋体" w:hint="eastAsia"/>
          <w:b/>
          <w:bCs/>
          <w:sz w:val="28"/>
          <w:szCs w:val="28"/>
        </w:rPr>
        <w:t>吉林省长春外国语学校</w:t>
      </w:r>
      <w:r>
        <w:rPr>
          <w:b/>
          <w:bCs/>
          <w:sz w:val="28"/>
          <w:szCs w:val="28"/>
        </w:rPr>
        <w:t>2018-2019</w:t>
      </w:r>
      <w:r>
        <w:rPr>
          <w:rFonts w:cs="宋体" w:hint="eastAsia"/>
          <w:b/>
          <w:bCs/>
          <w:sz w:val="28"/>
          <w:szCs w:val="28"/>
        </w:rPr>
        <w:t>学年九年级上学期化学第一次月考试卷</w:t>
      </w:r>
    </w:p>
    <w:p w:rsidR="006E6483">
      <w:pPr>
        <w:rPr>
          <w:rFonts w:cs="Times New Roman"/>
        </w:rPr>
      </w:pPr>
      <w:r>
        <w:rPr>
          <w:rFonts w:cs="宋体" w:hint="eastAsia"/>
          <w:b/>
          <w:bCs/>
          <w:sz w:val="24"/>
          <w:szCs w:val="24"/>
        </w:rPr>
        <w:t>一、单选题</w:t>
      </w:r>
    </w:p>
    <w:p w:rsidR="006E6483">
      <w:pPr>
        <w:spacing w:after="0"/>
        <w:rPr>
          <w:rFonts w:cs="Times New Roman"/>
        </w:rPr>
      </w:pPr>
      <w:r>
        <w:rPr>
          <w:color w:val="000000"/>
        </w:rPr>
        <w:t>1.</w:t>
      </w:r>
      <w:r>
        <w:rPr>
          <w:rFonts w:cs="宋体" w:hint="eastAsia"/>
          <w:color w:val="000000"/>
        </w:rPr>
        <w:t>空气成分中，体积分数最大的气体是</w:t>
      </w:r>
      <w:r>
        <w:rPr>
          <w:color w:val="000000"/>
        </w:rPr>
        <w:t xml:space="preserve"> </w:t>
      </w:r>
      <w:r>
        <w:rPr>
          <w:rFonts w:cs="宋体" w:hint="eastAsia"/>
          <w:color w:val="000000"/>
        </w:rPr>
        <w:t>（</w:t>
      </w:r>
      <w:r>
        <w:rPr>
          <w:rFonts w:cs="Times New Roman"/>
          <w:color w:val="000000"/>
        </w:rPr>
        <w:t>   </w:t>
      </w:r>
      <w:r>
        <w:rPr>
          <w:color w:val="000000"/>
        </w:rPr>
        <w:t xml:space="preserve"> </w:t>
      </w:r>
      <w:r>
        <w:rPr>
          <w:rFonts w:cs="宋体" w:hint="eastAsia"/>
          <w:color w:val="000000"/>
        </w:rPr>
        <w:t>）</w:t>
      </w:r>
      <w:r>
        <w:rPr>
          <w:color w:val="000000"/>
        </w:rPr>
        <w:t xml:space="preserve">            </w:t>
      </w:r>
    </w:p>
    <w:p w:rsidR="006E6483">
      <w:pPr>
        <w:spacing w:after="0"/>
        <w:ind w:left="150"/>
        <w:rPr>
          <w:rFonts w:cs="Times New Roman"/>
        </w:rPr>
      </w:pPr>
      <w:r>
        <w:rPr>
          <w:color w:val="000000"/>
        </w:rPr>
        <w:t>A. </w:t>
      </w:r>
      <w:r>
        <w:rPr>
          <w:rFonts w:cs="宋体" w:hint="eastAsia"/>
          <w:color w:val="000000"/>
        </w:rPr>
        <w:t>氮气</w:t>
      </w:r>
      <w:r>
        <w:rPr>
          <w:rFonts w:cs="Times New Roman"/>
          <w:color w:val="000000"/>
        </w:rPr>
        <w:t>                                </w:t>
      </w:r>
      <w:r>
        <w:rPr>
          <w:rFonts w:cs="Times New Roman"/>
          <w:noProof/>
          <w:lang w:eastAsia="zh-CN"/>
        </w:rPr>
        <w:pict>
          <v:shape id="_x0000_i1026" type="#_x0000_t75" alt=" " style="height:3pt;visibility:visible;width:1.5pt">
            <v:imagedata r:id="rId5" o:title=""/>
          </v:shape>
        </w:pict>
      </w:r>
      <w:r>
        <w:rPr>
          <w:color w:val="000000"/>
        </w:rPr>
        <w:t>B. </w:t>
      </w:r>
      <w:r>
        <w:rPr>
          <w:rFonts w:cs="宋体" w:hint="eastAsia"/>
          <w:color w:val="000000"/>
        </w:rPr>
        <w:t>氧气</w:t>
      </w:r>
      <w:r>
        <w:rPr>
          <w:rFonts w:cs="Times New Roman"/>
          <w:color w:val="000000"/>
        </w:rPr>
        <w:t>                                </w:t>
      </w:r>
      <w:r>
        <w:rPr>
          <w:rFonts w:cs="Times New Roman"/>
          <w:noProof/>
          <w:lang w:eastAsia="zh-CN"/>
        </w:rPr>
        <w:pict>
          <v:shape id="_x0000_i1027" type="#_x0000_t75" alt=" " style="height:3pt;visibility:visible;width:1.5pt">
            <v:imagedata r:id="rId5" o:title=""/>
          </v:shape>
        </w:pict>
      </w:r>
      <w:r>
        <w:rPr>
          <w:color w:val="000000"/>
        </w:rPr>
        <w:t>C. </w:t>
      </w:r>
      <w:r>
        <w:rPr>
          <w:rFonts w:cs="宋体" w:hint="eastAsia"/>
          <w:color w:val="000000"/>
        </w:rPr>
        <w:t>稀有气体</w:t>
      </w:r>
      <w:r>
        <w:rPr>
          <w:rFonts w:cs="Times New Roman"/>
          <w:color w:val="000000"/>
        </w:rPr>
        <w:t>                                </w:t>
      </w:r>
      <w:r>
        <w:rPr>
          <w:rFonts w:cs="Times New Roman"/>
          <w:noProof/>
          <w:lang w:eastAsia="zh-CN"/>
        </w:rPr>
        <w:pict>
          <v:shape id="_x0000_i1028" type="#_x0000_t75" alt=" " style="height:3pt;visibility:visible;width:1.5pt">
            <v:imagedata r:id="rId5" o:title=""/>
          </v:shape>
        </w:pict>
      </w:r>
      <w:r>
        <w:rPr>
          <w:color w:val="000000"/>
        </w:rPr>
        <w:t>D. </w:t>
      </w:r>
      <w:r>
        <w:rPr>
          <w:rFonts w:cs="宋体" w:hint="eastAsia"/>
          <w:color w:val="000000"/>
        </w:rPr>
        <w:t>二氧化碳</w:t>
      </w:r>
    </w:p>
    <w:p w:rsidR="006E6483">
      <w:pPr>
        <w:spacing w:after="0"/>
        <w:rPr>
          <w:rFonts w:cs="Times New Roman"/>
        </w:rPr>
      </w:pPr>
      <w:r>
        <w:rPr>
          <w:rFonts w:cs="宋体" w:hint="eastAsia"/>
          <w:color w:val="0000FF"/>
        </w:rPr>
        <w:t>【答案】</w:t>
      </w:r>
      <w:r>
        <w:rPr>
          <w:color w:val="000000"/>
        </w:rPr>
        <w:t xml:space="preserve">A  </w:t>
      </w:r>
    </w:p>
    <w:p w:rsidR="006E6483">
      <w:pPr>
        <w:spacing w:after="0"/>
        <w:rPr>
          <w:rFonts w:cs="Times New Roman"/>
        </w:rPr>
      </w:pPr>
      <w:r>
        <w:rPr>
          <w:rFonts w:cs="宋体" w:hint="eastAsia"/>
          <w:color w:val="0000FF"/>
        </w:rPr>
        <w:t>【考点】</w:t>
      </w:r>
      <w:r>
        <w:rPr>
          <w:rFonts w:cs="宋体" w:hint="eastAsia"/>
          <w:color w:val="000000"/>
        </w:rPr>
        <w:t>空气的组成</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、氮气在空气中的体积含量是</w:t>
      </w:r>
      <w:r>
        <w:rPr>
          <w:color w:val="000000"/>
        </w:rPr>
        <w:t>78%</w:t>
      </w:r>
      <w:r>
        <w:rPr>
          <w:rFonts w:cs="宋体" w:hint="eastAsia"/>
          <w:color w:val="000000"/>
        </w:rPr>
        <w:t>，符合题意；</w:t>
      </w:r>
      <w:r>
        <w:rPr>
          <w:rFonts w:cs="Times New Roman"/>
        </w:rPr>
        <w:br/>
      </w:r>
      <w:r>
        <w:rPr>
          <w:color w:val="000000"/>
        </w:rPr>
        <w:t>B</w:t>
      </w:r>
      <w:r>
        <w:rPr>
          <w:rFonts w:cs="宋体" w:hint="eastAsia"/>
          <w:color w:val="000000"/>
        </w:rPr>
        <w:t>、氧气在空气中的体积含量是</w:t>
      </w:r>
      <w:r>
        <w:rPr>
          <w:color w:val="000000"/>
        </w:rPr>
        <w:t>21%</w:t>
      </w:r>
      <w:r>
        <w:rPr>
          <w:rFonts w:cs="宋体" w:hint="eastAsia"/>
          <w:color w:val="000000"/>
        </w:rPr>
        <w:t>，不符合题意；</w:t>
      </w:r>
      <w:r>
        <w:rPr>
          <w:rFonts w:cs="Times New Roman"/>
        </w:rPr>
        <w:br/>
      </w:r>
      <w:r>
        <w:rPr>
          <w:color w:val="000000"/>
        </w:rPr>
        <w:t>C</w:t>
      </w:r>
      <w:r>
        <w:rPr>
          <w:rFonts w:cs="宋体" w:hint="eastAsia"/>
          <w:color w:val="000000"/>
        </w:rPr>
        <w:t>、稀有气体在空气中的体积含量是</w:t>
      </w:r>
      <w:r>
        <w:rPr>
          <w:color w:val="000000"/>
        </w:rPr>
        <w:t>0.94%</w:t>
      </w:r>
      <w:r>
        <w:rPr>
          <w:rFonts w:cs="宋体" w:hint="eastAsia"/>
          <w:color w:val="000000"/>
        </w:rPr>
        <w:t>，不符合题意；</w:t>
      </w:r>
      <w:r>
        <w:rPr>
          <w:rFonts w:cs="Times New Roman"/>
        </w:rPr>
        <w:br/>
      </w:r>
      <w:r>
        <w:rPr>
          <w:color w:val="000000"/>
        </w:rPr>
        <w:t>D</w:t>
      </w:r>
      <w:r>
        <w:rPr>
          <w:rFonts w:cs="宋体" w:hint="eastAsia"/>
          <w:color w:val="000000"/>
        </w:rPr>
        <w:t>、二氧化碳在空气中的体积含量是</w:t>
      </w:r>
      <w:r>
        <w:rPr>
          <w:color w:val="000000"/>
        </w:rPr>
        <w:t>0.03%</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【分析】根据空气组成及各成分体积分数分析。</w:t>
      </w:r>
    </w:p>
    <w:p w:rsidR="006E6483">
      <w:pPr>
        <w:spacing w:after="0"/>
        <w:rPr>
          <w:rFonts w:cs="Times New Roman"/>
        </w:rPr>
      </w:pPr>
      <w:r>
        <w:rPr>
          <w:color w:val="000000"/>
        </w:rPr>
        <w:t>2.</w:t>
      </w:r>
      <w:r>
        <w:rPr>
          <w:rFonts w:cs="宋体" w:hint="eastAsia"/>
          <w:color w:val="000000"/>
        </w:rPr>
        <w:t>下列过程中，一定发生化学变化的是（</w:t>
      </w:r>
      <w:r>
        <w:rPr>
          <w:rFonts w:cs="Times New Roman"/>
          <w:color w:val="000000"/>
        </w:rPr>
        <w:t>   </w:t>
      </w:r>
      <w:r>
        <w:rPr>
          <w:color w:val="000000"/>
        </w:rPr>
        <w:t xml:space="preserve"> </w:t>
      </w:r>
      <w:r>
        <w:rPr>
          <w:rFonts w:cs="宋体" w:hint="eastAsia"/>
          <w:color w:val="000000"/>
        </w:rPr>
        <w:t>）</w:t>
      </w:r>
      <w:r>
        <w:rPr>
          <w:color w:val="000000"/>
        </w:rPr>
        <w:t xml:space="preserve">            </w:t>
      </w:r>
    </w:p>
    <w:p w:rsidR="006E6483">
      <w:pPr>
        <w:spacing w:after="0"/>
        <w:ind w:left="150"/>
        <w:rPr>
          <w:rFonts w:cs="Times New Roman"/>
        </w:rPr>
      </w:pPr>
      <w:r>
        <w:rPr>
          <w:color w:val="000000"/>
        </w:rPr>
        <w:t>A. </w:t>
      </w:r>
      <w:r>
        <w:rPr>
          <w:rFonts w:cs="宋体" w:hint="eastAsia"/>
          <w:color w:val="000000"/>
        </w:rPr>
        <w:t>水结成冰</w:t>
      </w:r>
      <w:r>
        <w:rPr>
          <w:rFonts w:cs="Times New Roman"/>
          <w:color w:val="000000"/>
        </w:rPr>
        <w:t>                           </w:t>
      </w:r>
      <w:r>
        <w:rPr>
          <w:rFonts w:cs="Times New Roman"/>
          <w:noProof/>
          <w:lang w:eastAsia="zh-CN"/>
        </w:rPr>
        <w:pict>
          <v:shape id="_x0000_i1029" type="#_x0000_t75" alt=" " style="height:3pt;visibility:visible;width:2.25pt">
            <v:imagedata r:id="rId6" o:title=""/>
          </v:shape>
        </w:pict>
      </w:r>
      <w:r>
        <w:rPr>
          <w:color w:val="000000"/>
        </w:rPr>
        <w:t>B. </w:t>
      </w:r>
      <w:r>
        <w:rPr>
          <w:rFonts w:cs="宋体" w:hint="eastAsia"/>
          <w:color w:val="000000"/>
        </w:rPr>
        <w:t>石蜡融化</w:t>
      </w:r>
      <w:r>
        <w:rPr>
          <w:rFonts w:cs="Times New Roman"/>
          <w:color w:val="000000"/>
        </w:rPr>
        <w:t>                           </w:t>
      </w:r>
      <w:r>
        <w:rPr>
          <w:rFonts w:cs="Times New Roman"/>
          <w:noProof/>
          <w:lang w:eastAsia="zh-CN"/>
        </w:rPr>
        <w:pict>
          <v:shape id="_x0000_i1030" type="#_x0000_t75" alt=" " style="height:3pt;visibility:visible;width:2.25pt">
            <v:imagedata r:id="rId6" o:title=""/>
          </v:shape>
        </w:pict>
      </w:r>
      <w:r>
        <w:rPr>
          <w:color w:val="000000"/>
        </w:rPr>
        <w:t>C. </w:t>
      </w:r>
      <w:r>
        <w:rPr>
          <w:rFonts w:cs="宋体" w:hint="eastAsia"/>
          <w:color w:val="000000"/>
        </w:rPr>
        <w:t>酒精挥发</w:t>
      </w:r>
      <w:r>
        <w:rPr>
          <w:rFonts w:cs="Times New Roman"/>
          <w:color w:val="000000"/>
        </w:rPr>
        <w:t>                           </w:t>
      </w:r>
      <w:r>
        <w:rPr>
          <w:rFonts w:cs="Times New Roman"/>
          <w:noProof/>
          <w:lang w:eastAsia="zh-CN"/>
        </w:rPr>
        <w:pict>
          <v:shape id="_x0000_i1031" type="#_x0000_t75" alt=" " style="height:3pt;visibility:visible;width:2.25pt">
            <v:imagedata r:id="rId6" o:title=""/>
          </v:shape>
        </w:pict>
      </w:r>
      <w:r>
        <w:rPr>
          <w:color w:val="000000"/>
        </w:rPr>
        <w:t>D. </w:t>
      </w:r>
      <w:r>
        <w:rPr>
          <w:rFonts w:cs="宋体" w:hint="eastAsia"/>
          <w:color w:val="000000"/>
        </w:rPr>
        <w:t>木炭燃烧</w:t>
      </w:r>
    </w:p>
    <w:p w:rsidR="006E6483">
      <w:pPr>
        <w:spacing w:after="0"/>
        <w:rPr>
          <w:rFonts w:cs="Times New Roman"/>
        </w:rPr>
      </w:pPr>
      <w:r>
        <w:rPr>
          <w:rFonts w:cs="宋体" w:hint="eastAsia"/>
          <w:color w:val="0000FF"/>
        </w:rPr>
        <w:t>【答案】</w:t>
      </w:r>
      <w:r>
        <w:rPr>
          <w:color w:val="000000"/>
        </w:rPr>
        <w:t xml:space="preserve">D  </w:t>
      </w:r>
    </w:p>
    <w:p w:rsidR="006E6483">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【解答】水结成冰、石蜡融化、酒精挥发只是物质的形状、状态发生改变，没有生成新的物质，属于物理变化；木炭燃烧生成二氧化碳和水，属于化学变化。</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【分析】根据化学变化物理变化的特点分析，化学变化有新物质生成，物理变化没有新物质生成，判断变化种类就是看变化后有没有新物质生成。</w:t>
      </w:r>
    </w:p>
    <w:p w:rsidR="006E6483">
      <w:pPr>
        <w:spacing w:after="0"/>
        <w:rPr>
          <w:rFonts w:cs="Times New Roman"/>
        </w:rPr>
      </w:pPr>
      <w:r>
        <w:rPr>
          <w:color w:val="000000"/>
        </w:rPr>
        <w:t>3.</w:t>
      </w:r>
      <w:r>
        <w:rPr>
          <w:rFonts w:cs="宋体" w:hint="eastAsia"/>
          <w:color w:val="000000"/>
        </w:rPr>
        <w:t>下列实验操作错误的是（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6E6483">
      <w:pPr>
        <w:spacing w:after="0"/>
        <w:ind w:left="150"/>
        <w:rPr>
          <w:rFonts w:cs="Times New Roman"/>
        </w:rPr>
      </w:pPr>
      <w:r>
        <w:rPr>
          <w:color w:val="000000"/>
        </w:rPr>
        <w:t>A. </w:t>
      </w:r>
      <w:r>
        <w:rPr>
          <w:rFonts w:cs="Times New Roman"/>
          <w:noProof/>
          <w:lang w:eastAsia="zh-CN"/>
        </w:rPr>
        <w:pict>
          <v:shape id="_x0000_i1032" type="#_x0000_t75" alt=" " style="height:66pt;visibility:visible;width:81pt">
            <v:imagedata r:id="rId7" o:title=""/>
          </v:shape>
        </w:pict>
      </w:r>
      <w:r>
        <w:rPr>
          <w:rFonts w:cs="宋体" w:hint="eastAsia"/>
          <w:color w:val="000000"/>
        </w:rPr>
        <w:t>倾倒液体</w:t>
      </w:r>
      <w:r>
        <w:rPr>
          <w:rFonts w:cs="Times New Roman"/>
          <w:color w:val="000000"/>
        </w:rPr>
        <w:t>                                </w:t>
      </w:r>
      <w:r>
        <w:rPr>
          <w:rFonts w:cs="Times New Roman"/>
          <w:noProof/>
          <w:lang w:eastAsia="zh-CN"/>
        </w:rPr>
        <w:pict>
          <v:shape id="_x0000_i1033" type="#_x0000_t75" alt=" " style="height:3pt;visibility:visible;width:1.5pt">
            <v:imagedata r:id="rId5" o:title=""/>
          </v:shape>
        </w:pict>
      </w:r>
      <w:r>
        <w:rPr>
          <w:color w:val="000000"/>
        </w:rPr>
        <w:t>B. </w:t>
      </w:r>
      <w:r>
        <w:rPr>
          <w:rFonts w:cs="Times New Roman"/>
          <w:noProof/>
          <w:lang w:eastAsia="zh-CN"/>
        </w:rPr>
        <w:pict>
          <v:shape id="_x0000_i1034" type="#_x0000_t75" alt=" " style="height:75.75pt;visibility:visible;width:83.25pt">
            <v:imagedata r:id="rId8" o:title=""/>
          </v:shape>
        </w:pict>
      </w:r>
      <w:r>
        <w:rPr>
          <w:rFonts w:cs="宋体" w:hint="eastAsia"/>
          <w:color w:val="000000"/>
        </w:rPr>
        <w:t>读取液体体积</w:t>
      </w:r>
      <w:r>
        <w:rPr>
          <w:rFonts w:cs="Times New Roman"/>
        </w:rPr>
        <w:br/>
      </w:r>
      <w:r>
        <w:rPr>
          <w:color w:val="000000"/>
        </w:rPr>
        <w:t>C. </w:t>
      </w:r>
      <w:r>
        <w:rPr>
          <w:rFonts w:cs="Times New Roman"/>
          <w:noProof/>
          <w:lang w:eastAsia="zh-CN"/>
        </w:rPr>
        <w:pict>
          <v:shape id="_x0000_i1035" type="#_x0000_t75" alt=" " style="height:57.75pt;visibility:visible;width:59.25pt">
            <v:imagedata r:id="rId9" o:title=""/>
          </v:shape>
        </w:pict>
      </w:r>
      <w:r>
        <w:rPr>
          <w:rFonts w:cs="宋体" w:hint="eastAsia"/>
          <w:color w:val="000000"/>
        </w:rPr>
        <w:t>点燃酒精灯</w:t>
      </w:r>
      <w:r>
        <w:rPr>
          <w:rFonts w:cs="Times New Roman"/>
          <w:color w:val="000000"/>
        </w:rPr>
        <w:t>                                    </w:t>
      </w:r>
      <w:r>
        <w:rPr>
          <w:rFonts w:cs="Times New Roman"/>
          <w:noProof/>
          <w:lang w:eastAsia="zh-CN"/>
        </w:rPr>
        <w:pict>
          <v:shape id="_x0000_i1036" type="#_x0000_t75" alt=" " style="height:3pt;visibility:visible;width:0.75pt">
            <v:imagedata r:id="rId10" o:title=""/>
          </v:shape>
        </w:pict>
      </w:r>
      <w:r>
        <w:rPr>
          <w:color w:val="000000"/>
        </w:rPr>
        <w:t>D. </w:t>
      </w:r>
      <w:r>
        <w:rPr>
          <w:rFonts w:cs="Times New Roman"/>
          <w:noProof/>
          <w:lang w:eastAsia="zh-CN"/>
        </w:rPr>
        <w:pict>
          <v:shape id="_x0000_i1037" type="#_x0000_t75" alt=" " style="height:63.75pt;visibility:visible;width:77.25pt">
            <v:imagedata r:id="rId11" o:title=""/>
          </v:shape>
        </w:pict>
      </w:r>
      <w:r>
        <w:rPr>
          <w:rFonts w:cs="宋体" w:hint="eastAsia"/>
          <w:color w:val="000000"/>
        </w:rPr>
        <w:t>加热试管中液体</w:t>
      </w:r>
    </w:p>
    <w:p w:rsidR="006E6483">
      <w:pPr>
        <w:spacing w:after="0"/>
        <w:rPr>
          <w:rFonts w:cs="Times New Roman"/>
        </w:rPr>
      </w:pPr>
      <w:r>
        <w:rPr>
          <w:rFonts w:cs="宋体" w:hint="eastAsia"/>
          <w:color w:val="0000FF"/>
        </w:rPr>
        <w:t>【答案】</w:t>
      </w:r>
      <w:r>
        <w:rPr>
          <w:color w:val="000000"/>
        </w:rPr>
        <w:t xml:space="preserve">C  </w:t>
      </w:r>
    </w:p>
    <w:p w:rsidR="006E6483">
      <w:pPr>
        <w:spacing w:after="0"/>
        <w:rPr>
          <w:rFonts w:cs="Times New Roman"/>
        </w:rPr>
      </w:pPr>
      <w:r>
        <w:rPr>
          <w:rFonts w:cs="宋体" w:hint="eastAsia"/>
          <w:color w:val="0000FF"/>
        </w:rPr>
        <w:t>【考点】</w:t>
      </w:r>
      <w:r>
        <w:rPr>
          <w:rFonts w:cs="宋体" w:hint="eastAsia"/>
          <w:color w:val="000000"/>
        </w:rPr>
        <w:t>实验室常见的仪器及使用</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、倾倒液体时，瓶塞倒放，瓶口紧挨试管口，标签朝向手心，符合题意；</w:t>
      </w:r>
      <w:r>
        <w:rPr>
          <w:rFonts w:cs="Times New Roman"/>
        </w:rPr>
        <w:br/>
      </w:r>
      <w:r>
        <w:rPr>
          <w:color w:val="000000"/>
        </w:rPr>
        <w:t>B</w:t>
      </w:r>
      <w:r>
        <w:rPr>
          <w:rFonts w:cs="宋体" w:hint="eastAsia"/>
          <w:color w:val="000000"/>
        </w:rPr>
        <w:t>、读取量筒中液体的体积时，视线与凹液面的最低处保持水平，符合题意；</w:t>
      </w:r>
      <w:r>
        <w:rPr>
          <w:rFonts w:cs="Times New Roman"/>
        </w:rPr>
        <w:br/>
      </w:r>
      <w:r>
        <w:rPr>
          <w:color w:val="000000"/>
        </w:rPr>
        <w:t>C</w:t>
      </w:r>
      <w:r>
        <w:rPr>
          <w:rFonts w:cs="宋体" w:hint="eastAsia"/>
          <w:color w:val="000000"/>
        </w:rPr>
        <w:t>、用火柴点燃酒精灯，符合题意；</w:t>
      </w:r>
      <w:r>
        <w:rPr>
          <w:rFonts w:cs="Times New Roman"/>
        </w:rPr>
        <w:br/>
      </w:r>
      <w:r>
        <w:rPr>
          <w:color w:val="000000"/>
        </w:rPr>
        <w:t>D</w:t>
      </w:r>
      <w:r>
        <w:rPr>
          <w:rFonts w:cs="宋体" w:hint="eastAsia"/>
          <w:color w:val="000000"/>
        </w:rPr>
        <w:t>、给试管内的液体加热，试管中的液体不能超过试管容积的</w:t>
      </w:r>
      <w:r>
        <w:rPr>
          <w:color w:val="000000"/>
        </w:rPr>
        <w:t xml:space="preserve"> </w:t>
      </w:r>
      <w:r>
        <w:rPr>
          <w:rFonts w:cs="Times New Roman"/>
          <w:noProof/>
          <w:lang w:eastAsia="zh-CN"/>
        </w:rPr>
        <w:pict>
          <v:shape id="_x0000_i1038" type="#_x0000_t75" alt=" " style="height:21pt;visibility:visible;width:9pt">
            <v:imagedata r:id="rId12" o:title=""/>
          </v:shape>
        </w:pict>
      </w:r>
      <w:r>
        <w:rPr>
          <w:rFonts w:cs="宋体" w:hint="eastAsia"/>
          <w:color w:val="000000"/>
        </w:rPr>
        <w:t>，不符合题意。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【分析】根据药品的取用方法分析；根据量筒的使用方法分析；根据给试管内液体加热的方法分析。</w:t>
      </w:r>
    </w:p>
    <w:p w:rsidR="006E6483">
      <w:pPr>
        <w:spacing w:after="0"/>
        <w:rPr>
          <w:rFonts w:cs="Times New Roman"/>
        </w:rPr>
      </w:pPr>
      <w:r>
        <w:rPr>
          <w:color w:val="000000"/>
        </w:rPr>
        <w:t>4.</w:t>
      </w:r>
      <w:r>
        <w:rPr>
          <w:rFonts w:cs="宋体" w:hint="eastAsia"/>
          <w:color w:val="000000"/>
        </w:rPr>
        <w:t>下列物质的用途中，利用其化学性质的是（</w:t>
      </w:r>
      <w:r>
        <w:rPr>
          <w:rFonts w:cs="Times New Roman"/>
          <w:color w:val="000000"/>
        </w:rPr>
        <w:t>   </w:t>
      </w:r>
      <w:r>
        <w:rPr>
          <w:color w:val="000000"/>
        </w:rPr>
        <w:t xml:space="preserve"> </w:t>
      </w:r>
      <w:r>
        <w:rPr>
          <w:rFonts w:cs="宋体" w:hint="eastAsia"/>
          <w:color w:val="000000"/>
        </w:rPr>
        <w:t>）</w:t>
      </w:r>
      <w:r>
        <w:rPr>
          <w:color w:val="000000"/>
        </w:rPr>
        <w:t xml:space="preserve">            </w:t>
      </w:r>
    </w:p>
    <w:p w:rsidR="006E6483">
      <w:pPr>
        <w:spacing w:after="0"/>
        <w:ind w:left="150"/>
        <w:rPr>
          <w:rFonts w:cs="Times New Roman"/>
        </w:rPr>
      </w:pPr>
      <w:r>
        <w:rPr>
          <w:color w:val="000000"/>
        </w:rPr>
        <w:t>A. </w:t>
      </w:r>
      <w:r>
        <w:rPr>
          <w:rFonts w:cs="宋体" w:hint="eastAsia"/>
          <w:color w:val="000000"/>
        </w:rPr>
        <w:t>稀有气体用于霓虹灯</w:t>
      </w:r>
      <w:r>
        <w:rPr>
          <w:rFonts w:cs="Times New Roman"/>
          <w:color w:val="000000"/>
        </w:rPr>
        <w:t>                                           </w:t>
      </w:r>
      <w:r>
        <w:rPr>
          <w:rFonts w:cs="Times New Roman"/>
          <w:noProof/>
          <w:lang w:eastAsia="zh-CN"/>
        </w:rPr>
        <w:pict>
          <v:shape id="_x0000_i1039" type="#_x0000_t75" alt=" " style="height:3pt;visibility:visible;width:0.75pt">
            <v:imagedata r:id="rId10" o:title=""/>
          </v:shape>
        </w:pict>
      </w:r>
      <w:r>
        <w:rPr>
          <w:color w:val="000000"/>
        </w:rPr>
        <w:t>B. </w:t>
      </w:r>
      <w:r>
        <w:rPr>
          <w:rFonts w:cs="宋体" w:hint="eastAsia"/>
          <w:color w:val="000000"/>
        </w:rPr>
        <w:t>天然气用作燃料</w:t>
      </w:r>
      <w:r>
        <w:rPr>
          <w:rFonts w:cs="Times New Roman"/>
        </w:rPr>
        <w:br/>
      </w:r>
      <w:r>
        <w:rPr>
          <w:color w:val="000000"/>
        </w:rPr>
        <w:t>C. </w:t>
      </w:r>
      <w:r>
        <w:rPr>
          <w:rFonts w:cs="宋体" w:hint="eastAsia"/>
          <w:color w:val="000000"/>
        </w:rPr>
        <w:t>液氮用作冷冻剂</w:t>
      </w:r>
      <w:r>
        <w:rPr>
          <w:rFonts w:cs="Times New Roman"/>
          <w:color w:val="000000"/>
        </w:rPr>
        <w:t>                                                  </w:t>
      </w:r>
      <w:r>
        <w:rPr>
          <w:rFonts w:cs="Times New Roman"/>
          <w:noProof/>
          <w:lang w:eastAsia="zh-CN"/>
        </w:rPr>
        <w:pict>
          <v:shape id="_x0000_i1040" type="#_x0000_t75" alt=" " style="height:3pt;visibility:visible;width:0.75pt">
            <v:imagedata r:id="rId10" o:title=""/>
          </v:shape>
        </w:pict>
      </w:r>
      <w:r>
        <w:rPr>
          <w:color w:val="000000"/>
        </w:rPr>
        <w:t>D. </w:t>
      </w:r>
      <w:r>
        <w:rPr>
          <w:rFonts w:cs="宋体" w:hint="eastAsia"/>
          <w:color w:val="000000"/>
        </w:rPr>
        <w:t>银用于制作导线</w:t>
      </w:r>
    </w:p>
    <w:p w:rsidR="006E6483">
      <w:pPr>
        <w:spacing w:after="0"/>
        <w:rPr>
          <w:rFonts w:cs="Times New Roman"/>
        </w:rPr>
      </w:pPr>
      <w:r>
        <w:rPr>
          <w:rFonts w:cs="宋体" w:hint="eastAsia"/>
          <w:color w:val="0000FF"/>
        </w:rPr>
        <w:t>【答案】</w:t>
      </w:r>
      <w:r>
        <w:rPr>
          <w:color w:val="000000"/>
        </w:rPr>
        <w:t xml:space="preserve">B  </w:t>
      </w:r>
    </w:p>
    <w:p w:rsidR="006E6483">
      <w:pPr>
        <w:spacing w:after="0"/>
        <w:rPr>
          <w:rFonts w:cs="Times New Roman"/>
        </w:rPr>
      </w:pPr>
      <w:r>
        <w:rPr>
          <w:rFonts w:cs="宋体" w:hint="eastAsia"/>
          <w:color w:val="0000FF"/>
        </w:rPr>
        <w:t>【考点】</w:t>
      </w:r>
      <w:r>
        <w:rPr>
          <w:rFonts w:cs="宋体" w:hint="eastAsia"/>
          <w:color w:val="000000"/>
        </w:rPr>
        <w:t>化学性质与物理性质的差别及应用</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稀有气体用于霓虹灯</w:t>
      </w:r>
      <w:r>
        <w:rPr>
          <w:color w:val="000000"/>
        </w:rPr>
        <w:t xml:space="preserve"> </w:t>
      </w:r>
      <w:r>
        <w:rPr>
          <w:rFonts w:cs="宋体" w:hint="eastAsia"/>
          <w:color w:val="000000"/>
        </w:rPr>
        <w:t>，是利用在通电的情况下稀有气体会发出不同颜色的光，没有发生化学变化，</w:t>
      </w:r>
      <w:r>
        <w:rPr>
          <w:color w:val="000000"/>
        </w:rPr>
        <w:t>A</w:t>
      </w:r>
      <w:r>
        <w:rPr>
          <w:rFonts w:cs="宋体" w:hint="eastAsia"/>
          <w:color w:val="000000"/>
        </w:rPr>
        <w:t>不符合题意</w:t>
      </w:r>
      <w:r>
        <w:rPr>
          <w:rFonts w:cs="Times New Roman"/>
        </w:rPr>
        <w:br/>
      </w:r>
      <w:r>
        <w:rPr>
          <w:color w:val="000000"/>
        </w:rPr>
        <w:t xml:space="preserve">B </w:t>
      </w:r>
      <w:r>
        <w:rPr>
          <w:rFonts w:cs="宋体" w:hint="eastAsia"/>
          <w:color w:val="000000"/>
        </w:rPr>
        <w:t>天然气作燃料是利用了天然气的可燃性，</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常温下氮气是气态，液氮在汽化过程中吸热，</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银用于制作导线是利用银的导电性属于物理性质，</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【分析】物质需要发生化学变化才能表现出来的性质就是化学性质，物质不需要发生化学变化就能表现出来的性质是物理性质，据此分析解答</w:t>
      </w:r>
    </w:p>
    <w:p w:rsidR="006E6483">
      <w:pPr>
        <w:spacing w:after="0"/>
        <w:rPr>
          <w:rFonts w:cs="Times New Roman"/>
        </w:rPr>
      </w:pPr>
      <w:r>
        <w:rPr>
          <w:color w:val="000000"/>
        </w:rPr>
        <w:t>5.</w:t>
      </w:r>
      <w:r>
        <w:rPr>
          <w:rFonts w:cs="宋体" w:hint="eastAsia"/>
          <w:color w:val="000000"/>
        </w:rPr>
        <w:t>用来判断镁条燃烧是化学变化的依据是（</w:t>
      </w:r>
      <w:r>
        <w:rPr>
          <w:rFonts w:cs="Times New Roman"/>
          <w:color w:val="000000"/>
        </w:rPr>
        <w:t>  </w:t>
      </w:r>
      <w:r>
        <w:rPr>
          <w:color w:val="000000"/>
        </w:rPr>
        <w:t xml:space="preserve">  </w:t>
      </w:r>
      <w:r>
        <w:rPr>
          <w:rFonts w:cs="宋体" w:hint="eastAsia"/>
          <w:color w:val="000000"/>
        </w:rPr>
        <w:t>）</w:t>
      </w:r>
      <w:r>
        <w:rPr>
          <w:color w:val="000000"/>
        </w:rPr>
        <w:t xml:space="preserve">            </w:t>
      </w:r>
    </w:p>
    <w:p w:rsidR="006E6483">
      <w:pPr>
        <w:spacing w:after="0"/>
        <w:ind w:left="150"/>
        <w:rPr>
          <w:rFonts w:cs="Times New Roman"/>
        </w:rPr>
      </w:pPr>
      <w:r>
        <w:rPr>
          <w:color w:val="000000"/>
        </w:rPr>
        <w:t>A. </w:t>
      </w:r>
      <w:r>
        <w:rPr>
          <w:rFonts w:cs="宋体" w:hint="eastAsia"/>
          <w:color w:val="000000"/>
        </w:rPr>
        <w:t>镁条迅速变短</w:t>
      </w:r>
      <w:r>
        <w:rPr>
          <w:rFonts w:cs="Times New Roman"/>
          <w:color w:val="000000"/>
        </w:rPr>
        <w:t>                </w:t>
      </w:r>
      <w:r>
        <w:rPr>
          <w:color w:val="000000"/>
        </w:rPr>
        <w:t xml:space="preserve">        B. </w:t>
      </w:r>
      <w:r>
        <w:rPr>
          <w:rFonts w:cs="宋体" w:hint="eastAsia"/>
          <w:color w:val="000000"/>
        </w:rPr>
        <w:t>发出耀眼的白光</w:t>
      </w:r>
      <w:r>
        <w:rPr>
          <w:rFonts w:cs="Times New Roman"/>
          <w:color w:val="000000"/>
        </w:rPr>
        <w:t>      </w:t>
      </w:r>
      <w:r>
        <w:rPr>
          <w:color w:val="000000"/>
        </w:rPr>
        <w:t>C. </w:t>
      </w:r>
      <w:r>
        <w:rPr>
          <w:rFonts w:cs="宋体" w:hint="eastAsia"/>
          <w:color w:val="000000"/>
        </w:rPr>
        <w:t>生成了一种白色固体</w:t>
      </w:r>
      <w:r>
        <w:rPr>
          <w:rFonts w:cs="Times New Roman"/>
          <w:color w:val="000000"/>
        </w:rPr>
        <w:t>     </w:t>
      </w:r>
      <w:r>
        <w:rPr>
          <w:color w:val="000000"/>
        </w:rPr>
        <w:t xml:space="preserve">             D. </w:t>
      </w:r>
      <w:r>
        <w:rPr>
          <w:rFonts w:cs="宋体" w:hint="eastAsia"/>
          <w:color w:val="000000"/>
        </w:rPr>
        <w:t>放出热量</w:t>
      </w:r>
    </w:p>
    <w:p w:rsidR="006E6483">
      <w:pPr>
        <w:spacing w:after="0"/>
        <w:rPr>
          <w:rFonts w:cs="Times New Roman"/>
        </w:rPr>
      </w:pPr>
      <w:r>
        <w:rPr>
          <w:rFonts w:cs="宋体" w:hint="eastAsia"/>
          <w:color w:val="0000FF"/>
        </w:rPr>
        <w:t>【答案】</w:t>
      </w:r>
      <w:r>
        <w:rPr>
          <w:color w:val="000000"/>
        </w:rPr>
        <w:t xml:space="preserve">C  </w:t>
      </w:r>
    </w:p>
    <w:p w:rsidR="006E6483">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【解答】判断镁条燃烧是否发生化学变化，关键在看有无新物质生成，</w:t>
      </w:r>
      <w:r>
        <w:rPr>
          <w:color w:val="000000"/>
        </w:rPr>
        <w:t>ABD</w:t>
      </w:r>
      <w:r>
        <w:rPr>
          <w:rFonts w:cs="宋体" w:hint="eastAsia"/>
          <w:color w:val="000000"/>
        </w:rPr>
        <w:t>都属于实验现象，不能最为判断依据，</w:t>
      </w:r>
      <w:r>
        <w:rPr>
          <w:color w:val="000000"/>
        </w:rPr>
        <w:t>C</w:t>
      </w:r>
      <w:r>
        <w:rPr>
          <w:rFonts w:cs="宋体" w:hint="eastAsia"/>
          <w:color w:val="000000"/>
        </w:rPr>
        <w:t>生成了新物质可以作为依据</w:t>
      </w:r>
      <w:r>
        <w:rPr>
          <w:rFonts w:cs="Times New Roman"/>
        </w:rPr>
        <w:br/>
      </w:r>
      <w:r>
        <w:rPr>
          <w:rFonts w:cs="宋体" w:hint="eastAsia"/>
          <w:color w:val="000000"/>
        </w:rPr>
        <w:t>故答案为：</w:t>
      </w:r>
      <w:r>
        <w:rPr>
          <w:color w:val="000000"/>
        </w:rPr>
        <w:t>C</w:t>
      </w:r>
      <w:r>
        <w:rPr>
          <w:rFonts w:cs="宋体" w:hint="eastAsia"/>
          <w:color w:val="000000"/>
        </w:rPr>
        <w:t>【分析】有新物质生成的变化才是化学变化，据此分析解答</w:t>
      </w:r>
    </w:p>
    <w:p w:rsidR="006E6483">
      <w:pPr>
        <w:spacing w:after="0"/>
        <w:rPr>
          <w:rFonts w:cs="Times New Roman"/>
        </w:rPr>
      </w:pPr>
      <w:r>
        <w:rPr>
          <w:color w:val="000000"/>
        </w:rPr>
        <w:t>6.</w:t>
      </w:r>
      <w:r>
        <w:rPr>
          <w:rFonts w:cs="宋体" w:hint="eastAsia"/>
          <w:color w:val="000000"/>
        </w:rPr>
        <w:t>生活中的下列物质，不属于混合物的是</w:t>
      </w:r>
      <w:r>
        <w:rPr>
          <w:color w:val="000000"/>
        </w:rPr>
        <w:t xml:space="preserve"> </w:t>
      </w:r>
      <w:r>
        <w:rPr>
          <w:rFonts w:cs="宋体" w:hint="eastAsia"/>
          <w:color w:val="000000"/>
        </w:rPr>
        <w:t>（</w:t>
      </w:r>
      <w:r>
        <w:rPr>
          <w:rFonts w:cs="Times New Roman"/>
          <w:color w:val="000000"/>
        </w:rPr>
        <w:t>   </w:t>
      </w:r>
      <w:r>
        <w:rPr>
          <w:color w:val="000000"/>
        </w:rPr>
        <w:t xml:space="preserve"> </w:t>
      </w:r>
      <w:r>
        <w:rPr>
          <w:rFonts w:cs="宋体" w:hint="eastAsia"/>
          <w:color w:val="000000"/>
        </w:rPr>
        <w:t>）</w:t>
      </w:r>
      <w:r>
        <w:rPr>
          <w:color w:val="000000"/>
        </w:rPr>
        <w:t xml:space="preserve">            </w:t>
      </w:r>
    </w:p>
    <w:p w:rsidR="006E6483">
      <w:pPr>
        <w:spacing w:after="0"/>
        <w:ind w:left="150"/>
        <w:rPr>
          <w:rFonts w:cs="Times New Roman"/>
        </w:rPr>
      </w:pPr>
      <w:r>
        <w:rPr>
          <w:color w:val="000000"/>
        </w:rPr>
        <w:t>A. </w:t>
      </w:r>
      <w:r>
        <w:rPr>
          <w:rFonts w:cs="宋体" w:hint="eastAsia"/>
          <w:color w:val="000000"/>
        </w:rPr>
        <w:t>矿泉水</w:t>
      </w:r>
      <w:r>
        <w:rPr>
          <w:rFonts w:cs="Times New Roman"/>
          <w:color w:val="000000"/>
        </w:rPr>
        <w:t>                            </w:t>
      </w:r>
      <w:r>
        <w:rPr>
          <w:color w:val="000000"/>
        </w:rPr>
        <w:t>B. </w:t>
      </w:r>
      <w:r>
        <w:rPr>
          <w:rFonts w:cs="宋体" w:hint="eastAsia"/>
          <w:color w:val="000000"/>
        </w:rPr>
        <w:t>洁净的空气</w:t>
      </w:r>
      <w:r>
        <w:rPr>
          <w:rFonts w:cs="Times New Roman"/>
          <w:color w:val="000000"/>
        </w:rPr>
        <w:t>                            </w:t>
      </w:r>
      <w:r>
        <w:rPr>
          <w:color w:val="000000"/>
        </w:rPr>
        <w:t>C. </w:t>
      </w:r>
      <w:r>
        <w:rPr>
          <w:rFonts w:cs="宋体" w:hint="eastAsia"/>
          <w:color w:val="000000"/>
        </w:rPr>
        <w:t>二氧化碳</w:t>
      </w:r>
      <w:r>
        <w:rPr>
          <w:rFonts w:cs="Times New Roman"/>
          <w:color w:val="000000"/>
        </w:rPr>
        <w:t>                           </w:t>
      </w:r>
      <w:r>
        <w:rPr>
          <w:color w:val="000000"/>
        </w:rPr>
        <w:t>D. </w:t>
      </w:r>
      <w:r>
        <w:rPr>
          <w:rFonts w:cs="宋体" w:hint="eastAsia"/>
          <w:color w:val="000000"/>
        </w:rPr>
        <w:t>加碘食盐</w:t>
      </w:r>
    </w:p>
    <w:p w:rsidR="006E6483">
      <w:pPr>
        <w:spacing w:after="0"/>
        <w:rPr>
          <w:rFonts w:cs="Times New Roman"/>
        </w:rPr>
      </w:pPr>
      <w:r>
        <w:rPr>
          <w:rFonts w:cs="宋体" w:hint="eastAsia"/>
          <w:color w:val="0000FF"/>
        </w:rPr>
        <w:t>【答案】</w:t>
      </w:r>
      <w:r>
        <w:rPr>
          <w:color w:val="000000"/>
        </w:rPr>
        <w:t xml:space="preserve">C  </w:t>
      </w:r>
    </w:p>
    <w:p w:rsidR="006E6483">
      <w:pPr>
        <w:spacing w:after="0"/>
        <w:rPr>
          <w:rFonts w:cs="Times New Roman"/>
        </w:rPr>
      </w:pPr>
      <w:r>
        <w:rPr>
          <w:rFonts w:cs="宋体" w:hint="eastAsia"/>
          <w:color w:val="0000FF"/>
        </w:rPr>
        <w:t>【考点】</w:t>
      </w:r>
      <w:r>
        <w:rPr>
          <w:rFonts w:cs="宋体" w:hint="eastAsia"/>
          <w:color w:val="000000"/>
        </w:rPr>
        <w:t>纯净物和混合物</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、矿泉水中含有多种矿物质属于混合物，</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、空气是由氧气、氮气等多种气体组成的，</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、二氧化碳属于氧化物，</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、加碘食盐中含有氯化钠和碘酸钾属于混合物，</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p>
    <w:p w:rsidR="006E6483">
      <w:pPr>
        <w:spacing w:after="0"/>
        <w:rPr>
          <w:rFonts w:cs="Times New Roman"/>
        </w:rPr>
      </w:pPr>
      <w:r>
        <w:rPr>
          <w:rFonts w:cs="宋体" w:hint="eastAsia"/>
          <w:color w:val="000000"/>
        </w:rPr>
        <w:t>【分析】由多种物质组成的数混合物，据此分析解答</w:t>
      </w:r>
    </w:p>
    <w:p w:rsidR="006E6483">
      <w:pPr>
        <w:spacing w:after="0"/>
        <w:rPr>
          <w:rFonts w:cs="Times New Roman"/>
        </w:rPr>
      </w:pPr>
      <w:r>
        <w:rPr>
          <w:color w:val="000000"/>
        </w:rPr>
        <w:t>7.</w:t>
      </w:r>
      <w:r>
        <w:rPr>
          <w:rFonts w:cs="宋体" w:hint="eastAsia"/>
          <w:color w:val="000000"/>
        </w:rPr>
        <w:t>下列关于物质燃烧现象的描述，正确的是（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6E6483">
      <w:pPr>
        <w:spacing w:after="0"/>
        <w:ind w:left="150"/>
        <w:rPr>
          <w:rFonts w:cs="Times New Roman"/>
        </w:rPr>
      </w:pPr>
      <w:r>
        <w:rPr>
          <w:color w:val="000000"/>
        </w:rPr>
        <w:t>A. </w:t>
      </w:r>
      <w:r>
        <w:rPr>
          <w:rFonts w:cs="宋体" w:hint="eastAsia"/>
          <w:color w:val="000000"/>
        </w:rPr>
        <w:t>木炭在氧气中燃烧产生刺激性气味的气体</w:t>
      </w:r>
      <w:r>
        <w:rPr>
          <w:rFonts w:cs="Times New Roman"/>
          <w:color w:val="000000"/>
        </w:rPr>
        <w:t>           </w:t>
      </w:r>
      <w:r>
        <w:rPr>
          <w:rFonts w:cs="Times New Roman"/>
          <w:noProof/>
          <w:lang w:eastAsia="zh-CN"/>
        </w:rPr>
        <w:pict>
          <v:shape id="_x0000_i1041" type="#_x0000_t75" alt=" " style="height:3pt;visibility:visible;width:2.25pt">
            <v:imagedata r:id="rId6" o:title=""/>
          </v:shape>
        </w:pict>
      </w:r>
      <w:r>
        <w:rPr>
          <w:color w:val="000000"/>
        </w:rPr>
        <w:t>B. </w:t>
      </w:r>
      <w:r>
        <w:rPr>
          <w:rFonts w:cs="宋体" w:hint="eastAsia"/>
          <w:color w:val="000000"/>
        </w:rPr>
        <w:t>硫在空气中燃烧，产生淡蓝色火焰，生成刺激性气味气体</w:t>
      </w:r>
      <w:r>
        <w:rPr>
          <w:rFonts w:cs="Times New Roman"/>
        </w:rPr>
        <w:br/>
      </w:r>
      <w:r>
        <w:rPr>
          <w:color w:val="000000"/>
        </w:rPr>
        <w:t>C. </w:t>
      </w:r>
      <w:r>
        <w:rPr>
          <w:rFonts w:cs="宋体" w:hint="eastAsia"/>
          <w:color w:val="000000"/>
        </w:rPr>
        <w:t>红磷在空气中燃烧产生大量白雾</w:t>
      </w:r>
      <w:r>
        <w:rPr>
          <w:rFonts w:cs="Times New Roman"/>
          <w:color w:val="000000"/>
        </w:rPr>
        <w:t>                         </w:t>
      </w:r>
      <w:r>
        <w:rPr>
          <w:rFonts w:cs="Times New Roman"/>
          <w:noProof/>
          <w:lang w:eastAsia="zh-CN"/>
        </w:rPr>
        <w:pict>
          <v:shape id="_x0000_i1042" type="#_x0000_t75" alt=" " style="height:3pt;visibility:visible;width:2.25pt">
            <v:imagedata r:id="rId6" o:title=""/>
          </v:shape>
        </w:pict>
      </w:r>
      <w:r>
        <w:rPr>
          <w:color w:val="000000"/>
        </w:rPr>
        <w:t>D. </w:t>
      </w:r>
      <w:r>
        <w:rPr>
          <w:rFonts w:cs="宋体" w:hint="eastAsia"/>
          <w:color w:val="000000"/>
        </w:rPr>
        <w:t>铁丝在空气中剧烈燃烧，火星四射，生成黑色固体</w:t>
      </w:r>
    </w:p>
    <w:p w:rsidR="006E6483">
      <w:pPr>
        <w:spacing w:after="0"/>
        <w:rPr>
          <w:rFonts w:cs="Times New Roman"/>
        </w:rPr>
      </w:pPr>
      <w:r>
        <w:rPr>
          <w:rFonts w:cs="宋体" w:hint="eastAsia"/>
          <w:color w:val="0000FF"/>
        </w:rPr>
        <w:t>【答案】</w:t>
      </w:r>
      <w:r>
        <w:rPr>
          <w:color w:val="000000"/>
        </w:rPr>
        <w:t xml:space="preserve">B  </w:t>
      </w:r>
    </w:p>
    <w:p w:rsidR="006E6483">
      <w:pPr>
        <w:spacing w:after="0"/>
        <w:rPr>
          <w:rFonts w:cs="Times New Roman"/>
        </w:rPr>
      </w:pPr>
      <w:r>
        <w:rPr>
          <w:rFonts w:cs="宋体" w:hint="eastAsia"/>
          <w:color w:val="0000FF"/>
        </w:rPr>
        <w:t>【考点】</w:t>
      </w:r>
      <w:r>
        <w:rPr>
          <w:rFonts w:cs="宋体" w:hint="eastAsia"/>
          <w:color w:val="000000"/>
        </w:rPr>
        <w:t>氧气与碳、磷、硫、铁等物质的反应现象</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、木炭在氧气中燃烧，发出白光，生成能使澄清石灰水变浑浊的无色、无味的气体，不符合题意．</w:t>
      </w:r>
      <w:r>
        <w:rPr>
          <w:rFonts w:cs="Times New Roman"/>
        </w:rPr>
        <w:br/>
      </w:r>
      <w:r>
        <w:rPr>
          <w:color w:val="000000"/>
        </w:rPr>
        <w:t>B</w:t>
      </w:r>
      <w:r>
        <w:rPr>
          <w:rFonts w:cs="宋体" w:hint="eastAsia"/>
          <w:color w:val="000000"/>
        </w:rPr>
        <w:t>、硫在氧气中燃烧，发出明亮的蓝紫色火焰，符合题意．</w:t>
      </w:r>
      <w:r>
        <w:rPr>
          <w:rFonts w:cs="Times New Roman"/>
        </w:rPr>
        <w:br/>
      </w:r>
      <w:r>
        <w:rPr>
          <w:color w:val="000000"/>
        </w:rPr>
        <w:t>C</w:t>
      </w:r>
      <w:r>
        <w:rPr>
          <w:rFonts w:cs="宋体" w:hint="eastAsia"/>
          <w:color w:val="000000"/>
        </w:rPr>
        <w:t>、红磷在空气中燃烧，产生大量的白烟，而不是白雾，不符合题意．</w:t>
      </w:r>
      <w:r>
        <w:rPr>
          <w:rFonts w:cs="Times New Roman"/>
        </w:rPr>
        <w:br/>
      </w:r>
      <w:r>
        <w:rPr>
          <w:color w:val="000000"/>
        </w:rPr>
        <w:t>D</w:t>
      </w:r>
      <w:r>
        <w:rPr>
          <w:rFonts w:cs="宋体" w:hint="eastAsia"/>
          <w:color w:val="000000"/>
        </w:rPr>
        <w:t>、铁丝在氧气中剧烈燃烧，火星四射，生成一种黑色固体，不符合题意．</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【分析】根据物质在氧气中燃烧的现象分析，在描述现象时要注意语言的准确及严密，如烟与雾的区别，光和火焰的区别，如结论与现象的不同等。</w:t>
      </w:r>
    </w:p>
    <w:p w:rsidR="006E6483">
      <w:pPr>
        <w:spacing w:after="0"/>
        <w:rPr>
          <w:rFonts w:cs="Times New Roman"/>
        </w:rPr>
      </w:pPr>
      <w:r>
        <w:rPr>
          <w:color w:val="000000"/>
        </w:rPr>
        <w:t>8.</w:t>
      </w:r>
      <w:r>
        <w:rPr>
          <w:rFonts w:cs="宋体" w:hint="eastAsia"/>
          <w:color w:val="000000"/>
        </w:rPr>
        <w:t>下列反应中属于化合反应，但不属于氧化反应的是（</w:t>
      </w:r>
      <w:r>
        <w:rPr>
          <w:rFonts w:cs="Times New Roman"/>
          <w:color w:val="000000"/>
        </w:rPr>
        <w:t>  </w:t>
      </w:r>
      <w:r>
        <w:rPr>
          <w:color w:val="000000"/>
        </w:rPr>
        <w:t xml:space="preserve"> </w:t>
      </w:r>
      <w:r>
        <w:rPr>
          <w:rFonts w:cs="宋体" w:hint="eastAsia"/>
          <w:color w:val="000000"/>
        </w:rPr>
        <w:t>）</w:t>
      </w:r>
      <w:r>
        <w:rPr>
          <w:color w:val="000000"/>
        </w:rPr>
        <w:t xml:space="preserve">            </w:t>
      </w:r>
    </w:p>
    <w:p w:rsidR="006E6483">
      <w:pPr>
        <w:spacing w:after="0"/>
        <w:ind w:left="150"/>
        <w:rPr>
          <w:rFonts w:cs="Times New Roman"/>
        </w:rPr>
      </w:pPr>
      <w:r>
        <w:rPr>
          <w:color w:val="000000"/>
        </w:rPr>
        <w:t>A. </w:t>
      </w:r>
      <w:r>
        <w:rPr>
          <w:rFonts w:cs="宋体" w:hint="eastAsia"/>
          <w:color w:val="000000"/>
        </w:rPr>
        <w:t>碳</w:t>
      </w:r>
      <w:r>
        <w:rPr>
          <w:color w:val="000000"/>
        </w:rPr>
        <w:t>+</w:t>
      </w:r>
      <w:r>
        <w:rPr>
          <w:rFonts w:cs="宋体" w:hint="eastAsia"/>
          <w:color w:val="000000"/>
        </w:rPr>
        <w:t>氧气</w:t>
      </w:r>
      <w:r>
        <w:rPr>
          <w:color w:val="000000"/>
        </w:rPr>
        <w:t xml:space="preserve"> </w:t>
      </w:r>
      <w:r>
        <w:rPr>
          <w:rFonts w:cs="Times New Roman"/>
          <w:noProof/>
          <w:lang w:eastAsia="zh-CN"/>
        </w:rPr>
        <w:pict>
          <v:shape id="_x0000_i1043" type="#_x0000_t75" alt=" " style="height:16.5pt;visibility:visible;width:20.25pt">
            <v:imagedata r:id="rId13" o:title=""/>
          </v:shape>
        </w:pict>
      </w:r>
      <w:r>
        <w:rPr>
          <w:rFonts w:cs="宋体" w:hint="eastAsia"/>
          <w:color w:val="000000"/>
        </w:rPr>
        <w:t>二氧化碳</w:t>
      </w:r>
      <w:r>
        <w:rPr>
          <w:rFonts w:cs="Times New Roman"/>
          <w:color w:val="000000"/>
        </w:rPr>
        <w:t>                                      </w:t>
      </w:r>
      <w:r>
        <w:rPr>
          <w:rFonts w:cs="Times New Roman"/>
          <w:noProof/>
          <w:lang w:eastAsia="zh-CN"/>
        </w:rPr>
        <w:pict>
          <v:shape id="_x0000_i1044" type="#_x0000_t75" alt=" " style="height:3pt;visibility:visible;width:2.25pt">
            <v:imagedata r:id="rId6" o:title=""/>
          </v:shape>
        </w:pict>
      </w:r>
      <w:r>
        <w:rPr>
          <w:color w:val="000000"/>
        </w:rPr>
        <w:t>B. </w:t>
      </w:r>
      <w:r>
        <w:rPr>
          <w:rFonts w:cs="宋体" w:hint="eastAsia"/>
          <w:color w:val="000000"/>
        </w:rPr>
        <w:t>水</w:t>
      </w:r>
      <w:r>
        <w:rPr>
          <w:color w:val="000000"/>
        </w:rPr>
        <w:t xml:space="preserve"> </w:t>
      </w:r>
      <w:r>
        <w:rPr>
          <w:rFonts w:cs="Times New Roman"/>
          <w:noProof/>
          <w:lang w:eastAsia="zh-CN"/>
        </w:rPr>
        <w:pict>
          <v:shape id="_x0000_i1045" type="#_x0000_t75" alt=" " style="height:15.75pt;visibility:visible;width:19.5pt">
            <v:imagedata r:id="rId14" o:title=""/>
          </v:shape>
        </w:pict>
      </w:r>
      <w:r>
        <w:rPr>
          <w:rFonts w:cs="宋体" w:hint="eastAsia"/>
          <w:color w:val="000000"/>
        </w:rPr>
        <w:t>氢气</w:t>
      </w:r>
      <w:r>
        <w:rPr>
          <w:color w:val="000000"/>
        </w:rPr>
        <w:t>+</w:t>
      </w:r>
      <w:r>
        <w:rPr>
          <w:rFonts w:cs="宋体" w:hint="eastAsia"/>
          <w:color w:val="000000"/>
        </w:rPr>
        <w:t>氧气</w:t>
      </w:r>
      <w:r>
        <w:rPr>
          <w:rFonts w:cs="Times New Roman"/>
        </w:rPr>
        <w:br/>
      </w:r>
      <w:r>
        <w:rPr>
          <w:color w:val="000000"/>
        </w:rPr>
        <w:t>C. </w:t>
      </w:r>
      <w:r>
        <w:rPr>
          <w:rFonts w:cs="宋体" w:hint="eastAsia"/>
          <w:color w:val="000000"/>
        </w:rPr>
        <w:t>酒精</w:t>
      </w:r>
      <w:r>
        <w:rPr>
          <w:color w:val="000000"/>
        </w:rPr>
        <w:t>+</w:t>
      </w:r>
      <w:r>
        <w:rPr>
          <w:rFonts w:cs="宋体" w:hint="eastAsia"/>
          <w:color w:val="000000"/>
        </w:rPr>
        <w:t>氧气</w:t>
      </w:r>
      <w:r>
        <w:rPr>
          <w:color w:val="000000"/>
        </w:rPr>
        <w:t xml:space="preserve"> </w:t>
      </w:r>
      <w:r>
        <w:rPr>
          <w:rFonts w:cs="Times New Roman"/>
          <w:noProof/>
          <w:lang w:eastAsia="zh-CN"/>
        </w:rPr>
        <w:pict>
          <v:shape id="_x0000_i1046" type="#_x0000_t75" alt=" " style="height:16.5pt;visibility:visible;width:20.25pt">
            <v:imagedata r:id="rId13" o:title=""/>
          </v:shape>
        </w:pict>
      </w:r>
      <w:r>
        <w:rPr>
          <w:rFonts w:cs="宋体" w:hint="eastAsia"/>
          <w:color w:val="000000"/>
        </w:rPr>
        <w:t>二氧化碳</w:t>
      </w:r>
      <w:r>
        <w:rPr>
          <w:color w:val="000000"/>
        </w:rPr>
        <w:t>+</w:t>
      </w:r>
      <w:r>
        <w:rPr>
          <w:rFonts w:cs="宋体" w:hint="eastAsia"/>
          <w:color w:val="000000"/>
        </w:rPr>
        <w:t>水</w:t>
      </w:r>
      <w:r>
        <w:rPr>
          <w:rFonts w:cs="Times New Roman"/>
          <w:color w:val="000000"/>
        </w:rPr>
        <w:t>                             </w:t>
      </w:r>
      <w:r>
        <w:rPr>
          <w:color w:val="000000"/>
        </w:rPr>
        <w:t>D. </w:t>
      </w:r>
      <w:r>
        <w:rPr>
          <w:rFonts w:cs="宋体" w:hint="eastAsia"/>
          <w:color w:val="000000"/>
        </w:rPr>
        <w:t>二氧化碳</w:t>
      </w:r>
      <w:r>
        <w:rPr>
          <w:color w:val="000000"/>
        </w:rPr>
        <w:t>+</w:t>
      </w:r>
      <w:r>
        <w:rPr>
          <w:rFonts w:cs="宋体" w:hint="eastAsia"/>
          <w:color w:val="000000"/>
        </w:rPr>
        <w:t>水</w:t>
      </w:r>
      <w:r>
        <w:rPr>
          <w:color w:val="000000"/>
        </w:rPr>
        <w:t xml:space="preserve"> </w:t>
      </w:r>
      <w:r>
        <w:rPr>
          <w:rFonts w:cs="Times New Roman"/>
          <w:noProof/>
          <w:lang w:eastAsia="zh-CN"/>
        </w:rPr>
        <w:pict>
          <v:shape id="_x0000_i1047" type="#_x0000_t75" alt=" " style="height:6pt;visibility:visible;width:18pt">
            <v:imagedata r:id="rId15" o:title=""/>
          </v:shape>
        </w:pict>
      </w:r>
      <w:r>
        <w:rPr>
          <w:rFonts w:cs="宋体" w:hint="eastAsia"/>
          <w:color w:val="000000"/>
        </w:rPr>
        <w:t>碳酸</w:t>
      </w:r>
    </w:p>
    <w:p w:rsidR="006E6483">
      <w:pPr>
        <w:spacing w:after="0"/>
        <w:rPr>
          <w:rFonts w:cs="Times New Roman"/>
        </w:rPr>
      </w:pPr>
      <w:r>
        <w:rPr>
          <w:rFonts w:cs="宋体" w:hint="eastAsia"/>
          <w:color w:val="0000FF"/>
        </w:rPr>
        <w:t>【答案】</w:t>
      </w:r>
      <w:r>
        <w:rPr>
          <w:color w:val="000000"/>
        </w:rPr>
        <w:t xml:space="preserve">D  </w:t>
      </w:r>
    </w:p>
    <w:p w:rsidR="006E6483">
      <w:pPr>
        <w:spacing w:after="0"/>
        <w:rPr>
          <w:rFonts w:cs="Times New Roman"/>
        </w:rPr>
      </w:pPr>
      <w:r>
        <w:rPr>
          <w:rFonts w:cs="宋体" w:hint="eastAsia"/>
          <w:color w:val="0000FF"/>
        </w:rPr>
        <w:t>【考点】</w:t>
      </w:r>
      <w:r>
        <w:rPr>
          <w:rFonts w:cs="宋体" w:hint="eastAsia"/>
          <w:color w:val="000000"/>
        </w:rPr>
        <w:t>氧化反应及其应用，化合反应及其应用</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、碳在氧气中燃烧该反应属于氧化反应，反应物为碳和氧气，生成物是二氧化碳，该反应是两种物质反应后生成一种物质的反应属于化合反应，不符合题意；</w:t>
      </w:r>
      <w:r>
        <w:rPr>
          <w:rFonts w:cs="Times New Roman"/>
        </w:rPr>
        <w:br/>
      </w:r>
      <w:r>
        <w:rPr>
          <w:color w:val="000000"/>
        </w:rPr>
        <w:t>B</w:t>
      </w:r>
      <w:r>
        <w:rPr>
          <w:rFonts w:cs="宋体" w:hint="eastAsia"/>
          <w:color w:val="000000"/>
        </w:rPr>
        <w:t>、水通电分解的反应物是水，生成物是氧气和氢气，该反应是由一种物质生成两种物质，属于分解反应，不符合题意；</w:t>
      </w:r>
      <w:r>
        <w:rPr>
          <w:rFonts w:cs="Times New Roman"/>
        </w:rPr>
        <w:br/>
      </w:r>
      <w:r>
        <w:rPr>
          <w:color w:val="000000"/>
        </w:rPr>
        <w:t>C</w:t>
      </w:r>
      <w:r>
        <w:rPr>
          <w:rFonts w:cs="宋体" w:hint="eastAsia"/>
          <w:color w:val="000000"/>
        </w:rPr>
        <w:t>、酒精在空气中燃烧的反应物是酒精和氧气，生成物是二氧化碳和水，该反应是由两种物质生成两种物质，不属于化合反应，不符合题意；</w:t>
      </w:r>
      <w:r>
        <w:rPr>
          <w:rFonts w:cs="Times New Roman"/>
        </w:rPr>
        <w:br/>
      </w:r>
      <w:r>
        <w:rPr>
          <w:color w:val="000000"/>
        </w:rPr>
        <w:t>D</w:t>
      </w:r>
      <w:r>
        <w:rPr>
          <w:rFonts w:cs="宋体" w:hint="eastAsia"/>
          <w:color w:val="000000"/>
        </w:rPr>
        <w:t>、二氧化碳和水反应生成碳酸，属于化合反应但不是氧化反应，符合题意。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【分析】根据化合反应是多种物质生成一种物质的反应分析；根据氧化反应为物质与氧发生的反应分析。</w:t>
      </w:r>
    </w:p>
    <w:p w:rsidR="006E6483">
      <w:pPr>
        <w:spacing w:after="0"/>
        <w:rPr>
          <w:rFonts w:cs="Times New Roman"/>
        </w:rPr>
      </w:pPr>
      <w:r>
        <w:rPr>
          <w:color w:val="000000"/>
        </w:rPr>
        <w:t>9.</w:t>
      </w:r>
      <w:r>
        <w:rPr>
          <w:rFonts w:cs="宋体" w:hint="eastAsia"/>
          <w:color w:val="000000"/>
        </w:rPr>
        <w:t>下列对催化剂描述正确的是（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6E6483">
      <w:pPr>
        <w:spacing w:after="0"/>
        <w:ind w:left="150"/>
        <w:rPr>
          <w:rFonts w:cs="Times New Roman"/>
        </w:rPr>
      </w:pPr>
      <w:r>
        <w:rPr>
          <w:color w:val="000000"/>
        </w:rPr>
        <w:t>A. </w:t>
      </w:r>
      <w:r>
        <w:rPr>
          <w:rFonts w:cs="宋体" w:hint="eastAsia"/>
          <w:color w:val="000000"/>
        </w:rPr>
        <w:t>任何化学反应都需要催化剂</w:t>
      </w:r>
      <w:r>
        <w:rPr>
          <w:rFonts w:cs="Times New Roman"/>
          <w:color w:val="000000"/>
        </w:rPr>
        <w:t>                                </w:t>
      </w:r>
      <w:r>
        <w:rPr>
          <w:rFonts w:cs="Times New Roman"/>
          <w:noProof/>
          <w:lang w:eastAsia="zh-CN"/>
        </w:rPr>
        <w:pict>
          <v:shape id="_x0000_i1048" type="#_x0000_t75" alt=" " style="height:3pt;visibility:visible;width:1.5pt">
            <v:imagedata r:id="rId5" o:title=""/>
          </v:shape>
        </w:pict>
      </w:r>
      <w:r>
        <w:rPr>
          <w:color w:val="000000"/>
        </w:rPr>
        <w:t>B. </w:t>
      </w:r>
      <w:r>
        <w:rPr>
          <w:rFonts w:cs="宋体" w:hint="eastAsia"/>
          <w:color w:val="000000"/>
        </w:rPr>
        <w:t>催化剂在化学反应前后本身的质量发生了变化</w:t>
      </w:r>
      <w:r>
        <w:rPr>
          <w:rFonts w:cs="Times New Roman"/>
          <w:color w:val="000000"/>
          <w:vertAlign w:val="subscript"/>
        </w:rPr>
        <w:t>           </w:t>
      </w:r>
      <w:r>
        <w:rPr>
          <w:color w:val="000000"/>
          <w:vertAlign w:val="subscript"/>
        </w:rPr>
        <w:t xml:space="preserve"> </w:t>
      </w:r>
      <w:r>
        <w:rPr>
          <w:rFonts w:cs="Times New Roman"/>
        </w:rPr>
        <w:br/>
      </w:r>
      <w:r>
        <w:rPr>
          <w:color w:val="000000"/>
        </w:rPr>
        <w:t>C. </w:t>
      </w:r>
      <w:r>
        <w:rPr>
          <w:rFonts w:cs="宋体" w:hint="eastAsia"/>
          <w:color w:val="000000"/>
        </w:rPr>
        <w:t>只有分解反应才需要催化剂</w:t>
      </w:r>
      <w:r>
        <w:rPr>
          <w:rFonts w:cs="Times New Roman"/>
          <w:color w:val="000000"/>
        </w:rPr>
        <w:t>                                </w:t>
      </w:r>
      <w:r>
        <w:rPr>
          <w:rFonts w:cs="Times New Roman"/>
          <w:noProof/>
          <w:lang w:eastAsia="zh-CN"/>
        </w:rPr>
        <w:pict>
          <v:shape id="_x0000_i1049" type="#_x0000_t75" alt=" " style="height:3pt;visibility:visible;width:1.5pt">
            <v:imagedata r:id="rId5" o:title=""/>
          </v:shape>
        </w:pict>
      </w:r>
      <w:r>
        <w:rPr>
          <w:color w:val="000000"/>
        </w:rPr>
        <w:t>D. </w:t>
      </w:r>
      <w:r>
        <w:rPr>
          <w:rFonts w:cs="宋体" w:hint="eastAsia"/>
          <w:color w:val="000000"/>
        </w:rPr>
        <w:t>某些化学反应可以有多种催化剂</w:t>
      </w:r>
    </w:p>
    <w:p w:rsidR="006E6483">
      <w:pPr>
        <w:spacing w:after="0"/>
        <w:rPr>
          <w:rFonts w:cs="Times New Roman"/>
        </w:rPr>
      </w:pPr>
      <w:r>
        <w:rPr>
          <w:rFonts w:cs="宋体" w:hint="eastAsia"/>
          <w:color w:val="0000FF"/>
        </w:rPr>
        <w:t>【答案】</w:t>
      </w:r>
      <w:r>
        <w:rPr>
          <w:color w:val="000000"/>
        </w:rPr>
        <w:t xml:space="preserve">D  </w:t>
      </w:r>
    </w:p>
    <w:p w:rsidR="006E6483">
      <w:pPr>
        <w:spacing w:after="0"/>
        <w:rPr>
          <w:rFonts w:cs="Times New Roman"/>
        </w:rPr>
      </w:pPr>
      <w:r>
        <w:rPr>
          <w:rFonts w:cs="宋体" w:hint="eastAsia"/>
          <w:color w:val="0000FF"/>
        </w:rPr>
        <w:t>【考点】</w:t>
      </w:r>
      <w:r>
        <w:rPr>
          <w:rFonts w:cs="宋体" w:hint="eastAsia"/>
          <w:color w:val="000000"/>
        </w:rPr>
        <w:t>催化剂的特点与催化作用</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并不是所有的反应的都需要催化剂，比如水通电实，</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催化剂在化学反应前后质量是不变的，</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氮气和氢气合成氨气需要催化剂但不是分解反应，</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二氧化锰和硫酸铜溶液都可以作为过氧化氢分解催化剂，</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p>
    <w:p w:rsidR="006E6483">
      <w:pPr>
        <w:spacing w:after="0"/>
        <w:rPr>
          <w:rFonts w:cs="Times New Roman"/>
        </w:rPr>
      </w:pPr>
      <w:r>
        <w:rPr>
          <w:rFonts w:cs="宋体" w:hint="eastAsia"/>
          <w:color w:val="000000"/>
        </w:rPr>
        <w:t>【分析】能改变物质的反应速率，但本身的质量和化学性质在化学反应前后都不会改变的物质叫做催化剂</w:t>
      </w:r>
    </w:p>
    <w:p w:rsidR="006E6483">
      <w:pPr>
        <w:spacing w:after="0"/>
        <w:rPr>
          <w:rFonts w:cs="Times New Roman"/>
        </w:rPr>
      </w:pPr>
      <w:r>
        <w:rPr>
          <w:color w:val="000000"/>
        </w:rPr>
        <w:t>10.</w:t>
      </w:r>
      <w:r>
        <w:rPr>
          <w:rFonts w:cs="宋体" w:hint="eastAsia"/>
          <w:color w:val="000000"/>
        </w:rPr>
        <w:t>做木炭在氧气中燃烧的实验时，实验现象不明显，原因可能是收集本实验所用氧气过程中（</w:t>
      </w:r>
      <w:r>
        <w:rPr>
          <w:rFonts w:cs="Times New Roman"/>
          <w:color w:val="000000"/>
        </w:rPr>
        <w:t>   </w:t>
      </w:r>
      <w:r>
        <w:rPr>
          <w:color w:val="000000"/>
        </w:rPr>
        <w:t xml:space="preserve"> </w:t>
      </w:r>
      <w:r>
        <w:rPr>
          <w:rFonts w:cs="宋体" w:hint="eastAsia"/>
          <w:color w:val="000000"/>
        </w:rPr>
        <w:t>）</w:t>
      </w:r>
      <w:r>
        <w:rPr>
          <w:color w:val="000000"/>
        </w:rPr>
        <w:t xml:space="preserve">            </w:t>
      </w:r>
    </w:p>
    <w:p w:rsidR="006E6483">
      <w:pPr>
        <w:spacing w:after="0"/>
        <w:ind w:left="150"/>
        <w:rPr>
          <w:rFonts w:cs="Times New Roman"/>
        </w:rPr>
      </w:pPr>
      <w:r>
        <w:rPr>
          <w:color w:val="000000"/>
        </w:rPr>
        <w:t>A. </w:t>
      </w:r>
      <w:r>
        <w:rPr>
          <w:rFonts w:cs="宋体" w:hint="eastAsia"/>
          <w:color w:val="000000"/>
        </w:rPr>
        <w:t>用向下排空气法收集氧气</w:t>
      </w:r>
      <w:r>
        <w:rPr>
          <w:rFonts w:cs="Times New Roman"/>
          <w:color w:val="000000"/>
        </w:rPr>
        <w:t>                                    </w:t>
      </w:r>
      <w:r>
        <w:rPr>
          <w:rFonts w:cs="Times New Roman"/>
          <w:noProof/>
          <w:lang w:eastAsia="zh-CN"/>
        </w:rPr>
        <w:pict>
          <v:shape id="_x0000_i1050" type="#_x0000_t75" alt=" " style="height:3pt;visibility:visible;width:0.75pt">
            <v:imagedata r:id="rId10" o:title=""/>
          </v:shape>
        </w:pict>
      </w:r>
      <w:r>
        <w:rPr>
          <w:color w:val="000000"/>
        </w:rPr>
        <w:t>B. </w:t>
      </w:r>
      <w:r>
        <w:rPr>
          <w:rFonts w:cs="宋体" w:hint="eastAsia"/>
          <w:color w:val="000000"/>
        </w:rPr>
        <w:t>将集满氧气的集气瓶正放在桌面上</w:t>
      </w:r>
      <w:r>
        <w:rPr>
          <w:rFonts w:cs="Times New Roman"/>
        </w:rPr>
        <w:br/>
      </w:r>
      <w:r>
        <w:rPr>
          <w:color w:val="000000"/>
        </w:rPr>
        <w:t>C. </w:t>
      </w:r>
      <w:r>
        <w:rPr>
          <w:rFonts w:cs="宋体" w:hint="eastAsia"/>
          <w:color w:val="000000"/>
        </w:rPr>
        <w:t>收集满氧气后，在水面下用玻璃片盖住瓶口移出水槽</w:t>
      </w:r>
      <w:r>
        <w:rPr>
          <w:rFonts w:cs="Times New Roman"/>
          <w:color w:val="000000"/>
          <w:vertAlign w:val="subscript"/>
        </w:rPr>
        <w:t> </w:t>
      </w:r>
      <w:r>
        <w:rPr>
          <w:color w:val="000000"/>
          <w:vertAlign w:val="subscript"/>
        </w:rPr>
        <w:t xml:space="preserve"> </w:t>
      </w:r>
      <w:r>
        <w:rPr>
          <w:rFonts w:cs="Times New Roman"/>
          <w:color w:val="000000"/>
        </w:rPr>
        <w:t>          </w:t>
      </w:r>
      <w:r>
        <w:rPr>
          <w:rFonts w:cs="Times New Roman"/>
          <w:noProof/>
          <w:lang w:eastAsia="zh-CN"/>
        </w:rPr>
        <w:pict>
          <v:shape id="_x0000_i1051" type="#_x0000_t75" alt=" " style="height:3pt;visibility:visible;width:1.5pt">
            <v:imagedata r:id="rId5" o:title=""/>
          </v:shape>
        </w:pict>
      </w:r>
      <w:r>
        <w:rPr>
          <w:color w:val="000000"/>
        </w:rPr>
        <w:t>D. </w:t>
      </w:r>
      <w:r>
        <w:rPr>
          <w:rFonts w:cs="宋体" w:hint="eastAsia"/>
          <w:color w:val="000000"/>
        </w:rPr>
        <w:t>收集氧气时，观察到导管口气泡连续均匀放出便开始收集</w:t>
      </w:r>
    </w:p>
    <w:p w:rsidR="006E6483">
      <w:pPr>
        <w:spacing w:after="0"/>
        <w:rPr>
          <w:rFonts w:cs="Times New Roman"/>
        </w:rPr>
      </w:pPr>
      <w:r>
        <w:rPr>
          <w:rFonts w:cs="宋体" w:hint="eastAsia"/>
          <w:color w:val="0000FF"/>
        </w:rPr>
        <w:t>【答案】</w:t>
      </w:r>
      <w:r>
        <w:rPr>
          <w:color w:val="000000"/>
        </w:rPr>
        <w:t xml:space="preserve">A  </w:t>
      </w:r>
    </w:p>
    <w:p w:rsidR="006E6483">
      <w:pPr>
        <w:spacing w:after="0"/>
        <w:rPr>
          <w:rFonts w:cs="Times New Roman"/>
        </w:rPr>
      </w:pPr>
      <w:r>
        <w:rPr>
          <w:rFonts w:cs="宋体" w:hint="eastAsia"/>
          <w:color w:val="0000FF"/>
        </w:rPr>
        <w:t>【考点】</w:t>
      </w:r>
      <w:r>
        <w:rPr>
          <w:rFonts w:cs="宋体" w:hint="eastAsia"/>
          <w:color w:val="000000"/>
        </w:rPr>
        <w:t>氧气的物理性质，氧气的实验室制法</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氧气的密度大于空气的密度采用向上排空气法收集，</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氧气的密度大于空气的密度，将集满氧气的集气瓶正放在桌面上，</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收集满氧气后，在水面下用玻璃片盖住瓶口移出水槽，</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收集氧气时，观察到导管口气泡连续均匀放出便开始收集，</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【分析】氧气的密度大于空气的密度，根据实验室制取氧气的步骤和主要事项分析解答</w:t>
      </w:r>
    </w:p>
    <w:p w:rsidR="006E6483">
      <w:pPr>
        <w:rPr>
          <w:rFonts w:cs="Times New Roman"/>
        </w:rPr>
      </w:pPr>
      <w:r>
        <w:rPr>
          <w:rFonts w:cs="宋体" w:hint="eastAsia"/>
          <w:b/>
          <w:bCs/>
          <w:sz w:val="24"/>
          <w:szCs w:val="24"/>
        </w:rPr>
        <w:t>二、填空题</w:t>
      </w:r>
    </w:p>
    <w:p w:rsidR="006E6483">
      <w:pPr>
        <w:spacing w:after="0"/>
        <w:rPr>
          <w:rFonts w:cs="Times New Roman"/>
        </w:rPr>
      </w:pPr>
      <w:r>
        <w:rPr>
          <w:color w:val="000000"/>
        </w:rPr>
        <w:t>11.</w:t>
      </w:r>
      <w:r>
        <w:rPr>
          <w:rFonts w:cs="宋体" w:hint="eastAsia"/>
          <w:color w:val="000000"/>
        </w:rPr>
        <w:t>物质由微观粒子构成，请回答下列问题：</w:t>
      </w:r>
      <w:r>
        <w:rPr>
          <w:color w:val="000000"/>
        </w:rPr>
        <w:t xml:space="preserve">    </w:t>
      </w:r>
    </w:p>
    <w:p w:rsidR="006E6483">
      <w:pPr>
        <w:spacing w:after="0"/>
        <w:rPr>
          <w:rFonts w:cs="Times New Roman"/>
        </w:rPr>
      </w:pPr>
      <w:r>
        <w:rPr>
          <w:rFonts w:cs="宋体" w:hint="eastAsia"/>
          <w:color w:val="000000"/>
        </w:rPr>
        <w:t>（</w:t>
      </w:r>
      <w:r>
        <w:rPr>
          <w:color w:val="000000"/>
        </w:rPr>
        <w:t>1</w:t>
      </w:r>
      <w:r>
        <w:rPr>
          <w:rFonts w:cs="宋体" w:hint="eastAsia"/>
          <w:color w:val="000000"/>
        </w:rPr>
        <w:t>）一滴水中大约有</w:t>
      </w:r>
      <w:r>
        <w:rPr>
          <w:color w:val="000000"/>
        </w:rPr>
        <w:t>1.67×10</w:t>
      </w:r>
      <w:r>
        <w:rPr>
          <w:color w:val="000000"/>
          <w:vertAlign w:val="superscript"/>
        </w:rPr>
        <w:t>21</w:t>
      </w:r>
      <w:r>
        <w:rPr>
          <w:rFonts w:cs="宋体" w:hint="eastAsia"/>
          <w:color w:val="000000"/>
        </w:rPr>
        <w:t>个水分子，说明分子</w:t>
      </w:r>
      <w:r>
        <w:rPr>
          <w:color w:val="000000"/>
        </w:rPr>
        <w:t xml:space="preserve">________     </w:t>
      </w:r>
    </w:p>
    <w:p w:rsidR="006E6483">
      <w:pPr>
        <w:spacing w:after="0"/>
        <w:rPr>
          <w:rFonts w:cs="Times New Roman"/>
        </w:rPr>
      </w:pPr>
      <w:r>
        <w:rPr>
          <w:rFonts w:cs="宋体" w:hint="eastAsia"/>
          <w:color w:val="000000"/>
        </w:rPr>
        <w:t>（</w:t>
      </w:r>
      <w:r>
        <w:rPr>
          <w:color w:val="000000"/>
        </w:rPr>
        <w:t>2</w:t>
      </w:r>
      <w:r>
        <w:rPr>
          <w:rFonts w:cs="宋体" w:hint="eastAsia"/>
          <w:color w:val="000000"/>
        </w:rPr>
        <w:t>）花香在空气中扩散，说明</w:t>
      </w:r>
      <w:r>
        <w:rPr>
          <w:color w:val="000000"/>
        </w:rPr>
        <w:t xml:space="preserve">________    </w:t>
      </w:r>
    </w:p>
    <w:p w:rsidR="006E6483">
      <w:pPr>
        <w:spacing w:after="0"/>
        <w:rPr>
          <w:rFonts w:cs="Times New Roman"/>
        </w:rPr>
      </w:pPr>
      <w:r>
        <w:rPr>
          <w:rFonts w:cs="宋体" w:hint="eastAsia"/>
          <w:color w:val="000000"/>
        </w:rPr>
        <w:t>（</w:t>
      </w:r>
      <w:r>
        <w:rPr>
          <w:color w:val="000000"/>
        </w:rPr>
        <w:t>3</w:t>
      </w:r>
      <w:r>
        <w:rPr>
          <w:rFonts w:cs="宋体" w:hint="eastAsia"/>
          <w:color w:val="000000"/>
        </w:rPr>
        <w:t>）气体可压缩储存于钢瓶中说明</w:t>
      </w:r>
      <w:r>
        <w:rPr>
          <w:color w:val="000000"/>
        </w:rPr>
        <w:t xml:space="preserve">________    </w:t>
      </w:r>
    </w:p>
    <w:p w:rsidR="006E6483">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）质量和体积都很小</w:t>
      </w:r>
      <w:r>
        <w:rPr>
          <w:rFonts w:cs="Times New Roman"/>
        </w:rPr>
        <w:br/>
      </w:r>
      <w:r>
        <w:rPr>
          <w:rFonts w:cs="宋体" w:hint="eastAsia"/>
          <w:color w:val="000000"/>
        </w:rPr>
        <w:t>（</w:t>
      </w:r>
      <w:r>
        <w:rPr>
          <w:color w:val="000000"/>
        </w:rPr>
        <w:t>2</w:t>
      </w:r>
      <w:r>
        <w:rPr>
          <w:rFonts w:cs="宋体" w:hint="eastAsia"/>
          <w:color w:val="000000"/>
        </w:rPr>
        <w:t>）分子不断运动</w:t>
      </w:r>
      <w:r>
        <w:rPr>
          <w:rFonts w:cs="Times New Roman"/>
        </w:rPr>
        <w:br/>
      </w:r>
      <w:r>
        <w:rPr>
          <w:rFonts w:cs="宋体" w:hint="eastAsia"/>
          <w:color w:val="000000"/>
        </w:rPr>
        <w:t>（</w:t>
      </w:r>
      <w:r>
        <w:rPr>
          <w:color w:val="000000"/>
        </w:rPr>
        <w:t>3</w:t>
      </w:r>
      <w:r>
        <w:rPr>
          <w:rFonts w:cs="宋体" w:hint="eastAsia"/>
          <w:color w:val="000000"/>
        </w:rPr>
        <w:t>）分子间有间隔</w:t>
      </w:r>
      <w:r>
        <w:rPr>
          <w:color w:val="000000"/>
        </w:rPr>
        <w:t xml:space="preserve">  </w:t>
      </w:r>
    </w:p>
    <w:p w:rsidR="006E6483">
      <w:pPr>
        <w:spacing w:after="0"/>
        <w:rPr>
          <w:rFonts w:cs="Times New Roman"/>
        </w:rPr>
      </w:pPr>
      <w:r>
        <w:rPr>
          <w:rFonts w:cs="宋体" w:hint="eastAsia"/>
          <w:color w:val="0000FF"/>
        </w:rPr>
        <w:t>【考点】</w:t>
      </w:r>
      <w:r>
        <w:rPr>
          <w:rFonts w:cs="宋体" w:hint="eastAsia"/>
          <w:color w:val="000000"/>
        </w:rPr>
        <w:t>分子的定义与分子的特性</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）一滴水中大约有</w:t>
      </w:r>
      <w:r>
        <w:rPr>
          <w:color w:val="000000"/>
        </w:rPr>
        <w:t>1.67×10</w:t>
      </w:r>
      <w:r>
        <w:rPr>
          <w:color w:val="000000"/>
          <w:vertAlign w:val="superscript"/>
        </w:rPr>
        <w:t>21</w:t>
      </w:r>
      <w:r>
        <w:rPr>
          <w:rFonts w:cs="宋体" w:hint="eastAsia"/>
          <w:color w:val="000000"/>
        </w:rPr>
        <w:t>个水分子，说明分子质量和体积都很小</w:t>
      </w:r>
      <w:r>
        <w:rPr>
          <w:rFonts w:cs="Times New Roman"/>
        </w:rPr>
        <w:br/>
      </w:r>
      <w:r>
        <w:rPr>
          <w:rFonts w:cs="宋体" w:hint="eastAsia"/>
          <w:color w:val="000000"/>
        </w:rPr>
        <w:t>（</w:t>
      </w:r>
      <w:r>
        <w:rPr>
          <w:color w:val="000000"/>
        </w:rPr>
        <w:t>2</w:t>
      </w:r>
      <w:r>
        <w:rPr>
          <w:rFonts w:cs="宋体" w:hint="eastAsia"/>
          <w:color w:val="000000"/>
        </w:rPr>
        <w:t>）花香在空气中扩散，是因为分子不断运动</w:t>
      </w:r>
      <w:r>
        <w:rPr>
          <w:rFonts w:cs="Times New Roman"/>
        </w:rPr>
        <w:br/>
      </w:r>
      <w:r>
        <w:rPr>
          <w:rFonts w:cs="宋体" w:hint="eastAsia"/>
          <w:color w:val="000000"/>
        </w:rPr>
        <w:t>（</w:t>
      </w:r>
      <w:r>
        <w:rPr>
          <w:color w:val="000000"/>
        </w:rPr>
        <w:t>3</w:t>
      </w:r>
      <w:r>
        <w:rPr>
          <w:rFonts w:cs="宋体" w:hint="eastAsia"/>
          <w:color w:val="000000"/>
        </w:rPr>
        <w:t>）气体可压缩储存于钢瓶中，是因为分子间有间隔</w:t>
      </w:r>
      <w:r>
        <w:rPr>
          <w:rFonts w:cs="Times New Roman"/>
        </w:rPr>
        <w:br/>
      </w:r>
      <w:r>
        <w:rPr>
          <w:rFonts w:cs="宋体" w:hint="eastAsia"/>
          <w:color w:val="000000"/>
        </w:rPr>
        <w:t>故答案为：（</w:t>
      </w:r>
      <w:r>
        <w:rPr>
          <w:color w:val="000000"/>
        </w:rPr>
        <w:t>1</w:t>
      </w:r>
      <w:r>
        <w:rPr>
          <w:rFonts w:cs="宋体" w:hint="eastAsia"/>
          <w:color w:val="000000"/>
        </w:rPr>
        <w:t>）质量和体积都很小（</w:t>
      </w:r>
      <w:r>
        <w:rPr>
          <w:color w:val="000000"/>
        </w:rPr>
        <w:t>2</w:t>
      </w:r>
      <w:r>
        <w:rPr>
          <w:rFonts w:cs="宋体" w:hint="eastAsia"/>
          <w:color w:val="000000"/>
        </w:rPr>
        <w:t>）分子不断运动（</w:t>
      </w:r>
      <w:r>
        <w:rPr>
          <w:color w:val="000000"/>
        </w:rPr>
        <w:t>3</w:t>
      </w:r>
      <w:r>
        <w:rPr>
          <w:rFonts w:cs="宋体" w:hint="eastAsia"/>
          <w:color w:val="000000"/>
        </w:rPr>
        <w:t>）分子间有间隔【分析】分子的特性：分子的质量和体积都很小，分子之间有间隔，分子是不断运动的，据此分析解答</w:t>
      </w:r>
    </w:p>
    <w:p w:rsidR="006E6483">
      <w:pPr>
        <w:rPr>
          <w:rFonts w:cs="Times New Roman"/>
        </w:rPr>
      </w:pPr>
      <w:r>
        <w:rPr>
          <w:rFonts w:cs="宋体" w:hint="eastAsia"/>
          <w:b/>
          <w:bCs/>
          <w:sz w:val="24"/>
          <w:szCs w:val="24"/>
        </w:rPr>
        <w:t>三、简答题</w:t>
      </w:r>
    </w:p>
    <w:p w:rsidR="006E6483">
      <w:pPr>
        <w:spacing w:after="0"/>
        <w:rPr>
          <w:rFonts w:cs="Times New Roman"/>
        </w:rPr>
      </w:pPr>
      <w:r>
        <w:rPr>
          <w:color w:val="000000"/>
        </w:rPr>
        <w:t>12.</w:t>
      </w:r>
      <w:r>
        <w:rPr>
          <w:rFonts w:cs="宋体" w:hint="eastAsia"/>
          <w:color w:val="000000"/>
        </w:rPr>
        <w:t>下图表示四种途径都可以得到氧气：</w:t>
      </w:r>
      <w:r>
        <w:rPr>
          <w:rFonts w:cs="Times New Roman"/>
        </w:rPr>
        <w:br/>
      </w:r>
      <w:r>
        <w:rPr>
          <w:rFonts w:cs="Times New Roman"/>
          <w:noProof/>
          <w:lang w:eastAsia="zh-CN"/>
        </w:rPr>
        <w:pict>
          <v:shape id="_x0000_i1052" type="#_x0000_t75" alt=" " style="height:84.75pt;visibility:visible;width:176.25pt">
            <v:imagedata r:id="rId16" o:title=""/>
          </v:shape>
        </w:pict>
      </w:r>
    </w:p>
    <w:p w:rsidR="006E6483">
      <w:pPr>
        <w:spacing w:after="0"/>
        <w:rPr>
          <w:rFonts w:cs="Times New Roman"/>
        </w:rPr>
      </w:pPr>
      <w:r>
        <w:rPr>
          <w:rFonts w:cs="宋体" w:hint="eastAsia"/>
          <w:color w:val="000000"/>
        </w:rPr>
        <w:t>（</w:t>
      </w:r>
      <w:r>
        <w:rPr>
          <w:color w:val="000000"/>
        </w:rPr>
        <w:t>1</w:t>
      </w:r>
      <w:r>
        <w:rPr>
          <w:rFonts w:cs="宋体" w:hint="eastAsia"/>
          <w:color w:val="000000"/>
        </w:rPr>
        <w:t>）写出实验室通过甲、乙两种途径制取氧气的文字表达式：</w:t>
      </w:r>
      <w:r>
        <w:rPr>
          <w:rFonts w:cs="Times New Roman"/>
        </w:rPr>
        <w:br/>
      </w:r>
      <w:r>
        <w:rPr>
          <w:rFonts w:cs="宋体" w:hint="eastAsia"/>
          <w:color w:val="000000"/>
        </w:rPr>
        <w:t>甲：</w:t>
      </w:r>
      <w:r>
        <w:rPr>
          <w:color w:val="000000"/>
        </w:rPr>
        <w:t>________</w:t>
      </w:r>
      <w:r>
        <w:rPr>
          <w:rFonts w:cs="宋体" w:hint="eastAsia"/>
          <w:color w:val="000000"/>
        </w:rPr>
        <w:t>；</w:t>
      </w:r>
      <w:r>
        <w:rPr>
          <w:rFonts w:cs="Times New Roman"/>
        </w:rPr>
        <w:br/>
      </w:r>
      <w:r>
        <w:rPr>
          <w:rFonts w:cs="宋体" w:hint="eastAsia"/>
          <w:color w:val="000000"/>
        </w:rPr>
        <w:t>乙：</w:t>
      </w:r>
      <w:r>
        <w:rPr>
          <w:color w:val="000000"/>
        </w:rPr>
        <w:t>________</w:t>
      </w:r>
      <w:r>
        <w:rPr>
          <w:rFonts w:cs="宋体" w:hint="eastAsia"/>
          <w:color w:val="000000"/>
        </w:rPr>
        <w:t>。</w:t>
      </w:r>
      <w:r>
        <w:rPr>
          <w:color w:val="000000"/>
        </w:rPr>
        <w:t xml:space="preserve">    </w:t>
      </w:r>
    </w:p>
    <w:p w:rsidR="006E6483">
      <w:pPr>
        <w:spacing w:after="0"/>
        <w:rPr>
          <w:rFonts w:cs="Times New Roman"/>
        </w:rPr>
      </w:pPr>
      <w:r>
        <w:rPr>
          <w:rFonts w:cs="宋体" w:hint="eastAsia"/>
          <w:color w:val="000000"/>
        </w:rPr>
        <w:t>（</w:t>
      </w:r>
      <w:r>
        <w:rPr>
          <w:color w:val="000000"/>
        </w:rPr>
        <w:t>2</w:t>
      </w:r>
      <w:r>
        <w:rPr>
          <w:rFonts w:cs="宋体" w:hint="eastAsia"/>
          <w:color w:val="000000"/>
        </w:rPr>
        <w:t>）</w:t>
      </w:r>
      <w:r>
        <w:rPr>
          <w:color w:val="000000"/>
        </w:rPr>
        <w:t>“</w:t>
      </w:r>
      <w:r>
        <w:rPr>
          <w:rFonts w:cs="宋体" w:hint="eastAsia"/>
          <w:color w:val="000000"/>
        </w:rPr>
        <w:t>绿色化学</w:t>
      </w:r>
      <w:r>
        <w:rPr>
          <w:color w:val="000000"/>
        </w:rPr>
        <w:t>”</w:t>
      </w:r>
      <w:r>
        <w:rPr>
          <w:rFonts w:cs="宋体" w:hint="eastAsia"/>
          <w:color w:val="000000"/>
        </w:rPr>
        <w:t>是</w:t>
      </w:r>
      <w:r>
        <w:rPr>
          <w:color w:val="000000"/>
        </w:rPr>
        <w:t>21</w:t>
      </w:r>
      <w:r>
        <w:rPr>
          <w:rFonts w:cs="宋体" w:hint="eastAsia"/>
          <w:color w:val="000000"/>
        </w:rPr>
        <w:t>世纪化学科学发展的重要方向之一．你认为在中学化学实验室中，甲、乙、丙三种制取氧气的途径中，</w:t>
      </w:r>
      <w:r>
        <w:rPr>
          <w:color w:val="000000"/>
        </w:rPr>
        <w:t>________</w:t>
      </w:r>
      <w:r>
        <w:rPr>
          <w:rFonts w:cs="宋体" w:hint="eastAsia"/>
          <w:color w:val="000000"/>
        </w:rPr>
        <w:t>（填</w:t>
      </w:r>
      <w:r>
        <w:rPr>
          <w:color w:val="000000"/>
        </w:rPr>
        <w:t>“</w:t>
      </w:r>
      <w:r>
        <w:rPr>
          <w:rFonts w:cs="宋体" w:hint="eastAsia"/>
          <w:color w:val="000000"/>
        </w:rPr>
        <w:t>甲</w:t>
      </w:r>
      <w:r>
        <w:rPr>
          <w:color w:val="000000"/>
        </w:rPr>
        <w:t>”</w:t>
      </w:r>
      <w:r>
        <w:rPr>
          <w:rFonts w:cs="宋体" w:hint="eastAsia"/>
          <w:color w:val="000000"/>
        </w:rPr>
        <w:t>、</w:t>
      </w:r>
      <w:r>
        <w:rPr>
          <w:color w:val="000000"/>
        </w:rPr>
        <w:t>“</w:t>
      </w:r>
      <w:r>
        <w:rPr>
          <w:rFonts w:cs="宋体" w:hint="eastAsia"/>
          <w:color w:val="000000"/>
        </w:rPr>
        <w:t>乙</w:t>
      </w:r>
      <w:r>
        <w:rPr>
          <w:color w:val="000000"/>
        </w:rPr>
        <w:t>”</w:t>
      </w:r>
      <w:r>
        <w:rPr>
          <w:rFonts w:cs="宋体" w:hint="eastAsia"/>
          <w:color w:val="000000"/>
        </w:rPr>
        <w:t>或</w:t>
      </w:r>
      <w:r>
        <w:rPr>
          <w:color w:val="000000"/>
        </w:rPr>
        <w:t>“</w:t>
      </w:r>
      <w:r>
        <w:rPr>
          <w:rFonts w:cs="宋体" w:hint="eastAsia"/>
          <w:color w:val="000000"/>
        </w:rPr>
        <w:t>丙</w:t>
      </w:r>
      <w:r>
        <w:rPr>
          <w:color w:val="000000"/>
        </w:rPr>
        <w:t>”</w:t>
      </w:r>
      <w:r>
        <w:rPr>
          <w:rFonts w:cs="宋体" w:hint="eastAsia"/>
          <w:color w:val="000000"/>
        </w:rPr>
        <w:t>）途径更能体现化学实验的绿色化追求．</w:t>
      </w:r>
      <w:r>
        <w:rPr>
          <w:color w:val="000000"/>
        </w:rPr>
        <w:t xml:space="preserve">    </w:t>
      </w:r>
    </w:p>
    <w:p w:rsidR="006E6483">
      <w:pPr>
        <w:spacing w:after="0"/>
        <w:rPr>
          <w:rFonts w:cs="Times New Roman"/>
        </w:rPr>
      </w:pPr>
      <w:r>
        <w:rPr>
          <w:rFonts w:cs="宋体" w:hint="eastAsia"/>
          <w:color w:val="000000"/>
        </w:rPr>
        <w:t>（</w:t>
      </w:r>
      <w:r>
        <w:rPr>
          <w:color w:val="000000"/>
        </w:rPr>
        <w:t>3</w:t>
      </w:r>
      <w:r>
        <w:rPr>
          <w:rFonts w:cs="宋体" w:hint="eastAsia"/>
          <w:color w:val="000000"/>
        </w:rPr>
        <w:t>）工业上利用分离液态空气获得氧气，除氧气外另一种产品是</w:t>
      </w:r>
      <w:r>
        <w:rPr>
          <w:color w:val="000000"/>
        </w:rPr>
        <w:t>________</w:t>
      </w:r>
      <w:r>
        <w:rPr>
          <w:rFonts w:cs="宋体" w:hint="eastAsia"/>
          <w:color w:val="000000"/>
        </w:rPr>
        <w:t>，这种方法是利用</w:t>
      </w:r>
      <w:r>
        <w:rPr>
          <w:color w:val="000000"/>
        </w:rPr>
        <w:t>________</w:t>
      </w:r>
      <w:r>
        <w:rPr>
          <w:rFonts w:cs="宋体" w:hint="eastAsia"/>
          <w:color w:val="000000"/>
        </w:rPr>
        <w:t>；不同将物质分离。</w:t>
      </w:r>
      <w:r>
        <w:rPr>
          <w:color w:val="000000"/>
        </w:rPr>
        <w:t xml:space="preserve">    </w:t>
      </w:r>
    </w:p>
    <w:p w:rsidR="006E6483">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）过氧化氢</w:t>
      </w:r>
      <w:r>
        <w:rPr>
          <w:color w:val="000000"/>
        </w:rPr>
        <w:t xml:space="preserve"> </w:t>
      </w:r>
      <w:r>
        <w:rPr>
          <w:rFonts w:cs="Times New Roman"/>
          <w:noProof/>
          <w:lang w:eastAsia="zh-CN"/>
        </w:rPr>
        <w:pict>
          <v:shape id="_x0000_i1053" type="#_x0000_t75" alt=" " style="height:15.75pt;visibility:visible;width:39pt">
            <v:imagedata r:id="rId17" o:title=""/>
          </v:shape>
        </w:pict>
      </w:r>
      <w:r>
        <w:rPr>
          <w:rFonts w:cs="宋体" w:hint="eastAsia"/>
          <w:color w:val="000000"/>
        </w:rPr>
        <w:t>水</w:t>
      </w:r>
      <w:r>
        <w:rPr>
          <w:color w:val="000000"/>
        </w:rPr>
        <w:t>+</w:t>
      </w:r>
      <w:r>
        <w:rPr>
          <w:rFonts w:cs="宋体" w:hint="eastAsia"/>
          <w:color w:val="000000"/>
        </w:rPr>
        <w:t>氧气；氯酸钾</w:t>
      </w:r>
      <w:r>
        <w:rPr>
          <w:color w:val="000000"/>
        </w:rPr>
        <w:t xml:space="preserve"> </w:t>
      </w:r>
      <w:r>
        <w:rPr>
          <w:rFonts w:cs="Times New Roman"/>
          <w:noProof/>
          <w:lang w:eastAsia="zh-CN"/>
        </w:rPr>
        <w:pict>
          <v:shape id="_x0000_i1054" type="#_x0000_t75" alt=" " style="height:24pt;visibility:visible;width:22.5pt">
            <v:imagedata r:id="rId18" o:title=""/>
          </v:shape>
        </w:pict>
      </w:r>
      <w:r>
        <w:rPr>
          <w:rFonts w:cs="宋体" w:hint="eastAsia"/>
          <w:color w:val="000000"/>
        </w:rPr>
        <w:t>氯化钾</w:t>
      </w:r>
      <w:r>
        <w:rPr>
          <w:color w:val="000000"/>
        </w:rPr>
        <w:t>+</w:t>
      </w:r>
      <w:r>
        <w:rPr>
          <w:rFonts w:cs="宋体" w:hint="eastAsia"/>
          <w:color w:val="000000"/>
        </w:rPr>
        <w:t>氧气</w:t>
      </w:r>
      <w:r>
        <w:rPr>
          <w:rFonts w:cs="Times New Roman"/>
        </w:rPr>
        <w:br/>
      </w:r>
      <w:r>
        <w:rPr>
          <w:rFonts w:cs="宋体" w:hint="eastAsia"/>
          <w:color w:val="000000"/>
        </w:rPr>
        <w:t>（</w:t>
      </w:r>
      <w:r>
        <w:rPr>
          <w:color w:val="000000"/>
        </w:rPr>
        <w:t>2</w:t>
      </w:r>
      <w:r>
        <w:rPr>
          <w:rFonts w:cs="宋体" w:hint="eastAsia"/>
          <w:color w:val="000000"/>
        </w:rPr>
        <w:t>）甲</w:t>
      </w:r>
      <w:r>
        <w:rPr>
          <w:rFonts w:cs="Times New Roman"/>
        </w:rPr>
        <w:br/>
      </w:r>
      <w:r>
        <w:rPr>
          <w:rFonts w:cs="宋体" w:hint="eastAsia"/>
          <w:color w:val="000000"/>
        </w:rPr>
        <w:t>（</w:t>
      </w:r>
      <w:r>
        <w:rPr>
          <w:color w:val="000000"/>
        </w:rPr>
        <w:t>3</w:t>
      </w:r>
      <w:r>
        <w:rPr>
          <w:rFonts w:cs="宋体" w:hint="eastAsia"/>
          <w:color w:val="000000"/>
        </w:rPr>
        <w:t>）</w:t>
      </w:r>
      <w:r>
        <w:rPr>
          <w:color w:val="000000"/>
        </w:rPr>
        <w:t>N</w:t>
      </w:r>
      <w:r>
        <w:rPr>
          <w:color w:val="000000"/>
          <w:vertAlign w:val="subscript"/>
        </w:rPr>
        <w:t>2</w:t>
      </w:r>
      <w:r>
        <w:rPr>
          <w:rFonts w:cs="宋体" w:hint="eastAsia"/>
          <w:color w:val="000000"/>
        </w:rPr>
        <w:t>；沸点</w:t>
      </w:r>
      <w:r>
        <w:rPr>
          <w:color w:val="000000"/>
        </w:rPr>
        <w:t xml:space="preserve">  </w:t>
      </w:r>
    </w:p>
    <w:p w:rsidR="006E6483">
      <w:pPr>
        <w:spacing w:after="0"/>
        <w:rPr>
          <w:rFonts w:cs="Times New Roman"/>
        </w:rPr>
      </w:pPr>
      <w:r>
        <w:rPr>
          <w:rFonts w:cs="宋体" w:hint="eastAsia"/>
          <w:color w:val="0000FF"/>
        </w:rPr>
        <w:t>【考点】</w:t>
      </w:r>
      <w:r>
        <w:rPr>
          <w:rFonts w:cs="宋体" w:hint="eastAsia"/>
          <w:color w:val="000000"/>
        </w:rPr>
        <w:t>氧气的工业制法，氧气的实验室制法</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）甲：过氧化氢与二氧化锰混合分解生成水和氧气，该反应的文字表达式是：过氧化氢</w:t>
      </w:r>
      <w:r>
        <w:rPr>
          <w:color w:val="000000"/>
        </w:rPr>
        <w:t xml:space="preserve"> </w:t>
      </w:r>
      <w:r>
        <w:rPr>
          <w:rFonts w:cs="Times New Roman"/>
          <w:noProof/>
          <w:lang w:eastAsia="zh-CN"/>
        </w:rPr>
        <w:pict>
          <v:shape id="_x0000_i1055" type="#_x0000_t75" alt=" " style="height:15.75pt;visibility:visible;width:39pt">
            <v:imagedata r:id="rId17" o:title=""/>
          </v:shape>
        </w:pict>
      </w:r>
      <w:r>
        <w:rPr>
          <w:rFonts w:cs="宋体" w:hint="eastAsia"/>
          <w:color w:val="000000"/>
        </w:rPr>
        <w:t>水</w:t>
      </w:r>
      <w:r>
        <w:rPr>
          <w:color w:val="000000"/>
        </w:rPr>
        <w:t>+</w:t>
      </w:r>
      <w:r>
        <w:rPr>
          <w:rFonts w:cs="宋体" w:hint="eastAsia"/>
          <w:color w:val="000000"/>
        </w:rPr>
        <w:t>氧气；</w:t>
      </w:r>
      <w:r>
        <w:rPr>
          <w:rFonts w:cs="Times New Roman"/>
        </w:rPr>
        <w:br/>
      </w:r>
      <w:r>
        <w:rPr>
          <w:rFonts w:cs="宋体" w:hint="eastAsia"/>
          <w:color w:val="000000"/>
        </w:rPr>
        <w:t>乙：氯酸钾与二氧化锰共热分解生成氯化钾和氧气，该反应的文字表达式是：氯酸钾</w:t>
      </w:r>
      <w:r>
        <w:rPr>
          <w:color w:val="000000"/>
        </w:rPr>
        <w:t xml:space="preserve"> </w:t>
      </w:r>
      <w:r>
        <w:rPr>
          <w:rFonts w:cs="Times New Roman"/>
          <w:noProof/>
          <w:lang w:eastAsia="zh-CN"/>
        </w:rPr>
        <w:pict>
          <v:shape id="_x0000_i1056" type="#_x0000_t75" alt=" " style="height:24pt;visibility:visible;width:22.5pt">
            <v:imagedata r:id="rId18" o:title=""/>
          </v:shape>
        </w:pict>
      </w:r>
      <w:r>
        <w:rPr>
          <w:rFonts w:cs="宋体" w:hint="eastAsia"/>
          <w:color w:val="000000"/>
        </w:rPr>
        <w:t>氯化钾</w:t>
      </w:r>
      <w:r>
        <w:rPr>
          <w:color w:val="000000"/>
        </w:rPr>
        <w:t>+</w:t>
      </w:r>
      <w:r>
        <w:rPr>
          <w:rFonts w:cs="宋体" w:hint="eastAsia"/>
          <w:color w:val="000000"/>
        </w:rPr>
        <w:t>氧气；（</w:t>
      </w:r>
      <w:r>
        <w:rPr>
          <w:color w:val="000000"/>
        </w:rPr>
        <w:t>2</w:t>
      </w:r>
      <w:r>
        <w:rPr>
          <w:rFonts w:cs="宋体" w:hint="eastAsia"/>
          <w:color w:val="000000"/>
        </w:rPr>
        <w:t>）绿色化学的核心内容是既能充分利用资源，又能防止污染。从原料和反应过程的绿色化考虑，甲途径采用过氧化氢溶液加二氧化锰在常温下反应，产物是水和氧气，对环境友好，乙途径采用氯酸钾和二氧化锰在加热时反应，丙途径采用高锰酸钾在加热时反应，在乙、丙途径中都需加热，在操作实验中既繁琐又消耗能源，甲途径更体现化学实验的绿色化追求；（</w:t>
      </w:r>
      <w:r>
        <w:rPr>
          <w:color w:val="000000"/>
        </w:rPr>
        <w:t>3</w:t>
      </w:r>
      <w:r>
        <w:rPr>
          <w:rFonts w:cs="宋体" w:hint="eastAsia"/>
          <w:color w:val="000000"/>
        </w:rPr>
        <w:t>）空气中主要是是氧气和氮气，工业上利用氮气和氧气的沸点不同，分离液态空气获得氧气。分离液态空气除氧气外另一种产品是氮气（</w:t>
      </w:r>
      <w:r>
        <w:rPr>
          <w:color w:val="000000"/>
        </w:rPr>
        <w:t>N</w:t>
      </w:r>
      <w:r>
        <w:rPr>
          <w:color w:val="000000"/>
          <w:vertAlign w:val="subscript"/>
        </w:rPr>
        <w:t>2</w:t>
      </w:r>
      <w:r>
        <w:rPr>
          <w:rFonts w:cs="宋体" w:hint="eastAsia"/>
          <w:color w:val="000000"/>
        </w:rPr>
        <w:t>），这种方法是利用沸点不同将物质分离。</w:t>
      </w:r>
      <w:r>
        <w:rPr>
          <w:rFonts w:cs="Times New Roman"/>
        </w:rPr>
        <w:br/>
      </w:r>
      <w:r>
        <w:rPr>
          <w:rFonts w:cs="宋体" w:hint="eastAsia"/>
          <w:color w:val="000000"/>
        </w:rPr>
        <w:t>【分析】根据氧气的实验室制取和工业制取的原理进行分析。</w:t>
      </w:r>
    </w:p>
    <w:p w:rsidR="006E6483">
      <w:pPr>
        <w:spacing w:after="0"/>
        <w:rPr>
          <w:rFonts w:cs="Times New Roman"/>
        </w:rPr>
      </w:pPr>
      <w:r>
        <w:rPr>
          <w:color w:val="000000"/>
        </w:rPr>
        <w:t>13.</w:t>
      </w:r>
      <w:r>
        <w:rPr>
          <w:rFonts w:cs="宋体" w:hint="eastAsia"/>
          <w:color w:val="000000"/>
        </w:rPr>
        <w:t>空气污染已经成为世界性的环境问题．空气质量日报、预报是通过新闻媒体向社会发布的环境信息，可及时准确地反映空气质量状况，提高全民的环境意识。下表为某日我国部分地区的空气质量日报内容：</w:t>
      </w:r>
      <w:r>
        <w:rPr>
          <w:rFonts w:cs="Times New Roman"/>
        </w:rPr>
        <w:br/>
      </w:r>
      <w:r>
        <w:rPr>
          <w:rFonts w:cs="Times New Roman"/>
          <w:noProof/>
          <w:lang w:eastAsia="zh-CN"/>
        </w:rPr>
        <w:pict>
          <v:shape id="_x0000_i1057" type="#_x0000_t75" alt=" " style="height:142.5pt;visibility:visible;width:306pt">
            <v:imagedata r:id="rId19" o:title=""/>
          </v:shape>
        </w:pict>
      </w:r>
      <w:r>
        <w:rPr>
          <w:rFonts w:cs="Times New Roman"/>
        </w:rPr>
        <w:br/>
      </w:r>
      <w:r>
        <w:rPr>
          <w:rFonts w:cs="宋体" w:hint="eastAsia"/>
          <w:color w:val="000000"/>
        </w:rPr>
        <w:t>根据表请你回答下列问题：</w:t>
      </w:r>
      <w:r>
        <w:rPr>
          <w:color w:val="000000"/>
        </w:rPr>
        <w:t xml:space="preserve">    </w:t>
      </w:r>
    </w:p>
    <w:p w:rsidR="006E6483">
      <w:pPr>
        <w:spacing w:after="0"/>
        <w:rPr>
          <w:rFonts w:cs="Times New Roman"/>
        </w:rPr>
      </w:pPr>
      <w:r>
        <w:rPr>
          <w:rFonts w:cs="宋体" w:hint="eastAsia"/>
          <w:color w:val="000000"/>
        </w:rPr>
        <w:t>（</w:t>
      </w:r>
      <w:r>
        <w:rPr>
          <w:color w:val="000000"/>
        </w:rPr>
        <w:t>1</w:t>
      </w:r>
      <w:r>
        <w:rPr>
          <w:rFonts w:cs="宋体" w:hint="eastAsia"/>
          <w:color w:val="000000"/>
        </w:rPr>
        <w:t>）当日空气质量最好的城市是</w:t>
      </w:r>
      <w:r>
        <w:rPr>
          <w:color w:val="000000"/>
        </w:rPr>
        <w:t>________</w:t>
      </w:r>
      <w:r>
        <w:rPr>
          <w:rFonts w:cs="宋体" w:hint="eastAsia"/>
          <w:color w:val="000000"/>
        </w:rPr>
        <w:t>（填序号）。</w:t>
      </w:r>
      <w:r>
        <w:rPr>
          <w:color w:val="000000"/>
        </w:rPr>
        <w:t xml:space="preserve">    </w:t>
      </w:r>
    </w:p>
    <w:p w:rsidR="006E6483">
      <w:pPr>
        <w:spacing w:after="0"/>
        <w:rPr>
          <w:rFonts w:cs="Times New Roman"/>
        </w:rPr>
      </w:pPr>
      <w:r>
        <w:rPr>
          <w:rFonts w:cs="宋体" w:hint="eastAsia"/>
          <w:color w:val="000000"/>
        </w:rPr>
        <w:t>（</w:t>
      </w:r>
      <w:r>
        <w:rPr>
          <w:color w:val="000000"/>
        </w:rPr>
        <w:t>2</w:t>
      </w:r>
      <w:r>
        <w:rPr>
          <w:rFonts w:cs="宋体" w:hint="eastAsia"/>
          <w:color w:val="000000"/>
        </w:rPr>
        <w:t>）当日影响</w:t>
      </w:r>
      <w:r>
        <w:rPr>
          <w:color w:val="000000"/>
        </w:rPr>
        <w:t>C</w:t>
      </w:r>
      <w:r>
        <w:rPr>
          <w:rFonts w:cs="宋体" w:hint="eastAsia"/>
          <w:color w:val="000000"/>
        </w:rPr>
        <w:t>城市空气质量的首要污染物是</w:t>
      </w:r>
      <w:r>
        <w:rPr>
          <w:color w:val="000000"/>
        </w:rPr>
        <w:t>________</w:t>
      </w:r>
      <w:r>
        <w:rPr>
          <w:rFonts w:cs="宋体" w:hint="eastAsia"/>
          <w:color w:val="000000"/>
        </w:rPr>
        <w:t>。</w:t>
      </w:r>
      <w:r>
        <w:rPr>
          <w:color w:val="000000"/>
        </w:rPr>
        <w:t xml:space="preserve">    </w:t>
      </w:r>
    </w:p>
    <w:p w:rsidR="006E6483">
      <w:pPr>
        <w:spacing w:after="0"/>
        <w:rPr>
          <w:rFonts w:cs="Times New Roman"/>
        </w:rPr>
      </w:pPr>
      <w:r>
        <w:rPr>
          <w:rFonts w:cs="宋体" w:hint="eastAsia"/>
          <w:color w:val="000000"/>
        </w:rPr>
        <w:t>（</w:t>
      </w:r>
      <w:r>
        <w:rPr>
          <w:color w:val="000000"/>
        </w:rPr>
        <w:t>3</w:t>
      </w:r>
      <w:r>
        <w:rPr>
          <w:rFonts w:cs="宋体" w:hint="eastAsia"/>
          <w:color w:val="000000"/>
        </w:rPr>
        <w:t>）想一想，空气主要污染物从哪儿来的？（写出一条）</w:t>
      </w:r>
      <w:r>
        <w:rPr>
          <w:color w:val="000000"/>
        </w:rPr>
        <w:t>________</w:t>
      </w:r>
      <w:r>
        <w:rPr>
          <w:rFonts w:cs="宋体" w:hint="eastAsia"/>
          <w:color w:val="000000"/>
        </w:rPr>
        <w:t>。</w:t>
      </w:r>
      <w:r>
        <w:rPr>
          <w:color w:val="000000"/>
        </w:rPr>
        <w:t xml:space="preserve">    </w:t>
      </w:r>
    </w:p>
    <w:p w:rsidR="006E6483">
      <w:pPr>
        <w:spacing w:after="0"/>
        <w:rPr>
          <w:rFonts w:cs="Times New Roman"/>
        </w:rPr>
      </w:pPr>
      <w:r>
        <w:rPr>
          <w:rFonts w:cs="宋体" w:hint="eastAsia"/>
          <w:color w:val="000000"/>
        </w:rPr>
        <w:t>（</w:t>
      </w:r>
      <w:r>
        <w:rPr>
          <w:color w:val="000000"/>
        </w:rPr>
        <w:t>4</w:t>
      </w:r>
      <w:r>
        <w:rPr>
          <w:rFonts w:cs="宋体" w:hint="eastAsia"/>
          <w:color w:val="000000"/>
        </w:rPr>
        <w:t>）为防止空气的污染，保护蓝色美丽的天空，你有什么好的建议？（写出一条）</w:t>
      </w:r>
      <w:r>
        <w:rPr>
          <w:color w:val="000000"/>
        </w:rPr>
        <w:t>________</w:t>
      </w:r>
      <w:r>
        <w:rPr>
          <w:rFonts w:cs="宋体" w:hint="eastAsia"/>
          <w:color w:val="000000"/>
        </w:rPr>
        <w:t>。</w:t>
      </w:r>
      <w:r>
        <w:rPr>
          <w:color w:val="000000"/>
        </w:rPr>
        <w:t xml:space="preserve">    </w:t>
      </w:r>
    </w:p>
    <w:p w:rsidR="006E6483">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D</w:t>
      </w:r>
      <w:r>
        <w:rPr>
          <w:rFonts w:cs="Times New Roman"/>
        </w:rPr>
        <w:br/>
      </w:r>
      <w:r>
        <w:rPr>
          <w:rFonts w:cs="宋体" w:hint="eastAsia"/>
          <w:color w:val="000000"/>
        </w:rPr>
        <w:t>（</w:t>
      </w:r>
      <w:r>
        <w:rPr>
          <w:color w:val="000000"/>
        </w:rPr>
        <w:t>2</w:t>
      </w:r>
      <w:r>
        <w:rPr>
          <w:rFonts w:cs="宋体" w:hint="eastAsia"/>
          <w:color w:val="000000"/>
        </w:rPr>
        <w:t>）</w:t>
      </w:r>
      <w:r>
        <w:rPr>
          <w:color w:val="000000"/>
        </w:rPr>
        <w:t>SO</w:t>
      </w:r>
      <w:r>
        <w:rPr>
          <w:color w:val="000000"/>
          <w:vertAlign w:val="subscript"/>
        </w:rPr>
        <w:t>2</w:t>
      </w:r>
      <w:r>
        <w:rPr>
          <w:rFonts w:cs="Times New Roman"/>
        </w:rPr>
        <w:br/>
      </w:r>
      <w:r>
        <w:rPr>
          <w:rFonts w:cs="宋体" w:hint="eastAsia"/>
          <w:color w:val="000000"/>
        </w:rPr>
        <w:t>（</w:t>
      </w:r>
      <w:r>
        <w:rPr>
          <w:color w:val="000000"/>
        </w:rPr>
        <w:t>3</w:t>
      </w:r>
      <w:r>
        <w:rPr>
          <w:rFonts w:cs="宋体" w:hint="eastAsia"/>
          <w:color w:val="000000"/>
        </w:rPr>
        <w:t>）工业废气（或煤烟）</w:t>
      </w:r>
      <w:r>
        <w:rPr>
          <w:rFonts w:cs="Times New Roman"/>
        </w:rPr>
        <w:br/>
      </w:r>
      <w:r>
        <w:rPr>
          <w:rFonts w:cs="宋体" w:hint="eastAsia"/>
          <w:color w:val="000000"/>
        </w:rPr>
        <w:t>（</w:t>
      </w:r>
      <w:r>
        <w:rPr>
          <w:color w:val="000000"/>
        </w:rPr>
        <w:t>4</w:t>
      </w:r>
      <w:r>
        <w:rPr>
          <w:rFonts w:cs="宋体" w:hint="eastAsia"/>
          <w:color w:val="000000"/>
        </w:rPr>
        <w:t>）植树造林</w:t>
      </w:r>
      <w:r>
        <w:rPr>
          <w:color w:val="000000"/>
        </w:rPr>
        <w:t xml:space="preserve"> </w:t>
      </w:r>
      <w:r>
        <w:rPr>
          <w:rFonts w:cs="宋体" w:hint="eastAsia"/>
          <w:color w:val="000000"/>
        </w:rPr>
        <w:t>（或多步行，乘坐公共交通工具）</w:t>
      </w:r>
      <w:r>
        <w:rPr>
          <w:color w:val="000000"/>
        </w:rPr>
        <w:t xml:space="preserve">  </w:t>
      </w:r>
    </w:p>
    <w:p w:rsidR="006E6483">
      <w:pPr>
        <w:spacing w:after="0"/>
        <w:rPr>
          <w:rFonts w:cs="Times New Roman"/>
        </w:rPr>
      </w:pPr>
      <w:r>
        <w:rPr>
          <w:rFonts w:cs="宋体" w:hint="eastAsia"/>
          <w:color w:val="0000FF"/>
        </w:rPr>
        <w:t>【考点】</w:t>
      </w:r>
      <w:r>
        <w:rPr>
          <w:rFonts w:cs="宋体" w:hint="eastAsia"/>
          <w:color w:val="000000"/>
        </w:rPr>
        <w:t>空气的污染与防治</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w:t>
      </w:r>
      <w:r>
        <w:rPr>
          <w:color w:val="000000"/>
        </w:rPr>
        <w:t>D</w:t>
      </w:r>
      <w:r>
        <w:rPr>
          <w:rFonts w:cs="宋体" w:hint="eastAsia"/>
          <w:color w:val="000000"/>
        </w:rPr>
        <w:t>城市的空气污染指数最低，空气质量最好。</w:t>
      </w:r>
      <w:r>
        <w:rPr>
          <w:rFonts w:cs="Times New Roman"/>
        </w:rPr>
        <w:br/>
      </w:r>
      <w:r>
        <w:rPr>
          <w:rFonts w:cs="宋体" w:hint="eastAsia"/>
          <w:color w:val="000000"/>
        </w:rPr>
        <w:t>故答案为：</w:t>
      </w:r>
      <w:r>
        <w:rPr>
          <w:color w:val="000000"/>
        </w:rPr>
        <w:t>D</w:t>
      </w:r>
      <w:r>
        <w:rPr>
          <w:rFonts w:cs="宋体" w:hint="eastAsia"/>
          <w:color w:val="000000"/>
        </w:rPr>
        <w:t>；（</w:t>
      </w:r>
      <w:r>
        <w:rPr>
          <w:color w:val="000000"/>
        </w:rPr>
        <w:t>2</w:t>
      </w:r>
      <w:r>
        <w:rPr>
          <w:rFonts w:cs="宋体" w:hint="eastAsia"/>
          <w:color w:val="000000"/>
        </w:rPr>
        <w:t>）当日影响以上城市空气质量的首要污染物是可吸入颗粒物、二氧化氮和二氧化硫；（</w:t>
      </w:r>
      <w:r>
        <w:rPr>
          <w:color w:val="000000"/>
        </w:rPr>
        <w:t>3</w:t>
      </w:r>
      <w:r>
        <w:rPr>
          <w:rFonts w:cs="宋体" w:hint="eastAsia"/>
          <w:color w:val="000000"/>
        </w:rPr>
        <w:t>）空气主要污染物来自煤、石油等含硫化石燃料燃烧、工厂排放的废气等；（</w:t>
      </w:r>
      <w:r>
        <w:rPr>
          <w:color w:val="000000"/>
        </w:rPr>
        <w:t>4</w:t>
      </w:r>
      <w:r>
        <w:rPr>
          <w:rFonts w:cs="宋体" w:hint="eastAsia"/>
          <w:color w:val="000000"/>
        </w:rPr>
        <w:t>）为防止空气的污染，保护蓝色美丽的天空，我们要使用清洁能源、减少工厂废气排放、植树造林等。</w:t>
      </w:r>
      <w:r>
        <w:rPr>
          <w:rFonts w:cs="Times New Roman"/>
        </w:rPr>
        <w:br/>
      </w:r>
      <w:r>
        <w:rPr>
          <w:rFonts w:cs="宋体" w:hint="eastAsia"/>
          <w:color w:val="000000"/>
        </w:rPr>
        <w:t>【分析】本题以列表的形式展示了城市的空气质量，并依此为依据考查空气污染的原因以及防治措施。</w:t>
      </w:r>
    </w:p>
    <w:p w:rsidR="006E6483">
      <w:pPr>
        <w:rPr>
          <w:rFonts w:cs="Times New Roman"/>
        </w:rPr>
      </w:pPr>
      <w:r>
        <w:rPr>
          <w:rFonts w:cs="宋体" w:hint="eastAsia"/>
          <w:b/>
          <w:bCs/>
          <w:sz w:val="24"/>
          <w:szCs w:val="24"/>
        </w:rPr>
        <w:t>四、实验题</w:t>
      </w:r>
    </w:p>
    <w:p w:rsidR="006E6483">
      <w:pPr>
        <w:spacing w:after="0"/>
        <w:rPr>
          <w:rFonts w:cs="Times New Roman"/>
        </w:rPr>
      </w:pPr>
      <w:r>
        <w:rPr>
          <w:color w:val="000000"/>
        </w:rPr>
        <w:t>14.</w:t>
      </w:r>
      <w:r>
        <w:rPr>
          <w:rFonts w:cs="宋体" w:hint="eastAsia"/>
          <w:color w:val="000000"/>
        </w:rPr>
        <w:t>某校探究性学习小组的同学为了探究呼出的气体与吸入的空气中氧气、二氧化碳和水蒸气的含量有什么不同，设计了简单的实验方案，其主要操作步骤如下图所示．</w:t>
      </w:r>
      <w:r>
        <w:rPr>
          <w:rFonts w:cs="Times New Roman"/>
        </w:rPr>
        <w:br/>
      </w:r>
      <w:r>
        <w:rPr>
          <w:rFonts w:cs="Times New Roman"/>
          <w:noProof/>
          <w:lang w:eastAsia="zh-CN"/>
        </w:rPr>
        <w:pict>
          <v:shape id="_x0000_i1058" type="#_x0000_t75" alt=" " style="height:120pt;visibility:visible;width:447.75pt">
            <v:imagedata r:id="rId20" o:title=""/>
          </v:shape>
        </w:pict>
      </w:r>
    </w:p>
    <w:p w:rsidR="006E6483">
      <w:pPr>
        <w:spacing w:after="0"/>
        <w:rPr>
          <w:rFonts w:cs="Times New Roman"/>
        </w:rPr>
      </w:pPr>
      <w:r>
        <w:rPr>
          <w:rFonts w:cs="宋体" w:hint="eastAsia"/>
          <w:color w:val="000000"/>
        </w:rPr>
        <w:t>（</w:t>
      </w:r>
      <w:r>
        <w:rPr>
          <w:color w:val="000000"/>
        </w:rPr>
        <w:t>1</w:t>
      </w:r>
      <w:r>
        <w:rPr>
          <w:rFonts w:cs="宋体" w:hint="eastAsia"/>
          <w:color w:val="000000"/>
        </w:rPr>
        <w:t>）图</w:t>
      </w:r>
      <w:r>
        <w:rPr>
          <w:color w:val="000000"/>
        </w:rPr>
        <w:t>1</w:t>
      </w:r>
      <w:r>
        <w:rPr>
          <w:rFonts w:cs="宋体" w:hint="eastAsia"/>
          <w:color w:val="000000"/>
        </w:rPr>
        <w:t>收集气体的方法叫做</w:t>
      </w:r>
      <w:r>
        <w:rPr>
          <w:color w:val="000000"/>
        </w:rPr>
        <w:t>________</w:t>
      </w:r>
      <w:r>
        <w:rPr>
          <w:rFonts w:cs="宋体" w:hint="eastAsia"/>
          <w:color w:val="000000"/>
        </w:rPr>
        <w:t>法，整个实验中需要收集</w:t>
      </w:r>
      <w:r>
        <w:rPr>
          <w:color w:val="000000"/>
        </w:rPr>
        <w:t>________</w:t>
      </w:r>
      <w:r>
        <w:rPr>
          <w:rFonts w:cs="宋体" w:hint="eastAsia"/>
          <w:color w:val="000000"/>
        </w:rPr>
        <w:t>瓶呼出气体；</w:t>
      </w:r>
      <w:r>
        <w:rPr>
          <w:color w:val="000000"/>
        </w:rPr>
        <w:t xml:space="preserve">    </w:t>
      </w:r>
    </w:p>
    <w:p w:rsidR="006E6483">
      <w:pPr>
        <w:spacing w:after="0"/>
        <w:rPr>
          <w:rFonts w:cs="Times New Roman"/>
        </w:rPr>
      </w:pPr>
      <w:r>
        <w:rPr>
          <w:rFonts w:cs="宋体" w:hint="eastAsia"/>
          <w:color w:val="000000"/>
        </w:rPr>
        <w:t>（</w:t>
      </w:r>
      <w:r>
        <w:rPr>
          <w:color w:val="000000"/>
        </w:rPr>
        <w:t>2</w:t>
      </w:r>
      <w:r>
        <w:rPr>
          <w:rFonts w:cs="宋体" w:hint="eastAsia"/>
          <w:color w:val="000000"/>
        </w:rPr>
        <w:t>）图</w:t>
      </w:r>
      <w:r>
        <w:rPr>
          <w:color w:val="000000"/>
        </w:rPr>
        <w:t>2</w:t>
      </w:r>
      <w:r>
        <w:rPr>
          <w:rFonts w:cs="宋体" w:hint="eastAsia"/>
          <w:color w:val="000000"/>
        </w:rPr>
        <w:t>中向呼出气体中滴加澄清石灰水现象</w:t>
      </w:r>
      <w:r>
        <w:rPr>
          <w:color w:val="000000"/>
        </w:rPr>
        <w:t>________</w:t>
      </w:r>
      <w:r>
        <w:rPr>
          <w:rFonts w:cs="宋体" w:hint="eastAsia"/>
          <w:color w:val="000000"/>
        </w:rPr>
        <w:t>；向吸入空气中滴加澄清石灰水现象</w:t>
      </w:r>
      <w:r>
        <w:rPr>
          <w:color w:val="000000"/>
        </w:rPr>
        <w:t>________</w:t>
      </w:r>
      <w:r>
        <w:rPr>
          <w:rFonts w:cs="宋体" w:hint="eastAsia"/>
          <w:color w:val="000000"/>
        </w:rPr>
        <w:t>；结论是：呼出气体中二氧化碳含量</w:t>
      </w:r>
      <w:r>
        <w:rPr>
          <w:color w:val="000000"/>
        </w:rPr>
        <w:t>________(</w:t>
      </w:r>
      <w:r>
        <w:rPr>
          <w:rFonts w:cs="宋体" w:hint="eastAsia"/>
          <w:color w:val="000000"/>
        </w:rPr>
        <w:t>填</w:t>
      </w:r>
      <w:r>
        <w:rPr>
          <w:color w:val="000000"/>
        </w:rPr>
        <w:t>“</w:t>
      </w:r>
      <w:r>
        <w:rPr>
          <w:rFonts w:cs="宋体" w:hint="eastAsia"/>
          <w:color w:val="000000"/>
        </w:rPr>
        <w:t>大于</w:t>
      </w:r>
      <w:r>
        <w:rPr>
          <w:color w:val="000000"/>
        </w:rPr>
        <w:t>”</w:t>
      </w:r>
      <w:r>
        <w:rPr>
          <w:rFonts w:cs="宋体" w:hint="eastAsia"/>
          <w:color w:val="000000"/>
        </w:rPr>
        <w:t>或</w:t>
      </w:r>
      <w:r>
        <w:rPr>
          <w:color w:val="000000"/>
        </w:rPr>
        <w:t>“</w:t>
      </w:r>
      <w:r>
        <w:rPr>
          <w:rFonts w:cs="宋体" w:hint="eastAsia"/>
          <w:color w:val="000000"/>
        </w:rPr>
        <w:t>小于</w:t>
      </w:r>
      <w:r>
        <w:rPr>
          <w:color w:val="000000"/>
        </w:rPr>
        <w:t>”)</w:t>
      </w:r>
      <w:r>
        <w:rPr>
          <w:rFonts w:cs="宋体" w:hint="eastAsia"/>
          <w:color w:val="000000"/>
        </w:rPr>
        <w:t>空气</w:t>
      </w:r>
      <w:r>
        <w:rPr>
          <w:color w:val="000000"/>
        </w:rPr>
        <w:t xml:space="preserve">    </w:t>
      </w:r>
    </w:p>
    <w:p w:rsidR="006E6483">
      <w:pPr>
        <w:spacing w:after="0"/>
        <w:rPr>
          <w:rFonts w:cs="Times New Roman"/>
        </w:rPr>
      </w:pPr>
      <w:r>
        <w:rPr>
          <w:rFonts w:cs="宋体" w:hint="eastAsia"/>
          <w:color w:val="000000"/>
        </w:rPr>
        <w:t>（</w:t>
      </w:r>
      <w:r>
        <w:rPr>
          <w:color w:val="000000"/>
        </w:rPr>
        <w:t>3</w:t>
      </w:r>
      <w:r>
        <w:rPr>
          <w:rFonts w:cs="宋体" w:hint="eastAsia"/>
          <w:color w:val="000000"/>
        </w:rPr>
        <w:t>）图</w:t>
      </w:r>
      <w:r>
        <w:rPr>
          <w:color w:val="000000"/>
        </w:rPr>
        <w:t>3</w:t>
      </w:r>
      <w:r>
        <w:rPr>
          <w:rFonts w:cs="宋体" w:hint="eastAsia"/>
          <w:color w:val="000000"/>
        </w:rPr>
        <w:t>中向呼出气体中伸入燃着木条现象</w:t>
      </w:r>
      <w:r>
        <w:rPr>
          <w:color w:val="000000"/>
        </w:rPr>
        <w:t>________</w:t>
      </w:r>
      <w:r>
        <w:rPr>
          <w:rFonts w:cs="宋体" w:hint="eastAsia"/>
          <w:color w:val="000000"/>
        </w:rPr>
        <w:t>；向吸入空气中伸入燃着木条现象</w:t>
      </w:r>
      <w:r>
        <w:rPr>
          <w:color w:val="000000"/>
        </w:rPr>
        <w:t>________</w:t>
      </w:r>
      <w:r>
        <w:rPr>
          <w:rFonts w:cs="宋体" w:hint="eastAsia"/>
          <w:color w:val="000000"/>
        </w:rPr>
        <w:t>；结论是：呼出气体中氧气含量</w:t>
      </w:r>
      <w:r>
        <w:rPr>
          <w:color w:val="000000"/>
        </w:rPr>
        <w:t>________(</w:t>
      </w:r>
      <w:r>
        <w:rPr>
          <w:rFonts w:cs="宋体" w:hint="eastAsia"/>
          <w:color w:val="000000"/>
        </w:rPr>
        <w:t>填</w:t>
      </w:r>
      <w:r>
        <w:rPr>
          <w:color w:val="000000"/>
        </w:rPr>
        <w:t>“</w:t>
      </w:r>
      <w:r>
        <w:rPr>
          <w:rFonts w:cs="宋体" w:hint="eastAsia"/>
          <w:color w:val="000000"/>
        </w:rPr>
        <w:t>大于</w:t>
      </w:r>
      <w:r>
        <w:rPr>
          <w:color w:val="000000"/>
        </w:rPr>
        <w:t>”</w:t>
      </w:r>
      <w:r>
        <w:rPr>
          <w:rFonts w:cs="宋体" w:hint="eastAsia"/>
          <w:color w:val="000000"/>
        </w:rPr>
        <w:t>或</w:t>
      </w:r>
      <w:r>
        <w:rPr>
          <w:color w:val="000000"/>
        </w:rPr>
        <w:t>“</w:t>
      </w:r>
      <w:r>
        <w:rPr>
          <w:rFonts w:cs="宋体" w:hint="eastAsia"/>
          <w:color w:val="000000"/>
        </w:rPr>
        <w:t>小于</w:t>
      </w:r>
      <w:r>
        <w:rPr>
          <w:color w:val="000000"/>
        </w:rPr>
        <w:t>”)</w:t>
      </w:r>
      <w:r>
        <w:rPr>
          <w:rFonts w:cs="宋体" w:hint="eastAsia"/>
          <w:color w:val="000000"/>
        </w:rPr>
        <w:t>空气</w:t>
      </w:r>
      <w:r>
        <w:rPr>
          <w:rFonts w:cs="Times New Roman"/>
          <w:color w:val="000000"/>
        </w:rPr>
        <w:t>  </w:t>
      </w:r>
      <w:r>
        <w:rPr>
          <w:color w:val="000000"/>
        </w:rPr>
        <w:t xml:space="preserve">    </w:t>
      </w:r>
    </w:p>
    <w:p w:rsidR="006E6483">
      <w:pPr>
        <w:spacing w:after="0"/>
        <w:rPr>
          <w:rFonts w:cs="Times New Roman"/>
        </w:rPr>
      </w:pPr>
      <w:r>
        <w:rPr>
          <w:rFonts w:cs="宋体" w:hint="eastAsia"/>
          <w:color w:val="000000"/>
        </w:rPr>
        <w:t>（</w:t>
      </w:r>
      <w:r>
        <w:rPr>
          <w:color w:val="000000"/>
        </w:rPr>
        <w:t>4</w:t>
      </w:r>
      <w:r>
        <w:rPr>
          <w:rFonts w:cs="宋体" w:hint="eastAsia"/>
          <w:color w:val="000000"/>
        </w:rPr>
        <w:t>）图</w:t>
      </w:r>
      <w:r>
        <w:rPr>
          <w:color w:val="000000"/>
        </w:rPr>
        <w:t>3</w:t>
      </w:r>
      <w:r>
        <w:rPr>
          <w:rFonts w:cs="宋体" w:hint="eastAsia"/>
          <w:color w:val="000000"/>
        </w:rPr>
        <w:t>中对着干燥玻璃片哈气，现象</w:t>
      </w:r>
      <w:r>
        <w:rPr>
          <w:color w:val="000000"/>
        </w:rPr>
        <w:t>________</w:t>
      </w:r>
      <w:r>
        <w:rPr>
          <w:rFonts w:cs="宋体" w:hint="eastAsia"/>
          <w:color w:val="000000"/>
        </w:rPr>
        <w:t>，结论是：呼出气体中水蒸气含量</w:t>
      </w:r>
      <w:r>
        <w:rPr>
          <w:color w:val="000000"/>
        </w:rPr>
        <w:t>________(</w:t>
      </w:r>
      <w:r>
        <w:rPr>
          <w:rFonts w:cs="宋体" w:hint="eastAsia"/>
          <w:color w:val="000000"/>
        </w:rPr>
        <w:t>填</w:t>
      </w:r>
      <w:r>
        <w:rPr>
          <w:color w:val="000000"/>
        </w:rPr>
        <w:t>“</w:t>
      </w:r>
      <w:r>
        <w:rPr>
          <w:rFonts w:cs="宋体" w:hint="eastAsia"/>
          <w:color w:val="000000"/>
        </w:rPr>
        <w:t>大于</w:t>
      </w:r>
      <w:r>
        <w:rPr>
          <w:color w:val="000000"/>
        </w:rPr>
        <w:t>”</w:t>
      </w:r>
      <w:r>
        <w:rPr>
          <w:rFonts w:cs="宋体" w:hint="eastAsia"/>
          <w:color w:val="000000"/>
        </w:rPr>
        <w:t>或</w:t>
      </w:r>
      <w:r>
        <w:rPr>
          <w:color w:val="000000"/>
        </w:rPr>
        <w:t>“</w:t>
      </w:r>
      <w:r>
        <w:rPr>
          <w:rFonts w:cs="宋体" w:hint="eastAsia"/>
          <w:color w:val="000000"/>
        </w:rPr>
        <w:t>小于</w:t>
      </w:r>
      <w:r>
        <w:rPr>
          <w:color w:val="000000"/>
        </w:rPr>
        <w:t>”)</w:t>
      </w:r>
      <w:r>
        <w:rPr>
          <w:rFonts w:cs="宋体" w:hint="eastAsia"/>
          <w:color w:val="000000"/>
        </w:rPr>
        <w:t>空气。</w:t>
      </w:r>
      <w:r>
        <w:rPr>
          <w:color w:val="000000"/>
        </w:rPr>
        <w:t xml:space="preserve">    </w:t>
      </w:r>
    </w:p>
    <w:p w:rsidR="006E6483">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）排水；</w:t>
      </w:r>
      <w:r>
        <w:rPr>
          <w:color w:val="000000"/>
        </w:rPr>
        <w:t>2</w:t>
      </w:r>
      <w:r>
        <w:rPr>
          <w:rFonts w:cs="Times New Roman"/>
        </w:rPr>
        <w:br/>
      </w:r>
      <w:r>
        <w:rPr>
          <w:rFonts w:cs="宋体" w:hint="eastAsia"/>
          <w:color w:val="000000"/>
        </w:rPr>
        <w:t>（</w:t>
      </w:r>
      <w:r>
        <w:rPr>
          <w:color w:val="000000"/>
        </w:rPr>
        <w:t>2</w:t>
      </w:r>
      <w:r>
        <w:rPr>
          <w:rFonts w:cs="宋体" w:hint="eastAsia"/>
          <w:color w:val="000000"/>
        </w:rPr>
        <w:t>）澄清石灰水变浑浊；无明显现象；大于</w:t>
      </w:r>
      <w:r>
        <w:rPr>
          <w:rFonts w:cs="Times New Roman"/>
        </w:rPr>
        <w:br/>
      </w:r>
      <w:r>
        <w:rPr>
          <w:rFonts w:cs="宋体" w:hint="eastAsia"/>
          <w:color w:val="000000"/>
        </w:rPr>
        <w:t>（</w:t>
      </w:r>
      <w:r>
        <w:rPr>
          <w:color w:val="000000"/>
        </w:rPr>
        <w:t>3</w:t>
      </w:r>
      <w:r>
        <w:rPr>
          <w:rFonts w:cs="宋体" w:hint="eastAsia"/>
          <w:color w:val="000000"/>
        </w:rPr>
        <w:t>）木条熄灭；继续燃烧；小于</w:t>
      </w:r>
      <w:r>
        <w:rPr>
          <w:rFonts w:cs="Times New Roman"/>
        </w:rPr>
        <w:br/>
      </w:r>
      <w:r>
        <w:rPr>
          <w:rFonts w:cs="宋体" w:hint="eastAsia"/>
          <w:color w:val="000000"/>
        </w:rPr>
        <w:t>（</w:t>
      </w:r>
      <w:r>
        <w:rPr>
          <w:color w:val="000000"/>
        </w:rPr>
        <w:t>4</w:t>
      </w:r>
      <w:r>
        <w:rPr>
          <w:rFonts w:cs="宋体" w:hint="eastAsia"/>
          <w:color w:val="000000"/>
        </w:rPr>
        <w:t>）出现水雾；大于</w:t>
      </w:r>
      <w:r>
        <w:rPr>
          <w:color w:val="000000"/>
        </w:rPr>
        <w:t xml:space="preserve">  </w:t>
      </w:r>
    </w:p>
    <w:p w:rsidR="006E6483">
      <w:pPr>
        <w:spacing w:after="0"/>
        <w:rPr>
          <w:rFonts w:cs="Times New Roman"/>
        </w:rPr>
      </w:pPr>
      <w:r>
        <w:rPr>
          <w:rFonts w:cs="宋体" w:hint="eastAsia"/>
          <w:color w:val="0000FF"/>
        </w:rPr>
        <w:t>【考点】</w:t>
      </w:r>
      <w:r>
        <w:rPr>
          <w:rFonts w:cs="宋体" w:hint="eastAsia"/>
          <w:color w:val="000000"/>
        </w:rPr>
        <w:t>吸入空气与呼出气体的比较</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）图</w:t>
      </w:r>
      <w:r>
        <w:rPr>
          <w:color w:val="000000"/>
        </w:rPr>
        <w:t>1</w:t>
      </w:r>
      <w:r>
        <w:rPr>
          <w:rFonts w:cs="宋体" w:hint="eastAsia"/>
          <w:color w:val="000000"/>
        </w:rPr>
        <w:t>收集气体的方法叫做排水法，整个实验中要做燃着的木条分别在空气和呼出气体对比实验和二氧化碳分别在空气和呼出气体对比实验，需要收集</w:t>
      </w:r>
      <w:r>
        <w:rPr>
          <w:color w:val="000000"/>
        </w:rPr>
        <w:t>2</w:t>
      </w:r>
      <w:r>
        <w:rPr>
          <w:rFonts w:cs="宋体" w:hint="eastAsia"/>
          <w:color w:val="000000"/>
        </w:rPr>
        <w:t>瓶呼出气体；（</w:t>
      </w:r>
      <w:r>
        <w:rPr>
          <w:color w:val="000000"/>
        </w:rPr>
        <w:t>2</w:t>
      </w:r>
      <w:r>
        <w:rPr>
          <w:rFonts w:cs="宋体" w:hint="eastAsia"/>
          <w:color w:val="000000"/>
        </w:rPr>
        <w:t>）二氧化碳能使澄清的石灰水变浑浊，呼出气体中二氧化碳含量大于空气中二氧化碳含量。图</w:t>
      </w:r>
      <w:r>
        <w:rPr>
          <w:color w:val="000000"/>
        </w:rPr>
        <w:t>2</w:t>
      </w:r>
      <w:r>
        <w:rPr>
          <w:rFonts w:cs="宋体" w:hint="eastAsia"/>
          <w:color w:val="000000"/>
        </w:rPr>
        <w:t>中向呼出气体中滴加澄清石灰水，现象澄清石灰水变浑浊；向空气中滴加澄清石灰水现象无明显现象；结论是：呼出气体中二氧化碳含量大于空气中二氧化碳含量；（</w:t>
      </w:r>
      <w:r>
        <w:rPr>
          <w:color w:val="000000"/>
        </w:rPr>
        <w:t>3</w:t>
      </w:r>
      <w:r>
        <w:rPr>
          <w:rFonts w:cs="宋体" w:hint="eastAsia"/>
          <w:color w:val="000000"/>
        </w:rPr>
        <w:t>）氧气具有助燃性，木条在呼出气体熄灭。图</w:t>
      </w:r>
      <w:r>
        <w:rPr>
          <w:color w:val="000000"/>
        </w:rPr>
        <w:t>3</w:t>
      </w:r>
      <w:r>
        <w:rPr>
          <w:rFonts w:cs="宋体" w:hint="eastAsia"/>
          <w:color w:val="000000"/>
        </w:rPr>
        <w:t>中向呼出气体中伸入燃着木条现象木条熄灭；向空气中伸入燃着木条现象继续燃烧；结论是：呼出气体中氧气含量小于空气</w:t>
      </w:r>
      <w:r>
        <w:rPr>
          <w:color w:val="000000"/>
        </w:rPr>
        <w:t xml:space="preserve"> </w:t>
      </w:r>
      <w:r>
        <w:rPr>
          <w:rFonts w:cs="宋体" w:hint="eastAsia"/>
          <w:color w:val="000000"/>
        </w:rPr>
        <w:t>；（</w:t>
      </w:r>
      <w:r>
        <w:rPr>
          <w:color w:val="000000"/>
        </w:rPr>
        <w:t>4</w:t>
      </w:r>
      <w:r>
        <w:rPr>
          <w:rFonts w:cs="宋体" w:hint="eastAsia"/>
          <w:color w:val="000000"/>
        </w:rPr>
        <w:t>）水蒸气遇冷液化。图</w:t>
      </w:r>
      <w:r>
        <w:rPr>
          <w:color w:val="000000"/>
        </w:rPr>
        <w:t>4</w:t>
      </w:r>
      <w:r>
        <w:rPr>
          <w:rFonts w:cs="宋体" w:hint="eastAsia"/>
          <w:color w:val="000000"/>
        </w:rPr>
        <w:t>中对着干燥玻璃片哈气，现象出现水雾，结论是：呼出气体中水蒸气含量大于空气。</w:t>
      </w:r>
      <w:r>
        <w:rPr>
          <w:rFonts w:cs="Times New Roman"/>
        </w:rPr>
        <w:br/>
      </w:r>
      <w:r>
        <w:rPr>
          <w:rFonts w:cs="宋体" w:hint="eastAsia"/>
          <w:color w:val="000000"/>
        </w:rPr>
        <w:t>【分析】根据呼出气体比吸入气体二氧化碳和水蒸气含量高分析；根据氧气和二氧化碳的验证方法分析。</w:t>
      </w:r>
    </w:p>
    <w:p w:rsidR="006E6483">
      <w:pPr>
        <w:spacing w:after="0"/>
        <w:rPr>
          <w:rFonts w:cs="Times New Roman"/>
        </w:rPr>
      </w:pPr>
      <w:r>
        <w:rPr>
          <w:color w:val="000000"/>
        </w:rPr>
        <w:t>15.</w:t>
      </w:r>
      <w:r>
        <w:rPr>
          <w:rFonts w:cs="宋体" w:hint="eastAsia"/>
          <w:color w:val="000000"/>
        </w:rPr>
        <w:t>某同学对蜡烛（主要成分是石蜡）及其燃烧进行了如下探究。</w:t>
      </w:r>
      <w:r>
        <w:rPr>
          <w:rFonts w:cs="Times New Roman"/>
        </w:rPr>
        <w:br/>
      </w:r>
      <w:r>
        <w:rPr>
          <w:rFonts w:cs="Times New Roman"/>
          <w:noProof/>
          <w:lang w:eastAsia="zh-CN"/>
        </w:rPr>
        <w:pict>
          <v:shape id="_x0000_i1059" type="#_x0000_t75" alt=" " style="height:100.5pt;visibility:visible;width:99.75pt">
            <v:imagedata r:id="rId21" o:title=""/>
          </v:shape>
        </w:pict>
      </w:r>
    </w:p>
    <w:p w:rsidR="006E6483">
      <w:pPr>
        <w:spacing w:after="0"/>
        <w:rPr>
          <w:rFonts w:cs="Times New Roman"/>
        </w:rPr>
      </w:pPr>
      <w:r>
        <w:rPr>
          <w:rFonts w:cs="宋体" w:hint="eastAsia"/>
          <w:color w:val="000000"/>
        </w:rPr>
        <w:t>（</w:t>
      </w:r>
      <w:r>
        <w:rPr>
          <w:color w:val="000000"/>
        </w:rPr>
        <w:t>1</w:t>
      </w:r>
      <w:r>
        <w:rPr>
          <w:rFonts w:cs="宋体" w:hint="eastAsia"/>
          <w:color w:val="000000"/>
        </w:rPr>
        <w:t>）点燃蜡烛，观察到蜡烛火焰分为外焰内焰</w:t>
      </w:r>
      <w:r>
        <w:rPr>
          <w:rFonts w:cs="Times New Roman"/>
          <w:color w:val="000000"/>
        </w:rPr>
        <w:t> </w:t>
      </w:r>
      <w:r>
        <w:rPr>
          <w:rFonts w:cs="宋体" w:hint="eastAsia"/>
          <w:color w:val="000000"/>
        </w:rPr>
        <w:t>焰心三层，把一根火柴梗放在蜡烛的火焰中（如图所示）约</w:t>
      </w:r>
      <w:r>
        <w:rPr>
          <w:color w:val="000000"/>
        </w:rPr>
        <w:t>1s</w:t>
      </w:r>
      <w:r>
        <w:rPr>
          <w:rFonts w:cs="宋体" w:hint="eastAsia"/>
          <w:color w:val="000000"/>
        </w:rPr>
        <w:t>后取出，可以看到火柴梗的</w:t>
      </w:r>
      <w:r>
        <w:rPr>
          <w:color w:val="000000"/>
        </w:rPr>
        <w:t>________</w:t>
      </w:r>
      <w:r>
        <w:rPr>
          <w:rFonts w:cs="宋体" w:hint="eastAsia"/>
          <w:color w:val="000000"/>
        </w:rPr>
        <w:t>处最先碳化（填字母），结论：蜡烛火焰的</w:t>
      </w:r>
      <w:r>
        <w:rPr>
          <w:color w:val="000000"/>
        </w:rPr>
        <w:t>________</w:t>
      </w:r>
      <w:r>
        <w:rPr>
          <w:rFonts w:cs="宋体" w:hint="eastAsia"/>
          <w:color w:val="000000"/>
        </w:rPr>
        <w:t>层温度最高。</w:t>
      </w:r>
      <w:r>
        <w:rPr>
          <w:color w:val="000000"/>
        </w:rPr>
        <w:t xml:space="preserve">    </w:t>
      </w:r>
    </w:p>
    <w:p w:rsidR="006E6483">
      <w:pPr>
        <w:spacing w:after="0"/>
        <w:rPr>
          <w:rFonts w:cs="Times New Roman"/>
        </w:rPr>
      </w:pPr>
      <w:r>
        <w:rPr>
          <w:rFonts w:cs="宋体" w:hint="eastAsia"/>
          <w:color w:val="000000"/>
        </w:rPr>
        <w:t>（</w:t>
      </w:r>
      <w:r>
        <w:rPr>
          <w:color w:val="000000"/>
        </w:rPr>
        <w:t>2</w:t>
      </w:r>
      <w:r>
        <w:rPr>
          <w:rFonts w:cs="宋体" w:hint="eastAsia"/>
          <w:color w:val="000000"/>
        </w:rPr>
        <w:t>）再将一只冷而干燥的烧杯罩在火焰上方，烧杯内壁出现</w:t>
      </w:r>
      <w:r>
        <w:rPr>
          <w:color w:val="000000"/>
        </w:rPr>
        <w:t>________</w:t>
      </w:r>
      <w:r>
        <w:rPr>
          <w:rFonts w:cs="宋体" w:hint="eastAsia"/>
          <w:color w:val="000000"/>
        </w:rPr>
        <w:t>，片刻后取下烧杯迅速向烧杯内倒入少量澄清的石灰水，振荡，发现澄清的石灰水变浑浊．结论：蜡烛燃烧生成了水和</w:t>
      </w:r>
      <w:r>
        <w:rPr>
          <w:color w:val="000000"/>
        </w:rPr>
        <w:t>________</w:t>
      </w:r>
      <w:r>
        <w:rPr>
          <w:rFonts w:cs="宋体" w:hint="eastAsia"/>
          <w:color w:val="000000"/>
        </w:rPr>
        <w:t>两种物质。</w:t>
      </w:r>
      <w:r>
        <w:rPr>
          <w:color w:val="000000"/>
        </w:rPr>
        <w:t xml:space="preserve">    </w:t>
      </w:r>
    </w:p>
    <w:p w:rsidR="006E6483">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a</w:t>
      </w:r>
      <w:r>
        <w:rPr>
          <w:rFonts w:cs="宋体" w:hint="eastAsia"/>
          <w:color w:val="000000"/>
        </w:rPr>
        <w:t>；外焰</w:t>
      </w:r>
      <w:r>
        <w:rPr>
          <w:rFonts w:cs="Times New Roman"/>
        </w:rPr>
        <w:br/>
      </w:r>
      <w:r>
        <w:rPr>
          <w:rFonts w:cs="宋体" w:hint="eastAsia"/>
          <w:color w:val="000000"/>
        </w:rPr>
        <w:t>（</w:t>
      </w:r>
      <w:r>
        <w:rPr>
          <w:color w:val="000000"/>
        </w:rPr>
        <w:t>2</w:t>
      </w:r>
      <w:r>
        <w:rPr>
          <w:rFonts w:cs="宋体" w:hint="eastAsia"/>
          <w:color w:val="000000"/>
        </w:rPr>
        <w:t>）水雾；</w:t>
      </w:r>
      <w:r>
        <w:rPr>
          <w:color w:val="000000"/>
        </w:rPr>
        <w:t>CO</w:t>
      </w:r>
      <w:r>
        <w:rPr>
          <w:color w:val="000000"/>
          <w:vertAlign w:val="subscript"/>
        </w:rPr>
        <w:t>2</w:t>
      </w:r>
      <w:r>
        <w:rPr>
          <w:color w:val="000000"/>
        </w:rPr>
        <w:t xml:space="preserve">  </w:t>
      </w:r>
    </w:p>
    <w:p w:rsidR="006E6483">
      <w:pPr>
        <w:spacing w:after="0"/>
        <w:rPr>
          <w:rFonts w:cs="Times New Roman"/>
        </w:rPr>
      </w:pPr>
      <w:r>
        <w:rPr>
          <w:rFonts w:cs="宋体" w:hint="eastAsia"/>
          <w:color w:val="0000FF"/>
        </w:rPr>
        <w:t>【考点】</w:t>
      </w:r>
      <w:r>
        <w:rPr>
          <w:rFonts w:cs="宋体" w:hint="eastAsia"/>
          <w:color w:val="000000"/>
        </w:rPr>
        <w:t>蜡烛燃烧实验</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）由于温度越高，火柴梗易被炭化．所以看到火柴梗的</w:t>
      </w:r>
      <w:r>
        <w:rPr>
          <w:color w:val="000000"/>
        </w:rPr>
        <w:t>a</w:t>
      </w:r>
      <w:r>
        <w:rPr>
          <w:rFonts w:cs="宋体" w:hint="eastAsia"/>
          <w:color w:val="000000"/>
        </w:rPr>
        <w:t>处最先变黑，说明蜡烛火焰的外焰温度最高；（</w:t>
      </w:r>
      <w:r>
        <w:rPr>
          <w:color w:val="000000"/>
        </w:rPr>
        <w:t>2</w:t>
      </w:r>
      <w:r>
        <w:rPr>
          <w:rFonts w:cs="宋体" w:hint="eastAsia"/>
          <w:color w:val="000000"/>
        </w:rPr>
        <w:t>）蜡烛燃烧生成了水，水蒸气遇冷液化。将一只冷而干燥的烧杯罩在火焰上方，烧杯内壁出现水雾；二氧化碳能使澄清的石灰水变浑浊。烧杯中澄清的石灰水变浑浊，说明了蜡烛燃烧生成二氧化碳（</w:t>
      </w:r>
      <w:r>
        <w:rPr>
          <w:color w:val="000000"/>
        </w:rPr>
        <w:t>CO</w:t>
      </w:r>
      <w:r>
        <w:rPr>
          <w:color w:val="000000"/>
          <w:vertAlign w:val="subscript"/>
        </w:rPr>
        <w:t>2</w:t>
      </w:r>
      <w:r>
        <w:rPr>
          <w:rFonts w:cs="宋体" w:hint="eastAsia"/>
          <w:color w:val="000000"/>
        </w:rPr>
        <w:t>）。</w:t>
      </w:r>
      <w:r>
        <w:rPr>
          <w:rFonts w:cs="Times New Roman"/>
        </w:rPr>
        <w:br/>
      </w:r>
      <w:r>
        <w:rPr>
          <w:rFonts w:cs="宋体" w:hint="eastAsia"/>
          <w:color w:val="000000"/>
        </w:rPr>
        <w:t>【分析】根据蜡烛燃烧是蜡烛与氧气反应生成二氧化碳和水分析。</w:t>
      </w:r>
    </w:p>
    <w:p w:rsidR="006E6483">
      <w:pPr>
        <w:spacing w:after="0"/>
        <w:rPr>
          <w:rFonts w:cs="Times New Roman"/>
        </w:rPr>
      </w:pPr>
      <w:r>
        <w:rPr>
          <w:color w:val="000000"/>
        </w:rPr>
        <w:t>16.</w:t>
      </w:r>
      <w:r>
        <w:rPr>
          <w:rFonts w:cs="宋体" w:hint="eastAsia"/>
          <w:color w:val="000000"/>
        </w:rPr>
        <w:t>如图装置常用于实验室制取气体，根据给出的装置回答下列问题：</w:t>
      </w:r>
      <w:r>
        <w:rPr>
          <w:rFonts w:cs="Times New Roman"/>
        </w:rPr>
        <w:br/>
      </w:r>
      <w:r>
        <w:rPr>
          <w:rFonts w:cs="Times New Roman"/>
          <w:noProof/>
          <w:lang w:eastAsia="zh-CN"/>
        </w:rPr>
        <w:pict>
          <v:shape id="_x0000_i1060" type="#_x0000_t75" alt=" " style="height:119.25pt;visibility:visible;width:354.75pt">
            <v:imagedata r:id="rId22" o:title=""/>
          </v:shape>
        </w:pict>
      </w:r>
    </w:p>
    <w:p w:rsidR="006E6483">
      <w:pPr>
        <w:spacing w:after="0"/>
        <w:rPr>
          <w:rFonts w:cs="Times New Roman"/>
        </w:rPr>
      </w:pPr>
      <w:r>
        <w:rPr>
          <w:rFonts w:cs="宋体" w:hint="eastAsia"/>
          <w:color w:val="000000"/>
        </w:rPr>
        <w:t>（</w:t>
      </w:r>
      <w:r>
        <w:rPr>
          <w:color w:val="000000"/>
        </w:rPr>
        <w:t>1</w:t>
      </w:r>
      <w:r>
        <w:rPr>
          <w:rFonts w:cs="宋体" w:hint="eastAsia"/>
          <w:color w:val="000000"/>
        </w:rPr>
        <w:t>）指出编号仪器名称：①</w:t>
      </w:r>
      <w:r>
        <w:rPr>
          <w:color w:val="000000"/>
        </w:rPr>
        <w:t>________</w:t>
      </w:r>
      <w:r>
        <w:rPr>
          <w:rFonts w:cs="宋体" w:hint="eastAsia"/>
          <w:color w:val="000000"/>
        </w:rPr>
        <w:t>；②</w:t>
      </w:r>
      <w:r>
        <w:rPr>
          <w:color w:val="000000"/>
        </w:rPr>
        <w:t>________</w:t>
      </w:r>
      <w:r>
        <w:rPr>
          <w:rFonts w:cs="宋体" w:hint="eastAsia"/>
          <w:color w:val="000000"/>
        </w:rPr>
        <w:t>．</w:t>
      </w:r>
      <w:r>
        <w:rPr>
          <w:color w:val="000000"/>
        </w:rPr>
        <w:t xml:space="preserve">    </w:t>
      </w:r>
    </w:p>
    <w:p w:rsidR="006E6483">
      <w:pPr>
        <w:spacing w:after="0"/>
        <w:rPr>
          <w:rFonts w:cs="Times New Roman"/>
        </w:rPr>
      </w:pPr>
      <w:r>
        <w:rPr>
          <w:rFonts w:cs="宋体" w:hint="eastAsia"/>
          <w:color w:val="000000"/>
        </w:rPr>
        <w:t>（</w:t>
      </w:r>
      <w:r>
        <w:rPr>
          <w:color w:val="000000"/>
        </w:rPr>
        <w:t>2</w:t>
      </w:r>
      <w:r>
        <w:rPr>
          <w:rFonts w:cs="宋体" w:hint="eastAsia"/>
          <w:color w:val="000000"/>
        </w:rPr>
        <w:t>）实验室用</w:t>
      </w:r>
      <w:r>
        <w:rPr>
          <w:color w:val="000000"/>
        </w:rPr>
        <w:t>A</w:t>
      </w:r>
      <w:r>
        <w:rPr>
          <w:rFonts w:cs="宋体" w:hint="eastAsia"/>
          <w:color w:val="000000"/>
        </w:rPr>
        <w:t>装置加热高锰酸钾制取氧气，试管口略向下倾斜原因是</w:t>
      </w:r>
      <w:r>
        <w:rPr>
          <w:color w:val="000000"/>
        </w:rPr>
        <w:t>________</w:t>
      </w:r>
      <w:r>
        <w:rPr>
          <w:rFonts w:cs="宋体" w:hint="eastAsia"/>
          <w:color w:val="000000"/>
        </w:rPr>
        <w:t>，若用</w:t>
      </w:r>
      <w:r>
        <w:rPr>
          <w:color w:val="000000"/>
        </w:rPr>
        <w:t>C</w:t>
      </w:r>
      <w:r>
        <w:rPr>
          <w:rFonts w:cs="宋体" w:hint="eastAsia"/>
          <w:color w:val="000000"/>
        </w:rPr>
        <w:t>装置收集氧气，说明氧气的性质是</w:t>
      </w:r>
      <w:r>
        <w:rPr>
          <w:color w:val="000000"/>
        </w:rPr>
        <w:t>________</w:t>
      </w:r>
      <w:r>
        <w:rPr>
          <w:rFonts w:cs="宋体" w:hint="eastAsia"/>
          <w:color w:val="000000"/>
        </w:rPr>
        <w:t>．与集气瓶配套使用的玻璃片一般一面为光滑面，另一面为磨砂面，收集气体时用玻璃片的</w:t>
      </w:r>
      <w:r>
        <w:rPr>
          <w:color w:val="000000"/>
        </w:rPr>
        <w:t>________</w:t>
      </w:r>
      <w:r>
        <w:rPr>
          <w:rFonts w:cs="宋体" w:hint="eastAsia"/>
          <w:color w:val="000000"/>
        </w:rPr>
        <w:t>盖好集气瓶（填</w:t>
      </w:r>
      <w:r>
        <w:rPr>
          <w:color w:val="000000"/>
        </w:rPr>
        <w:t>“</w:t>
      </w:r>
      <w:r>
        <w:rPr>
          <w:rFonts w:cs="宋体" w:hint="eastAsia"/>
          <w:color w:val="000000"/>
        </w:rPr>
        <w:t>光滑面</w:t>
      </w:r>
      <w:r>
        <w:rPr>
          <w:color w:val="000000"/>
        </w:rPr>
        <w:t>”</w:t>
      </w:r>
      <w:r>
        <w:rPr>
          <w:rFonts w:cs="宋体" w:hint="eastAsia"/>
          <w:color w:val="000000"/>
        </w:rPr>
        <w:t>或</w:t>
      </w:r>
      <w:r>
        <w:rPr>
          <w:color w:val="000000"/>
        </w:rPr>
        <w:t>“</w:t>
      </w:r>
      <w:r>
        <w:rPr>
          <w:rFonts w:cs="宋体" w:hint="eastAsia"/>
          <w:color w:val="000000"/>
        </w:rPr>
        <w:t>磨砂面</w:t>
      </w:r>
      <w:r>
        <w:rPr>
          <w:color w:val="000000"/>
        </w:rPr>
        <w:t>”</w:t>
      </w:r>
      <w:r>
        <w:rPr>
          <w:rFonts w:cs="宋体" w:hint="eastAsia"/>
          <w:color w:val="000000"/>
        </w:rPr>
        <w:t>）。实验结束，停止加热时要先把导管移出水面，其理由是</w:t>
      </w:r>
      <w:r>
        <w:rPr>
          <w:color w:val="000000"/>
        </w:rPr>
        <w:t>________</w:t>
      </w:r>
      <w:r>
        <w:rPr>
          <w:rFonts w:cs="宋体" w:hint="eastAsia"/>
          <w:color w:val="000000"/>
        </w:rPr>
        <w:t>，此时发现水槽中的水变成了浅紫红色，你认为产生该现象的原因可能是</w:t>
      </w:r>
      <w:r>
        <w:rPr>
          <w:color w:val="000000"/>
        </w:rPr>
        <w:t>________</w:t>
      </w:r>
      <w:r>
        <w:rPr>
          <w:rFonts w:cs="宋体" w:hint="eastAsia"/>
          <w:color w:val="000000"/>
        </w:rPr>
        <w:t>，用收集到的氧气完成铁丝燃烧实验时要在集气瓶底留少量水或铺一层细砂，目的是</w:t>
      </w:r>
      <w:r>
        <w:rPr>
          <w:color w:val="000000"/>
        </w:rPr>
        <w:t>________</w:t>
      </w:r>
      <w:r>
        <w:rPr>
          <w:rFonts w:cs="宋体" w:hint="eastAsia"/>
          <w:color w:val="000000"/>
        </w:rPr>
        <w:t>。</w:t>
      </w:r>
      <w:r>
        <w:rPr>
          <w:color w:val="000000"/>
        </w:rPr>
        <w:t xml:space="preserve">    </w:t>
      </w:r>
    </w:p>
    <w:p w:rsidR="006E6483">
      <w:pPr>
        <w:spacing w:after="0"/>
        <w:rPr>
          <w:rFonts w:cs="Times New Roman"/>
        </w:rPr>
      </w:pPr>
      <w:r>
        <w:rPr>
          <w:rFonts w:cs="宋体" w:hint="eastAsia"/>
          <w:color w:val="000000"/>
        </w:rPr>
        <w:t>（</w:t>
      </w:r>
      <w:r>
        <w:rPr>
          <w:color w:val="000000"/>
        </w:rPr>
        <w:t>3</w:t>
      </w:r>
      <w:r>
        <w:rPr>
          <w:rFonts w:cs="宋体" w:hint="eastAsia"/>
          <w:color w:val="000000"/>
        </w:rPr>
        <w:t>）若用排空气发收集</w:t>
      </w:r>
      <w:r>
        <w:rPr>
          <w:color w:val="000000"/>
        </w:rPr>
        <w:t>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应收集选择的装置是</w:t>
      </w:r>
      <w:r>
        <w:rPr>
          <w:color w:val="000000"/>
        </w:rPr>
        <w:t>________</w:t>
      </w:r>
      <w:r>
        <w:rPr>
          <w:rFonts w:cs="宋体" w:hint="eastAsia"/>
          <w:color w:val="000000"/>
        </w:rPr>
        <w:t>，</w:t>
      </w:r>
      <w:r>
        <w:rPr>
          <w:color w:val="000000"/>
        </w:rPr>
        <w:t xml:space="preserve"> </w:t>
      </w:r>
      <w:r>
        <w:rPr>
          <w:rFonts w:cs="宋体" w:hint="eastAsia"/>
          <w:color w:val="000000"/>
        </w:rPr>
        <w:t>验满的方法是</w:t>
      </w:r>
      <w:r>
        <w:rPr>
          <w:color w:val="000000"/>
        </w:rPr>
        <w:t>________</w:t>
      </w:r>
      <w:r>
        <w:rPr>
          <w:rFonts w:cs="宋体" w:hint="eastAsia"/>
          <w:color w:val="000000"/>
        </w:rPr>
        <w:t>。</w:t>
      </w:r>
      <w:r>
        <w:rPr>
          <w:color w:val="000000"/>
        </w:rPr>
        <w:t xml:space="preserve">    </w:t>
      </w:r>
    </w:p>
    <w:p w:rsidR="006E6483">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）试管；酒精灯</w:t>
      </w:r>
      <w:r>
        <w:rPr>
          <w:rFonts w:cs="Times New Roman"/>
        </w:rPr>
        <w:br/>
      </w:r>
      <w:r>
        <w:rPr>
          <w:rFonts w:cs="宋体" w:hint="eastAsia"/>
          <w:color w:val="000000"/>
        </w:rPr>
        <w:t>（</w:t>
      </w:r>
      <w:r>
        <w:rPr>
          <w:color w:val="000000"/>
        </w:rPr>
        <w:t>2</w:t>
      </w:r>
      <w:r>
        <w:rPr>
          <w:rFonts w:cs="宋体" w:hint="eastAsia"/>
          <w:color w:val="000000"/>
        </w:rPr>
        <w:t>）防止水倒流，炸裂试管；不易溶于水；磨砂面；防止水倒吸，炸裂试管；试管口未放一团棉花；防止实验时溅落的高温熔化物炸裂瓶底</w:t>
      </w:r>
      <w:r>
        <w:rPr>
          <w:rFonts w:cs="Times New Roman"/>
        </w:rPr>
        <w:br/>
      </w:r>
      <w:r>
        <w:rPr>
          <w:rFonts w:cs="宋体" w:hint="eastAsia"/>
          <w:color w:val="000000"/>
        </w:rPr>
        <w:t>（</w:t>
      </w:r>
      <w:r>
        <w:rPr>
          <w:color w:val="000000"/>
        </w:rPr>
        <w:t>3</w:t>
      </w:r>
      <w:r>
        <w:rPr>
          <w:rFonts w:cs="宋体" w:hint="eastAsia"/>
          <w:color w:val="000000"/>
        </w:rPr>
        <w:t>）</w:t>
      </w:r>
      <w:r>
        <w:rPr>
          <w:color w:val="000000"/>
        </w:rPr>
        <w:t>D</w:t>
      </w:r>
      <w:r>
        <w:rPr>
          <w:rFonts w:cs="宋体" w:hint="eastAsia"/>
          <w:color w:val="000000"/>
        </w:rPr>
        <w:t>；带火星木条放瓶口，若木条复燃，说明氧气集满</w:t>
      </w:r>
      <w:r>
        <w:rPr>
          <w:color w:val="000000"/>
        </w:rPr>
        <w:t xml:space="preserve">  </w:t>
      </w:r>
    </w:p>
    <w:p w:rsidR="006E6483">
      <w:pPr>
        <w:spacing w:after="0"/>
        <w:rPr>
          <w:rFonts w:cs="Times New Roman"/>
        </w:rPr>
      </w:pPr>
      <w:r>
        <w:rPr>
          <w:rFonts w:cs="宋体" w:hint="eastAsia"/>
          <w:color w:val="0000FF"/>
        </w:rPr>
        <w:t>【考点】</w:t>
      </w:r>
      <w:r>
        <w:rPr>
          <w:rFonts w:cs="宋体" w:hint="eastAsia"/>
          <w:color w:val="000000"/>
        </w:rPr>
        <w:t>氧气的实验室制法，实验操作注意事项的探究</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）①为试管，②为酒精灯（</w:t>
      </w:r>
      <w:r>
        <w:rPr>
          <w:color w:val="000000"/>
        </w:rPr>
        <w:t>2</w:t>
      </w:r>
      <w:r>
        <w:rPr>
          <w:rFonts w:cs="宋体" w:hint="eastAsia"/>
          <w:color w:val="000000"/>
        </w:rPr>
        <w:t>）高锰酸钾含水分受热变成水蒸气在试管口冷却成水倒流。实验室用</w:t>
      </w:r>
      <w:r>
        <w:rPr>
          <w:color w:val="000000"/>
        </w:rPr>
        <w:t>A</w:t>
      </w:r>
      <w:r>
        <w:rPr>
          <w:rFonts w:cs="宋体" w:hint="eastAsia"/>
          <w:color w:val="000000"/>
        </w:rPr>
        <w:t>装置加热高锰酸钾制取氧气，试管口略向下倾斜原因是防止水倒流，炸裂试管，</w:t>
      </w:r>
      <w:r>
        <w:rPr>
          <w:color w:val="000000"/>
        </w:rPr>
        <w:t>C</w:t>
      </w:r>
      <w:r>
        <w:rPr>
          <w:rFonts w:cs="宋体" w:hint="eastAsia"/>
          <w:color w:val="000000"/>
        </w:rPr>
        <w:t>装置是排水法收集气体，说明氧气的性质是不易溶于水；与集气瓶配套使用的玻璃片一般一面为光滑面，另一面为磨砂面，收集气体时用玻璃片的磨砂面盖好集气瓶，会更严密，所以收集气体时用玻璃片的磨砂面盖好集气瓶；实验结束时要先把导管移出水面再熄灭酒精灯，若先移去酒精灯，试管内温度下降管内气压下降，会造成水槽中的水倒流入试管，使试管炸裂；水槽中的水变成红色是因为试管口没有塞一团棉花，加热时高锰酸钾粉末飞溅进入了水槽；铁丝燃烧时放出大量的热，生成的固体温度较高，溅落到瓶底时会炸裂集气瓶，用收集到的氧气完成铁丝燃烧实验时要在集气瓶底留少量水或铺一层细砂，目的是防止实验时溅落的高温熔化物炸裂瓶底；（</w:t>
      </w:r>
      <w:r>
        <w:rPr>
          <w:color w:val="000000"/>
        </w:rPr>
        <w:t>3</w:t>
      </w:r>
      <w:r>
        <w:rPr>
          <w:rFonts w:cs="宋体" w:hint="eastAsia"/>
          <w:color w:val="000000"/>
        </w:rPr>
        <w:t>）氧气的密度大于空气，可采用向上排空气法收集。若用排空气法收集</w:t>
      </w:r>
      <w:r>
        <w:rPr>
          <w:color w:val="000000"/>
        </w:rPr>
        <w:t>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应选择的收集装置是</w:t>
      </w:r>
      <w:r>
        <w:rPr>
          <w:color w:val="000000"/>
        </w:rPr>
        <w:t>D</w:t>
      </w:r>
      <w:r>
        <w:rPr>
          <w:rFonts w:cs="宋体" w:hint="eastAsia"/>
          <w:color w:val="000000"/>
        </w:rPr>
        <w:t>，</w:t>
      </w:r>
      <w:r>
        <w:rPr>
          <w:color w:val="000000"/>
        </w:rPr>
        <w:t xml:space="preserve"> </w:t>
      </w:r>
      <w:r>
        <w:rPr>
          <w:rFonts w:cs="宋体" w:hint="eastAsia"/>
          <w:color w:val="000000"/>
        </w:rPr>
        <w:t>氧气具有助燃性，验满的方法是带火星木条放瓶口，若木条复燃，说明氧气集满。</w:t>
      </w:r>
      <w:r>
        <w:rPr>
          <w:rFonts w:cs="Times New Roman"/>
        </w:rPr>
        <w:br/>
      </w:r>
      <w:r>
        <w:rPr>
          <w:rFonts w:cs="宋体" w:hint="eastAsia"/>
          <w:color w:val="000000"/>
        </w:rPr>
        <w:t>【分析】根据高锰酸钾制氧气的操作步骤分析；选择发生装置要看反应物的状态和反应条件，若反应物为固体，反应条件需加热，则选择固固加热型发生装置；若反应物为固液，反应条件常温，则选择固液常温型发生装置。</w:t>
      </w:r>
    </w:p>
    <w:p w:rsidR="006E6483">
      <w:pPr>
        <w:spacing w:after="0"/>
        <w:rPr>
          <w:rFonts w:cs="Times New Roman"/>
        </w:rPr>
      </w:pPr>
      <w:r>
        <w:rPr>
          <w:color w:val="000000"/>
        </w:rPr>
        <w:t>17.</w:t>
      </w:r>
      <w:r>
        <w:rPr>
          <w:rFonts w:cs="宋体" w:hint="eastAsia"/>
          <w:color w:val="000000"/>
        </w:rPr>
        <w:t>通过实验测定空气中氧气的含量，如图所示：</w:t>
      </w:r>
      <w:r>
        <w:rPr>
          <w:rFonts w:cs="Times New Roman"/>
        </w:rPr>
        <w:br/>
      </w:r>
      <w:r>
        <w:rPr>
          <w:rFonts w:cs="Times New Roman"/>
          <w:noProof/>
          <w:lang w:eastAsia="zh-CN"/>
        </w:rPr>
        <w:pict>
          <v:shape id="_x0000_i1061" type="#_x0000_t75" alt=" " style="height:87pt;visibility:visible;width:115.5pt">
            <v:imagedata r:id="rId23" o:title=""/>
          </v:shape>
        </w:pict>
      </w:r>
    </w:p>
    <w:p w:rsidR="006E6483">
      <w:pPr>
        <w:spacing w:after="0"/>
        <w:rPr>
          <w:rFonts w:cs="Times New Roman"/>
        </w:rPr>
      </w:pPr>
      <w:r>
        <w:rPr>
          <w:rFonts w:cs="宋体" w:hint="eastAsia"/>
          <w:color w:val="000000"/>
        </w:rPr>
        <w:t>（</w:t>
      </w:r>
      <w:r>
        <w:rPr>
          <w:color w:val="000000"/>
        </w:rPr>
        <w:t>1</w:t>
      </w:r>
      <w:r>
        <w:rPr>
          <w:rFonts w:cs="宋体" w:hint="eastAsia"/>
          <w:color w:val="000000"/>
        </w:rPr>
        <w:t>）写出红磷燃烧的符号表达式：</w:t>
      </w:r>
      <w:r>
        <w:rPr>
          <w:color w:val="000000"/>
        </w:rPr>
        <w:t>________</w:t>
      </w:r>
      <w:r>
        <w:rPr>
          <w:rFonts w:cs="宋体" w:hint="eastAsia"/>
          <w:color w:val="000000"/>
        </w:rPr>
        <w:t>。</w:t>
      </w:r>
      <w:r>
        <w:rPr>
          <w:color w:val="000000"/>
        </w:rPr>
        <w:t xml:space="preserve">    </w:t>
      </w:r>
    </w:p>
    <w:p w:rsidR="006E6483">
      <w:pPr>
        <w:spacing w:after="0"/>
        <w:rPr>
          <w:rFonts w:cs="Times New Roman"/>
        </w:rPr>
      </w:pPr>
      <w:r>
        <w:rPr>
          <w:rFonts w:cs="宋体" w:hint="eastAsia"/>
          <w:color w:val="000000"/>
        </w:rPr>
        <w:t>（</w:t>
      </w:r>
      <w:r>
        <w:rPr>
          <w:color w:val="000000"/>
        </w:rPr>
        <w:t>2</w:t>
      </w:r>
      <w:r>
        <w:rPr>
          <w:rFonts w:cs="宋体" w:hint="eastAsia"/>
          <w:color w:val="000000"/>
        </w:rPr>
        <w:t>）实验中红磷要足量，目的是：</w:t>
      </w:r>
      <w:r>
        <w:rPr>
          <w:color w:val="000000"/>
        </w:rPr>
        <w:t>________</w:t>
      </w:r>
      <w:r>
        <w:rPr>
          <w:rFonts w:cs="宋体" w:hint="eastAsia"/>
          <w:color w:val="000000"/>
        </w:rPr>
        <w:t>。</w:t>
      </w:r>
      <w:r>
        <w:rPr>
          <w:color w:val="000000"/>
        </w:rPr>
        <w:t xml:space="preserve">    </w:t>
      </w:r>
    </w:p>
    <w:p w:rsidR="006E6483">
      <w:pPr>
        <w:spacing w:after="0"/>
        <w:rPr>
          <w:rFonts w:cs="Times New Roman"/>
        </w:rPr>
      </w:pPr>
      <w:r>
        <w:rPr>
          <w:rFonts w:cs="宋体" w:hint="eastAsia"/>
          <w:color w:val="000000"/>
        </w:rPr>
        <w:t>（</w:t>
      </w:r>
      <w:r>
        <w:rPr>
          <w:color w:val="000000"/>
        </w:rPr>
        <w:t>3</w:t>
      </w:r>
      <w:r>
        <w:rPr>
          <w:rFonts w:cs="宋体" w:hint="eastAsia"/>
          <w:color w:val="000000"/>
        </w:rPr>
        <w:t>）集气瓶事先放少量水，目的是：</w:t>
      </w:r>
      <w:r>
        <w:rPr>
          <w:color w:val="000000"/>
        </w:rPr>
        <w:t>________</w:t>
      </w:r>
      <w:r>
        <w:rPr>
          <w:rFonts w:cs="宋体" w:hint="eastAsia"/>
          <w:color w:val="000000"/>
        </w:rPr>
        <w:t>。</w:t>
      </w:r>
      <w:r>
        <w:rPr>
          <w:color w:val="000000"/>
        </w:rPr>
        <w:t xml:space="preserve">    </w:t>
      </w:r>
    </w:p>
    <w:p w:rsidR="006E6483">
      <w:pPr>
        <w:spacing w:after="0"/>
        <w:rPr>
          <w:rFonts w:cs="Times New Roman"/>
        </w:rPr>
      </w:pPr>
      <w:r>
        <w:rPr>
          <w:rFonts w:cs="宋体" w:hint="eastAsia"/>
          <w:color w:val="000000"/>
        </w:rPr>
        <w:t>（</w:t>
      </w:r>
      <w:r>
        <w:rPr>
          <w:color w:val="000000"/>
        </w:rPr>
        <w:t>4</w:t>
      </w:r>
      <w:r>
        <w:rPr>
          <w:rFonts w:cs="宋体" w:hint="eastAsia"/>
          <w:color w:val="000000"/>
        </w:rPr>
        <w:t>）冷却后，打开止水夹，观察到的现象是：</w:t>
      </w:r>
      <w:r>
        <w:rPr>
          <w:color w:val="000000"/>
        </w:rPr>
        <w:t>________</w:t>
      </w:r>
      <w:r>
        <w:rPr>
          <w:rFonts w:cs="宋体" w:hint="eastAsia"/>
          <w:color w:val="000000"/>
        </w:rPr>
        <w:t>。</w:t>
      </w:r>
      <w:r>
        <w:rPr>
          <w:color w:val="000000"/>
        </w:rPr>
        <w:t xml:space="preserve">    </w:t>
      </w:r>
    </w:p>
    <w:p w:rsidR="006E6483">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P+O</w:t>
      </w:r>
      <w:r>
        <w:rPr>
          <w:color w:val="000000"/>
          <w:vertAlign w:val="subscript"/>
        </w:rPr>
        <w:t>2</w:t>
      </w:r>
      <w:r>
        <w:rPr>
          <w:color w:val="000000"/>
        </w:rPr>
        <w:t xml:space="preserve"> </w:t>
      </w:r>
      <w:r>
        <w:rPr>
          <w:rFonts w:cs="Times New Roman"/>
          <w:noProof/>
          <w:lang w:eastAsia="zh-CN"/>
        </w:rPr>
        <w:pict>
          <v:shape id="_x0000_i1062" type="#_x0000_t75" alt=" " style="height:16.5pt;visibility:visible;width:20.25pt">
            <v:imagedata r:id="rId13" o:title=""/>
          </v:shape>
        </w:pict>
      </w:r>
      <w:r>
        <w:rPr>
          <w:color w:val="000000"/>
        </w:rPr>
        <w:t>P</w:t>
      </w:r>
      <w:r>
        <w:rPr>
          <w:color w:val="000000"/>
          <w:vertAlign w:val="subscript"/>
        </w:rPr>
        <w:t>2</w:t>
      </w:r>
      <w:r>
        <w:rPr>
          <w:color w:val="000000"/>
        </w:rPr>
        <w:t>O</w:t>
      </w:r>
      <w:r>
        <w:rPr>
          <w:color w:val="000000"/>
          <w:vertAlign w:val="subscript"/>
        </w:rPr>
        <w:t>5</w:t>
      </w:r>
      <w:r>
        <w:rPr>
          <w:rFonts w:cs="Times New Roman"/>
        </w:rPr>
        <w:br/>
      </w:r>
      <w:r>
        <w:rPr>
          <w:rFonts w:cs="宋体" w:hint="eastAsia"/>
          <w:color w:val="000000"/>
        </w:rPr>
        <w:t>（</w:t>
      </w:r>
      <w:r>
        <w:rPr>
          <w:color w:val="000000"/>
        </w:rPr>
        <w:t>2</w:t>
      </w:r>
      <w:r>
        <w:rPr>
          <w:rFonts w:cs="宋体" w:hint="eastAsia"/>
          <w:color w:val="000000"/>
        </w:rPr>
        <w:t>）耗尽</w:t>
      </w:r>
      <w:r>
        <w:rPr>
          <w:color w:val="000000"/>
        </w:rPr>
        <w:t>O</w:t>
      </w:r>
      <w:r>
        <w:rPr>
          <w:color w:val="000000"/>
          <w:vertAlign w:val="subscript"/>
        </w:rPr>
        <w:t>2</w:t>
      </w:r>
      <w:r>
        <w:rPr>
          <w:rFonts w:cs="Times New Roman"/>
        </w:rPr>
        <w:br/>
      </w:r>
      <w:r>
        <w:rPr>
          <w:rFonts w:cs="宋体" w:hint="eastAsia"/>
          <w:color w:val="000000"/>
        </w:rPr>
        <w:t>（</w:t>
      </w:r>
      <w:r>
        <w:rPr>
          <w:color w:val="000000"/>
        </w:rPr>
        <w:t>3</w:t>
      </w:r>
      <w:r>
        <w:rPr>
          <w:rFonts w:cs="宋体" w:hint="eastAsia"/>
          <w:color w:val="000000"/>
        </w:rPr>
        <w:t>）吸收热量使装置迅速恢复至室温，吸收白烟</w:t>
      </w:r>
      <w:r>
        <w:rPr>
          <w:rFonts w:cs="Times New Roman"/>
        </w:rPr>
        <w:br/>
      </w:r>
      <w:r>
        <w:rPr>
          <w:rFonts w:cs="宋体" w:hint="eastAsia"/>
          <w:color w:val="000000"/>
        </w:rPr>
        <w:t>（</w:t>
      </w:r>
      <w:r>
        <w:rPr>
          <w:color w:val="000000"/>
        </w:rPr>
        <w:t>4</w:t>
      </w:r>
      <w:r>
        <w:rPr>
          <w:rFonts w:cs="宋体" w:hint="eastAsia"/>
          <w:color w:val="000000"/>
        </w:rPr>
        <w:t>）水被吸入集气瓶中，约占原瓶空气体积的</w:t>
      </w:r>
      <w:r>
        <w:rPr>
          <w:color w:val="000000"/>
        </w:rPr>
        <w:t xml:space="preserve">1/5  </w:t>
      </w:r>
    </w:p>
    <w:p w:rsidR="006E6483">
      <w:pPr>
        <w:spacing w:after="0"/>
        <w:rPr>
          <w:rFonts w:cs="Times New Roman"/>
        </w:rPr>
      </w:pPr>
      <w:r>
        <w:rPr>
          <w:rFonts w:cs="宋体" w:hint="eastAsia"/>
          <w:color w:val="0000FF"/>
        </w:rPr>
        <w:t>【考点】</w:t>
      </w:r>
      <w:r>
        <w:rPr>
          <w:rFonts w:cs="宋体" w:hint="eastAsia"/>
          <w:color w:val="000000"/>
        </w:rPr>
        <w:t>测定空气中的氧气含量</w:t>
      </w:r>
      <w:r>
        <w:rPr>
          <w:color w:val="000000"/>
        </w:rPr>
        <w:t xml:space="preserve">   </w:t>
      </w:r>
    </w:p>
    <w:p w:rsidR="006E6483">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）红磷燃烧生成五氧化二磷，反应的符号表达式：</w:t>
      </w:r>
      <w:r>
        <w:rPr>
          <w:color w:val="000000"/>
        </w:rPr>
        <w:t>P+O</w:t>
      </w:r>
      <w:r>
        <w:rPr>
          <w:color w:val="000000"/>
          <w:vertAlign w:val="subscript"/>
        </w:rPr>
        <w:t>2</w:t>
      </w:r>
      <w:r>
        <w:rPr>
          <w:color w:val="000000"/>
        </w:rPr>
        <w:t xml:space="preserve"> </w:t>
      </w:r>
      <w:r>
        <w:rPr>
          <w:rFonts w:cs="Times New Roman"/>
          <w:noProof/>
          <w:lang w:eastAsia="zh-CN"/>
        </w:rPr>
        <w:pict>
          <v:shape id="_x0000_i1063" type="#_x0000_t75" alt=" " style="height:16.5pt;visibility:visible;width:20.25pt">
            <v:imagedata r:id="rId13" o:title=""/>
          </v:shape>
        </w:pict>
      </w:r>
      <w:r>
        <w:rPr>
          <w:color w:val="000000"/>
        </w:rPr>
        <w:t>P</w:t>
      </w:r>
      <w:r>
        <w:rPr>
          <w:color w:val="000000"/>
          <w:vertAlign w:val="subscript"/>
        </w:rPr>
        <w:t>2</w:t>
      </w:r>
      <w:r>
        <w:rPr>
          <w:color w:val="000000"/>
        </w:rPr>
        <w:t>O</w:t>
      </w:r>
      <w:r>
        <w:rPr>
          <w:color w:val="000000"/>
          <w:vertAlign w:val="subscript"/>
        </w:rPr>
        <w:t>5</w:t>
      </w:r>
      <w:r>
        <w:rPr>
          <w:rFonts w:cs="宋体" w:hint="eastAsia"/>
          <w:color w:val="000000"/>
        </w:rPr>
        <w:t>；（</w:t>
      </w:r>
      <w:r>
        <w:rPr>
          <w:color w:val="000000"/>
        </w:rPr>
        <w:t>2</w:t>
      </w:r>
      <w:r>
        <w:rPr>
          <w:rFonts w:cs="宋体" w:hint="eastAsia"/>
          <w:color w:val="000000"/>
        </w:rPr>
        <w:t>）若要准确测定空气中氧气的含量，必须将容器内有氧气完全消耗。实验中红磷要足量，目的是：耗尽氧气（</w:t>
      </w:r>
      <w:r>
        <w:rPr>
          <w:color w:val="000000"/>
        </w:rPr>
        <w:t>O</w:t>
      </w:r>
      <w:r>
        <w:rPr>
          <w:color w:val="000000"/>
          <w:vertAlign w:val="subscript"/>
        </w:rPr>
        <w:t>2</w:t>
      </w:r>
      <w:r>
        <w:rPr>
          <w:rFonts w:cs="宋体" w:hint="eastAsia"/>
          <w:color w:val="000000"/>
        </w:rPr>
        <w:t>）；（</w:t>
      </w:r>
      <w:r>
        <w:rPr>
          <w:color w:val="000000"/>
        </w:rPr>
        <w:t>3</w:t>
      </w:r>
      <w:r>
        <w:rPr>
          <w:rFonts w:cs="宋体" w:hint="eastAsia"/>
          <w:color w:val="000000"/>
        </w:rPr>
        <w:t>）由于红磷燃烧生成了五氧化二磷，并放出了大量的热，所以，集气瓶内事先装水的目的：吸收热量使装置迅速恢复至室温，吸收白烟；（</w:t>
      </w:r>
      <w:r>
        <w:rPr>
          <w:color w:val="000000"/>
        </w:rPr>
        <w:t>4</w:t>
      </w:r>
      <w:r>
        <w:rPr>
          <w:rFonts w:cs="宋体" w:hint="eastAsia"/>
          <w:color w:val="000000"/>
        </w:rPr>
        <w:t>）磷燃烧消耗氧气使瓶内压强减小，在外界大气压的作用下水沿着导管被压入集气瓶内，进入水的等于体积消耗的氧气体积。所以冷却后，打开止水夹，观察到的现象是：水被吸入集气瓶中，约占原瓶空气体积的</w:t>
      </w:r>
      <w:r>
        <w:rPr>
          <w:color w:val="000000"/>
        </w:rPr>
        <w:t>1/5</w:t>
      </w:r>
      <w:r>
        <w:rPr>
          <w:rFonts w:cs="宋体" w:hint="eastAsia"/>
          <w:color w:val="000000"/>
        </w:rPr>
        <w:t>。</w:t>
      </w:r>
      <w:r>
        <w:rPr>
          <w:rFonts w:cs="Times New Roman"/>
        </w:rPr>
        <w:br/>
      </w:r>
      <w:r>
        <w:rPr>
          <w:rFonts w:cs="宋体" w:hint="eastAsia"/>
          <w:color w:val="000000"/>
        </w:rPr>
        <w:t>【分析】测定空气中氧气含量的原理是，利用物质与空气中的氧气反应，又不生成气体，使瓶内气体减少，压强变小，水倒流入集气瓶内，倒流的水的体积就等于瓶内氧气的体积。</w:t>
      </w:r>
    </w:p>
    <w:sectPr w:rsidSect="00F7784C">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B7231"/>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3">
    <w:nsid w:val="3091576B"/>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784C"/>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7784C"/>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F7784C"/>
    <w:rPr>
      <w:sz w:val="18"/>
      <w:szCs w:val="18"/>
    </w:rPr>
  </w:style>
  <w:style w:type="paragraph" w:styleId="Footer">
    <w:name w:val="footer"/>
    <w:basedOn w:val="Normal"/>
    <w:link w:val="FooterChar"/>
    <w:uiPriority w:val="99"/>
    <w:rsid w:val="00F7784C"/>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F7784C"/>
    <w:rPr>
      <w:sz w:val="18"/>
      <w:szCs w:val="18"/>
    </w:rPr>
  </w:style>
  <w:style w:type="paragraph" w:styleId="Header">
    <w:name w:val="header"/>
    <w:basedOn w:val="Normal"/>
    <w:link w:val="HeaderChar"/>
    <w:uiPriority w:val="99"/>
    <w:rsid w:val="00F7784C"/>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F7784C"/>
    <w:rPr>
      <w:sz w:val="18"/>
      <w:szCs w:val="18"/>
    </w:rPr>
  </w:style>
  <w:style w:type="paragraph" w:customStyle="1" w:styleId="1">
    <w:name w:val="正文1"/>
    <w:uiPriority w:val="99"/>
    <w:rsid w:val="00F7784C"/>
    <w:pPr>
      <w:jc w:val="both"/>
    </w:pPr>
    <w:rPr>
      <w:szCs w:val="21"/>
    </w:rPr>
  </w:style>
  <w:style w:type="character" w:customStyle="1" w:styleId="15">
    <w:name w:val="15"/>
    <w:uiPriority w:val="99"/>
    <w:rsid w:val="00F7784C"/>
    <w:rPr>
      <w:rFonts w:ascii="Times New Roman" w:hAnsi="Times New Roman" w:cs="Times New Roman"/>
      <w:color w:val="0000FF"/>
      <w:u w:val="single"/>
    </w:rPr>
  </w:style>
  <w:style w:type="paragraph" w:customStyle="1" w:styleId="Normal1">
    <w:name w:val="Normal1"/>
    <w:uiPriority w:val="99"/>
    <w:rsid w:val="00F7784C"/>
    <w:pPr>
      <w:jc w:val="both"/>
    </w:pPr>
    <w:rPr>
      <w:szCs w:val="21"/>
    </w:rPr>
  </w:style>
  <w:style w:type="character" w:customStyle="1" w:styleId="DefaultParagraphFontPHPDOCX">
    <w:name w:val="Default Paragraph Font PHPDOCX"/>
    <w:uiPriority w:val="99"/>
    <w:semiHidden/>
    <w:rsid w:val="00F7784C"/>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F7784C"/>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4057</Words>
  <Characters>4302</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 SYSTEM</cp:lastModifiedBy>
  <cp:revision>7</cp:revision>
  <dcterms:created xsi:type="dcterms:W3CDTF">2013-12-09T06:44:00Z</dcterms:created>
  <dcterms:modified xsi:type="dcterms:W3CDTF">2018-11-21T10:53:00Z</dcterms:modified>
</cp:coreProperties>
</file>