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D5C86">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37pt;margin-top:856pt;mso-position-horizontal-relative:page;mso-position-vertical-relative:top-margin-area;position:absolute;width:23pt;z-index:251658240">
            <v:imagedata r:id="rId4" o:title=""/>
          </v:shape>
        </w:pict>
      </w:r>
    </w:p>
    <w:p w:rsidR="00FD5C86">
      <w:pPr>
        <w:jc w:val="center"/>
        <w:rPr>
          <w:rFonts w:cs="Times New Roman"/>
        </w:rPr>
      </w:pPr>
      <w:r>
        <w:rPr>
          <w:rFonts w:cs="宋体" w:hint="eastAsia"/>
          <w:b/>
          <w:bCs/>
          <w:sz w:val="28"/>
          <w:szCs w:val="28"/>
        </w:rPr>
        <w:t>四川省南充市第五中学</w:t>
      </w:r>
      <w:r>
        <w:rPr>
          <w:b/>
          <w:bCs/>
          <w:sz w:val="28"/>
          <w:szCs w:val="28"/>
        </w:rPr>
        <w:t>2017-2018</w:t>
      </w:r>
      <w:r>
        <w:rPr>
          <w:rFonts w:cs="宋体" w:hint="eastAsia"/>
          <w:b/>
          <w:bCs/>
          <w:sz w:val="28"/>
          <w:szCs w:val="28"/>
        </w:rPr>
        <w:t>学年九年级上学期化学第二次月考试卷</w:t>
      </w:r>
    </w:p>
    <w:p w:rsidR="00FD5C86">
      <w:pPr>
        <w:rPr>
          <w:rFonts w:cs="Times New Roman"/>
        </w:rPr>
      </w:pPr>
      <w:r>
        <w:rPr>
          <w:rFonts w:cs="宋体" w:hint="eastAsia"/>
          <w:b/>
          <w:bCs/>
          <w:sz w:val="24"/>
          <w:szCs w:val="24"/>
        </w:rPr>
        <w:t>一、单选题</w:t>
      </w:r>
    </w:p>
    <w:p w:rsidR="00FD5C86">
      <w:pPr>
        <w:spacing w:after="0"/>
        <w:rPr>
          <w:rFonts w:cs="Times New Roman"/>
        </w:rPr>
      </w:pPr>
      <w:r>
        <w:rPr>
          <w:color w:val="000000"/>
        </w:rPr>
        <w:t>1.</w:t>
      </w:r>
      <w:r>
        <w:rPr>
          <w:rFonts w:cs="宋体" w:hint="eastAsia"/>
          <w:color w:val="000000"/>
        </w:rPr>
        <w:t>下列诗句包含化学变化的是</w:t>
      </w:r>
      <w:r>
        <w:rPr>
          <w:color w:val="000000"/>
        </w:rPr>
        <w:t xml:space="preserve">(    )            </w:t>
      </w:r>
    </w:p>
    <w:p w:rsidR="00FD5C86">
      <w:pPr>
        <w:spacing w:after="0"/>
        <w:ind w:left="150"/>
        <w:rPr>
          <w:rFonts w:cs="Times New Roman"/>
        </w:rPr>
      </w:pPr>
      <w:r>
        <w:rPr>
          <w:color w:val="000000"/>
        </w:rPr>
        <w:t>A. </w:t>
      </w:r>
      <w:r>
        <w:rPr>
          <w:rFonts w:cs="宋体" w:hint="eastAsia"/>
          <w:color w:val="000000"/>
        </w:rPr>
        <w:t>野火烧不尽，春风吹又生</w:t>
      </w:r>
      <w:r>
        <w:rPr>
          <w:rFonts w:cs="Times New Roman"/>
          <w:color w:val="000000"/>
        </w:rPr>
        <w:t>                                    </w:t>
      </w:r>
      <w:r>
        <w:rPr>
          <w:rFonts w:cs="Times New Roman"/>
          <w:noProof/>
          <w:lang w:eastAsia="zh-CN"/>
        </w:rPr>
        <w:pict>
          <v:shape id="_x0000_i1026" type="#_x0000_t75" alt=" " style="height:3pt;visibility:visible;width:0.75pt">
            <v:imagedata r:id="rId5" o:title=""/>
          </v:shape>
        </w:pict>
      </w:r>
      <w:r>
        <w:rPr>
          <w:color w:val="000000"/>
        </w:rPr>
        <w:t>B. </w:t>
      </w:r>
      <w:r>
        <w:rPr>
          <w:rFonts w:cs="宋体" w:hint="eastAsia"/>
          <w:color w:val="000000"/>
        </w:rPr>
        <w:t>欲渡黄河冰塞川，将登太行雪满山。</w:t>
      </w:r>
      <w:r>
        <w:rPr>
          <w:rFonts w:cs="Times New Roman"/>
        </w:rPr>
        <w:br/>
      </w:r>
      <w:r>
        <w:rPr>
          <w:color w:val="000000"/>
        </w:rPr>
        <w:t>C. </w:t>
      </w:r>
      <w:r>
        <w:rPr>
          <w:rFonts w:cs="宋体" w:hint="eastAsia"/>
          <w:color w:val="000000"/>
        </w:rPr>
        <w:t>气蒸云梦泽，波撼岳阳城。</w:t>
      </w:r>
      <w:r>
        <w:rPr>
          <w:rFonts w:cs="Times New Roman"/>
          <w:color w:val="000000"/>
        </w:rPr>
        <w:t>                                </w:t>
      </w:r>
      <w:r>
        <w:rPr>
          <w:rFonts w:cs="Times New Roman"/>
          <w:noProof/>
          <w:lang w:eastAsia="zh-CN"/>
        </w:rPr>
        <w:pict>
          <v:shape id="_x0000_i1027" type="#_x0000_t75" alt=" " style="height:3pt;visibility:visible;width:2.25pt">
            <v:imagedata r:id="rId6" o:title=""/>
          </v:shape>
        </w:pict>
      </w:r>
      <w:r>
        <w:rPr>
          <w:color w:val="000000"/>
        </w:rPr>
        <w:t>D. </w:t>
      </w:r>
      <w:r>
        <w:rPr>
          <w:rFonts w:cs="宋体" w:hint="eastAsia"/>
          <w:color w:val="000000"/>
        </w:rPr>
        <w:t>忽如一夜春风来，千树万树梨花开。</w:t>
      </w:r>
    </w:p>
    <w:p w:rsidR="00FD5C86">
      <w:pPr>
        <w:spacing w:after="0"/>
        <w:rPr>
          <w:rFonts w:cs="Times New Roman"/>
        </w:rPr>
      </w:pPr>
      <w:r>
        <w:rPr>
          <w:rFonts w:cs="宋体" w:hint="eastAsia"/>
          <w:color w:val="0000FF"/>
        </w:rPr>
        <w:t>【答案】</w:t>
      </w:r>
      <w:r>
        <w:rPr>
          <w:color w:val="000000"/>
        </w:rPr>
        <w:t xml:space="preserve">A  </w:t>
      </w:r>
    </w:p>
    <w:p w:rsidR="00FD5C86">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、花草树木燃烧生成水和二氧化碳，有新物质生成，属于化学变化；</w:t>
      </w:r>
      <w:r>
        <w:rPr>
          <w:rFonts w:cs="Times New Roman"/>
        </w:rPr>
        <w:br/>
      </w:r>
      <w:r>
        <w:rPr>
          <w:color w:val="000000"/>
        </w:rPr>
        <w:t>B</w:t>
      </w:r>
      <w:r>
        <w:rPr>
          <w:rFonts w:cs="宋体" w:hint="eastAsia"/>
          <w:color w:val="000000"/>
        </w:rPr>
        <w:t>、结冰、雪满山的过程中只是水的状态发生改变，没有新物质生成，属于物理变化；</w:t>
      </w:r>
      <w:r>
        <w:rPr>
          <w:rFonts w:cs="Times New Roman"/>
        </w:rPr>
        <w:br/>
      </w:r>
      <w:r>
        <w:rPr>
          <w:color w:val="000000"/>
        </w:rPr>
        <w:t>C</w:t>
      </w:r>
      <w:r>
        <w:rPr>
          <w:rFonts w:cs="宋体" w:hint="eastAsia"/>
          <w:color w:val="000000"/>
        </w:rPr>
        <w:t>、气蒸云梦泽，波撼岳阳城的过程中只是水的状态发生改变，没有新物质生成，属于物理变化；</w:t>
      </w:r>
      <w:r>
        <w:rPr>
          <w:rFonts w:cs="Times New Roman"/>
        </w:rPr>
        <w:br/>
      </w:r>
      <w:r>
        <w:rPr>
          <w:color w:val="000000"/>
        </w:rPr>
        <w:t>D</w:t>
      </w:r>
      <w:r>
        <w:rPr>
          <w:rFonts w:cs="宋体" w:hint="eastAsia"/>
          <w:color w:val="000000"/>
        </w:rPr>
        <w:t>、忽如一夜春风来，千树万树梨花开是因为气温下降，水凝固成了雪花，只是水的状态发生改变，没有新物质生成，属于物理变化。</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p>
    <w:p w:rsidR="00FD5C86">
      <w:pPr>
        <w:spacing w:after="0"/>
        <w:rPr>
          <w:rFonts w:cs="Times New Roman"/>
        </w:rPr>
      </w:pPr>
      <w:r>
        <w:rPr>
          <w:color w:val="000000"/>
        </w:rPr>
        <w:t>2.</w:t>
      </w:r>
      <w:r>
        <w:rPr>
          <w:rFonts w:cs="宋体" w:hint="eastAsia"/>
          <w:color w:val="000000"/>
        </w:rPr>
        <w:t>下列说法错误的</w:t>
      </w:r>
      <w:r>
        <w:rPr>
          <w:color w:val="000000"/>
        </w:rPr>
        <w:t xml:space="preserve">(    )            </w:t>
      </w:r>
    </w:p>
    <w:p w:rsidR="00FD5C86">
      <w:pPr>
        <w:spacing w:after="0"/>
        <w:ind w:left="150"/>
        <w:rPr>
          <w:rFonts w:cs="Times New Roman"/>
        </w:rPr>
      </w:pPr>
      <w:r>
        <w:rPr>
          <w:color w:val="000000"/>
        </w:rPr>
        <w:t>A. </w:t>
      </w:r>
      <w:r>
        <w:rPr>
          <w:rFonts w:cs="宋体" w:hint="eastAsia"/>
          <w:color w:val="000000"/>
        </w:rPr>
        <w:t>软水与肥皂水混合搅拌易起泡沫</w:t>
      </w:r>
      <w:r>
        <w:rPr>
          <w:rFonts w:cs="Times New Roman"/>
          <w:color w:val="000000"/>
        </w:rPr>
        <w:t>                         </w:t>
      </w:r>
      <w:r>
        <w:rPr>
          <w:rFonts w:cs="Times New Roman"/>
          <w:noProof/>
          <w:lang w:eastAsia="zh-CN"/>
        </w:rPr>
        <w:pict>
          <v:shape id="_x0000_i1028" type="#_x0000_t75" alt=" " style="height:3pt;visibility:visible;width:2.25pt">
            <v:imagedata r:id="rId6" o:title=""/>
          </v:shape>
        </w:pict>
      </w:r>
      <w:r>
        <w:rPr>
          <w:color w:val="000000"/>
        </w:rPr>
        <w:t>B. </w:t>
      </w:r>
      <w:r>
        <w:rPr>
          <w:rFonts w:cs="宋体" w:hint="eastAsia"/>
          <w:color w:val="000000"/>
        </w:rPr>
        <w:t>分子可再分，原子不能再分</w:t>
      </w:r>
      <w:r>
        <w:rPr>
          <w:rFonts w:cs="Times New Roman"/>
        </w:rPr>
        <w:br/>
      </w:r>
      <w:r>
        <w:rPr>
          <w:color w:val="000000"/>
        </w:rPr>
        <w:t>C. </w:t>
      </w:r>
      <w:r>
        <w:rPr>
          <w:rFonts w:cs="宋体" w:hint="eastAsia"/>
          <w:color w:val="000000"/>
        </w:rPr>
        <w:t>水分子是保持水化学性质的最小粒子</w:t>
      </w:r>
      <w:r>
        <w:rPr>
          <w:rFonts w:cs="Times New Roman"/>
          <w:color w:val="000000"/>
        </w:rPr>
        <w:t>                  </w:t>
      </w:r>
      <w:r>
        <w:rPr>
          <w:rFonts w:cs="Times New Roman"/>
          <w:noProof/>
          <w:lang w:eastAsia="zh-CN"/>
        </w:rPr>
        <w:pict>
          <v:shape id="_x0000_i1029" type="#_x0000_t75" alt=" " style="height:3pt;visibility:visible;width:2.25pt">
            <v:imagedata r:id="rId6" o:title=""/>
          </v:shape>
        </w:pict>
      </w:r>
      <w:r>
        <w:rPr>
          <w:color w:val="000000"/>
        </w:rPr>
        <w:t>D. </w:t>
      </w:r>
      <w:r>
        <w:rPr>
          <w:rFonts w:cs="宋体" w:hint="eastAsia"/>
          <w:color w:val="000000"/>
        </w:rPr>
        <w:t>同种元素的粒子，质子数一定相同</w:t>
      </w:r>
    </w:p>
    <w:p w:rsidR="00FD5C86">
      <w:pPr>
        <w:spacing w:after="0"/>
        <w:rPr>
          <w:rFonts w:cs="Times New Roman"/>
        </w:rPr>
      </w:pPr>
      <w:r>
        <w:rPr>
          <w:rFonts w:cs="宋体" w:hint="eastAsia"/>
          <w:color w:val="0000FF"/>
        </w:rPr>
        <w:t>【答案】</w:t>
      </w:r>
      <w:r>
        <w:rPr>
          <w:color w:val="000000"/>
        </w:rPr>
        <w:t xml:space="preserve">B  </w:t>
      </w:r>
    </w:p>
    <w:p w:rsidR="00FD5C86">
      <w:pPr>
        <w:spacing w:after="0"/>
        <w:rPr>
          <w:rFonts w:cs="Times New Roman"/>
        </w:rPr>
      </w:pPr>
      <w:r>
        <w:rPr>
          <w:rFonts w:cs="宋体" w:hint="eastAsia"/>
          <w:color w:val="0000FF"/>
        </w:rPr>
        <w:t>【考点】</w:t>
      </w:r>
      <w:r>
        <w:rPr>
          <w:rFonts w:cs="宋体" w:hint="eastAsia"/>
          <w:color w:val="000000"/>
        </w:rPr>
        <w:t>硬水与软水，分子和原子的区别和联系</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、软水与肥皂水混合搅拌易起泡沫；故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、原子还能再分为原子核和核外电子；故</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、分子是保持物质化学性质的一种微粒；在水中保持水化学性质的最小微粒就是水分子，故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、元素是具有相同核电荷数一类原子的总称；故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【分析】根据硬水加肥皂水产生很少泡沫，软水加肥皂水产生大量泡沫分析；根据分子在化学变化中可分，原子不可分分析；根据同种元素质子数相同分析。</w:t>
      </w:r>
    </w:p>
    <w:p w:rsidR="00FD5C86">
      <w:pPr>
        <w:spacing w:after="0"/>
        <w:rPr>
          <w:rFonts w:cs="Times New Roman"/>
        </w:rPr>
      </w:pPr>
      <w:r>
        <w:rPr>
          <w:color w:val="000000"/>
        </w:rPr>
        <w:t>3.</w:t>
      </w:r>
      <w:r>
        <w:rPr>
          <w:rFonts w:cs="宋体" w:hint="eastAsia"/>
          <w:color w:val="000000"/>
        </w:rPr>
        <w:t>下列净水方法中能使天然水变成纯净物的是</w:t>
      </w:r>
      <w:r>
        <w:rPr>
          <w:color w:val="000000"/>
        </w:rPr>
        <w:t xml:space="preserve">(  )            </w:t>
      </w:r>
    </w:p>
    <w:p w:rsidR="00FD5C86">
      <w:pPr>
        <w:spacing w:after="0"/>
        <w:ind w:left="150"/>
        <w:rPr>
          <w:rFonts w:cs="Times New Roman"/>
        </w:rPr>
      </w:pPr>
      <w:r>
        <w:rPr>
          <w:color w:val="000000"/>
        </w:rPr>
        <w:t>A. </w:t>
      </w:r>
      <w:r>
        <w:rPr>
          <w:rFonts w:cs="宋体" w:hint="eastAsia"/>
          <w:color w:val="000000"/>
        </w:rPr>
        <w:t>加明矾</w:t>
      </w:r>
      <w:r>
        <w:rPr>
          <w:rFonts w:cs="Times New Roman"/>
          <w:color w:val="000000"/>
        </w:rPr>
        <w:t>                                    </w:t>
      </w:r>
      <w:r>
        <w:rPr>
          <w:color w:val="000000"/>
        </w:rPr>
        <w:t>B. </w:t>
      </w:r>
      <w:r>
        <w:rPr>
          <w:rFonts w:cs="宋体" w:hint="eastAsia"/>
          <w:color w:val="000000"/>
        </w:rPr>
        <w:t>过滤</w:t>
      </w:r>
      <w:r>
        <w:rPr>
          <w:rFonts w:cs="Times New Roman"/>
          <w:color w:val="000000"/>
        </w:rPr>
        <w:t>                                    </w:t>
      </w:r>
      <w:r>
        <w:rPr>
          <w:color w:val="000000"/>
        </w:rPr>
        <w:t>C. </w:t>
      </w:r>
      <w:r>
        <w:rPr>
          <w:rFonts w:cs="宋体" w:hint="eastAsia"/>
          <w:color w:val="000000"/>
        </w:rPr>
        <w:t>蒸馏</w:t>
      </w:r>
      <w:r>
        <w:rPr>
          <w:rFonts w:cs="Times New Roman"/>
          <w:color w:val="000000"/>
        </w:rPr>
        <w:t>                                    </w:t>
      </w:r>
      <w:r>
        <w:rPr>
          <w:color w:val="000000"/>
        </w:rPr>
        <w:t>D. </w:t>
      </w:r>
      <w:r>
        <w:rPr>
          <w:rFonts w:cs="宋体" w:hint="eastAsia"/>
          <w:color w:val="000000"/>
        </w:rPr>
        <w:t>吸附</w:t>
      </w:r>
    </w:p>
    <w:p w:rsidR="00FD5C86">
      <w:pPr>
        <w:spacing w:after="0"/>
        <w:rPr>
          <w:rFonts w:cs="Times New Roman"/>
        </w:rPr>
      </w:pPr>
      <w:r>
        <w:rPr>
          <w:rFonts w:cs="宋体" w:hint="eastAsia"/>
          <w:color w:val="0000FF"/>
        </w:rPr>
        <w:t>【答案】</w:t>
      </w:r>
      <w:r>
        <w:rPr>
          <w:color w:val="000000"/>
        </w:rPr>
        <w:t xml:space="preserve">C  </w:t>
      </w:r>
    </w:p>
    <w:p w:rsidR="00FD5C86">
      <w:pPr>
        <w:spacing w:after="0"/>
        <w:rPr>
          <w:rFonts w:cs="Times New Roman"/>
        </w:rPr>
      </w:pPr>
      <w:r>
        <w:rPr>
          <w:rFonts w:cs="宋体" w:hint="eastAsia"/>
          <w:color w:val="0000FF"/>
        </w:rPr>
        <w:t>【考点】</w:t>
      </w:r>
      <w:r>
        <w:rPr>
          <w:rFonts w:cs="宋体" w:hint="eastAsia"/>
          <w:color w:val="000000"/>
        </w:rPr>
        <w:t>水的净化</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、加明矾可以除去颗粒较大的杂质，不会除去其他的杂质；</w:t>
      </w:r>
      <w:r>
        <w:rPr>
          <w:rFonts w:cs="Times New Roman"/>
        </w:rPr>
        <w:br/>
      </w:r>
      <w:r>
        <w:rPr>
          <w:color w:val="000000"/>
        </w:rPr>
        <w:t>B</w:t>
      </w:r>
      <w:r>
        <w:rPr>
          <w:rFonts w:cs="宋体" w:hint="eastAsia"/>
          <w:color w:val="000000"/>
        </w:rPr>
        <w:t>、过滤可以除去不溶性颗粒较小的杂质，不会除去细菌和可溶性的杂质；</w:t>
      </w:r>
      <w:r>
        <w:rPr>
          <w:rFonts w:cs="Times New Roman"/>
        </w:rPr>
        <w:br/>
      </w:r>
      <w:r>
        <w:rPr>
          <w:color w:val="000000"/>
        </w:rPr>
        <w:t>C</w:t>
      </w:r>
      <w:r>
        <w:rPr>
          <w:rFonts w:cs="宋体" w:hint="eastAsia"/>
          <w:color w:val="000000"/>
        </w:rPr>
        <w:t>、蒸馏可以将水转化成水蒸气，然后再液化的一种操作，得到纯净的水；</w:t>
      </w:r>
      <w:r>
        <w:rPr>
          <w:rFonts w:cs="Times New Roman"/>
        </w:rPr>
        <w:br/>
      </w:r>
      <w:r>
        <w:rPr>
          <w:color w:val="000000"/>
        </w:rPr>
        <w:t>D</w:t>
      </w:r>
      <w:r>
        <w:rPr>
          <w:rFonts w:cs="宋体" w:hint="eastAsia"/>
          <w:color w:val="000000"/>
        </w:rPr>
        <w:t>、吸附可以降低水的硬度，不会除去其他可溶性的杂质。</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【分析】根据蒸馏可得到纯净的水，是净水效果最高的方法分析。</w:t>
      </w:r>
    </w:p>
    <w:p w:rsidR="00FD5C86">
      <w:pPr>
        <w:spacing w:after="0"/>
        <w:rPr>
          <w:rFonts w:cs="Times New Roman"/>
        </w:rPr>
      </w:pPr>
      <w:r>
        <w:rPr>
          <w:color w:val="000000"/>
        </w:rPr>
        <w:t>4.</w:t>
      </w:r>
      <w:r>
        <w:rPr>
          <w:rFonts w:cs="宋体" w:hint="eastAsia"/>
          <w:color w:val="000000"/>
        </w:rPr>
        <w:t>虾青素</w:t>
      </w:r>
      <w:r>
        <w:rPr>
          <w:color w:val="000000"/>
        </w:rPr>
        <w:t>(C</w:t>
      </w:r>
      <w:r>
        <w:rPr>
          <w:color w:val="000000"/>
          <w:vertAlign w:val="subscript"/>
        </w:rPr>
        <w:t>40</w:t>
      </w:r>
      <w:r>
        <w:rPr>
          <w:color w:val="000000"/>
        </w:rPr>
        <w:t>H</w:t>
      </w:r>
      <w:r>
        <w:rPr>
          <w:color w:val="000000"/>
          <w:vertAlign w:val="subscript"/>
        </w:rPr>
        <w:t>52</w:t>
      </w:r>
      <w:r>
        <w:rPr>
          <w:color w:val="000000"/>
        </w:rPr>
        <w:t>O</w:t>
      </w:r>
      <w:r>
        <w:rPr>
          <w:color w:val="000000"/>
          <w:vertAlign w:val="subscript"/>
        </w:rPr>
        <w:t>4</w:t>
      </w:r>
      <w:r>
        <w:rPr>
          <w:color w:val="000000"/>
        </w:rPr>
        <w:t>)</w:t>
      </w:r>
      <w:r>
        <w:rPr>
          <w:rFonts w:cs="宋体" w:hint="eastAsia"/>
          <w:color w:val="000000"/>
        </w:rPr>
        <w:t>是一种具有极强的抗肿瘤、抗氧化性能的物质，可增强动物免疫力。下列有关它的说法正确的是</w:t>
      </w:r>
      <w:r>
        <w:rPr>
          <w:color w:val="000000"/>
        </w:rPr>
        <w:t xml:space="preserve">(    )            </w:t>
      </w:r>
    </w:p>
    <w:p w:rsidR="00FD5C86">
      <w:pPr>
        <w:spacing w:after="0"/>
        <w:ind w:left="150"/>
        <w:rPr>
          <w:rFonts w:cs="Times New Roman"/>
        </w:rPr>
      </w:pPr>
      <w:r>
        <w:rPr>
          <w:color w:val="000000"/>
        </w:rPr>
        <w:t>A. </w:t>
      </w:r>
      <w:r>
        <w:rPr>
          <w:rFonts w:cs="宋体" w:hint="eastAsia"/>
          <w:color w:val="000000"/>
        </w:rPr>
        <w:t>虾青素的相对分子质量是</w:t>
      </w:r>
      <w:r>
        <w:rPr>
          <w:color w:val="000000"/>
        </w:rPr>
        <w:t>596                              B. </w:t>
      </w:r>
      <w:r>
        <w:rPr>
          <w:rFonts w:cs="宋体" w:hint="eastAsia"/>
          <w:color w:val="000000"/>
        </w:rPr>
        <w:t>虾青素是由</w:t>
      </w:r>
      <w:r>
        <w:rPr>
          <w:color w:val="000000"/>
        </w:rPr>
        <w:t>96</w:t>
      </w:r>
      <w:r>
        <w:rPr>
          <w:rFonts w:cs="宋体" w:hint="eastAsia"/>
          <w:color w:val="000000"/>
        </w:rPr>
        <w:t>个原子构成</w:t>
      </w:r>
      <w:r>
        <w:rPr>
          <w:rFonts w:cs="Times New Roman"/>
        </w:rPr>
        <w:br/>
      </w:r>
      <w:r>
        <w:rPr>
          <w:color w:val="000000"/>
        </w:rPr>
        <w:t>C. </w:t>
      </w:r>
      <w:r>
        <w:rPr>
          <w:rFonts w:cs="宋体" w:hint="eastAsia"/>
          <w:color w:val="000000"/>
        </w:rPr>
        <w:t>虾青素由三个元素组成</w:t>
      </w:r>
      <w:r>
        <w:rPr>
          <w:rFonts w:cs="Times New Roman"/>
          <w:color w:val="000000"/>
        </w:rPr>
        <w:t>                                       </w:t>
      </w:r>
      <w:r>
        <w:rPr>
          <w:rFonts w:cs="Times New Roman"/>
          <w:noProof/>
          <w:lang w:eastAsia="zh-CN"/>
        </w:rPr>
        <w:pict>
          <v:shape id="_x0000_i1030" type="#_x0000_t75" alt=" " style="height:3pt;visibility:visible;width:2.25pt">
            <v:imagedata r:id="rId6" o:title=""/>
          </v:shape>
        </w:pict>
      </w:r>
      <w:r>
        <w:rPr>
          <w:color w:val="000000"/>
        </w:rPr>
        <w:t>D. </w:t>
      </w:r>
      <w:r>
        <w:rPr>
          <w:rFonts w:cs="宋体" w:hint="eastAsia"/>
          <w:color w:val="000000"/>
        </w:rPr>
        <w:t>虾青素中碳、氢、氧元素的质量比为</w:t>
      </w:r>
      <w:r>
        <w:rPr>
          <w:color w:val="000000"/>
        </w:rPr>
        <w:t>10:13:1</w:t>
      </w:r>
    </w:p>
    <w:p w:rsidR="00FD5C86">
      <w:pPr>
        <w:spacing w:after="0"/>
        <w:rPr>
          <w:rFonts w:cs="Times New Roman"/>
        </w:rPr>
      </w:pPr>
      <w:r>
        <w:rPr>
          <w:rFonts w:cs="宋体" w:hint="eastAsia"/>
          <w:color w:val="0000FF"/>
        </w:rPr>
        <w:t>【答案】</w:t>
      </w:r>
      <w:r>
        <w:rPr>
          <w:color w:val="000000"/>
        </w:rPr>
        <w:t xml:space="preserve">A  </w:t>
      </w:r>
    </w:p>
    <w:p w:rsidR="00FD5C86">
      <w:pPr>
        <w:spacing w:after="0"/>
        <w:rPr>
          <w:rFonts w:cs="Times New Roman"/>
        </w:rPr>
      </w:pPr>
      <w:r>
        <w:rPr>
          <w:rFonts w:cs="宋体" w:hint="eastAsia"/>
          <w:color w:val="0000FF"/>
        </w:rPr>
        <w:t>【考点】</w:t>
      </w:r>
      <w:r>
        <w:rPr>
          <w:rFonts w:cs="宋体" w:hint="eastAsia"/>
          <w:color w:val="000000"/>
        </w:rPr>
        <w:t>化学式的相关计算</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、根据相对分子的质量为组成分子的各原子的相对原子质量之和，可得虾青素的相对分子质量为：</w:t>
      </w:r>
      <w:r>
        <w:rPr>
          <w:color w:val="000000"/>
        </w:rPr>
        <w:t>12×40+52+16×4=596</w:t>
      </w:r>
      <w:r>
        <w:rPr>
          <w:rFonts w:cs="宋体" w:hint="eastAsia"/>
          <w:color w:val="000000"/>
        </w:rPr>
        <w:t>；故符合题意；</w:t>
      </w:r>
      <w:r>
        <w:rPr>
          <w:rFonts w:cs="Times New Roman"/>
        </w:rPr>
        <w:br/>
      </w:r>
      <w:r>
        <w:rPr>
          <w:color w:val="000000"/>
        </w:rPr>
        <w:t>B</w:t>
      </w:r>
      <w:r>
        <w:rPr>
          <w:rFonts w:cs="宋体" w:hint="eastAsia"/>
          <w:color w:val="000000"/>
        </w:rPr>
        <w:t>、根据标在元素符号右下角的数字表示一个分子中所含原子的个数；一个虾青素分子含有的原子数为：</w:t>
      </w:r>
      <w:r>
        <w:rPr>
          <w:color w:val="000000"/>
        </w:rPr>
        <w:t>40+52+4=96</w:t>
      </w:r>
      <w:r>
        <w:rPr>
          <w:rFonts w:cs="宋体" w:hint="eastAsia"/>
          <w:color w:val="000000"/>
        </w:rPr>
        <w:t>；故不符合题意；</w:t>
      </w:r>
      <w:r>
        <w:rPr>
          <w:rFonts w:cs="Times New Roman"/>
        </w:rPr>
        <w:br/>
      </w:r>
      <w:r>
        <w:rPr>
          <w:color w:val="000000"/>
        </w:rPr>
        <w:t>C</w:t>
      </w:r>
      <w:r>
        <w:rPr>
          <w:rFonts w:cs="宋体" w:hint="eastAsia"/>
          <w:color w:val="000000"/>
        </w:rPr>
        <w:t>、由虾青素</w:t>
      </w:r>
      <w:r>
        <w:rPr>
          <w:color w:val="000000"/>
        </w:rPr>
        <w:t>(C</w:t>
      </w:r>
      <w:r>
        <w:rPr>
          <w:color w:val="000000"/>
          <w:vertAlign w:val="subscript"/>
        </w:rPr>
        <w:t>40</w:t>
      </w:r>
      <w:r>
        <w:rPr>
          <w:color w:val="000000"/>
        </w:rPr>
        <w:t>H</w:t>
      </w:r>
      <w:r>
        <w:rPr>
          <w:color w:val="000000"/>
          <w:vertAlign w:val="subscript"/>
        </w:rPr>
        <w:t>52</w:t>
      </w:r>
      <w:r>
        <w:rPr>
          <w:color w:val="000000"/>
        </w:rPr>
        <w:t>O</w:t>
      </w:r>
      <w:r>
        <w:rPr>
          <w:color w:val="000000"/>
          <w:vertAlign w:val="subscript"/>
        </w:rPr>
        <w:t>4</w:t>
      </w:r>
      <w:r>
        <w:rPr>
          <w:color w:val="000000"/>
        </w:rPr>
        <w:t>)</w:t>
      </w:r>
      <w:r>
        <w:rPr>
          <w:rFonts w:cs="宋体" w:hint="eastAsia"/>
          <w:color w:val="000000"/>
        </w:rPr>
        <w:t>可知：虾青素是由碳、氢、氧三种元素组成的；故不符合题意；</w:t>
      </w:r>
      <w:r>
        <w:rPr>
          <w:rFonts w:cs="Times New Roman"/>
        </w:rPr>
        <w:br/>
      </w:r>
      <w:r>
        <w:rPr>
          <w:color w:val="000000"/>
        </w:rPr>
        <w:t>D</w:t>
      </w:r>
      <w:r>
        <w:rPr>
          <w:rFonts w:cs="宋体" w:hint="eastAsia"/>
          <w:color w:val="000000"/>
        </w:rPr>
        <w:t>、</w:t>
      </w:r>
      <w:r>
        <w:rPr>
          <w:color w:val="000000"/>
        </w:rPr>
        <w:t>1</w:t>
      </w:r>
      <w:r>
        <w:rPr>
          <w:rFonts w:cs="宋体" w:hint="eastAsia"/>
          <w:color w:val="000000"/>
        </w:rPr>
        <w:t>个虾青素分子是由</w:t>
      </w:r>
      <w:r>
        <w:rPr>
          <w:color w:val="000000"/>
        </w:rPr>
        <w:t>40</w:t>
      </w:r>
      <w:r>
        <w:rPr>
          <w:rFonts w:cs="宋体" w:hint="eastAsia"/>
          <w:color w:val="000000"/>
        </w:rPr>
        <w:t>个碳原子、</w:t>
      </w:r>
      <w:r>
        <w:rPr>
          <w:color w:val="000000"/>
        </w:rPr>
        <w:t>52</w:t>
      </w:r>
      <w:r>
        <w:rPr>
          <w:rFonts w:cs="宋体" w:hint="eastAsia"/>
          <w:color w:val="000000"/>
        </w:rPr>
        <w:t>个氢原子、</w:t>
      </w:r>
      <w:r>
        <w:rPr>
          <w:color w:val="000000"/>
        </w:rPr>
        <w:t>4</w:t>
      </w:r>
      <w:r>
        <w:rPr>
          <w:rFonts w:cs="宋体" w:hint="eastAsia"/>
          <w:color w:val="000000"/>
        </w:rPr>
        <w:t>个氧原子构成的，碳、氢、氧元素原子的个数比为</w:t>
      </w:r>
      <w:r>
        <w:rPr>
          <w:color w:val="000000"/>
        </w:rPr>
        <w:t>10</w:t>
      </w:r>
      <w:r>
        <w:rPr>
          <w:rFonts w:cs="宋体" w:hint="eastAsia"/>
          <w:color w:val="000000"/>
        </w:rPr>
        <w:t>：</w:t>
      </w:r>
      <w:r>
        <w:rPr>
          <w:color w:val="000000"/>
        </w:rPr>
        <w:t>13</w:t>
      </w:r>
      <w:r>
        <w:rPr>
          <w:rFonts w:cs="宋体" w:hint="eastAsia"/>
          <w:color w:val="000000"/>
        </w:rPr>
        <w:t>：</w:t>
      </w:r>
      <w:r>
        <w:rPr>
          <w:color w:val="000000"/>
        </w:rPr>
        <w:t>1</w:t>
      </w:r>
      <w:r>
        <w:rPr>
          <w:rFonts w:cs="宋体" w:hint="eastAsia"/>
          <w:color w:val="000000"/>
        </w:rPr>
        <w:t>，故不符合题意。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【分析】根据化学式分析，根据化学式可确定物质的元素组成，确定分子中原子的个数比；根据化学式可以求算元素质量比，即相对原子质量</w:t>
      </w:r>
      <w:r>
        <w:rPr>
          <w:color w:val="000000"/>
        </w:rPr>
        <w:t>×</w:t>
      </w:r>
      <w:r>
        <w:rPr>
          <w:rFonts w:cs="宋体" w:hint="eastAsia"/>
          <w:color w:val="000000"/>
        </w:rPr>
        <w:t>原子个数之比；根据化学式可以求算元素质量分数，根据公式相对原子质量</w:t>
      </w:r>
      <w:r>
        <w:rPr>
          <w:color w:val="000000"/>
        </w:rPr>
        <w:t>×</w:t>
      </w:r>
      <w:r>
        <w:rPr>
          <w:rFonts w:cs="宋体" w:hint="eastAsia"/>
          <w:color w:val="000000"/>
        </w:rPr>
        <w:t>原子个数</w:t>
      </w:r>
      <w:r>
        <w:rPr>
          <w:color w:val="000000"/>
        </w:rPr>
        <w:t>/</w:t>
      </w:r>
      <w:r>
        <w:rPr>
          <w:rFonts w:cs="宋体" w:hint="eastAsia"/>
          <w:color w:val="000000"/>
        </w:rPr>
        <w:t>相对分子质量计算；根据化学式可以计算相对分子质量，即为分子中各原子的相对原子质量之和，注意相对分子质量单位为</w:t>
      </w:r>
      <w:r>
        <w:rPr>
          <w:color w:val="000000"/>
        </w:rPr>
        <w:t>1</w:t>
      </w:r>
      <w:r>
        <w:rPr>
          <w:rFonts w:cs="宋体" w:hint="eastAsia"/>
          <w:color w:val="000000"/>
        </w:rPr>
        <w:t>，不是</w:t>
      </w:r>
      <w:r>
        <w:rPr>
          <w:color w:val="000000"/>
        </w:rPr>
        <w:t>g</w:t>
      </w:r>
      <w:r>
        <w:rPr>
          <w:rFonts w:cs="宋体" w:hint="eastAsia"/>
          <w:color w:val="000000"/>
        </w:rPr>
        <w:t>。</w:t>
      </w:r>
    </w:p>
    <w:p w:rsidR="00FD5C86">
      <w:pPr>
        <w:spacing w:after="0"/>
        <w:rPr>
          <w:rFonts w:cs="Times New Roman"/>
        </w:rPr>
      </w:pPr>
      <w:r>
        <w:rPr>
          <w:color w:val="000000"/>
        </w:rPr>
        <w:t>5.</w:t>
      </w:r>
      <w:r>
        <w:rPr>
          <w:rFonts w:cs="宋体" w:hint="eastAsia"/>
          <w:color w:val="000000"/>
        </w:rPr>
        <w:t>下列实验方案不能达到相应目的的是</w:t>
      </w:r>
      <w:r>
        <w:rPr>
          <w:color w:val="000000"/>
        </w:rPr>
        <w:t>(   )</w:t>
      </w:r>
      <w:r>
        <w:rPr>
          <w:rFonts w:cs="Times New Roman"/>
        </w:rPr>
        <w:br/>
      </w:r>
      <w:r>
        <w:rPr>
          <w:rFonts w:cs="Times New Roman"/>
          <w:noProof/>
          <w:lang w:eastAsia="zh-CN"/>
        </w:rPr>
        <w:pict>
          <v:shape id="_x0000_i1031" type="#_x0000_t75" alt=" " style="height:125.25pt;visibility:visible;width:323.25pt">
            <v:imagedata r:id="rId7" o:title=""/>
          </v:shape>
        </w:pict>
      </w:r>
    </w:p>
    <w:p w:rsidR="00FD5C86">
      <w:pPr>
        <w:spacing w:after="0"/>
        <w:ind w:left="150"/>
        <w:rPr>
          <w:rFonts w:cs="Times New Roman"/>
        </w:rPr>
      </w:pPr>
      <w:r>
        <w:rPr>
          <w:color w:val="000000"/>
        </w:rPr>
        <w:t>A. A                                           B. B                                           C. C                                           D. D</w:t>
      </w:r>
    </w:p>
    <w:p w:rsidR="00FD5C86">
      <w:pPr>
        <w:spacing w:after="0"/>
        <w:rPr>
          <w:rFonts w:cs="Times New Roman"/>
        </w:rPr>
      </w:pPr>
      <w:r>
        <w:rPr>
          <w:rFonts w:cs="宋体" w:hint="eastAsia"/>
          <w:color w:val="0000FF"/>
        </w:rPr>
        <w:t>【答案】</w:t>
      </w:r>
      <w:r>
        <w:rPr>
          <w:color w:val="000000"/>
        </w:rPr>
        <w:t xml:space="preserve">D  </w:t>
      </w:r>
    </w:p>
    <w:p w:rsidR="00FD5C86">
      <w:pPr>
        <w:spacing w:after="0"/>
        <w:rPr>
          <w:rFonts w:cs="Times New Roman"/>
        </w:rPr>
      </w:pPr>
      <w:r>
        <w:rPr>
          <w:rFonts w:cs="宋体" w:hint="eastAsia"/>
          <w:color w:val="0000FF"/>
        </w:rPr>
        <w:t>【考点】</w:t>
      </w:r>
      <w:r>
        <w:rPr>
          <w:rFonts w:cs="宋体" w:hint="eastAsia"/>
          <w:color w:val="000000"/>
        </w:rPr>
        <w:t>检查装置的气密性，测定空气中的氧气含量，分子的定义与分子的特性，吸入空气与呼出气体的比较，化学实验方案设计与评价</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、二氧化碳能使澄清石灰水变浑浊，所以根据澄清石灰水变浑浊的情况可以证明呼出气体比吸入空气的</w:t>
      </w:r>
      <w:r>
        <w:rPr>
          <w:color w:val="000000"/>
        </w:rPr>
        <w:t>CO</w:t>
      </w:r>
      <w:r>
        <w:rPr>
          <w:color w:val="000000"/>
          <w:vertAlign w:val="subscript"/>
        </w:rPr>
        <w:t>2</w:t>
      </w:r>
      <w:r>
        <w:rPr>
          <w:rFonts w:cs="宋体" w:hint="eastAsia"/>
          <w:color w:val="000000"/>
        </w:rPr>
        <w:t>含量多，故能达到目的；</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、浓氨水和酚酞试液的烧杯放入倒扣的大烧杯中时，会看到酚酞试液变红的现象，从而能够说明氨气的分子从氨水的烧杯进入到盛有酚酞试液的烧杯，能够探究分子运动的现象，故能达到目的；</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、向左推动活塞，若玻璃导管中液面上升，或向右拉动活塞，若玻璃导管中有气泡冒出，都说明装置气密性好，故能达到目的；</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、硫燃烧虽然消耗了氧气，但生成二氧化硫气体，集气瓶中压强不减小，水不能倒流到集气瓶中，不能测定空气中的氧气含量，故不能达到目的．</w:t>
      </w:r>
      <w:r>
        <w:rPr>
          <w:color w:val="000000"/>
        </w:rPr>
        <w:t>D</w:t>
      </w:r>
      <w:r>
        <w:rPr>
          <w:rFonts w:cs="宋体" w:hint="eastAsia"/>
          <w:color w:val="000000"/>
        </w:rPr>
        <w:t>符合题意</w:t>
      </w:r>
      <w:r>
        <w:rPr>
          <w:color w:val="000000"/>
        </w:rPr>
        <w:t>.</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w:t>
      </w:r>
      <w:r>
        <w:rPr>
          <w:color w:val="000000"/>
        </w:rPr>
        <w:t>A</w:t>
      </w:r>
      <w:r>
        <w:rPr>
          <w:rFonts w:cs="宋体" w:hint="eastAsia"/>
          <w:color w:val="000000"/>
        </w:rPr>
        <w:t>、二氧化碳能使澄清石灰水变浑浊；</w:t>
      </w:r>
      <w:r>
        <w:rPr>
          <w:rFonts w:cs="Times New Roman"/>
        </w:rPr>
        <w:br/>
      </w:r>
      <w:r>
        <w:rPr>
          <w:color w:val="000000"/>
        </w:rPr>
        <w:t>B</w:t>
      </w:r>
      <w:r>
        <w:rPr>
          <w:rFonts w:cs="宋体" w:hint="eastAsia"/>
          <w:color w:val="000000"/>
        </w:rPr>
        <w:t>、浓氨水具有挥发性，会挥发出氨气分子，氨气分子溶于水显碱性，能使酚酞试液变红；</w:t>
      </w:r>
      <w:r>
        <w:rPr>
          <w:rFonts w:cs="Times New Roman"/>
        </w:rPr>
        <w:br/>
      </w:r>
      <w:r>
        <w:rPr>
          <w:color w:val="000000"/>
        </w:rPr>
        <w:t>C</w:t>
      </w:r>
      <w:r>
        <w:rPr>
          <w:rFonts w:cs="宋体" w:hint="eastAsia"/>
          <w:color w:val="000000"/>
        </w:rPr>
        <w:t>、向左推动活塞，若玻璃导管中液面上升，或向右拉动活塞，若玻璃导管中有气泡冒出，都说明装置气密性好；</w:t>
      </w:r>
      <w:r>
        <w:rPr>
          <w:rFonts w:cs="Times New Roman"/>
        </w:rPr>
        <w:br/>
      </w:r>
      <w:r>
        <w:rPr>
          <w:color w:val="000000"/>
        </w:rPr>
        <w:t>D</w:t>
      </w:r>
      <w:r>
        <w:rPr>
          <w:rFonts w:cs="宋体" w:hint="eastAsia"/>
          <w:color w:val="000000"/>
        </w:rPr>
        <w:t>、硫燃烧生成二氧化硫气体．</w:t>
      </w:r>
    </w:p>
    <w:p w:rsidR="00FD5C86">
      <w:pPr>
        <w:spacing w:after="0"/>
        <w:rPr>
          <w:rFonts w:cs="Times New Roman"/>
        </w:rPr>
      </w:pPr>
      <w:r>
        <w:rPr>
          <w:color w:val="000000"/>
        </w:rPr>
        <w:t>6.</w:t>
      </w:r>
      <w:r>
        <w:rPr>
          <w:rFonts w:cs="宋体" w:hint="eastAsia"/>
          <w:color w:val="000000"/>
        </w:rPr>
        <w:t>如图四位同学正在讨论某一个化学方程式表示的意义，根据他们描述的内容，试判断他们所指的化学方程式是（</w:t>
      </w:r>
      <w:r>
        <w:rPr>
          <w:rFonts w:cs="Times New Roman"/>
          <w:color w:val="000000"/>
        </w:rPr>
        <w:t>  </w:t>
      </w:r>
      <w:r>
        <w:rPr>
          <w:color w:val="000000"/>
        </w:rPr>
        <w:t xml:space="preserve"> </w:t>
      </w:r>
      <w:r>
        <w:rPr>
          <w:rFonts w:cs="宋体" w:hint="eastAsia"/>
          <w:color w:val="000000"/>
        </w:rPr>
        <w:t>）</w:t>
      </w:r>
      <w:r>
        <w:rPr>
          <w:color w:val="000000"/>
        </w:rPr>
        <w:t xml:space="preserve">  </w:t>
      </w:r>
      <w:r>
        <w:rPr>
          <w:rFonts w:cs="Times New Roman"/>
        </w:rPr>
        <w:br/>
      </w:r>
      <w:r>
        <w:rPr>
          <w:rFonts w:cs="Times New Roman"/>
          <w:noProof/>
          <w:lang w:eastAsia="zh-CN"/>
        </w:rPr>
        <w:pict>
          <v:shape id="_x0000_i1032" type="#_x0000_t75" alt=" " style="height:168pt;visibility:visible;width:333.75pt">
            <v:imagedata r:id="rId8" o:title=""/>
          </v:shape>
        </w:pict>
      </w:r>
    </w:p>
    <w:p w:rsidR="00FD5C86">
      <w:pPr>
        <w:spacing w:after="0"/>
        <w:ind w:left="150"/>
        <w:rPr>
          <w:rFonts w:cs="Times New Roman"/>
        </w:rPr>
      </w:pPr>
      <w:r>
        <w:rPr>
          <w:color w:val="000000"/>
        </w:rPr>
        <w:t>A. S+O</w:t>
      </w:r>
      <w:r>
        <w:rPr>
          <w:color w:val="000000"/>
          <w:vertAlign w:val="subscript"/>
        </w:rPr>
        <w:t>2</w:t>
      </w:r>
      <w:r>
        <w:rPr>
          <w:color w:val="000000"/>
        </w:rPr>
        <w:t xml:space="preserve"> </w:t>
      </w:r>
      <w:r>
        <w:rPr>
          <w:rFonts w:cs="Times New Roman"/>
          <w:noProof/>
          <w:lang w:eastAsia="zh-CN"/>
        </w:rPr>
        <w:pict>
          <v:shape id="_x0000_i1033" type="#_x0000_t75" alt=" " style="height:15pt;visibility:visible;width:28.5pt">
            <v:imagedata r:id="rId9" o:title=""/>
          </v:shape>
        </w:pict>
      </w:r>
      <w:r>
        <w:rPr>
          <w:color w:val="000000"/>
        </w:rPr>
        <w:t>SO</w:t>
      </w:r>
      <w:r>
        <w:rPr>
          <w:color w:val="000000"/>
          <w:vertAlign w:val="subscript"/>
        </w:rPr>
        <w:t>2</w:t>
      </w:r>
      <w:r>
        <w:rPr>
          <w:rFonts w:cs="Times New Roman"/>
          <w:color w:val="000000"/>
        </w:rPr>
        <w:t>                                               </w:t>
      </w:r>
      <w:r>
        <w:rPr>
          <w:rFonts w:cs="Times New Roman"/>
          <w:noProof/>
          <w:lang w:eastAsia="zh-CN"/>
        </w:rPr>
        <w:pict>
          <v:shape id="_x0000_i1034" type="#_x0000_t75" alt=" " style="height:3pt;visibility:visible;width:2.25pt">
            <v:imagedata r:id="rId6" o:title=""/>
          </v:shape>
        </w:pict>
      </w:r>
      <w:r>
        <w:rPr>
          <w:color w:val="000000"/>
        </w:rPr>
        <w:t>B. 2CO+O</w:t>
      </w:r>
      <w:r>
        <w:rPr>
          <w:color w:val="000000"/>
          <w:vertAlign w:val="subscript"/>
        </w:rPr>
        <w:t>2</w:t>
      </w:r>
      <w:r>
        <w:rPr>
          <w:color w:val="000000"/>
        </w:rPr>
        <w:t xml:space="preserve"> </w:t>
      </w:r>
      <w:r>
        <w:rPr>
          <w:rFonts w:cs="Times New Roman"/>
          <w:noProof/>
          <w:lang w:eastAsia="zh-CN"/>
        </w:rPr>
        <w:pict>
          <v:shape id="_x0000_i1035" type="#_x0000_t75" alt=" " style="height:15pt;visibility:visible;width:28.5pt">
            <v:imagedata r:id="rId9" o:title=""/>
          </v:shape>
        </w:pict>
      </w:r>
      <w:r>
        <w:rPr>
          <w:color w:val="000000"/>
        </w:rPr>
        <w:t>2CO</w:t>
      </w:r>
      <w:r>
        <w:rPr>
          <w:color w:val="000000"/>
          <w:vertAlign w:val="subscript"/>
        </w:rPr>
        <w:t>2</w:t>
      </w:r>
      <w:r>
        <w:rPr>
          <w:rFonts w:cs="Times New Roman"/>
        </w:rPr>
        <w:br/>
      </w:r>
      <w:r>
        <w:rPr>
          <w:color w:val="000000"/>
        </w:rPr>
        <w:t>C. 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36" type="#_x0000_t75" alt=" " style="height:15pt;visibility:visible;width:28.5pt">
            <v:imagedata r:id="rId9" o:title=""/>
          </v:shape>
        </w:pict>
      </w:r>
      <w:r>
        <w:rPr>
          <w:color w:val="000000"/>
        </w:rPr>
        <w:t>2H</w:t>
      </w:r>
      <w:r>
        <w:rPr>
          <w:color w:val="000000"/>
          <w:vertAlign w:val="subscript"/>
        </w:rPr>
        <w:t>2</w:t>
      </w:r>
      <w:r>
        <w:rPr>
          <w:color w:val="000000"/>
        </w:rPr>
        <w:t>O                                        </w:t>
      </w:r>
      <w:r>
        <w:rPr>
          <w:rFonts w:cs="Times New Roman"/>
          <w:noProof/>
          <w:lang w:eastAsia="zh-CN"/>
        </w:rPr>
        <w:pict>
          <v:shape id="_x0000_i1037" type="#_x0000_t75" alt=" " style="height:3pt;visibility:visible;width:1.5pt">
            <v:imagedata r:id="rId10" o:title=""/>
          </v:shape>
        </w:pict>
      </w:r>
      <w:r>
        <w:rPr>
          <w:color w:val="000000"/>
        </w:rPr>
        <w:t>D. CH</w:t>
      </w:r>
      <w:r>
        <w:rPr>
          <w:color w:val="000000"/>
          <w:vertAlign w:val="subscript"/>
        </w:rPr>
        <w:t>4</w:t>
      </w:r>
      <w:r>
        <w:rPr>
          <w:color w:val="000000"/>
        </w:rPr>
        <w:t>+2O</w:t>
      </w:r>
      <w:r>
        <w:rPr>
          <w:color w:val="000000"/>
          <w:vertAlign w:val="subscript"/>
        </w:rPr>
        <w:t>2</w:t>
      </w:r>
      <w:r>
        <w:rPr>
          <w:color w:val="000000"/>
        </w:rPr>
        <w:t xml:space="preserve"> </w:t>
      </w:r>
      <w:r>
        <w:rPr>
          <w:rFonts w:cs="Times New Roman"/>
          <w:noProof/>
          <w:lang w:eastAsia="zh-CN"/>
        </w:rPr>
        <w:pict>
          <v:shape id="_x0000_i1038" type="#_x0000_t75" alt=" " style="height:15pt;visibility:visible;width:28.5pt">
            <v:imagedata r:id="rId9" o:title=""/>
          </v:shape>
        </w:pict>
      </w:r>
      <w:r>
        <w:rPr>
          <w:color w:val="000000"/>
        </w:rPr>
        <w:t>CO</w:t>
      </w:r>
      <w:r>
        <w:rPr>
          <w:color w:val="000000"/>
          <w:vertAlign w:val="subscript"/>
        </w:rPr>
        <w:t>2</w:t>
      </w:r>
      <w:r>
        <w:rPr>
          <w:color w:val="000000"/>
        </w:rPr>
        <w:t>+2H</w:t>
      </w:r>
      <w:r>
        <w:rPr>
          <w:color w:val="000000"/>
          <w:vertAlign w:val="subscript"/>
        </w:rPr>
        <w:t>2</w:t>
      </w:r>
      <w:r>
        <w:rPr>
          <w:color w:val="000000"/>
        </w:rPr>
        <w:t>O</w:t>
      </w:r>
    </w:p>
    <w:p w:rsidR="00FD5C86">
      <w:pPr>
        <w:spacing w:after="0"/>
        <w:rPr>
          <w:rFonts w:cs="Times New Roman"/>
        </w:rPr>
      </w:pPr>
      <w:r>
        <w:rPr>
          <w:rFonts w:cs="宋体" w:hint="eastAsia"/>
          <w:color w:val="0000FF"/>
        </w:rPr>
        <w:t>【答案】</w:t>
      </w:r>
      <w:r>
        <w:rPr>
          <w:color w:val="000000"/>
        </w:rPr>
        <w:t xml:space="preserve">C  </w:t>
      </w:r>
    </w:p>
    <w:p w:rsidR="00FD5C86">
      <w:pPr>
        <w:spacing w:after="0"/>
        <w:rPr>
          <w:rFonts w:cs="Times New Roman"/>
        </w:rPr>
      </w:pPr>
      <w:r>
        <w:rPr>
          <w:rFonts w:cs="宋体" w:hint="eastAsia"/>
          <w:color w:val="0000FF"/>
        </w:rPr>
        <w:t>【考点】</w:t>
      </w:r>
      <w:r>
        <w:rPr>
          <w:rFonts w:cs="宋体" w:hint="eastAsia"/>
          <w:color w:val="000000"/>
        </w:rPr>
        <w:t>化合反应及其应用，化学方程式的概念、读法和含义，常见化学反应中的质量关系</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【解答】解：从给出的限制中可以得到如下信息：是化合反应，且反应物与生成物的质量关系是</w:t>
      </w:r>
      <w:r>
        <w:rPr>
          <w:color w:val="000000"/>
        </w:rPr>
        <w:t>1</w:t>
      </w:r>
      <w:r>
        <w:rPr>
          <w:rFonts w:cs="宋体" w:hint="eastAsia"/>
          <w:color w:val="000000"/>
        </w:rPr>
        <w:t>：</w:t>
      </w:r>
      <w:r>
        <w:rPr>
          <w:color w:val="000000"/>
        </w:rPr>
        <w:t>8</w:t>
      </w:r>
      <w:r>
        <w:rPr>
          <w:rFonts w:cs="宋体" w:hint="eastAsia"/>
          <w:color w:val="000000"/>
        </w:rPr>
        <w:t>：</w:t>
      </w:r>
      <w:r>
        <w:rPr>
          <w:color w:val="000000"/>
        </w:rPr>
        <w:t>9</w:t>
      </w:r>
      <w:r>
        <w:rPr>
          <w:rFonts w:cs="宋体" w:hint="eastAsia"/>
          <w:color w:val="000000"/>
        </w:rPr>
        <w:t>，分子个数比为</w:t>
      </w:r>
      <w:r>
        <w:rPr>
          <w:color w:val="000000"/>
        </w:rPr>
        <w:t>2</w:t>
      </w:r>
      <w:r>
        <w:rPr>
          <w:rFonts w:cs="宋体" w:hint="eastAsia"/>
          <w:color w:val="000000"/>
        </w:rPr>
        <w:t>：</w:t>
      </w:r>
      <w:r>
        <w:rPr>
          <w:color w:val="000000"/>
        </w:rPr>
        <w:t>1</w:t>
      </w:r>
      <w:r>
        <w:rPr>
          <w:rFonts w:cs="宋体" w:hint="eastAsia"/>
          <w:color w:val="000000"/>
        </w:rPr>
        <w:t>：</w:t>
      </w:r>
      <w:r>
        <w:rPr>
          <w:color w:val="000000"/>
        </w:rPr>
        <w:t>2</w:t>
      </w:r>
      <w:r>
        <w:rPr>
          <w:rFonts w:cs="宋体" w:hint="eastAsia"/>
          <w:color w:val="000000"/>
        </w:rPr>
        <w:t>，反应条件为点燃的反应．</w:t>
      </w:r>
      <w:r>
        <w:rPr>
          <w:color w:val="000000"/>
        </w:rPr>
        <w:t xml:space="preserve">  </w:t>
      </w:r>
      <w:r>
        <w:rPr>
          <w:rFonts w:cs="Times New Roman"/>
        </w:rPr>
        <w:br/>
      </w:r>
      <w:r>
        <w:rPr>
          <w:color w:val="000000"/>
        </w:rPr>
        <w:t>A</w:t>
      </w:r>
      <w:r>
        <w:rPr>
          <w:rFonts w:cs="宋体" w:hint="eastAsia"/>
          <w:color w:val="000000"/>
        </w:rPr>
        <w:t>、硫燃烧的反应的分子个数比不是</w:t>
      </w:r>
      <w:r>
        <w:rPr>
          <w:color w:val="000000"/>
        </w:rPr>
        <w:t>2</w:t>
      </w:r>
      <w:r>
        <w:rPr>
          <w:rFonts w:cs="宋体" w:hint="eastAsia"/>
          <w:color w:val="000000"/>
        </w:rPr>
        <w:t>：</w:t>
      </w:r>
      <w:r>
        <w:rPr>
          <w:color w:val="000000"/>
        </w:rPr>
        <w:t>1</w:t>
      </w:r>
      <w:r>
        <w:rPr>
          <w:rFonts w:cs="宋体" w:hint="eastAsia"/>
          <w:color w:val="000000"/>
        </w:rPr>
        <w:t>：</w:t>
      </w:r>
      <w:r>
        <w:rPr>
          <w:color w:val="000000"/>
        </w:rPr>
        <w:t>2</w:t>
      </w:r>
      <w:r>
        <w:rPr>
          <w:rFonts w:cs="宋体" w:hint="eastAsia"/>
          <w:color w:val="000000"/>
        </w:rPr>
        <w:t>．</w:t>
      </w:r>
      <w:r>
        <w:rPr>
          <w:rFonts w:cs="Times New Roman"/>
        </w:rPr>
        <w:br/>
      </w:r>
      <w:r>
        <w:rPr>
          <w:color w:val="000000"/>
        </w:rPr>
        <w:t>B</w:t>
      </w:r>
      <w:r>
        <w:rPr>
          <w:rFonts w:cs="宋体" w:hint="eastAsia"/>
          <w:color w:val="000000"/>
        </w:rPr>
        <w:t>、一氧化碳燃烧的反应，物质的质量比不是</w:t>
      </w:r>
      <w:r>
        <w:rPr>
          <w:color w:val="000000"/>
        </w:rPr>
        <w:t>1</w:t>
      </w:r>
      <w:r>
        <w:rPr>
          <w:rFonts w:cs="宋体" w:hint="eastAsia"/>
          <w:color w:val="000000"/>
        </w:rPr>
        <w:t>：</w:t>
      </w:r>
      <w:r>
        <w:rPr>
          <w:color w:val="000000"/>
        </w:rPr>
        <w:t>8</w:t>
      </w:r>
      <w:r>
        <w:rPr>
          <w:rFonts w:cs="宋体" w:hint="eastAsia"/>
          <w:color w:val="000000"/>
        </w:rPr>
        <w:t>：</w:t>
      </w:r>
      <w:r>
        <w:rPr>
          <w:color w:val="000000"/>
        </w:rPr>
        <w:t>9</w:t>
      </w:r>
      <w:r>
        <w:rPr>
          <w:rFonts w:cs="宋体" w:hint="eastAsia"/>
          <w:color w:val="000000"/>
        </w:rPr>
        <w:t>．</w:t>
      </w:r>
      <w:r>
        <w:rPr>
          <w:rFonts w:cs="Times New Roman"/>
        </w:rPr>
        <w:br/>
      </w:r>
      <w:r>
        <w:rPr>
          <w:color w:val="000000"/>
        </w:rPr>
        <w:t>C</w:t>
      </w:r>
      <w:r>
        <w:rPr>
          <w:rFonts w:cs="宋体" w:hint="eastAsia"/>
          <w:color w:val="000000"/>
        </w:rPr>
        <w:t>、氢气燃烧的反应满足以上要求．</w:t>
      </w:r>
      <w:r>
        <w:rPr>
          <w:rFonts w:cs="Times New Roman"/>
        </w:rPr>
        <w:br/>
      </w:r>
      <w:r>
        <w:rPr>
          <w:color w:val="000000"/>
        </w:rPr>
        <w:t>D</w:t>
      </w:r>
      <w:r>
        <w:rPr>
          <w:rFonts w:cs="宋体" w:hint="eastAsia"/>
          <w:color w:val="000000"/>
        </w:rPr>
        <w:t>、甲烷燃烧不是化合反应．</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【分析】化学方程式的含义有：反应物和生成物的种类；反应的条件；反应物和生成物的微观粒子个数比；反应物和生成物的质量比等．</w:t>
      </w:r>
    </w:p>
    <w:p w:rsidR="00FD5C86">
      <w:pPr>
        <w:spacing w:after="0"/>
        <w:rPr>
          <w:rFonts w:cs="Times New Roman"/>
        </w:rPr>
      </w:pPr>
      <w:r>
        <w:rPr>
          <w:color w:val="000000"/>
        </w:rPr>
        <w:t>7.</w:t>
      </w:r>
      <w:r>
        <w:rPr>
          <w:rFonts w:cs="宋体" w:hint="eastAsia"/>
          <w:color w:val="000000"/>
        </w:rPr>
        <w:t>化学概念在逻辑上存在如图所示关系，对下列概念间的关系说法正确的是（</w:t>
      </w:r>
      <w:r>
        <w:rPr>
          <w:rFonts w:cs="Times New Roman"/>
          <w:color w:val="000000"/>
        </w:rPr>
        <w:t>  </w:t>
      </w:r>
      <w:r>
        <w:rPr>
          <w:color w:val="000000"/>
        </w:rPr>
        <w:t xml:space="preserve"> </w:t>
      </w:r>
      <w:r>
        <w:rPr>
          <w:rFonts w:cs="宋体" w:hint="eastAsia"/>
          <w:color w:val="000000"/>
        </w:rPr>
        <w:t>）</w:t>
      </w:r>
      <w:r>
        <w:rPr>
          <w:color w:val="000000"/>
        </w:rPr>
        <w:t xml:space="preserve">  </w:t>
      </w:r>
      <w:r>
        <w:rPr>
          <w:rFonts w:cs="Times New Roman"/>
          <w:noProof/>
          <w:lang w:eastAsia="zh-CN"/>
        </w:rPr>
        <w:pict>
          <v:shape id="_x0000_i1039" type="#_x0000_t75" alt=" " style="height:84.75pt;visibility:visible;width:236.25pt">
            <v:imagedata r:id="rId11" o:title=""/>
          </v:shape>
        </w:pict>
      </w:r>
    </w:p>
    <w:p w:rsidR="00FD5C86">
      <w:pPr>
        <w:spacing w:after="0"/>
        <w:ind w:left="150"/>
        <w:rPr>
          <w:rFonts w:cs="Times New Roman"/>
        </w:rPr>
      </w:pPr>
      <w:r>
        <w:rPr>
          <w:color w:val="000000"/>
        </w:rPr>
        <w:t>A. </w:t>
      </w:r>
      <w:r>
        <w:rPr>
          <w:rFonts w:cs="宋体" w:hint="eastAsia"/>
          <w:color w:val="000000"/>
        </w:rPr>
        <w:t>纯净物与混合物属于包含关系</w:t>
      </w:r>
      <w:r>
        <w:rPr>
          <w:rFonts w:cs="Times New Roman"/>
          <w:color w:val="000000"/>
        </w:rPr>
        <w:t>                             </w:t>
      </w:r>
      <w:r>
        <w:rPr>
          <w:rFonts w:cs="Times New Roman"/>
          <w:noProof/>
          <w:lang w:eastAsia="zh-CN"/>
        </w:rPr>
        <w:pict>
          <v:shape id="_x0000_i1040" type="#_x0000_t75" alt=" " style="height:3pt;visibility:visible;width:0.75pt">
            <v:imagedata r:id="rId5" o:title=""/>
          </v:shape>
        </w:pict>
      </w:r>
      <w:r>
        <w:rPr>
          <w:color w:val="000000"/>
        </w:rPr>
        <w:t>B. </w:t>
      </w:r>
      <w:r>
        <w:rPr>
          <w:rFonts w:cs="宋体" w:hint="eastAsia"/>
          <w:color w:val="000000"/>
        </w:rPr>
        <w:t>单质与化合物属于交叉关系</w:t>
      </w:r>
      <w:r>
        <w:rPr>
          <w:rFonts w:cs="Times New Roman"/>
        </w:rPr>
        <w:br/>
      </w:r>
      <w:r>
        <w:rPr>
          <w:color w:val="000000"/>
        </w:rPr>
        <w:t>C. </w:t>
      </w:r>
      <w:r>
        <w:rPr>
          <w:rFonts w:cs="宋体" w:hint="eastAsia"/>
          <w:color w:val="000000"/>
        </w:rPr>
        <w:t>化合物与氧化物属于包含关系</w:t>
      </w:r>
      <w:r>
        <w:rPr>
          <w:rFonts w:cs="Times New Roman"/>
          <w:color w:val="000000"/>
        </w:rPr>
        <w:t>                             </w:t>
      </w:r>
      <w:r>
        <w:rPr>
          <w:rFonts w:cs="Times New Roman"/>
          <w:noProof/>
          <w:lang w:eastAsia="zh-CN"/>
        </w:rPr>
        <w:pict>
          <v:shape id="_x0000_i1041" type="#_x0000_t75" alt=" " style="height:3pt;visibility:visible;width:0.75pt">
            <v:imagedata r:id="rId5" o:title=""/>
          </v:shape>
        </w:pict>
      </w:r>
      <w:r>
        <w:rPr>
          <w:color w:val="000000"/>
        </w:rPr>
        <w:t>D. </w:t>
      </w:r>
      <w:r>
        <w:rPr>
          <w:rFonts w:cs="宋体" w:hint="eastAsia"/>
          <w:color w:val="000000"/>
        </w:rPr>
        <w:t>氧化反应与化合反应属于并列关系</w:t>
      </w:r>
    </w:p>
    <w:p w:rsidR="00FD5C86">
      <w:pPr>
        <w:spacing w:after="0"/>
        <w:rPr>
          <w:rFonts w:cs="Times New Roman"/>
        </w:rPr>
      </w:pPr>
      <w:r>
        <w:rPr>
          <w:rFonts w:cs="宋体" w:hint="eastAsia"/>
          <w:color w:val="0000FF"/>
        </w:rPr>
        <w:t>【答案】</w:t>
      </w:r>
      <w:r>
        <w:rPr>
          <w:color w:val="000000"/>
        </w:rPr>
        <w:t xml:space="preserve">C  </w:t>
      </w:r>
    </w:p>
    <w:p w:rsidR="00FD5C86">
      <w:pPr>
        <w:spacing w:after="0"/>
        <w:rPr>
          <w:rFonts w:cs="Times New Roman"/>
        </w:rPr>
      </w:pPr>
      <w:r>
        <w:rPr>
          <w:rFonts w:cs="宋体" w:hint="eastAsia"/>
          <w:color w:val="0000FF"/>
        </w:rPr>
        <w:t>【考点】</w:t>
      </w:r>
      <w:r>
        <w:rPr>
          <w:rFonts w:cs="宋体" w:hint="eastAsia"/>
          <w:color w:val="000000"/>
        </w:rPr>
        <w:t>单质和化合物，纯净物和混合物，物质的简单分类</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、物质按含有物质种类的多少可分为纯净物与混合物，是并列关系，故</w:t>
      </w:r>
      <w:r>
        <w:rPr>
          <w:color w:val="000000"/>
        </w:rPr>
        <w:t>A</w:t>
      </w:r>
      <w:r>
        <w:rPr>
          <w:rFonts w:cs="宋体" w:hint="eastAsia"/>
          <w:color w:val="000000"/>
        </w:rPr>
        <w:t>错误；</w:t>
      </w:r>
      <w:r>
        <w:rPr>
          <w:color w:val="000000"/>
        </w:rPr>
        <w:t xml:space="preserve">  B</w:t>
      </w:r>
      <w:r>
        <w:rPr>
          <w:rFonts w:cs="宋体" w:hint="eastAsia"/>
          <w:color w:val="000000"/>
        </w:rPr>
        <w:t>、纯净物按元素的含有情况可分为化合物与单质，是并列关系，故</w:t>
      </w:r>
      <w:r>
        <w:rPr>
          <w:color w:val="000000"/>
        </w:rPr>
        <w:t>B</w:t>
      </w:r>
      <w:r>
        <w:rPr>
          <w:rFonts w:cs="宋体" w:hint="eastAsia"/>
          <w:color w:val="000000"/>
        </w:rPr>
        <w:t>错误；</w:t>
      </w:r>
      <w:r>
        <w:rPr>
          <w:rFonts w:cs="Times New Roman"/>
        </w:rPr>
        <w:br/>
      </w:r>
      <w:r>
        <w:rPr>
          <w:color w:val="000000"/>
        </w:rPr>
        <w:t>C</w:t>
      </w:r>
      <w:r>
        <w:rPr>
          <w:rFonts w:cs="宋体" w:hint="eastAsia"/>
          <w:color w:val="000000"/>
        </w:rPr>
        <w:t>、化合物有多种元素组成，其中氧化物是含有氧元素和另外一种元素的化合物，是包含关系，故</w:t>
      </w:r>
      <w:r>
        <w:rPr>
          <w:color w:val="000000"/>
        </w:rPr>
        <w:t>C</w:t>
      </w:r>
      <w:r>
        <w:rPr>
          <w:rFonts w:cs="宋体" w:hint="eastAsia"/>
          <w:color w:val="000000"/>
        </w:rPr>
        <w:t>正确；</w:t>
      </w:r>
      <w:r>
        <w:rPr>
          <w:rFonts w:cs="Times New Roman"/>
        </w:rPr>
        <w:br/>
      </w:r>
      <w:r>
        <w:rPr>
          <w:color w:val="000000"/>
        </w:rPr>
        <w:t>D</w:t>
      </w:r>
      <w:r>
        <w:rPr>
          <w:rFonts w:cs="宋体" w:hint="eastAsia"/>
          <w:color w:val="000000"/>
        </w:rPr>
        <w:t>、有些氧化反应为化合反应，是交叉关系，故</w:t>
      </w:r>
      <w:r>
        <w:rPr>
          <w:color w:val="000000"/>
        </w:rPr>
        <w:t>D</w:t>
      </w:r>
      <w:r>
        <w:rPr>
          <w:rFonts w:cs="宋体" w:hint="eastAsia"/>
          <w:color w:val="000000"/>
        </w:rPr>
        <w:t>错误．</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应用各知识点的概念，理解概念间相关的关系，结合图示所提供的关系意义，分析相关的选项从而判断正确与否，从物质分类的知识可知物质可分为纯净物与混合物，纯净物又可分为化合物与单质，化合物中又可分为酸碱盐及氧化物等．</w:t>
      </w:r>
    </w:p>
    <w:p w:rsidR="00FD5C86">
      <w:pPr>
        <w:spacing w:after="0"/>
        <w:rPr>
          <w:rFonts w:cs="Times New Roman"/>
        </w:rPr>
      </w:pPr>
      <w:r>
        <w:rPr>
          <w:color w:val="000000"/>
        </w:rPr>
        <w:t>8.</w:t>
      </w:r>
      <w:r>
        <w:rPr>
          <w:rFonts w:cs="宋体" w:hint="eastAsia"/>
          <w:color w:val="000000"/>
        </w:rPr>
        <w:t>某纯净物</w:t>
      </w:r>
      <w:r>
        <w:rPr>
          <w:color w:val="000000"/>
        </w:rPr>
        <w:t>3</w:t>
      </w:r>
      <w:r>
        <w:rPr>
          <w:rFonts w:cs="宋体" w:hint="eastAsia"/>
          <w:color w:val="000000"/>
        </w:rPr>
        <w:t>克在氧气中完全燃烧，生成</w:t>
      </w:r>
      <w:r>
        <w:rPr>
          <w:color w:val="000000"/>
        </w:rPr>
        <w:t>8.8</w:t>
      </w:r>
      <w:r>
        <w:rPr>
          <w:rFonts w:cs="宋体" w:hint="eastAsia"/>
          <w:color w:val="000000"/>
        </w:rPr>
        <w:t>克二氧化碳和</w:t>
      </w:r>
      <w:r>
        <w:rPr>
          <w:color w:val="000000"/>
        </w:rPr>
        <w:t>5.4</w:t>
      </w:r>
      <w:r>
        <w:rPr>
          <w:rFonts w:cs="宋体" w:hint="eastAsia"/>
          <w:color w:val="000000"/>
        </w:rPr>
        <w:t>克水。下列说法错误的是</w:t>
      </w:r>
      <w:r>
        <w:rPr>
          <w:color w:val="000000"/>
        </w:rPr>
        <w:t xml:space="preserve">(   )            </w:t>
      </w:r>
    </w:p>
    <w:p w:rsidR="00FD5C86">
      <w:pPr>
        <w:spacing w:after="0"/>
        <w:ind w:left="150"/>
        <w:rPr>
          <w:rFonts w:cs="Times New Roman"/>
        </w:rPr>
      </w:pPr>
      <w:r>
        <w:rPr>
          <w:color w:val="000000"/>
        </w:rPr>
        <w:t>A. </w:t>
      </w:r>
      <w:r>
        <w:rPr>
          <w:rFonts w:cs="宋体" w:hint="eastAsia"/>
          <w:color w:val="000000"/>
        </w:rPr>
        <w:t>该纯净物中含碳、氢元素，不含氧元素</w:t>
      </w:r>
      <w:r>
        <w:rPr>
          <w:rFonts w:cs="Times New Roman"/>
          <w:color w:val="000000"/>
        </w:rPr>
        <w:t>               </w:t>
      </w:r>
      <w:r>
        <w:rPr>
          <w:rFonts w:cs="Times New Roman"/>
          <w:noProof/>
          <w:lang w:eastAsia="zh-CN"/>
        </w:rPr>
        <w:pict>
          <v:shape id="_x0000_i1042" type="#_x0000_t75" alt=" " style="height:3pt;visibility:visible;width:0.75pt">
            <v:imagedata r:id="rId5" o:title=""/>
          </v:shape>
        </w:pict>
      </w:r>
      <w:r>
        <w:rPr>
          <w:color w:val="000000"/>
        </w:rPr>
        <w:t>B. </w:t>
      </w:r>
      <w:r>
        <w:rPr>
          <w:rFonts w:cs="宋体" w:hint="eastAsia"/>
          <w:color w:val="000000"/>
        </w:rPr>
        <w:t>该纯净物中含碳、氢原子的个数比为</w:t>
      </w:r>
      <w:r>
        <w:rPr>
          <w:color w:val="000000"/>
        </w:rPr>
        <w:t>1:4</w:t>
      </w:r>
      <w:r>
        <w:rPr>
          <w:rFonts w:cs="Times New Roman"/>
        </w:rPr>
        <w:br/>
      </w:r>
      <w:r>
        <w:rPr>
          <w:color w:val="000000"/>
        </w:rPr>
        <w:t>C. </w:t>
      </w:r>
      <w:r>
        <w:rPr>
          <w:rFonts w:cs="宋体" w:hint="eastAsia"/>
          <w:color w:val="000000"/>
        </w:rPr>
        <w:t>该反应中参加反应的氧气和生成的二氧化碳的质量比为</w:t>
      </w:r>
      <w:r>
        <w:rPr>
          <w:color w:val="000000"/>
        </w:rPr>
        <w:t>14:11         </w:t>
      </w:r>
      <w:r>
        <w:rPr>
          <w:rFonts w:cs="Times New Roman"/>
          <w:noProof/>
          <w:lang w:eastAsia="zh-CN"/>
        </w:rPr>
        <w:pict>
          <v:shape id="_x0000_i1043" type="#_x0000_t75" alt=" " style="height:3pt;visibility:visible;width:0.75pt">
            <v:imagedata r:id="rId5" o:title=""/>
          </v:shape>
        </w:pict>
      </w:r>
      <w:r>
        <w:rPr>
          <w:color w:val="000000"/>
        </w:rPr>
        <w:t>D. </w:t>
      </w:r>
      <w:r>
        <w:rPr>
          <w:rFonts w:cs="宋体" w:hint="eastAsia"/>
          <w:color w:val="000000"/>
        </w:rPr>
        <w:t>该反应中参加反应的氧气和生成的水的分子数之比为</w:t>
      </w:r>
      <w:r>
        <w:rPr>
          <w:color w:val="000000"/>
        </w:rPr>
        <w:t>7:6</w:t>
      </w:r>
    </w:p>
    <w:p w:rsidR="00FD5C86">
      <w:pPr>
        <w:spacing w:after="0"/>
        <w:rPr>
          <w:rFonts w:cs="Times New Roman"/>
        </w:rPr>
      </w:pPr>
      <w:r>
        <w:rPr>
          <w:rFonts w:cs="宋体" w:hint="eastAsia"/>
          <w:color w:val="0000FF"/>
        </w:rPr>
        <w:t>【答案】</w:t>
      </w:r>
      <w:r>
        <w:rPr>
          <w:color w:val="000000"/>
        </w:rPr>
        <w:t xml:space="preserve">B  </w:t>
      </w:r>
    </w:p>
    <w:p w:rsidR="00FD5C86">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、根据质量守恒定律可知，化学反应前后元素的种类保持不变；说明该物质一定含有氢元素和碳元素，可能含有氧元素；又因为：二氧化碳中碳元素的质量等于</w:t>
      </w:r>
      <w:r>
        <w:rPr>
          <w:color w:val="000000"/>
        </w:rPr>
        <w:t xml:space="preserve">8.8g× </w:t>
      </w:r>
      <w:r>
        <w:rPr>
          <w:rFonts w:cs="Times New Roman"/>
          <w:noProof/>
          <w:lang w:eastAsia="zh-CN"/>
        </w:rPr>
        <w:pict>
          <v:shape id="_x0000_i1044" type="#_x0000_t75" alt=" " style="height:21pt;visibility:visible;width:15.75pt">
            <v:imagedata r:id="rId12" o:title=""/>
          </v:shape>
        </w:pict>
      </w:r>
      <w:r>
        <w:rPr>
          <w:color w:val="000000"/>
        </w:rPr>
        <w:t>=2.4g</w:t>
      </w:r>
      <w:r>
        <w:rPr>
          <w:rFonts w:cs="宋体" w:hint="eastAsia"/>
          <w:color w:val="000000"/>
        </w:rPr>
        <w:t>，水中氢元素的质量等于</w:t>
      </w:r>
      <w:r>
        <w:rPr>
          <w:color w:val="000000"/>
        </w:rPr>
        <w:t xml:space="preserve">5.4g× </w:t>
      </w:r>
      <w:r>
        <w:rPr>
          <w:rFonts w:cs="Times New Roman"/>
          <w:noProof/>
          <w:lang w:eastAsia="zh-CN"/>
        </w:rPr>
        <w:pict>
          <v:shape id="_x0000_i1045" type="#_x0000_t75" alt=" " style="height:21pt;visibility:visible;width:15.75pt">
            <v:imagedata r:id="rId13" o:title=""/>
          </v:shape>
        </w:pict>
      </w:r>
      <w:r>
        <w:rPr>
          <w:color w:val="000000"/>
        </w:rPr>
        <w:t>=0.6g</w:t>
      </w:r>
      <w:r>
        <w:rPr>
          <w:rFonts w:cs="宋体" w:hint="eastAsia"/>
          <w:color w:val="000000"/>
        </w:rPr>
        <w:t>，因此氢元素和碳元素的质量之和是</w:t>
      </w:r>
      <w:r>
        <w:rPr>
          <w:color w:val="000000"/>
        </w:rPr>
        <w:t>2.4g+0.6g</w:t>
      </w:r>
      <w:r>
        <w:rPr>
          <w:rFonts w:ascii="宋体" w:hAnsi="宋体" w:cs="宋体" w:hint="eastAsia"/>
          <w:color w:val="000000"/>
        </w:rPr>
        <w:t>═</w:t>
      </w:r>
      <w:r>
        <w:rPr>
          <w:color w:val="000000"/>
        </w:rPr>
        <w:t>3.0g</w:t>
      </w:r>
      <w:r>
        <w:rPr>
          <w:rFonts w:cs="宋体" w:hint="eastAsia"/>
          <w:color w:val="000000"/>
        </w:rPr>
        <w:t>，说明该物质仅含有碳元素和氢元素，故说法不符合题意；</w:t>
      </w:r>
      <w:r>
        <w:rPr>
          <w:rFonts w:cs="Times New Roman"/>
        </w:rPr>
        <w:br/>
      </w:r>
      <w:r>
        <w:rPr>
          <w:color w:val="000000"/>
        </w:rPr>
        <w:t>B</w:t>
      </w:r>
      <w:r>
        <w:rPr>
          <w:rFonts w:cs="宋体" w:hint="eastAsia"/>
          <w:color w:val="000000"/>
        </w:rPr>
        <w:t>、该纯净物中</w:t>
      </w:r>
      <w:r>
        <w:rPr>
          <w:color w:val="000000"/>
        </w:rPr>
        <w:t>C</w:t>
      </w:r>
      <w:r>
        <w:rPr>
          <w:rFonts w:cs="宋体" w:hint="eastAsia"/>
          <w:color w:val="000000"/>
        </w:rPr>
        <w:t>、</w:t>
      </w:r>
      <w:r>
        <w:rPr>
          <w:color w:val="000000"/>
        </w:rPr>
        <w:t>H</w:t>
      </w:r>
      <w:r>
        <w:rPr>
          <w:rFonts w:cs="宋体" w:hint="eastAsia"/>
          <w:color w:val="000000"/>
        </w:rPr>
        <w:t>原子的个数比为</w:t>
      </w:r>
      <w:r>
        <w:rPr>
          <w:color w:val="000000"/>
        </w:rPr>
        <w:t xml:space="preserve"> </w:t>
      </w:r>
      <w:r>
        <w:rPr>
          <w:rFonts w:cs="Times New Roman"/>
          <w:noProof/>
          <w:lang w:eastAsia="zh-CN"/>
        </w:rPr>
        <w:pict>
          <v:shape id="_x0000_i1046" type="#_x0000_t75" alt=" " style="height:23.25pt;visibility:visible;width:25.5pt">
            <v:imagedata r:id="rId14" o:title=""/>
          </v:shape>
        </w:pict>
      </w:r>
      <w:r>
        <w:rPr>
          <w:rFonts w:cs="宋体" w:hint="eastAsia"/>
          <w:color w:val="000000"/>
        </w:rPr>
        <w:t>：</w:t>
      </w:r>
      <w:r>
        <w:rPr>
          <w:color w:val="000000"/>
        </w:rPr>
        <w:t xml:space="preserve"> </w:t>
      </w:r>
      <w:r>
        <w:rPr>
          <w:rFonts w:cs="Times New Roman"/>
          <w:noProof/>
          <w:lang w:eastAsia="zh-CN"/>
        </w:rPr>
        <w:pict>
          <v:shape id="_x0000_i1047" type="#_x0000_t75" alt=" " style="height:23.25pt;visibility:visible;width:25.5pt">
            <v:imagedata r:id="rId15" o:title=""/>
          </v:shape>
        </w:pict>
      </w:r>
      <w:r>
        <w:rPr>
          <w:color w:val="000000"/>
        </w:rPr>
        <w:t>=1</w:t>
      </w:r>
      <w:r>
        <w:rPr>
          <w:rFonts w:cs="宋体" w:hint="eastAsia"/>
          <w:color w:val="000000"/>
        </w:rPr>
        <w:t>：</w:t>
      </w:r>
      <w:r>
        <w:rPr>
          <w:color w:val="000000"/>
        </w:rPr>
        <w:t>3</w:t>
      </w:r>
      <w:r>
        <w:rPr>
          <w:rFonts w:cs="宋体" w:hint="eastAsia"/>
          <w:color w:val="000000"/>
        </w:rPr>
        <w:t>，故符合题意；</w:t>
      </w:r>
      <w:r>
        <w:rPr>
          <w:rFonts w:cs="Times New Roman"/>
        </w:rPr>
        <w:br/>
      </w:r>
      <w:r>
        <w:rPr>
          <w:color w:val="000000"/>
        </w:rPr>
        <w:t>C</w:t>
      </w:r>
      <w:r>
        <w:rPr>
          <w:rFonts w:cs="宋体" w:hint="eastAsia"/>
          <w:color w:val="000000"/>
        </w:rPr>
        <w:t>、根据质量守恒定律可知，参加反应的氧气的质量</w:t>
      </w:r>
      <w:r>
        <w:rPr>
          <w:color w:val="000000"/>
        </w:rPr>
        <w:t>8.8g+5.4g-3g=11.2g</w:t>
      </w:r>
      <w:r>
        <w:rPr>
          <w:rFonts w:cs="宋体" w:hint="eastAsia"/>
          <w:color w:val="000000"/>
        </w:rPr>
        <w:t>，则该反应中</w:t>
      </w:r>
      <w:r>
        <w:rPr>
          <w:color w:val="000000"/>
        </w:rPr>
        <w:t>O</w:t>
      </w:r>
      <w:r>
        <w:rPr>
          <w:color w:val="000000"/>
          <w:vertAlign w:val="subscript"/>
        </w:rPr>
        <w:t>2</w:t>
      </w:r>
      <w:r>
        <w:rPr>
          <w:rFonts w:cs="宋体" w:hint="eastAsia"/>
          <w:color w:val="000000"/>
        </w:rPr>
        <w:t>和</w:t>
      </w:r>
      <w:r>
        <w:rPr>
          <w:color w:val="000000"/>
        </w:rPr>
        <w:t>CO</w:t>
      </w:r>
      <w:r>
        <w:rPr>
          <w:color w:val="000000"/>
          <w:vertAlign w:val="subscript"/>
        </w:rPr>
        <w:t>2</w:t>
      </w:r>
      <w:r>
        <w:rPr>
          <w:rFonts w:cs="宋体" w:hint="eastAsia"/>
          <w:color w:val="000000"/>
        </w:rPr>
        <w:t>的质量比为</w:t>
      </w:r>
      <w:r>
        <w:rPr>
          <w:color w:val="000000"/>
        </w:rPr>
        <w:t>11.2g</w:t>
      </w:r>
      <w:r>
        <w:rPr>
          <w:rFonts w:cs="宋体" w:hint="eastAsia"/>
          <w:color w:val="000000"/>
        </w:rPr>
        <w:t>：</w:t>
      </w:r>
      <w:r>
        <w:rPr>
          <w:color w:val="000000"/>
        </w:rPr>
        <w:t>8.8g=14</w:t>
      </w:r>
      <w:r>
        <w:rPr>
          <w:rFonts w:cs="宋体" w:hint="eastAsia"/>
          <w:color w:val="000000"/>
        </w:rPr>
        <w:t>：</w:t>
      </w:r>
      <w:r>
        <w:rPr>
          <w:color w:val="000000"/>
        </w:rPr>
        <w:t>11</w:t>
      </w:r>
      <w:r>
        <w:rPr>
          <w:rFonts w:cs="宋体" w:hint="eastAsia"/>
          <w:color w:val="000000"/>
        </w:rPr>
        <w:t>，故说法不符合题意；</w:t>
      </w:r>
      <w:r>
        <w:rPr>
          <w:rFonts w:cs="Times New Roman"/>
        </w:rPr>
        <w:br/>
      </w:r>
      <w:r>
        <w:rPr>
          <w:color w:val="000000"/>
        </w:rPr>
        <w:t>D</w:t>
      </w:r>
      <w:r>
        <w:rPr>
          <w:rFonts w:cs="宋体" w:hint="eastAsia"/>
          <w:color w:val="000000"/>
        </w:rPr>
        <w:t>、反应中</w:t>
      </w:r>
      <w:r>
        <w:rPr>
          <w:color w:val="000000"/>
        </w:rPr>
        <w:t>O</w:t>
      </w:r>
      <w:r>
        <w:rPr>
          <w:color w:val="000000"/>
          <w:vertAlign w:val="subscript"/>
        </w:rPr>
        <w:t>2</w:t>
      </w:r>
      <w:r>
        <w:rPr>
          <w:rFonts w:cs="宋体" w:hint="eastAsia"/>
          <w:color w:val="000000"/>
        </w:rPr>
        <w:t>和</w:t>
      </w:r>
      <w:r>
        <w:rPr>
          <w:color w:val="000000"/>
        </w:rPr>
        <w:t>H</w:t>
      </w:r>
      <w:r>
        <w:rPr>
          <w:color w:val="000000"/>
          <w:vertAlign w:val="subscript"/>
        </w:rPr>
        <w:t>2</w:t>
      </w:r>
      <w:r>
        <w:rPr>
          <w:color w:val="000000"/>
        </w:rPr>
        <w:t>O</w:t>
      </w:r>
      <w:r>
        <w:rPr>
          <w:rFonts w:cs="宋体" w:hint="eastAsia"/>
          <w:color w:val="000000"/>
        </w:rPr>
        <w:t>的分子数之比为</w:t>
      </w:r>
      <w:r>
        <w:rPr>
          <w:color w:val="000000"/>
        </w:rPr>
        <w:t>11.2g32</w:t>
      </w:r>
      <w:r>
        <w:rPr>
          <w:rFonts w:cs="宋体" w:hint="eastAsia"/>
          <w:color w:val="000000"/>
        </w:rPr>
        <w:t>：</w:t>
      </w:r>
      <w:r>
        <w:rPr>
          <w:color w:val="000000"/>
        </w:rPr>
        <w:t>5.4g18=7</w:t>
      </w:r>
      <w:r>
        <w:rPr>
          <w:rFonts w:cs="宋体" w:hint="eastAsia"/>
          <w:color w:val="000000"/>
        </w:rPr>
        <w:t>：</w:t>
      </w:r>
      <w:r>
        <w:rPr>
          <w:color w:val="000000"/>
        </w:rPr>
        <w:t>6</w:t>
      </w:r>
      <w:r>
        <w:rPr>
          <w:rFonts w:cs="宋体" w:hint="eastAsia"/>
          <w:color w:val="000000"/>
        </w:rPr>
        <w:t>，故说法不符合题意。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【分析】根据化学反应前后元素的种类保持不变分析；根据分子个数比即方程式中化学式前的配平系数比分析；根据纯净物中原子个数比为元素质量</w:t>
      </w:r>
      <w:r>
        <w:rPr>
          <w:color w:val="000000"/>
        </w:rPr>
        <w:t>/</w:t>
      </w:r>
      <w:r>
        <w:rPr>
          <w:rFonts w:cs="宋体" w:hint="eastAsia"/>
          <w:color w:val="000000"/>
        </w:rPr>
        <w:t>相对原子个数之比分析。</w:t>
      </w:r>
    </w:p>
    <w:p w:rsidR="00FD5C86">
      <w:pPr>
        <w:spacing w:after="0"/>
        <w:rPr>
          <w:rFonts w:cs="Times New Roman"/>
        </w:rPr>
      </w:pPr>
      <w:r>
        <w:rPr>
          <w:color w:val="000000"/>
        </w:rPr>
        <w:t>9.</w:t>
      </w:r>
      <w:r>
        <w:rPr>
          <w:rFonts w:cs="宋体" w:hint="eastAsia"/>
          <w:color w:val="000000"/>
        </w:rPr>
        <w:t>在一定条件下，一密闭容器内发生某反应，测得反应前后各物质的质量如下表所示。下列说法错误的是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2280"/>
        <w:gridCol w:w="342"/>
        <w:gridCol w:w="342"/>
        <w:gridCol w:w="342"/>
        <w:gridCol w:w="342"/>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丁</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反应前物质的质量</w:t>
            </w:r>
            <w:r>
              <w:rPr>
                <w:color w:val="000000"/>
              </w:rPr>
              <w:t>(</w:t>
            </w:r>
            <w:r>
              <w:rPr>
                <w:rFonts w:cs="宋体" w:hint="eastAsia"/>
                <w:color w:val="000000"/>
              </w:rPr>
              <w:t>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30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10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15</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反应后物质的质量</w:t>
            </w:r>
            <w:r>
              <w:rPr>
                <w:color w:val="000000"/>
              </w:rPr>
              <w:t>(</w:t>
            </w:r>
            <w:r>
              <w:rPr>
                <w:rFonts w:cs="宋体" w:hint="eastAsia"/>
                <w:color w:val="000000"/>
              </w:rPr>
              <w:t>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X</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Y</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20</w:t>
            </w:r>
          </w:p>
        </w:tc>
      </w:tr>
    </w:tbl>
    <w:p w:rsidR="00FD5C86">
      <w:pPr>
        <w:spacing w:after="0"/>
        <w:ind w:left="150"/>
        <w:rPr>
          <w:rFonts w:cs="Times New Roman"/>
        </w:rPr>
      </w:pPr>
      <w:r>
        <w:rPr>
          <w:color w:val="000000"/>
        </w:rPr>
        <w:t>A. </w:t>
      </w:r>
      <w:r>
        <w:rPr>
          <w:rFonts w:cs="宋体" w:hint="eastAsia"/>
          <w:color w:val="000000"/>
        </w:rPr>
        <w:t>甲一定是反应物</w:t>
      </w:r>
      <w:r>
        <w:rPr>
          <w:rFonts w:cs="Times New Roman"/>
          <w:color w:val="000000"/>
        </w:rPr>
        <w:t>                                                  </w:t>
      </w:r>
      <w:r>
        <w:rPr>
          <w:rFonts w:cs="Times New Roman"/>
          <w:noProof/>
          <w:lang w:eastAsia="zh-CN"/>
        </w:rPr>
        <w:pict>
          <v:shape id="_x0000_i1048" type="#_x0000_t75" alt=" " style="height:3pt;visibility:visible;width:0.75pt">
            <v:imagedata r:id="rId5" o:title=""/>
          </v:shape>
        </w:pict>
      </w:r>
      <w:r>
        <w:rPr>
          <w:color w:val="000000"/>
        </w:rPr>
        <w:t>B. X</w:t>
      </w:r>
      <w:r>
        <w:rPr>
          <w:rFonts w:cs="宋体" w:hint="eastAsia"/>
          <w:color w:val="000000"/>
        </w:rPr>
        <w:t>的取值范围一定是</w:t>
      </w:r>
      <w:r>
        <w:rPr>
          <w:color w:val="000000"/>
        </w:rPr>
        <w:t>0≤X≤30</w:t>
      </w:r>
      <w:r>
        <w:rPr>
          <w:rFonts w:cs="Times New Roman"/>
        </w:rPr>
        <w:br/>
      </w:r>
      <w:r>
        <w:rPr>
          <w:color w:val="000000"/>
        </w:rPr>
        <w:t>C. X+Y =20                                                            D. </w:t>
      </w:r>
      <w:r>
        <w:rPr>
          <w:rFonts w:cs="宋体" w:hint="eastAsia"/>
          <w:color w:val="000000"/>
        </w:rPr>
        <w:t>反应生成物丙与丁的质量比为</w:t>
      </w:r>
      <w:r>
        <w:rPr>
          <w:color w:val="000000"/>
        </w:rPr>
        <w:t>2:1</w:t>
      </w:r>
    </w:p>
    <w:p w:rsidR="00FD5C86">
      <w:pPr>
        <w:spacing w:after="0"/>
        <w:rPr>
          <w:rFonts w:cs="Times New Roman"/>
        </w:rPr>
      </w:pPr>
      <w:r>
        <w:rPr>
          <w:rFonts w:cs="宋体" w:hint="eastAsia"/>
          <w:color w:val="0000FF"/>
        </w:rPr>
        <w:t>【答案】</w:t>
      </w:r>
      <w:r>
        <w:rPr>
          <w:color w:val="000000"/>
        </w:rPr>
        <w:t xml:space="preserve">B  </w:t>
      </w:r>
    </w:p>
    <w:p w:rsidR="00FD5C86">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、丙的质量增加了</w:t>
      </w:r>
      <w:r>
        <w:rPr>
          <w:color w:val="000000"/>
        </w:rPr>
        <w:t>10g</w:t>
      </w:r>
      <w:r>
        <w:rPr>
          <w:rFonts w:cs="宋体" w:hint="eastAsia"/>
          <w:color w:val="000000"/>
        </w:rPr>
        <w:t>，丁的质量增加了</w:t>
      </w:r>
      <w:r>
        <w:rPr>
          <w:color w:val="000000"/>
        </w:rPr>
        <w:t>5g</w:t>
      </w:r>
      <w:r>
        <w:rPr>
          <w:rFonts w:cs="宋体" w:hint="eastAsia"/>
          <w:color w:val="000000"/>
        </w:rPr>
        <w:t>，都是生成物，共增加了</w:t>
      </w:r>
      <w:r>
        <w:rPr>
          <w:color w:val="000000"/>
        </w:rPr>
        <w:t>15g</w:t>
      </w:r>
      <w:r>
        <w:rPr>
          <w:rFonts w:cs="宋体" w:hint="eastAsia"/>
          <w:color w:val="000000"/>
        </w:rPr>
        <w:t>；若乙质量也增加，则甲一定是反应物，若乙质量减少，则最多减少</w:t>
      </w:r>
      <w:r>
        <w:rPr>
          <w:color w:val="000000"/>
        </w:rPr>
        <w:t>5g</w:t>
      </w:r>
      <w:r>
        <w:rPr>
          <w:rFonts w:cs="宋体" w:hint="eastAsia"/>
          <w:color w:val="000000"/>
        </w:rPr>
        <w:t>，因此甲也一定是反应物，总之甲一定是反应物，故说法不符合题意；</w:t>
      </w:r>
      <w:r>
        <w:rPr>
          <w:rFonts w:cs="Times New Roman"/>
        </w:rPr>
        <w:br/>
      </w:r>
      <w:r>
        <w:rPr>
          <w:color w:val="000000"/>
        </w:rPr>
        <w:t>B</w:t>
      </w:r>
      <w:r>
        <w:rPr>
          <w:rFonts w:cs="宋体" w:hint="eastAsia"/>
          <w:color w:val="000000"/>
        </w:rPr>
        <w:t>、根据质量守恒定律，且</w:t>
      </w:r>
      <w:r>
        <w:rPr>
          <w:color w:val="000000"/>
        </w:rPr>
        <w:t>x+y=20</w:t>
      </w:r>
      <w:r>
        <w:rPr>
          <w:rFonts w:cs="宋体" w:hint="eastAsia"/>
          <w:color w:val="000000"/>
        </w:rPr>
        <w:t>，则</w:t>
      </w:r>
      <w:r>
        <w:rPr>
          <w:color w:val="000000"/>
        </w:rPr>
        <w:t>0≤x≤20</w:t>
      </w:r>
      <w:r>
        <w:rPr>
          <w:rFonts w:cs="宋体" w:hint="eastAsia"/>
          <w:color w:val="000000"/>
        </w:rPr>
        <w:t>；故符合题意；</w:t>
      </w:r>
      <w:r>
        <w:rPr>
          <w:rFonts w:cs="Times New Roman"/>
        </w:rPr>
        <w:br/>
      </w:r>
      <w:r>
        <w:rPr>
          <w:color w:val="000000"/>
        </w:rPr>
        <w:t>C</w:t>
      </w:r>
      <w:r>
        <w:rPr>
          <w:rFonts w:cs="宋体" w:hint="eastAsia"/>
          <w:color w:val="000000"/>
        </w:rPr>
        <w:t>、根据质量守恒定律可知，</w:t>
      </w:r>
      <w:r>
        <w:rPr>
          <w:color w:val="000000"/>
        </w:rPr>
        <w:t>x+y=</w:t>
      </w:r>
      <w:r>
        <w:rPr>
          <w:rFonts w:cs="宋体" w:hint="eastAsia"/>
          <w:color w:val="000000"/>
        </w:rPr>
        <w:t>（</w:t>
      </w:r>
      <w:r>
        <w:rPr>
          <w:color w:val="000000"/>
        </w:rPr>
        <w:t>30+5+10+15</w:t>
      </w:r>
      <w:r>
        <w:rPr>
          <w:rFonts w:cs="宋体" w:hint="eastAsia"/>
          <w:color w:val="000000"/>
        </w:rPr>
        <w:t>）</w:t>
      </w:r>
      <w:r>
        <w:rPr>
          <w:color w:val="000000"/>
        </w:rPr>
        <w:t>-20-20=20</w:t>
      </w:r>
      <w:r>
        <w:rPr>
          <w:rFonts w:cs="宋体" w:hint="eastAsia"/>
          <w:color w:val="000000"/>
        </w:rPr>
        <w:t>；故说法不符合题意；</w:t>
      </w:r>
      <w:r>
        <w:rPr>
          <w:rFonts w:cs="Times New Roman"/>
        </w:rPr>
        <w:br/>
      </w:r>
      <w:r>
        <w:rPr>
          <w:color w:val="000000"/>
        </w:rPr>
        <w:t>D</w:t>
      </w:r>
      <w:r>
        <w:rPr>
          <w:rFonts w:cs="宋体" w:hint="eastAsia"/>
          <w:color w:val="000000"/>
        </w:rPr>
        <w:t>、参加反应的</w:t>
      </w:r>
      <w:r>
        <w:rPr>
          <w:color w:val="000000"/>
        </w:rPr>
        <w:t>c</w:t>
      </w:r>
      <w:r>
        <w:rPr>
          <w:rFonts w:cs="宋体" w:hint="eastAsia"/>
          <w:color w:val="000000"/>
        </w:rPr>
        <w:t>与</w:t>
      </w:r>
      <w:r>
        <w:rPr>
          <w:color w:val="000000"/>
        </w:rPr>
        <w:t>d</w:t>
      </w:r>
      <w:r>
        <w:rPr>
          <w:rFonts w:cs="宋体" w:hint="eastAsia"/>
          <w:color w:val="000000"/>
        </w:rPr>
        <w:t>的质量比为（</w:t>
      </w:r>
      <w:r>
        <w:rPr>
          <w:color w:val="000000"/>
        </w:rPr>
        <w:t>20-10</w:t>
      </w:r>
      <w:r>
        <w:rPr>
          <w:rFonts w:cs="宋体" w:hint="eastAsia"/>
          <w:color w:val="000000"/>
        </w:rPr>
        <w:t>）</w:t>
      </w:r>
      <w:r>
        <w:rPr>
          <w:color w:val="000000"/>
        </w:rPr>
        <w:t>g</w:t>
      </w:r>
      <w:r>
        <w:rPr>
          <w:rFonts w:cs="宋体" w:hint="eastAsia"/>
          <w:color w:val="000000"/>
        </w:rPr>
        <w:t>：（</w:t>
      </w:r>
      <w:r>
        <w:rPr>
          <w:color w:val="000000"/>
        </w:rPr>
        <w:t>20-15</w:t>
      </w:r>
      <w:r>
        <w:rPr>
          <w:rFonts w:cs="宋体" w:hint="eastAsia"/>
          <w:color w:val="000000"/>
        </w:rPr>
        <w:t>）</w:t>
      </w:r>
      <w:r>
        <w:rPr>
          <w:color w:val="000000"/>
        </w:rPr>
        <w:t>g=15</w:t>
      </w:r>
      <w:r>
        <w:rPr>
          <w:rFonts w:cs="宋体" w:hint="eastAsia"/>
          <w:color w:val="000000"/>
        </w:rPr>
        <w:t>：</w:t>
      </w:r>
      <w:r>
        <w:rPr>
          <w:color w:val="000000"/>
        </w:rPr>
        <w:t>10=2</w:t>
      </w:r>
      <w:r>
        <w:rPr>
          <w:rFonts w:cs="宋体" w:hint="eastAsia"/>
          <w:color w:val="000000"/>
        </w:rPr>
        <w:t>：</w:t>
      </w:r>
      <w:r>
        <w:rPr>
          <w:color w:val="000000"/>
        </w:rPr>
        <w:t>1</w:t>
      </w:r>
      <w:r>
        <w:rPr>
          <w:rFonts w:cs="宋体" w:hint="eastAsia"/>
          <w:color w:val="000000"/>
        </w:rPr>
        <w:t>；故说法不符合题意。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质量守恒定律分析，密闭容器中反应前后质量不变，由此确定待测的质量，再依据各物质反应前后的质量变化确定反应物和生成物及参加反应和生成的质量，反应后质量增加，则为生成物，增加多少生成多少，反应后质量减少，为反应物，减少多少反应多少。</w:t>
      </w:r>
    </w:p>
    <w:p w:rsidR="00FD5C86">
      <w:pPr>
        <w:rPr>
          <w:rFonts w:cs="Times New Roman"/>
        </w:rPr>
      </w:pPr>
      <w:r>
        <w:rPr>
          <w:rFonts w:cs="宋体" w:hint="eastAsia"/>
          <w:b/>
          <w:bCs/>
          <w:sz w:val="24"/>
          <w:szCs w:val="24"/>
        </w:rPr>
        <w:t>二、填空题</w:t>
      </w:r>
    </w:p>
    <w:p w:rsidR="00FD5C86">
      <w:pPr>
        <w:spacing w:after="0"/>
        <w:rPr>
          <w:rFonts w:cs="Times New Roman"/>
        </w:rPr>
      </w:pPr>
      <w:r>
        <w:rPr>
          <w:color w:val="000000"/>
        </w:rPr>
        <w:t>10.</w:t>
      </w:r>
      <w:r>
        <w:rPr>
          <w:rFonts w:cs="宋体" w:hint="eastAsia"/>
          <w:color w:val="000000"/>
        </w:rPr>
        <w:t>用数字和化学符号填空：</w:t>
      </w:r>
      <w:r>
        <w:rPr>
          <w:color w:val="000000"/>
        </w:rPr>
        <w:t xml:space="preserve">    </w:t>
      </w:r>
    </w:p>
    <w:p w:rsidR="00FD5C86">
      <w:pPr>
        <w:spacing w:after="0"/>
        <w:rPr>
          <w:rFonts w:cs="Times New Roman"/>
        </w:rPr>
      </w:pPr>
      <w:r>
        <w:rPr>
          <w:rFonts w:cs="宋体" w:hint="eastAsia"/>
          <w:color w:val="000000"/>
        </w:rPr>
        <w:t>（</w:t>
      </w:r>
      <w:r>
        <w:rPr>
          <w:color w:val="000000"/>
        </w:rPr>
        <w:t>1</w:t>
      </w:r>
      <w:r>
        <w:rPr>
          <w:rFonts w:cs="宋体" w:hint="eastAsia"/>
          <w:color w:val="000000"/>
        </w:rPr>
        <w:t>）碳酸钠</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2</w:t>
      </w:r>
      <w:r>
        <w:rPr>
          <w:rFonts w:cs="宋体" w:hint="eastAsia"/>
          <w:color w:val="000000"/>
        </w:rPr>
        <w:t>个锌离子</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3</w:t>
      </w:r>
      <w:r>
        <w:rPr>
          <w:rFonts w:cs="宋体" w:hint="eastAsia"/>
          <w:color w:val="000000"/>
        </w:rPr>
        <w:t>个硝酸根离子</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4</w:t>
      </w:r>
      <w:r>
        <w:rPr>
          <w:rFonts w:cs="宋体" w:hint="eastAsia"/>
          <w:color w:val="000000"/>
        </w:rPr>
        <w:t>）地壳中含量最高的元素和最高金属元素组成的化合物的化学式</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Na</w:t>
      </w:r>
      <w:r>
        <w:rPr>
          <w:color w:val="000000"/>
          <w:vertAlign w:val="subscript"/>
        </w:rPr>
        <w:t>2</w:t>
      </w:r>
      <w:r>
        <w:rPr>
          <w:color w:val="000000"/>
        </w:rPr>
        <w:t>CO</w:t>
      </w:r>
      <w:r>
        <w:rPr>
          <w:color w:val="000000"/>
          <w:vertAlign w:val="subscript"/>
        </w:rPr>
        <w:t>3</w:t>
      </w:r>
      <w:r>
        <w:rPr>
          <w:rFonts w:cs="Times New Roman"/>
        </w:rPr>
        <w:br/>
      </w:r>
      <w:r>
        <w:rPr>
          <w:rFonts w:cs="宋体" w:hint="eastAsia"/>
          <w:color w:val="000000"/>
        </w:rPr>
        <w:t>（</w:t>
      </w:r>
      <w:r>
        <w:rPr>
          <w:color w:val="000000"/>
        </w:rPr>
        <w:t>2</w:t>
      </w:r>
      <w:r>
        <w:rPr>
          <w:rFonts w:cs="宋体" w:hint="eastAsia"/>
          <w:color w:val="000000"/>
        </w:rPr>
        <w:t>）</w:t>
      </w:r>
      <w:r>
        <w:rPr>
          <w:color w:val="000000"/>
        </w:rPr>
        <w:t>2Zn</w:t>
      </w:r>
      <w:r>
        <w:rPr>
          <w:color w:val="000000"/>
          <w:vertAlign w:val="superscript"/>
        </w:rPr>
        <w:t>2+</w:t>
      </w:r>
      <w:r>
        <w:rPr>
          <w:rFonts w:cs="Times New Roman"/>
        </w:rPr>
        <w:br/>
      </w:r>
      <w:r>
        <w:rPr>
          <w:rFonts w:cs="宋体" w:hint="eastAsia"/>
          <w:color w:val="000000"/>
        </w:rPr>
        <w:t>（</w:t>
      </w:r>
      <w:r>
        <w:rPr>
          <w:color w:val="000000"/>
        </w:rPr>
        <w:t>3</w:t>
      </w:r>
      <w:r>
        <w:rPr>
          <w:rFonts w:cs="宋体" w:hint="eastAsia"/>
          <w:color w:val="000000"/>
        </w:rPr>
        <w:t>）</w:t>
      </w:r>
      <w:r>
        <w:rPr>
          <w:color w:val="000000"/>
        </w:rPr>
        <w:t>3NO</w:t>
      </w:r>
      <w:r>
        <w:rPr>
          <w:color w:val="000000"/>
          <w:vertAlign w:val="subscript"/>
        </w:rPr>
        <w:t>3</w:t>
      </w:r>
      <w:r>
        <w:rPr>
          <w:color w:val="000000"/>
          <w:vertAlign w:val="superscript"/>
        </w:rPr>
        <w:t>-</w:t>
      </w:r>
      <w:r>
        <w:rPr>
          <w:rFonts w:cs="Times New Roman"/>
        </w:rPr>
        <w:br/>
      </w:r>
      <w:r>
        <w:rPr>
          <w:rFonts w:cs="宋体" w:hint="eastAsia"/>
          <w:color w:val="000000"/>
        </w:rPr>
        <w:t>（</w:t>
      </w:r>
      <w:r>
        <w:rPr>
          <w:color w:val="000000"/>
        </w:rPr>
        <w:t>4</w:t>
      </w:r>
      <w:r>
        <w:rPr>
          <w:rFonts w:cs="宋体" w:hint="eastAsia"/>
          <w:color w:val="000000"/>
        </w:rPr>
        <w:t>）</w:t>
      </w:r>
      <w:r>
        <w:rPr>
          <w:color w:val="000000"/>
        </w:rPr>
        <w:t>Al</w:t>
      </w:r>
      <w:r>
        <w:rPr>
          <w:color w:val="000000"/>
          <w:vertAlign w:val="subscript"/>
        </w:rPr>
        <w:t>2</w:t>
      </w:r>
      <w:r>
        <w:rPr>
          <w:color w:val="000000"/>
        </w:rPr>
        <w:t>O</w:t>
      </w:r>
      <w:r>
        <w:rPr>
          <w:color w:val="000000"/>
          <w:vertAlign w:val="subscript"/>
        </w:rPr>
        <w:t>3</w:t>
      </w:r>
      <w:r>
        <w:rPr>
          <w:color w:val="000000"/>
        </w:rPr>
        <w:t xml:space="preserve">  </w:t>
      </w:r>
    </w:p>
    <w:p w:rsidR="00FD5C86">
      <w:pPr>
        <w:spacing w:after="0"/>
        <w:rPr>
          <w:rFonts w:cs="Times New Roman"/>
        </w:rPr>
      </w:pPr>
      <w:r>
        <w:rPr>
          <w:rFonts w:cs="宋体" w:hint="eastAsia"/>
          <w:color w:val="0000FF"/>
        </w:rPr>
        <w:t>【考点】</w:t>
      </w:r>
      <w:r>
        <w:rPr>
          <w:rFonts w:cs="宋体" w:hint="eastAsia"/>
          <w:color w:val="000000"/>
        </w:rPr>
        <w:t>化学符号及其周围数字的意义</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碳酸钠是由钠离子和碳酸根离子构成的，化学符号为：</w:t>
      </w:r>
      <w:r>
        <w:rPr>
          <w:color w:val="000000"/>
        </w:rPr>
        <w:t xml:space="preserve"> Na</w:t>
      </w:r>
      <w:r>
        <w:rPr>
          <w:color w:val="000000"/>
          <w:vertAlign w:val="subscript"/>
        </w:rPr>
        <w:t>2</w:t>
      </w:r>
      <w:r>
        <w:rPr>
          <w:color w:val="000000"/>
        </w:rPr>
        <w:t>CO</w:t>
      </w:r>
      <w:r>
        <w:rPr>
          <w:color w:val="000000"/>
          <w:vertAlign w:val="subscript"/>
        </w:rPr>
        <w:t>3</w:t>
      </w:r>
      <w:r>
        <w:rPr>
          <w:rFonts w:cs="Times New Roman"/>
          <w:color w:val="000000"/>
        </w:rPr>
        <w:t> </w:t>
      </w:r>
      <w:r>
        <w:rPr>
          <w:rFonts w:cs="宋体" w:hint="eastAsia"/>
          <w:color w:val="000000"/>
        </w:rPr>
        <w:t>；</w:t>
      </w:r>
      <w:r>
        <w:rPr>
          <w:color w:val="000000"/>
        </w:rPr>
        <w:t>(2)</w:t>
      </w:r>
      <w:r>
        <w:rPr>
          <w:rFonts w:cs="宋体" w:hint="eastAsia"/>
          <w:color w:val="000000"/>
        </w:rPr>
        <w:t>由离子的表示方法，在表示该离子的元素符号右上角，标出该离子所带的正负电荷数，数字在前，正负符号在后，带</w:t>
      </w:r>
      <w:r>
        <w:rPr>
          <w:color w:val="000000"/>
        </w:rPr>
        <w:t>1</w:t>
      </w:r>
      <w:r>
        <w:rPr>
          <w:rFonts w:cs="宋体" w:hint="eastAsia"/>
          <w:color w:val="000000"/>
        </w:rPr>
        <w:t>个电荷时，</w:t>
      </w:r>
      <w:r>
        <w:rPr>
          <w:color w:val="000000"/>
        </w:rPr>
        <w:t>1</w:t>
      </w:r>
      <w:r>
        <w:rPr>
          <w:rFonts w:cs="宋体" w:hint="eastAsia"/>
          <w:color w:val="000000"/>
        </w:rPr>
        <w:t>要省略，若表示多个该离子，就在其离子符号前加上相应的数字，故</w:t>
      </w:r>
      <w:r>
        <w:rPr>
          <w:color w:val="000000"/>
        </w:rPr>
        <w:t>2</w:t>
      </w:r>
      <w:r>
        <w:rPr>
          <w:rFonts w:cs="宋体" w:hint="eastAsia"/>
          <w:color w:val="000000"/>
        </w:rPr>
        <w:t>个锌离子可表示为：</w:t>
      </w:r>
      <w:r>
        <w:rPr>
          <w:color w:val="000000"/>
        </w:rPr>
        <w:t>2Zn</w:t>
      </w:r>
      <w:r>
        <w:rPr>
          <w:color w:val="000000"/>
          <w:vertAlign w:val="superscript"/>
        </w:rPr>
        <w:t>2+</w:t>
      </w:r>
      <w:r>
        <w:rPr>
          <w:rFonts w:cs="宋体" w:hint="eastAsia"/>
          <w:color w:val="000000"/>
        </w:rPr>
        <w:t>；</w:t>
      </w:r>
      <w:r>
        <w:rPr>
          <w:color w:val="000000"/>
        </w:rPr>
        <w:t>(3)</w:t>
      </w:r>
      <w:r>
        <w:rPr>
          <w:rFonts w:cs="宋体" w:hint="eastAsia"/>
          <w:color w:val="000000"/>
        </w:rPr>
        <w:t>由离子的表示方法，在表示该离子的元素符号右上角，标出该离子所带的正负电荷数，数字在前，正负符号在后，带</w:t>
      </w:r>
      <w:r>
        <w:rPr>
          <w:color w:val="000000"/>
        </w:rPr>
        <w:t>1</w:t>
      </w:r>
      <w:r>
        <w:rPr>
          <w:rFonts w:cs="宋体" w:hint="eastAsia"/>
          <w:color w:val="000000"/>
        </w:rPr>
        <w:t>个电荷时，</w:t>
      </w:r>
      <w:r>
        <w:rPr>
          <w:color w:val="000000"/>
        </w:rPr>
        <w:t>1</w:t>
      </w:r>
      <w:r>
        <w:rPr>
          <w:rFonts w:cs="宋体" w:hint="eastAsia"/>
          <w:color w:val="000000"/>
        </w:rPr>
        <w:t>要省略．若表示多个该离子，就在其离子符号前加上相应的数字，故</w:t>
      </w:r>
      <w:r>
        <w:rPr>
          <w:color w:val="000000"/>
        </w:rPr>
        <w:t>3</w:t>
      </w:r>
      <w:r>
        <w:rPr>
          <w:rFonts w:cs="宋体" w:hint="eastAsia"/>
          <w:color w:val="000000"/>
        </w:rPr>
        <w:t>个硝酸根离子可表示为：</w:t>
      </w:r>
      <w:r>
        <w:rPr>
          <w:color w:val="000000"/>
        </w:rPr>
        <w:t>3NO</w:t>
      </w:r>
      <w:r>
        <w:rPr>
          <w:color w:val="000000"/>
          <w:vertAlign w:val="subscript"/>
        </w:rPr>
        <w:t>3</w:t>
      </w:r>
      <w:r>
        <w:rPr>
          <w:color w:val="000000"/>
          <w:vertAlign w:val="superscript"/>
        </w:rPr>
        <w:t>-</w:t>
      </w:r>
      <w:r>
        <w:rPr>
          <w:color w:val="000000"/>
        </w:rPr>
        <w:t xml:space="preserve"> </w:t>
      </w:r>
      <w:r>
        <w:rPr>
          <w:rFonts w:cs="宋体" w:hint="eastAsia"/>
          <w:color w:val="000000"/>
        </w:rPr>
        <w:t>；</w:t>
      </w:r>
      <w:r>
        <w:rPr>
          <w:color w:val="000000"/>
        </w:rPr>
        <w:t>(4)</w:t>
      </w:r>
      <w:r>
        <w:rPr>
          <w:rFonts w:cs="宋体" w:hint="eastAsia"/>
          <w:color w:val="000000"/>
        </w:rPr>
        <w:t>地壳中含量最高的元素和最高金属元素组成的化合物的化学式为：</w:t>
      </w:r>
      <w:r>
        <w:rPr>
          <w:color w:val="000000"/>
        </w:rPr>
        <w:t>Al</w:t>
      </w:r>
      <w:r>
        <w:rPr>
          <w:color w:val="000000"/>
          <w:vertAlign w:val="subscript"/>
        </w:rPr>
        <w:t>2</w:t>
      </w:r>
      <w:r>
        <w:rPr>
          <w:color w:val="000000"/>
        </w:rPr>
        <w:t>O</w:t>
      </w:r>
      <w:r>
        <w:rPr>
          <w:color w:val="000000"/>
          <w:vertAlign w:val="subscript"/>
        </w:rPr>
        <w:t>3</w:t>
      </w:r>
      <w:r>
        <w:rPr>
          <w:rFonts w:cs="宋体" w:hint="eastAsia"/>
          <w:color w:val="000000"/>
        </w:rPr>
        <w:t>。【分析】根据离子符号书写方法分析，离子符号是在元素符号或原子团符号右上角标上所带电荷数，数字在前，正负号在后，表示多个离子，在符号前加相应数字；根据化合物化学式书写方法分析。</w:t>
      </w:r>
    </w:p>
    <w:p w:rsidR="00FD5C86">
      <w:pPr>
        <w:spacing w:after="0"/>
        <w:rPr>
          <w:rFonts w:cs="Times New Roman"/>
        </w:rPr>
      </w:pPr>
      <w:r>
        <w:rPr>
          <w:color w:val="000000"/>
        </w:rPr>
        <w:t>11.</w:t>
      </w:r>
      <w:r>
        <w:rPr>
          <w:rFonts w:cs="宋体" w:hint="eastAsia"/>
          <w:color w:val="000000"/>
        </w:rPr>
        <w:t>根据下图提供的信息，请回答下列问题：</w:t>
      </w:r>
      <w:r>
        <w:rPr>
          <w:rFonts w:cs="Times New Roman"/>
        </w:rPr>
        <w:br/>
      </w:r>
      <w:r>
        <w:rPr>
          <w:rFonts w:cs="Times New Roman"/>
          <w:noProof/>
          <w:lang w:eastAsia="zh-CN"/>
        </w:rPr>
        <w:pict>
          <v:shape id="_x0000_i1049" type="#_x0000_t75" alt=" " style="height:64.5pt;visibility:visible;width:383.25pt">
            <v:imagedata r:id="rId16" o:title=""/>
          </v:shape>
        </w:pict>
      </w:r>
    </w:p>
    <w:p w:rsidR="00FD5C86">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A</w:t>
      </w:r>
      <w:r>
        <w:rPr>
          <w:rFonts w:cs="宋体" w:hint="eastAsia"/>
          <w:color w:val="000000"/>
        </w:rPr>
        <w:t>图表示原子其中</w:t>
      </w:r>
      <w:r>
        <w:rPr>
          <w:color w:val="000000"/>
        </w:rPr>
        <w:t>X</w:t>
      </w:r>
      <w:r>
        <w:rPr>
          <w:rFonts w:cs="宋体" w:hint="eastAsia"/>
          <w:color w:val="000000"/>
        </w:rPr>
        <w:t>的值是</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2</w:t>
      </w:r>
      <w:r>
        <w:rPr>
          <w:rFonts w:cs="宋体" w:hint="eastAsia"/>
          <w:color w:val="000000"/>
        </w:rPr>
        <w:t>）化学性质相似的原子是</w:t>
      </w:r>
      <w:r>
        <w:rPr>
          <w:color w:val="000000"/>
        </w:rPr>
        <w:t>________(</w:t>
      </w:r>
      <w:r>
        <w:rPr>
          <w:rFonts w:cs="宋体" w:hint="eastAsia"/>
          <w:color w:val="000000"/>
        </w:rPr>
        <w:t>填字母序号，下同</w:t>
      </w:r>
      <w:r>
        <w:rPr>
          <w:color w:val="000000"/>
        </w:rPr>
        <w:t>)</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3</w:t>
      </w:r>
      <w:r>
        <w:rPr>
          <w:rFonts w:cs="宋体" w:hint="eastAsia"/>
          <w:color w:val="000000"/>
        </w:rPr>
        <w:t>）具有稳定结构的原子</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4</w:t>
      </w:r>
      <w:r>
        <w:rPr>
          <w:rFonts w:cs="宋体" w:hint="eastAsia"/>
          <w:color w:val="000000"/>
        </w:rPr>
        <w:t>）属于同种元素的粒子是</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9</w:t>
      </w:r>
      <w:r>
        <w:rPr>
          <w:rFonts w:cs="Times New Roman"/>
        </w:rPr>
        <w:br/>
      </w:r>
      <w:r>
        <w:rPr>
          <w:rFonts w:cs="宋体" w:hint="eastAsia"/>
          <w:color w:val="000000"/>
        </w:rPr>
        <w:t>（</w:t>
      </w:r>
      <w:r>
        <w:rPr>
          <w:color w:val="000000"/>
        </w:rPr>
        <w:t>2</w:t>
      </w:r>
      <w:r>
        <w:rPr>
          <w:rFonts w:cs="宋体" w:hint="eastAsia"/>
          <w:color w:val="000000"/>
        </w:rPr>
        <w:t>）</w:t>
      </w:r>
      <w:r>
        <w:rPr>
          <w:color w:val="000000"/>
        </w:rPr>
        <w:t>A</w:t>
      </w:r>
      <w:r>
        <w:rPr>
          <w:rFonts w:cs="宋体" w:hint="eastAsia"/>
          <w:color w:val="000000"/>
        </w:rPr>
        <w:t>、</w:t>
      </w:r>
      <w:r>
        <w:rPr>
          <w:color w:val="000000"/>
        </w:rPr>
        <w:t>C</w:t>
      </w:r>
      <w:r>
        <w:rPr>
          <w:rFonts w:cs="Times New Roman"/>
        </w:rPr>
        <w:br/>
      </w:r>
      <w:r>
        <w:rPr>
          <w:rFonts w:cs="宋体" w:hint="eastAsia"/>
          <w:color w:val="000000"/>
        </w:rPr>
        <w:t>（</w:t>
      </w:r>
      <w:r>
        <w:rPr>
          <w:color w:val="000000"/>
        </w:rPr>
        <w:t>3</w:t>
      </w:r>
      <w:r>
        <w:rPr>
          <w:rFonts w:cs="宋体" w:hint="eastAsia"/>
          <w:color w:val="000000"/>
        </w:rPr>
        <w:t>）</w:t>
      </w:r>
      <w:r>
        <w:rPr>
          <w:color w:val="000000"/>
        </w:rPr>
        <w:t>B</w:t>
      </w:r>
      <w:r>
        <w:rPr>
          <w:rFonts w:cs="Times New Roman"/>
        </w:rPr>
        <w:br/>
      </w:r>
      <w:r>
        <w:rPr>
          <w:rFonts w:cs="宋体" w:hint="eastAsia"/>
          <w:color w:val="000000"/>
        </w:rPr>
        <w:t>（</w:t>
      </w:r>
      <w:r>
        <w:rPr>
          <w:color w:val="000000"/>
        </w:rPr>
        <w:t>4</w:t>
      </w:r>
      <w:r>
        <w:rPr>
          <w:rFonts w:cs="宋体" w:hint="eastAsia"/>
          <w:color w:val="000000"/>
        </w:rPr>
        <w:t>）</w:t>
      </w:r>
      <w:r>
        <w:rPr>
          <w:color w:val="000000"/>
        </w:rPr>
        <w:t xml:space="preserve">CD  </w:t>
      </w:r>
    </w:p>
    <w:p w:rsidR="00FD5C86">
      <w:pPr>
        <w:spacing w:after="0"/>
        <w:rPr>
          <w:rFonts w:cs="Times New Roman"/>
        </w:rPr>
      </w:pPr>
      <w:r>
        <w:rPr>
          <w:rFonts w:cs="宋体" w:hint="eastAsia"/>
          <w:color w:val="0000FF"/>
        </w:rPr>
        <w:t>【考点】</w:t>
      </w:r>
      <w:r>
        <w:rPr>
          <w:rFonts w:cs="宋体" w:hint="eastAsia"/>
          <w:color w:val="000000"/>
        </w:rPr>
        <w:t>原子结构示意图与离子结构示意图</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）在原子中质子数等于核外电子数，故</w:t>
      </w:r>
      <w:r>
        <w:rPr>
          <w:color w:val="000000"/>
        </w:rPr>
        <w:t>X=9</w:t>
      </w:r>
      <w:r>
        <w:rPr>
          <w:rFonts w:cs="宋体" w:hint="eastAsia"/>
          <w:color w:val="000000"/>
        </w:rPr>
        <w:t>；（</w:t>
      </w:r>
      <w:r>
        <w:rPr>
          <w:color w:val="000000"/>
        </w:rPr>
        <w:t>2</w:t>
      </w:r>
      <w:r>
        <w:rPr>
          <w:rFonts w:cs="宋体" w:hint="eastAsia"/>
          <w:color w:val="000000"/>
        </w:rPr>
        <w:t>）最外层电子束相等的原子化学性质相似，故化学性质相似的原子是</w:t>
      </w:r>
      <w:r>
        <w:rPr>
          <w:color w:val="000000"/>
        </w:rPr>
        <w:t>AC</w:t>
      </w:r>
      <w:r>
        <w:rPr>
          <w:rFonts w:cs="宋体" w:hint="eastAsia"/>
          <w:color w:val="000000"/>
        </w:rPr>
        <w:t>；（</w:t>
      </w:r>
      <w:r>
        <w:rPr>
          <w:color w:val="000000"/>
        </w:rPr>
        <w:t>3</w:t>
      </w:r>
      <w:r>
        <w:rPr>
          <w:rFonts w:cs="宋体" w:hint="eastAsia"/>
          <w:color w:val="000000"/>
        </w:rPr>
        <w:t>）稳定结构为</w:t>
      </w:r>
      <w:r>
        <w:rPr>
          <w:color w:val="000000"/>
        </w:rPr>
        <w:t>8</w:t>
      </w:r>
      <w:r>
        <w:rPr>
          <w:rFonts w:cs="宋体" w:hint="eastAsia"/>
          <w:color w:val="000000"/>
        </w:rPr>
        <w:t>个电子，故具有稳定结构的原子</w:t>
      </w:r>
      <w:r>
        <w:rPr>
          <w:color w:val="000000"/>
        </w:rPr>
        <w:t>B</w:t>
      </w:r>
      <w:r>
        <w:rPr>
          <w:rFonts w:cs="宋体" w:hint="eastAsia"/>
          <w:color w:val="000000"/>
        </w:rPr>
        <w:t>；（</w:t>
      </w:r>
      <w:r>
        <w:rPr>
          <w:color w:val="000000"/>
        </w:rPr>
        <w:t>4</w:t>
      </w:r>
      <w:r>
        <w:rPr>
          <w:rFonts w:cs="宋体" w:hint="eastAsia"/>
          <w:color w:val="000000"/>
        </w:rPr>
        <w:t>）属于同种元素的粒子具有质子数相同，</w:t>
      </w:r>
      <w:r>
        <w:rPr>
          <w:rFonts w:cs="Times New Roman"/>
        </w:rPr>
        <w:br/>
      </w:r>
      <w:r>
        <w:rPr>
          <w:rFonts w:cs="宋体" w:hint="eastAsia"/>
          <w:color w:val="000000"/>
        </w:rPr>
        <w:t>故答案为：</w:t>
      </w:r>
      <w:r>
        <w:rPr>
          <w:color w:val="000000"/>
        </w:rPr>
        <w:t>CD</w:t>
      </w:r>
      <w:r>
        <w:rPr>
          <w:rFonts w:cs="宋体" w:hint="eastAsia"/>
          <w:color w:val="000000"/>
        </w:rPr>
        <w:t>。</w:t>
      </w:r>
      <w:r>
        <w:rPr>
          <w:rFonts w:cs="Times New Roman"/>
        </w:rPr>
        <w:br/>
      </w:r>
      <w:r>
        <w:rPr>
          <w:rFonts w:cs="宋体" w:hint="eastAsia"/>
          <w:color w:val="000000"/>
        </w:rPr>
        <w:t>【分析】原子结构示意图中，圆圈内数字表示核内质子数，弧线表示电子层，弧线上的数字表示该层上的电子数，离圆圈最远的弧线表示最外层。元素种类由质子数或核电荷数决定，元素化学性质由最外层电子数决定。</w:t>
      </w:r>
    </w:p>
    <w:p w:rsidR="00FD5C86">
      <w:pPr>
        <w:spacing w:after="0"/>
        <w:rPr>
          <w:rFonts w:cs="Times New Roman"/>
        </w:rPr>
      </w:pPr>
      <w:r>
        <w:rPr>
          <w:color w:val="000000"/>
        </w:rPr>
        <w:t>12.</w:t>
      </w:r>
      <w:r>
        <w:rPr>
          <w:rFonts w:cs="宋体" w:hint="eastAsia"/>
          <w:color w:val="000000"/>
        </w:rPr>
        <w:t>我国成功发射第一颗绕月探测卫星</w:t>
      </w:r>
      <w:r>
        <w:rPr>
          <w:color w:val="000000"/>
        </w:rPr>
        <w:t>“</w:t>
      </w:r>
      <w:r>
        <w:rPr>
          <w:rFonts w:cs="宋体" w:hint="eastAsia"/>
          <w:color w:val="000000"/>
        </w:rPr>
        <w:t>嫦娥一号</w:t>
      </w:r>
      <w:r>
        <w:rPr>
          <w:color w:val="000000"/>
        </w:rPr>
        <w:t>”</w:t>
      </w:r>
      <w:r>
        <w:rPr>
          <w:rFonts w:cs="宋体" w:hint="eastAsia"/>
          <w:color w:val="000000"/>
        </w:rPr>
        <w:t>。人类探月的重要目的之一是勘探、获取地球上蕴藏量很小而月球上却很丰富的核聚变燃料</w:t>
      </w:r>
      <w:r>
        <w:rPr>
          <w:color w:val="000000"/>
        </w:rPr>
        <w:t>“He-3”</w:t>
      </w:r>
      <w:r>
        <w:rPr>
          <w:rFonts w:cs="宋体" w:hint="eastAsia"/>
          <w:color w:val="000000"/>
        </w:rPr>
        <w:t>，解决地球能源危机．发射火箭常用高氯酸铵</w:t>
      </w:r>
      <w:r>
        <w:rPr>
          <w:color w:val="000000"/>
        </w:rPr>
        <w:t xml:space="preserve"> (NH</w:t>
      </w:r>
      <w:r>
        <w:rPr>
          <w:color w:val="000000"/>
          <w:vertAlign w:val="subscript"/>
        </w:rPr>
        <w:t>4</w:t>
      </w:r>
      <w:r>
        <w:rPr>
          <w:color w:val="000000"/>
        </w:rPr>
        <w:t>ClO</w:t>
      </w:r>
      <w:r>
        <w:rPr>
          <w:color w:val="000000"/>
          <w:vertAlign w:val="subscript"/>
        </w:rPr>
        <w:t>4</w:t>
      </w:r>
      <w:r>
        <w:rPr>
          <w:color w:val="000000"/>
        </w:rPr>
        <w:t>)</w:t>
      </w:r>
      <w:r>
        <w:rPr>
          <w:rFonts w:cs="宋体" w:hint="eastAsia"/>
          <w:color w:val="000000"/>
        </w:rPr>
        <w:t>作燃料，其反应的化学方程式为：</w:t>
      </w:r>
      <w:r>
        <w:rPr>
          <w:color w:val="000000"/>
        </w:rPr>
        <w:t xml:space="preserve"> 2NH</w:t>
      </w:r>
      <w:r>
        <w:rPr>
          <w:color w:val="000000"/>
          <w:vertAlign w:val="subscript"/>
        </w:rPr>
        <w:t>4</w:t>
      </w:r>
      <w:r>
        <w:rPr>
          <w:color w:val="000000"/>
        </w:rPr>
        <w:t>ClO</w:t>
      </w:r>
      <w:r>
        <w:rPr>
          <w:color w:val="000000"/>
          <w:vertAlign w:val="subscript"/>
        </w:rPr>
        <w:t>4</w:t>
      </w:r>
      <w:r>
        <w:rPr>
          <w:color w:val="000000"/>
        </w:rPr>
        <w:t xml:space="preserve"> </w:t>
      </w:r>
      <w:r>
        <w:rPr>
          <w:rFonts w:cs="Times New Roman"/>
          <w:noProof/>
          <w:lang w:eastAsia="zh-CN"/>
        </w:rPr>
        <w:pict>
          <v:shape id="_x0000_i1050" type="#_x0000_t75" alt=" " style="height:12pt;visibility:visible;width:15.75pt">
            <v:imagedata r:id="rId17" o:title=""/>
          </v:shape>
        </w:pict>
      </w:r>
      <w:r>
        <w:rPr>
          <w:color w:val="000000"/>
        </w:rPr>
        <w:t>N</w:t>
      </w:r>
      <w:r>
        <w:rPr>
          <w:color w:val="000000"/>
          <w:vertAlign w:val="subscript"/>
        </w:rPr>
        <w:t>2</w:t>
      </w:r>
      <w:r>
        <w:rPr>
          <w:color w:val="000000"/>
        </w:rPr>
        <w:t>↑+Cl</w:t>
      </w:r>
      <w:r>
        <w:rPr>
          <w:color w:val="000000"/>
          <w:vertAlign w:val="subscript"/>
        </w:rPr>
        <w:t>2</w:t>
      </w:r>
      <w:r>
        <w:rPr>
          <w:color w:val="000000"/>
        </w:rPr>
        <w:t>↑+4x↑+2O</w:t>
      </w:r>
      <w:r>
        <w:rPr>
          <w:color w:val="000000"/>
          <w:vertAlign w:val="subscript"/>
        </w:rPr>
        <w:t>2</w:t>
      </w:r>
      <w:r>
        <w:rPr>
          <w:color w:val="000000"/>
        </w:rPr>
        <w:t>↑</w:t>
      </w:r>
      <w:r>
        <w:rPr>
          <w:rFonts w:cs="宋体" w:hint="eastAsia"/>
          <w:color w:val="000000"/>
        </w:rPr>
        <w:t>。试回答下列问题：</w:t>
      </w:r>
      <w:r>
        <w:rPr>
          <w:color w:val="000000"/>
        </w:rPr>
        <w:t xml:space="preserve">    </w:t>
      </w:r>
    </w:p>
    <w:p w:rsidR="00FD5C86">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x</w:t>
      </w:r>
      <w:r>
        <w:rPr>
          <w:rFonts w:cs="宋体" w:hint="eastAsia"/>
          <w:color w:val="000000"/>
        </w:rPr>
        <w:t>的化学式为</w:t>
      </w:r>
      <w:r>
        <w:rPr>
          <w:color w:val="000000"/>
        </w:rPr>
        <w:t>________</w:t>
      </w:r>
      <w:r>
        <w:rPr>
          <w:rFonts w:cs="宋体" w:hint="eastAsia"/>
          <w:color w:val="000000"/>
        </w:rPr>
        <w:t>；</w:t>
      </w:r>
      <w:r>
        <w:rPr>
          <w:rFonts w:cs="Times New Roman"/>
          <w:color w:val="000000"/>
        </w:rPr>
        <w:t> </w:t>
      </w:r>
      <w:r>
        <w:rPr>
          <w:color w:val="000000"/>
        </w:rPr>
        <w:t xml:space="preserve">      </w:t>
      </w:r>
    </w:p>
    <w:p w:rsidR="00FD5C86">
      <w:pPr>
        <w:spacing w:after="0"/>
        <w:rPr>
          <w:rFonts w:cs="Times New Roman"/>
        </w:rPr>
      </w:pPr>
      <w:r>
        <w:rPr>
          <w:rFonts w:cs="宋体" w:hint="eastAsia"/>
          <w:color w:val="000000"/>
        </w:rPr>
        <w:t>（</w:t>
      </w:r>
      <w:r>
        <w:rPr>
          <w:color w:val="000000"/>
        </w:rPr>
        <w:t>2</w:t>
      </w:r>
      <w:r>
        <w:rPr>
          <w:rFonts w:cs="宋体" w:hint="eastAsia"/>
          <w:color w:val="000000"/>
        </w:rPr>
        <w:t>）高氯酸铵</w:t>
      </w:r>
      <w:r>
        <w:rPr>
          <w:color w:val="000000"/>
        </w:rPr>
        <w:t>(NH</w:t>
      </w:r>
      <w:r>
        <w:rPr>
          <w:color w:val="000000"/>
          <w:vertAlign w:val="subscript"/>
        </w:rPr>
        <w:t>4</w:t>
      </w:r>
      <w:r>
        <w:rPr>
          <w:color w:val="000000"/>
        </w:rPr>
        <w:t>ClO</w:t>
      </w:r>
      <w:r>
        <w:rPr>
          <w:color w:val="000000"/>
          <w:vertAlign w:val="subscript"/>
        </w:rPr>
        <w:t>4</w:t>
      </w:r>
      <w:r>
        <w:rPr>
          <w:color w:val="000000"/>
        </w:rPr>
        <w:t>)</w:t>
      </w:r>
      <w:r>
        <w:rPr>
          <w:rFonts w:cs="宋体" w:hint="eastAsia"/>
          <w:color w:val="000000"/>
        </w:rPr>
        <w:t>中氯元素的化合价</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3</w:t>
      </w:r>
      <w:r>
        <w:rPr>
          <w:rFonts w:cs="宋体" w:hint="eastAsia"/>
          <w:color w:val="000000"/>
        </w:rPr>
        <w:t>）氦</w:t>
      </w:r>
      <w:r>
        <w:rPr>
          <w:color w:val="000000"/>
        </w:rPr>
        <w:t>—3</w:t>
      </w:r>
      <w:r>
        <w:rPr>
          <w:rFonts w:cs="宋体" w:hint="eastAsia"/>
          <w:color w:val="000000"/>
        </w:rPr>
        <w:t>原子核是由一个中子和两个质子构成的，其原子结构示意图为（</w:t>
      </w:r>
      <w:r>
        <w:rPr>
          <w:color w:val="000000"/>
        </w:rPr>
        <w:t>________</w:t>
      </w:r>
      <w:r>
        <w:rPr>
          <w:rFonts w:cs="宋体" w:hint="eastAsia"/>
          <w:color w:val="000000"/>
        </w:rPr>
        <w:t>）</w:t>
      </w:r>
      <w:r>
        <w:rPr>
          <w:rFonts w:cs="Times New Roman"/>
        </w:rPr>
        <w:br/>
      </w:r>
      <w:r>
        <w:rPr>
          <w:rFonts w:cs="Times New Roman"/>
          <w:noProof/>
          <w:lang w:eastAsia="zh-CN"/>
        </w:rPr>
        <w:pict>
          <v:shape id="_x0000_i1051" type="#_x0000_t75" alt=" " style="height:36pt;visibility:visible;width:279pt">
            <v:imagedata r:id="rId18" o:title=""/>
          </v:shape>
        </w:pict>
      </w:r>
    </w:p>
    <w:p w:rsidR="00FD5C86">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H</w:t>
      </w:r>
      <w:r>
        <w:rPr>
          <w:color w:val="000000"/>
          <w:vertAlign w:val="subscript"/>
        </w:rPr>
        <w:t>2</w:t>
      </w:r>
      <w:r>
        <w:rPr>
          <w:color w:val="000000"/>
        </w:rPr>
        <w:t>O</w:t>
      </w:r>
      <w:r>
        <w:rPr>
          <w:rFonts w:cs="Times New Roman"/>
        </w:rPr>
        <w:br/>
      </w:r>
      <w:r>
        <w:rPr>
          <w:rFonts w:cs="宋体" w:hint="eastAsia"/>
          <w:color w:val="000000"/>
        </w:rPr>
        <w:t>（</w:t>
      </w:r>
      <w:r>
        <w:rPr>
          <w:color w:val="000000"/>
        </w:rPr>
        <w:t>2</w:t>
      </w:r>
      <w:r>
        <w:rPr>
          <w:rFonts w:cs="宋体" w:hint="eastAsia"/>
          <w:color w:val="000000"/>
        </w:rPr>
        <w:t>）</w:t>
      </w:r>
      <w:r>
        <w:rPr>
          <w:color w:val="000000"/>
        </w:rPr>
        <w:t>+7</w:t>
      </w:r>
      <w:r>
        <w:rPr>
          <w:rFonts w:cs="Times New Roman"/>
        </w:rPr>
        <w:br/>
      </w:r>
      <w:r>
        <w:rPr>
          <w:rFonts w:cs="宋体" w:hint="eastAsia"/>
          <w:color w:val="000000"/>
        </w:rPr>
        <w:t>（</w:t>
      </w:r>
      <w:r>
        <w:rPr>
          <w:color w:val="000000"/>
        </w:rPr>
        <w:t>3</w:t>
      </w:r>
      <w:r>
        <w:rPr>
          <w:rFonts w:cs="宋体" w:hint="eastAsia"/>
          <w:color w:val="000000"/>
        </w:rPr>
        <w:t>）</w:t>
      </w:r>
      <w:r>
        <w:rPr>
          <w:color w:val="000000"/>
        </w:rPr>
        <w:t xml:space="preserve">B   </w:t>
      </w:r>
    </w:p>
    <w:p w:rsidR="00FD5C86">
      <w:pPr>
        <w:spacing w:after="0"/>
        <w:rPr>
          <w:rFonts w:cs="Times New Roman"/>
        </w:rPr>
      </w:pPr>
      <w:r>
        <w:rPr>
          <w:rFonts w:cs="宋体" w:hint="eastAsia"/>
          <w:color w:val="0000FF"/>
        </w:rPr>
        <w:t>【考点】</w:t>
      </w:r>
      <w:r>
        <w:rPr>
          <w:rFonts w:cs="宋体" w:hint="eastAsia"/>
          <w:color w:val="000000"/>
        </w:rPr>
        <w:t>有关元素化合价的计算，质量守恒定律及其应用</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）依据质量守恒定律化学反应前后元素的种类、原子的个数不变，即可。（</w:t>
      </w:r>
      <w:r>
        <w:rPr>
          <w:color w:val="000000"/>
        </w:rPr>
        <w:t>2</w:t>
      </w:r>
      <w:r>
        <w:rPr>
          <w:rFonts w:cs="宋体" w:hint="eastAsia"/>
          <w:color w:val="000000"/>
        </w:rPr>
        <w:t>）根据在化合物中正负化合价的代数和为</w:t>
      </w:r>
      <w:r>
        <w:rPr>
          <w:color w:val="000000"/>
        </w:rPr>
        <w:t>0</w:t>
      </w:r>
      <w:r>
        <w:rPr>
          <w:rFonts w:cs="宋体" w:hint="eastAsia"/>
          <w:color w:val="000000"/>
        </w:rPr>
        <w:t>（</w:t>
      </w:r>
      <w:r>
        <w:rPr>
          <w:color w:val="000000"/>
        </w:rPr>
        <w:t>3</w:t>
      </w:r>
      <w:r>
        <w:rPr>
          <w:rFonts w:cs="宋体" w:hint="eastAsia"/>
          <w:color w:val="000000"/>
        </w:rPr>
        <w:t>）原子中质子数</w:t>
      </w:r>
      <w:r>
        <w:rPr>
          <w:color w:val="000000"/>
        </w:rPr>
        <w:t>=</w:t>
      </w:r>
      <w:r>
        <w:rPr>
          <w:rFonts w:cs="宋体" w:hint="eastAsia"/>
          <w:color w:val="000000"/>
        </w:rPr>
        <w:t>核外电子数。【分析】根据化学反应前后原子个数及种类不变分析；根据元素化合价规律分析，单质中元素化合价为</w:t>
      </w:r>
      <w:r>
        <w:rPr>
          <w:color w:val="000000"/>
        </w:rPr>
        <w:t>0</w:t>
      </w:r>
      <w:r>
        <w:rPr>
          <w:rFonts w:cs="宋体" w:hint="eastAsia"/>
          <w:color w:val="000000"/>
        </w:rPr>
        <w:t>，化合物中各元素化合价代数和为</w:t>
      </w:r>
      <w:r>
        <w:rPr>
          <w:color w:val="000000"/>
        </w:rPr>
        <w:t>0</w:t>
      </w:r>
      <w:r>
        <w:rPr>
          <w:rFonts w:cs="宋体" w:hint="eastAsia"/>
          <w:color w:val="000000"/>
        </w:rPr>
        <w:t>，所以要计算化合物中某元素化合物时，先确定出其他元素的化合价，再根据化合价规律计算所求元素的化合价。根据原子中质子数＝电子数分析。</w:t>
      </w:r>
    </w:p>
    <w:p w:rsidR="00FD5C86">
      <w:pPr>
        <w:spacing w:after="0"/>
        <w:rPr>
          <w:rFonts w:cs="Times New Roman"/>
        </w:rPr>
      </w:pPr>
      <w:r>
        <w:rPr>
          <w:color w:val="000000"/>
        </w:rPr>
        <w:t>13.</w:t>
      </w:r>
      <w:r>
        <w:rPr>
          <w:rFonts w:cs="宋体" w:hint="eastAsia"/>
          <w:color w:val="000000"/>
        </w:rPr>
        <w:t>根据下列反应事实完成相应的化学方程式</w:t>
      </w:r>
      <w:r>
        <w:rPr>
          <w:color w:val="000000"/>
        </w:rPr>
        <w:t xml:space="preserve">    </w:t>
      </w:r>
    </w:p>
    <w:p w:rsidR="00FD5C86">
      <w:pPr>
        <w:spacing w:after="0"/>
        <w:rPr>
          <w:rFonts w:cs="Times New Roman"/>
        </w:rPr>
      </w:pPr>
      <w:r>
        <w:rPr>
          <w:rFonts w:cs="宋体" w:hint="eastAsia"/>
          <w:color w:val="000000"/>
        </w:rPr>
        <w:t>（</w:t>
      </w:r>
      <w:r>
        <w:rPr>
          <w:color w:val="000000"/>
        </w:rPr>
        <w:t>1</w:t>
      </w:r>
      <w:r>
        <w:rPr>
          <w:rFonts w:cs="宋体" w:hint="eastAsia"/>
          <w:color w:val="000000"/>
        </w:rPr>
        <w:t>）水通电的化学方程式</w:t>
      </w:r>
      <w:r>
        <w:rPr>
          <w:color w:val="000000"/>
        </w:rPr>
        <w:t xml:space="preserve">________    </w:t>
      </w:r>
    </w:p>
    <w:p w:rsidR="00FD5C86">
      <w:pPr>
        <w:spacing w:after="0"/>
        <w:rPr>
          <w:rFonts w:cs="Times New Roman"/>
        </w:rPr>
      </w:pPr>
      <w:r>
        <w:rPr>
          <w:rFonts w:cs="宋体" w:hint="eastAsia"/>
          <w:color w:val="000000"/>
        </w:rPr>
        <w:t>（</w:t>
      </w:r>
      <w:r>
        <w:rPr>
          <w:color w:val="000000"/>
        </w:rPr>
        <w:t>2</w:t>
      </w:r>
      <w:r>
        <w:rPr>
          <w:rFonts w:cs="宋体" w:hint="eastAsia"/>
          <w:color w:val="000000"/>
        </w:rPr>
        <w:t>）一氧化碳与氧化铁在高温条件下反应生成铁和二氧化碳</w:t>
      </w:r>
      <w:r>
        <w:rPr>
          <w:color w:val="000000"/>
        </w:rPr>
        <w:t xml:space="preserve">________    </w:t>
      </w:r>
    </w:p>
    <w:p w:rsidR="00FD5C86">
      <w:pPr>
        <w:spacing w:after="0"/>
        <w:rPr>
          <w:rFonts w:cs="Times New Roman"/>
        </w:rPr>
      </w:pPr>
      <w:r>
        <w:rPr>
          <w:rFonts w:cs="宋体" w:hint="eastAsia"/>
          <w:color w:val="000000"/>
        </w:rPr>
        <w:t>（</w:t>
      </w:r>
      <w:r>
        <w:rPr>
          <w:color w:val="000000"/>
        </w:rPr>
        <w:t>3</w:t>
      </w:r>
      <w:r>
        <w:rPr>
          <w:rFonts w:cs="宋体" w:hint="eastAsia"/>
          <w:color w:val="000000"/>
        </w:rPr>
        <w:t>）黑火药的一般配方是：硫磺</w:t>
      </w:r>
      <w:r>
        <w:rPr>
          <w:color w:val="000000"/>
        </w:rPr>
        <w:t>2 g</w:t>
      </w:r>
      <w:r>
        <w:rPr>
          <w:rFonts w:cs="宋体" w:hint="eastAsia"/>
          <w:color w:val="000000"/>
        </w:rPr>
        <w:t>、硝酸钾</w:t>
      </w:r>
      <w:r>
        <w:rPr>
          <w:color w:val="000000"/>
        </w:rPr>
        <w:t>3 g</w:t>
      </w:r>
      <w:r>
        <w:rPr>
          <w:rFonts w:cs="宋体" w:hint="eastAsia"/>
          <w:color w:val="000000"/>
        </w:rPr>
        <w:t>、炭粉</w:t>
      </w:r>
      <w:r>
        <w:rPr>
          <w:color w:val="000000"/>
        </w:rPr>
        <w:t>4. 5 g</w:t>
      </w:r>
      <w:r>
        <w:rPr>
          <w:rFonts w:cs="宋体" w:hint="eastAsia"/>
          <w:color w:val="000000"/>
        </w:rPr>
        <w:t>，在点燃的条件下反应生成硫化钾、使澄清石灰水变浑浊的无色无味气体和空气中含量最多的气体</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2H</w:t>
      </w:r>
      <w:r>
        <w:rPr>
          <w:color w:val="000000"/>
          <w:vertAlign w:val="subscript"/>
        </w:rPr>
        <w:t>2</w:t>
      </w:r>
      <w:r>
        <w:rPr>
          <w:color w:val="000000"/>
        </w:rPr>
        <w:t xml:space="preserve">O </w:t>
      </w:r>
      <w:r>
        <w:rPr>
          <w:rFonts w:cs="Times New Roman"/>
          <w:noProof/>
          <w:lang w:eastAsia="zh-CN"/>
        </w:rPr>
        <w:pict>
          <v:shape id="_x0000_i1052" type="#_x0000_t75" alt=" " style="height:15pt;visibility:visible;width:27pt">
            <v:imagedata r:id="rId19" o:title=""/>
          </v:shape>
        </w:pict>
      </w:r>
      <w:r>
        <w:rPr>
          <w:color w:val="000000"/>
        </w:rPr>
        <w:t>2H</w:t>
      </w:r>
      <w:r>
        <w:rPr>
          <w:color w:val="000000"/>
          <w:vertAlign w:val="subscript"/>
        </w:rPr>
        <w:t>2</w:t>
      </w:r>
      <w:r>
        <w:rPr>
          <w:color w:val="000000"/>
        </w:rPr>
        <w:t>+O</w:t>
      </w:r>
      <w:r>
        <w:rPr>
          <w:color w:val="000000"/>
          <w:vertAlign w:val="subscript"/>
        </w:rPr>
        <w:t>2</w:t>
      </w:r>
      <w:r>
        <w:rPr>
          <w:color w:val="000000"/>
        </w:rPr>
        <w:t>↑</w:t>
      </w:r>
      <w:r>
        <w:rPr>
          <w:rFonts w:cs="Times New Roman"/>
        </w:rPr>
        <w:br/>
      </w:r>
      <w:r>
        <w:rPr>
          <w:rFonts w:cs="宋体" w:hint="eastAsia"/>
          <w:color w:val="000000"/>
        </w:rPr>
        <w:t>（</w:t>
      </w:r>
      <w:r>
        <w:rPr>
          <w:color w:val="000000"/>
        </w:rPr>
        <w:t>2</w:t>
      </w:r>
      <w:r>
        <w:rPr>
          <w:rFonts w:cs="宋体" w:hint="eastAsia"/>
          <w:color w:val="000000"/>
        </w:rPr>
        <w:t>）</w:t>
      </w:r>
      <w:r>
        <w:rPr>
          <w:color w:val="000000"/>
        </w:rPr>
        <w:t>Fe</w:t>
      </w:r>
      <w:r>
        <w:rPr>
          <w:color w:val="000000"/>
          <w:vertAlign w:val="subscript"/>
        </w:rPr>
        <w:t>2</w:t>
      </w:r>
      <w:r>
        <w:rPr>
          <w:color w:val="000000"/>
        </w:rPr>
        <w:t>O</w:t>
      </w:r>
      <w:r>
        <w:rPr>
          <w:color w:val="000000"/>
          <w:vertAlign w:val="subscript"/>
        </w:rPr>
        <w:t>3</w:t>
      </w:r>
      <w:r>
        <w:rPr>
          <w:color w:val="000000"/>
        </w:rPr>
        <w:t xml:space="preserve">+3CO </w:t>
      </w:r>
      <w:r>
        <w:rPr>
          <w:rFonts w:cs="Times New Roman"/>
          <w:noProof/>
          <w:lang w:eastAsia="zh-CN"/>
        </w:rPr>
        <w:pict>
          <v:shape id="_x0000_i1053" type="#_x0000_t75" alt=" " style="height:15pt;visibility:visible;width:28.5pt">
            <v:imagedata r:id="rId20" o:title=""/>
          </v:shape>
        </w:pict>
      </w:r>
      <w:r>
        <w:rPr>
          <w:color w:val="000000"/>
        </w:rPr>
        <w:t>2Fe+3CO</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w:t>
      </w:r>
      <w:r>
        <w:rPr>
          <w:color w:val="000000"/>
        </w:rPr>
        <w:t>S+3C+2KNO</w:t>
      </w:r>
      <w:r>
        <w:rPr>
          <w:color w:val="000000"/>
          <w:vertAlign w:val="subscript"/>
        </w:rPr>
        <w:t>3</w:t>
      </w:r>
      <w:r>
        <w:rPr>
          <w:color w:val="000000"/>
        </w:rPr>
        <w:t xml:space="preserve"> </w:t>
      </w:r>
      <w:r>
        <w:rPr>
          <w:rFonts w:cs="Times New Roman"/>
          <w:noProof/>
          <w:lang w:eastAsia="zh-CN"/>
        </w:rPr>
        <w:pict>
          <v:shape id="_x0000_i1054" type="#_x0000_t75" alt=" " style="height:15pt;visibility:visible;width:28.5pt">
            <v:imagedata r:id="rId21" o:title=""/>
          </v:shape>
        </w:pict>
      </w:r>
      <w:r>
        <w:rPr>
          <w:color w:val="000000"/>
        </w:rPr>
        <w:t>K</w:t>
      </w:r>
      <w:r>
        <w:rPr>
          <w:color w:val="000000"/>
          <w:vertAlign w:val="subscript"/>
        </w:rPr>
        <w:t>2</w:t>
      </w:r>
      <w:r>
        <w:rPr>
          <w:color w:val="000000"/>
        </w:rPr>
        <w:t>S+N</w:t>
      </w:r>
      <w:r>
        <w:rPr>
          <w:color w:val="000000"/>
          <w:vertAlign w:val="subscript"/>
        </w:rPr>
        <w:t>2</w:t>
      </w:r>
      <w:r>
        <w:rPr>
          <w:color w:val="000000"/>
        </w:rPr>
        <w:t>↑+3CO</w:t>
      </w:r>
      <w:r>
        <w:rPr>
          <w:color w:val="000000"/>
          <w:vertAlign w:val="subscript"/>
        </w:rPr>
        <w:t>2</w:t>
      </w:r>
      <w:r>
        <w:rPr>
          <w:color w:val="000000"/>
        </w:rPr>
        <w:t xml:space="preserve">↑  </w:t>
      </w:r>
    </w:p>
    <w:p w:rsidR="00FD5C86">
      <w:pPr>
        <w:spacing w:after="0"/>
        <w:rPr>
          <w:rFonts w:cs="Times New Roman"/>
        </w:rPr>
      </w:pPr>
      <w:r>
        <w:rPr>
          <w:rFonts w:cs="宋体" w:hint="eastAsia"/>
          <w:color w:val="0000FF"/>
        </w:rPr>
        <w:t>【考点】</w:t>
      </w:r>
      <w:r>
        <w:rPr>
          <w:rFonts w:cs="宋体" w:hint="eastAsia"/>
          <w:color w:val="000000"/>
        </w:rPr>
        <w:t>化学方程式的书写与配平</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水通电的化学方程式：</w:t>
      </w:r>
      <w:r>
        <w:rPr>
          <w:color w:val="000000"/>
        </w:rPr>
        <w:t>2H</w:t>
      </w:r>
      <w:r>
        <w:rPr>
          <w:color w:val="000000"/>
          <w:vertAlign w:val="subscript"/>
        </w:rPr>
        <w:t>2</w:t>
      </w:r>
      <w:r>
        <w:rPr>
          <w:color w:val="000000"/>
        </w:rPr>
        <w:t xml:space="preserve">O </w:t>
      </w:r>
      <w:r>
        <w:rPr>
          <w:rFonts w:cs="Times New Roman"/>
          <w:noProof/>
          <w:lang w:eastAsia="zh-CN"/>
        </w:rPr>
        <w:pict>
          <v:shape id="_x0000_i1055" type="#_x0000_t75" alt=" " style="height:15pt;visibility:visible;width:27pt">
            <v:imagedata r:id="rId19" o:title=""/>
          </v:shape>
        </w:pict>
      </w:r>
      <w:r>
        <w:rPr>
          <w:color w:val="000000"/>
        </w:rPr>
        <w:t>2H</w:t>
      </w:r>
      <w:r>
        <w:rPr>
          <w:color w:val="000000"/>
          <w:vertAlign w:val="subscript"/>
        </w:rPr>
        <w:t>2</w:t>
      </w:r>
      <w:r>
        <w:rPr>
          <w:color w:val="000000"/>
        </w:rPr>
        <w:t>+O</w:t>
      </w:r>
      <w:r>
        <w:rPr>
          <w:color w:val="000000"/>
          <w:vertAlign w:val="subscript"/>
        </w:rPr>
        <w:t>2</w:t>
      </w:r>
      <w:r>
        <w:rPr>
          <w:color w:val="000000"/>
        </w:rPr>
        <w:t>↑</w:t>
      </w:r>
      <w:r>
        <w:rPr>
          <w:rFonts w:cs="宋体" w:hint="eastAsia"/>
          <w:color w:val="000000"/>
        </w:rPr>
        <w:t>；</w:t>
      </w:r>
      <w:r>
        <w:rPr>
          <w:color w:val="000000"/>
        </w:rPr>
        <w:t>(2)</w:t>
      </w:r>
      <w:r>
        <w:rPr>
          <w:rFonts w:cs="宋体" w:hint="eastAsia"/>
          <w:color w:val="000000"/>
        </w:rPr>
        <w:t>一氧化碳与氧化铁在高温条件下反应生成铁和二氧化碳的化学方程式：</w:t>
      </w:r>
      <w:r>
        <w:rPr>
          <w:color w:val="000000"/>
        </w:rPr>
        <w:t>Fe</w:t>
      </w:r>
      <w:r>
        <w:rPr>
          <w:color w:val="000000"/>
          <w:vertAlign w:val="subscript"/>
        </w:rPr>
        <w:t>2</w:t>
      </w:r>
      <w:r>
        <w:rPr>
          <w:color w:val="000000"/>
        </w:rPr>
        <w:t>O</w:t>
      </w:r>
      <w:r>
        <w:rPr>
          <w:color w:val="000000"/>
          <w:vertAlign w:val="subscript"/>
        </w:rPr>
        <w:t>3</w:t>
      </w:r>
      <w:r>
        <w:rPr>
          <w:color w:val="000000"/>
        </w:rPr>
        <w:t xml:space="preserve">+3CO </w:t>
      </w:r>
      <w:r>
        <w:rPr>
          <w:rFonts w:cs="Times New Roman"/>
          <w:noProof/>
          <w:lang w:eastAsia="zh-CN"/>
        </w:rPr>
        <w:pict>
          <v:shape id="_x0000_i1056" type="#_x0000_t75" alt=" " style="height:15pt;visibility:visible;width:28.5pt">
            <v:imagedata r:id="rId20" o:title=""/>
          </v:shape>
        </w:pict>
      </w:r>
      <w:r>
        <w:rPr>
          <w:color w:val="000000"/>
        </w:rPr>
        <w:t>2Fe+3CO</w:t>
      </w:r>
      <w:r>
        <w:rPr>
          <w:color w:val="000000"/>
          <w:vertAlign w:val="subscript"/>
        </w:rPr>
        <w:t xml:space="preserve">2 </w:t>
      </w:r>
      <w:r>
        <w:rPr>
          <w:rFonts w:cs="宋体" w:hint="eastAsia"/>
          <w:color w:val="000000"/>
        </w:rPr>
        <w:t>；</w:t>
      </w:r>
      <w:r>
        <w:rPr>
          <w:color w:val="000000"/>
        </w:rPr>
        <w:t>(3)</w:t>
      </w:r>
      <w:r>
        <w:rPr>
          <w:rFonts w:cs="宋体" w:hint="eastAsia"/>
          <w:color w:val="000000"/>
        </w:rPr>
        <w:t>在点燃的条件下反应生成硫化钾、使澄清石灰水变浑浊的无色无味气体和空气中含量最多的气体的化学方程式：</w:t>
      </w:r>
      <w:r>
        <w:rPr>
          <w:color w:val="000000"/>
        </w:rPr>
        <w:t>S+3C+2KNO</w:t>
      </w:r>
      <w:r>
        <w:rPr>
          <w:color w:val="000000"/>
          <w:vertAlign w:val="subscript"/>
        </w:rPr>
        <w:t>3</w:t>
      </w:r>
      <w:r>
        <w:rPr>
          <w:color w:val="000000"/>
        </w:rPr>
        <w:t xml:space="preserve"> </w:t>
      </w:r>
      <w:r>
        <w:rPr>
          <w:rFonts w:cs="Times New Roman"/>
          <w:noProof/>
          <w:lang w:eastAsia="zh-CN"/>
        </w:rPr>
        <w:pict>
          <v:shape id="_x0000_i1057" type="#_x0000_t75" alt=" " style="height:15pt;visibility:visible;width:28.5pt">
            <v:imagedata r:id="rId21" o:title=""/>
          </v:shape>
        </w:pict>
      </w:r>
      <w:r>
        <w:rPr>
          <w:color w:val="000000"/>
        </w:rPr>
        <w:t>K</w:t>
      </w:r>
      <w:r>
        <w:rPr>
          <w:color w:val="000000"/>
          <w:vertAlign w:val="subscript"/>
        </w:rPr>
        <w:t>2</w:t>
      </w:r>
      <w:r>
        <w:rPr>
          <w:color w:val="000000"/>
        </w:rPr>
        <w:t>S+N</w:t>
      </w:r>
      <w:r>
        <w:rPr>
          <w:color w:val="000000"/>
          <w:vertAlign w:val="subscript"/>
        </w:rPr>
        <w:t>2</w:t>
      </w:r>
      <w:r>
        <w:rPr>
          <w:color w:val="000000"/>
        </w:rPr>
        <w:t>↑+3CO</w:t>
      </w:r>
      <w:r>
        <w:rPr>
          <w:color w:val="000000"/>
          <w:vertAlign w:val="subscript"/>
        </w:rPr>
        <w:t>2</w:t>
      </w:r>
      <w:r>
        <w:rPr>
          <w:color w:val="000000"/>
        </w:rPr>
        <w:t>↑</w:t>
      </w:r>
      <w:r>
        <w:rPr>
          <w:rFonts w:cs="宋体" w:hint="eastAsia"/>
          <w:color w:val="000000"/>
        </w:rPr>
        <w:t>。【分析】根据方程式书写原则分析，书写方程式首先要尊重客观事实，即正确书写出该反应中涉及到的物质的化学式，要遵守质量守恒定律，即按反应前后原子个数相等配平，最后标注条件及气体或沉淀符号。</w:t>
      </w:r>
    </w:p>
    <w:p w:rsidR="00FD5C86">
      <w:pPr>
        <w:rPr>
          <w:rFonts w:cs="Times New Roman"/>
        </w:rPr>
      </w:pPr>
      <w:r>
        <w:rPr>
          <w:rFonts w:cs="宋体" w:hint="eastAsia"/>
          <w:b/>
          <w:bCs/>
          <w:sz w:val="24"/>
          <w:szCs w:val="24"/>
        </w:rPr>
        <w:t>三、实验题</w:t>
      </w:r>
    </w:p>
    <w:p w:rsidR="00FD5C86">
      <w:pPr>
        <w:spacing w:after="0"/>
        <w:rPr>
          <w:rFonts w:cs="Times New Roman"/>
        </w:rPr>
      </w:pPr>
      <w:r>
        <w:rPr>
          <w:color w:val="000000"/>
        </w:rPr>
        <w:t>14.</w:t>
      </w:r>
      <w:r>
        <w:rPr>
          <w:rFonts w:cs="宋体" w:hint="eastAsia"/>
          <w:color w:val="000000"/>
        </w:rPr>
        <w:t>制备和收集气体是初中化学的重要实验。</w:t>
      </w:r>
      <w:r>
        <w:rPr>
          <w:rFonts w:cs="Times New Roman"/>
        </w:rPr>
        <w:br/>
      </w:r>
      <w:r>
        <w:rPr>
          <w:rFonts w:cs="Times New Roman"/>
          <w:noProof/>
          <w:lang w:eastAsia="zh-CN"/>
        </w:rPr>
        <w:pict>
          <v:shape id="_x0000_i1058" type="#_x0000_t75" alt=" " style="height:111.75pt;visibility:visible;width:436.5pt">
            <v:imagedata r:id="rId22" o:title=""/>
          </v:shape>
        </w:pict>
      </w:r>
    </w:p>
    <w:p w:rsidR="00FD5C86">
      <w:pPr>
        <w:spacing w:after="0"/>
        <w:rPr>
          <w:rFonts w:cs="Times New Roman"/>
        </w:rPr>
      </w:pPr>
      <w:r>
        <w:rPr>
          <w:rFonts w:cs="宋体" w:hint="eastAsia"/>
          <w:color w:val="000000"/>
        </w:rPr>
        <w:t>（</w:t>
      </w:r>
      <w:r>
        <w:rPr>
          <w:color w:val="000000"/>
        </w:rPr>
        <w:t>1</w:t>
      </w:r>
      <w:r>
        <w:rPr>
          <w:rFonts w:cs="宋体" w:hint="eastAsia"/>
          <w:color w:val="000000"/>
        </w:rPr>
        <w:t>）仪器①的名称是</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2</w:t>
      </w:r>
      <w:r>
        <w:rPr>
          <w:rFonts w:cs="宋体" w:hint="eastAsia"/>
          <w:color w:val="000000"/>
        </w:rPr>
        <w:t>）实验室用二氧化锰催化双氧水制备氧气的化学方程式为：</w:t>
      </w:r>
      <w:r>
        <w:rPr>
          <w:color w:val="000000"/>
        </w:rPr>
        <w:t xml:space="preserve">________    </w:t>
      </w:r>
    </w:p>
    <w:p w:rsidR="00FD5C86">
      <w:pPr>
        <w:spacing w:after="0"/>
        <w:rPr>
          <w:rFonts w:cs="Times New Roman"/>
        </w:rPr>
      </w:pPr>
      <w:r>
        <w:rPr>
          <w:rFonts w:cs="宋体" w:hint="eastAsia"/>
          <w:color w:val="000000"/>
        </w:rPr>
        <w:t>（</w:t>
      </w:r>
      <w:r>
        <w:rPr>
          <w:color w:val="000000"/>
        </w:rPr>
        <w:t>3</w:t>
      </w:r>
      <w:r>
        <w:rPr>
          <w:rFonts w:cs="宋体" w:hint="eastAsia"/>
          <w:color w:val="000000"/>
        </w:rPr>
        <w:t>）用装置</w:t>
      </w:r>
      <w:r>
        <w:rPr>
          <w:color w:val="000000"/>
        </w:rPr>
        <w:t>B</w:t>
      </w:r>
      <w:r>
        <w:rPr>
          <w:rFonts w:cs="宋体" w:hint="eastAsia"/>
          <w:color w:val="000000"/>
        </w:rPr>
        <w:t>的优点有</w:t>
      </w:r>
      <w:r>
        <w:rPr>
          <w:color w:val="000000"/>
        </w:rPr>
        <w:t>________ </w:t>
      </w:r>
      <w:r>
        <w:rPr>
          <w:rFonts w:cs="Times New Roman"/>
        </w:rPr>
        <w:br/>
      </w:r>
      <w:r>
        <w:rPr>
          <w:color w:val="000000"/>
        </w:rPr>
        <w:t xml:space="preserve">a. </w:t>
      </w:r>
      <w:r>
        <w:rPr>
          <w:rFonts w:cs="宋体" w:hint="eastAsia"/>
          <w:color w:val="000000"/>
        </w:rPr>
        <w:t>无需加热，节约燃料</w:t>
      </w:r>
      <w:r>
        <w:rPr>
          <w:rFonts w:cs="Times New Roman"/>
          <w:color w:val="000000"/>
        </w:rPr>
        <w:t>                 </w:t>
      </w:r>
      <w:r>
        <w:rPr>
          <w:color w:val="000000"/>
        </w:rPr>
        <w:t xml:space="preserve">  </w:t>
      </w:r>
      <w:r>
        <w:rPr>
          <w:rFonts w:cs="Times New Roman"/>
        </w:rPr>
        <w:br/>
      </w:r>
      <w:r>
        <w:rPr>
          <w:color w:val="000000"/>
        </w:rPr>
        <w:t xml:space="preserve">b. </w:t>
      </w:r>
      <w:r>
        <w:rPr>
          <w:rFonts w:cs="宋体" w:hint="eastAsia"/>
          <w:color w:val="000000"/>
        </w:rPr>
        <w:t>便于控制反应的开始和停止</w:t>
      </w:r>
      <w:r>
        <w:rPr>
          <w:rFonts w:cs="Times New Roman"/>
        </w:rPr>
        <w:br/>
      </w:r>
      <w:r>
        <w:rPr>
          <w:color w:val="000000"/>
        </w:rPr>
        <w:t xml:space="preserve">c. </w:t>
      </w:r>
      <w:r>
        <w:rPr>
          <w:rFonts w:cs="宋体" w:hint="eastAsia"/>
          <w:color w:val="000000"/>
        </w:rPr>
        <w:t>便于随时添加液体</w:t>
      </w:r>
      <w:r>
        <w:rPr>
          <w:rFonts w:cs="Times New Roman"/>
          <w:color w:val="000000"/>
        </w:rPr>
        <w:t>                       </w:t>
      </w:r>
      <w:r>
        <w:rPr>
          <w:rFonts w:cs="Times New Roman"/>
        </w:rPr>
        <w:br/>
      </w:r>
      <w:r>
        <w:rPr>
          <w:color w:val="000000"/>
        </w:rPr>
        <w:t xml:space="preserve">d. </w:t>
      </w:r>
      <w:r>
        <w:rPr>
          <w:rFonts w:cs="宋体" w:hint="eastAsia"/>
          <w:color w:val="000000"/>
        </w:rPr>
        <w:t>便于制备大量的氧气</w:t>
      </w:r>
      <w:r>
        <w:rPr>
          <w:color w:val="000000"/>
        </w:rPr>
        <w:t xml:space="preserve">    </w:t>
      </w:r>
    </w:p>
    <w:p w:rsidR="00FD5C86">
      <w:pPr>
        <w:spacing w:after="0"/>
        <w:rPr>
          <w:rFonts w:cs="Times New Roman"/>
        </w:rPr>
      </w:pPr>
      <w:r>
        <w:rPr>
          <w:rFonts w:cs="宋体" w:hint="eastAsia"/>
          <w:color w:val="000000"/>
        </w:rPr>
        <w:t>（</w:t>
      </w:r>
      <w:r>
        <w:rPr>
          <w:color w:val="000000"/>
        </w:rPr>
        <w:t>4</w:t>
      </w:r>
      <w:r>
        <w:rPr>
          <w:rFonts w:cs="宋体" w:hint="eastAsia"/>
          <w:color w:val="000000"/>
        </w:rPr>
        <w:t>）加热氯化铵和氢氧化钙的固体混合物可得氨气，同时产生水和氯化钙。实验室用装置</w:t>
      </w:r>
      <w:r>
        <w:rPr>
          <w:color w:val="000000"/>
        </w:rPr>
        <w:t>A</w:t>
      </w:r>
      <w:r>
        <w:rPr>
          <w:rFonts w:cs="宋体" w:hint="eastAsia"/>
          <w:color w:val="000000"/>
        </w:rPr>
        <w:t>和</w:t>
      </w:r>
      <w:r>
        <w:rPr>
          <w:color w:val="000000"/>
        </w:rPr>
        <w:t>F</w:t>
      </w:r>
      <w:r>
        <w:rPr>
          <w:rFonts w:cs="宋体" w:hint="eastAsia"/>
          <w:color w:val="000000"/>
        </w:rPr>
        <w:t>制备和收集氨气，该反应的化学方程式为</w:t>
      </w:r>
      <w:r>
        <w:rPr>
          <w:color w:val="000000"/>
        </w:rPr>
        <w:t>________</w:t>
      </w:r>
      <w:r>
        <w:rPr>
          <w:rFonts w:cs="宋体" w:hint="eastAsia"/>
          <w:color w:val="000000"/>
        </w:rPr>
        <w:t>，下列关于氨气的推测中正确的有</w:t>
      </w:r>
      <w:r>
        <w:rPr>
          <w:color w:val="000000"/>
        </w:rPr>
        <w:t>________</w:t>
      </w:r>
      <w:r>
        <w:rPr>
          <w:rFonts w:cs="宋体" w:hint="eastAsia"/>
          <w:color w:val="000000"/>
        </w:rPr>
        <w:t>。</w:t>
      </w:r>
      <w:r>
        <w:rPr>
          <w:rFonts w:cs="Times New Roman"/>
        </w:rPr>
        <w:br/>
      </w:r>
      <w:r>
        <w:rPr>
          <w:color w:val="000000"/>
        </w:rPr>
        <w:t xml:space="preserve">a. </w:t>
      </w:r>
      <w:r>
        <w:rPr>
          <w:rFonts w:cs="宋体" w:hint="eastAsia"/>
          <w:color w:val="000000"/>
        </w:rPr>
        <w:t>氨气可用装置</w:t>
      </w:r>
      <w:r>
        <w:rPr>
          <w:color w:val="000000"/>
        </w:rPr>
        <w:t>C</w:t>
      </w:r>
      <w:r>
        <w:rPr>
          <w:rFonts w:cs="宋体" w:hint="eastAsia"/>
          <w:color w:val="000000"/>
        </w:rPr>
        <w:t>收集</w:t>
      </w:r>
      <w:r>
        <w:rPr>
          <w:rFonts w:cs="Times New Roman"/>
          <w:color w:val="000000"/>
        </w:rPr>
        <w:t>                       </w:t>
      </w:r>
      <w:r>
        <w:rPr>
          <w:rFonts w:cs="Times New Roman"/>
        </w:rPr>
        <w:br/>
      </w:r>
      <w:r>
        <w:rPr>
          <w:color w:val="000000"/>
        </w:rPr>
        <w:t xml:space="preserve">b. </w:t>
      </w:r>
      <w:r>
        <w:rPr>
          <w:rFonts w:cs="宋体" w:hint="eastAsia"/>
          <w:color w:val="000000"/>
        </w:rPr>
        <w:t>氨气容易被水吸收</w:t>
      </w:r>
      <w:r>
        <w:rPr>
          <w:rFonts w:cs="Times New Roman"/>
        </w:rPr>
        <w:br/>
      </w:r>
      <w:r>
        <w:rPr>
          <w:color w:val="000000"/>
        </w:rPr>
        <w:t xml:space="preserve">c. </w:t>
      </w:r>
      <w:r>
        <w:rPr>
          <w:rFonts w:cs="宋体" w:hint="eastAsia"/>
          <w:color w:val="000000"/>
        </w:rPr>
        <w:t>氨气的密度大于空气</w:t>
      </w:r>
      <w:r>
        <w:rPr>
          <w:rFonts w:cs="Times New Roman"/>
          <w:color w:val="000000"/>
        </w:rPr>
        <w:t>                       </w:t>
      </w:r>
      <w:r>
        <w:rPr>
          <w:rFonts w:cs="Times New Roman"/>
        </w:rPr>
        <w:br/>
      </w:r>
      <w:r>
        <w:rPr>
          <w:color w:val="000000"/>
        </w:rPr>
        <w:t xml:space="preserve">d. </w:t>
      </w:r>
      <w:r>
        <w:rPr>
          <w:rFonts w:cs="宋体" w:hint="eastAsia"/>
          <w:color w:val="000000"/>
        </w:rPr>
        <w:t>氨气会对空气造成污染</w:t>
      </w:r>
      <w:r>
        <w:rPr>
          <w:color w:val="000000"/>
        </w:rPr>
        <w:t xml:space="preserve">    </w:t>
      </w:r>
    </w:p>
    <w:p w:rsidR="00FD5C86">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）试管</w:t>
      </w:r>
      <w:r>
        <w:rPr>
          <w:rFonts w:cs="Times New Roman"/>
        </w:rPr>
        <w:br/>
      </w:r>
      <w:r>
        <w:rPr>
          <w:rFonts w:cs="宋体" w:hint="eastAsia"/>
          <w:color w:val="000000"/>
        </w:rPr>
        <w:t>（</w:t>
      </w:r>
      <w:r>
        <w:rPr>
          <w:color w:val="000000"/>
        </w:rPr>
        <w:t>2</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59" type="#_x0000_t75" alt=" " style="height:15pt;visibility:visible;width:31.5pt">
            <v:imagedata r:id="rId23"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Times New Roman"/>
        </w:rPr>
        <w:br/>
      </w:r>
      <w:r>
        <w:rPr>
          <w:rFonts w:cs="宋体" w:hint="eastAsia"/>
          <w:color w:val="000000"/>
        </w:rPr>
        <w:t>（</w:t>
      </w:r>
      <w:r>
        <w:rPr>
          <w:color w:val="000000"/>
        </w:rPr>
        <w:t>3</w:t>
      </w:r>
      <w:r>
        <w:rPr>
          <w:rFonts w:cs="宋体" w:hint="eastAsia"/>
          <w:color w:val="000000"/>
        </w:rPr>
        <w:t>）</w:t>
      </w:r>
      <w:r>
        <w:rPr>
          <w:color w:val="000000"/>
        </w:rPr>
        <w:t>abcd</w:t>
      </w:r>
      <w:r>
        <w:rPr>
          <w:rFonts w:cs="Times New Roman"/>
        </w:rPr>
        <w:br/>
      </w:r>
      <w:r>
        <w:rPr>
          <w:rFonts w:cs="宋体" w:hint="eastAsia"/>
          <w:color w:val="000000"/>
        </w:rPr>
        <w:t>（</w:t>
      </w:r>
      <w:r>
        <w:rPr>
          <w:color w:val="000000"/>
        </w:rPr>
        <w:t>4</w:t>
      </w:r>
      <w:r>
        <w:rPr>
          <w:rFonts w:cs="宋体" w:hint="eastAsia"/>
          <w:color w:val="000000"/>
        </w:rPr>
        <w:t>）</w:t>
      </w:r>
      <w:r>
        <w:rPr>
          <w:color w:val="000000"/>
        </w:rPr>
        <w:t>Ca(OH)</w:t>
      </w:r>
      <w:r>
        <w:rPr>
          <w:color w:val="000000"/>
          <w:vertAlign w:val="subscript"/>
        </w:rPr>
        <w:t>2</w:t>
      </w:r>
      <w:r>
        <w:rPr>
          <w:color w:val="000000"/>
        </w:rPr>
        <w:t>+2NH</w:t>
      </w:r>
      <w:r>
        <w:rPr>
          <w:color w:val="000000"/>
          <w:vertAlign w:val="subscript"/>
        </w:rPr>
        <w:t>4</w:t>
      </w:r>
      <w:r>
        <w:rPr>
          <w:color w:val="000000"/>
        </w:rPr>
        <w:t>Cl=CaCl</w:t>
      </w:r>
      <w:r>
        <w:rPr>
          <w:color w:val="000000"/>
          <w:vertAlign w:val="subscript"/>
        </w:rPr>
        <w:t>2</w:t>
      </w:r>
      <w:r>
        <w:rPr>
          <w:color w:val="000000"/>
        </w:rPr>
        <w:t>+2H</w:t>
      </w:r>
      <w:r>
        <w:rPr>
          <w:color w:val="000000"/>
          <w:vertAlign w:val="subscript"/>
        </w:rPr>
        <w:t>2</w:t>
      </w:r>
      <w:r>
        <w:rPr>
          <w:color w:val="000000"/>
        </w:rPr>
        <w:t>O+2NH</w:t>
      </w:r>
      <w:r>
        <w:rPr>
          <w:color w:val="000000"/>
          <w:vertAlign w:val="subscript"/>
        </w:rPr>
        <w:t>3</w:t>
      </w:r>
      <w:r>
        <w:rPr>
          <w:color w:val="000000"/>
        </w:rPr>
        <w:t>↑</w:t>
      </w:r>
      <w:r>
        <w:rPr>
          <w:rFonts w:cs="宋体" w:hint="eastAsia"/>
          <w:color w:val="000000"/>
        </w:rPr>
        <w:t>；</w:t>
      </w:r>
      <w:r>
        <w:rPr>
          <w:color w:val="000000"/>
        </w:rPr>
        <w:t>b</w:t>
      </w:r>
      <w:r>
        <w:rPr>
          <w:rFonts w:cs="宋体" w:hint="eastAsia"/>
          <w:color w:val="000000"/>
        </w:rPr>
        <w:t>、</w:t>
      </w:r>
      <w:r>
        <w:rPr>
          <w:color w:val="000000"/>
        </w:rPr>
        <w:t xml:space="preserve">d  </w:t>
      </w:r>
    </w:p>
    <w:p w:rsidR="00FD5C86">
      <w:pPr>
        <w:spacing w:after="0"/>
        <w:rPr>
          <w:rFonts w:cs="Times New Roman"/>
        </w:rPr>
      </w:pPr>
      <w:r>
        <w:rPr>
          <w:rFonts w:cs="宋体" w:hint="eastAsia"/>
          <w:color w:val="0000FF"/>
        </w:rPr>
        <w:t>【考点】</w:t>
      </w:r>
      <w:r>
        <w:rPr>
          <w:rFonts w:cs="宋体" w:hint="eastAsia"/>
          <w:color w:val="000000"/>
        </w:rPr>
        <w:t>氧气的实验室制法，化学实验方案设计与评价</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通过分析题中所指仪器的作用可知，①是试管；</w:t>
      </w:r>
      <w:r>
        <w:rPr>
          <w:color w:val="000000"/>
        </w:rPr>
        <w:t>(2)</w:t>
      </w:r>
      <w:r>
        <w:rPr>
          <w:rFonts w:cs="宋体" w:hint="eastAsia"/>
          <w:color w:val="000000"/>
        </w:rPr>
        <w:t>用二氧化锰催化双氧水制备氧气的化学方程式为：</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60" type="#_x0000_t75" alt=" " style="height:15pt;visibility:visible;width:31.5pt">
            <v:imagedata r:id="rId23"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color w:val="000000"/>
        </w:rPr>
        <w:t>(3)</w:t>
      </w:r>
      <w:r>
        <w:rPr>
          <w:rFonts w:cs="宋体" w:hint="eastAsia"/>
          <w:color w:val="000000"/>
        </w:rPr>
        <w:t>实验室用二氧化锰催化双氧水制备氧气的反应物是固体和液体，反应条件是常温，装置</w:t>
      </w:r>
      <w:r>
        <w:rPr>
          <w:color w:val="000000"/>
        </w:rPr>
        <w:t>B</w:t>
      </w:r>
      <w:r>
        <w:rPr>
          <w:rFonts w:cs="宋体" w:hint="eastAsia"/>
          <w:color w:val="000000"/>
        </w:rPr>
        <w:t>可以通过装置内压强的改变实现固体和液体的分离，所以：</w:t>
      </w:r>
      <w:r>
        <w:rPr>
          <w:color w:val="000000"/>
        </w:rPr>
        <w:t>a</w:t>
      </w:r>
      <w:r>
        <w:rPr>
          <w:rFonts w:cs="宋体" w:hint="eastAsia"/>
          <w:color w:val="000000"/>
        </w:rPr>
        <w:t>、无需加热，节约燃料，故正确；</w:t>
      </w:r>
      <w:r>
        <w:rPr>
          <w:rFonts w:cs="Times New Roman"/>
        </w:rPr>
        <w:br/>
      </w:r>
      <w:r>
        <w:rPr>
          <w:color w:val="000000"/>
        </w:rPr>
        <w:t>b</w:t>
      </w:r>
      <w:r>
        <w:rPr>
          <w:rFonts w:cs="宋体" w:hint="eastAsia"/>
          <w:color w:val="000000"/>
        </w:rPr>
        <w:t>、便于控制反应的开始和停止，故正确；</w:t>
      </w:r>
      <w:r>
        <w:rPr>
          <w:rFonts w:cs="Times New Roman"/>
        </w:rPr>
        <w:br/>
      </w:r>
      <w:r>
        <w:rPr>
          <w:color w:val="000000"/>
        </w:rPr>
        <w:t>c</w:t>
      </w:r>
      <w:r>
        <w:rPr>
          <w:rFonts w:cs="宋体" w:hint="eastAsia"/>
          <w:color w:val="000000"/>
        </w:rPr>
        <w:t>、通过长颈漏斗便于随时添加液体，故</w:t>
      </w:r>
      <w:r>
        <w:rPr>
          <w:color w:val="000000"/>
        </w:rPr>
        <w:t>c</w:t>
      </w:r>
      <w:r>
        <w:rPr>
          <w:rFonts w:cs="宋体" w:hint="eastAsia"/>
          <w:color w:val="000000"/>
        </w:rPr>
        <w:t>正确；</w:t>
      </w:r>
      <w:r>
        <w:rPr>
          <w:rFonts w:cs="Times New Roman"/>
        </w:rPr>
        <w:br/>
      </w:r>
      <w:r>
        <w:rPr>
          <w:color w:val="000000"/>
        </w:rPr>
        <w:t>d</w:t>
      </w:r>
      <w:r>
        <w:rPr>
          <w:rFonts w:cs="宋体" w:hint="eastAsia"/>
          <w:color w:val="000000"/>
        </w:rPr>
        <w:t>、二氧化锰是该反应的催化剂，反应前后质量不变，过氧化氢溶液可以随时添加，所以便于制备大量的氧气，故正确；</w:t>
      </w:r>
      <w:r>
        <w:rPr>
          <w:rFonts w:cs="Times New Roman"/>
        </w:rPr>
        <w:br/>
      </w:r>
      <w:r>
        <w:rPr>
          <w:rFonts w:cs="宋体" w:hint="eastAsia"/>
          <w:color w:val="000000"/>
        </w:rPr>
        <w:t>故答案为：</w:t>
      </w:r>
      <w:r>
        <w:rPr>
          <w:color w:val="000000"/>
        </w:rPr>
        <w:t>abcd</w:t>
      </w:r>
      <w:r>
        <w:rPr>
          <w:rFonts w:cs="宋体" w:hint="eastAsia"/>
          <w:color w:val="000000"/>
        </w:rPr>
        <w:t>；</w:t>
      </w:r>
      <w:r>
        <w:rPr>
          <w:color w:val="000000"/>
        </w:rPr>
        <w:t>(4)</w:t>
      </w:r>
      <w:r>
        <w:rPr>
          <w:rFonts w:cs="宋体" w:hint="eastAsia"/>
          <w:color w:val="000000"/>
        </w:rPr>
        <w:t>氢氧化钙和氯化铵反应生成氯化钙、水和氨气，化学方程式为：</w:t>
      </w:r>
      <w:r>
        <w:rPr>
          <w:color w:val="000000"/>
        </w:rPr>
        <w:t>Ca(OH)</w:t>
      </w:r>
      <w:r>
        <w:rPr>
          <w:color w:val="000000"/>
          <w:vertAlign w:val="subscript"/>
        </w:rPr>
        <w:t>2</w:t>
      </w:r>
      <w:r>
        <w:rPr>
          <w:color w:val="000000"/>
        </w:rPr>
        <w:t>+2NH</w:t>
      </w:r>
      <w:r>
        <w:rPr>
          <w:color w:val="000000"/>
          <w:vertAlign w:val="subscript"/>
        </w:rPr>
        <w:t>4</w:t>
      </w:r>
      <w:r>
        <w:rPr>
          <w:color w:val="000000"/>
        </w:rPr>
        <w:t>Cl=CaCl</w:t>
      </w:r>
      <w:r>
        <w:rPr>
          <w:color w:val="000000"/>
          <w:vertAlign w:val="subscript"/>
        </w:rPr>
        <w:t>2</w:t>
      </w:r>
      <w:r>
        <w:rPr>
          <w:color w:val="000000"/>
        </w:rPr>
        <w:t>+2H</w:t>
      </w:r>
      <w:r>
        <w:rPr>
          <w:color w:val="000000"/>
          <w:vertAlign w:val="subscript"/>
        </w:rPr>
        <w:t>2</w:t>
      </w:r>
      <w:r>
        <w:rPr>
          <w:color w:val="000000"/>
        </w:rPr>
        <w:t>O+2NH</w:t>
      </w:r>
      <w:r>
        <w:rPr>
          <w:color w:val="000000"/>
          <w:vertAlign w:val="subscript"/>
        </w:rPr>
        <w:t>3</w:t>
      </w:r>
      <w:r>
        <w:rPr>
          <w:color w:val="000000"/>
        </w:rPr>
        <w:t>↑</w:t>
      </w:r>
      <w:r>
        <w:rPr>
          <w:rFonts w:cs="宋体" w:hint="eastAsia"/>
          <w:color w:val="000000"/>
        </w:rPr>
        <w:t>，</w:t>
      </w:r>
      <w:r>
        <w:rPr>
          <w:color w:val="000000"/>
        </w:rPr>
        <w:t>A</w:t>
      </w:r>
      <w:r>
        <w:rPr>
          <w:rFonts w:cs="宋体" w:hint="eastAsia"/>
          <w:color w:val="000000"/>
        </w:rPr>
        <w:t>装置制取气体的反应物是固体，反应条件是加热，</w:t>
      </w:r>
      <w:r>
        <w:rPr>
          <w:color w:val="000000"/>
        </w:rPr>
        <w:t>F</w:t>
      </w:r>
      <w:r>
        <w:rPr>
          <w:rFonts w:cs="宋体" w:hint="eastAsia"/>
          <w:color w:val="000000"/>
        </w:rPr>
        <w:t>装置收集气体的方法是向下排空气法，所以：</w:t>
      </w:r>
      <w:r>
        <w:rPr>
          <w:color w:val="000000"/>
        </w:rPr>
        <w:t>a</w:t>
      </w:r>
      <w:r>
        <w:rPr>
          <w:rFonts w:cs="宋体" w:hint="eastAsia"/>
          <w:color w:val="000000"/>
        </w:rPr>
        <w:t>、氨气易溶于水，所以氨气不可用装置</w:t>
      </w:r>
      <w:r>
        <w:rPr>
          <w:color w:val="000000"/>
        </w:rPr>
        <w:t>C</w:t>
      </w:r>
      <w:r>
        <w:rPr>
          <w:rFonts w:cs="宋体" w:hint="eastAsia"/>
          <w:color w:val="000000"/>
        </w:rPr>
        <w:t>收集，故错误；</w:t>
      </w:r>
      <w:r>
        <w:rPr>
          <w:rFonts w:cs="Times New Roman"/>
        </w:rPr>
        <w:br/>
      </w:r>
      <w:r>
        <w:rPr>
          <w:color w:val="000000"/>
        </w:rPr>
        <w:t>b</w:t>
      </w:r>
      <w:r>
        <w:rPr>
          <w:rFonts w:cs="宋体" w:hint="eastAsia"/>
          <w:color w:val="000000"/>
        </w:rPr>
        <w:t>、氨气容易被水吸收，故正确；</w:t>
      </w:r>
      <w:r>
        <w:rPr>
          <w:rFonts w:cs="Times New Roman"/>
        </w:rPr>
        <w:br/>
      </w:r>
      <w:r>
        <w:rPr>
          <w:color w:val="000000"/>
        </w:rPr>
        <w:t>c</w:t>
      </w:r>
      <w:r>
        <w:rPr>
          <w:rFonts w:cs="宋体" w:hint="eastAsia"/>
          <w:color w:val="000000"/>
        </w:rPr>
        <w:t>、氨气的密度小于空气，故错误；</w:t>
      </w:r>
      <w:r>
        <w:rPr>
          <w:rFonts w:cs="Times New Roman"/>
        </w:rPr>
        <w:br/>
      </w:r>
      <w:r>
        <w:rPr>
          <w:color w:val="000000"/>
        </w:rPr>
        <w:t>d</w:t>
      </w:r>
      <w:r>
        <w:rPr>
          <w:rFonts w:cs="宋体" w:hint="eastAsia"/>
          <w:color w:val="000000"/>
        </w:rPr>
        <w:t>、氨气有刺激性气味，所以氨气会对空气造成污染，故正确；</w:t>
      </w:r>
      <w:r>
        <w:rPr>
          <w:rFonts w:cs="Times New Roman"/>
        </w:rPr>
        <w:br/>
      </w:r>
      <w:r>
        <w:rPr>
          <w:rFonts w:cs="宋体" w:hint="eastAsia"/>
          <w:color w:val="000000"/>
        </w:rPr>
        <w:t>故答案为：</w:t>
      </w:r>
      <w:r>
        <w:rPr>
          <w:color w:val="000000"/>
        </w:rPr>
        <w:t>bd</w:t>
      </w:r>
      <w:r>
        <w:rPr>
          <w:rFonts w:cs="宋体" w:hint="eastAsia"/>
          <w:color w:val="000000"/>
        </w:rPr>
        <w:t>。</w:t>
      </w:r>
      <w:r>
        <w:rPr>
          <w:rFonts w:cs="Times New Roman"/>
        </w:rPr>
        <w:br/>
      </w:r>
      <w:r>
        <w:rPr>
          <w:rFonts w:cs="宋体" w:hint="eastAsia"/>
          <w:color w:val="000000"/>
        </w:rPr>
        <w:t>【分析】根据氧气的制取方法分析；根据气体的发生装置选择方法要看反应物状态及反应条件分析；根据反应装置的优缺点分析；根据气体的收集方法要根据密度及溶解性来判断分析。</w:t>
      </w:r>
    </w:p>
    <w:p w:rsidR="00FD5C86">
      <w:pPr>
        <w:rPr>
          <w:rFonts w:cs="Times New Roman"/>
        </w:rPr>
      </w:pPr>
      <w:r>
        <w:rPr>
          <w:rFonts w:cs="宋体" w:hint="eastAsia"/>
          <w:b/>
          <w:bCs/>
          <w:sz w:val="24"/>
          <w:szCs w:val="24"/>
        </w:rPr>
        <w:t>四、科学探究题</w:t>
      </w:r>
    </w:p>
    <w:p w:rsidR="00FD5C86">
      <w:pPr>
        <w:spacing w:after="0"/>
        <w:rPr>
          <w:rFonts w:cs="Times New Roman"/>
        </w:rPr>
      </w:pPr>
      <w:r>
        <w:rPr>
          <w:color w:val="000000"/>
        </w:rPr>
        <w:t>15.</w:t>
      </w:r>
      <w:r>
        <w:rPr>
          <w:rFonts w:cs="宋体" w:hint="eastAsia"/>
          <w:color w:val="000000"/>
        </w:rPr>
        <w:t>化学兴趣小组为验证质量守恒定律，做了镁条在空气中燃烧的实验。同学们观察到镁条在空气中剧烈燃烧，发出耀眼的强光，产生的大量白烟弥漫到空气中，最后在石棉网上得到一些白色固体。</w:t>
      </w:r>
      <w:r>
        <w:rPr>
          <w:color w:val="000000"/>
        </w:rPr>
        <w:t xml:space="preserve">    </w:t>
      </w:r>
    </w:p>
    <w:p w:rsidR="00FD5C86">
      <w:pPr>
        <w:spacing w:after="0"/>
        <w:rPr>
          <w:rFonts w:cs="Times New Roman"/>
        </w:rPr>
      </w:pPr>
      <w:r>
        <w:rPr>
          <w:rFonts w:cs="宋体" w:hint="eastAsia"/>
          <w:color w:val="000000"/>
        </w:rPr>
        <w:t>（</w:t>
      </w:r>
      <w:r>
        <w:rPr>
          <w:color w:val="000000"/>
        </w:rPr>
        <w:t>1</w:t>
      </w:r>
      <w:r>
        <w:rPr>
          <w:rFonts w:cs="宋体" w:hint="eastAsia"/>
          <w:color w:val="000000"/>
        </w:rPr>
        <w:t>）请写出镁条燃烧的化学方程式</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2</w:t>
      </w:r>
      <w:r>
        <w:rPr>
          <w:rFonts w:cs="宋体" w:hint="eastAsia"/>
          <w:color w:val="000000"/>
        </w:rPr>
        <w:t>）同学们通过称量发现：在石棉网上收集到产物的质量小于镁条的质量。有人认为这个反应不遵循质量守恒定律。你认为出现这样实验结果的原因可能是：</w:t>
      </w:r>
      <w:r>
        <w:rPr>
          <w:color w:val="000000"/>
        </w:rPr>
        <w:t>________</w:t>
      </w:r>
      <w:r>
        <w:rPr>
          <w:rFonts w:cs="宋体" w:hint="eastAsia"/>
          <w:color w:val="000000"/>
        </w:rPr>
        <w:t>。</w:t>
      </w:r>
      <w:r>
        <w:rPr>
          <w:color w:val="000000"/>
        </w:rPr>
        <w:t xml:space="preserve">    </w:t>
      </w:r>
    </w:p>
    <w:p w:rsidR="00FD5C86">
      <w:pPr>
        <w:spacing w:after="0"/>
        <w:rPr>
          <w:rFonts w:cs="Times New Roman"/>
        </w:rPr>
      </w:pPr>
      <w:r>
        <w:rPr>
          <w:rFonts w:cs="宋体" w:hint="eastAsia"/>
          <w:color w:val="000000"/>
        </w:rPr>
        <w:t>（</w:t>
      </w:r>
      <w:r>
        <w:rPr>
          <w:color w:val="000000"/>
        </w:rPr>
        <w:t>3</w:t>
      </w:r>
      <w:r>
        <w:rPr>
          <w:rFonts w:cs="宋体" w:hint="eastAsia"/>
          <w:color w:val="000000"/>
        </w:rPr>
        <w:t>）小红按下图装置改进实验，验证了质量守恒定律，还发现产物中有少量黄色固体。</w:t>
      </w:r>
      <w:r>
        <w:rPr>
          <w:rFonts w:cs="Times New Roman"/>
        </w:rPr>
        <w:br/>
      </w:r>
      <w:r>
        <w:rPr>
          <w:rFonts w:cs="Times New Roman"/>
          <w:noProof/>
          <w:lang w:eastAsia="zh-CN"/>
        </w:rPr>
        <w:pict>
          <v:shape id="_x0000_i1061" type="#_x0000_t75" alt=" " style="height:95.25pt;visibility:visible;width:152.25pt">
            <v:imagedata r:id="rId24" o:title=""/>
          </v:shape>
        </w:pict>
      </w:r>
      <w:r>
        <w:rPr>
          <w:rFonts w:cs="Times New Roman"/>
        </w:rPr>
        <w:br/>
      </w:r>
      <w:r>
        <w:rPr>
          <w:rFonts w:cs="宋体" w:hint="eastAsia"/>
          <w:color w:val="000000"/>
        </w:rPr>
        <w:t>【提出问题】黄色固体是什么？</w:t>
      </w:r>
      <w:r>
        <w:rPr>
          <w:rFonts w:cs="Times New Roman"/>
        </w:rPr>
        <w:br/>
      </w:r>
      <w:r>
        <w:rPr>
          <w:rFonts w:cs="宋体" w:hint="eastAsia"/>
          <w:color w:val="000000"/>
        </w:rPr>
        <w:t>【查阅资料】①氧化镁为白色固体；②镁能与氮气剧烈反应生成黄色的氮化镁</w:t>
      </w:r>
      <w:r>
        <w:rPr>
          <w:color w:val="000000"/>
        </w:rPr>
        <w:t>(Mg</w:t>
      </w:r>
      <w:r>
        <w:rPr>
          <w:color w:val="000000"/>
          <w:vertAlign w:val="subscript"/>
        </w:rPr>
        <w:t>3</w:t>
      </w:r>
      <w:r>
        <w:rPr>
          <w:color w:val="000000"/>
        </w:rPr>
        <w:t>N</w:t>
      </w:r>
      <w:r>
        <w:rPr>
          <w:color w:val="000000"/>
          <w:vertAlign w:val="subscript"/>
        </w:rPr>
        <w:t>2</w:t>
      </w:r>
      <w:r>
        <w:rPr>
          <w:color w:val="000000"/>
        </w:rPr>
        <w:t>)</w:t>
      </w:r>
      <w:r>
        <w:rPr>
          <w:rFonts w:cs="宋体" w:hint="eastAsia"/>
          <w:color w:val="000000"/>
        </w:rPr>
        <w:t>固体；③氮化镁可与水剧烈反应产生氨气，该气体能使湿润的红色石蕊试纸变蓝。</w:t>
      </w:r>
      <w:r>
        <w:rPr>
          <w:rFonts w:cs="Times New Roman"/>
        </w:rPr>
        <w:br/>
      </w:r>
      <w:r>
        <w:rPr>
          <w:rFonts w:cs="宋体" w:hint="eastAsia"/>
          <w:color w:val="000000"/>
        </w:rPr>
        <w:t>【做出猜想】黄色固体是</w:t>
      </w:r>
      <w:r>
        <w:rPr>
          <w:color w:val="000000"/>
        </w:rPr>
        <w:t>Mg</w:t>
      </w:r>
      <w:r>
        <w:rPr>
          <w:color w:val="000000"/>
          <w:vertAlign w:val="subscript"/>
        </w:rPr>
        <w:t>3</w:t>
      </w:r>
      <w:r>
        <w:rPr>
          <w:color w:val="000000"/>
        </w:rPr>
        <w:t>N</w:t>
      </w:r>
      <w:r>
        <w:rPr>
          <w:color w:val="000000"/>
          <w:vertAlign w:val="subscript"/>
        </w:rPr>
        <w:t>2</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026"/>
        <w:gridCol w:w="1596"/>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实验操作</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rFonts w:cs="宋体" w:hint="eastAsia"/>
                <w:color w:val="000000"/>
              </w:rPr>
              <w:t>实验现象及结论</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5C86">
            <w:pPr>
              <w:spacing w:after="0"/>
              <w:rPr>
                <w:rFonts w:cs="Times New Roman"/>
              </w:rPr>
            </w:pPr>
            <w:r>
              <w:rPr>
                <w:color w:val="000000"/>
              </w:rPr>
              <w:t>________</w:t>
            </w:r>
          </w:p>
        </w:tc>
      </w:tr>
    </w:tbl>
    <w:p w:rsidR="00FD5C86">
      <w:pPr>
        <w:spacing w:after="0"/>
        <w:rPr>
          <w:rFonts w:cs="Times New Roman"/>
        </w:rPr>
      </w:pPr>
      <w:r>
        <w:rPr>
          <w:rFonts w:cs="宋体" w:hint="eastAsia"/>
          <w:color w:val="000000"/>
        </w:rPr>
        <w:t>【实验探究】请设计实验，验证猜想</w:t>
      </w:r>
      <w:r>
        <w:rPr>
          <w:color w:val="000000"/>
        </w:rPr>
        <w:t>(</w:t>
      </w:r>
      <w:r>
        <w:rPr>
          <w:rFonts w:cs="宋体" w:hint="eastAsia"/>
          <w:color w:val="000000"/>
        </w:rPr>
        <w:t>上表</w:t>
      </w:r>
      <w:r>
        <w:rPr>
          <w:color w:val="000000"/>
        </w:rPr>
        <w:t>)</w:t>
      </w:r>
      <w:r>
        <w:rPr>
          <w:rFonts w:cs="宋体" w:hint="eastAsia"/>
          <w:color w:val="000000"/>
        </w:rPr>
        <w:t>。</w:t>
      </w:r>
      <w:r>
        <w:rPr>
          <w:rFonts w:cs="Times New Roman"/>
        </w:rPr>
        <w:br/>
      </w:r>
      <w:r>
        <w:rPr>
          <w:rFonts w:cs="宋体" w:hint="eastAsia"/>
          <w:color w:val="000000"/>
        </w:rPr>
        <w:t>【反思与交流】空气中</w:t>
      </w:r>
      <w:r>
        <w:rPr>
          <w:color w:val="000000"/>
        </w:rPr>
        <w:t>N</w:t>
      </w:r>
      <w:r>
        <w:rPr>
          <w:color w:val="000000"/>
          <w:vertAlign w:val="subscript"/>
        </w:rPr>
        <w:t>2</w:t>
      </w:r>
      <w:r>
        <w:rPr>
          <w:rFonts w:cs="宋体" w:hint="eastAsia"/>
          <w:color w:val="000000"/>
        </w:rPr>
        <w:t>的含量远大于</w:t>
      </w:r>
      <w:r>
        <w:rPr>
          <w:color w:val="000000"/>
        </w:rPr>
        <w:t>O</w:t>
      </w:r>
      <w:r>
        <w:rPr>
          <w:color w:val="000000"/>
          <w:vertAlign w:val="subscript"/>
        </w:rPr>
        <w:t>2</w:t>
      </w:r>
      <w:r>
        <w:rPr>
          <w:rFonts w:cs="宋体" w:hint="eastAsia"/>
          <w:color w:val="000000"/>
        </w:rPr>
        <w:t>的含量，可是镁条在空气中燃烧产物</w:t>
      </w:r>
      <w:r>
        <w:rPr>
          <w:color w:val="000000"/>
        </w:rPr>
        <w:t>MgO</w:t>
      </w:r>
      <w:r>
        <w:rPr>
          <w:rFonts w:cs="宋体" w:hint="eastAsia"/>
          <w:color w:val="000000"/>
        </w:rPr>
        <w:t>却远多于</w:t>
      </w:r>
      <w:r>
        <w:rPr>
          <w:color w:val="000000"/>
        </w:rPr>
        <w:t>Mg</w:t>
      </w:r>
      <w:r>
        <w:rPr>
          <w:color w:val="000000"/>
          <w:vertAlign w:val="subscript"/>
        </w:rPr>
        <w:t>3</w:t>
      </w:r>
      <w:r>
        <w:rPr>
          <w:color w:val="000000"/>
        </w:rPr>
        <w:t>N</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合理的解释是：</w:t>
      </w:r>
      <w:r>
        <w:rPr>
          <w:color w:val="000000"/>
        </w:rPr>
        <w:t xml:space="preserve">________ </w:t>
      </w:r>
      <w:r>
        <w:rPr>
          <w:rFonts w:cs="宋体" w:hint="eastAsia"/>
          <w:color w:val="000000"/>
        </w:rPr>
        <w:t>。</w:t>
      </w:r>
      <w:r>
        <w:rPr>
          <w:color w:val="000000"/>
        </w:rPr>
        <w:t xml:space="preserve">    </w:t>
      </w:r>
    </w:p>
    <w:p w:rsidR="00FD5C86">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2Mg+O</w:t>
      </w:r>
      <w:r>
        <w:rPr>
          <w:color w:val="000000"/>
          <w:vertAlign w:val="subscript"/>
        </w:rPr>
        <w:t>2</w:t>
      </w:r>
      <w:r>
        <w:rPr>
          <w:color w:val="000000"/>
        </w:rPr>
        <w:t xml:space="preserve"> </w:t>
      </w:r>
      <w:r>
        <w:rPr>
          <w:rFonts w:cs="Times New Roman"/>
          <w:noProof/>
          <w:lang w:eastAsia="zh-CN"/>
        </w:rPr>
        <w:pict>
          <v:shape id="_x0000_i1062" type="#_x0000_t75" alt=" " style="height:15pt;visibility:visible;width:28.5pt">
            <v:imagedata r:id="rId21" o:title=""/>
          </v:shape>
        </w:pict>
      </w:r>
      <w:r>
        <w:rPr>
          <w:rFonts w:cs="Times New Roman"/>
          <w:color w:val="000000"/>
          <w:vertAlign w:val="subscript"/>
        </w:rPr>
        <w:t> </w:t>
      </w:r>
      <w:r>
        <w:rPr>
          <w:color w:val="000000"/>
        </w:rPr>
        <w:t>2MgO</w:t>
      </w:r>
      <w:r>
        <w:rPr>
          <w:rFonts w:cs="Times New Roman"/>
        </w:rPr>
        <w:br/>
      </w:r>
      <w:r>
        <w:rPr>
          <w:rFonts w:cs="宋体" w:hint="eastAsia"/>
          <w:color w:val="000000"/>
        </w:rPr>
        <w:t>（</w:t>
      </w:r>
      <w:r>
        <w:rPr>
          <w:color w:val="000000"/>
        </w:rPr>
        <w:t>2</w:t>
      </w:r>
      <w:r>
        <w:rPr>
          <w:rFonts w:cs="宋体" w:hint="eastAsia"/>
          <w:color w:val="000000"/>
        </w:rPr>
        <w:t>）产生的氧化镁白烟扩散到空中去了</w:t>
      </w:r>
      <w:r>
        <w:rPr>
          <w:rFonts w:cs="Times New Roman"/>
        </w:rPr>
        <w:br/>
      </w:r>
      <w:r>
        <w:rPr>
          <w:rFonts w:cs="宋体" w:hint="eastAsia"/>
          <w:color w:val="000000"/>
        </w:rPr>
        <w:t>（</w:t>
      </w:r>
      <w:r>
        <w:rPr>
          <w:color w:val="000000"/>
        </w:rPr>
        <w:t>3</w:t>
      </w:r>
      <w:r>
        <w:rPr>
          <w:rFonts w:cs="宋体" w:hint="eastAsia"/>
          <w:color w:val="000000"/>
        </w:rPr>
        <w:t>）取黄色固体少许于试管中，加入适量水振荡，将湿润的红色石蕊试纸置于试管口；剧烈反应产生刺激性气体，湿润的红色石蕊试纸变蓝；该黄色物质是氮化镁，氧气的化学性质比氮气活泼</w:t>
      </w:r>
      <w:r>
        <w:rPr>
          <w:color w:val="000000"/>
        </w:rPr>
        <w:t xml:space="preserve">  </w:t>
      </w:r>
    </w:p>
    <w:p w:rsidR="00FD5C86">
      <w:pPr>
        <w:spacing w:after="0"/>
        <w:rPr>
          <w:rFonts w:cs="Times New Roman"/>
        </w:rPr>
      </w:pPr>
      <w:r>
        <w:rPr>
          <w:rFonts w:cs="宋体" w:hint="eastAsia"/>
          <w:color w:val="0000FF"/>
        </w:rPr>
        <w:t>【考点】</w:t>
      </w:r>
      <w:r>
        <w:rPr>
          <w:rFonts w:cs="宋体" w:hint="eastAsia"/>
          <w:color w:val="000000"/>
        </w:rPr>
        <w:t>实验探究物质的性质或变化规律</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在点燃的条件下，镁与氧气反应生成氧化镁，反应的化学方程式为：</w:t>
      </w:r>
      <w:r>
        <w:rPr>
          <w:color w:val="000000"/>
        </w:rPr>
        <w:t>2Mg+O</w:t>
      </w:r>
      <w:r>
        <w:rPr>
          <w:color w:val="000000"/>
          <w:vertAlign w:val="subscript"/>
        </w:rPr>
        <w:t>2</w:t>
      </w:r>
      <w:r>
        <w:rPr>
          <w:color w:val="000000"/>
        </w:rPr>
        <w:t xml:space="preserve"> </w:t>
      </w:r>
      <w:r>
        <w:rPr>
          <w:rFonts w:cs="Times New Roman"/>
          <w:noProof/>
          <w:lang w:eastAsia="zh-CN"/>
        </w:rPr>
        <w:pict>
          <v:shape id="_x0000_i1063" type="#_x0000_t75" alt=" " style="height:15pt;visibility:visible;width:28.5pt">
            <v:imagedata r:id="rId21" o:title=""/>
          </v:shape>
        </w:pict>
      </w:r>
      <w:r>
        <w:rPr>
          <w:color w:val="000000"/>
        </w:rPr>
        <w:t>2MgO</w:t>
      </w:r>
      <w:r>
        <w:rPr>
          <w:rFonts w:cs="宋体" w:hint="eastAsia"/>
          <w:color w:val="000000"/>
        </w:rPr>
        <w:t>；</w:t>
      </w:r>
      <w:r>
        <w:rPr>
          <w:color w:val="000000"/>
        </w:rPr>
        <w:t>(2)</w:t>
      </w:r>
      <w:r>
        <w:rPr>
          <w:rFonts w:cs="宋体" w:hint="eastAsia"/>
          <w:color w:val="000000"/>
        </w:rPr>
        <w:t>所有的化学变化都遵循质量守恒定律，产生的氧化镁白烟扩散到空中去了；</w:t>
      </w:r>
      <w:r>
        <w:rPr>
          <w:color w:val="000000"/>
        </w:rPr>
        <w:t>(3)</w:t>
      </w:r>
      <w:r>
        <w:rPr>
          <w:rFonts w:cs="宋体" w:hint="eastAsia"/>
          <w:color w:val="000000"/>
        </w:rPr>
        <w:t>根据题干信息，可将生成的固体物质放入水中，检验是否产生氨气来进行判断；具体实验操作：将镁条燃烧的产物放在一只试管中，加入少量的蒸馏水，然后将一湿润的红色石蕊试纸放在试管口，观察现象；若看到红色的石蕊试纸变成蓝色，说明黄色固体为氮化镁；【反思交流】氧气的化学性质比氮气更活泼，镁条更容易与氧气发生反应。【分析】根据镁与氧气反应生成氧化镁分析；根据化学反应都遵循质量守恒定律分析；根据题中所给信息进行分析，以此来证明氮化镁的形成。</w:t>
      </w:r>
    </w:p>
    <w:p w:rsidR="00FD5C86">
      <w:pPr>
        <w:rPr>
          <w:rFonts w:cs="Times New Roman"/>
        </w:rPr>
      </w:pPr>
      <w:r>
        <w:rPr>
          <w:rFonts w:cs="宋体" w:hint="eastAsia"/>
          <w:b/>
          <w:bCs/>
          <w:sz w:val="24"/>
          <w:szCs w:val="24"/>
        </w:rPr>
        <w:t>五、计算题</w:t>
      </w:r>
    </w:p>
    <w:p w:rsidR="00FD5C86">
      <w:pPr>
        <w:spacing w:after="0"/>
        <w:rPr>
          <w:rFonts w:cs="Times New Roman"/>
        </w:rPr>
      </w:pPr>
      <w:r>
        <w:rPr>
          <w:color w:val="000000"/>
        </w:rPr>
        <w:t>16.</w:t>
      </w:r>
      <w:r>
        <w:rPr>
          <w:rFonts w:cs="宋体" w:hint="eastAsia"/>
          <w:color w:val="000000"/>
        </w:rPr>
        <w:t>实验室将氯酸钾和二氧化锰的混合物</w:t>
      </w:r>
      <w:r>
        <w:rPr>
          <w:color w:val="000000"/>
        </w:rPr>
        <w:t>7</w:t>
      </w:r>
      <w:r>
        <w:rPr>
          <w:rFonts w:cs="宋体" w:hint="eastAsia"/>
          <w:color w:val="000000"/>
        </w:rPr>
        <w:t>克放在一起加热制取氧气，充分反应后称得剩余固体的质量为</w:t>
      </w:r>
      <w:r>
        <w:rPr>
          <w:color w:val="000000"/>
        </w:rPr>
        <w:t>5.08</w:t>
      </w:r>
      <w:r>
        <w:rPr>
          <w:rFonts w:cs="宋体" w:hint="eastAsia"/>
          <w:color w:val="000000"/>
        </w:rPr>
        <w:t>克。</w:t>
      </w:r>
      <w:r>
        <w:rPr>
          <w:rFonts w:cs="Times New Roman"/>
        </w:rPr>
        <w:br/>
      </w:r>
      <w:r>
        <w:rPr>
          <w:rFonts w:cs="宋体" w:hint="eastAsia"/>
          <w:color w:val="000000"/>
        </w:rPr>
        <w:t>求：</w:t>
      </w:r>
      <w:r>
        <w:rPr>
          <w:color w:val="000000"/>
        </w:rPr>
        <w:t xml:space="preserve">    </w:t>
      </w:r>
    </w:p>
    <w:p w:rsidR="00FD5C86">
      <w:pPr>
        <w:spacing w:after="0"/>
        <w:rPr>
          <w:rFonts w:cs="Times New Roman"/>
        </w:rPr>
      </w:pPr>
      <w:r>
        <w:rPr>
          <w:rFonts w:cs="宋体" w:hint="eastAsia"/>
          <w:color w:val="000000"/>
        </w:rPr>
        <w:t>（</w:t>
      </w:r>
      <w:r>
        <w:rPr>
          <w:color w:val="000000"/>
        </w:rPr>
        <w:t>1</w:t>
      </w:r>
      <w:r>
        <w:rPr>
          <w:rFonts w:cs="宋体" w:hint="eastAsia"/>
          <w:color w:val="000000"/>
        </w:rPr>
        <w:t>）生成氧气的质量是多少克</w:t>
      </w:r>
      <w:r>
        <w:rPr>
          <w:color w:val="000000"/>
        </w:rPr>
        <w:t xml:space="preserve">    </w:t>
      </w:r>
    </w:p>
    <w:p w:rsidR="00FD5C86">
      <w:pPr>
        <w:spacing w:after="0"/>
        <w:rPr>
          <w:rFonts w:cs="Times New Roman"/>
        </w:rPr>
      </w:pPr>
      <w:r>
        <w:rPr>
          <w:rFonts w:cs="宋体" w:hint="eastAsia"/>
          <w:color w:val="000000"/>
        </w:rPr>
        <w:t>（</w:t>
      </w:r>
      <w:r>
        <w:rPr>
          <w:color w:val="000000"/>
        </w:rPr>
        <w:t>2</w:t>
      </w:r>
      <w:r>
        <w:rPr>
          <w:rFonts w:cs="宋体" w:hint="eastAsia"/>
          <w:color w:val="000000"/>
        </w:rPr>
        <w:t>）参加反应的氯酸钾的质量是多少？</w:t>
      </w:r>
      <w:r>
        <w:rPr>
          <w:color w:val="000000"/>
        </w:rPr>
        <w:t>(</w:t>
      </w:r>
      <w:r>
        <w:rPr>
          <w:rFonts w:cs="宋体" w:hint="eastAsia"/>
          <w:color w:val="000000"/>
        </w:rPr>
        <w:t>根据化学方程式计算写出详细过程</w:t>
      </w:r>
      <w:r>
        <w:rPr>
          <w:color w:val="000000"/>
        </w:rPr>
        <w:t xml:space="preserve">)    </w:t>
      </w:r>
    </w:p>
    <w:p w:rsidR="00FD5C86">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）解：由题意，根据质量守恒定律可知，生成氧气的质量即反应前后固体物质的质量差为：</w:t>
      </w:r>
      <w:r>
        <w:rPr>
          <w:color w:val="000000"/>
        </w:rPr>
        <w:t>7g-5.08g=1.92g</w:t>
      </w:r>
      <w:r>
        <w:rPr>
          <w:rFonts w:cs="Times New Roman"/>
        </w:rPr>
        <w:br/>
      </w:r>
      <w:r>
        <w:rPr>
          <w:rFonts w:cs="宋体" w:hint="eastAsia"/>
          <w:color w:val="000000"/>
        </w:rPr>
        <w:t>（</w:t>
      </w:r>
      <w:r>
        <w:rPr>
          <w:color w:val="000000"/>
        </w:rPr>
        <w:t>2</w:t>
      </w:r>
      <w:r>
        <w:rPr>
          <w:rFonts w:cs="宋体" w:hint="eastAsia"/>
          <w:color w:val="000000"/>
        </w:rPr>
        <w:t>）解：设氯酸钾的质量为</w:t>
      </w:r>
      <w:r>
        <w:rPr>
          <w:i/>
          <w:iCs/>
          <w:color w:val="000000"/>
        </w:rPr>
        <w:t>x</w:t>
      </w:r>
      <w:r>
        <w:rPr>
          <w:color w:val="000000"/>
        </w:rPr>
        <w:t xml:space="preserve">  </w:t>
      </w:r>
      <w:r>
        <w:rPr>
          <w:rFonts w:cs="宋体" w:hint="eastAsia"/>
          <w:color w:val="000000"/>
        </w:rPr>
        <w:t>，</w:t>
      </w:r>
      <w:r>
        <w:rPr>
          <w:color w:val="000000"/>
        </w:rPr>
        <w:t xml:space="preserve"> </w:t>
      </w:r>
    </w:p>
    <w:tbl>
      <w:tblPr>
        <w:tblW w:w="0" w:type="auto"/>
        <w:tblInd w:w="-106" w:type="dxa"/>
        <w:tblLook w:val="00A0"/>
      </w:tblPr>
      <w:tblGrid>
        <w:gridCol w:w="1065"/>
        <w:gridCol w:w="835"/>
        <w:gridCol w:w="630"/>
      </w:tblGrid>
      <w:tr>
        <w:tblPrEx>
          <w:tblW w:w="0" w:type="auto"/>
          <w:tblInd w:w="-106" w:type="dxa"/>
          <w:tblLook w:val="00A0"/>
        </w:tblPrEx>
        <w:tc>
          <w:tcPr>
            <w:tcW w:w="1065" w:type="dxa"/>
            <w:tcMar>
              <w:top w:w="15" w:type="dxa"/>
              <w:left w:w="15" w:type="dxa"/>
              <w:bottom w:w="15" w:type="dxa"/>
              <w:right w:w="15" w:type="dxa"/>
            </w:tcMar>
          </w:tcPr>
          <w:p w:rsidR="00FD5C86">
            <w:pPr>
              <w:spacing w:after="0"/>
              <w:rPr>
                <w:rFonts w:cs="Times New Roman"/>
              </w:rPr>
            </w:pPr>
            <w:r>
              <w:rPr>
                <w:color w:val="000000"/>
              </w:rPr>
              <w:t>2KClO</w:t>
            </w:r>
            <w:r>
              <w:rPr>
                <w:color w:val="000000"/>
                <w:vertAlign w:val="subscript"/>
              </w:rPr>
              <w:t>3</w:t>
            </w:r>
            <w:r>
              <w:rPr>
                <w:rFonts w:cs="Times New Roman"/>
                <w:color w:val="000000"/>
              </w:rPr>
              <w:t> </w:t>
            </w:r>
            <w:r>
              <w:rPr>
                <w:color w:val="000000"/>
              </w:rPr>
              <w:t xml:space="preserve"> </w:t>
            </w:r>
            <w:r>
              <w:rPr>
                <w:rFonts w:cs="Times New Roman"/>
                <w:noProof/>
                <w:lang w:eastAsia="zh-CN"/>
              </w:rPr>
              <w:pict>
                <v:shape id="_x0000_i1064" type="#_x0000_t75" alt=" " style="height:21.75pt;visibility:visible;width:22.5pt">
                  <v:imagedata r:id="rId25" o:title=""/>
                </v:shape>
              </w:pict>
            </w:r>
          </w:p>
        </w:tc>
        <w:tc>
          <w:tcPr>
            <w:tcW w:w="835" w:type="dxa"/>
            <w:tcMar>
              <w:top w:w="15" w:type="dxa"/>
              <w:left w:w="15" w:type="dxa"/>
              <w:bottom w:w="15" w:type="dxa"/>
              <w:right w:w="15" w:type="dxa"/>
            </w:tcMar>
          </w:tcPr>
          <w:p w:rsidR="00FD5C86">
            <w:pPr>
              <w:spacing w:after="0"/>
              <w:rPr>
                <w:rFonts w:cs="Times New Roman"/>
              </w:rPr>
            </w:pPr>
            <w:r>
              <w:rPr>
                <w:color w:val="000000"/>
              </w:rPr>
              <w:t>2KCl +</w:t>
            </w:r>
          </w:p>
        </w:tc>
        <w:tc>
          <w:tcPr>
            <w:tcW w:w="630" w:type="dxa"/>
            <w:tcMar>
              <w:top w:w="15" w:type="dxa"/>
              <w:left w:w="15" w:type="dxa"/>
              <w:bottom w:w="15" w:type="dxa"/>
              <w:right w:w="15" w:type="dxa"/>
            </w:tcMar>
          </w:tcPr>
          <w:p w:rsidR="00FD5C86">
            <w:pPr>
              <w:spacing w:after="0"/>
              <w:rPr>
                <w:rFonts w:cs="Times New Roman"/>
              </w:rPr>
            </w:pPr>
            <w:r>
              <w:rPr>
                <w:color w:val="000000"/>
              </w:rPr>
              <w:t>3O</w:t>
            </w:r>
            <w:r>
              <w:rPr>
                <w:color w:val="000000"/>
                <w:vertAlign w:val="subscript"/>
              </w:rPr>
              <w:t>2</w:t>
            </w:r>
            <w:r>
              <w:rPr>
                <w:color w:val="000000"/>
              </w:rPr>
              <w:t>↑</w:t>
            </w:r>
          </w:p>
        </w:tc>
      </w:tr>
      <w:tr>
        <w:tblPrEx>
          <w:tblW w:w="0" w:type="auto"/>
          <w:tblInd w:w="-106" w:type="dxa"/>
          <w:tblLook w:val="00A0"/>
        </w:tblPrEx>
        <w:tc>
          <w:tcPr>
            <w:tcW w:w="1065" w:type="dxa"/>
            <w:tcMar>
              <w:top w:w="15" w:type="dxa"/>
              <w:left w:w="15" w:type="dxa"/>
              <w:bottom w:w="15" w:type="dxa"/>
              <w:right w:w="15" w:type="dxa"/>
            </w:tcMar>
          </w:tcPr>
          <w:p w:rsidR="00FD5C86">
            <w:pPr>
              <w:spacing w:after="0"/>
              <w:rPr>
                <w:rFonts w:cs="Times New Roman"/>
              </w:rPr>
            </w:pPr>
            <w:r>
              <w:rPr>
                <w:color w:val="000000"/>
              </w:rPr>
              <w:t>245</w:t>
            </w:r>
          </w:p>
        </w:tc>
        <w:tc>
          <w:tcPr>
            <w:tcW w:w="835" w:type="dxa"/>
            <w:tcMar>
              <w:top w:w="15" w:type="dxa"/>
              <w:left w:w="15" w:type="dxa"/>
              <w:bottom w:w="15" w:type="dxa"/>
              <w:right w:w="15" w:type="dxa"/>
            </w:tcMar>
          </w:tcPr>
          <w:p w:rsidR="00FD5C86">
            <w:pPr>
              <w:rPr>
                <w:rFonts w:cs="Times New Roman"/>
              </w:rPr>
            </w:pPr>
          </w:p>
        </w:tc>
        <w:tc>
          <w:tcPr>
            <w:tcW w:w="630" w:type="dxa"/>
            <w:tcMar>
              <w:top w:w="15" w:type="dxa"/>
              <w:left w:w="15" w:type="dxa"/>
              <w:bottom w:w="15" w:type="dxa"/>
              <w:right w:w="15" w:type="dxa"/>
            </w:tcMar>
          </w:tcPr>
          <w:p w:rsidR="00FD5C86">
            <w:pPr>
              <w:spacing w:after="0"/>
              <w:rPr>
                <w:rFonts w:cs="Times New Roman"/>
              </w:rPr>
            </w:pPr>
            <w:r>
              <w:rPr>
                <w:color w:val="000000"/>
              </w:rPr>
              <w:t>96</w:t>
            </w:r>
          </w:p>
        </w:tc>
      </w:tr>
      <w:tr>
        <w:tblPrEx>
          <w:tblW w:w="0" w:type="auto"/>
          <w:tblInd w:w="-106" w:type="dxa"/>
          <w:tblLook w:val="00A0"/>
        </w:tblPrEx>
        <w:tc>
          <w:tcPr>
            <w:tcW w:w="1065" w:type="dxa"/>
            <w:tcMar>
              <w:top w:w="15" w:type="dxa"/>
              <w:left w:w="15" w:type="dxa"/>
              <w:bottom w:w="15" w:type="dxa"/>
              <w:right w:w="15" w:type="dxa"/>
            </w:tcMar>
          </w:tcPr>
          <w:p w:rsidR="00FD5C86">
            <w:pPr>
              <w:spacing w:after="0"/>
              <w:rPr>
                <w:rFonts w:cs="Times New Roman"/>
              </w:rPr>
            </w:pPr>
            <w:r>
              <w:rPr>
                <w:color w:val="000000"/>
              </w:rPr>
              <w:t>x</w:t>
            </w:r>
          </w:p>
        </w:tc>
        <w:tc>
          <w:tcPr>
            <w:tcW w:w="835" w:type="dxa"/>
            <w:tcMar>
              <w:top w:w="15" w:type="dxa"/>
              <w:left w:w="15" w:type="dxa"/>
              <w:bottom w:w="15" w:type="dxa"/>
              <w:right w:w="15" w:type="dxa"/>
            </w:tcMar>
          </w:tcPr>
          <w:p w:rsidR="00FD5C86">
            <w:pPr>
              <w:rPr>
                <w:rFonts w:cs="Times New Roman"/>
              </w:rPr>
            </w:pPr>
          </w:p>
        </w:tc>
        <w:tc>
          <w:tcPr>
            <w:tcW w:w="630" w:type="dxa"/>
            <w:tcMar>
              <w:top w:w="15" w:type="dxa"/>
              <w:left w:w="15" w:type="dxa"/>
              <w:bottom w:w="15" w:type="dxa"/>
              <w:right w:w="15" w:type="dxa"/>
            </w:tcMar>
          </w:tcPr>
          <w:p w:rsidR="00FD5C86">
            <w:pPr>
              <w:spacing w:after="0"/>
              <w:rPr>
                <w:rFonts w:cs="Times New Roman"/>
              </w:rPr>
            </w:pPr>
            <w:r>
              <w:rPr>
                <w:color w:val="000000"/>
              </w:rPr>
              <w:t>1.92g</w:t>
            </w:r>
          </w:p>
        </w:tc>
      </w:tr>
    </w:tbl>
    <w:p w:rsidR="00FD5C86">
      <w:pPr>
        <w:spacing w:after="0"/>
        <w:rPr>
          <w:rFonts w:cs="Times New Roman"/>
        </w:rPr>
      </w:pPr>
      <w:r>
        <w:rPr>
          <w:rFonts w:cs="Times New Roman"/>
          <w:noProof/>
          <w:lang w:eastAsia="zh-CN"/>
        </w:rPr>
        <w:pict>
          <v:shape id="_x0000_i1065" type="#_x0000_t75" alt=" " style="height:23.25pt;visibility:visible;width:63.75pt">
            <v:imagedata r:id="rId26" o:title=""/>
          </v:shape>
        </w:pict>
      </w:r>
      <w:r>
        <w:rPr>
          <w:rFonts w:cs="Times New Roman"/>
          <w:color w:val="000000"/>
        </w:rPr>
        <w:t> </w:t>
      </w:r>
      <w:r>
        <w:rPr>
          <w:rFonts w:cs="Times New Roman"/>
        </w:rPr>
        <w:br/>
      </w:r>
      <w:r>
        <w:rPr>
          <w:color w:val="000000"/>
        </w:rPr>
        <w:t>x=4.9g</w:t>
      </w:r>
      <w:r>
        <w:rPr>
          <w:rFonts w:cs="宋体" w:hint="eastAsia"/>
          <w:color w:val="000000"/>
        </w:rPr>
        <w:t>，</w:t>
      </w:r>
      <w:r>
        <w:rPr>
          <w:rFonts w:cs="Times New Roman"/>
        </w:rPr>
        <w:br/>
      </w:r>
      <w:r>
        <w:rPr>
          <w:rFonts w:cs="宋体" w:hint="eastAsia"/>
          <w:color w:val="000000"/>
        </w:rPr>
        <w:t>原混合物中氯酸钾的质量分数是</w:t>
      </w:r>
      <w:r>
        <w:rPr>
          <w:color w:val="000000"/>
        </w:rPr>
        <w:t xml:space="preserve"> </w:t>
      </w:r>
      <w:r>
        <w:rPr>
          <w:rFonts w:cs="Times New Roman"/>
          <w:noProof/>
          <w:lang w:eastAsia="zh-CN"/>
        </w:rPr>
        <w:pict>
          <v:shape id="_x0000_i1066" type="#_x0000_t75" alt=" " style="height:25.5pt;visibility:visible;width:25.5pt">
            <v:imagedata r:id="rId27" o:title=""/>
          </v:shape>
        </w:pict>
      </w:r>
      <w:r>
        <w:rPr>
          <w:color w:val="000000"/>
        </w:rPr>
        <w:t xml:space="preserve">×100%=70%  </w:t>
      </w:r>
    </w:p>
    <w:p w:rsidR="00FD5C86">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FD5C86">
      <w:pPr>
        <w:spacing w:after="0"/>
        <w:rPr>
          <w:rFonts w:cs="Times New Roman"/>
        </w:rPr>
      </w:pPr>
      <w:r>
        <w:rPr>
          <w:rFonts w:cs="宋体" w:hint="eastAsia"/>
          <w:color w:val="0000FF"/>
        </w:rPr>
        <w:t>【解析】</w:t>
      </w:r>
      <w:r>
        <w:rPr>
          <w:rFonts w:cs="宋体" w:hint="eastAsia"/>
          <w:color w:val="000000"/>
        </w:rPr>
        <w:t>【分析】根据化学方程式计算分析，利用方程式进行计算时，要先写出有关反应方程式，根据方程式量的关系找出相关物质的相对质量比，再从题中找出已知物质的质量，利用相对质量比与实际质量比相等利出比例式求解，注意溶液之间的反应，参加反应的物质为溶液中的溶质，代入方程式中的质量必须是参加反应或生成的纯净物的质量。</w:t>
      </w:r>
    </w:p>
    <w:sectPr w:rsidSect="0071709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BEC35C0"/>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C9B6C6E"/>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8"/>
  </w:num>
  <w:num w:numId="4">
    <w:abstractNumId w:val="4"/>
  </w:num>
  <w:num w:numId="5">
    <w:abstractNumId w:val="1"/>
  </w:num>
  <w:num w:numId="6">
    <w:abstractNumId w:val="0"/>
  </w:num>
  <w:num w:numId="7">
    <w:abstractNumId w:val="2"/>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097"/>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17097"/>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717097"/>
    <w:rPr>
      <w:sz w:val="18"/>
      <w:szCs w:val="18"/>
    </w:rPr>
  </w:style>
  <w:style w:type="paragraph" w:styleId="Footer">
    <w:name w:val="footer"/>
    <w:basedOn w:val="Normal"/>
    <w:link w:val="FooterChar"/>
    <w:uiPriority w:val="99"/>
    <w:rsid w:val="00717097"/>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717097"/>
    <w:rPr>
      <w:sz w:val="18"/>
      <w:szCs w:val="18"/>
    </w:rPr>
  </w:style>
  <w:style w:type="paragraph" w:styleId="Header">
    <w:name w:val="header"/>
    <w:basedOn w:val="Normal"/>
    <w:link w:val="HeaderChar"/>
    <w:uiPriority w:val="99"/>
    <w:rsid w:val="00717097"/>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717097"/>
    <w:rPr>
      <w:sz w:val="18"/>
      <w:szCs w:val="18"/>
    </w:rPr>
  </w:style>
  <w:style w:type="paragraph" w:customStyle="1" w:styleId="1">
    <w:name w:val="正文1"/>
    <w:uiPriority w:val="99"/>
    <w:rsid w:val="00717097"/>
    <w:pPr>
      <w:jc w:val="both"/>
    </w:pPr>
    <w:rPr>
      <w:szCs w:val="21"/>
    </w:rPr>
  </w:style>
  <w:style w:type="character" w:customStyle="1" w:styleId="15">
    <w:name w:val="15"/>
    <w:uiPriority w:val="99"/>
    <w:rsid w:val="00717097"/>
    <w:rPr>
      <w:rFonts w:ascii="Times New Roman" w:hAnsi="Times New Roman" w:cs="Times New Roman"/>
      <w:color w:val="0000FF"/>
      <w:u w:val="single"/>
    </w:rPr>
  </w:style>
  <w:style w:type="paragraph" w:customStyle="1" w:styleId="Normal1">
    <w:name w:val="Normal1"/>
    <w:uiPriority w:val="99"/>
    <w:rsid w:val="00717097"/>
    <w:pPr>
      <w:jc w:val="both"/>
    </w:pPr>
    <w:rPr>
      <w:szCs w:val="21"/>
    </w:rPr>
  </w:style>
  <w:style w:type="character" w:customStyle="1" w:styleId="DefaultParagraphFontPHPDOCX">
    <w:name w:val="Default Paragraph Font PHPDOCX"/>
    <w:uiPriority w:val="99"/>
    <w:semiHidden/>
    <w:rsid w:val="00717097"/>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717097"/>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jpe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4456</Words>
  <Characters>4991</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2018-10-25T13:43:00Z</dcterms:modified>
</cp:coreProperties>
</file>