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6174D1">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932pt;margin-top:862pt;mso-position-horizontal-relative:page;mso-position-vertical-relative:top-margin-area;position:absolute;width:33pt;z-index:251658240">
            <v:imagedata r:id="rId4" o:title=""/>
          </v:shape>
        </w:pict>
      </w:r>
    </w:p>
    <w:p w:rsidR="006174D1">
      <w:pPr>
        <w:jc w:val="center"/>
        <w:rPr>
          <w:rFonts w:cs="Times New Roman"/>
        </w:rPr>
      </w:pPr>
      <w:r>
        <w:rPr>
          <w:rFonts w:cs="宋体" w:hint="eastAsia"/>
          <w:b/>
          <w:bCs/>
          <w:sz w:val="28"/>
          <w:szCs w:val="28"/>
        </w:rPr>
        <w:t>山东省泰安市岱岳区满庄一中</w:t>
      </w:r>
      <w:r>
        <w:rPr>
          <w:b/>
          <w:bCs/>
          <w:sz w:val="28"/>
          <w:szCs w:val="28"/>
        </w:rPr>
        <w:t>2018-2019</w:t>
      </w:r>
      <w:r>
        <w:rPr>
          <w:rFonts w:cs="宋体" w:hint="eastAsia"/>
          <w:b/>
          <w:bCs/>
          <w:sz w:val="28"/>
          <w:szCs w:val="28"/>
        </w:rPr>
        <w:t>学年九年级上学期化学第一次月考试卷</w:t>
      </w:r>
    </w:p>
    <w:p w:rsidR="006174D1">
      <w:pPr>
        <w:rPr>
          <w:rFonts w:cs="Times New Roman"/>
        </w:rPr>
      </w:pPr>
      <w:r>
        <w:rPr>
          <w:rFonts w:cs="宋体" w:hint="eastAsia"/>
          <w:b/>
          <w:bCs/>
          <w:sz w:val="24"/>
          <w:szCs w:val="24"/>
        </w:rPr>
        <w:t>一、单选题</w:t>
      </w:r>
    </w:p>
    <w:p w:rsidR="006174D1">
      <w:pPr>
        <w:spacing w:after="0"/>
        <w:rPr>
          <w:rFonts w:cs="Times New Roman"/>
        </w:rPr>
      </w:pPr>
      <w:r>
        <w:rPr>
          <w:color w:val="000000"/>
        </w:rPr>
        <w:t>1.</w:t>
      </w:r>
      <w:r>
        <w:rPr>
          <w:rFonts w:cs="宋体" w:hint="eastAsia"/>
          <w:color w:val="000000"/>
        </w:rPr>
        <w:t>把少量下列物质分别放入水中，充分搅拌，可以得到溶液的是（</w:t>
      </w:r>
      <w:r>
        <w:rPr>
          <w:rFonts w:cs="Times New Roman"/>
          <w:color w:val="000000"/>
        </w:rPr>
        <w:t>  </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w:t>
      </w:r>
      <w:r>
        <w:rPr>
          <w:rFonts w:cs="宋体" w:hint="eastAsia"/>
          <w:color w:val="000000"/>
        </w:rPr>
        <w:t>甜面酱</w:t>
      </w:r>
      <w:r>
        <w:rPr>
          <w:rFonts w:cs="Times New Roman"/>
          <w:color w:val="000000"/>
        </w:rPr>
        <w:t>   </w:t>
      </w:r>
      <w:r>
        <w:rPr>
          <w:rFonts w:cs="Times New Roman"/>
        </w:rPr>
        <w:br/>
      </w:r>
      <w:r>
        <w:rPr>
          <w:color w:val="000000"/>
        </w:rPr>
        <w:t>B.</w:t>
      </w:r>
      <w:r>
        <w:rPr>
          <w:rFonts w:cs="宋体" w:hint="eastAsia"/>
          <w:color w:val="000000"/>
        </w:rPr>
        <w:t>豆奶粉</w:t>
      </w:r>
      <w:r>
        <w:rPr>
          <w:rFonts w:cs="Times New Roman"/>
          <w:color w:val="000000"/>
        </w:rPr>
        <w:t>   </w:t>
      </w:r>
      <w:r>
        <w:rPr>
          <w:rFonts w:cs="Times New Roman"/>
        </w:rPr>
        <w:br/>
      </w:r>
      <w:r>
        <w:rPr>
          <w:color w:val="000000"/>
        </w:rPr>
        <w:t>C.</w:t>
      </w:r>
      <w:r>
        <w:rPr>
          <w:rFonts w:cs="宋体" w:hint="eastAsia"/>
          <w:color w:val="000000"/>
        </w:rPr>
        <w:t>白砂糖</w:t>
      </w:r>
      <w:r>
        <w:rPr>
          <w:rFonts w:cs="Times New Roman"/>
          <w:color w:val="000000"/>
        </w:rPr>
        <w:t>   </w:t>
      </w:r>
      <w:r>
        <w:rPr>
          <w:rFonts w:cs="Times New Roman"/>
        </w:rPr>
        <w:br/>
      </w:r>
      <w:r>
        <w:rPr>
          <w:color w:val="000000"/>
        </w:rPr>
        <w:t>D.</w:t>
      </w:r>
      <w:r>
        <w:rPr>
          <w:rFonts w:cs="宋体" w:hint="eastAsia"/>
          <w:color w:val="000000"/>
        </w:rPr>
        <w:t>花生油</w:t>
      </w:r>
    </w:p>
    <w:p w:rsidR="006174D1">
      <w:pPr>
        <w:spacing w:after="0"/>
        <w:rPr>
          <w:rFonts w:cs="Times New Roman"/>
        </w:rPr>
      </w:pPr>
      <w:r>
        <w:rPr>
          <w:rFonts w:cs="宋体" w:hint="eastAsia"/>
          <w:color w:val="0000FF"/>
        </w:rPr>
        <w:t>【答案】</w:t>
      </w:r>
      <w:r>
        <w:rPr>
          <w:color w:val="000000"/>
        </w:rPr>
        <w:t xml:space="preserve">C  </w:t>
      </w:r>
    </w:p>
    <w:p w:rsidR="006174D1">
      <w:pPr>
        <w:spacing w:after="0"/>
        <w:rPr>
          <w:rFonts w:cs="Times New Roman"/>
        </w:rPr>
      </w:pPr>
      <w:r>
        <w:rPr>
          <w:rFonts w:cs="宋体" w:hint="eastAsia"/>
          <w:color w:val="0000FF"/>
        </w:rPr>
        <w:t>【考点】</w:t>
      </w:r>
      <w:r>
        <w:rPr>
          <w:rFonts w:cs="宋体" w:hint="eastAsia"/>
          <w:color w:val="000000"/>
        </w:rPr>
        <w:t>溶液的组成及特点</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甜面酱不溶于水，不能形成溶液，</w:t>
      </w:r>
      <w:r>
        <w:rPr>
          <w:color w:val="000000"/>
        </w:rPr>
        <w:t>A</w:t>
      </w:r>
      <w:r>
        <w:rPr>
          <w:rFonts w:cs="宋体" w:hint="eastAsia"/>
          <w:color w:val="000000"/>
        </w:rPr>
        <w:t>不符合题意；</w:t>
      </w:r>
      <w:r>
        <w:rPr>
          <w:rFonts w:cs="Times New Roman"/>
        </w:rPr>
        <w:br/>
      </w:r>
      <w:r>
        <w:rPr>
          <w:color w:val="000000"/>
        </w:rPr>
        <w:t xml:space="preserve">B. </w:t>
      </w:r>
      <w:r>
        <w:rPr>
          <w:rFonts w:cs="宋体" w:hint="eastAsia"/>
          <w:color w:val="000000"/>
        </w:rPr>
        <w:t>豆奶粉不溶于水，不能形成溶液，</w:t>
      </w:r>
      <w:r>
        <w:rPr>
          <w:color w:val="000000"/>
        </w:rPr>
        <w:t>B</w:t>
      </w:r>
      <w:r>
        <w:rPr>
          <w:rFonts w:cs="宋体" w:hint="eastAsia"/>
          <w:color w:val="000000"/>
        </w:rPr>
        <w:t>不符合题意；</w:t>
      </w:r>
      <w:r>
        <w:rPr>
          <w:rFonts w:cs="Times New Roman"/>
        </w:rPr>
        <w:br/>
      </w:r>
      <w:r>
        <w:rPr>
          <w:color w:val="000000"/>
        </w:rPr>
        <w:t xml:space="preserve">C. </w:t>
      </w:r>
      <w:r>
        <w:rPr>
          <w:rFonts w:cs="宋体" w:hint="eastAsia"/>
          <w:color w:val="000000"/>
        </w:rPr>
        <w:t>白砂糖能溶于水形成溶液，</w:t>
      </w:r>
      <w:r>
        <w:rPr>
          <w:color w:val="000000"/>
        </w:rPr>
        <w:t>C</w:t>
      </w:r>
      <w:r>
        <w:rPr>
          <w:rFonts w:cs="宋体" w:hint="eastAsia"/>
          <w:color w:val="000000"/>
        </w:rPr>
        <w:t>符合题意；</w:t>
      </w:r>
      <w:r>
        <w:rPr>
          <w:rFonts w:cs="Times New Roman"/>
        </w:rPr>
        <w:br/>
      </w:r>
      <w:r>
        <w:rPr>
          <w:color w:val="000000"/>
        </w:rPr>
        <w:t xml:space="preserve">D. </w:t>
      </w:r>
      <w:r>
        <w:rPr>
          <w:rFonts w:cs="宋体" w:hint="eastAsia"/>
          <w:color w:val="000000"/>
        </w:rPr>
        <w:t>花生油不溶于水，不能形成溶液，</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【分析】一种或几种物质分散到另一种物质里，形成的均一的、稳定的混合物是溶液。据此分析解答</w:t>
      </w:r>
    </w:p>
    <w:p w:rsidR="006174D1">
      <w:pPr>
        <w:spacing w:after="0"/>
        <w:rPr>
          <w:rFonts w:cs="Times New Roman"/>
        </w:rPr>
      </w:pPr>
      <w:r>
        <w:rPr>
          <w:color w:val="000000"/>
        </w:rPr>
        <w:t>2.</w:t>
      </w:r>
      <w:r>
        <w:rPr>
          <w:rFonts w:cs="宋体" w:hint="eastAsia"/>
          <w:color w:val="000000"/>
        </w:rPr>
        <w:t>下列洗涤中发生乳化现象的是</w:t>
      </w:r>
      <w:r>
        <w:rPr>
          <w:color w:val="000000"/>
        </w:rPr>
        <w:t xml:space="preserve">(   )            </w:t>
      </w:r>
    </w:p>
    <w:p w:rsidR="006174D1">
      <w:pPr>
        <w:spacing w:after="0"/>
        <w:ind w:left="150"/>
        <w:rPr>
          <w:rFonts w:cs="Times New Roman"/>
        </w:rPr>
      </w:pPr>
      <w:r>
        <w:rPr>
          <w:color w:val="000000"/>
        </w:rPr>
        <w:t>A. </w:t>
      </w:r>
      <w:r>
        <w:rPr>
          <w:rFonts w:cs="宋体" w:hint="eastAsia"/>
          <w:color w:val="000000"/>
        </w:rPr>
        <w:t>用汽油除去衣服上的油污</w:t>
      </w:r>
      <w:r>
        <w:rPr>
          <w:rFonts w:cs="Times New Roman"/>
          <w:color w:val="000000"/>
        </w:rPr>
        <w:t>                                    </w:t>
      </w:r>
      <w:r>
        <w:rPr>
          <w:rFonts w:cs="Times New Roman"/>
          <w:noProof/>
          <w:lang w:eastAsia="zh-CN"/>
        </w:rPr>
        <w:pict>
          <v:shape id="_x0000_i1026" type="#_x0000_t75" alt=" " style="height:3pt;visibility:visible;width:0.75pt">
            <v:imagedata r:id="rId5" o:title=""/>
          </v:shape>
        </w:pict>
      </w:r>
      <w:r>
        <w:rPr>
          <w:color w:val="000000"/>
        </w:rPr>
        <w:t>B. </w:t>
      </w:r>
      <w:r>
        <w:rPr>
          <w:rFonts w:cs="宋体" w:hint="eastAsia"/>
          <w:color w:val="000000"/>
        </w:rPr>
        <w:t>用洗洁精洗净餐具上的油污</w:t>
      </w:r>
      <w:r>
        <w:rPr>
          <w:rFonts w:cs="Times New Roman"/>
        </w:rPr>
        <w:br/>
      </w:r>
      <w:r>
        <w:rPr>
          <w:color w:val="000000"/>
        </w:rPr>
        <w:t>C. </w:t>
      </w:r>
      <w:r>
        <w:rPr>
          <w:rFonts w:cs="宋体" w:hint="eastAsia"/>
          <w:color w:val="000000"/>
        </w:rPr>
        <w:t>用水洗去盘子中的水果汁</w:t>
      </w:r>
      <w:r>
        <w:rPr>
          <w:rFonts w:cs="Times New Roman"/>
          <w:color w:val="000000"/>
        </w:rPr>
        <w:t>                                    </w:t>
      </w:r>
      <w:r>
        <w:rPr>
          <w:rFonts w:cs="Times New Roman"/>
          <w:noProof/>
          <w:lang w:eastAsia="zh-CN"/>
        </w:rPr>
        <w:pict>
          <v:shape id="_x0000_i1027" type="#_x0000_t75" alt=" " style="height:3pt;visibility:visible;width:0.75pt">
            <v:imagedata r:id="rId5" o:title=""/>
          </v:shape>
        </w:pict>
      </w:r>
      <w:r>
        <w:rPr>
          <w:color w:val="000000"/>
        </w:rPr>
        <w:t>D. </w:t>
      </w:r>
      <w:r>
        <w:rPr>
          <w:rFonts w:cs="宋体" w:hint="eastAsia"/>
          <w:color w:val="000000"/>
        </w:rPr>
        <w:t>用醋洗去水壶中的水垢</w:t>
      </w:r>
    </w:p>
    <w:p w:rsidR="006174D1">
      <w:pPr>
        <w:spacing w:after="0"/>
        <w:rPr>
          <w:rFonts w:cs="Times New Roman"/>
        </w:rPr>
      </w:pPr>
      <w:r>
        <w:rPr>
          <w:rFonts w:cs="宋体" w:hint="eastAsia"/>
          <w:color w:val="0000FF"/>
        </w:rPr>
        <w:t>【答案】</w:t>
      </w:r>
      <w:r>
        <w:rPr>
          <w:color w:val="000000"/>
        </w:rPr>
        <w:t xml:space="preserve">B  </w:t>
      </w:r>
    </w:p>
    <w:p w:rsidR="006174D1">
      <w:pPr>
        <w:spacing w:after="0"/>
        <w:rPr>
          <w:rFonts w:cs="Times New Roman"/>
        </w:rPr>
      </w:pPr>
      <w:r>
        <w:rPr>
          <w:rFonts w:cs="宋体" w:hint="eastAsia"/>
          <w:color w:val="0000FF"/>
        </w:rPr>
        <w:t>【考点】</w:t>
      </w:r>
      <w:r>
        <w:rPr>
          <w:rFonts w:cs="宋体" w:hint="eastAsia"/>
          <w:color w:val="000000"/>
        </w:rPr>
        <w:t>乳化现象与乳化作用</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汽油去除油污是同性相融，油污溶解在了汽油中，</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洗洁精和油污极性不同，发生乳化现象，</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水果汁可溶于水，未发生乳化，</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醋洗去水垢发生了复分解反应，</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【分析】根据洗涤剂、洗衣粉等能使乳浊液变成稳定的混合物属于乳化现象，而汽油去油污属于溶解解答</w:t>
      </w:r>
    </w:p>
    <w:p w:rsidR="006174D1">
      <w:pPr>
        <w:spacing w:after="0"/>
        <w:rPr>
          <w:rFonts w:cs="Times New Roman"/>
        </w:rPr>
      </w:pPr>
      <w:r>
        <w:rPr>
          <w:color w:val="000000"/>
        </w:rPr>
        <w:t>3.</w:t>
      </w:r>
      <w:r>
        <w:rPr>
          <w:rFonts w:cs="宋体" w:hint="eastAsia"/>
          <w:color w:val="000000"/>
        </w:rPr>
        <w:t>一些食物的近似</w:t>
      </w:r>
      <w:r>
        <w:rPr>
          <w:color w:val="000000"/>
        </w:rPr>
        <w:t>pH</w:t>
      </w:r>
      <w:r>
        <w:rPr>
          <w:rFonts w:cs="宋体" w:hint="eastAsia"/>
          <w:color w:val="000000"/>
        </w:rPr>
        <w:t>如下：</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450"/>
        <w:gridCol w:w="667"/>
        <w:gridCol w:w="667"/>
        <w:gridCol w:w="667"/>
        <w:gridCol w:w="667"/>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食物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葡萄汁</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苹果汁</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牛奶</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鸡蛋清</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pH</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3.5~4.5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2.9~3.3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6.3~6.6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7.6~8.0</w:t>
            </w:r>
          </w:p>
        </w:tc>
      </w:tr>
    </w:tbl>
    <w:p w:rsidR="006174D1">
      <w:pPr>
        <w:spacing w:after="0"/>
        <w:rPr>
          <w:rFonts w:cs="Times New Roman"/>
        </w:rPr>
      </w:pPr>
      <w:r>
        <w:rPr>
          <w:rFonts w:cs="宋体" w:hint="eastAsia"/>
          <w:color w:val="000000"/>
        </w:rPr>
        <w:t>根据表中数据判断，下列说法错误的是（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 </w:t>
      </w:r>
      <w:r>
        <w:rPr>
          <w:rFonts w:cs="宋体" w:hint="eastAsia"/>
          <w:color w:val="000000"/>
        </w:rPr>
        <w:t>苹果汁和葡萄汁均显酸性</w:t>
      </w:r>
      <w:r>
        <w:rPr>
          <w:rFonts w:cs="Times New Roman"/>
          <w:color w:val="000000"/>
        </w:rPr>
        <w:t>                                    </w:t>
      </w:r>
      <w:r>
        <w:rPr>
          <w:rFonts w:cs="Times New Roman"/>
          <w:noProof/>
          <w:lang w:eastAsia="zh-CN"/>
        </w:rPr>
        <w:pict>
          <v:shape id="_x0000_i1028" type="#_x0000_t75" alt=" " style="height:3pt;visibility:visible;width:0.75pt">
            <v:imagedata r:id="rId5" o:title=""/>
          </v:shape>
        </w:pict>
      </w:r>
      <w:r>
        <w:rPr>
          <w:color w:val="000000"/>
        </w:rPr>
        <w:t>B. </w:t>
      </w:r>
      <w:r>
        <w:rPr>
          <w:rFonts w:cs="宋体" w:hint="eastAsia"/>
          <w:color w:val="000000"/>
        </w:rPr>
        <w:t>鸡蛋清和牛奶均显碱性</w:t>
      </w:r>
      <w:r>
        <w:rPr>
          <w:rFonts w:cs="Times New Roman"/>
        </w:rPr>
        <w:br/>
      </w:r>
      <w:r>
        <w:rPr>
          <w:color w:val="000000"/>
        </w:rPr>
        <w:t>C. </w:t>
      </w:r>
      <w:r>
        <w:rPr>
          <w:rFonts w:cs="宋体" w:hint="eastAsia"/>
          <w:color w:val="000000"/>
        </w:rPr>
        <w:t>苹果汁比葡萄汁的酸性强</w:t>
      </w:r>
      <w:r>
        <w:rPr>
          <w:rFonts w:cs="Times New Roman"/>
          <w:color w:val="000000"/>
        </w:rPr>
        <w:t>                                    </w:t>
      </w:r>
      <w:r>
        <w:rPr>
          <w:rFonts w:cs="Times New Roman"/>
          <w:noProof/>
          <w:lang w:eastAsia="zh-CN"/>
        </w:rPr>
        <w:pict>
          <v:shape id="_x0000_i1029" type="#_x0000_t75" alt=" " style="height:3pt;visibility:visible;width:0.75pt">
            <v:imagedata r:id="rId5" o:title=""/>
          </v:shape>
        </w:pict>
      </w:r>
      <w:r>
        <w:rPr>
          <w:color w:val="000000"/>
        </w:rPr>
        <w:t>D. </w:t>
      </w:r>
      <w:r>
        <w:rPr>
          <w:rFonts w:cs="宋体" w:hint="eastAsia"/>
          <w:color w:val="000000"/>
        </w:rPr>
        <w:t>胃酸过多的人应少饮苹果汁</w:t>
      </w:r>
    </w:p>
    <w:p w:rsidR="006174D1">
      <w:pPr>
        <w:spacing w:after="0"/>
        <w:rPr>
          <w:rFonts w:cs="Times New Roman"/>
        </w:rPr>
      </w:pPr>
      <w:r>
        <w:rPr>
          <w:rFonts w:cs="宋体" w:hint="eastAsia"/>
          <w:color w:val="0000FF"/>
        </w:rPr>
        <w:t>【答案】</w:t>
      </w:r>
      <w:r>
        <w:rPr>
          <w:color w:val="000000"/>
        </w:rPr>
        <w:t xml:space="preserve">B  </w:t>
      </w:r>
    </w:p>
    <w:p w:rsidR="006174D1">
      <w:pPr>
        <w:spacing w:after="0"/>
        <w:rPr>
          <w:rFonts w:cs="Times New Roman"/>
        </w:rPr>
      </w:pPr>
      <w:r>
        <w:rPr>
          <w:rFonts w:cs="宋体" w:hint="eastAsia"/>
          <w:color w:val="0000FF"/>
        </w:rPr>
        <w:t>【考点】</w:t>
      </w:r>
      <w:r>
        <w:rPr>
          <w:rFonts w:cs="宋体" w:hint="eastAsia"/>
          <w:color w:val="000000"/>
        </w:rPr>
        <w:t>溶液的酸碱性与</w:t>
      </w:r>
      <w:r>
        <w:rPr>
          <w:color w:val="000000"/>
        </w:rPr>
        <w:t>pH</w:t>
      </w:r>
      <w:r>
        <w:rPr>
          <w:rFonts w:cs="宋体" w:hint="eastAsia"/>
          <w:color w:val="000000"/>
        </w:rPr>
        <w:t>值的关系</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不鸡蛋清显碱性，</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牛奶显酸性，</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苹果汁的</w:t>
      </w:r>
      <w:r>
        <w:rPr>
          <w:color w:val="000000"/>
        </w:rPr>
        <w:t>pH</w:t>
      </w:r>
      <w:r>
        <w:rPr>
          <w:rFonts w:cs="宋体" w:hint="eastAsia"/>
          <w:color w:val="000000"/>
        </w:rPr>
        <w:t>比葡萄汁</w:t>
      </w:r>
      <w:r>
        <w:rPr>
          <w:color w:val="000000"/>
        </w:rPr>
        <w:t>pH</w:t>
      </w:r>
      <w:r>
        <w:rPr>
          <w:rFonts w:cs="宋体" w:hint="eastAsia"/>
          <w:color w:val="000000"/>
        </w:rPr>
        <w:t>小，酸性强，</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胃酸过多的人应少饮酸性物质，</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w:t>
      </w:r>
      <w:r>
        <w:rPr>
          <w:color w:val="000000"/>
        </w:rPr>
        <w:t>pH</w:t>
      </w:r>
      <w:r>
        <w:rPr>
          <w:rFonts w:cs="宋体" w:hint="eastAsia"/>
          <w:color w:val="000000"/>
        </w:rPr>
        <w:t>值小于</w:t>
      </w:r>
      <w:r>
        <w:rPr>
          <w:color w:val="000000"/>
        </w:rPr>
        <w:t>7</w:t>
      </w:r>
      <w:r>
        <w:rPr>
          <w:rFonts w:cs="宋体" w:hint="eastAsia"/>
          <w:color w:val="000000"/>
        </w:rPr>
        <w:t>的显酸性，</w:t>
      </w:r>
      <w:r>
        <w:rPr>
          <w:color w:val="000000"/>
        </w:rPr>
        <w:t>pH</w:t>
      </w:r>
      <w:r>
        <w:rPr>
          <w:rFonts w:cs="宋体" w:hint="eastAsia"/>
          <w:color w:val="000000"/>
        </w:rPr>
        <w:t>大于</w:t>
      </w:r>
      <w:r>
        <w:rPr>
          <w:color w:val="000000"/>
        </w:rPr>
        <w:t>7</w:t>
      </w:r>
      <w:r>
        <w:rPr>
          <w:rFonts w:cs="宋体" w:hint="eastAsia"/>
          <w:color w:val="000000"/>
        </w:rPr>
        <w:t>的显碱性。由上表可知葡萄汁、苹果汁和牛奶均显示酸性，鸡蛋清显碱性。据此分析解答</w:t>
      </w:r>
    </w:p>
    <w:p w:rsidR="006174D1">
      <w:pPr>
        <w:spacing w:after="0"/>
        <w:rPr>
          <w:rFonts w:cs="Times New Roman"/>
        </w:rPr>
      </w:pPr>
      <w:r>
        <w:rPr>
          <w:color w:val="000000"/>
        </w:rPr>
        <w:t>4.</w:t>
      </w:r>
      <w:r>
        <w:rPr>
          <w:rFonts w:cs="宋体" w:hint="eastAsia"/>
          <w:color w:val="000000"/>
        </w:rPr>
        <w:t>某溶液能使紫色石蕊试液变蓝，下列说法错误的是（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 </w:t>
      </w:r>
      <w:r>
        <w:rPr>
          <w:rFonts w:cs="宋体" w:hint="eastAsia"/>
          <w:color w:val="000000"/>
        </w:rPr>
        <w:t>该溶液呈碱性</w:t>
      </w:r>
      <w:r>
        <w:rPr>
          <w:rFonts w:cs="Times New Roman"/>
          <w:color w:val="000000"/>
        </w:rPr>
        <w:t>                                                     </w:t>
      </w:r>
      <w:r>
        <w:rPr>
          <w:rFonts w:cs="Times New Roman"/>
          <w:noProof/>
          <w:lang w:eastAsia="zh-CN"/>
        </w:rPr>
        <w:pict>
          <v:shape id="_x0000_i1030" type="#_x0000_t75" alt=" " style="height:3pt;visibility:visible;width:2.25pt">
            <v:imagedata r:id="rId6" o:title=""/>
          </v:shape>
        </w:pict>
      </w:r>
      <w:r>
        <w:rPr>
          <w:color w:val="000000"/>
        </w:rPr>
        <w:t>B. </w:t>
      </w:r>
      <w:r>
        <w:rPr>
          <w:rFonts w:cs="宋体" w:hint="eastAsia"/>
          <w:color w:val="000000"/>
        </w:rPr>
        <w:t>可将</w:t>
      </w:r>
      <w:r>
        <w:rPr>
          <w:color w:val="000000"/>
        </w:rPr>
        <w:t>pH</w:t>
      </w:r>
      <w:r>
        <w:rPr>
          <w:rFonts w:cs="宋体" w:hint="eastAsia"/>
          <w:color w:val="000000"/>
        </w:rPr>
        <w:t>试纸放入溶液中，测其</w:t>
      </w:r>
      <w:r>
        <w:rPr>
          <w:color w:val="000000"/>
        </w:rPr>
        <w:t>pH</w:t>
      </w:r>
      <w:r>
        <w:rPr>
          <w:rFonts w:cs="Times New Roman"/>
        </w:rPr>
        <w:br/>
      </w:r>
      <w:r>
        <w:rPr>
          <w:color w:val="000000"/>
        </w:rPr>
        <w:t>C. </w:t>
      </w:r>
      <w:r>
        <w:rPr>
          <w:rFonts w:cs="宋体" w:hint="eastAsia"/>
          <w:color w:val="000000"/>
        </w:rPr>
        <w:t>该溶液可能是碱溶液</w:t>
      </w:r>
      <w:r>
        <w:rPr>
          <w:rFonts w:cs="Times New Roman"/>
          <w:color w:val="000000"/>
        </w:rPr>
        <w:t>                                           </w:t>
      </w:r>
      <w:r>
        <w:rPr>
          <w:rFonts w:cs="Times New Roman"/>
          <w:noProof/>
          <w:lang w:eastAsia="zh-CN"/>
        </w:rPr>
        <w:pict>
          <v:shape id="_x0000_i1031" type="#_x0000_t75" alt=" " style="height:3pt;visibility:visible;width:0.75pt">
            <v:imagedata r:id="rId5" o:title=""/>
          </v:shape>
        </w:pict>
      </w:r>
      <w:r>
        <w:rPr>
          <w:color w:val="000000"/>
        </w:rPr>
        <w:t>D. </w:t>
      </w:r>
      <w:r>
        <w:rPr>
          <w:rFonts w:cs="宋体" w:hint="eastAsia"/>
          <w:color w:val="000000"/>
        </w:rPr>
        <w:t>向该溶液中滴加盐酸，溶液的</w:t>
      </w:r>
      <w:r>
        <w:rPr>
          <w:color w:val="000000"/>
        </w:rPr>
        <w:t>pH</w:t>
      </w:r>
      <w:r>
        <w:rPr>
          <w:rFonts w:cs="宋体" w:hint="eastAsia"/>
          <w:color w:val="000000"/>
        </w:rPr>
        <w:t>变小</w:t>
      </w:r>
    </w:p>
    <w:p w:rsidR="006174D1">
      <w:pPr>
        <w:spacing w:after="0"/>
        <w:rPr>
          <w:rFonts w:cs="Times New Roman"/>
        </w:rPr>
      </w:pPr>
      <w:r>
        <w:rPr>
          <w:rFonts w:cs="宋体" w:hint="eastAsia"/>
          <w:color w:val="0000FF"/>
        </w:rPr>
        <w:t>【答案】</w:t>
      </w:r>
      <w:r>
        <w:rPr>
          <w:color w:val="000000"/>
        </w:rPr>
        <w:t xml:space="preserve">B  </w:t>
      </w:r>
    </w:p>
    <w:p w:rsidR="006174D1">
      <w:pPr>
        <w:spacing w:after="0"/>
        <w:rPr>
          <w:rFonts w:cs="Times New Roman"/>
        </w:rPr>
      </w:pPr>
      <w:r>
        <w:rPr>
          <w:rFonts w:cs="宋体" w:hint="eastAsia"/>
          <w:color w:val="0000FF"/>
        </w:rPr>
        <w:t>【考点】</w:t>
      </w:r>
      <w:r>
        <w:rPr>
          <w:rFonts w:cs="宋体" w:hint="eastAsia"/>
          <w:color w:val="000000"/>
        </w:rPr>
        <w:t>酸碱指示剂的性质及应用，溶液的酸碱性与</w:t>
      </w:r>
      <w:r>
        <w:rPr>
          <w:color w:val="000000"/>
        </w:rPr>
        <w:t>pH</w:t>
      </w:r>
      <w:r>
        <w:rPr>
          <w:rFonts w:cs="宋体" w:hint="eastAsia"/>
          <w:color w:val="000000"/>
        </w:rPr>
        <w:t>值的关系</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、紫色的石蕊试液遇酸变红，遇碱变蓝；红色的石蕊试纸遇碱变蓝，用来检验碱性溶液，</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w:t>
      </w:r>
      <w:r>
        <w:rPr>
          <w:color w:val="000000"/>
        </w:rPr>
        <w:t>pH</w:t>
      </w:r>
      <w:r>
        <w:rPr>
          <w:rFonts w:cs="宋体" w:hint="eastAsia"/>
          <w:color w:val="000000"/>
        </w:rPr>
        <w:t>试纸测定时，用玻璃棒蘸取待测溶液，滴在试纸上，然后再与标准比色卡对照，便可测出溶液的</w:t>
      </w:r>
      <w:r>
        <w:rPr>
          <w:color w:val="000000"/>
        </w:rPr>
        <w:t>pH</w:t>
      </w:r>
      <w:r>
        <w:rPr>
          <w:rFonts w:cs="宋体" w:hint="eastAsia"/>
          <w:color w:val="000000"/>
        </w:rPr>
        <w:t>，</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、碱溶液能使紫色石蕊试液变蓝，但能使紫色石蕊试液变蓝的溶液是碱性溶液，不一定是碱溶液，例如碳酸钠溶液，</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、向碱性溶液中滴加盐酸，氢离子和氢氧根离子结合生成水分子，导致溶液碱性减弱，溶液的</w:t>
      </w:r>
      <w:r>
        <w:rPr>
          <w:color w:val="000000"/>
        </w:rPr>
        <w:t>pH</w:t>
      </w:r>
      <w:r>
        <w:rPr>
          <w:rFonts w:cs="宋体" w:hint="eastAsia"/>
          <w:color w:val="000000"/>
        </w:rPr>
        <w:t>会变小，</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【分析】紫色石蕊溶液遇酸变红色，遇碱变蓝色，当溶液</w:t>
      </w:r>
      <w:r>
        <w:rPr>
          <w:color w:val="000000"/>
        </w:rPr>
        <w:t>PH</w:t>
      </w:r>
      <w:r>
        <w:rPr>
          <w:rFonts w:cs="宋体" w:hint="eastAsia"/>
          <w:color w:val="000000"/>
        </w:rPr>
        <w:t>等于</w:t>
      </w:r>
      <w:r>
        <w:rPr>
          <w:color w:val="000000"/>
        </w:rPr>
        <w:t>7</w:t>
      </w:r>
      <w:r>
        <w:rPr>
          <w:rFonts w:cs="宋体" w:hint="eastAsia"/>
          <w:color w:val="000000"/>
        </w:rPr>
        <w:t>使为中性，小于</w:t>
      </w:r>
      <w:r>
        <w:rPr>
          <w:color w:val="000000"/>
        </w:rPr>
        <w:t>7</w:t>
      </w:r>
      <w:r>
        <w:rPr>
          <w:rFonts w:cs="宋体" w:hint="eastAsia"/>
          <w:color w:val="000000"/>
        </w:rPr>
        <w:t>为酸性，大于</w:t>
      </w:r>
      <w:r>
        <w:rPr>
          <w:color w:val="000000"/>
        </w:rPr>
        <w:t>7</w:t>
      </w:r>
      <w:r>
        <w:rPr>
          <w:rFonts w:cs="宋体" w:hint="eastAsia"/>
          <w:color w:val="000000"/>
        </w:rPr>
        <w:t>为碱性，据此分析解答</w:t>
      </w:r>
    </w:p>
    <w:p w:rsidR="006174D1">
      <w:pPr>
        <w:spacing w:after="0"/>
        <w:rPr>
          <w:rFonts w:cs="Times New Roman"/>
        </w:rPr>
      </w:pPr>
      <w:r>
        <w:rPr>
          <w:color w:val="000000"/>
        </w:rPr>
        <w:t>5.</w:t>
      </w:r>
      <w:r>
        <w:rPr>
          <w:rFonts w:cs="宋体" w:hint="eastAsia"/>
          <w:color w:val="000000"/>
        </w:rPr>
        <w:t>在</w:t>
      </w:r>
      <w:r>
        <w:rPr>
          <w:color w:val="000000"/>
        </w:rPr>
        <w:t>20</w:t>
      </w:r>
      <w:r>
        <w:rPr>
          <w:rFonts w:ascii="宋体" w:hAnsi="宋体" w:cs="宋体" w:hint="eastAsia"/>
          <w:color w:val="000000"/>
        </w:rPr>
        <w:t>℃</w:t>
      </w:r>
      <w:r>
        <w:rPr>
          <w:rFonts w:cs="宋体" w:hint="eastAsia"/>
          <w:color w:val="000000"/>
        </w:rPr>
        <w:t>时，某固体物质</w:t>
      </w:r>
      <w:r>
        <w:rPr>
          <w:color w:val="000000"/>
        </w:rPr>
        <w:t>(</w:t>
      </w:r>
      <w:r>
        <w:rPr>
          <w:rFonts w:cs="宋体" w:hint="eastAsia"/>
          <w:color w:val="000000"/>
        </w:rPr>
        <w:t>不含结晶水</w:t>
      </w:r>
      <w:r>
        <w:rPr>
          <w:color w:val="000000"/>
        </w:rPr>
        <w:t>)</w:t>
      </w:r>
      <w:r>
        <w:rPr>
          <w:rFonts w:cs="宋体" w:hint="eastAsia"/>
          <w:color w:val="000000"/>
        </w:rPr>
        <w:t>的水溶液，经历如下变化</w:t>
      </w:r>
      <w:r>
        <w:rPr>
          <w:rFonts w:cs="Times New Roman"/>
        </w:rPr>
        <w:br/>
      </w:r>
      <w:r>
        <w:rPr>
          <w:rFonts w:cs="Times New Roman"/>
          <w:noProof/>
          <w:lang w:eastAsia="zh-CN"/>
        </w:rPr>
        <w:pict>
          <v:shape id="_x0000_i1032" type="#_x0000_t75" alt=" " style="height:54.75pt;visibility:visible;width:261pt">
            <v:imagedata r:id="rId7" o:title=""/>
          </v:shape>
        </w:pict>
      </w:r>
      <w:r>
        <w:rPr>
          <w:rFonts w:cs="Times New Roman"/>
        </w:rPr>
        <w:br/>
      </w:r>
      <w:r>
        <w:rPr>
          <w:rFonts w:cs="宋体" w:hint="eastAsia"/>
          <w:color w:val="000000"/>
        </w:rPr>
        <w:t>下列说法你认为正确的（</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 </w:t>
      </w:r>
      <w:r>
        <w:rPr>
          <w:rFonts w:cs="宋体" w:hint="eastAsia"/>
          <w:color w:val="000000"/>
        </w:rPr>
        <w:t>溶液甲是饱和溶液</w:t>
      </w:r>
      <w:r>
        <w:rPr>
          <w:rFonts w:cs="Times New Roman"/>
          <w:color w:val="000000"/>
        </w:rPr>
        <w:t>                                              </w:t>
      </w:r>
      <w:r>
        <w:rPr>
          <w:rFonts w:cs="Times New Roman"/>
          <w:noProof/>
          <w:lang w:eastAsia="zh-CN"/>
        </w:rPr>
        <w:pict>
          <v:shape id="_x0000_i1033" type="#_x0000_t75" alt=" " style="height:3pt;visibility:visible;width:2.25pt">
            <v:imagedata r:id="rId6" o:title=""/>
          </v:shape>
        </w:pict>
      </w:r>
      <w:r>
        <w:rPr>
          <w:color w:val="000000"/>
        </w:rPr>
        <w:t>B. 20</w:t>
      </w:r>
      <w:r>
        <w:rPr>
          <w:rFonts w:ascii="宋体" w:hAnsi="宋体" w:cs="宋体" w:hint="eastAsia"/>
          <w:color w:val="000000"/>
        </w:rPr>
        <w:t>℃</w:t>
      </w:r>
      <w:r>
        <w:rPr>
          <w:rFonts w:cs="宋体" w:hint="eastAsia"/>
          <w:color w:val="000000"/>
        </w:rPr>
        <w:t>时，该固体物质的溶解度是</w:t>
      </w:r>
      <w:r>
        <w:rPr>
          <w:color w:val="000000"/>
        </w:rPr>
        <w:t>40g</w:t>
      </w:r>
      <w:r>
        <w:rPr>
          <w:rFonts w:cs="Times New Roman"/>
        </w:rPr>
        <w:br/>
      </w:r>
      <w:r>
        <w:rPr>
          <w:color w:val="000000"/>
        </w:rPr>
        <w:t>C. </w:t>
      </w:r>
      <w:r>
        <w:rPr>
          <w:rFonts w:cs="宋体" w:hint="eastAsia"/>
          <w:color w:val="000000"/>
        </w:rPr>
        <w:t>溶液丙若蒸发</w:t>
      </w:r>
      <w:r>
        <w:rPr>
          <w:color w:val="000000"/>
        </w:rPr>
        <w:t>10g</w:t>
      </w:r>
      <w:r>
        <w:rPr>
          <w:rFonts w:cs="宋体" w:hint="eastAsia"/>
          <w:color w:val="000000"/>
        </w:rPr>
        <w:t>水，析出的晶体一定大于</w:t>
      </w:r>
      <w:r>
        <w:rPr>
          <w:color w:val="000000"/>
        </w:rPr>
        <w:t>4g          </w:t>
      </w:r>
      <w:r>
        <w:rPr>
          <w:rFonts w:cs="Times New Roman"/>
          <w:noProof/>
          <w:lang w:eastAsia="zh-CN"/>
        </w:rPr>
        <w:pict>
          <v:shape id="_x0000_i1034" type="#_x0000_t75" alt=" " style="height:3pt;visibility:visible;width:1.5pt">
            <v:imagedata r:id="rId8" o:title=""/>
          </v:shape>
        </w:pict>
      </w:r>
      <w:r>
        <w:rPr>
          <w:color w:val="000000"/>
        </w:rPr>
        <w:t>D. </w:t>
      </w:r>
      <w:r>
        <w:rPr>
          <w:rFonts w:cs="宋体" w:hint="eastAsia"/>
          <w:color w:val="000000"/>
        </w:rPr>
        <w:t>溶液乙溶质的质量分数小于溶液丙溶质的质量分数</w:t>
      </w:r>
    </w:p>
    <w:p w:rsidR="006174D1">
      <w:pPr>
        <w:spacing w:after="0"/>
        <w:rPr>
          <w:rFonts w:cs="Times New Roman"/>
        </w:rPr>
      </w:pPr>
      <w:r>
        <w:rPr>
          <w:rFonts w:cs="宋体" w:hint="eastAsia"/>
          <w:color w:val="0000FF"/>
        </w:rPr>
        <w:t>【答案】</w:t>
      </w:r>
      <w:r>
        <w:rPr>
          <w:color w:val="000000"/>
        </w:rPr>
        <w:t xml:space="preserve">B  </w:t>
      </w:r>
    </w:p>
    <w:p w:rsidR="006174D1">
      <w:pPr>
        <w:spacing w:after="0"/>
        <w:rPr>
          <w:rFonts w:cs="Times New Roman"/>
        </w:rPr>
      </w:pPr>
      <w:r>
        <w:rPr>
          <w:rFonts w:cs="宋体" w:hint="eastAsia"/>
          <w:color w:val="0000FF"/>
        </w:rPr>
        <w:t>【考点】</w:t>
      </w:r>
      <w:r>
        <w:rPr>
          <w:rFonts w:cs="宋体" w:hint="eastAsia"/>
          <w:color w:val="000000"/>
        </w:rPr>
        <w:t>饱和溶液和不饱和溶液，固体溶解度的概念，晶体和结晶的概念与现象，溶质的质量分数及相关计算</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、溶液甲析出晶体后得到溶液乙，故溶液乙是饱和溶液，该温度下溶液乙再蒸发</w:t>
      </w:r>
      <w:r>
        <w:rPr>
          <w:color w:val="000000"/>
        </w:rPr>
        <w:t>10g</w:t>
      </w:r>
      <w:r>
        <w:rPr>
          <w:rFonts w:cs="宋体" w:hint="eastAsia"/>
          <w:color w:val="000000"/>
        </w:rPr>
        <w:t>的水析出</w:t>
      </w:r>
      <w:r>
        <w:rPr>
          <w:color w:val="000000"/>
        </w:rPr>
        <w:t>4g</w:t>
      </w:r>
      <w:r>
        <w:rPr>
          <w:rFonts w:cs="宋体" w:hint="eastAsia"/>
          <w:color w:val="000000"/>
        </w:rPr>
        <w:t>的晶体，二溶液甲蒸发</w:t>
      </w:r>
      <w:r>
        <w:rPr>
          <w:color w:val="000000"/>
        </w:rPr>
        <w:t xml:space="preserve">10g </w:t>
      </w:r>
      <w:r>
        <w:rPr>
          <w:rFonts w:cs="宋体" w:hint="eastAsia"/>
          <w:color w:val="000000"/>
        </w:rPr>
        <w:t>的水只析出</w:t>
      </w:r>
      <w:r>
        <w:rPr>
          <w:color w:val="000000"/>
        </w:rPr>
        <w:t>2g</w:t>
      </w:r>
      <w:r>
        <w:rPr>
          <w:rFonts w:cs="宋体" w:hint="eastAsia"/>
          <w:color w:val="000000"/>
        </w:rPr>
        <w:t>的晶体，故说明溶液甲是不饱和溶液，</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w:t>
      </w:r>
      <w:r>
        <w:rPr>
          <w:color w:val="000000"/>
        </w:rPr>
        <w:t>20</w:t>
      </w:r>
      <w:r>
        <w:rPr>
          <w:rFonts w:ascii="宋体" w:hAnsi="宋体" w:cs="宋体" w:hint="eastAsia"/>
          <w:color w:val="000000"/>
        </w:rPr>
        <w:t>℃</w:t>
      </w:r>
      <w:r>
        <w:rPr>
          <w:rFonts w:cs="宋体" w:hint="eastAsia"/>
          <w:color w:val="000000"/>
        </w:rPr>
        <w:t>时，</w:t>
      </w:r>
      <w:r>
        <w:rPr>
          <w:color w:val="000000"/>
        </w:rPr>
        <w:t>10g</w:t>
      </w:r>
      <w:r>
        <w:rPr>
          <w:rFonts w:cs="宋体" w:hint="eastAsia"/>
          <w:color w:val="000000"/>
        </w:rPr>
        <w:t>水中最多能溶解</w:t>
      </w:r>
      <w:r>
        <w:rPr>
          <w:color w:val="000000"/>
        </w:rPr>
        <w:t>4g</w:t>
      </w:r>
      <w:r>
        <w:rPr>
          <w:rFonts w:cs="宋体" w:hint="eastAsia"/>
          <w:color w:val="000000"/>
        </w:rPr>
        <w:t>的该物质，故</w:t>
      </w:r>
      <w:r>
        <w:rPr>
          <w:color w:val="000000"/>
        </w:rPr>
        <w:t>20</w:t>
      </w:r>
      <w:r>
        <w:rPr>
          <w:rFonts w:ascii="宋体" w:hAnsi="宋体" w:cs="宋体" w:hint="eastAsia"/>
          <w:color w:val="000000"/>
        </w:rPr>
        <w:t>℃</w:t>
      </w:r>
      <w:r>
        <w:rPr>
          <w:rFonts w:cs="宋体" w:hint="eastAsia"/>
          <w:color w:val="000000"/>
        </w:rPr>
        <w:t>时，该固体物质的溶解度是</w:t>
      </w:r>
      <w:r>
        <w:rPr>
          <w:color w:val="000000"/>
        </w:rPr>
        <w:t>40g</w:t>
      </w:r>
      <w:r>
        <w:rPr>
          <w:rFonts w:cs="宋体" w:hint="eastAsia"/>
          <w:color w:val="000000"/>
        </w:rPr>
        <w:t>，</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、溶液丙是饱和溶液，</w:t>
      </w:r>
      <w:r>
        <w:rPr>
          <w:color w:val="000000"/>
        </w:rPr>
        <w:t>20</w:t>
      </w:r>
      <w:r>
        <w:rPr>
          <w:rFonts w:ascii="宋体" w:hAnsi="宋体" w:cs="宋体" w:hint="eastAsia"/>
          <w:color w:val="000000"/>
        </w:rPr>
        <w:t>℃</w:t>
      </w:r>
      <w:r>
        <w:rPr>
          <w:rFonts w:cs="宋体" w:hint="eastAsia"/>
          <w:color w:val="000000"/>
        </w:rPr>
        <w:t>时，溶液丙若蒸发</w:t>
      </w:r>
      <w:r>
        <w:rPr>
          <w:color w:val="000000"/>
        </w:rPr>
        <w:t>10g</w:t>
      </w:r>
      <w:r>
        <w:rPr>
          <w:rFonts w:cs="宋体" w:hint="eastAsia"/>
          <w:color w:val="000000"/>
        </w:rPr>
        <w:t>水，析出的晶体一定等于</w:t>
      </w:r>
      <w:r>
        <w:rPr>
          <w:color w:val="000000"/>
        </w:rPr>
        <w:t>4g</w:t>
      </w:r>
      <w:r>
        <w:rPr>
          <w:rFonts w:cs="宋体" w:hint="eastAsia"/>
          <w:color w:val="000000"/>
        </w:rPr>
        <w:t>，</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、溶液乙和丙是同温度下的同种物质的饱和溶液，故溶质的质量分数相同，</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【分析】第一次蒸发掉</w:t>
      </w:r>
      <w:r>
        <w:rPr>
          <w:color w:val="000000"/>
        </w:rPr>
        <w:t>10g</w:t>
      </w:r>
      <w:r>
        <w:rPr>
          <w:rFonts w:cs="宋体" w:hint="eastAsia"/>
          <w:color w:val="000000"/>
        </w:rPr>
        <w:t>的水，析出</w:t>
      </w:r>
      <w:r>
        <w:rPr>
          <w:color w:val="000000"/>
        </w:rPr>
        <w:t>2g</w:t>
      </w:r>
      <w:r>
        <w:rPr>
          <w:rFonts w:cs="宋体" w:hint="eastAsia"/>
          <w:color w:val="000000"/>
        </w:rPr>
        <w:t>晶体，甲溶液可能是饱和溶液也可能是不饱和溶液，所得乙溶液一定是饱和溶液；第二次蒸发</w:t>
      </w:r>
      <w:r>
        <w:rPr>
          <w:color w:val="000000"/>
        </w:rPr>
        <w:t>10g</w:t>
      </w:r>
      <w:r>
        <w:rPr>
          <w:rFonts w:cs="宋体" w:hint="eastAsia"/>
          <w:color w:val="000000"/>
        </w:rPr>
        <w:t>水，析出</w:t>
      </w:r>
      <w:r>
        <w:rPr>
          <w:color w:val="000000"/>
        </w:rPr>
        <w:t>4g</w:t>
      </w:r>
      <w:r>
        <w:rPr>
          <w:rFonts w:cs="宋体" w:hint="eastAsia"/>
          <w:color w:val="000000"/>
        </w:rPr>
        <w:t>晶体，则溶液为饱和溶液，说明该温度下蒸发掉</w:t>
      </w:r>
      <w:r>
        <w:rPr>
          <w:color w:val="000000"/>
        </w:rPr>
        <w:t>10g</w:t>
      </w:r>
      <w:r>
        <w:rPr>
          <w:rFonts w:cs="宋体" w:hint="eastAsia"/>
          <w:color w:val="000000"/>
        </w:rPr>
        <w:t>水，某饱和溶液能洗出</w:t>
      </w:r>
      <w:r>
        <w:rPr>
          <w:color w:val="000000"/>
        </w:rPr>
        <w:t>4g</w:t>
      </w:r>
      <w:r>
        <w:rPr>
          <w:rFonts w:cs="宋体" w:hint="eastAsia"/>
          <w:color w:val="000000"/>
        </w:rPr>
        <w:t>晶体，据此分析解答</w:t>
      </w:r>
    </w:p>
    <w:p w:rsidR="006174D1">
      <w:pPr>
        <w:spacing w:after="0"/>
        <w:rPr>
          <w:rFonts w:cs="Times New Roman"/>
        </w:rPr>
      </w:pPr>
      <w:r>
        <w:rPr>
          <w:color w:val="000000"/>
        </w:rPr>
        <w:t>6.</w:t>
      </w:r>
      <w:r>
        <w:rPr>
          <w:rFonts w:cs="宋体" w:hint="eastAsia"/>
          <w:color w:val="000000"/>
        </w:rPr>
        <w:t>小亮用固体氯化钠配制</w:t>
      </w:r>
      <w:r>
        <w:rPr>
          <w:color w:val="000000"/>
        </w:rPr>
        <w:t>80g</w:t>
      </w:r>
      <w:r>
        <w:rPr>
          <w:rFonts w:cs="宋体" w:hint="eastAsia"/>
          <w:color w:val="000000"/>
        </w:rPr>
        <w:t>溶质质量分数为</w:t>
      </w:r>
      <w:r>
        <w:rPr>
          <w:color w:val="000000"/>
        </w:rPr>
        <w:t>10%</w:t>
      </w:r>
      <w:r>
        <w:rPr>
          <w:rFonts w:cs="宋体" w:hint="eastAsia"/>
          <w:color w:val="000000"/>
        </w:rPr>
        <w:t>的氯化钠溶液，有关他的实验操作，下列说法正确的是（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 </w:t>
      </w:r>
      <w:r>
        <w:rPr>
          <w:rFonts w:cs="宋体" w:hint="eastAsia"/>
          <w:color w:val="000000"/>
        </w:rPr>
        <w:t>配制过程中使用到的玻璃仪器分别是漏斗、玻璃棒、酒精灯、量筒、胶头滴管</w:t>
      </w:r>
      <w:r>
        <w:rPr>
          <w:rFonts w:cs="Times New Roman"/>
          <w:color w:val="000000"/>
        </w:rPr>
        <w:t>          </w:t>
      </w:r>
      <w:r>
        <w:rPr>
          <w:rFonts w:cs="Times New Roman"/>
          <w:noProof/>
          <w:lang w:eastAsia="zh-CN"/>
        </w:rPr>
        <w:pict>
          <v:shape id="_x0000_i1035" type="#_x0000_t75" alt=" " style="height:3pt;visibility:visible;width:1.5pt">
            <v:imagedata r:id="rId8" o:title=""/>
          </v:shape>
        </w:pict>
      </w:r>
      <w:r>
        <w:rPr>
          <w:color w:val="000000"/>
        </w:rPr>
        <w:t>B. </w:t>
      </w:r>
      <w:r>
        <w:rPr>
          <w:rFonts w:cs="宋体" w:hint="eastAsia"/>
          <w:color w:val="000000"/>
        </w:rPr>
        <w:t>实验中发现氯化钠已经结块，为了较快地溶解，可以加入更多的水</w:t>
      </w:r>
      <w:r>
        <w:rPr>
          <w:rFonts w:cs="Times New Roman"/>
        </w:rPr>
        <w:br/>
      </w:r>
      <w:r>
        <w:rPr>
          <w:color w:val="000000"/>
        </w:rPr>
        <w:t>C. </w:t>
      </w:r>
      <w:r>
        <w:rPr>
          <w:rFonts w:cs="宋体" w:hint="eastAsia"/>
          <w:color w:val="000000"/>
        </w:rPr>
        <w:t>溶解氯化钠固体时，不断用玻璃棒搅拌，其目的是增大氯化钠在水中的溶解度</w:t>
      </w:r>
      <w:r>
        <w:rPr>
          <w:rFonts w:cs="Times New Roman"/>
          <w:color w:val="000000"/>
        </w:rPr>
        <w:t>          </w:t>
      </w:r>
      <w:r>
        <w:rPr>
          <w:rFonts w:cs="Times New Roman"/>
          <w:noProof/>
          <w:lang w:eastAsia="zh-CN"/>
        </w:rPr>
        <w:pict>
          <v:shape id="_x0000_i1036" type="#_x0000_t75" alt=" " style="height:3pt;visibility:visible;width:1.5pt">
            <v:imagedata r:id="rId8" o:title=""/>
          </v:shape>
        </w:pict>
      </w:r>
      <w:r>
        <w:rPr>
          <w:color w:val="000000"/>
        </w:rPr>
        <w:t>D. </w:t>
      </w:r>
      <w:r>
        <w:rPr>
          <w:rFonts w:cs="宋体" w:hint="eastAsia"/>
          <w:color w:val="000000"/>
        </w:rPr>
        <w:t>若量取水时俯视读数，其他操作均符合题意，则所配制溶液的溶质质量分数偏大</w:t>
      </w:r>
    </w:p>
    <w:p w:rsidR="006174D1">
      <w:pPr>
        <w:spacing w:after="0"/>
        <w:rPr>
          <w:rFonts w:cs="Times New Roman"/>
        </w:rPr>
      </w:pPr>
      <w:r>
        <w:rPr>
          <w:rFonts w:cs="宋体" w:hint="eastAsia"/>
          <w:color w:val="0000FF"/>
        </w:rPr>
        <w:t>【答案】</w:t>
      </w:r>
      <w:r>
        <w:rPr>
          <w:color w:val="000000"/>
        </w:rPr>
        <w:t xml:space="preserve">D  </w:t>
      </w:r>
    </w:p>
    <w:p w:rsidR="006174D1">
      <w:pPr>
        <w:spacing w:after="0"/>
        <w:rPr>
          <w:rFonts w:cs="Times New Roman"/>
        </w:rPr>
      </w:pPr>
      <w:r>
        <w:rPr>
          <w:rFonts w:cs="宋体" w:hint="eastAsia"/>
          <w:color w:val="0000FF"/>
        </w:rPr>
        <w:t>【考点】</w:t>
      </w:r>
      <w:r>
        <w:rPr>
          <w:rFonts w:cs="宋体" w:hint="eastAsia"/>
          <w:color w:val="000000"/>
        </w:rPr>
        <w:t>一定溶质质量分数的溶液的配制</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w:t>
      </w:r>
      <w:r>
        <w:rPr>
          <w:color w:val="000000"/>
        </w:rPr>
        <w:t xml:space="preserve"> </w:t>
      </w:r>
      <w:r>
        <w:rPr>
          <w:rFonts w:cs="宋体" w:hint="eastAsia"/>
          <w:color w:val="000000"/>
        </w:rPr>
        <w:t>配制过程中使用到的玻璃仪器分别是烧杯、量筒、胶头滴管、玻璃棒，</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、实验中发现氯化钠已经结块，为了较快地溶解，可以加入更多的水，则所配制溶液的溶质质量分数偏小，</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、溶解氯化钠固体时，不断用玻璃棒搅拌，其目的是增大氯化钠在水中的溶解速率，</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、若量取水时俯视读数，会导致实际量取水的体积偏小，则所配制溶液的溶质质量分数偏大，</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根据配置一定量溶质质量分数的溶液所需的仪器解答</w:t>
      </w:r>
      <w:r>
        <w:rPr>
          <w:rFonts w:cs="Times New Roman"/>
        </w:rPr>
        <w:br/>
      </w:r>
      <w:r>
        <w:rPr>
          <w:color w:val="000000"/>
        </w:rPr>
        <w:t>B</w:t>
      </w:r>
      <w:r>
        <w:rPr>
          <w:rFonts w:cs="宋体" w:hint="eastAsia"/>
          <w:color w:val="000000"/>
        </w:rPr>
        <w:t>根据溶质质量等于溶液质量乘以溶质质量分数解，溶液质量等于溶质质量加水的质量解答</w:t>
      </w:r>
      <w:r>
        <w:rPr>
          <w:rFonts w:cs="Times New Roman"/>
        </w:rPr>
        <w:br/>
      </w:r>
      <w:r>
        <w:rPr>
          <w:color w:val="000000"/>
        </w:rPr>
        <w:t>C</w:t>
      </w:r>
      <w:r>
        <w:rPr>
          <w:rFonts w:cs="宋体" w:hint="eastAsia"/>
          <w:color w:val="000000"/>
        </w:rPr>
        <w:t>根据溶解时玻璃棒的作用解答</w:t>
      </w:r>
      <w:r>
        <w:rPr>
          <w:rFonts w:cs="Times New Roman"/>
        </w:rPr>
        <w:br/>
      </w:r>
      <w:r>
        <w:rPr>
          <w:color w:val="000000"/>
        </w:rPr>
        <w:t>D</w:t>
      </w:r>
      <w:r>
        <w:rPr>
          <w:rFonts w:cs="宋体" w:hint="eastAsia"/>
          <w:color w:val="000000"/>
        </w:rPr>
        <w:t>根据量取水时俯视读数会偏大解答</w:t>
      </w:r>
    </w:p>
    <w:p w:rsidR="006174D1">
      <w:pPr>
        <w:spacing w:after="0"/>
        <w:rPr>
          <w:rFonts w:cs="Times New Roman"/>
        </w:rPr>
      </w:pPr>
      <w:r>
        <w:rPr>
          <w:color w:val="000000"/>
        </w:rPr>
        <w:t>7.</w:t>
      </w:r>
      <w:r>
        <w:rPr>
          <w:rFonts w:cs="宋体" w:hint="eastAsia"/>
          <w:color w:val="000000"/>
        </w:rPr>
        <w:t>下列对化学知识的归纳正确的是（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 </w:t>
      </w:r>
      <w:r>
        <w:rPr>
          <w:rFonts w:cs="宋体" w:hint="eastAsia"/>
          <w:color w:val="000000"/>
        </w:rPr>
        <w:t>催化剂一定能加快化学反应速率</w:t>
      </w:r>
      <w:r>
        <w:rPr>
          <w:rFonts w:cs="Times New Roman"/>
          <w:color w:val="000000"/>
        </w:rPr>
        <w:t>                         </w:t>
      </w:r>
      <w:r>
        <w:rPr>
          <w:rFonts w:cs="Times New Roman"/>
          <w:noProof/>
          <w:lang w:eastAsia="zh-CN"/>
        </w:rPr>
        <w:pict>
          <v:shape id="_x0000_i1037" type="#_x0000_t75" alt=" " style="height:3pt;visibility:visible;width:2.25pt">
            <v:imagedata r:id="rId6" o:title=""/>
          </v:shape>
        </w:pict>
      </w:r>
      <w:r>
        <w:rPr>
          <w:color w:val="000000"/>
        </w:rPr>
        <w:t>B. </w:t>
      </w:r>
      <w:r>
        <w:rPr>
          <w:rFonts w:cs="宋体" w:hint="eastAsia"/>
          <w:color w:val="000000"/>
        </w:rPr>
        <w:t>有发光、放热现象的变化一定是燃烧</w:t>
      </w:r>
      <w:r>
        <w:rPr>
          <w:rFonts w:cs="Times New Roman"/>
        </w:rPr>
        <w:br/>
      </w:r>
      <w:r>
        <w:rPr>
          <w:color w:val="000000"/>
        </w:rPr>
        <w:t>C. </w:t>
      </w:r>
      <w:r>
        <w:rPr>
          <w:rFonts w:cs="宋体" w:hint="eastAsia"/>
          <w:color w:val="000000"/>
        </w:rPr>
        <w:t>溶液一定是均一、稳定的混合物</w:t>
      </w:r>
      <w:r>
        <w:rPr>
          <w:rFonts w:cs="Times New Roman"/>
          <w:color w:val="000000"/>
        </w:rPr>
        <w:t>                         </w:t>
      </w:r>
      <w:r>
        <w:rPr>
          <w:rFonts w:cs="Times New Roman"/>
          <w:noProof/>
          <w:lang w:eastAsia="zh-CN"/>
        </w:rPr>
        <w:pict>
          <v:shape id="_x0000_i1038" type="#_x0000_t75" alt=" " style="height:3pt;visibility:visible;width:2.25pt">
            <v:imagedata r:id="rId6" o:title=""/>
          </v:shape>
        </w:pict>
      </w:r>
      <w:r>
        <w:rPr>
          <w:color w:val="000000"/>
        </w:rPr>
        <w:t>D. </w:t>
      </w:r>
      <w:r>
        <w:rPr>
          <w:rFonts w:cs="宋体" w:hint="eastAsia"/>
          <w:color w:val="000000"/>
        </w:rPr>
        <w:t>有盐和水生成的反应一定是中和反应</w:t>
      </w:r>
    </w:p>
    <w:p w:rsidR="006174D1">
      <w:pPr>
        <w:spacing w:after="0"/>
        <w:rPr>
          <w:rFonts w:cs="Times New Roman"/>
        </w:rPr>
      </w:pPr>
      <w:r>
        <w:rPr>
          <w:rFonts w:cs="宋体" w:hint="eastAsia"/>
          <w:color w:val="0000FF"/>
        </w:rPr>
        <w:t>【答案】</w:t>
      </w:r>
      <w:r>
        <w:rPr>
          <w:color w:val="000000"/>
        </w:rPr>
        <w:t xml:space="preserve">C  </w:t>
      </w:r>
    </w:p>
    <w:p w:rsidR="006174D1">
      <w:pPr>
        <w:spacing w:after="0"/>
        <w:rPr>
          <w:rFonts w:cs="Times New Roman"/>
        </w:rPr>
      </w:pPr>
      <w:r>
        <w:rPr>
          <w:rFonts w:cs="宋体" w:hint="eastAsia"/>
          <w:color w:val="0000FF"/>
        </w:rPr>
        <w:t>【考点】</w:t>
      </w:r>
      <w:r>
        <w:rPr>
          <w:rFonts w:cs="宋体" w:hint="eastAsia"/>
          <w:color w:val="000000"/>
        </w:rPr>
        <w:t>催化剂的特点与催化作用，溶液的组成及特点，中和反应及其应用</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、催化剂一定可以改变物质的反应速率，不一定是加快反应速率，</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、有发光、放热现象的变化不一定是燃烧，比如灯泡的发光发热等，</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、溶液是混合物，具有均一性和稳定性，</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、中和反应一定生成盐和水，但是有盐和水生成的反应不一定是中和反应，比如氢氧化钠与二氧化碳反应有盐和水生成，但是不是中和反应，</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根据催化剂的概念分析解答</w:t>
      </w:r>
      <w:r>
        <w:rPr>
          <w:rFonts w:cs="Times New Roman"/>
        </w:rPr>
        <w:br/>
      </w:r>
      <w:r>
        <w:rPr>
          <w:color w:val="000000"/>
        </w:rPr>
        <w:t>B</w:t>
      </w:r>
      <w:r>
        <w:rPr>
          <w:rFonts w:cs="宋体" w:hint="eastAsia"/>
          <w:color w:val="000000"/>
        </w:rPr>
        <w:t>根据灯管发光放热但不燃烧解答</w:t>
      </w:r>
      <w:r>
        <w:rPr>
          <w:rFonts w:cs="Times New Roman"/>
        </w:rPr>
        <w:br/>
      </w:r>
      <w:r>
        <w:rPr>
          <w:color w:val="000000"/>
        </w:rPr>
        <w:t>C</w:t>
      </w:r>
      <w:r>
        <w:rPr>
          <w:rFonts w:cs="宋体" w:hint="eastAsia"/>
          <w:color w:val="000000"/>
        </w:rPr>
        <w:t>根据溶液的特征解答</w:t>
      </w:r>
      <w:r>
        <w:rPr>
          <w:rFonts w:cs="Times New Roman"/>
        </w:rPr>
        <w:br/>
      </w:r>
      <w:r>
        <w:rPr>
          <w:color w:val="000000"/>
        </w:rPr>
        <w:t>D</w:t>
      </w:r>
      <w:r>
        <w:rPr>
          <w:rFonts w:cs="宋体" w:hint="eastAsia"/>
          <w:color w:val="000000"/>
        </w:rPr>
        <w:t>根据金属氧化物和酸及非金属氧化物和碱反应都生成盐和水解答</w:t>
      </w:r>
    </w:p>
    <w:p w:rsidR="006174D1">
      <w:pPr>
        <w:spacing w:after="0"/>
        <w:rPr>
          <w:rFonts w:cs="Times New Roman"/>
        </w:rPr>
      </w:pPr>
      <w:r>
        <w:rPr>
          <w:color w:val="000000"/>
        </w:rPr>
        <w:t>8.</w:t>
      </w:r>
      <w:r>
        <w:rPr>
          <w:rFonts w:cs="宋体" w:hint="eastAsia"/>
          <w:color w:val="000000"/>
        </w:rPr>
        <w:t>下列操作能达到目的是（</w:t>
      </w:r>
      <w:r>
        <w:rPr>
          <w:rFonts w:cs="Times New Roman"/>
          <w:color w:val="000000"/>
        </w:rPr>
        <w:t>   </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 </w:t>
      </w:r>
      <w:r>
        <w:rPr>
          <w:rFonts w:cs="宋体" w:hint="eastAsia"/>
          <w:color w:val="000000"/>
        </w:rPr>
        <w:t>稀释浓硫酸时，将水沿容器壁慢慢注入浓硫酸中，并不断搅拌</w:t>
      </w:r>
      <w:r>
        <w:rPr>
          <w:rFonts w:cs="Times New Roman"/>
          <w:color w:val="000000"/>
        </w:rPr>
        <w:t>          </w:t>
      </w:r>
      <w:r>
        <w:rPr>
          <w:rFonts w:cs="Times New Roman"/>
          <w:noProof/>
          <w:lang w:eastAsia="zh-CN"/>
        </w:rPr>
        <w:pict>
          <v:shape id="_x0000_i1039" type="#_x0000_t75" alt=" " style="height:3pt;visibility:visible;width:1.5pt">
            <v:imagedata r:id="rId8" o:title=""/>
          </v:shape>
        </w:pict>
      </w:r>
      <w:r>
        <w:rPr>
          <w:color w:val="000000"/>
        </w:rPr>
        <w:t>B. </w:t>
      </w:r>
      <w:r>
        <w:rPr>
          <w:rFonts w:cs="宋体" w:hint="eastAsia"/>
          <w:color w:val="000000"/>
        </w:rPr>
        <w:t>溶解食盐时用玻璃棒搅拌以增大氯化钠的溶解度</w:t>
      </w:r>
      <w:r>
        <w:rPr>
          <w:rFonts w:cs="Times New Roman"/>
        </w:rPr>
        <w:br/>
      </w:r>
      <w:r>
        <w:rPr>
          <w:color w:val="000000"/>
        </w:rPr>
        <w:t>C. </w:t>
      </w:r>
      <w:r>
        <w:rPr>
          <w:rFonts w:cs="宋体" w:hint="eastAsia"/>
          <w:color w:val="000000"/>
        </w:rPr>
        <w:t>用湿润的</w:t>
      </w:r>
      <w:r>
        <w:rPr>
          <w:color w:val="000000"/>
        </w:rPr>
        <w:t>pH</w:t>
      </w:r>
      <w:r>
        <w:rPr>
          <w:rFonts w:cs="宋体" w:hint="eastAsia"/>
          <w:color w:val="000000"/>
        </w:rPr>
        <w:t>试纸测量酸雨的酸碱度</w:t>
      </w:r>
      <w:r>
        <w:rPr>
          <w:rFonts w:cs="Times New Roman"/>
          <w:color w:val="000000"/>
        </w:rPr>
        <w:t>                    </w:t>
      </w:r>
      <w:r>
        <w:rPr>
          <w:rFonts w:cs="Times New Roman"/>
          <w:noProof/>
          <w:lang w:eastAsia="zh-CN"/>
        </w:rPr>
        <w:pict>
          <v:shape id="_x0000_i1040" type="#_x0000_t75" alt=" " style="height:3pt;visibility:visible;width:2.25pt">
            <v:imagedata r:id="rId6" o:title=""/>
          </v:shape>
        </w:pict>
      </w:r>
      <w:r>
        <w:rPr>
          <w:color w:val="000000"/>
        </w:rPr>
        <w:t>D. </w:t>
      </w:r>
      <w:r>
        <w:rPr>
          <w:rFonts w:cs="宋体" w:hint="eastAsia"/>
          <w:color w:val="000000"/>
        </w:rPr>
        <w:t>蒸发操作中，当蒸发中出现较多固体时，停止加热</w:t>
      </w:r>
    </w:p>
    <w:p w:rsidR="006174D1">
      <w:pPr>
        <w:spacing w:after="0"/>
        <w:rPr>
          <w:rFonts w:cs="Times New Roman"/>
        </w:rPr>
      </w:pPr>
      <w:r>
        <w:rPr>
          <w:rFonts w:cs="宋体" w:hint="eastAsia"/>
          <w:color w:val="0000FF"/>
        </w:rPr>
        <w:t>【答案】</w:t>
      </w:r>
      <w:r>
        <w:rPr>
          <w:color w:val="000000"/>
        </w:rPr>
        <w:t xml:space="preserve">D  </w:t>
      </w:r>
    </w:p>
    <w:p w:rsidR="006174D1">
      <w:pPr>
        <w:spacing w:after="0"/>
        <w:rPr>
          <w:rFonts w:cs="Times New Roman"/>
        </w:rPr>
      </w:pPr>
      <w:r>
        <w:rPr>
          <w:rFonts w:cs="宋体" w:hint="eastAsia"/>
          <w:color w:val="0000FF"/>
        </w:rPr>
        <w:t>【考点】</w:t>
      </w:r>
      <w:r>
        <w:rPr>
          <w:rFonts w:cs="宋体" w:hint="eastAsia"/>
          <w:color w:val="000000"/>
        </w:rPr>
        <w:t>蒸发与蒸馏操作，溶解现象与溶解原理，溶液的酸碱度测定，稀释浓硫酸</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、稀释浓硫酸时，要把浓硫酸缓缓地沿器壁注入水中，同时用玻璃棒不断搅拌，以使热量及时地扩散，一定不能把水注入浓硫酸中，</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、溶解食盐时用玻璃棒搅拌，目的是加快溶解速率，而不是增大氯化钠的溶解度，</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、用</w:t>
      </w:r>
      <w:r>
        <w:rPr>
          <w:color w:val="000000"/>
        </w:rPr>
        <w:t>pH</w:t>
      </w:r>
      <w:r>
        <w:rPr>
          <w:rFonts w:cs="宋体" w:hint="eastAsia"/>
          <w:color w:val="000000"/>
        </w:rPr>
        <w:t>试纸测定未知溶液的</w:t>
      </w:r>
      <w:r>
        <w:rPr>
          <w:color w:val="000000"/>
        </w:rPr>
        <w:t>pH</w:t>
      </w:r>
      <w:r>
        <w:rPr>
          <w:rFonts w:cs="宋体" w:hint="eastAsia"/>
          <w:color w:val="000000"/>
        </w:rPr>
        <w:t>时，符合题意的操作方法为用玻璃棒蘸取少量待测液滴在干燥的</w:t>
      </w:r>
      <w:r>
        <w:rPr>
          <w:color w:val="000000"/>
        </w:rPr>
        <w:t>pH</w:t>
      </w:r>
      <w:r>
        <w:rPr>
          <w:rFonts w:cs="宋体" w:hint="eastAsia"/>
          <w:color w:val="000000"/>
        </w:rPr>
        <w:t>试纸上，与标准比色卡对比来确定</w:t>
      </w:r>
      <w:r>
        <w:rPr>
          <w:color w:val="000000"/>
        </w:rPr>
        <w:t>pH</w:t>
      </w:r>
      <w:r>
        <w:rPr>
          <w:rFonts w:cs="宋体" w:hint="eastAsia"/>
          <w:color w:val="000000"/>
        </w:rPr>
        <w:t>，不能用水湿润</w:t>
      </w:r>
      <w:r>
        <w:rPr>
          <w:color w:val="000000"/>
        </w:rPr>
        <w:t>pH</w:t>
      </w:r>
      <w:r>
        <w:rPr>
          <w:rFonts w:cs="宋体" w:hint="eastAsia"/>
          <w:color w:val="000000"/>
        </w:rPr>
        <w:t>试纸，否则稀释了待测溶液，使酸雨的酸性减弱，测定结果偏大，</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、蒸发时，待蒸发皿中出现较多量的固体时，应停止加热，利用余热将剩余液体蒸干，</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根据稀释浓硫酸的方法是水中加酸解答</w:t>
      </w:r>
      <w:r>
        <w:rPr>
          <w:rFonts w:cs="Times New Roman"/>
        </w:rPr>
        <w:br/>
      </w:r>
      <w:r>
        <w:rPr>
          <w:color w:val="000000"/>
        </w:rPr>
        <w:t>B</w:t>
      </w:r>
      <w:r>
        <w:rPr>
          <w:rFonts w:cs="宋体" w:hint="eastAsia"/>
          <w:color w:val="000000"/>
        </w:rPr>
        <w:t>根据溶解时玻璃棒只能加快溶解，不能增大溶解度解答</w:t>
      </w:r>
      <w:r>
        <w:rPr>
          <w:rFonts w:cs="Times New Roman"/>
        </w:rPr>
        <w:br/>
      </w:r>
      <w:r>
        <w:rPr>
          <w:color w:val="000000"/>
        </w:rPr>
        <w:t>C</w:t>
      </w:r>
      <w:r>
        <w:rPr>
          <w:rFonts w:cs="宋体" w:hint="eastAsia"/>
          <w:color w:val="000000"/>
        </w:rPr>
        <w:t>将</w:t>
      </w:r>
      <w:r>
        <w:rPr>
          <w:color w:val="000000"/>
        </w:rPr>
        <w:t>PH</w:t>
      </w:r>
      <w:r>
        <w:rPr>
          <w:rFonts w:cs="宋体" w:hint="eastAsia"/>
          <w:color w:val="000000"/>
        </w:rPr>
        <w:t>试纸润湿相当于将被测溶液稀释</w:t>
      </w:r>
      <w:r>
        <w:rPr>
          <w:rFonts w:cs="Times New Roman"/>
        </w:rPr>
        <w:br/>
      </w:r>
      <w:r>
        <w:rPr>
          <w:color w:val="000000"/>
        </w:rPr>
        <w:t>D</w:t>
      </w:r>
      <w:r>
        <w:rPr>
          <w:rFonts w:cs="宋体" w:hint="eastAsia"/>
          <w:color w:val="000000"/>
        </w:rPr>
        <w:t>根据蒸发的注意事项解答</w:t>
      </w:r>
    </w:p>
    <w:p w:rsidR="006174D1">
      <w:pPr>
        <w:spacing w:after="0"/>
        <w:rPr>
          <w:rFonts w:cs="Times New Roman"/>
        </w:rPr>
      </w:pPr>
      <w:r>
        <w:rPr>
          <w:color w:val="000000"/>
        </w:rPr>
        <w:t>9.</w:t>
      </w:r>
      <w:r>
        <w:rPr>
          <w:rFonts w:cs="宋体" w:hint="eastAsia"/>
          <w:color w:val="000000"/>
        </w:rPr>
        <w:t>如图所示，将液体</w:t>
      </w:r>
      <w:r>
        <w:rPr>
          <w:color w:val="000000"/>
        </w:rPr>
        <w:t>X</w:t>
      </w:r>
      <w:r>
        <w:rPr>
          <w:rFonts w:cs="宋体" w:hint="eastAsia"/>
          <w:color w:val="000000"/>
        </w:rPr>
        <w:t>加入到集气瓶中与固体</w:t>
      </w:r>
      <w:r>
        <w:rPr>
          <w:color w:val="000000"/>
        </w:rPr>
        <w:t>Y</w:t>
      </w:r>
      <w:r>
        <w:rPr>
          <w:rFonts w:cs="宋体" w:hint="eastAsia"/>
          <w:color w:val="000000"/>
        </w:rPr>
        <w:t>作用，观察到气球逐渐变大，如表中液体</w:t>
      </w:r>
      <w:r>
        <w:rPr>
          <w:color w:val="000000"/>
        </w:rPr>
        <w:t>X</w:t>
      </w:r>
      <w:r>
        <w:rPr>
          <w:rFonts w:cs="宋体" w:hint="eastAsia"/>
          <w:color w:val="000000"/>
        </w:rPr>
        <w:t>和固体</w:t>
      </w:r>
      <w:r>
        <w:rPr>
          <w:color w:val="000000"/>
        </w:rPr>
        <w:t>Y</w:t>
      </w:r>
      <w:r>
        <w:rPr>
          <w:rFonts w:cs="宋体" w:hint="eastAsia"/>
          <w:color w:val="000000"/>
        </w:rPr>
        <w:t>的组合，正确的是（</w:t>
      </w:r>
      <w:r>
        <w:rPr>
          <w:rFonts w:cs="Times New Roman"/>
          <w:color w:val="000000"/>
        </w:rPr>
        <w:t>   </w:t>
      </w:r>
      <w:r>
        <w:rPr>
          <w:color w:val="000000"/>
        </w:rPr>
        <w:t xml:space="preserve"> </w:t>
      </w:r>
      <w:r>
        <w:rPr>
          <w:rFonts w:cs="宋体" w:hint="eastAsia"/>
          <w:color w:val="000000"/>
        </w:rPr>
        <w:t>）</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228"/>
        <w:gridCol w:w="798"/>
        <w:gridCol w:w="912"/>
        <w:gridCol w:w="798"/>
        <w:gridCol w:w="1026"/>
        <w:gridCol w:w="798"/>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③</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④</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⑤</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X</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稀盐酸</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双氧水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水</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Y</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铁粉</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氢氧化钠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氯化钠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二氧化锰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硝酸铵</w:t>
            </w:r>
          </w:p>
        </w:tc>
      </w:tr>
    </w:tbl>
    <w:p w:rsidR="006174D1">
      <w:pPr>
        <w:spacing w:after="0"/>
        <w:rPr>
          <w:rFonts w:cs="Times New Roman"/>
        </w:rPr>
      </w:pPr>
      <w:r>
        <w:rPr>
          <w:rFonts w:cs="Times New Roman"/>
          <w:noProof/>
          <w:lang w:eastAsia="zh-CN"/>
        </w:rPr>
        <w:pict>
          <v:shape id="_x0000_i1041" type="#_x0000_t75" alt=" " style="height:106.5pt;visibility:visible;width:99.75pt">
            <v:imagedata r:id="rId9" o:title=""/>
          </v:shape>
        </w:pict>
      </w:r>
    </w:p>
    <w:p w:rsidR="006174D1">
      <w:pPr>
        <w:spacing w:after="0"/>
        <w:ind w:left="150"/>
        <w:rPr>
          <w:rFonts w:cs="Times New Roman"/>
        </w:rPr>
      </w:pPr>
      <w:r>
        <w:rPr>
          <w:color w:val="000000"/>
        </w:rPr>
        <w:t>A. </w:t>
      </w:r>
      <w:r>
        <w:rPr>
          <w:rFonts w:ascii="宋体" w:hAnsi="宋体" w:cs="宋体" w:hint="eastAsia"/>
          <w:color w:val="000000"/>
        </w:rPr>
        <w:t>①②⑤</w:t>
      </w:r>
      <w:r>
        <w:rPr>
          <w:rFonts w:cs="Times New Roman"/>
          <w:color w:val="000000"/>
        </w:rPr>
        <w:t>                                </w:t>
      </w:r>
      <w:r>
        <w:rPr>
          <w:rFonts w:cs="Times New Roman"/>
          <w:noProof/>
          <w:lang w:eastAsia="zh-CN"/>
        </w:rPr>
        <w:pict>
          <v:shape id="_x0000_i1042" type="#_x0000_t75" alt=" " style="height:3pt;visibility:visible;width:1.5pt">
            <v:imagedata r:id="rId8" o:title=""/>
          </v:shape>
        </w:pict>
      </w:r>
      <w:r>
        <w:rPr>
          <w:color w:val="000000"/>
        </w:rPr>
        <w:t>B. </w:t>
      </w:r>
      <w:r>
        <w:rPr>
          <w:rFonts w:ascii="宋体" w:hAnsi="宋体" w:cs="宋体" w:hint="eastAsia"/>
          <w:color w:val="000000"/>
        </w:rPr>
        <w:t>①③④</w:t>
      </w:r>
      <w:r>
        <w:rPr>
          <w:rFonts w:cs="Times New Roman"/>
          <w:color w:val="000000"/>
        </w:rPr>
        <w:t>                                </w:t>
      </w:r>
      <w:r>
        <w:rPr>
          <w:rFonts w:cs="Times New Roman"/>
          <w:noProof/>
          <w:lang w:eastAsia="zh-CN"/>
        </w:rPr>
        <w:pict>
          <v:shape id="_x0000_i1043" type="#_x0000_t75" alt=" " style="height:3pt;visibility:visible;width:1.5pt">
            <v:imagedata r:id="rId8" o:title=""/>
          </v:shape>
        </w:pict>
      </w:r>
      <w:r>
        <w:rPr>
          <w:color w:val="000000"/>
        </w:rPr>
        <w:t>C. </w:t>
      </w:r>
      <w:r>
        <w:rPr>
          <w:rFonts w:ascii="宋体" w:hAnsi="宋体" w:cs="宋体" w:hint="eastAsia"/>
          <w:color w:val="000000"/>
        </w:rPr>
        <w:t>①②④</w:t>
      </w:r>
      <w:r>
        <w:rPr>
          <w:rFonts w:cs="Times New Roman"/>
          <w:color w:val="000000"/>
        </w:rPr>
        <w:t>                                </w:t>
      </w:r>
      <w:r>
        <w:rPr>
          <w:rFonts w:cs="Times New Roman"/>
          <w:noProof/>
          <w:lang w:eastAsia="zh-CN"/>
        </w:rPr>
        <w:pict>
          <v:shape id="_x0000_i1044" type="#_x0000_t75" alt=" " style="height:3pt;visibility:visible;width:1.5pt">
            <v:imagedata r:id="rId8" o:title=""/>
          </v:shape>
        </w:pict>
      </w:r>
      <w:r>
        <w:rPr>
          <w:color w:val="000000"/>
        </w:rPr>
        <w:t>D. </w:t>
      </w:r>
      <w:r>
        <w:rPr>
          <w:rFonts w:ascii="宋体" w:hAnsi="宋体" w:cs="宋体" w:hint="eastAsia"/>
          <w:color w:val="000000"/>
        </w:rPr>
        <w:t>②③⑤</w:t>
      </w:r>
    </w:p>
    <w:p w:rsidR="006174D1">
      <w:pPr>
        <w:spacing w:after="0"/>
        <w:rPr>
          <w:rFonts w:cs="Times New Roman"/>
        </w:rPr>
      </w:pPr>
      <w:r>
        <w:rPr>
          <w:rFonts w:cs="宋体" w:hint="eastAsia"/>
          <w:color w:val="0000FF"/>
        </w:rPr>
        <w:t>【答案】</w:t>
      </w:r>
      <w:r>
        <w:rPr>
          <w:color w:val="000000"/>
        </w:rPr>
        <w:t xml:space="preserve">C  </w:t>
      </w:r>
    </w:p>
    <w:p w:rsidR="006174D1">
      <w:pPr>
        <w:spacing w:after="0"/>
        <w:rPr>
          <w:rFonts w:cs="Times New Roman"/>
        </w:rPr>
      </w:pPr>
      <w:r>
        <w:rPr>
          <w:rFonts w:cs="宋体" w:hint="eastAsia"/>
          <w:color w:val="0000FF"/>
        </w:rPr>
        <w:t>【考点】</w:t>
      </w:r>
      <w:r>
        <w:rPr>
          <w:rFonts w:cs="宋体" w:hint="eastAsia"/>
          <w:color w:val="000000"/>
        </w:rPr>
        <w:t>催化剂的特点与催化作用，溶解时的吸热或放热现象，金属的化学性质</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【解答】将液体</w:t>
      </w:r>
      <w:r>
        <w:rPr>
          <w:color w:val="000000"/>
        </w:rPr>
        <w:t>X</w:t>
      </w:r>
      <w:r>
        <w:rPr>
          <w:rFonts w:cs="宋体" w:hint="eastAsia"/>
          <w:color w:val="000000"/>
        </w:rPr>
        <w:t>加入到集气瓶中与固体</w:t>
      </w:r>
      <w:r>
        <w:rPr>
          <w:color w:val="000000"/>
        </w:rPr>
        <w:t>Y</w:t>
      </w:r>
      <w:r>
        <w:rPr>
          <w:rFonts w:cs="宋体" w:hint="eastAsia"/>
          <w:color w:val="000000"/>
        </w:rPr>
        <w:t>作用，观察到气球逐渐变大，说明</w:t>
      </w:r>
      <w:r>
        <w:rPr>
          <w:color w:val="000000"/>
        </w:rPr>
        <w:t>X</w:t>
      </w:r>
      <w:r>
        <w:rPr>
          <w:rFonts w:cs="宋体" w:hint="eastAsia"/>
          <w:color w:val="000000"/>
        </w:rPr>
        <w:t>和</w:t>
      </w:r>
      <w:r>
        <w:rPr>
          <w:color w:val="000000"/>
        </w:rPr>
        <w:t>Y</w:t>
      </w:r>
      <w:r>
        <w:rPr>
          <w:rFonts w:cs="宋体" w:hint="eastAsia"/>
          <w:color w:val="000000"/>
        </w:rPr>
        <w:t>反应生成气体或者是混合之后放出热量。①稀盐酸和铁粉反应生成氢气和氯化亚铁，①正确；②水和氢氧化钠混合之后放出大量的热，②正确；③水和氯化钠不反应，混合之后也不放热，③错误；④过氧化氢在二氧化锰作催化剂的条件下反应生成水和氧气，④正确；⑤水和硝酸铵混合之后溶液的温度降低，⑤错误。</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【分析】要使图示的气球鼓起来，瓶内的压强就要增大，而增大瓶内压强的方法有两种，固体和液体反应放出热量，固体和液体不反应但溶解时放出热量，据此分析解答</w:t>
      </w:r>
    </w:p>
    <w:p w:rsidR="006174D1">
      <w:pPr>
        <w:spacing w:after="0"/>
        <w:rPr>
          <w:rFonts w:cs="Times New Roman"/>
        </w:rPr>
      </w:pPr>
      <w:r>
        <w:rPr>
          <w:color w:val="000000"/>
        </w:rPr>
        <w:t>10.</w:t>
      </w:r>
      <w:r>
        <w:rPr>
          <w:rFonts w:cs="宋体" w:hint="eastAsia"/>
          <w:color w:val="000000"/>
        </w:rPr>
        <w:t>氯化钠和硝酸钾两种固体物质的溶解度曲线如图所示。下列说法正确的是（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45" type="#_x0000_t75" alt=" " style="height:118.5pt;visibility:visible;width:156.75pt">
            <v:imagedata r:id="rId10" o:title=""/>
          </v:shape>
        </w:pict>
      </w:r>
    </w:p>
    <w:p w:rsidR="006174D1">
      <w:pPr>
        <w:spacing w:after="0"/>
        <w:ind w:left="150"/>
        <w:rPr>
          <w:rFonts w:cs="Times New Roman"/>
        </w:rPr>
      </w:pPr>
      <w:r>
        <w:rPr>
          <w:color w:val="000000"/>
        </w:rPr>
        <w:t>A. </w:t>
      </w:r>
      <w:r>
        <w:rPr>
          <w:rFonts w:cs="宋体" w:hint="eastAsia"/>
          <w:color w:val="000000"/>
        </w:rPr>
        <w:t>硝酸钾的溶解度大于氯化钠的溶解度</w:t>
      </w:r>
      <w:r>
        <w:rPr>
          <w:rFonts w:cs="Times New Roman"/>
          <w:color w:val="000000"/>
        </w:rPr>
        <w:t>                  </w:t>
      </w:r>
      <w:r>
        <w:rPr>
          <w:rFonts w:cs="Times New Roman"/>
          <w:noProof/>
          <w:lang w:eastAsia="zh-CN"/>
        </w:rPr>
        <w:pict>
          <v:shape id="_x0000_i1046" type="#_x0000_t75" alt=" " style="height:3pt;visibility:visible;width:2.25pt">
            <v:imagedata r:id="rId6" o:title=""/>
          </v:shape>
        </w:pict>
      </w:r>
      <w:r>
        <w:rPr>
          <w:color w:val="000000"/>
        </w:rPr>
        <w:t>B. </w:t>
      </w:r>
      <w:r>
        <w:rPr>
          <w:rFonts w:cs="宋体" w:hint="eastAsia"/>
          <w:color w:val="000000"/>
        </w:rPr>
        <w:t>常用冷却结晶的方法从氯化钠溶液中获得其晶体</w:t>
      </w:r>
      <w:r>
        <w:rPr>
          <w:rFonts w:cs="Times New Roman"/>
        </w:rPr>
        <w:br/>
      </w:r>
      <w:r>
        <w:rPr>
          <w:color w:val="000000"/>
        </w:rPr>
        <w:t>C. 40</w:t>
      </w:r>
      <w:r>
        <w:rPr>
          <w:rFonts w:ascii="宋体" w:hAnsi="宋体" w:cs="宋体" w:hint="eastAsia"/>
          <w:color w:val="000000"/>
        </w:rPr>
        <w:t>℃</w:t>
      </w:r>
      <w:r>
        <w:rPr>
          <w:rFonts w:cs="宋体" w:hint="eastAsia"/>
          <w:color w:val="000000"/>
        </w:rPr>
        <w:t>时，将</w:t>
      </w:r>
      <w:r>
        <w:rPr>
          <w:color w:val="000000"/>
        </w:rPr>
        <w:t>30g</w:t>
      </w:r>
      <w:r>
        <w:rPr>
          <w:rFonts w:cs="宋体" w:hint="eastAsia"/>
          <w:color w:val="000000"/>
        </w:rPr>
        <w:t>硝酸钾晶体放入</w:t>
      </w:r>
      <w:r>
        <w:rPr>
          <w:color w:val="000000"/>
        </w:rPr>
        <w:t>50g</w:t>
      </w:r>
      <w:r>
        <w:rPr>
          <w:rFonts w:cs="宋体" w:hint="eastAsia"/>
          <w:color w:val="000000"/>
        </w:rPr>
        <w:t>水中，充分搅拌后，所得溶液的溶质质量分数为</w:t>
      </w:r>
      <w:r>
        <w:rPr>
          <w:color w:val="000000"/>
        </w:rPr>
        <w:t>37.5%        </w:t>
      </w:r>
      <w:r>
        <w:rPr>
          <w:rFonts w:cs="Times New Roman"/>
          <w:noProof/>
          <w:lang w:eastAsia="zh-CN"/>
        </w:rPr>
        <w:pict>
          <v:shape id="_x0000_i1047" type="#_x0000_t75" alt=" " style="height:3pt;visibility:visible;width:2.25pt">
            <v:imagedata r:id="rId6" o:title=""/>
          </v:shape>
        </w:pict>
      </w:r>
      <w:r>
        <w:rPr>
          <w:color w:val="000000"/>
        </w:rPr>
        <w:t>D. </w:t>
      </w:r>
      <w:r>
        <w:rPr>
          <w:rFonts w:cs="宋体" w:hint="eastAsia"/>
          <w:color w:val="000000"/>
        </w:rPr>
        <w:t>将</w:t>
      </w:r>
      <w:r>
        <w:rPr>
          <w:color w:val="000000"/>
        </w:rPr>
        <w:t>20</w:t>
      </w:r>
      <w:r>
        <w:rPr>
          <w:rFonts w:ascii="宋体" w:hAnsi="宋体" w:cs="宋体" w:hint="eastAsia"/>
          <w:color w:val="000000"/>
        </w:rPr>
        <w:t>℃</w:t>
      </w:r>
      <w:r>
        <w:rPr>
          <w:rFonts w:cs="宋体" w:hint="eastAsia"/>
          <w:color w:val="000000"/>
        </w:rPr>
        <w:t>的硝酸钾饱和溶液升温至</w:t>
      </w:r>
      <w:r>
        <w:rPr>
          <w:color w:val="000000"/>
        </w:rPr>
        <w:t>60</w:t>
      </w:r>
      <w:r>
        <w:rPr>
          <w:rFonts w:ascii="宋体" w:hAnsi="宋体" w:cs="宋体" w:hint="eastAsia"/>
          <w:color w:val="000000"/>
        </w:rPr>
        <w:t>℃</w:t>
      </w:r>
      <w:r>
        <w:rPr>
          <w:rFonts w:cs="宋体" w:hint="eastAsia"/>
          <w:color w:val="000000"/>
        </w:rPr>
        <w:t>，溶液的溶质质量分数增大（忽略水分蒸发）</w:t>
      </w:r>
    </w:p>
    <w:p w:rsidR="006174D1">
      <w:pPr>
        <w:spacing w:after="0"/>
        <w:rPr>
          <w:rFonts w:cs="Times New Roman"/>
        </w:rPr>
      </w:pPr>
      <w:r>
        <w:rPr>
          <w:rFonts w:cs="宋体" w:hint="eastAsia"/>
          <w:color w:val="0000FF"/>
        </w:rPr>
        <w:t>【答案】</w:t>
      </w:r>
      <w:r>
        <w:rPr>
          <w:color w:val="000000"/>
        </w:rPr>
        <w:t xml:space="preserve">C  </w:t>
      </w:r>
    </w:p>
    <w:p w:rsidR="006174D1">
      <w:pPr>
        <w:spacing w:after="0"/>
        <w:rPr>
          <w:rFonts w:cs="Times New Roman"/>
        </w:rPr>
      </w:pPr>
      <w:r>
        <w:rPr>
          <w:rFonts w:cs="宋体" w:hint="eastAsia"/>
          <w:color w:val="0000FF"/>
        </w:rPr>
        <w:t>【考点】</w:t>
      </w:r>
      <w:r>
        <w:rPr>
          <w:rFonts w:cs="宋体" w:hint="eastAsia"/>
          <w:color w:val="000000"/>
        </w:rPr>
        <w:t>固体溶解度曲线及其作用，晶体和结晶的概念与现象，溶质的质量分数及相关计算</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、比较不同物质间的溶解度，必须限定同一温度下，</w:t>
      </w:r>
      <w:r>
        <w:rPr>
          <w:color w:val="000000"/>
        </w:rPr>
        <w:t xml:space="preserve">A </w:t>
      </w:r>
      <w:r>
        <w:rPr>
          <w:rFonts w:cs="宋体" w:hint="eastAsia"/>
          <w:color w:val="000000"/>
        </w:rPr>
        <w:t>不符合题意；</w:t>
      </w:r>
      <w:r>
        <w:rPr>
          <w:rFonts w:cs="Times New Roman"/>
        </w:rPr>
        <w:br/>
      </w:r>
      <w:r>
        <w:rPr>
          <w:color w:val="000000"/>
        </w:rPr>
        <w:t>B</w:t>
      </w:r>
      <w:r>
        <w:rPr>
          <w:rFonts w:cs="宋体" w:hint="eastAsia"/>
          <w:color w:val="000000"/>
        </w:rPr>
        <w:t>、根据图像，氯化钠溶解度随温度变化不明显，故采用蒸发结晶的方法获得晶体，</w:t>
      </w:r>
      <w:r>
        <w:rPr>
          <w:color w:val="000000"/>
        </w:rPr>
        <w:t xml:space="preserve">B </w:t>
      </w:r>
      <w:r>
        <w:rPr>
          <w:rFonts w:cs="宋体" w:hint="eastAsia"/>
          <w:color w:val="000000"/>
        </w:rPr>
        <w:t>不符合题意；</w:t>
      </w:r>
      <w:r>
        <w:rPr>
          <w:rFonts w:cs="Times New Roman"/>
        </w:rPr>
        <w:br/>
      </w:r>
      <w:r>
        <w:rPr>
          <w:color w:val="000000"/>
        </w:rPr>
        <w:t>C</w:t>
      </w:r>
      <w:r>
        <w:rPr>
          <w:rFonts w:cs="宋体" w:hint="eastAsia"/>
          <w:color w:val="000000"/>
        </w:rPr>
        <w:t>、根据图像，</w:t>
      </w:r>
      <w:r>
        <w:rPr>
          <w:color w:val="000000"/>
        </w:rPr>
        <w:t>40</w:t>
      </w:r>
      <w:r>
        <w:rPr>
          <w:rFonts w:ascii="宋体" w:hAnsi="宋体" w:cs="宋体" w:hint="eastAsia"/>
          <w:color w:val="000000"/>
        </w:rPr>
        <w:t>℃</w:t>
      </w:r>
      <w:r>
        <w:rPr>
          <w:rFonts w:cs="宋体" w:hint="eastAsia"/>
          <w:color w:val="000000"/>
        </w:rPr>
        <w:t>时，硝酸钾的溶解度为</w:t>
      </w:r>
      <w:r>
        <w:rPr>
          <w:color w:val="000000"/>
        </w:rPr>
        <w:t>63.9g</w:t>
      </w:r>
      <w:r>
        <w:rPr>
          <w:rFonts w:cs="宋体" w:hint="eastAsia"/>
          <w:color w:val="000000"/>
        </w:rPr>
        <w:t>，故</w:t>
      </w:r>
      <w:r>
        <w:rPr>
          <w:color w:val="000000"/>
        </w:rPr>
        <w:t>30g</w:t>
      </w:r>
      <w:r>
        <w:rPr>
          <w:rFonts w:cs="宋体" w:hint="eastAsia"/>
          <w:color w:val="000000"/>
        </w:rPr>
        <w:t>硝酸钾可完全溶于</w:t>
      </w:r>
      <w:r>
        <w:rPr>
          <w:color w:val="000000"/>
        </w:rPr>
        <w:t>50g</w:t>
      </w:r>
      <w:r>
        <w:rPr>
          <w:rFonts w:cs="宋体" w:hint="eastAsia"/>
          <w:color w:val="000000"/>
        </w:rPr>
        <w:t>水中形成不饱和溶液，其质量分数为</w:t>
      </w:r>
      <w:r>
        <w:rPr>
          <w:color w:val="000000"/>
        </w:rPr>
        <w:t xml:space="preserve"> </w:t>
      </w:r>
      <w:r>
        <w:rPr>
          <w:rFonts w:cs="Times New Roman"/>
          <w:noProof/>
          <w:lang w:eastAsia="zh-CN"/>
        </w:rPr>
        <w:pict>
          <v:shape id="_x0000_i1048" type="#_x0000_t75" alt=" " style="height:25.5pt;visibility:visible;width:21pt">
            <v:imagedata r:id="rId11" o:title=""/>
          </v:shape>
        </w:pict>
      </w:r>
      <w:r>
        <w:rPr>
          <w:color w:val="000000"/>
        </w:rPr>
        <w:t>×100%</w:t>
      </w:r>
      <w:r>
        <w:rPr>
          <w:rFonts w:cs="宋体" w:hint="eastAsia"/>
          <w:color w:val="000000"/>
        </w:rPr>
        <w:t>＝</w:t>
      </w:r>
      <w:r>
        <w:rPr>
          <w:color w:val="000000"/>
        </w:rPr>
        <w:t>37.5%</w:t>
      </w:r>
      <w:r>
        <w:rPr>
          <w:rFonts w:cs="宋体" w:hint="eastAsia"/>
          <w:color w:val="000000"/>
        </w:rPr>
        <w:t>，</w:t>
      </w:r>
      <w:r>
        <w:rPr>
          <w:color w:val="000000"/>
        </w:rPr>
        <w:t xml:space="preserve">C </w:t>
      </w:r>
      <w:r>
        <w:rPr>
          <w:rFonts w:cs="宋体" w:hint="eastAsia"/>
          <w:color w:val="000000"/>
        </w:rPr>
        <w:t>符合题意；</w:t>
      </w:r>
      <w:r>
        <w:rPr>
          <w:rFonts w:cs="Times New Roman"/>
        </w:rPr>
        <w:br/>
      </w:r>
      <w:r>
        <w:rPr>
          <w:color w:val="000000"/>
        </w:rPr>
        <w:t>D</w:t>
      </w:r>
      <w:r>
        <w:rPr>
          <w:rFonts w:cs="宋体" w:hint="eastAsia"/>
          <w:color w:val="000000"/>
        </w:rPr>
        <w:t>、硝酸钾的溶解度随温度升高而明显变大，故将</w:t>
      </w:r>
      <w:r>
        <w:rPr>
          <w:color w:val="000000"/>
        </w:rPr>
        <w:t>20</w:t>
      </w:r>
      <w:r>
        <w:rPr>
          <w:rFonts w:ascii="宋体" w:hAnsi="宋体" w:cs="宋体" w:hint="eastAsia"/>
          <w:color w:val="000000"/>
        </w:rPr>
        <w:t>℃</w:t>
      </w:r>
      <w:r>
        <w:rPr>
          <w:rFonts w:cs="宋体" w:hint="eastAsia"/>
          <w:color w:val="000000"/>
        </w:rPr>
        <w:t>的硝酸钾饱和溶液升温至</w:t>
      </w:r>
      <w:r>
        <w:rPr>
          <w:color w:val="000000"/>
        </w:rPr>
        <w:t>60</w:t>
      </w:r>
      <w:r>
        <w:rPr>
          <w:rFonts w:ascii="宋体" w:hAnsi="宋体" w:cs="宋体" w:hint="eastAsia"/>
          <w:color w:val="000000"/>
        </w:rPr>
        <w:t>℃</w:t>
      </w:r>
      <w:r>
        <w:rPr>
          <w:rFonts w:cs="宋体" w:hint="eastAsia"/>
          <w:color w:val="000000"/>
        </w:rPr>
        <w:t>，溶液变为不饱和溶液，溶质和溶剂质量均没有变化，故质量分数不变，</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从溶解度曲线图可知：某物质在同一温度时的溶解度，从而确定溶解性。比较不同物质在同一温度下的溶解度大小，从而判断饱和溶液总溶质的质量分数大小，判断物质的溶解度随温度的变化情况，从而确定提纯方法。据此分析解答</w:t>
      </w:r>
    </w:p>
    <w:p w:rsidR="006174D1">
      <w:pPr>
        <w:spacing w:after="0"/>
        <w:rPr>
          <w:rFonts w:cs="Times New Roman"/>
        </w:rPr>
      </w:pPr>
      <w:r>
        <w:rPr>
          <w:color w:val="000000"/>
        </w:rPr>
        <w:t>11.</w:t>
      </w:r>
      <w:r>
        <w:rPr>
          <w:rFonts w:cs="宋体" w:hint="eastAsia"/>
          <w:color w:val="000000"/>
        </w:rPr>
        <w:t>下列有关溶液的说法正确的是（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w:t>
      </w:r>
      <w:r>
        <w:rPr>
          <w:rFonts w:cs="宋体" w:hint="eastAsia"/>
          <w:color w:val="000000"/>
        </w:rPr>
        <w:t>面粉与水混合可形成溶液</w:t>
      </w:r>
      <w:r>
        <w:rPr>
          <w:rFonts w:cs="Times New Roman"/>
          <w:color w:val="000000"/>
        </w:rPr>
        <w:t>   </w:t>
      </w:r>
      <w:r>
        <w:rPr>
          <w:rFonts w:cs="Times New Roman"/>
        </w:rPr>
        <w:br/>
      </w:r>
      <w:r>
        <w:rPr>
          <w:color w:val="000000"/>
        </w:rPr>
        <w:t>B.</w:t>
      </w:r>
      <w:r>
        <w:rPr>
          <w:rFonts w:cs="宋体" w:hint="eastAsia"/>
          <w:color w:val="000000"/>
        </w:rPr>
        <w:t>溶液中的溶质都是固体</w:t>
      </w:r>
      <w:r>
        <w:rPr>
          <w:rFonts w:cs="Times New Roman"/>
        </w:rPr>
        <w:br/>
      </w:r>
      <w:r>
        <w:rPr>
          <w:color w:val="000000"/>
        </w:rPr>
        <w:t>C.</w:t>
      </w:r>
      <w:r>
        <w:rPr>
          <w:rFonts w:cs="宋体" w:hint="eastAsia"/>
          <w:color w:val="000000"/>
        </w:rPr>
        <w:t>溶液中可以含有多种溶质</w:t>
      </w:r>
      <w:r>
        <w:rPr>
          <w:rFonts w:cs="Times New Roman"/>
          <w:color w:val="000000"/>
        </w:rPr>
        <w:t>   </w:t>
      </w:r>
      <w:r>
        <w:rPr>
          <w:rFonts w:cs="Times New Roman"/>
        </w:rPr>
        <w:br/>
      </w:r>
      <w:r>
        <w:rPr>
          <w:color w:val="000000"/>
        </w:rPr>
        <w:t>D.</w:t>
      </w:r>
      <w:r>
        <w:rPr>
          <w:rFonts w:cs="宋体" w:hint="eastAsia"/>
          <w:color w:val="000000"/>
        </w:rPr>
        <w:t>无色透明的液体都是溶液</w:t>
      </w:r>
    </w:p>
    <w:p w:rsidR="006174D1">
      <w:pPr>
        <w:spacing w:after="0"/>
        <w:rPr>
          <w:rFonts w:cs="Times New Roman"/>
        </w:rPr>
      </w:pPr>
      <w:r>
        <w:rPr>
          <w:rFonts w:cs="宋体" w:hint="eastAsia"/>
          <w:color w:val="0000FF"/>
        </w:rPr>
        <w:t>【答案】</w:t>
      </w:r>
      <w:r>
        <w:rPr>
          <w:color w:val="000000"/>
        </w:rPr>
        <w:t xml:space="preserve">C  </w:t>
      </w:r>
    </w:p>
    <w:p w:rsidR="006174D1">
      <w:pPr>
        <w:spacing w:after="0"/>
        <w:rPr>
          <w:rFonts w:cs="Times New Roman"/>
        </w:rPr>
      </w:pPr>
      <w:r>
        <w:rPr>
          <w:rFonts w:cs="宋体" w:hint="eastAsia"/>
          <w:color w:val="0000FF"/>
        </w:rPr>
        <w:t>【考点】</w:t>
      </w:r>
      <w:r>
        <w:rPr>
          <w:rFonts w:cs="宋体" w:hint="eastAsia"/>
          <w:color w:val="000000"/>
        </w:rPr>
        <w:t>溶液的组成及特点</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、面粉不溶于水，与水混合形成悬浊液，</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、溶液中的溶质可以是固体、液体、气体，</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、溶液中可以含有多种溶质，只有一种溶剂，</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、无色透明的液体不一定是溶液，例如蒸馏水不属于溶液，</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【分析】根据溶液的概念和特征进行分析。溶液的概念是一种或几种物质分散到另一种物质里，形成均一的、稳定的混合物</w:t>
      </w:r>
    </w:p>
    <w:p w:rsidR="006174D1">
      <w:pPr>
        <w:spacing w:after="0"/>
        <w:rPr>
          <w:rFonts w:cs="Times New Roman"/>
        </w:rPr>
      </w:pPr>
      <w:r>
        <w:rPr>
          <w:color w:val="000000"/>
        </w:rPr>
        <w:t>12.</w:t>
      </w:r>
      <w:r>
        <w:rPr>
          <w:rFonts w:cs="宋体" w:hint="eastAsia"/>
          <w:color w:val="000000"/>
        </w:rPr>
        <w:t>下列有关溶液的说法正确的是</w:t>
      </w:r>
      <w:r>
        <w:rPr>
          <w:color w:val="000000"/>
        </w:rPr>
        <w:t xml:space="preserve">(    )            </w:t>
      </w:r>
    </w:p>
    <w:p w:rsidR="006174D1">
      <w:pPr>
        <w:spacing w:after="0"/>
        <w:ind w:left="150"/>
        <w:rPr>
          <w:rFonts w:cs="Times New Roman"/>
        </w:rPr>
      </w:pPr>
      <w:r>
        <w:rPr>
          <w:color w:val="000000"/>
        </w:rPr>
        <w:t>A. </w:t>
      </w:r>
      <w:r>
        <w:rPr>
          <w:rFonts w:cs="宋体" w:hint="eastAsia"/>
          <w:color w:val="000000"/>
        </w:rPr>
        <w:t>稀释：稀释浓硫酸时应将水慢慢注入浓硫酸里</w:t>
      </w:r>
      <w:r>
        <w:rPr>
          <w:rFonts w:cs="Times New Roman"/>
          <w:color w:val="000000"/>
        </w:rPr>
        <w:t>          </w:t>
      </w:r>
      <w:r>
        <w:rPr>
          <w:rFonts w:cs="Times New Roman"/>
          <w:noProof/>
          <w:lang w:eastAsia="zh-CN"/>
        </w:rPr>
        <w:pict>
          <v:shape id="_x0000_i1049" type="#_x0000_t75" alt=" " style="height:3pt;visibility:visible;width:1.5pt">
            <v:imagedata r:id="rId8" o:title=""/>
          </v:shape>
        </w:pict>
      </w:r>
      <w:r>
        <w:rPr>
          <w:color w:val="000000"/>
        </w:rPr>
        <w:t>B. </w:t>
      </w:r>
      <w:r>
        <w:rPr>
          <w:rFonts w:cs="宋体" w:hint="eastAsia"/>
          <w:color w:val="000000"/>
        </w:rPr>
        <w:t>蒸发：做粗盐提纯实验时，当蒸发皿中开始出现固体时停止加热</w:t>
      </w:r>
      <w:r>
        <w:rPr>
          <w:rFonts w:cs="Times New Roman"/>
        </w:rPr>
        <w:br/>
      </w:r>
      <w:r>
        <w:rPr>
          <w:color w:val="000000"/>
        </w:rPr>
        <w:t>C. </w:t>
      </w:r>
      <w:r>
        <w:rPr>
          <w:rFonts w:cs="宋体" w:hint="eastAsia"/>
          <w:color w:val="000000"/>
        </w:rPr>
        <w:t>形成：将少量酒精、面粉、蔗糖分别加入水中均能形成溶液</w:t>
      </w:r>
      <w:r>
        <w:rPr>
          <w:rFonts w:cs="Times New Roman"/>
          <w:color w:val="000000"/>
        </w:rPr>
        <w:t>          </w:t>
      </w:r>
      <w:r>
        <w:rPr>
          <w:rFonts w:cs="Times New Roman"/>
          <w:noProof/>
          <w:lang w:eastAsia="zh-CN"/>
        </w:rPr>
        <w:pict>
          <v:shape id="_x0000_i1050" type="#_x0000_t75" alt=" " style="height:3pt;visibility:visible;width:1.5pt">
            <v:imagedata r:id="rId8" o:title=""/>
          </v:shape>
        </w:pict>
      </w:r>
      <w:r>
        <w:rPr>
          <w:color w:val="000000"/>
        </w:rPr>
        <w:t>D. </w:t>
      </w:r>
      <w:r>
        <w:rPr>
          <w:rFonts w:cs="宋体" w:hint="eastAsia"/>
          <w:color w:val="000000"/>
        </w:rPr>
        <w:t>配制：配制</w:t>
      </w:r>
      <w:r>
        <w:rPr>
          <w:color w:val="000000"/>
        </w:rPr>
        <w:t>50g</w:t>
      </w:r>
      <w:r>
        <w:rPr>
          <w:rFonts w:cs="宋体" w:hint="eastAsia"/>
          <w:color w:val="000000"/>
        </w:rPr>
        <w:t>质量分数为</w:t>
      </w:r>
      <w:r>
        <w:rPr>
          <w:color w:val="000000"/>
        </w:rPr>
        <w:t>6%</w:t>
      </w:r>
      <w:r>
        <w:rPr>
          <w:rFonts w:cs="宋体" w:hint="eastAsia"/>
          <w:color w:val="000000"/>
        </w:rPr>
        <w:t>的氯化钠溶液的步骤为计算、称量、量取、溶解</w:t>
      </w:r>
    </w:p>
    <w:p w:rsidR="006174D1">
      <w:pPr>
        <w:spacing w:after="0"/>
        <w:rPr>
          <w:rFonts w:cs="Times New Roman"/>
        </w:rPr>
      </w:pPr>
      <w:r>
        <w:rPr>
          <w:rFonts w:cs="宋体" w:hint="eastAsia"/>
          <w:color w:val="0000FF"/>
        </w:rPr>
        <w:t>【答案】</w:t>
      </w:r>
      <w:r>
        <w:rPr>
          <w:color w:val="000000"/>
        </w:rPr>
        <w:t xml:space="preserve">D  </w:t>
      </w:r>
    </w:p>
    <w:p w:rsidR="006174D1">
      <w:pPr>
        <w:spacing w:after="0"/>
        <w:rPr>
          <w:rFonts w:cs="Times New Roman"/>
        </w:rPr>
      </w:pPr>
      <w:r>
        <w:rPr>
          <w:rFonts w:cs="宋体" w:hint="eastAsia"/>
          <w:color w:val="0000FF"/>
        </w:rPr>
        <w:t>【考点】</w:t>
      </w:r>
      <w:r>
        <w:rPr>
          <w:rFonts w:cs="宋体" w:hint="eastAsia"/>
          <w:color w:val="000000"/>
        </w:rPr>
        <w:t>蒸发与蒸馏操作，溶液的组成及特点，一定溶质质量分数的溶液的配制，稀释浓硫酸</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、稀释浓硫酸时应将硫酸慢慢注入水里，否则放出大量的热会使水飞溅出来，</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、做粗盐提纯实验时，当蒸发皿中剩余少量液体时停止加热，利用余热蒸干，防止固体飞溅出来，</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、将少量酒精、面粉、蔗糖分别加入水中，面粉不能溶解，故不能形成溶液，</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、配制</w:t>
      </w:r>
      <w:r>
        <w:rPr>
          <w:color w:val="000000"/>
        </w:rPr>
        <w:t>50g</w:t>
      </w:r>
      <w:r>
        <w:rPr>
          <w:rFonts w:cs="宋体" w:hint="eastAsia"/>
          <w:color w:val="000000"/>
        </w:rPr>
        <w:t>质量分数为</w:t>
      </w:r>
      <w:r>
        <w:rPr>
          <w:color w:val="000000"/>
        </w:rPr>
        <w:t>6%</w:t>
      </w:r>
      <w:r>
        <w:rPr>
          <w:rFonts w:cs="宋体" w:hint="eastAsia"/>
          <w:color w:val="000000"/>
        </w:rPr>
        <w:t>的氯化钠溶液的步骤为计算、称量、量取、溶解，</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w:t>
      </w:r>
      <w:r>
        <w:rPr>
          <w:color w:val="000000"/>
        </w:rPr>
        <w:t>A</w:t>
      </w:r>
      <w:r>
        <w:rPr>
          <w:rFonts w:cs="宋体" w:hint="eastAsia"/>
          <w:color w:val="000000"/>
        </w:rPr>
        <w:t>根据稀释浓硫酸的正确操作和注意事项解答</w:t>
      </w:r>
      <w:r>
        <w:rPr>
          <w:rFonts w:cs="Times New Roman"/>
        </w:rPr>
        <w:br/>
      </w:r>
      <w:r>
        <w:rPr>
          <w:color w:val="000000"/>
        </w:rPr>
        <w:t>B</w:t>
      </w:r>
      <w:r>
        <w:rPr>
          <w:rFonts w:cs="宋体" w:hint="eastAsia"/>
          <w:color w:val="000000"/>
        </w:rPr>
        <w:t>根据蒸发时的注意事项解答</w:t>
      </w:r>
      <w:r>
        <w:rPr>
          <w:rFonts w:cs="Times New Roman"/>
        </w:rPr>
        <w:br/>
      </w:r>
      <w:r>
        <w:rPr>
          <w:color w:val="000000"/>
        </w:rPr>
        <w:t>C</w:t>
      </w:r>
      <w:r>
        <w:rPr>
          <w:rFonts w:cs="宋体" w:hint="eastAsia"/>
          <w:color w:val="000000"/>
        </w:rPr>
        <w:t>根据溶液的概念和物质的溶解性解答</w:t>
      </w:r>
      <w:r>
        <w:rPr>
          <w:rFonts w:cs="Times New Roman"/>
        </w:rPr>
        <w:br/>
      </w:r>
      <w:r>
        <w:rPr>
          <w:color w:val="000000"/>
        </w:rPr>
        <w:t>D</w:t>
      </w:r>
      <w:r>
        <w:rPr>
          <w:rFonts w:cs="宋体" w:hint="eastAsia"/>
          <w:color w:val="000000"/>
        </w:rPr>
        <w:t>根据配置溶液的步骤解答</w:t>
      </w:r>
    </w:p>
    <w:p w:rsidR="006174D1">
      <w:pPr>
        <w:spacing w:after="0"/>
        <w:rPr>
          <w:rFonts w:cs="Times New Roman"/>
        </w:rPr>
      </w:pPr>
      <w:r>
        <w:rPr>
          <w:color w:val="000000"/>
        </w:rPr>
        <w:t>13.</w:t>
      </w:r>
      <w:r>
        <w:rPr>
          <w:rFonts w:cs="宋体" w:hint="eastAsia"/>
          <w:color w:val="000000"/>
        </w:rPr>
        <w:t>对下列生活中的现象或做法解释不合理的是</w:t>
      </w:r>
      <w:r>
        <w:rPr>
          <w:color w:val="000000"/>
        </w:rPr>
        <w:t>(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570"/>
        <w:gridCol w:w="3306"/>
        <w:gridCol w:w="3192"/>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选项</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现象或做法</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解释</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蚊虫叮咬后可涂抹肥皂水消肿</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肥皂水呈碱性</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食品包装袋中充氮气以防腐</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氮气的化学性质不活泼</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用洗洁精洗去餐具上的油渍</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洗洁精能溶解油渍</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D</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废旧电池不随意丢弃而要回收利用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宋体" w:hint="eastAsia"/>
                <w:color w:val="000000"/>
              </w:rPr>
              <w:t>减少环境污染同时节约金属资源</w:t>
            </w:r>
          </w:p>
        </w:tc>
      </w:tr>
    </w:tbl>
    <w:p w:rsidR="006174D1">
      <w:pPr>
        <w:spacing w:after="0"/>
        <w:ind w:left="150"/>
        <w:rPr>
          <w:rFonts w:cs="Times New Roman"/>
        </w:rPr>
      </w:pPr>
      <w:r>
        <w:rPr>
          <w:color w:val="000000"/>
        </w:rPr>
        <w:t>A. A                                           </w:t>
      </w:r>
      <w:r>
        <w:rPr>
          <w:rFonts w:cs="Times New Roman"/>
          <w:noProof/>
          <w:lang w:eastAsia="zh-CN"/>
        </w:rPr>
        <w:pict>
          <v:shape id="_x0000_i1051" type="#_x0000_t75" alt=" " style="height:3pt;visibility:visible;width:0.75pt">
            <v:imagedata r:id="rId5" o:title=""/>
          </v:shape>
        </w:pict>
      </w:r>
      <w:r>
        <w:rPr>
          <w:color w:val="000000"/>
        </w:rPr>
        <w:t>B. B                                           </w:t>
      </w:r>
      <w:r>
        <w:rPr>
          <w:rFonts w:cs="Times New Roman"/>
          <w:noProof/>
          <w:lang w:eastAsia="zh-CN"/>
        </w:rPr>
        <w:pict>
          <v:shape id="_x0000_i1052" type="#_x0000_t75" alt=" " style="height:3pt;visibility:visible;width:0.75pt">
            <v:imagedata r:id="rId5" o:title=""/>
          </v:shape>
        </w:pict>
      </w:r>
      <w:r>
        <w:rPr>
          <w:color w:val="000000"/>
        </w:rPr>
        <w:t>C. C                                           </w:t>
      </w:r>
      <w:r>
        <w:rPr>
          <w:rFonts w:cs="Times New Roman"/>
          <w:noProof/>
          <w:lang w:eastAsia="zh-CN"/>
        </w:rPr>
        <w:pict>
          <v:shape id="_x0000_i1053" type="#_x0000_t75" alt=" " style="height:3pt;visibility:visible;width:0.75pt">
            <v:imagedata r:id="rId5" o:title=""/>
          </v:shape>
        </w:pict>
      </w:r>
      <w:r>
        <w:rPr>
          <w:color w:val="000000"/>
        </w:rPr>
        <w:t>D. D</w:t>
      </w:r>
    </w:p>
    <w:p w:rsidR="006174D1">
      <w:pPr>
        <w:spacing w:after="0"/>
        <w:rPr>
          <w:rFonts w:cs="Times New Roman"/>
        </w:rPr>
      </w:pPr>
      <w:r>
        <w:rPr>
          <w:rFonts w:cs="宋体" w:hint="eastAsia"/>
          <w:color w:val="0000FF"/>
        </w:rPr>
        <w:t>【答案】</w:t>
      </w:r>
      <w:r>
        <w:rPr>
          <w:color w:val="000000"/>
        </w:rPr>
        <w:t xml:space="preserve">C  </w:t>
      </w:r>
    </w:p>
    <w:p w:rsidR="006174D1">
      <w:pPr>
        <w:spacing w:after="0"/>
        <w:rPr>
          <w:rFonts w:cs="Times New Roman"/>
        </w:rPr>
      </w:pPr>
      <w:r>
        <w:rPr>
          <w:rFonts w:cs="宋体" w:hint="eastAsia"/>
          <w:color w:val="0000FF"/>
        </w:rPr>
        <w:t>【考点】</w:t>
      </w:r>
      <w:r>
        <w:rPr>
          <w:rFonts w:cs="宋体" w:hint="eastAsia"/>
          <w:color w:val="000000"/>
        </w:rPr>
        <w:t>氮气及稀有气体的用途，乳化现象与乳化作用，合理利用金属资源，中和反应及其应用</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、蚊虫叮咬时主要注入酸性物质，肥皂水呈碱性，涂抹后可发生中和反应达到消肿目的，</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、氮气的化学性质不活泼，故可以在食品包装袋中充氮气以防腐，</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、用洗洁精洗去餐具上的油渍，其原理是产生乳化作用，将油渍随水流冲走，</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、废旧电池不随意丢弃而要回收利用，主要是为了减少环境污染同时节约金属资源，</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w:t>
      </w:r>
      <w:r>
        <w:rPr>
          <w:color w:val="000000"/>
        </w:rPr>
        <w:t>A</w:t>
      </w:r>
      <w:r>
        <w:rPr>
          <w:rFonts w:cs="宋体" w:hint="eastAsia"/>
          <w:color w:val="000000"/>
        </w:rPr>
        <w:t>蚊虫叮咬产生一种酸，用碱性物质中和</w:t>
      </w:r>
      <w:r>
        <w:rPr>
          <w:rFonts w:cs="Times New Roman"/>
        </w:rPr>
        <w:br/>
      </w:r>
      <w:r>
        <w:rPr>
          <w:color w:val="000000"/>
        </w:rPr>
        <w:t>B</w:t>
      </w:r>
      <w:r>
        <w:rPr>
          <w:rFonts w:cs="宋体" w:hint="eastAsia"/>
          <w:color w:val="000000"/>
        </w:rPr>
        <w:t>氮气化学性质稳定，用来防腐</w:t>
      </w:r>
      <w:r>
        <w:rPr>
          <w:rFonts w:cs="Times New Roman"/>
        </w:rPr>
        <w:br/>
      </w:r>
      <w:r>
        <w:rPr>
          <w:color w:val="000000"/>
        </w:rPr>
        <w:t>C</w:t>
      </w:r>
      <w:r>
        <w:rPr>
          <w:rFonts w:cs="宋体" w:hint="eastAsia"/>
          <w:color w:val="000000"/>
        </w:rPr>
        <w:t>根据洗涤剂去油污属于乳化解答</w:t>
      </w:r>
      <w:r>
        <w:rPr>
          <w:rFonts w:cs="Times New Roman"/>
        </w:rPr>
        <w:br/>
      </w:r>
      <w:r>
        <w:rPr>
          <w:color w:val="000000"/>
        </w:rPr>
        <w:t>D</w:t>
      </w:r>
      <w:r>
        <w:rPr>
          <w:rFonts w:cs="宋体" w:hint="eastAsia"/>
          <w:color w:val="000000"/>
        </w:rPr>
        <w:t>根据废旧电池中含有重金属解答</w:t>
      </w:r>
    </w:p>
    <w:p w:rsidR="006174D1">
      <w:pPr>
        <w:spacing w:after="0"/>
        <w:rPr>
          <w:rFonts w:cs="Times New Roman"/>
        </w:rPr>
      </w:pPr>
      <w:r>
        <w:rPr>
          <w:color w:val="000000"/>
        </w:rPr>
        <w:t>14.</w:t>
      </w:r>
      <w:r>
        <w:rPr>
          <w:rFonts w:cs="宋体" w:hint="eastAsia"/>
          <w:color w:val="000000"/>
        </w:rPr>
        <w:t>实验室欲配制</w:t>
      </w:r>
      <w:r>
        <w:rPr>
          <w:color w:val="000000"/>
        </w:rPr>
        <w:t>0.9%</w:t>
      </w:r>
      <w:r>
        <w:rPr>
          <w:rFonts w:cs="宋体" w:hint="eastAsia"/>
          <w:color w:val="000000"/>
        </w:rPr>
        <w:t>的生理水</w:t>
      </w:r>
      <w:r>
        <w:rPr>
          <w:color w:val="000000"/>
        </w:rPr>
        <w:t>100g</w:t>
      </w:r>
      <w:r>
        <w:rPr>
          <w:rFonts w:cs="宋体" w:hint="eastAsia"/>
          <w:color w:val="000000"/>
        </w:rPr>
        <w:t>，下列操作步骤合理的是</w:t>
      </w:r>
      <w:r>
        <w:rPr>
          <w:color w:val="000000"/>
        </w:rPr>
        <w:t xml:space="preserve">(    )            </w:t>
      </w:r>
    </w:p>
    <w:p w:rsidR="006174D1">
      <w:pPr>
        <w:spacing w:after="0"/>
        <w:ind w:left="150"/>
        <w:rPr>
          <w:rFonts w:cs="Times New Roman"/>
        </w:rPr>
      </w:pPr>
      <w:r>
        <w:rPr>
          <w:color w:val="000000"/>
        </w:rPr>
        <w:t>A. </w:t>
      </w:r>
      <w:r>
        <w:rPr>
          <w:rFonts w:cs="宋体" w:hint="eastAsia"/>
          <w:color w:val="000000"/>
        </w:rPr>
        <w:t>用托盘天平称量</w:t>
      </w:r>
      <w:r>
        <w:rPr>
          <w:color w:val="000000"/>
        </w:rPr>
        <w:t>9g NaCl                                    </w:t>
      </w:r>
      <w:r>
        <w:rPr>
          <w:rFonts w:cs="Times New Roman"/>
          <w:noProof/>
          <w:lang w:eastAsia="zh-CN"/>
        </w:rPr>
        <w:pict>
          <v:shape id="_x0000_i1054" type="#_x0000_t75" alt=" " style="height:3pt;visibility:visible;width:2.25pt">
            <v:imagedata r:id="rId6" o:title=""/>
          </v:shape>
        </w:pict>
      </w:r>
      <w:r>
        <w:rPr>
          <w:color w:val="000000"/>
        </w:rPr>
        <w:t>B. </w:t>
      </w:r>
      <w:r>
        <w:rPr>
          <w:rFonts w:cs="宋体" w:hint="eastAsia"/>
          <w:color w:val="000000"/>
        </w:rPr>
        <w:t>用烧杯量取</w:t>
      </w:r>
      <w:r>
        <w:rPr>
          <w:color w:val="000000"/>
        </w:rPr>
        <w:t>99.1mL</w:t>
      </w:r>
      <w:r>
        <w:rPr>
          <w:rFonts w:cs="宋体" w:hint="eastAsia"/>
          <w:color w:val="000000"/>
        </w:rPr>
        <w:t>水</w:t>
      </w:r>
      <w:r>
        <w:rPr>
          <w:rFonts w:cs="Times New Roman"/>
        </w:rPr>
        <w:br/>
      </w:r>
      <w:r>
        <w:rPr>
          <w:color w:val="000000"/>
        </w:rPr>
        <w:t>C. </w:t>
      </w:r>
      <w:r>
        <w:rPr>
          <w:rFonts w:cs="宋体" w:hint="eastAsia"/>
          <w:color w:val="000000"/>
        </w:rPr>
        <w:t>在量筒中配制溶液</w:t>
      </w:r>
      <w:r>
        <w:rPr>
          <w:rFonts w:cs="Times New Roman"/>
          <w:color w:val="000000"/>
        </w:rPr>
        <w:t>                                              </w:t>
      </w:r>
      <w:r>
        <w:rPr>
          <w:rFonts w:cs="Times New Roman"/>
          <w:noProof/>
          <w:lang w:eastAsia="zh-CN"/>
        </w:rPr>
        <w:pict>
          <v:shape id="_x0000_i1055" type="#_x0000_t75" alt=" " style="height:3pt;visibility:visible;width:2.25pt">
            <v:imagedata r:id="rId6" o:title=""/>
          </v:shape>
        </w:pict>
      </w:r>
      <w:r>
        <w:rPr>
          <w:color w:val="000000"/>
        </w:rPr>
        <w:t>D. </w:t>
      </w:r>
      <w:r>
        <w:rPr>
          <w:rFonts w:cs="宋体" w:hint="eastAsia"/>
          <w:color w:val="000000"/>
        </w:rPr>
        <w:t>配好后转移到试剂瓶中，贴上标签</w:t>
      </w:r>
    </w:p>
    <w:p w:rsidR="006174D1">
      <w:pPr>
        <w:spacing w:after="0"/>
        <w:rPr>
          <w:rFonts w:cs="Times New Roman"/>
        </w:rPr>
      </w:pPr>
      <w:r>
        <w:rPr>
          <w:rFonts w:cs="宋体" w:hint="eastAsia"/>
          <w:color w:val="0000FF"/>
        </w:rPr>
        <w:t>【答案】</w:t>
      </w:r>
      <w:r>
        <w:rPr>
          <w:color w:val="000000"/>
        </w:rPr>
        <w:t xml:space="preserve">D  </w:t>
      </w:r>
    </w:p>
    <w:p w:rsidR="006174D1">
      <w:pPr>
        <w:spacing w:after="0"/>
        <w:rPr>
          <w:rFonts w:cs="Times New Roman"/>
        </w:rPr>
      </w:pPr>
      <w:r>
        <w:rPr>
          <w:rFonts w:cs="宋体" w:hint="eastAsia"/>
          <w:color w:val="0000FF"/>
        </w:rPr>
        <w:t>【考点】</w:t>
      </w:r>
      <w:r>
        <w:rPr>
          <w:rFonts w:cs="宋体" w:hint="eastAsia"/>
          <w:color w:val="000000"/>
        </w:rPr>
        <w:t>一定溶质质量分数的溶液的配制</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w:t>
      </w:r>
      <w:r>
        <w:rPr>
          <w:color w:val="000000"/>
        </w:rPr>
        <w:t>100g</w:t>
      </w:r>
      <w:r>
        <w:rPr>
          <w:rFonts w:cs="宋体" w:hint="eastAsia"/>
          <w:color w:val="000000"/>
        </w:rPr>
        <w:t>的生理盐水中氯化钠的质量为</w:t>
      </w:r>
      <w:r>
        <w:rPr>
          <w:color w:val="000000"/>
        </w:rPr>
        <w:t>100g×0.9%=0.9g</w:t>
      </w:r>
      <w:r>
        <w:rPr>
          <w:rFonts w:cs="宋体" w:hint="eastAsia"/>
          <w:color w:val="000000"/>
        </w:rPr>
        <w:t>，</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、烧杯不能精确到</w:t>
      </w:r>
      <w:r>
        <w:rPr>
          <w:color w:val="000000"/>
        </w:rPr>
        <w:t>0.1mL</w:t>
      </w:r>
      <w:r>
        <w:rPr>
          <w:rFonts w:cs="宋体" w:hint="eastAsia"/>
          <w:color w:val="000000"/>
        </w:rPr>
        <w:t>，</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、量筒中不能配制溶液，</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、溶液配好后转移到试剂瓶中，贴上标签，</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根据溶质的计算方法解答</w:t>
      </w:r>
      <w:r>
        <w:rPr>
          <w:rFonts w:cs="Times New Roman"/>
        </w:rPr>
        <w:br/>
      </w:r>
      <w:r>
        <w:rPr>
          <w:color w:val="000000"/>
        </w:rPr>
        <w:t>B</w:t>
      </w:r>
      <w:r>
        <w:rPr>
          <w:rFonts w:cs="宋体" w:hint="eastAsia"/>
          <w:color w:val="000000"/>
        </w:rPr>
        <w:t>根据溶剂的计算和取用方法解答</w:t>
      </w:r>
      <w:r>
        <w:rPr>
          <w:rFonts w:cs="Times New Roman"/>
        </w:rPr>
        <w:br/>
      </w:r>
      <w:r>
        <w:rPr>
          <w:color w:val="000000"/>
        </w:rPr>
        <w:t>C</w:t>
      </w:r>
      <w:r>
        <w:rPr>
          <w:rFonts w:cs="宋体" w:hint="eastAsia"/>
          <w:color w:val="000000"/>
        </w:rPr>
        <w:t>溶液配制应在烧杯中进行、</w:t>
      </w:r>
      <w:r>
        <w:rPr>
          <w:rFonts w:cs="Times New Roman"/>
        </w:rPr>
        <w:br/>
      </w:r>
      <w:r>
        <w:rPr>
          <w:color w:val="000000"/>
        </w:rPr>
        <w:t>D</w:t>
      </w:r>
      <w:r>
        <w:rPr>
          <w:rFonts w:cs="宋体" w:hint="eastAsia"/>
          <w:color w:val="000000"/>
        </w:rPr>
        <w:t>根据配制溶液的步骤分析</w:t>
      </w:r>
    </w:p>
    <w:p w:rsidR="006174D1">
      <w:pPr>
        <w:spacing w:after="0"/>
        <w:rPr>
          <w:rFonts w:cs="Times New Roman"/>
        </w:rPr>
      </w:pPr>
      <w:r>
        <w:rPr>
          <w:color w:val="000000"/>
        </w:rPr>
        <w:t>15.</w:t>
      </w:r>
      <w:r>
        <w:rPr>
          <w:rFonts w:cs="宋体" w:hint="eastAsia"/>
          <w:color w:val="000000"/>
        </w:rPr>
        <w:t>伽利略说：</w:t>
      </w:r>
      <w:r>
        <w:rPr>
          <w:color w:val="000000"/>
        </w:rPr>
        <w:t>“</w:t>
      </w:r>
      <w:r>
        <w:rPr>
          <w:rFonts w:cs="宋体" w:hint="eastAsia"/>
          <w:color w:val="000000"/>
        </w:rPr>
        <w:t>一切推理都必须从观察和实践中得来</w:t>
      </w:r>
      <w:r>
        <w:rPr>
          <w:color w:val="000000"/>
        </w:rPr>
        <w:t>”</w:t>
      </w:r>
      <w:r>
        <w:rPr>
          <w:rFonts w:cs="宋体" w:hint="eastAsia"/>
          <w:color w:val="000000"/>
        </w:rPr>
        <w:t>。以下推理正确的是（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 </w:t>
      </w:r>
      <w:r>
        <w:rPr>
          <w:rFonts w:cs="宋体" w:hint="eastAsia"/>
          <w:color w:val="000000"/>
        </w:rPr>
        <w:t>稀有气体的化学性质稳定，所以稀有气体可用作保护气</w:t>
      </w:r>
      <w:r>
        <w:rPr>
          <w:rFonts w:cs="Times New Roman"/>
          <w:color w:val="000000"/>
        </w:rPr>
        <w:t>          </w:t>
      </w:r>
      <w:r>
        <w:rPr>
          <w:rFonts w:cs="Times New Roman"/>
          <w:noProof/>
          <w:lang w:eastAsia="zh-CN"/>
        </w:rPr>
        <w:pict>
          <v:shape id="_x0000_i1056" type="#_x0000_t75" alt=" " style="height:3pt;visibility:visible;width:1.5pt">
            <v:imagedata r:id="rId8" o:title=""/>
          </v:shape>
        </w:pict>
      </w:r>
      <w:r>
        <w:rPr>
          <w:color w:val="000000"/>
        </w:rPr>
        <w:t>B. </w:t>
      </w:r>
      <w:r>
        <w:rPr>
          <w:rFonts w:cs="宋体" w:hint="eastAsia"/>
          <w:color w:val="000000"/>
        </w:rPr>
        <w:t>酸雨的</w:t>
      </w:r>
      <w:r>
        <w:rPr>
          <w:color w:val="000000"/>
        </w:rPr>
        <w:t>pH</w:t>
      </w:r>
      <w:r>
        <w:rPr>
          <w:rFonts w:cs="宋体" w:hint="eastAsia"/>
          <w:color w:val="000000"/>
        </w:rPr>
        <w:t>＜</w:t>
      </w:r>
      <w:r>
        <w:rPr>
          <w:color w:val="000000"/>
        </w:rPr>
        <w:t>7</w:t>
      </w:r>
      <w:r>
        <w:rPr>
          <w:rFonts w:cs="宋体" w:hint="eastAsia"/>
          <w:color w:val="000000"/>
        </w:rPr>
        <w:t>，所以</w:t>
      </w:r>
      <w:r>
        <w:rPr>
          <w:color w:val="000000"/>
        </w:rPr>
        <w:t>pH</w:t>
      </w:r>
      <w:r>
        <w:rPr>
          <w:rFonts w:cs="宋体" w:hint="eastAsia"/>
          <w:color w:val="000000"/>
        </w:rPr>
        <w:t>＜</w:t>
      </w:r>
      <w:r>
        <w:rPr>
          <w:color w:val="000000"/>
        </w:rPr>
        <w:t>7</w:t>
      </w:r>
      <w:r>
        <w:rPr>
          <w:rFonts w:cs="宋体" w:hint="eastAsia"/>
          <w:color w:val="000000"/>
        </w:rPr>
        <w:t>的雨水一定是酸雨</w:t>
      </w:r>
      <w:r>
        <w:rPr>
          <w:rFonts w:cs="Times New Roman"/>
        </w:rPr>
        <w:br/>
      </w:r>
      <w:r>
        <w:rPr>
          <w:color w:val="000000"/>
        </w:rPr>
        <w:t>C. H</w:t>
      </w:r>
      <w:r>
        <w:rPr>
          <w:color w:val="000000"/>
          <w:vertAlign w:val="subscript"/>
        </w:rPr>
        <w:t>2</w:t>
      </w:r>
      <w:r>
        <w:rPr>
          <w:color w:val="000000"/>
        </w:rPr>
        <w:t>O</w:t>
      </w:r>
      <w:r>
        <w:rPr>
          <w:rFonts w:cs="宋体" w:hint="eastAsia"/>
          <w:color w:val="000000"/>
        </w:rPr>
        <w:t>和</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的组成元素相同，所以二者的化学性质相同</w:t>
      </w:r>
      <w:r>
        <w:rPr>
          <w:rFonts w:cs="Times New Roman"/>
          <w:color w:val="000000"/>
        </w:rPr>
        <w:t>          </w:t>
      </w:r>
      <w:r>
        <w:rPr>
          <w:rFonts w:cs="Times New Roman"/>
          <w:noProof/>
          <w:lang w:eastAsia="zh-CN"/>
        </w:rPr>
        <w:pict>
          <v:shape id="_x0000_i1057" type="#_x0000_t75" alt=" " style="height:3pt;visibility:visible;width:1.5pt">
            <v:imagedata r:id="rId8" o:title=""/>
          </v:shape>
        </w:pict>
      </w:r>
      <w:r>
        <w:rPr>
          <w:color w:val="000000"/>
        </w:rPr>
        <w:t>D. </w:t>
      </w:r>
      <w:r>
        <w:rPr>
          <w:rFonts w:cs="宋体" w:hint="eastAsia"/>
          <w:color w:val="000000"/>
        </w:rPr>
        <w:t>燃烧需要同时满足三个条件，所以灭火也要同时控制三个条件</w:t>
      </w:r>
    </w:p>
    <w:p w:rsidR="006174D1">
      <w:pPr>
        <w:spacing w:after="0"/>
        <w:rPr>
          <w:rFonts w:cs="Times New Roman"/>
        </w:rPr>
      </w:pPr>
      <w:r>
        <w:rPr>
          <w:rFonts w:cs="宋体" w:hint="eastAsia"/>
          <w:color w:val="0000FF"/>
        </w:rPr>
        <w:t>【答案】</w:t>
      </w:r>
      <w:r>
        <w:rPr>
          <w:color w:val="000000"/>
        </w:rPr>
        <w:t xml:space="preserve">A  </w:t>
      </w:r>
    </w:p>
    <w:p w:rsidR="006174D1">
      <w:pPr>
        <w:spacing w:after="0"/>
        <w:rPr>
          <w:rFonts w:cs="Times New Roman"/>
        </w:rPr>
      </w:pPr>
      <w:r>
        <w:rPr>
          <w:rFonts w:cs="宋体" w:hint="eastAsia"/>
          <w:color w:val="0000FF"/>
        </w:rPr>
        <w:t>【考点】</w:t>
      </w:r>
      <w:r>
        <w:rPr>
          <w:rFonts w:cs="宋体" w:hint="eastAsia"/>
          <w:color w:val="000000"/>
        </w:rPr>
        <w:t>氮气及稀有气体的用途，酸雨的产生、危害及防治，分子的定义与分子的特性，灭火的原理和方法</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、稀有气体的化学性质稳定，所以稀有气体可用作保护气，</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、酸雨是</w:t>
      </w:r>
      <w:r>
        <w:rPr>
          <w:color w:val="000000"/>
        </w:rPr>
        <w:t>pH</w:t>
      </w:r>
      <w:r>
        <w:rPr>
          <w:rFonts w:cs="宋体" w:hint="eastAsia"/>
          <w:color w:val="000000"/>
        </w:rPr>
        <w:t>小于</w:t>
      </w:r>
      <w:r>
        <w:rPr>
          <w:color w:val="000000"/>
        </w:rPr>
        <w:t>5.6</w:t>
      </w:r>
      <w:r>
        <w:rPr>
          <w:rFonts w:cs="宋体" w:hint="eastAsia"/>
          <w:color w:val="000000"/>
        </w:rPr>
        <w:t>的雨水，</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w:t>
      </w:r>
      <w:r>
        <w:rPr>
          <w:color w:val="000000"/>
        </w:rPr>
        <w:t>H</w:t>
      </w:r>
      <w:r>
        <w:rPr>
          <w:color w:val="000000"/>
          <w:vertAlign w:val="subscript"/>
        </w:rPr>
        <w:t>2</w:t>
      </w:r>
      <w:r>
        <w:rPr>
          <w:color w:val="000000"/>
        </w:rPr>
        <w:t>O</w:t>
      </w:r>
      <w:r>
        <w:rPr>
          <w:rFonts w:cs="宋体" w:hint="eastAsia"/>
          <w:color w:val="000000"/>
        </w:rPr>
        <w:t>和</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的组成元素相同，但它们的分子结构不同，所以二者的化学性质不同，</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、燃烧需要同时满足三个条件：①可燃物、②氧气或空气、③温度达到着火点，灭火只需破坏其中一个条件即可，</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根据稀有气体的化学性质稳定解答</w:t>
      </w:r>
      <w:r>
        <w:rPr>
          <w:rFonts w:cs="Times New Roman"/>
        </w:rPr>
        <w:br/>
      </w:r>
      <w:r>
        <w:rPr>
          <w:color w:val="000000"/>
        </w:rPr>
        <w:t>B</w:t>
      </w:r>
      <w:r>
        <w:rPr>
          <w:rFonts w:cs="宋体" w:hint="eastAsia"/>
          <w:color w:val="000000"/>
        </w:rPr>
        <w:t>根据酸雨是指</w:t>
      </w:r>
      <w:r>
        <w:rPr>
          <w:color w:val="000000"/>
        </w:rPr>
        <w:t>PH</w:t>
      </w:r>
      <w:r>
        <w:rPr>
          <w:rFonts w:cs="宋体" w:hint="eastAsia"/>
          <w:color w:val="000000"/>
        </w:rPr>
        <w:t>小于</w:t>
      </w:r>
      <w:r>
        <w:rPr>
          <w:color w:val="000000"/>
        </w:rPr>
        <w:t>5.6</w:t>
      </w:r>
      <w:r>
        <w:rPr>
          <w:rFonts w:cs="宋体" w:hint="eastAsia"/>
          <w:color w:val="000000"/>
        </w:rPr>
        <w:t>的雨水解答</w:t>
      </w:r>
      <w:r>
        <w:rPr>
          <w:rFonts w:cs="Times New Roman"/>
        </w:rPr>
        <w:br/>
      </w:r>
      <w:r>
        <w:rPr>
          <w:color w:val="000000"/>
        </w:rPr>
        <w:t>C</w:t>
      </w:r>
      <w:r>
        <w:rPr>
          <w:rFonts w:cs="宋体" w:hint="eastAsia"/>
          <w:color w:val="000000"/>
        </w:rPr>
        <w:t>根据物质的结构决定物质的性质解答</w:t>
      </w:r>
      <w:r>
        <w:rPr>
          <w:rFonts w:cs="Times New Roman"/>
        </w:rPr>
        <w:br/>
      </w:r>
      <w:r>
        <w:rPr>
          <w:color w:val="000000"/>
        </w:rPr>
        <w:t>D</w:t>
      </w:r>
      <w:r>
        <w:rPr>
          <w:rFonts w:cs="宋体" w:hint="eastAsia"/>
          <w:color w:val="000000"/>
        </w:rPr>
        <w:t>根据灭火时破坏燃烧条件解答</w:t>
      </w:r>
    </w:p>
    <w:p w:rsidR="006174D1">
      <w:pPr>
        <w:spacing w:after="0"/>
        <w:rPr>
          <w:rFonts w:cs="Times New Roman"/>
        </w:rPr>
      </w:pPr>
      <w:r>
        <w:rPr>
          <w:color w:val="000000"/>
        </w:rPr>
        <w:t>16.</w:t>
      </w:r>
      <w:r>
        <w:rPr>
          <w:rFonts w:cs="宋体" w:hint="eastAsia"/>
          <w:color w:val="000000"/>
        </w:rPr>
        <w:t>下列实验过程中没有颜色变化的是（</w:t>
      </w:r>
      <w:r>
        <w:rPr>
          <w:rFonts w:cs="Times New Roman"/>
          <w:color w:val="000000"/>
        </w:rPr>
        <w:t>  </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 </w:t>
      </w:r>
      <w:r>
        <w:rPr>
          <w:rFonts w:cs="宋体" w:hint="eastAsia"/>
          <w:color w:val="000000"/>
        </w:rPr>
        <w:t>碳和氧化铜固体混合物高温加热</w:t>
      </w:r>
      <w:r>
        <w:rPr>
          <w:rFonts w:cs="Times New Roman"/>
          <w:color w:val="000000"/>
        </w:rPr>
        <w:t>                         </w:t>
      </w:r>
      <w:r>
        <w:rPr>
          <w:rFonts w:cs="Times New Roman"/>
          <w:noProof/>
          <w:lang w:eastAsia="zh-CN"/>
        </w:rPr>
        <w:pict>
          <v:shape id="_x0000_i1058" type="#_x0000_t75" alt=" " style="height:3pt;visibility:visible;width:2.25pt">
            <v:imagedata r:id="rId6" o:title=""/>
          </v:shape>
        </w:pict>
      </w:r>
      <w:r>
        <w:rPr>
          <w:color w:val="000000"/>
        </w:rPr>
        <w:t>B. </w:t>
      </w:r>
      <w:r>
        <w:rPr>
          <w:rFonts w:cs="宋体" w:hint="eastAsia"/>
          <w:color w:val="000000"/>
        </w:rPr>
        <w:t>向氢氧化钠溶液中逐滴加入稀盐酸</w:t>
      </w:r>
      <w:r>
        <w:rPr>
          <w:rFonts w:cs="Times New Roman"/>
        </w:rPr>
        <w:br/>
      </w:r>
      <w:r>
        <w:rPr>
          <w:color w:val="000000"/>
        </w:rPr>
        <w:t>C. </w:t>
      </w:r>
      <w:r>
        <w:rPr>
          <w:rFonts w:cs="宋体" w:hint="eastAsia"/>
          <w:color w:val="000000"/>
        </w:rPr>
        <w:t>将活性炭加入红墨水中震荡</w:t>
      </w:r>
      <w:r>
        <w:rPr>
          <w:rFonts w:cs="Times New Roman"/>
          <w:color w:val="000000"/>
        </w:rPr>
        <w:t>                                </w:t>
      </w:r>
      <w:r>
        <w:rPr>
          <w:rFonts w:cs="Times New Roman"/>
          <w:noProof/>
          <w:lang w:eastAsia="zh-CN"/>
        </w:rPr>
        <w:pict>
          <v:shape id="_x0000_i1059" type="#_x0000_t75" alt=" " style="height:3pt;visibility:visible;width:2.25pt">
            <v:imagedata r:id="rId6" o:title=""/>
          </v:shape>
        </w:pict>
      </w:r>
      <w:r>
        <w:rPr>
          <w:color w:val="000000"/>
        </w:rPr>
        <w:t>D. </w:t>
      </w:r>
      <w:r>
        <w:rPr>
          <w:rFonts w:cs="宋体" w:hint="eastAsia"/>
          <w:color w:val="000000"/>
        </w:rPr>
        <w:t>将二氧化碳气体通入紫色石蕊溶液中</w:t>
      </w:r>
    </w:p>
    <w:p w:rsidR="006174D1">
      <w:pPr>
        <w:spacing w:after="0"/>
        <w:rPr>
          <w:rFonts w:cs="Times New Roman"/>
        </w:rPr>
      </w:pPr>
      <w:r>
        <w:rPr>
          <w:rFonts w:cs="宋体" w:hint="eastAsia"/>
          <w:color w:val="0000FF"/>
        </w:rPr>
        <w:t>【答案】</w:t>
      </w:r>
      <w:r>
        <w:rPr>
          <w:color w:val="000000"/>
        </w:rPr>
        <w:t xml:space="preserve">B  </w:t>
      </w:r>
    </w:p>
    <w:p w:rsidR="006174D1">
      <w:pPr>
        <w:spacing w:after="0"/>
        <w:rPr>
          <w:rFonts w:cs="Times New Roman"/>
        </w:rPr>
      </w:pPr>
      <w:r>
        <w:rPr>
          <w:rFonts w:cs="宋体" w:hint="eastAsia"/>
          <w:color w:val="0000FF"/>
        </w:rPr>
        <w:t>【考点】</w:t>
      </w:r>
      <w:r>
        <w:rPr>
          <w:rFonts w:cs="宋体" w:hint="eastAsia"/>
          <w:color w:val="000000"/>
        </w:rPr>
        <w:t>中和反应及其应用，碳的化学性质，碳单质的性质和用途，二氧化碳的化学性质</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、碳和氧化铜固体混合物高温加热生成铜和二氧化碳，反应前碳和氧化铜均为黑色固体，反应后铜为红色固体，</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、氢氧化钠溶液中逐滴加入稀盐酸，发生酸碱中和反应，生成氯化钠和水，没有颜色变化，</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、活性炭具有吸附性，将活性炭加入红墨水中震荡，会发现颜色变浅，</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、二氧化碳气体通入紫色石蕊溶液中，二氧化碳会和水反应生成碳酸，酸能使紫色石蕊溶液变红，</w:t>
      </w:r>
      <w:r>
        <w:rPr>
          <w:color w:val="000000"/>
        </w:rPr>
        <w:t>C</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w:t>
      </w:r>
      <w:r>
        <w:rPr>
          <w:color w:val="000000"/>
        </w:rPr>
        <w:t>A</w:t>
      </w:r>
      <w:r>
        <w:rPr>
          <w:rFonts w:cs="宋体" w:hint="eastAsia"/>
          <w:color w:val="000000"/>
        </w:rPr>
        <w:t>根据高温下碳和氧化铜反应生成铜和二氧化碳解答</w:t>
      </w:r>
      <w:r>
        <w:rPr>
          <w:rFonts w:cs="Times New Roman"/>
        </w:rPr>
        <w:br/>
      </w:r>
      <w:r>
        <w:rPr>
          <w:color w:val="000000"/>
        </w:rPr>
        <w:t>B</w:t>
      </w:r>
      <w:r>
        <w:rPr>
          <w:rFonts w:cs="宋体" w:hint="eastAsia"/>
          <w:color w:val="000000"/>
        </w:rPr>
        <w:t>根据氢氧化钠和稀盐酸反应生成氯化钠和水解答</w:t>
      </w:r>
      <w:r>
        <w:rPr>
          <w:rFonts w:cs="Times New Roman"/>
        </w:rPr>
        <w:br/>
      </w:r>
      <w:r>
        <w:rPr>
          <w:color w:val="000000"/>
        </w:rPr>
        <w:t>C</w:t>
      </w:r>
      <w:r>
        <w:rPr>
          <w:rFonts w:cs="宋体" w:hint="eastAsia"/>
          <w:color w:val="000000"/>
        </w:rPr>
        <w:t>根据活性炭具有吸附性解答</w:t>
      </w:r>
      <w:r>
        <w:rPr>
          <w:rFonts w:cs="Times New Roman"/>
        </w:rPr>
        <w:br/>
      </w:r>
      <w:r>
        <w:rPr>
          <w:color w:val="000000"/>
        </w:rPr>
        <w:t>D</w:t>
      </w:r>
      <w:r>
        <w:rPr>
          <w:rFonts w:cs="宋体" w:hint="eastAsia"/>
          <w:color w:val="000000"/>
        </w:rPr>
        <w:t>根据二氧化碳和水反应生成碳酸解答</w:t>
      </w:r>
    </w:p>
    <w:p w:rsidR="006174D1">
      <w:pPr>
        <w:spacing w:after="0"/>
        <w:rPr>
          <w:rFonts w:cs="Times New Roman"/>
        </w:rPr>
      </w:pPr>
      <w:r>
        <w:rPr>
          <w:color w:val="000000"/>
        </w:rPr>
        <w:t>17.</w:t>
      </w:r>
      <w:r>
        <w:rPr>
          <w:rFonts w:cs="宋体" w:hint="eastAsia"/>
          <w:color w:val="000000"/>
        </w:rPr>
        <w:t>甲、乙、丙三种固体物质的溶解度曲线如图所示，下列说法正确的是（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60" type="#_x0000_t75" alt=" " style="height:97.5pt;visibility:visible;width:122.25pt">
            <v:imagedata r:id="rId12" o:title=""/>
          </v:shape>
        </w:pict>
      </w:r>
    </w:p>
    <w:p w:rsidR="006174D1">
      <w:pPr>
        <w:spacing w:after="0"/>
        <w:ind w:left="150"/>
        <w:rPr>
          <w:rFonts w:cs="Times New Roman"/>
        </w:rPr>
      </w:pPr>
      <w:r>
        <w:rPr>
          <w:color w:val="000000"/>
        </w:rPr>
        <w:t>A. </w:t>
      </w:r>
      <w:r>
        <w:rPr>
          <w:rFonts w:cs="宋体" w:hint="eastAsia"/>
          <w:color w:val="000000"/>
        </w:rPr>
        <w:t>降温可使丙物质的不饱和溶液变成饱和溶液</w:t>
      </w:r>
      <w:r>
        <w:rPr>
          <w:rFonts w:cs="Times New Roman"/>
          <w:color w:val="000000"/>
        </w:rPr>
        <w:t>          </w:t>
      </w:r>
      <w:r>
        <w:rPr>
          <w:rFonts w:cs="Times New Roman"/>
          <w:noProof/>
          <w:lang w:eastAsia="zh-CN"/>
        </w:rPr>
        <w:pict>
          <v:shape id="_x0000_i1061" type="#_x0000_t75" alt=" " style="height:3pt;visibility:visible;width:1.5pt">
            <v:imagedata r:id="rId8" o:title=""/>
          </v:shape>
        </w:pict>
      </w:r>
      <w:r>
        <w:rPr>
          <w:color w:val="000000"/>
        </w:rPr>
        <w:t>B. t</w:t>
      </w:r>
      <w:r>
        <w:rPr>
          <w:color w:val="000000"/>
          <w:vertAlign w:val="subscript"/>
        </w:rPr>
        <w:t>2</w:t>
      </w:r>
      <w:r>
        <w:rPr>
          <w:rFonts w:ascii="宋体" w:hAnsi="宋体" w:cs="宋体" w:hint="eastAsia"/>
          <w:color w:val="000000"/>
        </w:rPr>
        <w:t>℃</w:t>
      </w:r>
      <w:r>
        <w:rPr>
          <w:rFonts w:cs="宋体" w:hint="eastAsia"/>
          <w:color w:val="000000"/>
        </w:rPr>
        <w:t>时，等质量甲、乙、丙的饱和溶液中溶剂的质量：甲＞乙＞丙</w:t>
      </w:r>
      <w:r>
        <w:rPr>
          <w:rFonts w:cs="Times New Roman"/>
        </w:rPr>
        <w:br/>
      </w:r>
      <w:r>
        <w:rPr>
          <w:color w:val="000000"/>
        </w:rPr>
        <w:t>C. t</w:t>
      </w:r>
      <w:r>
        <w:rPr>
          <w:color w:val="000000"/>
          <w:vertAlign w:val="subscript"/>
        </w:rPr>
        <w:t>2</w:t>
      </w:r>
      <w:r>
        <w:rPr>
          <w:rFonts w:ascii="宋体" w:hAnsi="宋体" w:cs="宋体" w:hint="eastAsia"/>
          <w:color w:val="000000"/>
        </w:rPr>
        <w:t>℃</w:t>
      </w:r>
      <w:r>
        <w:rPr>
          <w:rFonts w:cs="宋体" w:hint="eastAsia"/>
          <w:color w:val="000000"/>
        </w:rPr>
        <w:t>时，将</w:t>
      </w:r>
      <w:r>
        <w:rPr>
          <w:color w:val="000000"/>
        </w:rPr>
        <w:t>15g</w:t>
      </w:r>
      <w:r>
        <w:rPr>
          <w:rFonts w:cs="宋体" w:hint="eastAsia"/>
          <w:color w:val="000000"/>
        </w:rPr>
        <w:t>甲物质加入到</w:t>
      </w:r>
      <w:r>
        <w:rPr>
          <w:color w:val="000000"/>
        </w:rPr>
        <w:t>50g</w:t>
      </w:r>
      <w:r>
        <w:rPr>
          <w:rFonts w:cs="宋体" w:hint="eastAsia"/>
          <w:color w:val="000000"/>
        </w:rPr>
        <w:t>水中，再降温到</w:t>
      </w:r>
      <w:r>
        <w:rPr>
          <w:color w:val="000000"/>
        </w:rPr>
        <w:t>t</w:t>
      </w:r>
      <w:r>
        <w:rPr>
          <w:color w:val="000000"/>
          <w:vertAlign w:val="subscript"/>
        </w:rPr>
        <w:t>1</w:t>
      </w:r>
      <w:r>
        <w:rPr>
          <w:rFonts w:ascii="宋体" w:hAnsi="宋体" w:cs="宋体" w:hint="eastAsia"/>
          <w:color w:val="000000"/>
        </w:rPr>
        <w:t>℃</w:t>
      </w:r>
      <w:r>
        <w:rPr>
          <w:rFonts w:cs="宋体" w:hint="eastAsia"/>
          <w:color w:val="000000"/>
        </w:rPr>
        <w:t>，所得溶液溶质的质量分数不变</w:t>
      </w:r>
      <w:r>
        <w:rPr>
          <w:rFonts w:cs="Times New Roman"/>
          <w:color w:val="000000"/>
        </w:rPr>
        <w:t>          </w:t>
      </w:r>
      <w:r>
        <w:rPr>
          <w:rFonts w:cs="Times New Roman"/>
          <w:noProof/>
          <w:lang w:eastAsia="zh-CN"/>
        </w:rPr>
        <w:pict>
          <v:shape id="_x0000_i1062" type="#_x0000_t75" alt=" " style="height:3pt;visibility:visible;width:1.5pt">
            <v:imagedata r:id="rId8" o:title=""/>
          </v:shape>
        </w:pict>
      </w:r>
      <w:r>
        <w:rPr>
          <w:color w:val="000000"/>
        </w:rPr>
        <w:t>D. </w:t>
      </w:r>
      <w:r>
        <w:rPr>
          <w:rFonts w:cs="宋体" w:hint="eastAsia"/>
          <w:color w:val="000000"/>
        </w:rPr>
        <w:t>分别将甲、乙、丙三种物质</w:t>
      </w:r>
      <w:r>
        <w:rPr>
          <w:color w:val="000000"/>
        </w:rPr>
        <w:t>t</w:t>
      </w:r>
      <w:r>
        <w:rPr>
          <w:color w:val="000000"/>
          <w:vertAlign w:val="subscript"/>
        </w:rPr>
        <w:t>2</w:t>
      </w:r>
      <w:r>
        <w:rPr>
          <w:rFonts w:ascii="宋体" w:hAnsi="宋体" w:cs="宋体" w:hint="eastAsia"/>
          <w:color w:val="000000"/>
        </w:rPr>
        <w:t>℃</w:t>
      </w:r>
      <w:r>
        <w:rPr>
          <w:rFonts w:cs="宋体" w:hint="eastAsia"/>
          <w:color w:val="000000"/>
        </w:rPr>
        <w:t>的饱和溶液降温到</w:t>
      </w:r>
      <w:r>
        <w:rPr>
          <w:color w:val="000000"/>
        </w:rPr>
        <w:t>t</w:t>
      </w:r>
      <w:r>
        <w:rPr>
          <w:color w:val="000000"/>
          <w:vertAlign w:val="subscript"/>
        </w:rPr>
        <w:t>1</w:t>
      </w:r>
      <w:r>
        <w:rPr>
          <w:rFonts w:ascii="宋体" w:hAnsi="宋体" w:cs="宋体" w:hint="eastAsia"/>
          <w:color w:val="000000"/>
        </w:rPr>
        <w:t>℃</w:t>
      </w:r>
      <w:r>
        <w:rPr>
          <w:rFonts w:cs="宋体" w:hint="eastAsia"/>
          <w:color w:val="000000"/>
        </w:rPr>
        <w:t>，所得溶液溶质的质量分数乙＞甲</w:t>
      </w:r>
      <w:r>
        <w:rPr>
          <w:color w:val="000000"/>
        </w:rPr>
        <w:t>=</w:t>
      </w:r>
      <w:r>
        <w:rPr>
          <w:rFonts w:cs="宋体" w:hint="eastAsia"/>
          <w:color w:val="000000"/>
        </w:rPr>
        <w:t>丙</w:t>
      </w:r>
    </w:p>
    <w:p w:rsidR="006174D1">
      <w:pPr>
        <w:spacing w:after="0"/>
        <w:rPr>
          <w:rFonts w:cs="Times New Roman"/>
        </w:rPr>
      </w:pPr>
      <w:r>
        <w:rPr>
          <w:rFonts w:cs="宋体" w:hint="eastAsia"/>
          <w:color w:val="0000FF"/>
        </w:rPr>
        <w:t>【答案】</w:t>
      </w:r>
      <w:r>
        <w:rPr>
          <w:color w:val="000000"/>
        </w:rPr>
        <w:t xml:space="preserve">C  </w:t>
      </w:r>
    </w:p>
    <w:p w:rsidR="006174D1">
      <w:pPr>
        <w:spacing w:after="0"/>
        <w:rPr>
          <w:rFonts w:cs="Times New Roman"/>
        </w:rPr>
      </w:pPr>
      <w:r>
        <w:rPr>
          <w:rFonts w:cs="宋体" w:hint="eastAsia"/>
          <w:color w:val="0000FF"/>
        </w:rPr>
        <w:t>【考点】</w:t>
      </w:r>
      <w:r>
        <w:rPr>
          <w:rFonts w:cs="宋体" w:hint="eastAsia"/>
          <w:color w:val="000000"/>
        </w:rPr>
        <w:t>饱和溶液和不饱和溶液相互转变的方法，固体溶解度曲线及其作用</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、丙物质随着温度升高溶解度降低，故降温不可使丙物质的不饱和溶液变成饱和溶液，</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w:t>
      </w:r>
      <w:r>
        <w:rPr>
          <w:color w:val="000000"/>
        </w:rPr>
        <w:t>t</w:t>
      </w:r>
      <w:r>
        <w:rPr>
          <w:color w:val="000000"/>
          <w:vertAlign w:val="subscript"/>
        </w:rPr>
        <w:t>2</w:t>
      </w:r>
      <w:r>
        <w:rPr>
          <w:rFonts w:ascii="宋体" w:hAnsi="宋体" w:cs="宋体" w:hint="eastAsia"/>
          <w:color w:val="000000"/>
        </w:rPr>
        <w:t>℃</w:t>
      </w:r>
      <w:r>
        <w:rPr>
          <w:rFonts w:cs="宋体" w:hint="eastAsia"/>
          <w:color w:val="000000"/>
        </w:rPr>
        <w:t>时，甲、乙、丙的饱和溶液，溶质质量分数根据图可知，甲＞乙＞丙，故等质量甲、乙、丙的饱和溶液中溶质的质量：甲＞乙＞丙，溶剂</w:t>
      </w:r>
      <w:r>
        <w:rPr>
          <w:color w:val="000000"/>
        </w:rPr>
        <w:t>=</w:t>
      </w:r>
      <w:r>
        <w:rPr>
          <w:rFonts w:cs="宋体" w:hint="eastAsia"/>
          <w:color w:val="000000"/>
        </w:rPr>
        <w:t>溶液</w:t>
      </w:r>
      <w:r>
        <w:rPr>
          <w:color w:val="000000"/>
        </w:rPr>
        <w:t>-</w:t>
      </w:r>
      <w:r>
        <w:rPr>
          <w:rFonts w:cs="宋体" w:hint="eastAsia"/>
          <w:color w:val="000000"/>
        </w:rPr>
        <w:t>溶质，故答案顺序正好反了，</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w:t>
      </w:r>
      <w:r>
        <w:rPr>
          <w:color w:val="000000"/>
        </w:rPr>
        <w:t>t</w:t>
      </w:r>
      <w:r>
        <w:rPr>
          <w:color w:val="000000"/>
          <w:vertAlign w:val="subscript"/>
        </w:rPr>
        <w:t>2</w:t>
      </w:r>
      <w:r>
        <w:rPr>
          <w:rFonts w:ascii="宋体" w:hAnsi="宋体" w:cs="宋体" w:hint="eastAsia"/>
          <w:color w:val="000000"/>
        </w:rPr>
        <w:t>℃</w:t>
      </w:r>
      <w:r>
        <w:rPr>
          <w:rFonts w:cs="宋体" w:hint="eastAsia"/>
          <w:color w:val="000000"/>
        </w:rPr>
        <w:t>时，将</w:t>
      </w:r>
      <w:r>
        <w:rPr>
          <w:color w:val="000000"/>
        </w:rPr>
        <w:t>15g</w:t>
      </w:r>
      <w:r>
        <w:rPr>
          <w:rFonts w:cs="宋体" w:hint="eastAsia"/>
          <w:color w:val="000000"/>
        </w:rPr>
        <w:t>甲物质加入到</w:t>
      </w:r>
      <w:r>
        <w:rPr>
          <w:color w:val="000000"/>
        </w:rPr>
        <w:t>50g</w:t>
      </w:r>
      <w:r>
        <w:rPr>
          <w:rFonts w:cs="宋体" w:hint="eastAsia"/>
          <w:color w:val="000000"/>
        </w:rPr>
        <w:t>水中，再降温到</w:t>
      </w:r>
      <w:r>
        <w:rPr>
          <w:color w:val="000000"/>
        </w:rPr>
        <w:t>t</w:t>
      </w:r>
      <w:r>
        <w:rPr>
          <w:color w:val="000000"/>
          <w:vertAlign w:val="subscript"/>
        </w:rPr>
        <w:t>1</w:t>
      </w:r>
      <w:r>
        <w:rPr>
          <w:rFonts w:ascii="宋体" w:hAnsi="宋体" w:cs="宋体" w:hint="eastAsia"/>
          <w:color w:val="000000"/>
        </w:rPr>
        <w:t>℃</w:t>
      </w:r>
      <w:r>
        <w:rPr>
          <w:rFonts w:cs="宋体" w:hint="eastAsia"/>
          <w:color w:val="000000"/>
        </w:rPr>
        <w:t>，溶解度为</w:t>
      </w:r>
      <w:r>
        <w:rPr>
          <w:color w:val="000000"/>
        </w:rPr>
        <w:t>30g</w:t>
      </w:r>
      <w:r>
        <w:rPr>
          <w:rFonts w:cs="宋体" w:hint="eastAsia"/>
          <w:color w:val="000000"/>
        </w:rPr>
        <w:t>，即</w:t>
      </w:r>
      <w:r>
        <w:rPr>
          <w:color w:val="000000"/>
        </w:rPr>
        <w:t>100g</w:t>
      </w:r>
      <w:r>
        <w:rPr>
          <w:rFonts w:cs="宋体" w:hint="eastAsia"/>
          <w:color w:val="000000"/>
        </w:rPr>
        <w:t>水中溶解</w:t>
      </w:r>
      <w:r>
        <w:rPr>
          <w:color w:val="000000"/>
        </w:rPr>
        <w:t>30g</w:t>
      </w:r>
      <w:r>
        <w:rPr>
          <w:rFonts w:cs="宋体" w:hint="eastAsia"/>
          <w:color w:val="000000"/>
        </w:rPr>
        <w:t>，得</w:t>
      </w:r>
      <w:r>
        <w:rPr>
          <w:color w:val="000000"/>
        </w:rPr>
        <w:t>50g</w:t>
      </w:r>
      <w:r>
        <w:rPr>
          <w:rFonts w:cs="宋体" w:hint="eastAsia"/>
          <w:color w:val="000000"/>
        </w:rPr>
        <w:t>水最多溶解正好为</w:t>
      </w:r>
      <w:r>
        <w:rPr>
          <w:color w:val="000000"/>
        </w:rPr>
        <w:t>15g</w:t>
      </w:r>
      <w:r>
        <w:rPr>
          <w:rFonts w:cs="宋体" w:hint="eastAsia"/>
          <w:color w:val="000000"/>
        </w:rPr>
        <w:t>，所以所得溶液溶质的质量分数不变，</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、分别将甲、乙、丙三种物质</w:t>
      </w:r>
      <w:r>
        <w:rPr>
          <w:color w:val="000000"/>
        </w:rPr>
        <w:t>t</w:t>
      </w:r>
      <w:r>
        <w:rPr>
          <w:color w:val="000000"/>
          <w:vertAlign w:val="subscript"/>
        </w:rPr>
        <w:t>2</w:t>
      </w:r>
      <w:r>
        <w:rPr>
          <w:rFonts w:ascii="宋体" w:hAnsi="宋体" w:cs="宋体" w:hint="eastAsia"/>
          <w:color w:val="000000"/>
        </w:rPr>
        <w:t>℃</w:t>
      </w:r>
      <w:r>
        <w:rPr>
          <w:rFonts w:cs="宋体" w:hint="eastAsia"/>
          <w:color w:val="000000"/>
        </w:rPr>
        <w:t>的饱和溶液降温到</w:t>
      </w:r>
      <w:r>
        <w:rPr>
          <w:color w:val="000000"/>
        </w:rPr>
        <w:t>t</w:t>
      </w:r>
      <w:r>
        <w:rPr>
          <w:color w:val="000000"/>
          <w:vertAlign w:val="subscript"/>
        </w:rPr>
        <w:t>1</w:t>
      </w:r>
      <w:r>
        <w:rPr>
          <w:rFonts w:ascii="宋体" w:hAnsi="宋体" w:cs="宋体" w:hint="eastAsia"/>
          <w:color w:val="000000"/>
        </w:rPr>
        <w:t>℃</w:t>
      </w:r>
      <w:r>
        <w:rPr>
          <w:rFonts w:cs="宋体" w:hint="eastAsia"/>
          <w:color w:val="000000"/>
        </w:rPr>
        <w:t>，应该是图像的平移，丙不变，甲、乙分别减小到</w:t>
      </w:r>
      <w:r>
        <w:rPr>
          <w:color w:val="000000"/>
        </w:rPr>
        <w:t>t</w:t>
      </w:r>
      <w:r>
        <w:rPr>
          <w:color w:val="000000"/>
          <w:vertAlign w:val="subscript"/>
        </w:rPr>
        <w:t>1</w:t>
      </w:r>
      <w:r>
        <w:rPr>
          <w:rFonts w:ascii="宋体" w:hAnsi="宋体" w:cs="宋体" w:hint="eastAsia"/>
          <w:color w:val="000000"/>
        </w:rPr>
        <w:t>℃</w:t>
      </w:r>
      <w:r>
        <w:rPr>
          <w:rFonts w:cs="宋体" w:hint="eastAsia"/>
          <w:color w:val="000000"/>
        </w:rPr>
        <w:t>和两溶解度曲线的交点，故所得溶液溶质的质量分数乙＞甲＞丙，</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溶解度曲线图可知：物质在同一温度下的溶解度，从而确定溶解性；比较不同物质在同一温度下的溶解度，从而判断饱和溶液中的溶质质量分数；判断物质的溶解度随温度的变化情况，从而确定提纯方法。</w:t>
      </w:r>
    </w:p>
    <w:p w:rsidR="006174D1">
      <w:pPr>
        <w:spacing w:after="0"/>
        <w:rPr>
          <w:rFonts w:cs="Times New Roman"/>
        </w:rPr>
      </w:pPr>
      <w:r>
        <w:rPr>
          <w:color w:val="000000"/>
        </w:rPr>
        <w:t>18.25</w:t>
      </w:r>
      <w:r>
        <w:rPr>
          <w:rFonts w:ascii="宋体" w:hAnsi="宋体" w:cs="宋体" w:hint="eastAsia"/>
          <w:color w:val="000000"/>
        </w:rPr>
        <w:t>℃</w:t>
      </w:r>
      <w:r>
        <w:rPr>
          <w:rFonts w:cs="宋体" w:hint="eastAsia"/>
          <w:color w:val="000000"/>
        </w:rPr>
        <w:t>时，下列过程的</w:t>
      </w:r>
      <w:r>
        <w:rPr>
          <w:color w:val="000000"/>
        </w:rPr>
        <w:t>pH</w:t>
      </w:r>
      <w:r>
        <w:rPr>
          <w:rFonts w:cs="宋体" w:hint="eastAsia"/>
          <w:color w:val="000000"/>
        </w:rPr>
        <w:t>变化符合如图所示的是（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color w:val="000000"/>
        </w:rPr>
        <w:t> </w:t>
      </w:r>
      <w:r>
        <w:rPr>
          <w:color w:val="000000"/>
        </w:rPr>
        <w:t xml:space="preserve"> </w:t>
      </w:r>
      <w:r>
        <w:rPr>
          <w:rFonts w:cs="Times New Roman"/>
          <w:noProof/>
          <w:lang w:eastAsia="zh-CN"/>
        </w:rPr>
        <w:pict>
          <v:shape id="_x0000_i1063" type="#_x0000_t75" alt=" " style="height:91.5pt;visibility:visible;width:123pt">
            <v:imagedata r:id="rId13" o:title=""/>
          </v:shape>
        </w:pict>
      </w:r>
    </w:p>
    <w:p w:rsidR="006174D1">
      <w:pPr>
        <w:spacing w:after="0"/>
        <w:ind w:left="150"/>
        <w:rPr>
          <w:rFonts w:cs="Times New Roman"/>
        </w:rPr>
      </w:pPr>
      <w:r>
        <w:rPr>
          <w:color w:val="000000"/>
        </w:rPr>
        <w:t>A. NaOH</w:t>
      </w:r>
      <w:r>
        <w:rPr>
          <w:rFonts w:cs="宋体" w:hint="eastAsia"/>
          <w:color w:val="000000"/>
        </w:rPr>
        <w:t>溶液中滴加稀盐酸</w:t>
      </w:r>
      <w:r>
        <w:rPr>
          <w:rFonts w:cs="Times New Roman"/>
          <w:color w:val="000000"/>
        </w:rPr>
        <w:t>                                    </w:t>
      </w:r>
      <w:r>
        <w:rPr>
          <w:rFonts w:cs="Times New Roman"/>
          <w:noProof/>
          <w:lang w:eastAsia="zh-CN"/>
        </w:rPr>
        <w:pict>
          <v:shape id="_x0000_i1064" type="#_x0000_t75" alt=" " style="height:3pt;visibility:visible;width:1.5pt">
            <v:imagedata r:id="rId8" o:title=""/>
          </v:shape>
        </w:pict>
      </w:r>
      <w:r>
        <w:rPr>
          <w:color w:val="000000"/>
        </w:rPr>
        <w:t>B. </w:t>
      </w:r>
      <w:r>
        <w:rPr>
          <w:rFonts w:cs="宋体" w:hint="eastAsia"/>
          <w:color w:val="000000"/>
        </w:rPr>
        <w:t>稀盐酸中滴加</w:t>
      </w:r>
      <w:r>
        <w:rPr>
          <w:color w:val="000000"/>
        </w:rPr>
        <w:t>NaOH</w:t>
      </w:r>
      <w:r>
        <w:rPr>
          <w:rFonts w:cs="宋体" w:hint="eastAsia"/>
          <w:color w:val="000000"/>
        </w:rPr>
        <w:t>溶液</w:t>
      </w:r>
      <w:r>
        <w:rPr>
          <w:rFonts w:cs="Times New Roman"/>
        </w:rPr>
        <w:br/>
      </w:r>
      <w:r>
        <w:rPr>
          <w:color w:val="000000"/>
        </w:rPr>
        <w:t>C. </w:t>
      </w:r>
      <w:r>
        <w:rPr>
          <w:rFonts w:cs="宋体" w:hint="eastAsia"/>
          <w:color w:val="000000"/>
        </w:rPr>
        <w:t>一定浓度的</w:t>
      </w:r>
      <w:r>
        <w:rPr>
          <w:color w:val="000000"/>
        </w:rPr>
        <w:t>NaOH</w:t>
      </w:r>
      <w:r>
        <w:rPr>
          <w:rFonts w:cs="宋体" w:hint="eastAsia"/>
          <w:color w:val="000000"/>
        </w:rPr>
        <w:t>溶液加水稀释</w:t>
      </w:r>
      <w:r>
        <w:rPr>
          <w:rFonts w:cs="Times New Roman"/>
          <w:color w:val="000000"/>
        </w:rPr>
        <w:t>                          </w:t>
      </w:r>
      <w:r>
        <w:rPr>
          <w:color w:val="000000"/>
        </w:rPr>
        <w:t>D. </w:t>
      </w:r>
      <w:r>
        <w:rPr>
          <w:rFonts w:cs="宋体" w:hint="eastAsia"/>
          <w:color w:val="000000"/>
        </w:rPr>
        <w:t>一定浓度的盐酸加水稀释</w:t>
      </w:r>
    </w:p>
    <w:p w:rsidR="006174D1">
      <w:pPr>
        <w:spacing w:after="0"/>
        <w:rPr>
          <w:rFonts w:cs="Times New Roman"/>
        </w:rPr>
      </w:pPr>
      <w:r>
        <w:rPr>
          <w:rFonts w:cs="宋体" w:hint="eastAsia"/>
          <w:color w:val="0000FF"/>
        </w:rPr>
        <w:t>【答案】</w:t>
      </w:r>
      <w:r>
        <w:rPr>
          <w:color w:val="000000"/>
        </w:rPr>
        <w:t xml:space="preserve">B  </w:t>
      </w:r>
    </w:p>
    <w:p w:rsidR="006174D1">
      <w:pPr>
        <w:spacing w:after="0"/>
        <w:rPr>
          <w:rFonts w:cs="Times New Roman"/>
        </w:rPr>
      </w:pPr>
      <w:r>
        <w:rPr>
          <w:rFonts w:cs="宋体" w:hint="eastAsia"/>
          <w:color w:val="0000FF"/>
        </w:rPr>
        <w:t>【考点】</w:t>
      </w:r>
      <w:r>
        <w:rPr>
          <w:rFonts w:cs="宋体" w:hint="eastAsia"/>
          <w:color w:val="000000"/>
        </w:rPr>
        <w:t>中和反应及其应用，酸碱溶液的稀释</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、由图可知，刚开始时溶液中的</w:t>
      </w:r>
      <w:r>
        <w:rPr>
          <w:color w:val="000000"/>
        </w:rPr>
        <w:t>pH</w:t>
      </w:r>
      <w:r>
        <w:rPr>
          <w:rFonts w:cs="宋体" w:hint="eastAsia"/>
          <w:color w:val="000000"/>
        </w:rPr>
        <w:t>小于</w:t>
      </w:r>
      <w:r>
        <w:rPr>
          <w:color w:val="000000"/>
        </w:rPr>
        <w:t>7</w:t>
      </w:r>
      <w:r>
        <w:rPr>
          <w:rFonts w:cs="宋体" w:hint="eastAsia"/>
          <w:color w:val="000000"/>
        </w:rPr>
        <w:t>，故是往酸中加碱，</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、由图可知，刚开始时溶液中的</w:t>
      </w:r>
      <w:r>
        <w:rPr>
          <w:color w:val="000000"/>
        </w:rPr>
        <w:t>pH</w:t>
      </w:r>
      <w:r>
        <w:rPr>
          <w:rFonts w:cs="宋体" w:hint="eastAsia"/>
          <w:color w:val="000000"/>
        </w:rPr>
        <w:t>小于</w:t>
      </w:r>
      <w:r>
        <w:rPr>
          <w:color w:val="000000"/>
        </w:rPr>
        <w:t>7</w:t>
      </w:r>
      <w:r>
        <w:rPr>
          <w:rFonts w:cs="宋体" w:hint="eastAsia"/>
          <w:color w:val="000000"/>
        </w:rPr>
        <w:t>，随着液体的加入，溶液的</w:t>
      </w:r>
      <w:r>
        <w:rPr>
          <w:color w:val="000000"/>
        </w:rPr>
        <w:t>pH</w:t>
      </w:r>
      <w:r>
        <w:rPr>
          <w:rFonts w:cs="宋体" w:hint="eastAsia"/>
          <w:color w:val="000000"/>
        </w:rPr>
        <w:t>逐渐等于</w:t>
      </w:r>
      <w:r>
        <w:rPr>
          <w:color w:val="000000"/>
        </w:rPr>
        <w:t>7</w:t>
      </w:r>
      <w:r>
        <w:rPr>
          <w:rFonts w:cs="宋体" w:hint="eastAsia"/>
          <w:color w:val="000000"/>
        </w:rPr>
        <w:t>，最后大于</w:t>
      </w:r>
      <w:r>
        <w:rPr>
          <w:color w:val="000000"/>
        </w:rPr>
        <w:t>7</w:t>
      </w:r>
      <w:r>
        <w:rPr>
          <w:rFonts w:cs="宋体" w:hint="eastAsia"/>
          <w:color w:val="000000"/>
        </w:rPr>
        <w:t>，故是往酸中加碱，</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、一定浓度的氢氧化钠溶液中加水稀释后，溶液的</w:t>
      </w:r>
      <w:r>
        <w:rPr>
          <w:color w:val="000000"/>
        </w:rPr>
        <w:t>pH</w:t>
      </w:r>
      <w:r>
        <w:rPr>
          <w:rFonts w:cs="宋体" w:hint="eastAsia"/>
          <w:color w:val="000000"/>
        </w:rPr>
        <w:t>不可能小于</w:t>
      </w:r>
      <w:r>
        <w:rPr>
          <w:color w:val="000000"/>
        </w:rPr>
        <w:t>7</w:t>
      </w:r>
      <w:r>
        <w:rPr>
          <w:rFonts w:cs="宋体" w:hint="eastAsia"/>
          <w:color w:val="000000"/>
        </w:rPr>
        <w:t>，</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、稀盐酸加水稀释后溶液的</w:t>
      </w:r>
      <w:r>
        <w:rPr>
          <w:color w:val="000000"/>
        </w:rPr>
        <w:t>pH</w:t>
      </w:r>
      <w:r>
        <w:rPr>
          <w:rFonts w:cs="宋体" w:hint="eastAsia"/>
          <w:color w:val="000000"/>
        </w:rPr>
        <w:t>不可能大于</w:t>
      </w:r>
      <w:r>
        <w:rPr>
          <w:color w:val="000000"/>
        </w:rPr>
        <w:t>7</w:t>
      </w:r>
      <w:r>
        <w:rPr>
          <w:rFonts w:cs="宋体" w:hint="eastAsia"/>
          <w:color w:val="000000"/>
        </w:rPr>
        <w:t>，</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【分析】根据图像中溶液的</w:t>
      </w:r>
      <w:r>
        <w:rPr>
          <w:color w:val="000000"/>
        </w:rPr>
        <w:t>pH</w:t>
      </w:r>
      <w:r>
        <w:rPr>
          <w:rFonts w:cs="宋体" w:hint="eastAsia"/>
          <w:color w:val="000000"/>
        </w:rPr>
        <w:t>是从小于</w:t>
      </w:r>
      <w:r>
        <w:rPr>
          <w:color w:val="000000"/>
        </w:rPr>
        <w:t>7</w:t>
      </w:r>
      <w:r>
        <w:rPr>
          <w:rFonts w:cs="宋体" w:hint="eastAsia"/>
          <w:color w:val="000000"/>
        </w:rPr>
        <w:t>逐渐增大到大于</w:t>
      </w:r>
      <w:r>
        <w:rPr>
          <w:color w:val="000000"/>
        </w:rPr>
        <w:t>7</w:t>
      </w:r>
      <w:r>
        <w:rPr>
          <w:rFonts w:cs="宋体" w:hint="eastAsia"/>
          <w:color w:val="000000"/>
        </w:rPr>
        <w:t>分析解答</w:t>
      </w:r>
    </w:p>
    <w:p w:rsidR="006174D1">
      <w:pPr>
        <w:spacing w:after="0"/>
        <w:rPr>
          <w:rFonts w:cs="Times New Roman"/>
        </w:rPr>
      </w:pPr>
      <w:r>
        <w:rPr>
          <w:color w:val="000000"/>
        </w:rPr>
        <w:t>19.</w:t>
      </w:r>
      <w:r>
        <w:rPr>
          <w:rFonts w:cs="宋体" w:hint="eastAsia"/>
          <w:color w:val="000000"/>
        </w:rPr>
        <w:t>下列溶液能使紫色石蕊试溶液变红色的是（</w:t>
      </w:r>
      <w:r>
        <w:rPr>
          <w:rFonts w:cs="Times New Roman"/>
          <w:color w:val="000000"/>
        </w:rPr>
        <w:t> </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 NaCl</w:t>
      </w:r>
      <w:r>
        <w:rPr>
          <w:rFonts w:cs="宋体" w:hint="eastAsia"/>
          <w:color w:val="000000"/>
        </w:rPr>
        <w:t>溶液</w:t>
      </w:r>
      <w:r>
        <w:rPr>
          <w:rFonts w:cs="Times New Roman"/>
          <w:color w:val="000000"/>
        </w:rPr>
        <w:t>                          </w:t>
      </w:r>
      <w:r>
        <w:rPr>
          <w:color w:val="000000"/>
        </w:rPr>
        <w:t>B. </w:t>
      </w:r>
      <w:r>
        <w:rPr>
          <w:rFonts w:cs="宋体" w:hint="eastAsia"/>
          <w:color w:val="000000"/>
        </w:rPr>
        <w:t>澄清石灰水</w:t>
      </w:r>
      <w:r>
        <w:rPr>
          <w:rFonts w:cs="Times New Roman"/>
          <w:color w:val="000000"/>
        </w:rPr>
        <w:t>                          </w:t>
      </w:r>
      <w:r>
        <w:rPr>
          <w:color w:val="000000"/>
        </w:rPr>
        <w:t>C. </w:t>
      </w:r>
      <w:r>
        <w:rPr>
          <w:rFonts w:cs="宋体" w:hint="eastAsia"/>
          <w:color w:val="000000"/>
        </w:rPr>
        <w:t>稀盐酸</w:t>
      </w:r>
      <w:r>
        <w:rPr>
          <w:rFonts w:cs="Times New Roman"/>
          <w:color w:val="000000"/>
        </w:rPr>
        <w:t>                          </w:t>
      </w:r>
      <w:r>
        <w:rPr>
          <w:color w:val="000000"/>
        </w:rPr>
        <w:t>D. KNO</w:t>
      </w:r>
      <w:r>
        <w:rPr>
          <w:color w:val="000000"/>
          <w:vertAlign w:val="subscript"/>
        </w:rPr>
        <w:t>3</w:t>
      </w:r>
      <w:r>
        <w:rPr>
          <w:color w:val="000000"/>
        </w:rPr>
        <w:t xml:space="preserve"> </w:t>
      </w:r>
      <w:r>
        <w:rPr>
          <w:rFonts w:cs="宋体" w:hint="eastAsia"/>
          <w:color w:val="000000"/>
        </w:rPr>
        <w:t>溶液</w:t>
      </w:r>
    </w:p>
    <w:p w:rsidR="006174D1">
      <w:pPr>
        <w:spacing w:after="0"/>
        <w:rPr>
          <w:rFonts w:cs="Times New Roman"/>
        </w:rPr>
      </w:pPr>
      <w:r>
        <w:rPr>
          <w:rFonts w:cs="宋体" w:hint="eastAsia"/>
          <w:color w:val="0000FF"/>
        </w:rPr>
        <w:t>【答案】</w:t>
      </w:r>
      <w:r>
        <w:rPr>
          <w:color w:val="000000"/>
        </w:rPr>
        <w:t xml:space="preserve">C  </w:t>
      </w:r>
    </w:p>
    <w:p w:rsidR="006174D1">
      <w:pPr>
        <w:spacing w:after="0"/>
        <w:rPr>
          <w:rFonts w:cs="Times New Roman"/>
        </w:rPr>
      </w:pPr>
      <w:r>
        <w:rPr>
          <w:rFonts w:cs="宋体" w:hint="eastAsia"/>
          <w:color w:val="0000FF"/>
        </w:rPr>
        <w:t>【考点】</w:t>
      </w:r>
      <w:r>
        <w:rPr>
          <w:rFonts w:cs="宋体" w:hint="eastAsia"/>
          <w:color w:val="000000"/>
        </w:rPr>
        <w:t>酸碱指示剂的性质及应用</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、氯化钠溶液是中性，不能使紫色石蕊变红，故不符合题意；</w:t>
      </w:r>
      <w:r>
        <w:rPr>
          <w:rFonts w:cs="Times New Roman"/>
        </w:rPr>
        <w:br/>
      </w:r>
      <w:r>
        <w:rPr>
          <w:color w:val="000000"/>
        </w:rPr>
        <w:t>B</w:t>
      </w:r>
      <w:r>
        <w:rPr>
          <w:rFonts w:cs="宋体" w:hint="eastAsia"/>
          <w:color w:val="000000"/>
        </w:rPr>
        <w:t>、澄清石灰水显碱性，故紫色石蕊溶液变为蓝色，故不符合题意；</w:t>
      </w:r>
      <w:r>
        <w:rPr>
          <w:rFonts w:cs="Times New Roman"/>
        </w:rPr>
        <w:br/>
      </w:r>
      <w:r>
        <w:rPr>
          <w:color w:val="000000"/>
        </w:rPr>
        <w:t>C</w:t>
      </w:r>
      <w:r>
        <w:rPr>
          <w:rFonts w:cs="宋体" w:hint="eastAsia"/>
          <w:color w:val="000000"/>
        </w:rPr>
        <w:t>、稀盐酸显酸性，能使紫色的石蕊变红，故符合题意；</w:t>
      </w:r>
      <w:r>
        <w:rPr>
          <w:rFonts w:cs="Times New Roman"/>
        </w:rPr>
        <w:br/>
      </w:r>
      <w:r>
        <w:rPr>
          <w:color w:val="000000"/>
        </w:rPr>
        <w:t>D</w:t>
      </w:r>
      <w:r>
        <w:rPr>
          <w:rFonts w:cs="宋体" w:hint="eastAsia"/>
          <w:color w:val="000000"/>
        </w:rPr>
        <w:t>、硝酸钾溶液显中性，故不能使石蕊溶液变红，故不符合题意。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【分析】根据酸的溶液呈酸性，酸性溶液能使石蕊试液变红分析。</w:t>
      </w:r>
    </w:p>
    <w:p w:rsidR="006174D1">
      <w:pPr>
        <w:spacing w:after="0"/>
        <w:rPr>
          <w:rFonts w:cs="Times New Roman"/>
        </w:rPr>
      </w:pPr>
      <w:r>
        <w:rPr>
          <w:color w:val="000000"/>
        </w:rPr>
        <w:t>20.</w:t>
      </w:r>
      <w:r>
        <w:rPr>
          <w:rFonts w:cs="宋体" w:hint="eastAsia"/>
          <w:color w:val="000000"/>
        </w:rPr>
        <w:t>推理是一种重要的思维方法。下列推理合理的是（</w:t>
      </w:r>
      <w:r>
        <w:rPr>
          <w:rFonts w:cs="Times New Roman"/>
          <w:color w:val="000000"/>
        </w:rPr>
        <w:t>  </w:t>
      </w:r>
      <w:r>
        <w:rPr>
          <w:color w:val="000000"/>
        </w:rPr>
        <w:t xml:space="preserve"> </w:t>
      </w:r>
      <w:r>
        <w:rPr>
          <w:rFonts w:cs="宋体" w:hint="eastAsia"/>
          <w:color w:val="000000"/>
        </w:rPr>
        <w:t>）</w:t>
      </w:r>
      <w:r>
        <w:rPr>
          <w:color w:val="000000"/>
        </w:rPr>
        <w:t xml:space="preserve">            </w:t>
      </w:r>
    </w:p>
    <w:p w:rsidR="006174D1">
      <w:pPr>
        <w:spacing w:after="0"/>
        <w:ind w:left="150"/>
        <w:rPr>
          <w:rFonts w:cs="Times New Roman"/>
        </w:rPr>
      </w:pPr>
      <w:r>
        <w:rPr>
          <w:color w:val="000000"/>
        </w:rPr>
        <w:t>A. </w:t>
      </w:r>
      <w:r>
        <w:rPr>
          <w:rFonts w:cs="宋体" w:hint="eastAsia"/>
          <w:color w:val="000000"/>
        </w:rPr>
        <w:t>氧化物含有氧元素，所以含有氧元素的物质一定是氧化物</w:t>
      </w:r>
      <w:r>
        <w:rPr>
          <w:rFonts w:cs="Times New Roman"/>
          <w:color w:val="000000"/>
        </w:rPr>
        <w:t>        </w:t>
      </w:r>
      <w:r>
        <w:rPr>
          <w:rFonts w:cs="Times New Roman"/>
          <w:noProof/>
          <w:lang w:eastAsia="zh-CN"/>
        </w:rPr>
        <w:pict>
          <v:shape id="_x0000_i1065" type="#_x0000_t75" alt=" " style="height:3pt;visibility:visible;width:2.25pt">
            <v:imagedata r:id="rId6" o:title=""/>
          </v:shape>
        </w:pict>
      </w:r>
      <w:r>
        <w:rPr>
          <w:color w:val="000000"/>
        </w:rPr>
        <w:t>B. </w:t>
      </w:r>
      <w:r>
        <w:rPr>
          <w:rFonts w:cs="宋体" w:hint="eastAsia"/>
          <w:color w:val="000000"/>
        </w:rPr>
        <w:t>中和反应生成盐和水，所以生成盐和水的反应都是中和反应</w:t>
      </w:r>
      <w:r>
        <w:rPr>
          <w:rFonts w:cs="Times New Roman"/>
        </w:rPr>
        <w:br/>
      </w:r>
      <w:r>
        <w:rPr>
          <w:color w:val="000000"/>
        </w:rPr>
        <w:t>C. </w:t>
      </w:r>
      <w:r>
        <w:rPr>
          <w:rFonts w:cs="宋体" w:hint="eastAsia"/>
          <w:color w:val="000000"/>
        </w:rPr>
        <w:t>溶液是均一、稳定的，所以均一、稳定的物质一定是溶液</w:t>
      </w:r>
      <w:r>
        <w:rPr>
          <w:rFonts w:cs="Times New Roman"/>
          <w:color w:val="000000"/>
        </w:rPr>
        <w:t>        </w:t>
      </w:r>
      <w:r>
        <w:rPr>
          <w:rFonts w:cs="Times New Roman"/>
          <w:noProof/>
          <w:lang w:eastAsia="zh-CN"/>
        </w:rPr>
        <w:pict>
          <v:shape id="_x0000_i1066" type="#_x0000_t75" alt=" " style="height:3pt;visibility:visible;width:2.25pt">
            <v:imagedata r:id="rId6" o:title=""/>
          </v:shape>
        </w:pict>
      </w:r>
      <w:r>
        <w:rPr>
          <w:color w:val="000000"/>
        </w:rPr>
        <w:t>D. </w:t>
      </w:r>
      <w:r>
        <w:rPr>
          <w:rFonts w:cs="宋体" w:hint="eastAsia"/>
          <w:color w:val="000000"/>
        </w:rPr>
        <w:t>酸性溶液能使石蕊变红，所以能使石蕊变红的溶液都是酸性溶液</w:t>
      </w:r>
    </w:p>
    <w:p w:rsidR="006174D1">
      <w:pPr>
        <w:spacing w:after="0"/>
        <w:rPr>
          <w:rFonts w:cs="Times New Roman"/>
        </w:rPr>
      </w:pPr>
      <w:r>
        <w:rPr>
          <w:rFonts w:cs="宋体" w:hint="eastAsia"/>
          <w:color w:val="0000FF"/>
        </w:rPr>
        <w:t>【答案】</w:t>
      </w:r>
      <w:r>
        <w:rPr>
          <w:color w:val="000000"/>
        </w:rPr>
        <w:t xml:space="preserve">D  </w:t>
      </w:r>
    </w:p>
    <w:p w:rsidR="006174D1">
      <w:pPr>
        <w:spacing w:after="0"/>
        <w:rPr>
          <w:rFonts w:cs="Times New Roman"/>
        </w:rPr>
      </w:pPr>
      <w:r>
        <w:rPr>
          <w:rFonts w:cs="宋体" w:hint="eastAsia"/>
          <w:color w:val="0000FF"/>
        </w:rPr>
        <w:t>【考点】</w:t>
      </w:r>
      <w:r>
        <w:rPr>
          <w:rFonts w:cs="宋体" w:hint="eastAsia"/>
          <w:color w:val="000000"/>
        </w:rPr>
        <w:t>溶液的组成及特点，酸碱指示剂的性质及应用，中和反应及其应用，从组成上识别氧化物</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A.KClO</w:t>
      </w:r>
      <w:r>
        <w:rPr>
          <w:color w:val="000000"/>
          <w:vertAlign w:val="subscript"/>
        </w:rPr>
        <w:t>3</w:t>
      </w:r>
      <w:r>
        <w:rPr>
          <w:rFonts w:cs="宋体" w:hint="eastAsia"/>
          <w:color w:val="000000"/>
        </w:rPr>
        <w:t>含有氧元素但属于盐类，</w:t>
      </w:r>
      <w:r>
        <w:rPr>
          <w:color w:val="000000"/>
        </w:rPr>
        <w:t>A</w:t>
      </w:r>
      <w:r>
        <w:rPr>
          <w:rFonts w:cs="宋体" w:hint="eastAsia"/>
          <w:color w:val="000000"/>
        </w:rPr>
        <w:t>选项不符合题意；</w:t>
      </w:r>
      <w:r>
        <w:rPr>
          <w:rFonts w:cs="Times New Roman"/>
        </w:rPr>
        <w:br/>
      </w:r>
      <w:r>
        <w:rPr>
          <w:color w:val="000000"/>
        </w:rPr>
        <w:t>B.</w:t>
      </w:r>
      <w:r>
        <w:rPr>
          <w:rFonts w:cs="宋体" w:hint="eastAsia"/>
          <w:color w:val="000000"/>
        </w:rPr>
        <w:t>金属氧化物可以和酸反应生成盐和水，例如三氧化二铁和盐酸反应生成氯化铁和水，但不属于中和反应，</w:t>
      </w:r>
      <w:r>
        <w:rPr>
          <w:color w:val="000000"/>
        </w:rPr>
        <w:t>B</w:t>
      </w:r>
      <w:r>
        <w:rPr>
          <w:rFonts w:cs="宋体" w:hint="eastAsia"/>
          <w:color w:val="000000"/>
        </w:rPr>
        <w:t>选项不符合题意；</w:t>
      </w:r>
      <w:r>
        <w:rPr>
          <w:rFonts w:cs="Times New Roman"/>
        </w:rPr>
        <w:br/>
      </w:r>
      <w:r>
        <w:rPr>
          <w:color w:val="000000"/>
        </w:rPr>
        <w:t>C.</w:t>
      </w:r>
      <w:r>
        <w:rPr>
          <w:rFonts w:cs="宋体" w:hint="eastAsia"/>
          <w:color w:val="000000"/>
        </w:rPr>
        <w:t>水是均一、稳定的物质但不是溶液，溶液必定是混合物，</w:t>
      </w:r>
      <w:r>
        <w:rPr>
          <w:color w:val="000000"/>
        </w:rPr>
        <w:t>C</w:t>
      </w:r>
      <w:r>
        <w:rPr>
          <w:rFonts w:cs="宋体" w:hint="eastAsia"/>
          <w:color w:val="000000"/>
        </w:rPr>
        <w:t>选项不符合题意；</w:t>
      </w:r>
      <w:r>
        <w:rPr>
          <w:rFonts w:cs="Times New Roman"/>
        </w:rPr>
        <w:br/>
      </w:r>
      <w:r>
        <w:rPr>
          <w:color w:val="000000"/>
        </w:rPr>
        <w:t>D.</w:t>
      </w:r>
      <w:r>
        <w:rPr>
          <w:rFonts w:cs="宋体" w:hint="eastAsia"/>
          <w:color w:val="000000"/>
        </w:rPr>
        <w:t>石蕊遇到酸性物质才会变红，故</w:t>
      </w:r>
      <w:r>
        <w:rPr>
          <w:color w:val="000000"/>
        </w:rPr>
        <w:t>D</w:t>
      </w:r>
      <w:r>
        <w:rPr>
          <w:rFonts w:cs="宋体" w:hint="eastAsia"/>
          <w:color w:val="000000"/>
        </w:rPr>
        <w:t>选项符合题意；</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w:t>
      </w:r>
      <w:r>
        <w:rPr>
          <w:color w:val="000000"/>
        </w:rPr>
        <w:t>A</w:t>
      </w:r>
      <w:r>
        <w:rPr>
          <w:rFonts w:cs="宋体" w:hint="eastAsia"/>
          <w:color w:val="000000"/>
        </w:rPr>
        <w:t>氧化物是指含有两种元素，其中一种是氧元素的化合物</w:t>
      </w:r>
      <w:r>
        <w:rPr>
          <w:rFonts w:cs="Times New Roman"/>
        </w:rPr>
        <w:br/>
      </w:r>
      <w:r>
        <w:rPr>
          <w:color w:val="000000"/>
        </w:rPr>
        <w:t>B</w:t>
      </w:r>
      <w:r>
        <w:rPr>
          <w:rFonts w:cs="宋体" w:hint="eastAsia"/>
          <w:color w:val="000000"/>
        </w:rPr>
        <w:t>根据中和反应的反应物必须是碱和酸解答</w:t>
      </w:r>
      <w:r>
        <w:rPr>
          <w:rFonts w:cs="Times New Roman"/>
        </w:rPr>
        <w:br/>
      </w:r>
      <w:r>
        <w:rPr>
          <w:color w:val="000000"/>
        </w:rPr>
        <w:t>C</w:t>
      </w:r>
      <w:r>
        <w:rPr>
          <w:rFonts w:cs="宋体" w:hint="eastAsia"/>
          <w:color w:val="000000"/>
        </w:rPr>
        <w:t>根据溶液的特征：均一的、稳定的、混合物解答</w:t>
      </w:r>
      <w:r>
        <w:rPr>
          <w:rFonts w:cs="Times New Roman"/>
        </w:rPr>
        <w:br/>
      </w:r>
      <w:r>
        <w:rPr>
          <w:color w:val="000000"/>
        </w:rPr>
        <w:t>D</w:t>
      </w:r>
      <w:r>
        <w:rPr>
          <w:rFonts w:cs="宋体" w:hint="eastAsia"/>
          <w:color w:val="000000"/>
        </w:rPr>
        <w:t>根据紫色石蕊与酸变红，遇碱变蓝解答</w:t>
      </w:r>
    </w:p>
    <w:p w:rsidR="006174D1">
      <w:pPr>
        <w:rPr>
          <w:rFonts w:cs="Times New Roman"/>
        </w:rPr>
      </w:pPr>
      <w:r>
        <w:rPr>
          <w:rFonts w:cs="宋体" w:hint="eastAsia"/>
          <w:b/>
          <w:bCs/>
          <w:sz w:val="24"/>
          <w:szCs w:val="24"/>
        </w:rPr>
        <w:t>二、填空题</w:t>
      </w:r>
    </w:p>
    <w:p w:rsidR="006174D1">
      <w:pPr>
        <w:spacing w:after="0"/>
        <w:rPr>
          <w:rFonts w:cs="Times New Roman"/>
        </w:rPr>
      </w:pPr>
      <w:r>
        <w:rPr>
          <w:color w:val="000000"/>
        </w:rPr>
        <w:t>21.</w:t>
      </w:r>
      <w:r>
        <w:rPr>
          <w:rFonts w:cs="宋体" w:hint="eastAsia"/>
          <w:color w:val="000000"/>
        </w:rPr>
        <w:t>书写下列反应的化学方程式。</w:t>
      </w:r>
      <w:r>
        <w:rPr>
          <w:color w:val="000000"/>
        </w:rPr>
        <w:t xml:space="preserve">    </w:t>
      </w:r>
    </w:p>
    <w:p w:rsidR="006174D1">
      <w:pPr>
        <w:spacing w:after="0"/>
        <w:rPr>
          <w:rFonts w:cs="Times New Roman"/>
        </w:rPr>
      </w:pPr>
      <w:r>
        <w:rPr>
          <w:rFonts w:cs="宋体" w:hint="eastAsia"/>
          <w:color w:val="000000"/>
        </w:rPr>
        <w:t>（</w:t>
      </w:r>
      <w:r>
        <w:rPr>
          <w:color w:val="000000"/>
        </w:rPr>
        <w:t>1</w:t>
      </w:r>
      <w:r>
        <w:rPr>
          <w:rFonts w:cs="宋体" w:hint="eastAsia"/>
          <w:color w:val="000000"/>
        </w:rPr>
        <w:t>）熟石灰改良酸性土壤、酸性（含硫酸）河水：</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2</w:t>
      </w:r>
      <w:r>
        <w:rPr>
          <w:rFonts w:cs="宋体" w:hint="eastAsia"/>
          <w:color w:val="000000"/>
        </w:rPr>
        <w:t>）用胃舒平（主要成分是氢氧化铝）治疗胃酸过多</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3</w:t>
      </w:r>
      <w:r>
        <w:rPr>
          <w:rFonts w:cs="宋体" w:hint="eastAsia"/>
          <w:color w:val="000000"/>
        </w:rPr>
        <w:t>）用小苏打</w:t>
      </w:r>
      <w:r>
        <w:rPr>
          <w:color w:val="000000"/>
        </w:rPr>
        <w:t>(NaHCO</w:t>
      </w:r>
      <w:r>
        <w:rPr>
          <w:color w:val="000000"/>
          <w:vertAlign w:val="subscript"/>
        </w:rPr>
        <w:t>3</w:t>
      </w:r>
      <w:r>
        <w:rPr>
          <w:color w:val="000000"/>
        </w:rPr>
        <w:t>)</w:t>
      </w:r>
      <w:r>
        <w:rPr>
          <w:rFonts w:cs="宋体" w:hint="eastAsia"/>
          <w:color w:val="000000"/>
        </w:rPr>
        <w:t>治疗胃酸过多：</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4</w:t>
      </w:r>
      <w:r>
        <w:rPr>
          <w:rFonts w:cs="宋体" w:hint="eastAsia"/>
          <w:color w:val="000000"/>
        </w:rPr>
        <w:t>）用稀硫酸处理含氢氧化钾的碱性废水：</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Ca(OH)</w:t>
      </w:r>
      <w:r>
        <w:rPr>
          <w:color w:val="000000"/>
          <w:vertAlign w:val="subscript"/>
        </w:rPr>
        <w:t>2</w:t>
      </w:r>
      <w:r>
        <w:rPr>
          <w:color w:val="000000"/>
        </w:rPr>
        <w:t>+H</w:t>
      </w:r>
      <w:r>
        <w:rPr>
          <w:color w:val="000000"/>
          <w:vertAlign w:val="subscript"/>
        </w:rPr>
        <w:t>2</w:t>
      </w:r>
      <w:r>
        <w:rPr>
          <w:color w:val="000000"/>
        </w:rPr>
        <w:t>SO</w:t>
      </w:r>
      <w:r>
        <w:rPr>
          <w:color w:val="000000"/>
          <w:vertAlign w:val="subscript"/>
        </w:rPr>
        <w:t>4</w:t>
      </w:r>
      <w:r>
        <w:rPr>
          <w:color w:val="000000"/>
        </w:rPr>
        <w:t>=CaSO</w:t>
      </w:r>
      <w:r>
        <w:rPr>
          <w:color w:val="000000"/>
          <w:vertAlign w:val="subscript"/>
        </w:rPr>
        <w:t>4</w:t>
      </w:r>
      <w:r>
        <w:rPr>
          <w:color w:val="000000"/>
        </w:rPr>
        <w:t>+2H</w:t>
      </w:r>
      <w:r>
        <w:rPr>
          <w:color w:val="000000"/>
          <w:vertAlign w:val="subscript"/>
        </w:rPr>
        <w:t>2</w:t>
      </w:r>
      <w:r>
        <w:rPr>
          <w:color w:val="000000"/>
        </w:rPr>
        <w:t>O</w:t>
      </w:r>
      <w:r>
        <w:rPr>
          <w:rFonts w:cs="Times New Roman"/>
        </w:rPr>
        <w:br/>
      </w:r>
      <w:r>
        <w:rPr>
          <w:rFonts w:cs="宋体" w:hint="eastAsia"/>
          <w:color w:val="000000"/>
        </w:rPr>
        <w:t>（</w:t>
      </w:r>
      <w:r>
        <w:rPr>
          <w:color w:val="000000"/>
        </w:rPr>
        <w:t>2</w:t>
      </w:r>
      <w:r>
        <w:rPr>
          <w:rFonts w:cs="宋体" w:hint="eastAsia"/>
          <w:color w:val="000000"/>
        </w:rPr>
        <w:t>）</w:t>
      </w:r>
      <w:r>
        <w:rPr>
          <w:color w:val="000000"/>
        </w:rPr>
        <w:t>Al(OH)</w:t>
      </w:r>
      <w:r>
        <w:rPr>
          <w:color w:val="000000"/>
          <w:vertAlign w:val="subscript"/>
        </w:rPr>
        <w:t>3</w:t>
      </w:r>
      <w:r>
        <w:rPr>
          <w:color w:val="000000"/>
        </w:rPr>
        <w:t>+3HCl=AlCl</w:t>
      </w:r>
      <w:r>
        <w:rPr>
          <w:color w:val="000000"/>
          <w:vertAlign w:val="subscript"/>
        </w:rPr>
        <w:t>3</w:t>
      </w:r>
      <w:r>
        <w:rPr>
          <w:color w:val="000000"/>
        </w:rPr>
        <w:t>+3H</w:t>
      </w:r>
      <w:r>
        <w:rPr>
          <w:color w:val="000000"/>
          <w:vertAlign w:val="subscript"/>
        </w:rPr>
        <w:t>2</w:t>
      </w:r>
      <w:r>
        <w:rPr>
          <w:color w:val="000000"/>
        </w:rPr>
        <w:t>O</w:t>
      </w:r>
      <w:r>
        <w:rPr>
          <w:rFonts w:cs="Times New Roman"/>
        </w:rPr>
        <w:br/>
      </w:r>
      <w:r>
        <w:rPr>
          <w:rFonts w:cs="宋体" w:hint="eastAsia"/>
          <w:color w:val="000000"/>
        </w:rPr>
        <w:t>（</w:t>
      </w:r>
      <w:r>
        <w:rPr>
          <w:color w:val="000000"/>
        </w:rPr>
        <w:t>3</w:t>
      </w:r>
      <w:r>
        <w:rPr>
          <w:rFonts w:cs="宋体" w:hint="eastAsia"/>
          <w:color w:val="000000"/>
        </w:rPr>
        <w:t>）</w:t>
      </w:r>
      <w:r>
        <w:rPr>
          <w:color w:val="000000"/>
        </w:rPr>
        <w:t>NaHCO</w:t>
      </w:r>
      <w:r>
        <w:rPr>
          <w:color w:val="000000"/>
          <w:vertAlign w:val="subscript"/>
        </w:rPr>
        <w:t>3</w:t>
      </w:r>
      <w:r>
        <w:rPr>
          <w:color w:val="000000"/>
        </w:rPr>
        <w:t>+HCl=NaCl+H</w:t>
      </w:r>
      <w:r>
        <w:rPr>
          <w:color w:val="000000"/>
          <w:vertAlign w:val="subscript"/>
        </w:rPr>
        <w:t>2</w:t>
      </w:r>
      <w:r>
        <w:rPr>
          <w:color w:val="000000"/>
        </w:rPr>
        <w:t>O+CO</w:t>
      </w:r>
      <w:r>
        <w:rPr>
          <w:color w:val="000000"/>
          <w:vertAlign w:val="subscript"/>
        </w:rPr>
        <w:t>2</w:t>
      </w:r>
      <w:r>
        <w:rPr>
          <w:color w:val="000000"/>
        </w:rPr>
        <w:t>↑</w:t>
      </w:r>
      <w:r>
        <w:rPr>
          <w:rFonts w:cs="Times New Roman"/>
        </w:rPr>
        <w:br/>
      </w:r>
      <w:r>
        <w:rPr>
          <w:rFonts w:cs="宋体" w:hint="eastAsia"/>
          <w:color w:val="000000"/>
        </w:rPr>
        <w:t>（</w:t>
      </w:r>
      <w:r>
        <w:rPr>
          <w:color w:val="000000"/>
        </w:rPr>
        <w:t>4</w:t>
      </w:r>
      <w:r>
        <w:rPr>
          <w:rFonts w:cs="宋体" w:hint="eastAsia"/>
          <w:color w:val="000000"/>
        </w:rPr>
        <w:t>）</w:t>
      </w:r>
      <w:r>
        <w:rPr>
          <w:color w:val="000000"/>
        </w:rPr>
        <w:t>2KOH+H</w:t>
      </w:r>
      <w:r>
        <w:rPr>
          <w:color w:val="000000"/>
          <w:vertAlign w:val="subscript"/>
        </w:rPr>
        <w:t>2</w:t>
      </w:r>
      <w:r>
        <w:rPr>
          <w:color w:val="000000"/>
        </w:rPr>
        <w:t>SO</w:t>
      </w:r>
      <w:r>
        <w:rPr>
          <w:color w:val="000000"/>
          <w:vertAlign w:val="subscript"/>
        </w:rPr>
        <w:t>4</w:t>
      </w:r>
      <w:r>
        <w:rPr>
          <w:color w:val="000000"/>
        </w:rPr>
        <w:t>=K</w:t>
      </w:r>
      <w:r>
        <w:rPr>
          <w:color w:val="000000"/>
          <w:vertAlign w:val="subscript"/>
        </w:rPr>
        <w:t>2</w:t>
      </w:r>
      <w:r>
        <w:rPr>
          <w:color w:val="000000"/>
        </w:rPr>
        <w:t>SO</w:t>
      </w:r>
      <w:r>
        <w:rPr>
          <w:color w:val="000000"/>
          <w:vertAlign w:val="subscript"/>
        </w:rPr>
        <w:t>4</w:t>
      </w:r>
      <w:r>
        <w:rPr>
          <w:color w:val="000000"/>
        </w:rPr>
        <w:t>+2H</w:t>
      </w:r>
      <w:r>
        <w:rPr>
          <w:color w:val="000000"/>
          <w:vertAlign w:val="subscript"/>
        </w:rPr>
        <w:t>2</w:t>
      </w:r>
      <w:r>
        <w:rPr>
          <w:color w:val="000000"/>
        </w:rPr>
        <w:t xml:space="preserve">O  </w:t>
      </w:r>
    </w:p>
    <w:p w:rsidR="006174D1">
      <w:pPr>
        <w:spacing w:after="0"/>
        <w:rPr>
          <w:rFonts w:cs="Times New Roman"/>
        </w:rPr>
      </w:pPr>
      <w:r>
        <w:rPr>
          <w:rFonts w:cs="宋体" w:hint="eastAsia"/>
          <w:color w:val="0000FF"/>
        </w:rPr>
        <w:t>【考点】</w:t>
      </w:r>
      <w:r>
        <w:rPr>
          <w:rFonts w:cs="宋体" w:hint="eastAsia"/>
          <w:color w:val="000000"/>
        </w:rPr>
        <w:t>化学方程式的书写与配平</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）熟石灰是氢氧化钙的俗称，氢氧化钙与硫酸反应生成硫酸钙和水，反应的化学方程式是</w:t>
      </w:r>
      <w:r>
        <w:rPr>
          <w:color w:val="000000"/>
        </w:rPr>
        <w:t>Ca(OH)</w:t>
      </w:r>
      <w:r>
        <w:rPr>
          <w:color w:val="000000"/>
          <w:vertAlign w:val="subscript"/>
        </w:rPr>
        <w:t>2</w:t>
      </w:r>
      <w:r>
        <w:rPr>
          <w:color w:val="000000"/>
        </w:rPr>
        <w:t>+H</w:t>
      </w:r>
      <w:r>
        <w:rPr>
          <w:color w:val="000000"/>
          <w:vertAlign w:val="subscript"/>
        </w:rPr>
        <w:t>2</w:t>
      </w:r>
      <w:r>
        <w:rPr>
          <w:color w:val="000000"/>
        </w:rPr>
        <w:t>SO</w:t>
      </w:r>
      <w:r>
        <w:rPr>
          <w:color w:val="000000"/>
          <w:vertAlign w:val="subscript"/>
        </w:rPr>
        <w:t>4</w:t>
      </w:r>
      <w:r>
        <w:rPr>
          <w:color w:val="000000"/>
        </w:rPr>
        <w:t>=CaSO</w:t>
      </w:r>
      <w:r>
        <w:rPr>
          <w:color w:val="000000"/>
          <w:vertAlign w:val="subscript"/>
        </w:rPr>
        <w:t>4</w:t>
      </w:r>
      <w:r>
        <w:rPr>
          <w:color w:val="000000"/>
        </w:rPr>
        <w:t>+2H</w:t>
      </w:r>
      <w:r>
        <w:rPr>
          <w:color w:val="000000"/>
          <w:vertAlign w:val="subscript"/>
        </w:rPr>
        <w:t>2</w:t>
      </w:r>
      <w:r>
        <w:rPr>
          <w:color w:val="000000"/>
        </w:rPr>
        <w:t>O</w:t>
      </w:r>
      <w:r>
        <w:rPr>
          <w:rFonts w:cs="宋体" w:hint="eastAsia"/>
          <w:color w:val="000000"/>
        </w:rPr>
        <w:t>；（</w:t>
      </w:r>
      <w:r>
        <w:rPr>
          <w:color w:val="000000"/>
        </w:rPr>
        <w:t>2</w:t>
      </w:r>
      <w:r>
        <w:rPr>
          <w:rFonts w:cs="宋体" w:hint="eastAsia"/>
          <w:color w:val="000000"/>
        </w:rPr>
        <w:t>）胃酸中含有盐酸，氢氧化铝与盐酸反应生成氯化铝和水，反应的化学方程式是</w:t>
      </w:r>
      <w:r>
        <w:rPr>
          <w:color w:val="000000"/>
        </w:rPr>
        <w:t>Al(OH)</w:t>
      </w:r>
      <w:r>
        <w:rPr>
          <w:color w:val="000000"/>
          <w:vertAlign w:val="subscript"/>
        </w:rPr>
        <w:t>3</w:t>
      </w:r>
      <w:r>
        <w:rPr>
          <w:color w:val="000000"/>
        </w:rPr>
        <w:t>+3HCl=AlCl</w:t>
      </w:r>
      <w:r>
        <w:rPr>
          <w:color w:val="000000"/>
          <w:vertAlign w:val="subscript"/>
        </w:rPr>
        <w:t>3</w:t>
      </w:r>
      <w:r>
        <w:rPr>
          <w:color w:val="000000"/>
        </w:rPr>
        <w:t>+3H</w:t>
      </w:r>
      <w:r>
        <w:rPr>
          <w:color w:val="000000"/>
          <w:vertAlign w:val="subscript"/>
        </w:rPr>
        <w:t>2</w:t>
      </w:r>
      <w:r>
        <w:rPr>
          <w:color w:val="000000"/>
        </w:rPr>
        <w:t>O</w:t>
      </w:r>
      <w:r>
        <w:rPr>
          <w:rFonts w:cs="宋体" w:hint="eastAsia"/>
          <w:color w:val="000000"/>
        </w:rPr>
        <w:t>；（</w:t>
      </w:r>
      <w:r>
        <w:rPr>
          <w:color w:val="000000"/>
        </w:rPr>
        <w:t>3</w:t>
      </w:r>
      <w:r>
        <w:rPr>
          <w:rFonts w:cs="宋体" w:hint="eastAsia"/>
          <w:color w:val="000000"/>
        </w:rPr>
        <w:t>）胃酸中含有盐酸，小苏打</w:t>
      </w:r>
      <w:r>
        <w:rPr>
          <w:color w:val="000000"/>
        </w:rPr>
        <w:t>(NaHCO</w:t>
      </w:r>
      <w:r>
        <w:rPr>
          <w:color w:val="000000"/>
          <w:vertAlign w:val="subscript"/>
        </w:rPr>
        <w:t>3</w:t>
      </w:r>
      <w:r>
        <w:rPr>
          <w:color w:val="000000"/>
        </w:rPr>
        <w:t>)</w:t>
      </w:r>
      <w:r>
        <w:rPr>
          <w:rFonts w:cs="宋体" w:hint="eastAsia"/>
          <w:color w:val="000000"/>
        </w:rPr>
        <w:t>与盐酸反应生成氯化钠、水和二氧化碳，反应的化学方程式是</w:t>
      </w:r>
      <w:r>
        <w:rPr>
          <w:color w:val="000000"/>
        </w:rPr>
        <w:t>NaHCO</w:t>
      </w:r>
      <w:r>
        <w:rPr>
          <w:color w:val="000000"/>
          <w:vertAlign w:val="subscript"/>
        </w:rPr>
        <w:t>3</w:t>
      </w:r>
      <w:r>
        <w:rPr>
          <w:color w:val="000000"/>
        </w:rPr>
        <w:t>+HCl=NaCl+H</w:t>
      </w:r>
      <w:r>
        <w:rPr>
          <w:color w:val="000000"/>
          <w:vertAlign w:val="subscript"/>
        </w:rPr>
        <w:t>2</w:t>
      </w:r>
      <w:r>
        <w:rPr>
          <w:color w:val="000000"/>
        </w:rPr>
        <w:t>O+CO</w:t>
      </w:r>
      <w:r>
        <w:rPr>
          <w:color w:val="000000"/>
          <w:vertAlign w:val="subscript"/>
        </w:rPr>
        <w:t>2</w:t>
      </w:r>
      <w:r>
        <w:rPr>
          <w:color w:val="000000"/>
        </w:rPr>
        <w:t>↑</w:t>
      </w:r>
      <w:r>
        <w:rPr>
          <w:rFonts w:cs="宋体" w:hint="eastAsia"/>
          <w:color w:val="000000"/>
        </w:rPr>
        <w:t>；（</w:t>
      </w:r>
      <w:r>
        <w:rPr>
          <w:color w:val="000000"/>
        </w:rPr>
        <w:t>4</w:t>
      </w:r>
      <w:r>
        <w:rPr>
          <w:rFonts w:cs="宋体" w:hint="eastAsia"/>
          <w:color w:val="000000"/>
        </w:rPr>
        <w:t>）用稀硫酸与氢氧化钾反应生成硫酸钾和水，反应的化学方程式是</w:t>
      </w:r>
      <w:r>
        <w:rPr>
          <w:color w:val="000000"/>
        </w:rPr>
        <w:t>2KOH+H</w:t>
      </w:r>
      <w:r>
        <w:rPr>
          <w:color w:val="000000"/>
          <w:vertAlign w:val="subscript"/>
        </w:rPr>
        <w:t>2</w:t>
      </w:r>
      <w:r>
        <w:rPr>
          <w:color w:val="000000"/>
        </w:rPr>
        <w:t>SO</w:t>
      </w:r>
      <w:r>
        <w:rPr>
          <w:color w:val="000000"/>
          <w:vertAlign w:val="subscript"/>
        </w:rPr>
        <w:t>4</w:t>
      </w:r>
      <w:r>
        <w:rPr>
          <w:color w:val="000000"/>
        </w:rPr>
        <w:t>=K</w:t>
      </w:r>
      <w:r>
        <w:rPr>
          <w:color w:val="000000"/>
          <w:vertAlign w:val="subscript"/>
        </w:rPr>
        <w:t>2</w:t>
      </w:r>
      <w:r>
        <w:rPr>
          <w:color w:val="000000"/>
        </w:rPr>
        <w:t>SO</w:t>
      </w:r>
      <w:r>
        <w:rPr>
          <w:color w:val="000000"/>
          <w:vertAlign w:val="subscript"/>
        </w:rPr>
        <w:t>4</w:t>
      </w:r>
      <w:r>
        <w:rPr>
          <w:color w:val="000000"/>
        </w:rPr>
        <w:t>+2H</w:t>
      </w:r>
      <w:r>
        <w:rPr>
          <w:color w:val="000000"/>
          <w:vertAlign w:val="subscript"/>
        </w:rPr>
        <w:t>2</w:t>
      </w:r>
      <w:r>
        <w:rPr>
          <w:color w:val="000000"/>
        </w:rPr>
        <w:t>O</w: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Ca(OH)</w:t>
      </w:r>
      <w:r>
        <w:rPr>
          <w:color w:val="000000"/>
          <w:vertAlign w:val="subscript"/>
        </w:rPr>
        <w:t>2</w:t>
      </w:r>
      <w:r>
        <w:rPr>
          <w:color w:val="000000"/>
        </w:rPr>
        <w:t>+H</w:t>
      </w:r>
      <w:r>
        <w:rPr>
          <w:color w:val="000000"/>
          <w:vertAlign w:val="subscript"/>
        </w:rPr>
        <w:t>2</w:t>
      </w:r>
      <w:r>
        <w:rPr>
          <w:color w:val="000000"/>
        </w:rPr>
        <w:t>SO</w:t>
      </w:r>
      <w:r>
        <w:rPr>
          <w:color w:val="000000"/>
          <w:vertAlign w:val="subscript"/>
        </w:rPr>
        <w:t>4</w:t>
      </w:r>
      <w:r>
        <w:rPr>
          <w:color w:val="000000"/>
        </w:rPr>
        <w:t>=CaSO</w:t>
      </w:r>
      <w:r>
        <w:rPr>
          <w:color w:val="000000"/>
          <w:vertAlign w:val="subscript"/>
        </w:rPr>
        <w:t>4</w:t>
      </w:r>
      <w:r>
        <w:rPr>
          <w:color w:val="000000"/>
        </w:rPr>
        <w:t>+2H</w:t>
      </w:r>
      <w:r>
        <w:rPr>
          <w:color w:val="000000"/>
          <w:vertAlign w:val="subscript"/>
        </w:rPr>
        <w:t>2</w:t>
      </w:r>
      <w:r>
        <w:rPr>
          <w:color w:val="000000"/>
        </w:rPr>
        <w:t>O</w:t>
      </w:r>
      <w:r>
        <w:rPr>
          <w:rFonts w:cs="宋体" w:hint="eastAsia"/>
          <w:color w:val="000000"/>
        </w:rPr>
        <w:t>（</w:t>
      </w:r>
      <w:r>
        <w:rPr>
          <w:color w:val="000000"/>
        </w:rPr>
        <w:t>2</w:t>
      </w:r>
      <w:r>
        <w:rPr>
          <w:rFonts w:cs="宋体" w:hint="eastAsia"/>
          <w:color w:val="000000"/>
        </w:rPr>
        <w:t>）</w:t>
      </w:r>
      <w:r>
        <w:rPr>
          <w:color w:val="000000"/>
        </w:rPr>
        <w:t>Al(OH)</w:t>
      </w:r>
      <w:r>
        <w:rPr>
          <w:color w:val="000000"/>
          <w:vertAlign w:val="subscript"/>
        </w:rPr>
        <w:t>3</w:t>
      </w:r>
      <w:r>
        <w:rPr>
          <w:color w:val="000000"/>
        </w:rPr>
        <w:t>+3HCl=AlCl</w:t>
      </w:r>
      <w:r>
        <w:rPr>
          <w:color w:val="000000"/>
          <w:vertAlign w:val="subscript"/>
        </w:rPr>
        <w:t>3</w:t>
      </w:r>
      <w:r>
        <w:rPr>
          <w:color w:val="000000"/>
        </w:rPr>
        <w:t>+3H</w:t>
      </w:r>
      <w:r>
        <w:rPr>
          <w:color w:val="000000"/>
          <w:vertAlign w:val="subscript"/>
        </w:rPr>
        <w:t>2</w:t>
      </w:r>
      <w:r>
        <w:rPr>
          <w:color w:val="000000"/>
        </w:rPr>
        <w:t>O</w:t>
      </w:r>
      <w:r>
        <w:rPr>
          <w:rFonts w:cs="宋体" w:hint="eastAsia"/>
          <w:color w:val="000000"/>
        </w:rPr>
        <w:t>（</w:t>
      </w:r>
      <w:r>
        <w:rPr>
          <w:color w:val="000000"/>
        </w:rPr>
        <w:t>3</w:t>
      </w:r>
      <w:r>
        <w:rPr>
          <w:rFonts w:cs="宋体" w:hint="eastAsia"/>
          <w:color w:val="000000"/>
        </w:rPr>
        <w:t>）</w:t>
      </w:r>
      <w:r>
        <w:rPr>
          <w:color w:val="000000"/>
        </w:rPr>
        <w:t>NaHCO</w:t>
      </w:r>
      <w:r>
        <w:rPr>
          <w:color w:val="000000"/>
          <w:vertAlign w:val="subscript"/>
        </w:rPr>
        <w:t>3</w:t>
      </w:r>
      <w:r>
        <w:rPr>
          <w:color w:val="000000"/>
        </w:rPr>
        <w:t>+HCl=NaCl+H</w:t>
      </w:r>
      <w:r>
        <w:rPr>
          <w:color w:val="000000"/>
          <w:vertAlign w:val="subscript"/>
        </w:rPr>
        <w:t>2</w:t>
      </w:r>
      <w:r>
        <w:rPr>
          <w:color w:val="000000"/>
        </w:rPr>
        <w:t>O+CO</w:t>
      </w:r>
      <w:r>
        <w:rPr>
          <w:color w:val="000000"/>
          <w:vertAlign w:val="subscript"/>
        </w:rPr>
        <w:t>2</w:t>
      </w:r>
      <w:r>
        <w:rPr>
          <w:color w:val="000000"/>
        </w:rPr>
        <w:t>↑</w:t>
      </w:r>
      <w:r>
        <w:rPr>
          <w:rFonts w:cs="宋体" w:hint="eastAsia"/>
          <w:color w:val="000000"/>
        </w:rPr>
        <w:t>（</w:t>
      </w:r>
      <w:r>
        <w:rPr>
          <w:color w:val="000000"/>
        </w:rPr>
        <w:t>4</w:t>
      </w:r>
      <w:r>
        <w:rPr>
          <w:rFonts w:cs="宋体" w:hint="eastAsia"/>
          <w:color w:val="000000"/>
        </w:rPr>
        <w:t>）</w:t>
      </w:r>
      <w:r>
        <w:rPr>
          <w:color w:val="000000"/>
        </w:rPr>
        <w:t>2KOH+H</w:t>
      </w:r>
      <w:r>
        <w:rPr>
          <w:color w:val="000000"/>
          <w:vertAlign w:val="subscript"/>
        </w:rPr>
        <w:t>2</w:t>
      </w:r>
      <w:r>
        <w:rPr>
          <w:color w:val="000000"/>
        </w:rPr>
        <w:t>SO</w:t>
      </w:r>
      <w:r>
        <w:rPr>
          <w:color w:val="000000"/>
          <w:vertAlign w:val="subscript"/>
        </w:rPr>
        <w:t>4</w:t>
      </w:r>
      <w:r>
        <w:rPr>
          <w:color w:val="000000"/>
        </w:rPr>
        <w:t>=K</w:t>
      </w:r>
      <w:r>
        <w:rPr>
          <w:color w:val="000000"/>
          <w:vertAlign w:val="subscript"/>
        </w:rPr>
        <w:t>2</w:t>
      </w:r>
      <w:r>
        <w:rPr>
          <w:color w:val="000000"/>
        </w:rPr>
        <w:t>SO</w:t>
      </w:r>
      <w:r>
        <w:rPr>
          <w:color w:val="000000"/>
          <w:vertAlign w:val="subscript"/>
        </w:rPr>
        <w:t>4</w:t>
      </w:r>
      <w:r>
        <w:rPr>
          <w:color w:val="000000"/>
        </w:rPr>
        <w:t>+2H</w:t>
      </w:r>
      <w:r>
        <w:rPr>
          <w:color w:val="000000"/>
          <w:vertAlign w:val="subscript"/>
        </w:rPr>
        <w:t>2</w:t>
      </w:r>
      <w:r>
        <w:rPr>
          <w:color w:val="000000"/>
        </w:rPr>
        <w:t>O</w:t>
      </w:r>
      <w:r>
        <w:rPr>
          <w:rFonts w:cs="宋体" w:hint="eastAsia"/>
          <w:color w:val="000000"/>
        </w:rPr>
        <w:t>【分析】（</w:t>
      </w:r>
      <w:r>
        <w:rPr>
          <w:color w:val="000000"/>
        </w:rPr>
        <w:t>1</w:t>
      </w:r>
      <w:r>
        <w:rPr>
          <w:rFonts w:cs="宋体" w:hint="eastAsia"/>
          <w:color w:val="000000"/>
        </w:rPr>
        <w:t>）根据稀硫酸和氢氧化钙反应生成硫酸钙和水解答</w:t>
      </w:r>
      <w:r>
        <w:rPr>
          <w:rFonts w:cs="Times New Roman"/>
        </w:rPr>
        <w:br/>
      </w:r>
      <w:r>
        <w:rPr>
          <w:rFonts w:cs="宋体" w:hint="eastAsia"/>
          <w:color w:val="000000"/>
        </w:rPr>
        <w:t>（</w:t>
      </w:r>
      <w:r>
        <w:rPr>
          <w:color w:val="000000"/>
        </w:rPr>
        <w:t>2</w:t>
      </w:r>
      <w:r>
        <w:rPr>
          <w:rFonts w:cs="宋体" w:hint="eastAsia"/>
          <w:color w:val="000000"/>
        </w:rPr>
        <w:t>）根据氢氧化铝合稀盐酸反应生成氯化铝和水解答</w:t>
      </w:r>
      <w:r>
        <w:rPr>
          <w:rFonts w:cs="Times New Roman"/>
        </w:rPr>
        <w:br/>
      </w:r>
      <w:r>
        <w:rPr>
          <w:rFonts w:cs="宋体" w:hint="eastAsia"/>
          <w:color w:val="000000"/>
        </w:rPr>
        <w:t>（</w:t>
      </w:r>
      <w:r>
        <w:rPr>
          <w:color w:val="000000"/>
        </w:rPr>
        <w:t>3</w:t>
      </w:r>
      <w:r>
        <w:rPr>
          <w:rFonts w:cs="宋体" w:hint="eastAsia"/>
          <w:color w:val="000000"/>
        </w:rPr>
        <w:t>）根据碳酸氢钠和稀盐酸反应生成氯化钠和水、二氧化碳解答</w:t>
      </w:r>
      <w:r>
        <w:rPr>
          <w:rFonts w:cs="Times New Roman"/>
        </w:rPr>
        <w:br/>
      </w:r>
      <w:r>
        <w:rPr>
          <w:rFonts w:cs="宋体" w:hint="eastAsia"/>
          <w:color w:val="000000"/>
        </w:rPr>
        <w:t>（</w:t>
      </w:r>
      <w:r>
        <w:rPr>
          <w:color w:val="000000"/>
        </w:rPr>
        <w:t>4</w:t>
      </w:r>
      <w:r>
        <w:rPr>
          <w:rFonts w:cs="宋体" w:hint="eastAsia"/>
          <w:color w:val="000000"/>
        </w:rPr>
        <w:t>）根据氢氧化钾和稀硫酸反应生成硫酸钾和水解答</w:t>
      </w:r>
    </w:p>
    <w:p w:rsidR="006174D1">
      <w:pPr>
        <w:spacing w:after="0"/>
        <w:rPr>
          <w:rFonts w:cs="Times New Roman"/>
        </w:rPr>
      </w:pPr>
      <w:r>
        <w:rPr>
          <w:color w:val="000000"/>
        </w:rPr>
        <w:t>22.</w:t>
      </w:r>
      <w:r>
        <w:rPr>
          <w:rFonts w:cs="宋体" w:hint="eastAsia"/>
          <w:color w:val="000000"/>
        </w:rPr>
        <w:t>元旦联欢会上，雯雯拿出一幅画（如图所示），表演了一个化学魔术．</w:t>
      </w:r>
      <w:r>
        <w:rPr>
          <w:rFonts w:cs="Times New Roman"/>
        </w:rPr>
        <w:br/>
      </w:r>
      <w:r>
        <w:rPr>
          <w:rFonts w:cs="Times New Roman"/>
          <w:noProof/>
          <w:lang w:eastAsia="zh-CN"/>
        </w:rPr>
        <w:pict>
          <v:shape id="_x0000_i1067" type="#_x0000_t75" alt=" " style="height:78pt;visibility:visible;width:79.5pt">
            <v:imagedata r:id="rId14" o:title=""/>
          </v:shape>
        </w:pict>
      </w:r>
    </w:p>
    <w:p w:rsidR="006174D1">
      <w:pPr>
        <w:spacing w:after="0"/>
        <w:rPr>
          <w:rFonts w:cs="Times New Roman"/>
        </w:rPr>
      </w:pPr>
      <w:r>
        <w:rPr>
          <w:rFonts w:cs="宋体" w:hint="eastAsia"/>
          <w:color w:val="000000"/>
        </w:rPr>
        <w:t>（</w:t>
      </w:r>
      <w:r>
        <w:rPr>
          <w:color w:val="000000"/>
        </w:rPr>
        <w:t>1</w:t>
      </w:r>
      <w:r>
        <w:rPr>
          <w:rFonts w:cs="宋体" w:hint="eastAsia"/>
          <w:color w:val="000000"/>
        </w:rPr>
        <w:t>）她向画中的衣服上喷了一种无色溶液，衣服由紫色变成红色，若衣服上预先涂过石蕊溶液，则喷的无色溶液可能是</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2</w:t>
      </w:r>
      <w:r>
        <w:rPr>
          <w:rFonts w:cs="宋体" w:hint="eastAsia"/>
          <w:color w:val="000000"/>
        </w:rPr>
        <w:t>）她向画中的灯笼上喷了另一种无色溶液，灯笼由白色变成红色，则该无色溶液及灯笼上预先涂过的试剂分别是</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HCl</w:t>
      </w:r>
      <w:r>
        <w:rPr>
          <w:rFonts w:cs="宋体" w:hint="eastAsia"/>
          <w:color w:val="000000"/>
        </w:rPr>
        <w:t>（无色的酸性溶液都可以）</w:t>
      </w:r>
      <w:r>
        <w:rPr>
          <w:rFonts w:cs="Times New Roman"/>
        </w:rPr>
        <w:br/>
      </w:r>
      <w:r>
        <w:rPr>
          <w:rFonts w:cs="宋体" w:hint="eastAsia"/>
          <w:color w:val="000000"/>
        </w:rPr>
        <w:t>（</w:t>
      </w:r>
      <w:r>
        <w:rPr>
          <w:color w:val="000000"/>
        </w:rPr>
        <w:t>2</w:t>
      </w:r>
      <w:r>
        <w:rPr>
          <w:rFonts w:cs="宋体" w:hint="eastAsia"/>
          <w:color w:val="000000"/>
        </w:rPr>
        <w:t>）</w:t>
      </w:r>
      <w:r>
        <w:rPr>
          <w:color w:val="000000"/>
        </w:rPr>
        <w:t>NaOH</w:t>
      </w:r>
      <w:r>
        <w:rPr>
          <w:rFonts w:cs="宋体" w:hint="eastAsia"/>
          <w:color w:val="000000"/>
        </w:rPr>
        <w:t>溶液、无色酚酞试液（其他合理答案也可）</w:t>
      </w:r>
      <w:r>
        <w:rPr>
          <w:color w:val="000000"/>
        </w:rPr>
        <w:t xml:space="preserve">  </w:t>
      </w:r>
    </w:p>
    <w:p w:rsidR="006174D1">
      <w:pPr>
        <w:spacing w:after="0"/>
        <w:rPr>
          <w:rFonts w:cs="Times New Roman"/>
        </w:rPr>
      </w:pPr>
      <w:r>
        <w:rPr>
          <w:rFonts w:cs="宋体" w:hint="eastAsia"/>
          <w:color w:val="0000FF"/>
        </w:rPr>
        <w:t>【考点】</w:t>
      </w:r>
      <w:r>
        <w:rPr>
          <w:rFonts w:cs="宋体" w:hint="eastAsia"/>
          <w:color w:val="000000"/>
        </w:rPr>
        <w:t>酸碱指示剂的性质及应用</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）根据衣服上喷了一种无色溶液，衣服由紫色变成红色。若衣服上预先涂过石蕊溶液，则喷的无色溶液可能是无色酸性溶液；（</w:t>
      </w:r>
      <w:r>
        <w:rPr>
          <w:color w:val="000000"/>
        </w:rPr>
        <w:t>2</w:t>
      </w:r>
      <w:r>
        <w:rPr>
          <w:rFonts w:cs="宋体" w:hint="eastAsia"/>
          <w:color w:val="000000"/>
        </w:rPr>
        <w:t>）灯笼上喷了另一种无色溶液，灯笼由白色变成红色，则该无色溶液为无色碱性溶液如氢氧化钠溶液等，灯笼上预先涂过的试剂</w:t>
      </w:r>
      <w:r>
        <w:rPr>
          <w:color w:val="000000"/>
        </w:rPr>
        <w:t xml:space="preserve"> </w:t>
      </w:r>
      <w:r>
        <w:rPr>
          <w:rFonts w:cs="宋体" w:hint="eastAsia"/>
          <w:color w:val="000000"/>
        </w:rPr>
        <w:t>是酚酞试液。</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HCl</w:t>
      </w:r>
      <w:r>
        <w:rPr>
          <w:rFonts w:cs="宋体" w:hint="eastAsia"/>
          <w:color w:val="000000"/>
        </w:rPr>
        <w:t>（无色的酸性溶液都可以）（</w:t>
      </w:r>
      <w:r>
        <w:rPr>
          <w:color w:val="000000"/>
        </w:rPr>
        <w:t>2</w:t>
      </w:r>
      <w:r>
        <w:rPr>
          <w:rFonts w:cs="宋体" w:hint="eastAsia"/>
          <w:color w:val="000000"/>
        </w:rPr>
        <w:t>）</w:t>
      </w:r>
      <w:r>
        <w:rPr>
          <w:color w:val="000000"/>
        </w:rPr>
        <w:t>NaOH</w:t>
      </w:r>
      <w:r>
        <w:rPr>
          <w:rFonts w:cs="宋体" w:hint="eastAsia"/>
          <w:color w:val="000000"/>
        </w:rPr>
        <w:t>溶液、无色酚酞试液（其他合理答案也可）【分析】紫色石蕊遇酸变红，遇碱变蓝，无色酚酞遇酸不变色，遇碱变蓝色，据此分析解答</w:t>
      </w:r>
    </w:p>
    <w:p w:rsidR="006174D1">
      <w:pPr>
        <w:spacing w:after="0"/>
        <w:rPr>
          <w:rFonts w:cs="Times New Roman"/>
        </w:rPr>
      </w:pPr>
      <w:r>
        <w:rPr>
          <w:color w:val="000000"/>
        </w:rPr>
        <w:t>23.t</w:t>
      </w:r>
      <w:r>
        <w:rPr>
          <w:color w:val="000000"/>
          <w:vertAlign w:val="subscript"/>
        </w:rPr>
        <w:t>1</w:t>
      </w:r>
      <w:r>
        <w:rPr>
          <w:rFonts w:ascii="宋体" w:hAnsi="宋体" w:cs="宋体" w:hint="eastAsia"/>
          <w:color w:val="000000"/>
        </w:rPr>
        <w:t>℃</w:t>
      </w:r>
      <w:r>
        <w:rPr>
          <w:rFonts w:cs="宋体" w:hint="eastAsia"/>
          <w:color w:val="000000"/>
        </w:rPr>
        <w:t>时，向盛有</w:t>
      </w:r>
      <w:r>
        <w:rPr>
          <w:color w:val="000000"/>
        </w:rPr>
        <w:t>10mL</w:t>
      </w:r>
      <w:r>
        <w:rPr>
          <w:rFonts w:cs="宋体" w:hint="eastAsia"/>
          <w:color w:val="000000"/>
        </w:rPr>
        <w:t>水的</w:t>
      </w:r>
      <w:r>
        <w:rPr>
          <w:color w:val="000000"/>
        </w:rPr>
        <w:t>A</w:t>
      </w:r>
      <w:r>
        <w:rPr>
          <w:rFonts w:cs="宋体" w:hint="eastAsia"/>
          <w:color w:val="000000"/>
        </w:rPr>
        <w:t>、</w:t>
      </w:r>
      <w:r>
        <w:rPr>
          <w:color w:val="000000"/>
        </w:rPr>
        <w:t>B</w:t>
      </w:r>
      <w:r>
        <w:rPr>
          <w:rFonts w:cs="宋体" w:hint="eastAsia"/>
          <w:color w:val="000000"/>
        </w:rPr>
        <w:t>两支试管中分别加入等质量的甲、乙两种可溶性固体，充分溶解后，观察到如图</w:t>
      </w:r>
      <w:r>
        <w:rPr>
          <w:color w:val="000000"/>
        </w:rPr>
        <w:t>1</w:t>
      </w:r>
      <w:r>
        <w:rPr>
          <w:rFonts w:cs="宋体" w:hint="eastAsia"/>
          <w:color w:val="000000"/>
        </w:rPr>
        <w:t>所示的现象。请回答：</w:t>
      </w:r>
      <w:r>
        <w:rPr>
          <w:rFonts w:cs="Times New Roman"/>
        </w:rPr>
        <w:br/>
      </w:r>
      <w:r>
        <w:rPr>
          <w:rFonts w:cs="Times New Roman"/>
          <w:noProof/>
          <w:lang w:eastAsia="zh-CN"/>
        </w:rPr>
        <w:pict>
          <v:shape id="_x0000_i1068" type="#_x0000_t75" alt=" " style="height:94.5pt;visibility:visible;width:156.75pt">
            <v:imagedata r:id="rId15" o:title=""/>
          </v:shape>
        </w:pict>
      </w:r>
    </w:p>
    <w:p w:rsidR="006174D1">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________</w:t>
      </w:r>
      <w:r>
        <w:rPr>
          <w:rFonts w:cs="宋体" w:hint="eastAsia"/>
          <w:color w:val="000000"/>
        </w:rPr>
        <w:t>试管中的溶液一定是饱和溶液。</w:t>
      </w:r>
      <w:r>
        <w:rPr>
          <w:color w:val="000000"/>
        </w:rPr>
        <w:t xml:space="preserve">    </w:t>
      </w:r>
    </w:p>
    <w:p w:rsidR="006174D1">
      <w:pPr>
        <w:spacing w:after="0"/>
        <w:rPr>
          <w:rFonts w:cs="Times New Roman"/>
        </w:rPr>
      </w:pPr>
      <w:r>
        <w:rPr>
          <w:rFonts w:cs="宋体" w:hint="eastAsia"/>
          <w:color w:val="000000"/>
        </w:rPr>
        <w:t>（</w:t>
      </w:r>
      <w:r>
        <w:rPr>
          <w:color w:val="000000"/>
        </w:rPr>
        <w:t>2</w:t>
      </w:r>
      <w:r>
        <w:rPr>
          <w:rFonts w:cs="宋体" w:hint="eastAsia"/>
          <w:color w:val="000000"/>
        </w:rPr>
        <w:t>）图</w:t>
      </w:r>
      <w:r>
        <w:rPr>
          <w:color w:val="000000"/>
        </w:rPr>
        <w:t>2</w:t>
      </w:r>
      <w:r>
        <w:rPr>
          <w:rFonts w:cs="宋体" w:hint="eastAsia"/>
          <w:color w:val="000000"/>
        </w:rPr>
        <w:t>中表示乙物质溶解度曲线的是</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3</w:t>
      </w:r>
      <w:r>
        <w:rPr>
          <w:rFonts w:cs="宋体" w:hint="eastAsia"/>
          <w:color w:val="000000"/>
        </w:rPr>
        <w:t>）若甲物质中混有少量的乙物质，提纯甲物质可以采取的方法是</w:t>
      </w:r>
      <w:r>
        <w:rPr>
          <w:color w:val="000000"/>
        </w:rPr>
        <w:t xml:space="preserve"> 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4</w:t>
      </w:r>
      <w:r>
        <w:rPr>
          <w:rFonts w:cs="宋体" w:hint="eastAsia"/>
          <w:color w:val="000000"/>
        </w:rPr>
        <w:t>）关于两支试管中的物质，下列说法错误的是</w:t>
      </w:r>
      <w:r>
        <w:rPr>
          <w:color w:val="000000"/>
        </w:rPr>
        <w:t>______</w:t>
      </w:r>
      <w:r>
        <w:rPr>
          <w:rFonts w:cs="宋体" w:hint="eastAsia"/>
          <w:color w:val="000000"/>
        </w:rPr>
        <w:t>。</w:t>
      </w:r>
      <w:r>
        <w:rPr>
          <w:color w:val="000000"/>
        </w:rPr>
        <w:t xml:space="preserve">            </w:t>
      </w:r>
    </w:p>
    <w:p w:rsidR="006174D1">
      <w:pPr>
        <w:spacing w:after="0"/>
        <w:ind w:left="150"/>
        <w:rPr>
          <w:rFonts w:cs="Times New Roman"/>
        </w:rPr>
      </w:pPr>
      <w:r>
        <w:rPr>
          <w:color w:val="000000"/>
        </w:rPr>
        <w:t>A. t</w:t>
      </w:r>
      <w:r>
        <w:rPr>
          <w:color w:val="000000"/>
          <w:vertAlign w:val="subscript"/>
        </w:rPr>
        <w:t>1</w:t>
      </w:r>
      <w:r>
        <w:rPr>
          <w:rFonts w:ascii="宋体" w:hAnsi="宋体" w:cs="宋体" w:hint="eastAsia"/>
          <w:color w:val="000000"/>
        </w:rPr>
        <w:t>℃</w:t>
      </w:r>
      <w:r>
        <w:rPr>
          <w:rFonts w:cs="宋体" w:hint="eastAsia"/>
          <w:color w:val="000000"/>
        </w:rPr>
        <w:t>时，试管</w:t>
      </w:r>
      <w:r>
        <w:rPr>
          <w:color w:val="000000"/>
        </w:rPr>
        <w:t>A</w:t>
      </w:r>
      <w:r>
        <w:rPr>
          <w:rFonts w:cs="宋体" w:hint="eastAsia"/>
          <w:color w:val="000000"/>
        </w:rPr>
        <w:t>上层清液溶质质量分数＜试管</w:t>
      </w:r>
      <w:r>
        <w:rPr>
          <w:color w:val="000000"/>
        </w:rPr>
        <w:t>B</w:t>
      </w:r>
      <w:r>
        <w:rPr>
          <w:rFonts w:cs="宋体" w:hint="eastAsia"/>
          <w:color w:val="000000"/>
        </w:rPr>
        <w:t>中溶质质量分数</w:t>
      </w:r>
      <w:r>
        <w:rPr>
          <w:rFonts w:cs="Times New Roman"/>
          <w:color w:val="000000"/>
        </w:rPr>
        <w:t>          </w:t>
      </w:r>
      <w:r>
        <w:rPr>
          <w:rFonts w:cs="Times New Roman"/>
          <w:noProof/>
          <w:lang w:eastAsia="zh-CN"/>
        </w:rPr>
        <w:pict>
          <v:shape id="_x0000_i1069" type="#_x0000_t75" alt=" " style="height:3pt;visibility:visible;width:1.5pt">
            <v:imagedata r:id="rId8" o:title=""/>
          </v:shape>
        </w:pict>
      </w:r>
      <w:r>
        <w:rPr>
          <w:color w:val="000000"/>
        </w:rPr>
        <w:t>B. </w:t>
      </w:r>
      <w:r>
        <w:rPr>
          <w:rFonts w:cs="宋体" w:hint="eastAsia"/>
          <w:color w:val="000000"/>
        </w:rPr>
        <w:t>保持温度不变，向试管</w:t>
      </w:r>
      <w:r>
        <w:rPr>
          <w:color w:val="000000"/>
        </w:rPr>
        <w:t>A</w:t>
      </w:r>
      <w:r>
        <w:rPr>
          <w:rFonts w:cs="宋体" w:hint="eastAsia"/>
          <w:color w:val="000000"/>
        </w:rPr>
        <w:t>中加入一定质量的水，则溶液中溶质质量分数一定变大</w:t>
      </w:r>
      <w:r>
        <w:rPr>
          <w:rFonts w:cs="Times New Roman"/>
        </w:rPr>
        <w:br/>
      </w:r>
      <w:r>
        <w:rPr>
          <w:color w:val="000000"/>
        </w:rPr>
        <w:t>C. </w:t>
      </w:r>
      <w:r>
        <w:rPr>
          <w:rFonts w:cs="宋体" w:hint="eastAsia"/>
          <w:color w:val="000000"/>
        </w:rPr>
        <w:t>若温度升高到</w:t>
      </w:r>
      <w:r>
        <w:rPr>
          <w:color w:val="000000"/>
        </w:rPr>
        <w:t>t</w:t>
      </w:r>
      <w:r>
        <w:rPr>
          <w:color w:val="000000"/>
          <w:vertAlign w:val="subscript"/>
        </w:rPr>
        <w:t>2</w:t>
      </w:r>
      <w:r>
        <w:rPr>
          <w:rFonts w:ascii="宋体" w:hAnsi="宋体" w:cs="宋体" w:hint="eastAsia"/>
          <w:color w:val="000000"/>
        </w:rPr>
        <w:t>℃</w:t>
      </w:r>
      <w:r>
        <w:rPr>
          <w:rFonts w:cs="宋体" w:hint="eastAsia"/>
          <w:color w:val="000000"/>
        </w:rPr>
        <w:t>，两支试管中溶质质量分数一定相等（不考虑水分蒸发）</w:t>
      </w:r>
      <w:r>
        <w:rPr>
          <w:rFonts w:cs="Times New Roman"/>
          <w:color w:val="000000"/>
        </w:rPr>
        <w:t>          </w:t>
      </w:r>
      <w:r>
        <w:rPr>
          <w:rFonts w:cs="Times New Roman"/>
          <w:noProof/>
          <w:lang w:eastAsia="zh-CN"/>
        </w:rPr>
        <w:pict>
          <v:shape id="_x0000_i1070" type="#_x0000_t75" alt=" " style="height:3pt;visibility:visible;width:1.5pt">
            <v:imagedata r:id="rId8" o:title=""/>
          </v:shape>
        </w:pict>
      </w:r>
      <w:r>
        <w:rPr>
          <w:color w:val="000000"/>
        </w:rPr>
        <w:t>D. </w:t>
      </w:r>
      <w:r>
        <w:rPr>
          <w:rFonts w:cs="宋体" w:hint="eastAsia"/>
          <w:color w:val="000000"/>
        </w:rPr>
        <w:t>蒸发一定质量的水，两支试管中都一定有固体析出</w:t>
      </w:r>
    </w:p>
    <w:p w:rsidR="006174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A</w:t>
      </w:r>
      <w:r>
        <w:rPr>
          <w:rFonts w:cs="Times New Roman"/>
        </w:rPr>
        <w:br/>
      </w:r>
      <w:r>
        <w:rPr>
          <w:rFonts w:cs="宋体" w:hint="eastAsia"/>
          <w:color w:val="000000"/>
        </w:rPr>
        <w:t>（</w:t>
      </w:r>
      <w:r>
        <w:rPr>
          <w:color w:val="000000"/>
        </w:rPr>
        <w:t>2</w:t>
      </w:r>
      <w:r>
        <w:rPr>
          <w:rFonts w:cs="宋体" w:hint="eastAsia"/>
          <w:color w:val="000000"/>
        </w:rPr>
        <w:t>）</w:t>
      </w:r>
      <w:r>
        <w:rPr>
          <w:color w:val="000000"/>
        </w:rPr>
        <w:t>b</w:t>
      </w:r>
      <w:r>
        <w:rPr>
          <w:rFonts w:cs="Times New Roman"/>
        </w:rPr>
        <w:br/>
      </w:r>
      <w:r>
        <w:rPr>
          <w:rFonts w:cs="宋体" w:hint="eastAsia"/>
          <w:color w:val="000000"/>
        </w:rPr>
        <w:t>（</w:t>
      </w:r>
      <w:r>
        <w:rPr>
          <w:color w:val="000000"/>
        </w:rPr>
        <w:t>3</w:t>
      </w:r>
      <w:r>
        <w:rPr>
          <w:rFonts w:cs="宋体" w:hint="eastAsia"/>
          <w:color w:val="000000"/>
        </w:rPr>
        <w:t>）降温结晶</w:t>
      </w:r>
      <w:r>
        <w:rPr>
          <w:rFonts w:cs="Times New Roman"/>
        </w:rPr>
        <w:br/>
      </w:r>
      <w:r>
        <w:rPr>
          <w:rFonts w:cs="宋体" w:hint="eastAsia"/>
          <w:color w:val="000000"/>
        </w:rPr>
        <w:t>（</w:t>
      </w:r>
      <w:r>
        <w:rPr>
          <w:color w:val="000000"/>
        </w:rPr>
        <w:t>4</w:t>
      </w:r>
      <w:r>
        <w:rPr>
          <w:rFonts w:cs="宋体" w:hint="eastAsia"/>
          <w:color w:val="000000"/>
        </w:rPr>
        <w:t>）</w:t>
      </w:r>
      <w:r>
        <w:rPr>
          <w:color w:val="000000"/>
        </w:rPr>
        <w:t xml:space="preserve">D  </w:t>
      </w:r>
    </w:p>
    <w:p w:rsidR="006174D1">
      <w:pPr>
        <w:spacing w:after="0"/>
        <w:rPr>
          <w:rFonts w:cs="Times New Roman"/>
        </w:rPr>
      </w:pPr>
      <w:r>
        <w:rPr>
          <w:rFonts w:cs="宋体" w:hint="eastAsia"/>
          <w:color w:val="0000FF"/>
        </w:rPr>
        <w:t>【考点】</w:t>
      </w:r>
      <w:r>
        <w:rPr>
          <w:rFonts w:cs="宋体" w:hint="eastAsia"/>
          <w:color w:val="000000"/>
        </w:rPr>
        <w:t>饱和溶液和不饱和溶液，固体溶解度曲线及其作用，晶体和结晶的概念与现象，溶质的质量分数及相关计算</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(1)t</w:t>
      </w:r>
      <w:r>
        <w:rPr>
          <w:color w:val="000000"/>
          <w:vertAlign w:val="subscript"/>
        </w:rPr>
        <w:t>1</w:t>
      </w:r>
      <w:r>
        <w:rPr>
          <w:rFonts w:ascii="宋体" w:hAnsi="宋体" w:cs="宋体" w:hint="eastAsia"/>
          <w:color w:val="000000"/>
        </w:rPr>
        <w:t>℃</w:t>
      </w:r>
      <w:r>
        <w:rPr>
          <w:rFonts w:cs="宋体" w:hint="eastAsia"/>
          <w:color w:val="000000"/>
        </w:rPr>
        <w:t>时，试管中的溶液一定是甲溶液饱和溶液，因为</w:t>
      </w:r>
      <w:r>
        <w:rPr>
          <w:color w:val="000000"/>
        </w:rPr>
        <w:t>A</w:t>
      </w:r>
      <w:r>
        <w:rPr>
          <w:rFonts w:cs="宋体" w:hint="eastAsia"/>
          <w:color w:val="000000"/>
        </w:rPr>
        <w:t>试管中有固体；</w:t>
      </w:r>
      <w:r>
        <w:rPr>
          <w:color w:val="000000"/>
        </w:rPr>
        <w:t>(2)</w:t>
      </w:r>
      <w:r>
        <w:rPr>
          <w:rFonts w:cs="宋体" w:hint="eastAsia"/>
          <w:color w:val="000000"/>
        </w:rPr>
        <w:t>图</w:t>
      </w:r>
      <w:r>
        <w:rPr>
          <w:color w:val="000000"/>
        </w:rPr>
        <w:t>2</w:t>
      </w:r>
      <w:r>
        <w:rPr>
          <w:rFonts w:cs="宋体" w:hint="eastAsia"/>
          <w:color w:val="000000"/>
        </w:rPr>
        <w:t>中表示乙物质溶解度曲线的是</w:t>
      </w:r>
      <w:r>
        <w:rPr>
          <w:color w:val="000000"/>
        </w:rPr>
        <w:t>b</w:t>
      </w:r>
      <w:r>
        <w:rPr>
          <w:rFonts w:cs="宋体" w:hint="eastAsia"/>
          <w:color w:val="000000"/>
        </w:rPr>
        <w:t>，因为在</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b</w:t>
      </w:r>
      <w:r>
        <w:rPr>
          <w:rFonts w:cs="宋体" w:hint="eastAsia"/>
          <w:color w:val="000000"/>
        </w:rPr>
        <w:t>的溶解度大于</w:t>
      </w:r>
      <w:r>
        <w:rPr>
          <w:color w:val="000000"/>
        </w:rPr>
        <w:t>a</w:t>
      </w:r>
      <w:r>
        <w:rPr>
          <w:rFonts w:cs="宋体" w:hint="eastAsia"/>
          <w:color w:val="000000"/>
        </w:rPr>
        <w:t>；</w:t>
      </w:r>
      <w:r>
        <w:rPr>
          <w:color w:val="000000"/>
        </w:rPr>
        <w:t>(3)</w:t>
      </w:r>
      <w:r>
        <w:rPr>
          <w:rFonts w:cs="宋体" w:hint="eastAsia"/>
          <w:color w:val="000000"/>
        </w:rPr>
        <w:t>若甲物质中混有少量的乙物质，提纯甲物质可采取的方法是降温结晶，因为甲的溶解度随温度的升高变化比乙大；</w:t>
      </w:r>
      <w:r>
        <w:rPr>
          <w:color w:val="000000"/>
        </w:rPr>
        <w:t>(4)A</w:t>
      </w:r>
      <w:r>
        <w:rPr>
          <w:rFonts w:cs="宋体" w:hint="eastAsia"/>
          <w:color w:val="000000"/>
        </w:rPr>
        <w:t>、</w:t>
      </w:r>
      <w:r>
        <w:rPr>
          <w:color w:val="000000"/>
        </w:rPr>
        <w:t>t</w:t>
      </w:r>
      <w:r>
        <w:rPr>
          <w:color w:val="000000"/>
          <w:vertAlign w:val="subscript"/>
        </w:rPr>
        <w:t>1</w:t>
      </w:r>
      <w:r>
        <w:rPr>
          <w:rFonts w:ascii="宋体" w:hAnsi="宋体" w:cs="宋体" w:hint="eastAsia"/>
          <w:color w:val="000000"/>
        </w:rPr>
        <w:t>℃</w:t>
      </w:r>
      <w:r>
        <w:rPr>
          <w:rFonts w:cs="宋体" w:hint="eastAsia"/>
          <w:color w:val="000000"/>
        </w:rPr>
        <w:t>时，因为</w:t>
      </w:r>
      <w:r>
        <w:rPr>
          <w:color w:val="000000"/>
        </w:rPr>
        <w:t>A</w:t>
      </w:r>
      <w:r>
        <w:rPr>
          <w:rFonts w:cs="宋体" w:hint="eastAsia"/>
          <w:color w:val="000000"/>
        </w:rPr>
        <w:t>试管中有固体，所以试管</w:t>
      </w:r>
      <w:r>
        <w:rPr>
          <w:color w:val="000000"/>
        </w:rPr>
        <w:t>A</w:t>
      </w:r>
      <w:r>
        <w:rPr>
          <w:rFonts w:cs="宋体" w:hint="eastAsia"/>
          <w:color w:val="000000"/>
        </w:rPr>
        <w:t>上层清液溶质质量分数＜试管</w:t>
      </w:r>
      <w:r>
        <w:rPr>
          <w:color w:val="000000"/>
        </w:rPr>
        <w:t>B</w:t>
      </w:r>
      <w:r>
        <w:rPr>
          <w:rFonts w:cs="宋体" w:hint="eastAsia"/>
          <w:color w:val="000000"/>
        </w:rPr>
        <w:t>中溶质质量分数，</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、保持温度不变，向试管</w:t>
      </w:r>
      <w:r>
        <w:rPr>
          <w:color w:val="000000"/>
        </w:rPr>
        <w:t>A</w:t>
      </w:r>
      <w:r>
        <w:rPr>
          <w:rFonts w:cs="宋体" w:hint="eastAsia"/>
          <w:color w:val="000000"/>
        </w:rPr>
        <w:t>中加入一定质量的水，剩余的固体一定继续溶解，则溶液中溶质质量分数一定变大，</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、将温度升高到</w:t>
      </w:r>
      <w:r>
        <w:rPr>
          <w:color w:val="000000"/>
        </w:rPr>
        <w:t>t</w:t>
      </w:r>
      <w:r>
        <w:rPr>
          <w:color w:val="000000"/>
          <w:vertAlign w:val="subscript"/>
        </w:rPr>
        <w:t>2</w:t>
      </w:r>
      <w:r>
        <w:rPr>
          <w:rFonts w:ascii="宋体" w:hAnsi="宋体" w:cs="宋体" w:hint="eastAsia"/>
          <w:color w:val="000000"/>
        </w:rPr>
        <w:t>℃</w:t>
      </w:r>
      <w:r>
        <w:rPr>
          <w:rFonts w:cs="宋体" w:hint="eastAsia"/>
          <w:color w:val="000000"/>
        </w:rPr>
        <w:t>，两烧杯中溶液的溶质质量分数一定相等（不考虑水的蒸发），因为在该温度下它们的溶解度相等，</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、试管</w:t>
      </w:r>
      <w:r>
        <w:rPr>
          <w:color w:val="000000"/>
        </w:rPr>
        <w:t>B</w:t>
      </w:r>
      <w:r>
        <w:rPr>
          <w:rFonts w:cs="宋体" w:hint="eastAsia"/>
          <w:color w:val="000000"/>
        </w:rPr>
        <w:t>中溶液的状态不能确定，所以蒸发一定量的水，两烧杯中不一定有固体析出，</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A</w:t>
      </w:r>
      <w:r>
        <w:rPr>
          <w:rFonts w:cs="宋体" w:hint="eastAsia"/>
          <w:color w:val="000000"/>
        </w:rPr>
        <w:t>（</w:t>
      </w:r>
      <w:r>
        <w:rPr>
          <w:color w:val="000000"/>
        </w:rPr>
        <w:t>2</w:t>
      </w:r>
      <w:r>
        <w:rPr>
          <w:rFonts w:cs="宋体" w:hint="eastAsia"/>
          <w:color w:val="000000"/>
        </w:rPr>
        <w:t>）</w:t>
      </w:r>
      <w:r>
        <w:rPr>
          <w:color w:val="000000"/>
        </w:rPr>
        <w:t>b</w:t>
      </w:r>
      <w:r>
        <w:rPr>
          <w:rFonts w:cs="宋体" w:hint="eastAsia"/>
          <w:color w:val="000000"/>
        </w:rPr>
        <w:t>（</w:t>
      </w:r>
      <w:r>
        <w:rPr>
          <w:color w:val="000000"/>
        </w:rPr>
        <w:t>3</w:t>
      </w:r>
      <w:r>
        <w:rPr>
          <w:rFonts w:cs="宋体" w:hint="eastAsia"/>
          <w:color w:val="000000"/>
        </w:rPr>
        <w:t>）降温结晶（</w:t>
      </w:r>
      <w:r>
        <w:rPr>
          <w:color w:val="000000"/>
        </w:rPr>
        <w:t>4</w:t>
      </w:r>
      <w:r>
        <w:rPr>
          <w:rFonts w:cs="宋体" w:hint="eastAsia"/>
          <w:color w:val="000000"/>
        </w:rPr>
        <w:t>）</w:t>
      </w:r>
      <w:r>
        <w:rPr>
          <w:color w:val="000000"/>
        </w:rPr>
        <w:t>C</w:t>
      </w:r>
      <w:r>
        <w:rPr>
          <w:rFonts w:cs="宋体" w:hint="eastAsia"/>
          <w:color w:val="000000"/>
        </w:rPr>
        <w:t>。</w:t>
      </w:r>
      <w:r>
        <w:rPr>
          <w:rFonts w:cs="Times New Roman"/>
        </w:rPr>
        <w:br/>
      </w:r>
      <w:r>
        <w:rPr>
          <w:rFonts w:cs="宋体" w:hint="eastAsia"/>
          <w:color w:val="000000"/>
        </w:rPr>
        <w:t>【分析】根据溶解度曲线图可以得到，查出某一温度下物质的溶解度，从而确定物质的溶解性；比较不同物质在同一温度下的溶解度大小，从而判断饱和溶液的溶质质量分数大小；判断物质的溶解度随温度的变化情况，从而确定提纯方法。</w:t>
      </w:r>
    </w:p>
    <w:p w:rsidR="006174D1">
      <w:pPr>
        <w:spacing w:after="0"/>
        <w:rPr>
          <w:rFonts w:cs="Times New Roman"/>
        </w:rPr>
      </w:pPr>
      <w:r>
        <w:rPr>
          <w:color w:val="000000"/>
        </w:rPr>
        <w:t>24.</w:t>
      </w:r>
      <w:r>
        <w:rPr>
          <w:rFonts w:cs="宋体" w:hint="eastAsia"/>
          <w:color w:val="000000"/>
        </w:rPr>
        <w:t>甲图是</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三种固体物质的溶解度曲线。</w:t>
      </w:r>
      <w:r>
        <w:rPr>
          <w:rFonts w:cs="Times New Roman"/>
        </w:rPr>
        <w:br/>
      </w:r>
      <w:r>
        <w:rPr>
          <w:rFonts w:cs="Times New Roman"/>
          <w:noProof/>
          <w:lang w:eastAsia="zh-CN"/>
        </w:rPr>
        <w:pict>
          <v:shape id="_x0000_i1071" type="#_x0000_t75" alt=" " style="height:126.75pt;visibility:visible;width:322.5pt">
            <v:imagedata r:id="rId16" o:title=""/>
          </v:shape>
        </w:pict>
      </w:r>
    </w:p>
    <w:p w:rsidR="006174D1">
      <w:pPr>
        <w:spacing w:after="0"/>
        <w:rPr>
          <w:rFonts w:cs="Times New Roman"/>
        </w:rPr>
      </w:pPr>
      <w:r>
        <w:rPr>
          <w:rFonts w:cs="宋体" w:hint="eastAsia"/>
          <w:color w:val="000000"/>
        </w:rPr>
        <w:t>（</w:t>
      </w:r>
      <w:r>
        <w:rPr>
          <w:color w:val="000000"/>
        </w:rPr>
        <w:t>1</w:t>
      </w:r>
      <w:r>
        <w:rPr>
          <w:rFonts w:cs="宋体" w:hint="eastAsia"/>
          <w:color w:val="000000"/>
        </w:rPr>
        <w:t>）甲图中，</w:t>
      </w:r>
      <w:r>
        <w:rPr>
          <w:color w:val="000000"/>
        </w:rPr>
        <w:t>P</w:t>
      </w:r>
      <w:r>
        <w:rPr>
          <w:rFonts w:cs="宋体" w:hint="eastAsia"/>
          <w:color w:val="000000"/>
        </w:rPr>
        <w:t>点所表示的含义为</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t</w:t>
      </w:r>
      <w:r>
        <w:rPr>
          <w:color w:val="000000"/>
          <w:vertAlign w:val="subscript"/>
        </w:rPr>
        <w:t>2</w:t>
      </w:r>
      <w:r>
        <w:rPr>
          <w:rFonts w:ascii="宋体" w:hAnsi="宋体" w:cs="宋体" w:hint="eastAsia"/>
          <w:color w:val="000000"/>
        </w:rPr>
        <w:t>℃</w:t>
      </w:r>
      <w:r>
        <w:rPr>
          <w:rFonts w:cs="宋体" w:hint="eastAsia"/>
          <w:color w:val="000000"/>
        </w:rPr>
        <w:t>时，在温度不变的情况下，将</w:t>
      </w:r>
      <w:r>
        <w:rPr>
          <w:color w:val="000000"/>
        </w:rPr>
        <w:t>B</w:t>
      </w:r>
      <w:r>
        <w:rPr>
          <w:rFonts w:cs="宋体" w:hint="eastAsia"/>
          <w:color w:val="000000"/>
        </w:rPr>
        <w:t>物质的不饱和溶液转变成饱和溶液可采取的一种方法是</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3</w:t>
      </w:r>
      <w:r>
        <w:rPr>
          <w:rFonts w:cs="宋体" w:hint="eastAsia"/>
          <w:color w:val="000000"/>
        </w:rPr>
        <w:t>）将</w:t>
      </w:r>
      <w:r>
        <w:rPr>
          <w:color w:val="000000"/>
        </w:rPr>
        <w:t>t</w:t>
      </w:r>
      <w:r>
        <w:rPr>
          <w:color w:val="000000"/>
          <w:vertAlign w:val="subscript"/>
        </w:rPr>
        <w:t>2</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三种物质的饱和溶液降温到</w:t>
      </w:r>
      <w:r>
        <w:rPr>
          <w:color w:val="000000"/>
        </w:rPr>
        <w:t>t</w:t>
      </w:r>
      <w:r>
        <w:rPr>
          <w:color w:val="000000"/>
          <w:vertAlign w:val="subscript"/>
        </w:rPr>
        <w:t>1</w:t>
      </w:r>
      <w:r>
        <w:rPr>
          <w:rFonts w:ascii="宋体" w:hAnsi="宋体" w:cs="宋体" w:hint="eastAsia"/>
          <w:color w:val="000000"/>
        </w:rPr>
        <w:t>℃</w:t>
      </w:r>
      <w:r>
        <w:rPr>
          <w:rFonts w:cs="宋体" w:hint="eastAsia"/>
          <w:color w:val="000000"/>
        </w:rPr>
        <w:t>时，三种溶液的溶质质量分数由大到小的顺序是</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4</w:t>
      </w:r>
      <w:r>
        <w:rPr>
          <w:rFonts w:cs="宋体" w:hint="eastAsia"/>
          <w:color w:val="000000"/>
        </w:rPr>
        <w:t>）如乙图所示，</w:t>
      </w:r>
      <w:r>
        <w:rPr>
          <w:color w:val="000000"/>
        </w:rPr>
        <w:t>20</w:t>
      </w:r>
      <w:r>
        <w:rPr>
          <w:rFonts w:ascii="宋体" w:hAnsi="宋体" w:cs="宋体" w:hint="eastAsia"/>
          <w:color w:val="000000"/>
        </w:rPr>
        <w:t>℃</w:t>
      </w:r>
      <w:r>
        <w:rPr>
          <w:rFonts w:cs="宋体" w:hint="eastAsia"/>
          <w:color w:val="000000"/>
        </w:rPr>
        <w:t>时，把试管放入盛有</w:t>
      </w:r>
      <w:r>
        <w:rPr>
          <w:color w:val="000000"/>
        </w:rPr>
        <w:t>X</w:t>
      </w:r>
      <w:r>
        <w:rPr>
          <w:rFonts w:cs="宋体" w:hint="eastAsia"/>
          <w:color w:val="000000"/>
        </w:rPr>
        <w:t>的饱和溶液的烧杯中，在试管中加入一小块生石灰，再加入适量的水，烧杯中的溶液逐渐变浑浊，则</w:t>
      </w:r>
      <w:r>
        <w:rPr>
          <w:color w:val="000000"/>
        </w:rPr>
        <w:t>X</w:t>
      </w:r>
      <w:r>
        <w:rPr>
          <w:rFonts w:cs="宋体" w:hint="eastAsia"/>
          <w:color w:val="000000"/>
        </w:rPr>
        <w:t>可能为</w:t>
      </w:r>
      <w:r>
        <w:rPr>
          <w:color w:val="000000"/>
        </w:rPr>
        <w:t>________</w:t>
      </w:r>
      <w:r>
        <w:rPr>
          <w:rFonts w:cs="宋体" w:hint="eastAsia"/>
          <w:color w:val="000000"/>
        </w:rPr>
        <w:t>（填</w:t>
      </w:r>
      <w:r>
        <w:rPr>
          <w:color w:val="000000"/>
        </w:rPr>
        <w:t>“A”</w:t>
      </w:r>
      <w:r>
        <w:rPr>
          <w:rFonts w:cs="宋体" w:hint="eastAsia"/>
          <w:color w:val="000000"/>
        </w:rPr>
        <w:t>或</w:t>
      </w:r>
      <w:r>
        <w:rPr>
          <w:color w:val="000000"/>
        </w:rPr>
        <w:t>“B”</w:t>
      </w:r>
      <w:r>
        <w:rPr>
          <w:rFonts w:cs="宋体" w:hint="eastAsia"/>
          <w:color w:val="000000"/>
        </w:rPr>
        <w:t>或</w:t>
      </w:r>
      <w:r>
        <w:rPr>
          <w:color w:val="000000"/>
        </w:rPr>
        <w:t>“C”</w:t>
      </w:r>
      <w:r>
        <w:rPr>
          <w:rFonts w:cs="宋体" w:hint="eastAsia"/>
          <w:color w:val="000000"/>
        </w:rPr>
        <w:t>）固体物质。</w:t>
      </w:r>
      <w:r>
        <w:rPr>
          <w:color w:val="000000"/>
        </w:rPr>
        <w:t xml:space="preserve">    </w:t>
      </w:r>
    </w:p>
    <w:p w:rsidR="006174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）在</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w:t>
      </w:r>
      <w:r>
        <w:rPr>
          <w:color w:val="000000"/>
        </w:rPr>
        <w:t>C</w:t>
      </w:r>
      <w:r>
        <w:rPr>
          <w:rFonts w:cs="宋体" w:hint="eastAsia"/>
          <w:color w:val="000000"/>
        </w:rPr>
        <w:t>两种物质的溶解度相等</w:t>
      </w:r>
      <w:r>
        <w:rPr>
          <w:rFonts w:cs="Times New Roman"/>
        </w:rPr>
        <w:br/>
      </w:r>
      <w:r>
        <w:rPr>
          <w:rFonts w:cs="宋体" w:hint="eastAsia"/>
          <w:color w:val="000000"/>
        </w:rPr>
        <w:t>（</w:t>
      </w:r>
      <w:r>
        <w:rPr>
          <w:color w:val="000000"/>
        </w:rPr>
        <w:t>2</w:t>
      </w:r>
      <w:r>
        <w:rPr>
          <w:rFonts w:cs="宋体" w:hint="eastAsia"/>
          <w:color w:val="000000"/>
        </w:rPr>
        <w:t>）加入溶质或恒温蒸发溶剂（填一种方法即可）</w:t>
      </w:r>
      <w:r>
        <w:rPr>
          <w:rFonts w:cs="Times New Roman"/>
        </w:rPr>
        <w:br/>
      </w:r>
      <w:r>
        <w:rPr>
          <w:rFonts w:cs="宋体" w:hint="eastAsia"/>
          <w:color w:val="000000"/>
        </w:rPr>
        <w:t>（</w:t>
      </w:r>
      <w:r>
        <w:rPr>
          <w:color w:val="000000"/>
        </w:rPr>
        <w:t>3</w:t>
      </w:r>
      <w:r>
        <w:rPr>
          <w:rFonts w:cs="宋体" w:hint="eastAsia"/>
          <w:color w:val="000000"/>
        </w:rPr>
        <w:t>）</w:t>
      </w:r>
      <w:r>
        <w:rPr>
          <w:color w:val="000000"/>
        </w:rPr>
        <w:t>B&gt;A&gt;C</w:t>
      </w:r>
      <w:r>
        <w:rPr>
          <w:rFonts w:cs="Times New Roman"/>
        </w:rPr>
        <w:br/>
      </w:r>
      <w:r>
        <w:rPr>
          <w:rFonts w:cs="宋体" w:hint="eastAsia"/>
          <w:color w:val="000000"/>
        </w:rPr>
        <w:t>（</w:t>
      </w:r>
      <w:r>
        <w:rPr>
          <w:color w:val="000000"/>
        </w:rPr>
        <w:t>4</w:t>
      </w:r>
      <w:r>
        <w:rPr>
          <w:rFonts w:cs="宋体" w:hint="eastAsia"/>
          <w:color w:val="000000"/>
        </w:rPr>
        <w:t>）</w:t>
      </w:r>
      <w:r>
        <w:rPr>
          <w:color w:val="000000"/>
        </w:rPr>
        <w:t xml:space="preserve">C  </w:t>
      </w:r>
    </w:p>
    <w:p w:rsidR="006174D1">
      <w:pPr>
        <w:spacing w:after="0"/>
        <w:rPr>
          <w:rFonts w:cs="Times New Roman"/>
        </w:rPr>
      </w:pPr>
      <w:r>
        <w:rPr>
          <w:rFonts w:cs="宋体" w:hint="eastAsia"/>
          <w:color w:val="0000FF"/>
        </w:rPr>
        <w:t>【考点】</w:t>
      </w:r>
      <w:r>
        <w:rPr>
          <w:rFonts w:cs="宋体" w:hint="eastAsia"/>
          <w:color w:val="000000"/>
        </w:rPr>
        <w:t>饱和溶液和不饱和溶液相互转变的方法，固体溶解度曲线及其作用，晶体和结晶的概念与现象，溶质的质量分数及相关计算</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）甲图中，</w:t>
      </w:r>
      <w:r>
        <w:rPr>
          <w:color w:val="000000"/>
        </w:rPr>
        <w:t>P</w:t>
      </w:r>
      <w:r>
        <w:rPr>
          <w:rFonts w:cs="宋体" w:hint="eastAsia"/>
          <w:color w:val="000000"/>
        </w:rPr>
        <w:t>点所表示的含义为在</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w:t>
      </w:r>
      <w:r>
        <w:rPr>
          <w:color w:val="000000"/>
        </w:rPr>
        <w:t>C</w:t>
      </w:r>
      <w:r>
        <w:rPr>
          <w:rFonts w:cs="宋体" w:hint="eastAsia"/>
          <w:color w:val="000000"/>
        </w:rPr>
        <w:t>两种物质的溶解度相等；（</w:t>
      </w:r>
      <w:r>
        <w:rPr>
          <w:color w:val="000000"/>
        </w:rPr>
        <w:t>2</w:t>
      </w:r>
      <w:r>
        <w:rPr>
          <w:rFonts w:cs="宋体" w:hint="eastAsia"/>
          <w:color w:val="000000"/>
        </w:rPr>
        <w:t>）在温度不变的情况下，</w:t>
      </w:r>
      <w:r>
        <w:rPr>
          <w:color w:val="000000"/>
        </w:rPr>
        <w:t>B</w:t>
      </w:r>
      <w:r>
        <w:rPr>
          <w:rFonts w:cs="宋体" w:hint="eastAsia"/>
          <w:color w:val="000000"/>
        </w:rPr>
        <w:t>物质的溶解度不发生变化，</w:t>
      </w:r>
      <w:r>
        <w:rPr>
          <w:color w:val="000000"/>
        </w:rPr>
        <w:t>B</w:t>
      </w:r>
      <w:r>
        <w:rPr>
          <w:rFonts w:cs="宋体" w:hint="eastAsia"/>
          <w:color w:val="000000"/>
        </w:rPr>
        <w:t>物质的不饱和溶液中还能继续溶解</w:t>
      </w:r>
      <w:r>
        <w:rPr>
          <w:color w:val="000000"/>
        </w:rPr>
        <w:t>B</w:t>
      </w:r>
      <w:r>
        <w:rPr>
          <w:rFonts w:cs="宋体" w:hint="eastAsia"/>
          <w:color w:val="000000"/>
        </w:rPr>
        <w:t>物质，故可考虑加入溶质将其转化为饱和溶液，或者将溶剂进行恒温蒸发，也能得到</w:t>
      </w:r>
      <w:r>
        <w:rPr>
          <w:color w:val="000000"/>
        </w:rPr>
        <w:t>B</w:t>
      </w:r>
      <w:r>
        <w:rPr>
          <w:rFonts w:cs="宋体" w:hint="eastAsia"/>
          <w:color w:val="000000"/>
        </w:rPr>
        <w:t>物质的饱和溶液；（</w:t>
      </w:r>
      <w:r>
        <w:rPr>
          <w:color w:val="000000"/>
        </w:rPr>
        <w:t>3</w:t>
      </w:r>
      <w:r>
        <w:rPr>
          <w:rFonts w:cs="宋体" w:hint="eastAsia"/>
          <w:color w:val="000000"/>
        </w:rPr>
        <w:t>）假设</w:t>
      </w:r>
      <w:r>
        <w:rPr>
          <w:color w:val="000000"/>
        </w:rPr>
        <w:t>t</w:t>
      </w:r>
      <w:r>
        <w:rPr>
          <w:color w:val="000000"/>
          <w:vertAlign w:val="subscript"/>
        </w:rPr>
        <w:t>2</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三种物质的饱和溶液均为在</w:t>
      </w:r>
      <w:r>
        <w:rPr>
          <w:color w:val="000000"/>
        </w:rPr>
        <w:t>100g</w:t>
      </w:r>
      <w:r>
        <w:rPr>
          <w:rFonts w:cs="宋体" w:hint="eastAsia"/>
          <w:color w:val="000000"/>
        </w:rPr>
        <w:t>溶剂中配制的饱和溶液，根据图像可知</w:t>
      </w:r>
      <w:r>
        <w:rPr>
          <w:color w:val="000000"/>
        </w:rPr>
        <w:t>t</w:t>
      </w:r>
      <w:r>
        <w:rPr>
          <w:color w:val="000000"/>
          <w:vertAlign w:val="subscript"/>
        </w:rPr>
        <w:t>2</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三种物质的溶质质量分数大小关系为</w:t>
      </w:r>
      <w:r>
        <w:rPr>
          <w:color w:val="000000"/>
        </w:rPr>
        <w:t>A&gt;B&gt;C</w:t>
      </w:r>
      <w:r>
        <w:rPr>
          <w:rFonts w:cs="宋体" w:hint="eastAsia"/>
          <w:color w:val="000000"/>
        </w:rPr>
        <w:t>，降温到</w:t>
      </w:r>
      <w:r>
        <w:rPr>
          <w:color w:val="000000"/>
        </w:rPr>
        <w:t>t</w:t>
      </w:r>
      <w:r>
        <w:rPr>
          <w:color w:val="000000"/>
          <w:vertAlign w:val="subscript"/>
        </w:rPr>
        <w:t>1</w:t>
      </w:r>
      <w:r>
        <w:rPr>
          <w:rFonts w:ascii="宋体" w:hAnsi="宋体" w:cs="宋体" w:hint="eastAsia"/>
          <w:color w:val="000000"/>
        </w:rPr>
        <w:t>℃</w:t>
      </w:r>
      <w:r>
        <w:rPr>
          <w:rFonts w:cs="宋体" w:hint="eastAsia"/>
          <w:color w:val="000000"/>
        </w:rPr>
        <w:t>时，根据图像可知，</w:t>
      </w:r>
      <w:r>
        <w:rPr>
          <w:color w:val="000000"/>
        </w:rPr>
        <w:t>A</w:t>
      </w:r>
      <w:r>
        <w:rPr>
          <w:rFonts w:cs="宋体" w:hint="eastAsia"/>
          <w:color w:val="000000"/>
        </w:rPr>
        <w:t>、</w:t>
      </w:r>
      <w:r>
        <w:rPr>
          <w:color w:val="000000"/>
        </w:rPr>
        <w:t>B</w:t>
      </w:r>
      <w:r>
        <w:rPr>
          <w:rFonts w:cs="宋体" w:hint="eastAsia"/>
          <w:color w:val="000000"/>
        </w:rPr>
        <w:t>均有溶质析出，但仍为饱和溶液，</w:t>
      </w:r>
      <w:r>
        <w:rPr>
          <w:color w:val="000000"/>
        </w:rPr>
        <w:t>C</w:t>
      </w:r>
      <w:r>
        <w:rPr>
          <w:rFonts w:cs="宋体" w:hint="eastAsia"/>
          <w:color w:val="000000"/>
        </w:rPr>
        <w:t>没有溶质析出，为不饱和溶液，此时溶液中各溶质质量关系为</w:t>
      </w:r>
      <w:r>
        <w:rPr>
          <w:color w:val="000000"/>
        </w:rPr>
        <w:t>B&gt;A&gt;C</w:t>
      </w:r>
      <w:r>
        <w:rPr>
          <w:rFonts w:cs="宋体" w:hint="eastAsia"/>
          <w:color w:val="000000"/>
        </w:rPr>
        <w:t>，又因溶剂质量不发生变化，故三种溶液的溶质质量分数由大到小的顺序是</w:t>
      </w:r>
      <w:r>
        <w:rPr>
          <w:color w:val="000000"/>
        </w:rPr>
        <w:t>B&gt;A&gt;C</w:t>
      </w:r>
      <w:r>
        <w:rPr>
          <w:rFonts w:cs="宋体" w:hint="eastAsia"/>
          <w:color w:val="000000"/>
        </w:rPr>
        <w:t>。（</w:t>
      </w:r>
      <w:r>
        <w:rPr>
          <w:color w:val="000000"/>
        </w:rPr>
        <w:t>4</w:t>
      </w:r>
      <w:r>
        <w:rPr>
          <w:rFonts w:cs="宋体" w:hint="eastAsia"/>
          <w:color w:val="000000"/>
        </w:rPr>
        <w:t>）生石灰是氧化钙，和水接触可发生化学反应，生成氢氧化钙且该反应放热，温度升高，烧杯中的</w:t>
      </w:r>
      <w:r>
        <w:rPr>
          <w:color w:val="000000"/>
        </w:rPr>
        <w:t>X</w:t>
      </w:r>
      <w:r>
        <w:rPr>
          <w:rFonts w:cs="宋体" w:hint="eastAsia"/>
          <w:color w:val="000000"/>
        </w:rPr>
        <w:t>溶液逐渐变浑浊，说明温度升高有溶质析出，故</w:t>
      </w:r>
      <w:r>
        <w:rPr>
          <w:color w:val="000000"/>
        </w:rPr>
        <w:t>X</w:t>
      </w:r>
      <w:r>
        <w:rPr>
          <w:rFonts w:cs="宋体" w:hint="eastAsia"/>
          <w:color w:val="000000"/>
        </w:rPr>
        <w:t>的溶解度随温度升高而减小，故</w:t>
      </w:r>
      <w:r>
        <w:rPr>
          <w:color w:val="000000"/>
        </w:rPr>
        <w:t>X</w:t>
      </w:r>
      <w:r>
        <w:rPr>
          <w:rFonts w:cs="宋体" w:hint="eastAsia"/>
          <w:color w:val="000000"/>
        </w:rPr>
        <w:t>可能为</w:t>
      </w:r>
      <w:r>
        <w:rPr>
          <w:color w:val="000000"/>
        </w:rPr>
        <w:t>C</w:t>
      </w:r>
      <w:r>
        <w:rPr>
          <w:rFonts w:cs="宋体" w:hint="eastAsia"/>
          <w:color w:val="000000"/>
        </w:rPr>
        <w:t>固体物质。</w:t>
      </w:r>
      <w:r>
        <w:rPr>
          <w:rFonts w:cs="Times New Roman"/>
        </w:rPr>
        <w:br/>
      </w:r>
      <w:r>
        <w:rPr>
          <w:rFonts w:cs="宋体" w:hint="eastAsia"/>
          <w:color w:val="000000"/>
        </w:rPr>
        <w:t>故答案为：（</w:t>
      </w:r>
      <w:r>
        <w:rPr>
          <w:color w:val="000000"/>
        </w:rPr>
        <w:t>1</w:t>
      </w:r>
      <w:r>
        <w:rPr>
          <w:rFonts w:cs="宋体" w:hint="eastAsia"/>
          <w:color w:val="000000"/>
        </w:rPr>
        <w:t>）在</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w:t>
      </w:r>
      <w:r>
        <w:rPr>
          <w:color w:val="000000"/>
        </w:rPr>
        <w:t>C</w:t>
      </w:r>
      <w:r>
        <w:rPr>
          <w:rFonts w:cs="宋体" w:hint="eastAsia"/>
          <w:color w:val="000000"/>
        </w:rPr>
        <w:t>两种物质的溶解度相等（</w:t>
      </w:r>
      <w:r>
        <w:rPr>
          <w:color w:val="000000"/>
        </w:rPr>
        <w:t>2</w:t>
      </w:r>
      <w:r>
        <w:rPr>
          <w:rFonts w:cs="宋体" w:hint="eastAsia"/>
          <w:color w:val="000000"/>
        </w:rPr>
        <w:t>）加入溶质或恒温蒸发溶剂（填一种方法即可）（</w:t>
      </w:r>
      <w:r>
        <w:rPr>
          <w:color w:val="000000"/>
        </w:rPr>
        <w:t>3</w:t>
      </w:r>
      <w:r>
        <w:rPr>
          <w:rFonts w:cs="宋体" w:hint="eastAsia"/>
          <w:color w:val="000000"/>
        </w:rPr>
        <w:t>）</w:t>
      </w:r>
      <w:r>
        <w:rPr>
          <w:color w:val="000000"/>
        </w:rPr>
        <w:t>B&gt;A&gt;C</w:t>
      </w:r>
      <w:r>
        <w:rPr>
          <w:rFonts w:cs="宋体" w:hint="eastAsia"/>
          <w:color w:val="000000"/>
        </w:rPr>
        <w:t>（</w:t>
      </w:r>
      <w:r>
        <w:rPr>
          <w:color w:val="000000"/>
        </w:rPr>
        <w:t>4</w:t>
      </w:r>
      <w:r>
        <w:rPr>
          <w:rFonts w:cs="宋体" w:hint="eastAsia"/>
          <w:color w:val="000000"/>
        </w:rPr>
        <w:t>）</w:t>
      </w:r>
      <w:r>
        <w:rPr>
          <w:color w:val="000000"/>
        </w:rPr>
        <w:t>C</w:t>
      </w:r>
      <w:r>
        <w:rPr>
          <w:rFonts w:cs="宋体" w:hint="eastAsia"/>
          <w:color w:val="000000"/>
        </w:rPr>
        <w:t>【分析】（</w:t>
      </w:r>
      <w:r>
        <w:rPr>
          <w:color w:val="000000"/>
        </w:rPr>
        <w:t>1</w:t>
      </w:r>
      <w:r>
        <w:rPr>
          <w:rFonts w:cs="宋体" w:hint="eastAsia"/>
          <w:color w:val="000000"/>
        </w:rPr>
        <w:t>）溶解度曲线图中的两条曲线的交点表示此温度下两物质的溶解度相同</w:t>
      </w:r>
      <w:r>
        <w:rPr>
          <w:rFonts w:cs="Times New Roman"/>
        </w:rPr>
        <w:br/>
      </w:r>
      <w:r>
        <w:rPr>
          <w:rFonts w:cs="宋体" w:hint="eastAsia"/>
          <w:color w:val="000000"/>
        </w:rPr>
        <w:t>（</w:t>
      </w:r>
      <w:r>
        <w:rPr>
          <w:color w:val="000000"/>
        </w:rPr>
        <w:t>2</w:t>
      </w:r>
      <w:r>
        <w:rPr>
          <w:rFonts w:cs="宋体" w:hint="eastAsia"/>
          <w:color w:val="000000"/>
        </w:rPr>
        <w:t>）根据饱和溶液和不饱和溶液的转化方法结合溶解度的变化情况解答</w:t>
      </w:r>
      <w:r>
        <w:rPr>
          <w:rFonts w:cs="Times New Roman"/>
        </w:rPr>
        <w:br/>
      </w:r>
      <w:r>
        <w:rPr>
          <w:rFonts w:cs="宋体" w:hint="eastAsia"/>
          <w:color w:val="000000"/>
        </w:rPr>
        <w:t>（</w:t>
      </w:r>
      <w:r>
        <w:rPr>
          <w:color w:val="000000"/>
        </w:rPr>
        <w:t>3</w:t>
      </w:r>
      <w:r>
        <w:rPr>
          <w:rFonts w:cs="宋体" w:hint="eastAsia"/>
          <w:color w:val="000000"/>
        </w:rPr>
        <w:t>）根据三种物质的溶解度随温度的变化情况结合溶质质量分数的计算解答</w:t>
      </w:r>
      <w:r>
        <w:rPr>
          <w:rFonts w:cs="Times New Roman"/>
        </w:rPr>
        <w:br/>
      </w:r>
      <w:r>
        <w:rPr>
          <w:rFonts w:cs="宋体" w:hint="eastAsia"/>
          <w:color w:val="000000"/>
        </w:rPr>
        <w:t>（</w:t>
      </w:r>
      <w:r>
        <w:rPr>
          <w:color w:val="000000"/>
        </w:rPr>
        <w:t>4</w:t>
      </w:r>
      <w:r>
        <w:rPr>
          <w:rFonts w:cs="宋体" w:hint="eastAsia"/>
          <w:color w:val="000000"/>
        </w:rPr>
        <w:t>）氧化钙和水反应放热，烧杯中出现浑浊，说明</w:t>
      </w:r>
      <w:r>
        <w:rPr>
          <w:color w:val="000000"/>
        </w:rPr>
        <w:t>X</w:t>
      </w:r>
      <w:r>
        <w:rPr>
          <w:rFonts w:cs="宋体" w:hint="eastAsia"/>
          <w:color w:val="000000"/>
        </w:rPr>
        <w:t>的溶解度随温度的升高而降低解答</w:t>
      </w:r>
    </w:p>
    <w:p w:rsidR="006174D1">
      <w:pPr>
        <w:rPr>
          <w:rFonts w:cs="Times New Roman"/>
        </w:rPr>
      </w:pPr>
      <w:r>
        <w:rPr>
          <w:rFonts w:cs="宋体" w:hint="eastAsia"/>
          <w:b/>
          <w:bCs/>
          <w:sz w:val="24"/>
          <w:szCs w:val="24"/>
        </w:rPr>
        <w:t>三、科学探究题</w:t>
      </w:r>
    </w:p>
    <w:p w:rsidR="006174D1">
      <w:pPr>
        <w:spacing w:after="0"/>
        <w:rPr>
          <w:rFonts w:cs="Times New Roman"/>
        </w:rPr>
      </w:pPr>
      <w:r>
        <w:rPr>
          <w:color w:val="000000"/>
        </w:rPr>
        <w:t>25.</w:t>
      </w:r>
      <w:r>
        <w:rPr>
          <w:rFonts w:cs="宋体" w:hint="eastAsia"/>
          <w:color w:val="000000"/>
        </w:rPr>
        <w:t>某班同学对酸、碱之间的反应进行如图所示实验。请回答下列问题。</w:t>
      </w:r>
      <w:r>
        <w:rPr>
          <w:rFonts w:cs="Times New Roman"/>
        </w:rPr>
        <w:br/>
      </w:r>
      <w:r>
        <w:rPr>
          <w:rFonts w:cs="Times New Roman"/>
          <w:noProof/>
          <w:lang w:eastAsia="zh-CN"/>
        </w:rPr>
        <w:pict>
          <v:shape id="_x0000_i1072" type="#_x0000_t75" alt=" " style="height:134.25pt;visibility:visible;width:401.25pt">
            <v:imagedata r:id="rId17" o:title=""/>
          </v:shape>
        </w:pict>
      </w:r>
    </w:p>
    <w:p w:rsidR="006174D1">
      <w:pPr>
        <w:spacing w:after="0"/>
        <w:rPr>
          <w:rFonts w:cs="Times New Roman"/>
        </w:rPr>
      </w:pPr>
      <w:r>
        <w:rPr>
          <w:rFonts w:cs="宋体" w:hint="eastAsia"/>
          <w:color w:val="000000"/>
        </w:rPr>
        <w:t>（</w:t>
      </w:r>
      <w:r>
        <w:rPr>
          <w:color w:val="000000"/>
        </w:rPr>
        <w:t>1</w:t>
      </w:r>
      <w:r>
        <w:rPr>
          <w:rFonts w:cs="宋体" w:hint="eastAsia"/>
          <w:color w:val="000000"/>
        </w:rPr>
        <w:t>）甲同学进行如图</w:t>
      </w:r>
      <w:r>
        <w:rPr>
          <w:color w:val="000000"/>
        </w:rPr>
        <w:t>1</w:t>
      </w:r>
      <w:r>
        <w:rPr>
          <w:rFonts w:cs="宋体" w:hint="eastAsia"/>
          <w:color w:val="000000"/>
        </w:rPr>
        <w:t>所示实验，实验中反应的化学方程式为</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2</w:t>
      </w:r>
      <w:r>
        <w:rPr>
          <w:rFonts w:cs="宋体" w:hint="eastAsia"/>
          <w:color w:val="000000"/>
        </w:rPr>
        <w:t>）乙同学用氢氧化钾溶液和稀硫酸进行实验，并测得实验过程中溶液</w:t>
      </w:r>
      <w:r>
        <w:rPr>
          <w:color w:val="000000"/>
        </w:rPr>
        <w:t>pH</w:t>
      </w:r>
      <w:r>
        <w:rPr>
          <w:rFonts w:cs="宋体" w:hint="eastAsia"/>
          <w:color w:val="000000"/>
        </w:rPr>
        <w:t>变化如图</w:t>
      </w:r>
      <w:r>
        <w:rPr>
          <w:color w:val="000000"/>
        </w:rPr>
        <w:t>2</w:t>
      </w:r>
      <w:r>
        <w:rPr>
          <w:rFonts w:cs="宋体" w:hint="eastAsia"/>
          <w:color w:val="000000"/>
        </w:rPr>
        <w:t>所示，则通过胶头滴管加入的物质是</w:t>
      </w:r>
      <w:r>
        <w:rPr>
          <w:color w:val="000000"/>
        </w:rPr>
        <w:t xml:space="preserve">________ </w:t>
      </w:r>
      <w:r>
        <w:rPr>
          <w:rFonts w:cs="宋体" w:hint="eastAsia"/>
          <w:color w:val="000000"/>
        </w:rPr>
        <w:t>，图中曲线上</w:t>
      </w:r>
      <w:r>
        <w:rPr>
          <w:color w:val="000000"/>
        </w:rPr>
        <w:t>C</w:t>
      </w:r>
      <w:r>
        <w:rPr>
          <w:rFonts w:cs="宋体" w:hint="eastAsia"/>
          <w:color w:val="000000"/>
        </w:rPr>
        <w:t>点溶液中存在的阳离子是</w:t>
      </w:r>
      <w:r>
        <w:rPr>
          <w:color w:val="000000"/>
        </w:rPr>
        <w:t>________</w:t>
      </w:r>
      <w:r>
        <w:rPr>
          <w:rFonts w:cs="宋体" w:hint="eastAsia"/>
          <w:color w:val="000000"/>
        </w:rPr>
        <w:t>。（写离子符号）</w:t>
      </w:r>
      <w:r>
        <w:rPr>
          <w:color w:val="000000"/>
        </w:rPr>
        <w:t xml:space="preserve">    </w:t>
      </w:r>
    </w:p>
    <w:p w:rsidR="006174D1">
      <w:pPr>
        <w:spacing w:after="0"/>
        <w:rPr>
          <w:rFonts w:cs="Times New Roman"/>
        </w:rPr>
      </w:pPr>
      <w:r>
        <w:rPr>
          <w:rFonts w:cs="宋体" w:hint="eastAsia"/>
          <w:color w:val="000000"/>
        </w:rPr>
        <w:t>（</w:t>
      </w:r>
      <w:r>
        <w:rPr>
          <w:color w:val="000000"/>
        </w:rPr>
        <w:t>3</w:t>
      </w:r>
      <w:r>
        <w:rPr>
          <w:rFonts w:cs="宋体" w:hint="eastAsia"/>
          <w:color w:val="000000"/>
        </w:rPr>
        <w:t>）虽然上述两个反应的反应物不同，但反应的实质相同，即</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NaOH+HCl=NaCl+H</w:t>
      </w:r>
      <w:r>
        <w:rPr>
          <w:color w:val="000000"/>
          <w:vertAlign w:val="subscript"/>
        </w:rPr>
        <w:t>2</w:t>
      </w:r>
      <w:r>
        <w:rPr>
          <w:color w:val="000000"/>
        </w:rPr>
        <w:t>O</w:t>
      </w:r>
      <w:r>
        <w:rPr>
          <w:rFonts w:cs="Times New Roman"/>
        </w:rPr>
        <w:br/>
      </w:r>
      <w:r>
        <w:rPr>
          <w:rFonts w:cs="宋体" w:hint="eastAsia"/>
          <w:color w:val="000000"/>
        </w:rPr>
        <w:t>（</w:t>
      </w:r>
      <w:r>
        <w:rPr>
          <w:color w:val="000000"/>
        </w:rPr>
        <w:t>2</w:t>
      </w:r>
      <w:r>
        <w:rPr>
          <w:rFonts w:cs="宋体" w:hint="eastAsia"/>
          <w:color w:val="000000"/>
        </w:rPr>
        <w:t>）稀硫酸；</w:t>
      </w:r>
      <w:r>
        <w:rPr>
          <w:color w:val="000000"/>
        </w:rPr>
        <w:t>K</w:t>
      </w:r>
      <w:r>
        <w:rPr>
          <w:color w:val="000000"/>
          <w:vertAlign w:val="superscript"/>
        </w:rPr>
        <w:t>+</w:t>
      </w:r>
      <w:r>
        <w:rPr>
          <w:color w:val="000000"/>
        </w:rPr>
        <w:t>H</w:t>
      </w:r>
      <w:r>
        <w:rPr>
          <w:color w:val="000000"/>
          <w:vertAlign w:val="superscript"/>
        </w:rPr>
        <w:t>+</w:t>
      </w:r>
      <w:r>
        <w:rPr>
          <w:rFonts w:cs="Times New Roman"/>
        </w:rPr>
        <w:br/>
      </w:r>
      <w:r>
        <w:rPr>
          <w:rFonts w:cs="宋体" w:hint="eastAsia"/>
          <w:color w:val="000000"/>
        </w:rPr>
        <w:t>（</w:t>
      </w:r>
      <w:r>
        <w:rPr>
          <w:color w:val="000000"/>
        </w:rPr>
        <w:t>3</w:t>
      </w:r>
      <w:r>
        <w:rPr>
          <w:rFonts w:cs="宋体" w:hint="eastAsia"/>
          <w:color w:val="000000"/>
        </w:rPr>
        <w:t>）氢离子和氢氧根离子生成水</w:t>
      </w:r>
      <w:r>
        <w:rPr>
          <w:color w:val="000000"/>
        </w:rPr>
        <w:t xml:space="preserve">  </w:t>
      </w:r>
    </w:p>
    <w:p w:rsidR="006174D1">
      <w:pPr>
        <w:spacing w:after="0"/>
        <w:rPr>
          <w:rFonts w:cs="Times New Roman"/>
        </w:rPr>
      </w:pPr>
      <w:r>
        <w:rPr>
          <w:rFonts w:cs="宋体" w:hint="eastAsia"/>
          <w:color w:val="0000FF"/>
        </w:rPr>
        <w:t>【考点】</w:t>
      </w:r>
      <w:r>
        <w:rPr>
          <w:rFonts w:cs="宋体" w:hint="eastAsia"/>
          <w:color w:val="000000"/>
        </w:rPr>
        <w:t>中和反应及其应用，溶液的酸碱性与</w:t>
      </w:r>
      <w:r>
        <w:rPr>
          <w:color w:val="000000"/>
        </w:rPr>
        <w:t>pH</w:t>
      </w:r>
      <w:r>
        <w:rPr>
          <w:rFonts w:cs="宋体" w:hint="eastAsia"/>
          <w:color w:val="000000"/>
        </w:rPr>
        <w:t>值的关系，化学方程式的书写与配平</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）稀盐酸与氢氧化钠溶液发生中和反应；（</w:t>
      </w:r>
      <w:r>
        <w:rPr>
          <w:color w:val="000000"/>
        </w:rPr>
        <w:t>2</w:t>
      </w:r>
      <w:r>
        <w:rPr>
          <w:rFonts w:cs="宋体" w:hint="eastAsia"/>
          <w:color w:val="000000"/>
        </w:rPr>
        <w:t>）图</w:t>
      </w:r>
      <w:r>
        <w:rPr>
          <w:color w:val="000000"/>
        </w:rPr>
        <w:t>2</w:t>
      </w:r>
      <w:r>
        <w:rPr>
          <w:rFonts w:cs="宋体" w:hint="eastAsia"/>
          <w:color w:val="000000"/>
        </w:rPr>
        <w:t>中的</w:t>
      </w:r>
      <w:r>
        <w:rPr>
          <w:color w:val="000000"/>
        </w:rPr>
        <w:t>pH</w:t>
      </w:r>
      <w:r>
        <w:rPr>
          <w:rFonts w:cs="宋体" w:hint="eastAsia"/>
          <w:color w:val="000000"/>
        </w:rPr>
        <w:t>值由大于</w:t>
      </w:r>
      <w:r>
        <w:rPr>
          <w:color w:val="000000"/>
        </w:rPr>
        <w:t>7</w:t>
      </w:r>
      <w:r>
        <w:rPr>
          <w:rFonts w:cs="宋体" w:hint="eastAsia"/>
          <w:color w:val="000000"/>
        </w:rPr>
        <w:t>逐渐减小到小于</w:t>
      </w:r>
      <w:r>
        <w:rPr>
          <w:color w:val="000000"/>
        </w:rPr>
        <w:t>7</w:t>
      </w:r>
      <w:r>
        <w:rPr>
          <w:rFonts w:cs="宋体" w:hint="eastAsia"/>
          <w:color w:val="000000"/>
        </w:rPr>
        <w:t>，说明是酸逐滴滴入碱中。点</w:t>
      </w:r>
      <w:r>
        <w:rPr>
          <w:color w:val="000000"/>
        </w:rPr>
        <w:t>C</w:t>
      </w:r>
      <w:r>
        <w:rPr>
          <w:rFonts w:cs="宋体" w:hint="eastAsia"/>
          <w:color w:val="000000"/>
        </w:rPr>
        <w:t>表示酸过量，据此写出此时溶液中的阳离子；（</w:t>
      </w:r>
      <w:r>
        <w:rPr>
          <w:color w:val="000000"/>
        </w:rPr>
        <w:t>3</w:t>
      </w:r>
      <w:r>
        <w:rPr>
          <w:rFonts w:cs="宋体" w:hint="eastAsia"/>
          <w:color w:val="000000"/>
        </w:rPr>
        <w:t>）上述两个反应的反应都是酸碱中和反应。（</w:t>
      </w:r>
      <w:r>
        <w:rPr>
          <w:color w:val="000000"/>
        </w:rPr>
        <w:t>1</w:t>
      </w:r>
      <w:r>
        <w:rPr>
          <w:rFonts w:cs="宋体" w:hint="eastAsia"/>
          <w:color w:val="000000"/>
        </w:rPr>
        <w:t>）稀盐酸与氢氧化钠溶液发生中和反应，生成氯化钠和水，反应的化学方程式为</w:t>
      </w:r>
      <w:r>
        <w:rPr>
          <w:color w:val="000000"/>
        </w:rPr>
        <w:t xml:space="preserve"> NaOH+HCl=NaCl+H</w:t>
      </w:r>
      <w:r>
        <w:rPr>
          <w:color w:val="000000"/>
          <w:vertAlign w:val="subscript"/>
        </w:rPr>
        <w:t>2</w:t>
      </w:r>
      <w:r>
        <w:rPr>
          <w:color w:val="000000"/>
        </w:rPr>
        <w:t>O</w:t>
      </w:r>
      <w:r>
        <w:rPr>
          <w:rFonts w:cs="宋体" w:hint="eastAsia"/>
          <w:color w:val="000000"/>
        </w:rPr>
        <w:t>；（</w:t>
      </w:r>
      <w:r>
        <w:rPr>
          <w:color w:val="000000"/>
        </w:rPr>
        <w:t>2</w:t>
      </w:r>
      <w:r>
        <w:rPr>
          <w:rFonts w:cs="宋体" w:hint="eastAsia"/>
          <w:color w:val="000000"/>
        </w:rPr>
        <w:t>）根据实验过程中溶液</w:t>
      </w:r>
      <w:r>
        <w:rPr>
          <w:color w:val="000000"/>
        </w:rPr>
        <w:t>pH</w:t>
      </w:r>
      <w:r>
        <w:rPr>
          <w:rFonts w:cs="宋体" w:hint="eastAsia"/>
          <w:color w:val="000000"/>
        </w:rPr>
        <w:t>变化（图</w:t>
      </w:r>
      <w:r>
        <w:rPr>
          <w:color w:val="000000"/>
        </w:rPr>
        <w:t>2</w:t>
      </w:r>
      <w:r>
        <w:rPr>
          <w:rFonts w:cs="宋体" w:hint="eastAsia"/>
          <w:color w:val="000000"/>
        </w:rPr>
        <w:t>），溶液未滴加溶液时，溶液的</w:t>
      </w:r>
      <w:r>
        <w:rPr>
          <w:color w:val="000000"/>
        </w:rPr>
        <w:t>pH</w:t>
      </w:r>
      <w:r>
        <w:rPr>
          <w:rFonts w:cs="宋体" w:hint="eastAsia"/>
          <w:color w:val="000000"/>
        </w:rPr>
        <w:t>大于</w:t>
      </w:r>
      <w:r>
        <w:rPr>
          <w:color w:val="000000"/>
        </w:rPr>
        <w:t>7</w:t>
      </w:r>
      <w:r>
        <w:rPr>
          <w:rFonts w:cs="宋体" w:hint="eastAsia"/>
          <w:color w:val="000000"/>
        </w:rPr>
        <w:t>，溶液呈碱性，烧杯中溶液是氢氧化钾，则通过胶头滴管加入的物质是稀硫酸，氢氧化钾溶液和稀硫酸与反应生成硫酸钾和水，点</w:t>
      </w:r>
      <w:r>
        <w:rPr>
          <w:color w:val="000000"/>
        </w:rPr>
        <w:t>C</w:t>
      </w:r>
      <w:r>
        <w:rPr>
          <w:rFonts w:cs="宋体" w:hint="eastAsia"/>
          <w:color w:val="000000"/>
        </w:rPr>
        <w:t>的</w:t>
      </w:r>
      <w:r>
        <w:rPr>
          <w:color w:val="000000"/>
        </w:rPr>
        <w:t>pH</w:t>
      </w:r>
      <w:r>
        <w:rPr>
          <w:rFonts w:cs="宋体" w:hint="eastAsia"/>
          <w:color w:val="000000"/>
        </w:rPr>
        <w:t>小于</w:t>
      </w:r>
      <w:r>
        <w:rPr>
          <w:color w:val="000000"/>
        </w:rPr>
        <w:t>7</w:t>
      </w:r>
      <w:r>
        <w:rPr>
          <w:rFonts w:cs="宋体" w:hint="eastAsia"/>
          <w:color w:val="000000"/>
        </w:rPr>
        <w:t>，点</w:t>
      </w:r>
      <w:r>
        <w:rPr>
          <w:color w:val="000000"/>
        </w:rPr>
        <w:t>C</w:t>
      </w:r>
      <w:r>
        <w:rPr>
          <w:rFonts w:cs="宋体" w:hint="eastAsia"/>
          <w:color w:val="000000"/>
        </w:rPr>
        <w:t>处表示酸过量，此时溶液中的溶质是硫酸钾和硫酸，所以此时溶液中的阳离子是</w:t>
      </w:r>
      <w:r>
        <w:rPr>
          <w:color w:val="000000"/>
        </w:rPr>
        <w:t>K</w:t>
      </w:r>
      <w:r>
        <w:rPr>
          <w:color w:val="000000"/>
          <w:vertAlign w:val="superscript"/>
        </w:rPr>
        <w:t>+</w:t>
      </w:r>
      <w:r>
        <w:rPr>
          <w:rFonts w:cs="宋体" w:hint="eastAsia"/>
          <w:color w:val="000000"/>
        </w:rPr>
        <w:t>和</w:t>
      </w:r>
      <w:r>
        <w:rPr>
          <w:color w:val="000000"/>
        </w:rPr>
        <w:t>H</w:t>
      </w:r>
      <w:r>
        <w:rPr>
          <w:color w:val="000000"/>
          <w:vertAlign w:val="superscript"/>
        </w:rPr>
        <w:t>+</w:t>
      </w:r>
      <w:r>
        <w:rPr>
          <w:rFonts w:cs="宋体" w:hint="eastAsia"/>
          <w:color w:val="000000"/>
        </w:rPr>
        <w:t>；（</w:t>
      </w:r>
      <w:r>
        <w:rPr>
          <w:color w:val="000000"/>
        </w:rPr>
        <w:t>3</w:t>
      </w:r>
      <w:r>
        <w:rPr>
          <w:rFonts w:cs="宋体" w:hint="eastAsia"/>
          <w:color w:val="000000"/>
        </w:rPr>
        <w:t>）上述两个反应的反应物不同，但反应的实质相同，氢离子和氢氧根离子生成水。</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NaOH+HCl=NaCl+H</w:t>
      </w:r>
      <w:r>
        <w:rPr>
          <w:color w:val="000000"/>
          <w:vertAlign w:val="subscript"/>
        </w:rPr>
        <w:t>2</w:t>
      </w:r>
      <w:r>
        <w:rPr>
          <w:color w:val="000000"/>
        </w:rPr>
        <w:t>O</w:t>
      </w:r>
      <w:r>
        <w:rPr>
          <w:rFonts w:cs="宋体" w:hint="eastAsia"/>
          <w:color w:val="000000"/>
        </w:rPr>
        <w:t>（</w:t>
      </w:r>
      <w:r>
        <w:rPr>
          <w:color w:val="000000"/>
        </w:rPr>
        <w:t>2</w:t>
      </w:r>
      <w:r>
        <w:rPr>
          <w:rFonts w:cs="宋体" w:hint="eastAsia"/>
          <w:color w:val="000000"/>
        </w:rPr>
        <w:t>）稀硫酸；</w:t>
      </w:r>
      <w:r>
        <w:rPr>
          <w:color w:val="000000"/>
        </w:rPr>
        <w:t>K</w:t>
      </w:r>
      <w:r>
        <w:rPr>
          <w:color w:val="000000"/>
          <w:vertAlign w:val="superscript"/>
        </w:rPr>
        <w:t>+</w:t>
      </w:r>
      <w:r>
        <w:rPr>
          <w:rFonts w:cs="宋体" w:hint="eastAsia"/>
          <w:color w:val="000000"/>
        </w:rPr>
        <w:t>和</w:t>
      </w:r>
      <w:r>
        <w:rPr>
          <w:color w:val="000000"/>
        </w:rPr>
        <w:t>H</w:t>
      </w:r>
      <w:r>
        <w:rPr>
          <w:color w:val="000000"/>
          <w:vertAlign w:val="superscript"/>
        </w:rPr>
        <w:t>+</w:t>
      </w:r>
      <w:r>
        <w:rPr>
          <w:rFonts w:cs="宋体" w:hint="eastAsia"/>
          <w:color w:val="000000"/>
        </w:rPr>
        <w:t>（</w:t>
      </w:r>
      <w:r>
        <w:rPr>
          <w:color w:val="000000"/>
        </w:rPr>
        <w:t>3</w:t>
      </w:r>
      <w:r>
        <w:rPr>
          <w:rFonts w:cs="宋体" w:hint="eastAsia"/>
          <w:color w:val="000000"/>
        </w:rPr>
        <w:t>）氢离子和氢氧根离子生成水【分析】（</w:t>
      </w:r>
      <w:r>
        <w:rPr>
          <w:color w:val="000000"/>
        </w:rPr>
        <w:t>1</w:t>
      </w:r>
      <w:r>
        <w:rPr>
          <w:rFonts w:cs="宋体" w:hint="eastAsia"/>
          <w:color w:val="000000"/>
        </w:rPr>
        <w:t>）根据稀盐酸和氢氧化钠发生中和反应解答</w:t>
      </w:r>
      <w:r>
        <w:rPr>
          <w:rFonts w:cs="Times New Roman"/>
        </w:rPr>
        <w:br/>
      </w:r>
      <w:r>
        <w:rPr>
          <w:rFonts w:cs="宋体" w:hint="eastAsia"/>
          <w:color w:val="000000"/>
        </w:rPr>
        <w:t>（</w:t>
      </w:r>
      <w:r>
        <w:rPr>
          <w:color w:val="000000"/>
        </w:rPr>
        <w:t>2</w:t>
      </w:r>
      <w:r>
        <w:rPr>
          <w:rFonts w:cs="宋体" w:hint="eastAsia"/>
          <w:color w:val="000000"/>
        </w:rPr>
        <w:t>）图</w:t>
      </w:r>
      <w:r>
        <w:rPr>
          <w:color w:val="000000"/>
        </w:rPr>
        <w:t>2</w:t>
      </w:r>
      <w:r>
        <w:rPr>
          <w:rFonts w:cs="宋体" w:hint="eastAsia"/>
          <w:color w:val="000000"/>
        </w:rPr>
        <w:t>中溶液</w:t>
      </w:r>
      <w:r>
        <w:rPr>
          <w:color w:val="000000"/>
        </w:rPr>
        <w:t>PH</w:t>
      </w:r>
      <w:r>
        <w:rPr>
          <w:rFonts w:cs="宋体" w:hint="eastAsia"/>
          <w:color w:val="000000"/>
        </w:rPr>
        <w:t>大于</w:t>
      </w:r>
      <w:r>
        <w:rPr>
          <w:color w:val="000000"/>
        </w:rPr>
        <w:t>7</w:t>
      </w:r>
      <w:r>
        <w:rPr>
          <w:rFonts w:cs="宋体" w:hint="eastAsia"/>
          <w:color w:val="000000"/>
        </w:rPr>
        <w:t>逐渐减小，到</w:t>
      </w:r>
      <w:r>
        <w:rPr>
          <w:color w:val="000000"/>
        </w:rPr>
        <w:t>PH</w:t>
      </w:r>
      <w:r>
        <w:rPr>
          <w:rFonts w:cs="宋体" w:hint="eastAsia"/>
          <w:color w:val="000000"/>
        </w:rPr>
        <w:t>小于</w:t>
      </w:r>
      <w:r>
        <w:rPr>
          <w:color w:val="000000"/>
        </w:rPr>
        <w:t>7</w:t>
      </w:r>
      <w:r>
        <w:rPr>
          <w:rFonts w:cs="宋体" w:hint="eastAsia"/>
          <w:color w:val="000000"/>
        </w:rPr>
        <w:t>，说明酸逐滴滴入碱中，点</w:t>
      </w:r>
      <w:r>
        <w:rPr>
          <w:color w:val="000000"/>
        </w:rPr>
        <w:t>C</w:t>
      </w:r>
      <w:r>
        <w:rPr>
          <w:rFonts w:cs="宋体" w:hint="eastAsia"/>
          <w:color w:val="000000"/>
        </w:rPr>
        <w:t>表示酸过量，据此分析</w:t>
      </w:r>
      <w:r>
        <w:rPr>
          <w:color w:val="000000"/>
        </w:rPr>
        <w:t xml:space="preserve"> </w:t>
      </w:r>
      <w:r>
        <w:rPr>
          <w:rFonts w:cs="宋体" w:hint="eastAsia"/>
          <w:color w:val="000000"/>
        </w:rPr>
        <w:t>解答</w:t>
      </w:r>
      <w:r>
        <w:rPr>
          <w:rFonts w:cs="Times New Roman"/>
        </w:rPr>
        <w:br/>
      </w:r>
      <w:r>
        <w:rPr>
          <w:rFonts w:cs="宋体" w:hint="eastAsia"/>
          <w:color w:val="000000"/>
        </w:rPr>
        <w:t>（</w:t>
      </w:r>
      <w:r>
        <w:rPr>
          <w:color w:val="000000"/>
        </w:rPr>
        <w:t>3</w:t>
      </w:r>
      <w:r>
        <w:rPr>
          <w:rFonts w:cs="宋体" w:hint="eastAsia"/>
          <w:color w:val="000000"/>
        </w:rPr>
        <w:t>）上述两个反应都是中和反应，根据中和反应的实质解答</w:t>
      </w:r>
    </w:p>
    <w:p w:rsidR="006174D1">
      <w:pPr>
        <w:rPr>
          <w:rFonts w:cs="Times New Roman"/>
        </w:rPr>
      </w:pPr>
      <w:r>
        <w:rPr>
          <w:rFonts w:cs="宋体" w:hint="eastAsia"/>
          <w:b/>
          <w:bCs/>
          <w:sz w:val="24"/>
          <w:szCs w:val="24"/>
        </w:rPr>
        <w:t>四、实验题</w:t>
      </w:r>
    </w:p>
    <w:p w:rsidR="006174D1">
      <w:pPr>
        <w:spacing w:after="0"/>
        <w:rPr>
          <w:rFonts w:cs="Times New Roman"/>
        </w:rPr>
      </w:pPr>
      <w:r>
        <w:rPr>
          <w:color w:val="000000"/>
        </w:rPr>
        <w:t>26.</w:t>
      </w:r>
      <w:r>
        <w:rPr>
          <w:rFonts w:cs="宋体" w:hint="eastAsia"/>
          <w:color w:val="000000"/>
        </w:rPr>
        <w:t>实验室配制</w:t>
      </w:r>
      <w:r>
        <w:rPr>
          <w:color w:val="000000"/>
        </w:rPr>
        <w:t>50</w:t>
      </w:r>
      <w:r>
        <w:rPr>
          <w:rFonts w:cs="宋体" w:hint="eastAsia"/>
          <w:color w:val="000000"/>
        </w:rPr>
        <w:t>克质量分数为</w:t>
      </w:r>
      <w:r>
        <w:rPr>
          <w:color w:val="000000"/>
        </w:rPr>
        <w:t>6%</w:t>
      </w:r>
      <w:r>
        <w:rPr>
          <w:rFonts w:cs="宋体" w:hint="eastAsia"/>
          <w:color w:val="000000"/>
        </w:rPr>
        <w:t>的氯化钠溶液，下图是小军实验操作过程示意图：</w:t>
      </w:r>
      <w:r>
        <w:rPr>
          <w:rFonts w:cs="Times New Roman"/>
        </w:rPr>
        <w:br/>
      </w:r>
      <w:r>
        <w:rPr>
          <w:rFonts w:cs="Times New Roman"/>
          <w:noProof/>
          <w:lang w:eastAsia="zh-CN"/>
        </w:rPr>
        <w:pict>
          <v:shape id="_x0000_i1073" type="#_x0000_t75" alt=" " style="height:83.25pt;visibility:visible;width:347.25pt">
            <v:imagedata r:id="rId18" o:title=""/>
          </v:shape>
        </w:pict>
      </w:r>
    </w:p>
    <w:p w:rsidR="006174D1">
      <w:pPr>
        <w:spacing w:after="0"/>
        <w:rPr>
          <w:rFonts w:cs="Times New Roman"/>
        </w:rPr>
      </w:pPr>
      <w:r>
        <w:rPr>
          <w:rFonts w:cs="宋体" w:hint="eastAsia"/>
          <w:color w:val="000000"/>
        </w:rPr>
        <w:t>（</w:t>
      </w:r>
      <w:r>
        <w:rPr>
          <w:color w:val="000000"/>
        </w:rPr>
        <w:t>1</w:t>
      </w:r>
      <w:r>
        <w:rPr>
          <w:rFonts w:cs="宋体" w:hint="eastAsia"/>
          <w:color w:val="000000"/>
        </w:rPr>
        <w:t>）图中一处明显错误的操作是</w:t>
      </w:r>
      <w:r>
        <w:rPr>
          <w:color w:val="000000"/>
        </w:rPr>
        <w:t>________</w:t>
      </w:r>
      <w:r>
        <w:rPr>
          <w:rFonts w:cs="宋体" w:hint="eastAsia"/>
          <w:color w:val="000000"/>
        </w:rPr>
        <w:t>（填序号），改正操作后，用上述图示的序号表示配制溶液的正确操作顺序</w:t>
      </w:r>
      <w:r>
        <w:rPr>
          <w:color w:val="000000"/>
        </w:rPr>
        <w:t>________</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2</w:t>
      </w:r>
      <w:r>
        <w:rPr>
          <w:rFonts w:cs="宋体" w:hint="eastAsia"/>
          <w:color w:val="000000"/>
        </w:rPr>
        <w:t>）配制时应选择</w:t>
      </w:r>
      <w:r>
        <w:rPr>
          <w:color w:val="000000"/>
        </w:rPr>
        <w:t>________</w:t>
      </w:r>
      <w:r>
        <w:rPr>
          <w:rFonts w:cs="宋体" w:hint="eastAsia"/>
          <w:color w:val="000000"/>
        </w:rPr>
        <w:t>（填</w:t>
      </w:r>
      <w:r>
        <w:rPr>
          <w:color w:val="000000"/>
        </w:rPr>
        <w:t>“10”“50”</w:t>
      </w:r>
      <w:r>
        <w:rPr>
          <w:rFonts w:cs="宋体" w:hint="eastAsia"/>
          <w:color w:val="000000"/>
        </w:rPr>
        <w:t>或</w:t>
      </w:r>
      <w:r>
        <w:rPr>
          <w:color w:val="000000"/>
        </w:rPr>
        <w:t>“100”</w:t>
      </w:r>
      <w:r>
        <w:rPr>
          <w:rFonts w:cs="宋体" w:hint="eastAsia"/>
          <w:color w:val="000000"/>
        </w:rPr>
        <w:t>）</w:t>
      </w:r>
      <w:r>
        <w:rPr>
          <w:color w:val="000000"/>
        </w:rPr>
        <w:t>mL</w:t>
      </w:r>
      <w:r>
        <w:rPr>
          <w:rFonts w:cs="宋体" w:hint="eastAsia"/>
          <w:color w:val="000000"/>
        </w:rPr>
        <w:t>的量筒来量取所需水的体积。</w:t>
      </w:r>
      <w:r>
        <w:rPr>
          <w:color w:val="000000"/>
        </w:rPr>
        <w:t xml:space="preserve">    </w:t>
      </w:r>
    </w:p>
    <w:p w:rsidR="006174D1">
      <w:pPr>
        <w:spacing w:after="0"/>
        <w:rPr>
          <w:rFonts w:cs="Times New Roman"/>
        </w:rPr>
      </w:pPr>
      <w:r>
        <w:rPr>
          <w:rFonts w:cs="宋体" w:hint="eastAsia"/>
          <w:color w:val="000000"/>
        </w:rPr>
        <w:t>（</w:t>
      </w:r>
      <w:r>
        <w:rPr>
          <w:color w:val="000000"/>
        </w:rPr>
        <w:t>3</w:t>
      </w:r>
      <w:r>
        <w:rPr>
          <w:rFonts w:cs="宋体" w:hint="eastAsia"/>
          <w:color w:val="000000"/>
        </w:rPr>
        <w:t>）下列会导致所得溶液中氯化钠的质量分数偏小的选项（假设每一项其他步骤操作正确）有哪些？</w:t>
      </w:r>
      <w:r>
        <w:rPr>
          <w:color w:val="000000"/>
        </w:rPr>
        <w:t>_____________</w:t>
      </w:r>
      <w:r>
        <w:rPr>
          <w:rFonts w:cs="宋体" w:hint="eastAsia"/>
          <w:color w:val="000000"/>
        </w:rPr>
        <w:t>（填字母代号）。</w:t>
      </w:r>
      <w:r>
        <w:rPr>
          <w:rFonts w:cs="Times New Roman"/>
        </w:rPr>
        <w:br/>
      </w:r>
      <w:r>
        <w:rPr>
          <w:rFonts w:cs="宋体" w:hint="eastAsia"/>
          <w:color w:val="000000"/>
        </w:rPr>
        <w:t>①氯化钠中含有杂质；②配制完成后移取液体时有部分溅出；③用刚刚洗过的烧杯配制溶液；④用量筒量取水时，仰视读数；⑤将量好的水倒入烧杯时有部分洒出。</w:t>
      </w:r>
      <w:r>
        <w:rPr>
          <w:color w:val="000000"/>
        </w:rPr>
        <w:t xml:space="preserve">            </w:t>
      </w:r>
    </w:p>
    <w:p w:rsidR="006174D1">
      <w:pPr>
        <w:spacing w:after="0"/>
        <w:ind w:left="150"/>
        <w:rPr>
          <w:rFonts w:cs="Times New Roman"/>
        </w:rPr>
      </w:pPr>
      <w:r>
        <w:rPr>
          <w:color w:val="000000"/>
        </w:rPr>
        <w:t>A. </w:t>
      </w:r>
      <w:r>
        <w:rPr>
          <w:rFonts w:ascii="宋体" w:hAnsi="宋体" w:cs="宋体" w:hint="eastAsia"/>
          <w:color w:val="000000"/>
        </w:rPr>
        <w:t>②④⑤</w:t>
      </w:r>
      <w:r>
        <w:rPr>
          <w:rFonts w:cs="Times New Roman"/>
          <w:color w:val="000000"/>
        </w:rPr>
        <w:t>                               </w:t>
      </w:r>
      <w:r>
        <w:rPr>
          <w:rFonts w:cs="Times New Roman"/>
          <w:noProof/>
          <w:lang w:eastAsia="zh-CN"/>
        </w:rPr>
        <w:pict>
          <v:shape id="_x0000_i1074" type="#_x0000_t75" alt=" " style="height:3pt;visibility:visible;width:0.75pt">
            <v:imagedata r:id="rId5" o:title=""/>
          </v:shape>
        </w:pict>
      </w:r>
      <w:r>
        <w:rPr>
          <w:color w:val="000000"/>
        </w:rPr>
        <w:t>B. </w:t>
      </w:r>
      <w:r>
        <w:rPr>
          <w:rFonts w:ascii="宋体" w:hAnsi="宋体" w:cs="宋体" w:hint="eastAsia"/>
          <w:color w:val="000000"/>
        </w:rPr>
        <w:t>①③⑥</w:t>
      </w:r>
      <w:r>
        <w:rPr>
          <w:rFonts w:cs="Times New Roman"/>
          <w:color w:val="000000"/>
        </w:rPr>
        <w:t>                               </w:t>
      </w:r>
      <w:r>
        <w:rPr>
          <w:rFonts w:cs="Times New Roman"/>
          <w:noProof/>
          <w:lang w:eastAsia="zh-CN"/>
        </w:rPr>
        <w:pict>
          <v:shape id="_x0000_i1075" type="#_x0000_t75" alt=" " style="height:3pt;visibility:visible;width:0.75pt">
            <v:imagedata r:id="rId5" o:title=""/>
          </v:shape>
        </w:pict>
      </w:r>
      <w:r>
        <w:rPr>
          <w:color w:val="000000"/>
        </w:rPr>
        <w:t>C. </w:t>
      </w:r>
      <w:r>
        <w:rPr>
          <w:rFonts w:ascii="宋体" w:hAnsi="宋体" w:cs="宋体" w:hint="eastAsia"/>
          <w:color w:val="000000"/>
        </w:rPr>
        <w:t>①③④</w:t>
      </w:r>
      <w:r>
        <w:rPr>
          <w:rFonts w:cs="Times New Roman"/>
          <w:color w:val="000000"/>
        </w:rPr>
        <w:t>                               </w:t>
      </w:r>
      <w:r>
        <w:rPr>
          <w:rFonts w:cs="Times New Roman"/>
          <w:noProof/>
          <w:lang w:eastAsia="zh-CN"/>
        </w:rPr>
        <w:pict>
          <v:shape id="_x0000_i1076" type="#_x0000_t75" alt=" " style="height:3pt;visibility:visible;width:0.75pt">
            <v:imagedata r:id="rId5" o:title=""/>
          </v:shape>
        </w:pict>
      </w:r>
      <w:r>
        <w:rPr>
          <w:color w:val="000000"/>
        </w:rPr>
        <w:t>D. </w:t>
      </w:r>
      <w:r>
        <w:rPr>
          <w:rFonts w:ascii="宋体" w:hAnsi="宋体" w:cs="宋体" w:hint="eastAsia"/>
          <w:color w:val="000000"/>
        </w:rPr>
        <w:t>①②③④</w:t>
      </w:r>
    </w:p>
    <w:p w:rsidR="006174D1">
      <w:pPr>
        <w:spacing w:after="0"/>
        <w:rPr>
          <w:rFonts w:cs="Times New Roman"/>
        </w:rPr>
      </w:pPr>
      <w:r>
        <w:rPr>
          <w:rFonts w:cs="宋体" w:hint="eastAsia"/>
          <w:color w:val="000000"/>
        </w:rPr>
        <w:t>（</w:t>
      </w:r>
      <w:r>
        <w:rPr>
          <w:color w:val="000000"/>
        </w:rPr>
        <w:t>4</w:t>
      </w:r>
      <w:r>
        <w:rPr>
          <w:rFonts w:cs="宋体" w:hint="eastAsia"/>
          <w:color w:val="000000"/>
        </w:rPr>
        <w:t>）若改用溶质质量分数为</w:t>
      </w:r>
      <w:r>
        <w:rPr>
          <w:color w:val="000000"/>
        </w:rPr>
        <w:t>12%</w:t>
      </w:r>
      <w:r>
        <w:rPr>
          <w:rFonts w:cs="宋体" w:hint="eastAsia"/>
          <w:color w:val="000000"/>
        </w:rPr>
        <w:t>的氯化钠溶液加入一定量的水来配制</w:t>
      </w:r>
      <w:r>
        <w:rPr>
          <w:color w:val="000000"/>
        </w:rPr>
        <w:t>50g</w:t>
      </w:r>
      <w:r>
        <w:rPr>
          <w:rFonts w:cs="宋体" w:hint="eastAsia"/>
          <w:color w:val="000000"/>
        </w:rPr>
        <w:t>溶质质量分数为</w:t>
      </w:r>
      <w:r>
        <w:rPr>
          <w:color w:val="000000"/>
        </w:rPr>
        <w:t>6%</w:t>
      </w:r>
      <w:r>
        <w:rPr>
          <w:rFonts w:cs="宋体" w:hint="eastAsia"/>
          <w:color w:val="000000"/>
        </w:rPr>
        <w:t>的氯化钠溶液，需要量取水</w:t>
      </w:r>
      <w:r>
        <w:rPr>
          <w:color w:val="000000"/>
        </w:rPr>
        <w:t>________mL</w:t>
      </w:r>
      <w:r>
        <w:rPr>
          <w:rFonts w:cs="宋体" w:hint="eastAsia"/>
          <w:color w:val="000000"/>
        </w:rPr>
        <w:t>（水的密度为</w:t>
      </w:r>
      <w:r>
        <w:rPr>
          <w:color w:val="000000"/>
        </w:rPr>
        <w:t>1g/mL</w:t>
      </w:r>
      <w:r>
        <w:rPr>
          <w:rFonts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5</w:t>
      </w:r>
      <w:r>
        <w:rPr>
          <w:rFonts w:cs="宋体" w:hint="eastAsia"/>
          <w:color w:val="000000"/>
        </w:rPr>
        <w:t>）①配好的氯化钠溶液，应转移到下列哪种试剂瓶中</w:t>
      </w:r>
      <w:r>
        <w:rPr>
          <w:color w:val="000000"/>
        </w:rPr>
        <w:t>________</w:t>
      </w:r>
      <w:r>
        <w:rPr>
          <w:rFonts w:cs="宋体" w:hint="eastAsia"/>
          <w:color w:val="000000"/>
        </w:rPr>
        <w:t>。</w:t>
      </w:r>
      <w:r>
        <w:rPr>
          <w:rFonts w:cs="Times New Roman"/>
        </w:rPr>
        <w:br/>
      </w:r>
      <w:r>
        <w:rPr>
          <w:rFonts w:cs="Times New Roman"/>
          <w:noProof/>
          <w:lang w:eastAsia="zh-CN"/>
        </w:rPr>
        <w:pict>
          <v:shape id="_x0000_i1077" type="#_x0000_t75" alt=" " style="height:88.5pt;visibility:visible;width:217.5pt">
            <v:imagedata r:id="rId19" o:title=""/>
          </v:shape>
        </w:pict>
      </w:r>
      <w:r>
        <w:rPr>
          <w:rFonts w:cs="Times New Roman"/>
        </w:rPr>
        <w:br/>
      </w:r>
      <w:r>
        <w:rPr>
          <w:rFonts w:cs="宋体" w:hint="eastAsia"/>
          <w:color w:val="000000"/>
        </w:rPr>
        <w:t>②请你为配好的氯化钠溶液，书写正确的标签。</w:t>
      </w:r>
      <w:r>
        <w:rPr>
          <w:color w:val="000000"/>
        </w:rPr>
        <w:t xml:space="preserve"> </w:t>
      </w:r>
      <w:r>
        <w:rPr>
          <w:rFonts w:cs="Times New Roman"/>
          <w:noProof/>
          <w:lang w:eastAsia="zh-CN"/>
        </w:rPr>
        <w:pict>
          <v:shape id="_x0000_i1078" type="#_x0000_t75" alt=" " style="height:52.5pt;visibility:visible;width:78.75pt">
            <v:imagedata r:id="rId20" o:title=""/>
          </v:shape>
        </w:pict>
      </w:r>
      <w:r>
        <w:rPr>
          <w:color w:val="000000"/>
        </w:rPr>
        <w:t xml:space="preserve">________    </w:t>
      </w:r>
    </w:p>
    <w:p w:rsidR="006174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）③；⑤③④②①</w:t>
      </w:r>
      <w:r>
        <w:rPr>
          <w:rFonts w:cs="Times New Roman"/>
        </w:rPr>
        <w:br/>
      </w:r>
      <w:r>
        <w:rPr>
          <w:rFonts w:cs="宋体" w:hint="eastAsia"/>
          <w:color w:val="000000"/>
        </w:rPr>
        <w:t>（</w:t>
      </w:r>
      <w:r>
        <w:rPr>
          <w:color w:val="000000"/>
        </w:rPr>
        <w:t>2</w:t>
      </w:r>
      <w:r>
        <w:rPr>
          <w:rFonts w:cs="宋体" w:hint="eastAsia"/>
          <w:color w:val="000000"/>
        </w:rPr>
        <w:t>）</w:t>
      </w:r>
      <w:r>
        <w:rPr>
          <w:color w:val="000000"/>
        </w:rPr>
        <w:t>50</w:t>
      </w:r>
      <w:r>
        <w:rPr>
          <w:rFonts w:cs="Times New Roman"/>
        </w:rPr>
        <w:br/>
      </w:r>
      <w:r>
        <w:rPr>
          <w:rFonts w:cs="宋体" w:hint="eastAsia"/>
          <w:color w:val="000000"/>
        </w:rPr>
        <w:t>（</w:t>
      </w:r>
      <w:r>
        <w:rPr>
          <w:color w:val="000000"/>
        </w:rPr>
        <w:t>3</w:t>
      </w:r>
      <w:r>
        <w:rPr>
          <w:rFonts w:cs="宋体" w:hint="eastAsia"/>
          <w:color w:val="000000"/>
        </w:rPr>
        <w:t>）</w:t>
      </w:r>
      <w:r>
        <w:rPr>
          <w:color w:val="000000"/>
        </w:rPr>
        <w:t>C</w:t>
      </w:r>
      <w:r>
        <w:rPr>
          <w:rFonts w:cs="Times New Roman"/>
        </w:rPr>
        <w:br/>
      </w:r>
      <w:r>
        <w:rPr>
          <w:rFonts w:cs="宋体" w:hint="eastAsia"/>
          <w:color w:val="000000"/>
        </w:rPr>
        <w:t>（</w:t>
      </w:r>
      <w:r>
        <w:rPr>
          <w:color w:val="000000"/>
        </w:rPr>
        <w:t>4</w:t>
      </w:r>
      <w:r>
        <w:rPr>
          <w:rFonts w:cs="宋体" w:hint="eastAsia"/>
          <w:color w:val="000000"/>
        </w:rPr>
        <w:t>）</w:t>
      </w:r>
      <w:r>
        <w:rPr>
          <w:color w:val="000000"/>
        </w:rPr>
        <w:t>25</w:t>
      </w:r>
      <w:r>
        <w:rPr>
          <w:rFonts w:cs="Times New Roman"/>
        </w:rPr>
        <w:br/>
      </w:r>
      <w:r>
        <w:rPr>
          <w:rFonts w:cs="宋体" w:hint="eastAsia"/>
          <w:color w:val="000000"/>
        </w:rPr>
        <w:t>（</w:t>
      </w:r>
      <w:r>
        <w:rPr>
          <w:color w:val="000000"/>
        </w:rPr>
        <w:t>5</w:t>
      </w:r>
      <w:r>
        <w:rPr>
          <w:rFonts w:cs="宋体" w:hint="eastAsia"/>
          <w:color w:val="000000"/>
        </w:rPr>
        <w:t>）</w:t>
      </w:r>
      <w:r>
        <w:rPr>
          <w:color w:val="000000"/>
        </w:rPr>
        <w:t>C</w:t>
      </w:r>
      <w:r>
        <w:rPr>
          <w:rFonts w:cs="宋体" w:hint="eastAsia"/>
          <w:color w:val="000000"/>
        </w:rPr>
        <w:t>；氯化钠溶液</w:t>
      </w:r>
      <w:r>
        <w:rPr>
          <w:color w:val="000000"/>
        </w:rPr>
        <w:t xml:space="preserve"> 6%  </w:t>
      </w:r>
    </w:p>
    <w:p w:rsidR="006174D1">
      <w:pPr>
        <w:spacing w:after="0"/>
        <w:rPr>
          <w:rFonts w:cs="Times New Roman"/>
        </w:rPr>
      </w:pPr>
      <w:r>
        <w:rPr>
          <w:rFonts w:cs="宋体" w:hint="eastAsia"/>
          <w:color w:val="0000FF"/>
        </w:rPr>
        <w:t>【考点】</w:t>
      </w:r>
      <w:r>
        <w:rPr>
          <w:rFonts w:cs="宋体" w:hint="eastAsia"/>
          <w:color w:val="000000"/>
        </w:rPr>
        <w:t>一定溶质质量分数的溶液的配制</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）托盘天平的使用要遵循</w:t>
      </w:r>
      <w:r>
        <w:rPr>
          <w:color w:val="000000"/>
        </w:rPr>
        <w:t>“</w:t>
      </w:r>
      <w:r>
        <w:rPr>
          <w:rFonts w:cs="宋体" w:hint="eastAsia"/>
          <w:color w:val="000000"/>
        </w:rPr>
        <w:t>左物右码</w:t>
      </w:r>
      <w:r>
        <w:rPr>
          <w:color w:val="000000"/>
        </w:rPr>
        <w:t>”</w:t>
      </w:r>
      <w:r>
        <w:rPr>
          <w:rFonts w:cs="宋体" w:hint="eastAsia"/>
          <w:color w:val="000000"/>
        </w:rPr>
        <w:t>的原则，图③中所示操作砝码与药品位置放反了，</w:t>
      </w:r>
      <w:r>
        <w:rPr>
          <w:rFonts w:cs="Times New Roman"/>
        </w:rPr>
        <w:br/>
      </w:r>
      <w:r>
        <w:rPr>
          <w:rFonts w:cs="宋体" w:hint="eastAsia"/>
          <w:color w:val="000000"/>
        </w:rPr>
        <w:t>故答案为：③；配制溶质质量分数一定的溶液的基本步骤是：计算、称量（量取）、溶解，所以配制</w:t>
      </w:r>
      <w:r>
        <w:rPr>
          <w:color w:val="000000"/>
        </w:rPr>
        <w:t>50g</w:t>
      </w:r>
      <w:r>
        <w:rPr>
          <w:rFonts w:cs="宋体" w:hint="eastAsia"/>
          <w:color w:val="000000"/>
        </w:rPr>
        <w:t>质量分数为</w:t>
      </w:r>
      <w:r>
        <w:rPr>
          <w:color w:val="000000"/>
        </w:rPr>
        <w:t>6%</w:t>
      </w:r>
      <w:r>
        <w:rPr>
          <w:rFonts w:cs="宋体" w:hint="eastAsia"/>
          <w:color w:val="000000"/>
        </w:rPr>
        <w:t>的氯化钠溶液的正确操作顺序是：⑤③④②①；（</w:t>
      </w:r>
      <w:r>
        <w:rPr>
          <w:color w:val="000000"/>
        </w:rPr>
        <w:t>2</w:t>
      </w:r>
      <w:r>
        <w:rPr>
          <w:rFonts w:cs="宋体" w:hint="eastAsia"/>
          <w:color w:val="000000"/>
        </w:rPr>
        <w:t>）配制时需要氯化钠的质量是：</w:t>
      </w:r>
      <w:r>
        <w:rPr>
          <w:color w:val="000000"/>
        </w:rPr>
        <w:t>50g×6%=3g</w:t>
      </w:r>
      <w:r>
        <w:rPr>
          <w:rFonts w:cs="宋体" w:hint="eastAsia"/>
          <w:color w:val="000000"/>
        </w:rPr>
        <w:t>，需要水的质量是：</w:t>
      </w:r>
      <w:r>
        <w:rPr>
          <w:color w:val="000000"/>
        </w:rPr>
        <w:t>50g-3g=47g</w:t>
      </w:r>
      <w:r>
        <w:rPr>
          <w:rFonts w:cs="宋体" w:hint="eastAsia"/>
          <w:color w:val="000000"/>
        </w:rPr>
        <w:t>，合</w:t>
      </w:r>
      <w:r>
        <w:rPr>
          <w:color w:val="000000"/>
        </w:rPr>
        <w:t>47mL</w:t>
      </w:r>
      <w:r>
        <w:rPr>
          <w:rFonts w:cs="宋体" w:hint="eastAsia"/>
          <w:color w:val="000000"/>
        </w:rPr>
        <w:t>，所以配制时应选择</w:t>
      </w:r>
      <w:r>
        <w:rPr>
          <w:color w:val="000000"/>
        </w:rPr>
        <w:t>50mL</w:t>
      </w:r>
      <w:r>
        <w:rPr>
          <w:rFonts w:cs="宋体" w:hint="eastAsia"/>
          <w:color w:val="000000"/>
        </w:rPr>
        <w:t>的量筒来量取所需水的体积；（</w:t>
      </w:r>
      <w:r>
        <w:rPr>
          <w:color w:val="000000"/>
        </w:rPr>
        <w:t>3</w:t>
      </w:r>
      <w:r>
        <w:rPr>
          <w:rFonts w:cs="宋体" w:hint="eastAsia"/>
          <w:color w:val="000000"/>
        </w:rPr>
        <w:t>）①称量含不溶性杂质的氯化钠来配制溶液，会导致氯化钠减少，溶质质量分数偏小；②溶液具有均一性，将配制好的溶液往试剂瓶中转移时有少量溅出，溶质质量分数不变；③用刚刚洗过的烧杯配制溶液，会导致溶剂质量变大，溶质质量分数偏小；④用量筒量取水时仰视读数，会导致溶剂质量增多，溶质质量分数偏小；⑤往烧杯中加水时有水溅出，会导致溶剂质量减少，溶质质量分数偏大。导致所得溶液中氯化钠的质量分数偏小的选项是①③④，</w:t>
      </w:r>
      <w:r>
        <w:rPr>
          <w:rFonts w:cs="Times New Roman"/>
        </w:rPr>
        <w:br/>
      </w:r>
      <w:r>
        <w:rPr>
          <w:rFonts w:cs="宋体" w:hint="eastAsia"/>
          <w:color w:val="000000"/>
        </w:rPr>
        <w:t>故答案为：</w:t>
      </w:r>
      <w:r>
        <w:rPr>
          <w:color w:val="000000"/>
        </w:rPr>
        <w:t>C</w:t>
      </w:r>
      <w:r>
        <w:rPr>
          <w:rFonts w:cs="宋体" w:hint="eastAsia"/>
          <w:color w:val="000000"/>
        </w:rPr>
        <w:t>；（</w:t>
      </w:r>
      <w:r>
        <w:rPr>
          <w:color w:val="000000"/>
        </w:rPr>
        <w:t>4</w:t>
      </w:r>
      <w:r>
        <w:rPr>
          <w:rFonts w:cs="宋体" w:hint="eastAsia"/>
          <w:color w:val="000000"/>
        </w:rPr>
        <w:t>）设需要</w:t>
      </w:r>
      <w:r>
        <w:rPr>
          <w:color w:val="000000"/>
        </w:rPr>
        <w:t>12%</w:t>
      </w:r>
      <w:r>
        <w:rPr>
          <w:rFonts w:cs="宋体" w:hint="eastAsia"/>
          <w:color w:val="000000"/>
        </w:rPr>
        <w:t>的氯化钠溶液的质量为</w:t>
      </w:r>
      <w:r>
        <w:rPr>
          <w:color w:val="000000"/>
        </w:rPr>
        <w:t>x</w:t>
      </w:r>
      <w:r>
        <w:rPr>
          <w:rFonts w:cs="宋体" w:hint="eastAsia"/>
          <w:color w:val="000000"/>
        </w:rPr>
        <w:t>，根据溶液稀释前后溶质的质量不变，则</w:t>
      </w:r>
      <w:r>
        <w:rPr>
          <w:color w:val="000000"/>
        </w:rPr>
        <w:t>50g×6%=x×12%</w:t>
      </w:r>
      <w:r>
        <w:rPr>
          <w:rFonts w:cs="宋体" w:hint="eastAsia"/>
          <w:color w:val="000000"/>
        </w:rPr>
        <w:t>，</w:t>
      </w:r>
      <w:r>
        <w:rPr>
          <w:color w:val="000000"/>
        </w:rPr>
        <w:t xml:space="preserve"> x=25g</w:t>
      </w:r>
      <w:r>
        <w:rPr>
          <w:rFonts w:cs="宋体" w:hint="eastAsia"/>
          <w:color w:val="000000"/>
        </w:rPr>
        <w:t>，需要量取水的质量</w:t>
      </w:r>
      <w:r>
        <w:rPr>
          <w:color w:val="000000"/>
        </w:rPr>
        <w:t>=50g-25g=25g</w:t>
      </w:r>
      <w:r>
        <w:rPr>
          <w:rFonts w:cs="宋体" w:hint="eastAsia"/>
          <w:color w:val="000000"/>
        </w:rPr>
        <w:t>，合</w:t>
      </w:r>
      <w:r>
        <w:rPr>
          <w:color w:val="000000"/>
        </w:rPr>
        <w:t>25mL</w:t>
      </w:r>
      <w:r>
        <w:rPr>
          <w:rFonts w:cs="宋体" w:hint="eastAsia"/>
          <w:color w:val="000000"/>
        </w:rPr>
        <w:t>；（</w:t>
      </w:r>
      <w:r>
        <w:rPr>
          <w:color w:val="000000"/>
        </w:rPr>
        <w:t>5</w:t>
      </w:r>
      <w:r>
        <w:rPr>
          <w:rFonts w:cs="宋体" w:hint="eastAsia"/>
          <w:color w:val="000000"/>
        </w:rPr>
        <w:t>）氯化钠溶液存在细口瓶中，氯化钠不需避光保存，氯化钠溶液不会腐蚀玻璃瓶塞，</w:t>
      </w:r>
      <w:r>
        <w:rPr>
          <w:rFonts w:cs="Times New Roman"/>
        </w:rPr>
        <w:br/>
      </w:r>
      <w:r>
        <w:rPr>
          <w:rFonts w:cs="宋体" w:hint="eastAsia"/>
          <w:color w:val="000000"/>
        </w:rPr>
        <w:t>故答案为：</w:t>
      </w:r>
      <w:r>
        <w:rPr>
          <w:color w:val="000000"/>
        </w:rPr>
        <w:t>C</w:t>
      </w:r>
      <w:r>
        <w:rPr>
          <w:rFonts w:cs="宋体" w:hint="eastAsia"/>
          <w:color w:val="000000"/>
        </w:rPr>
        <w:t>；溶液试剂瓶标签应出示什么溶液和浓度大小，所以标签为：</w:t>
      </w:r>
      <w:r>
        <w:rPr>
          <w:color w:val="000000"/>
        </w:rPr>
        <w:t xml:space="preserve"> </w:t>
      </w:r>
      <w:r>
        <w:rPr>
          <w:rFonts w:cs="Times New Roman"/>
          <w:noProof/>
          <w:lang w:eastAsia="zh-CN"/>
        </w:rPr>
        <w:pict>
          <v:shape id="_x0000_i1079" type="#_x0000_t75" alt=" " style="height:52.5pt;visibility:visible;width:78.75pt">
            <v:imagedata r:id="rId21" o:title=""/>
          </v:shape>
        </w:pic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）③；⑤③④②①（</w:t>
      </w:r>
      <w:r>
        <w:rPr>
          <w:color w:val="000000"/>
        </w:rPr>
        <w:t>2</w:t>
      </w:r>
      <w:r>
        <w:rPr>
          <w:rFonts w:cs="宋体" w:hint="eastAsia"/>
          <w:color w:val="000000"/>
        </w:rPr>
        <w:t>）</w:t>
      </w:r>
      <w:r>
        <w:rPr>
          <w:color w:val="000000"/>
        </w:rPr>
        <w:t>50</w:t>
      </w:r>
      <w:r>
        <w:rPr>
          <w:rFonts w:cs="宋体" w:hint="eastAsia"/>
          <w:color w:val="000000"/>
        </w:rPr>
        <w:t>（</w:t>
      </w:r>
      <w:r>
        <w:rPr>
          <w:color w:val="000000"/>
        </w:rPr>
        <w:t>3</w:t>
      </w:r>
      <w:r>
        <w:rPr>
          <w:rFonts w:cs="宋体" w:hint="eastAsia"/>
          <w:color w:val="000000"/>
        </w:rPr>
        <w:t>）</w:t>
      </w:r>
      <w:r>
        <w:rPr>
          <w:color w:val="000000"/>
        </w:rPr>
        <w:t>C</w:t>
      </w:r>
      <w:r>
        <w:rPr>
          <w:rFonts w:cs="宋体" w:hint="eastAsia"/>
          <w:color w:val="000000"/>
        </w:rPr>
        <w:t>（</w:t>
      </w:r>
      <w:r>
        <w:rPr>
          <w:color w:val="000000"/>
        </w:rPr>
        <w:t>4</w:t>
      </w:r>
      <w:r>
        <w:rPr>
          <w:rFonts w:cs="宋体" w:hint="eastAsia"/>
          <w:color w:val="000000"/>
        </w:rPr>
        <w:t>）</w:t>
      </w:r>
      <w:r>
        <w:rPr>
          <w:color w:val="000000"/>
        </w:rPr>
        <w:t>25</w:t>
      </w:r>
      <w:r>
        <w:rPr>
          <w:rFonts w:cs="宋体" w:hint="eastAsia"/>
          <w:color w:val="000000"/>
        </w:rPr>
        <w:t>（</w:t>
      </w:r>
      <w:r>
        <w:rPr>
          <w:color w:val="000000"/>
        </w:rPr>
        <w:t>5</w:t>
      </w:r>
      <w:r>
        <w:rPr>
          <w:rFonts w:cs="宋体" w:hint="eastAsia"/>
          <w:color w:val="000000"/>
        </w:rPr>
        <w:t>）</w:t>
      </w:r>
      <w:r>
        <w:rPr>
          <w:color w:val="000000"/>
        </w:rPr>
        <w:t>C</w:t>
      </w:r>
      <w:r>
        <w:rPr>
          <w:rFonts w:cs="宋体" w:hint="eastAsia"/>
          <w:color w:val="000000"/>
        </w:rPr>
        <w:t>；氯化钠溶液</w:t>
      </w:r>
      <w:r>
        <w:rPr>
          <w:color w:val="000000"/>
        </w:rPr>
        <w:t xml:space="preserve"> 6%</w:t>
      </w:r>
      <w:r>
        <w:rPr>
          <w:rFonts w:cs="Times New Roman"/>
        </w:rPr>
        <w:br/>
      </w:r>
      <w:r>
        <w:rPr>
          <w:rFonts w:cs="宋体" w:hint="eastAsia"/>
          <w:color w:val="000000"/>
        </w:rPr>
        <w:t>【分析】（</w:t>
      </w:r>
      <w:r>
        <w:rPr>
          <w:color w:val="000000"/>
        </w:rPr>
        <w:t>1</w:t>
      </w:r>
      <w:r>
        <w:rPr>
          <w:rFonts w:cs="宋体" w:hint="eastAsia"/>
          <w:color w:val="000000"/>
        </w:rPr>
        <w:t>）根据天平的使用方法和配置一定量溶质质量分数的溶液的步骤解答</w:t>
      </w:r>
      <w:r>
        <w:rPr>
          <w:rFonts w:cs="Times New Roman"/>
        </w:rPr>
        <w:br/>
      </w:r>
      <w:r>
        <w:rPr>
          <w:rFonts w:cs="宋体" w:hint="eastAsia"/>
          <w:color w:val="000000"/>
        </w:rPr>
        <w:t>（</w:t>
      </w:r>
      <w:r>
        <w:rPr>
          <w:color w:val="000000"/>
        </w:rPr>
        <w:t>2</w:t>
      </w:r>
      <w:r>
        <w:rPr>
          <w:rFonts w:cs="宋体" w:hint="eastAsia"/>
          <w:color w:val="000000"/>
        </w:rPr>
        <w:t>）根据溶质质量等于溶液质量乘以溶质质量分数，可根据溶液质量计算配置溶液所需的溶质质量，在根据溶剂质量等于溶液质量减去溶质质量求得水的质量，进而用量筒量取</w:t>
      </w:r>
      <w:r>
        <w:rPr>
          <w:rFonts w:cs="Times New Roman"/>
        </w:rPr>
        <w:br/>
      </w:r>
      <w:r>
        <w:rPr>
          <w:rFonts w:cs="宋体" w:hint="eastAsia"/>
          <w:color w:val="000000"/>
        </w:rPr>
        <w:t>（</w:t>
      </w:r>
      <w:r>
        <w:rPr>
          <w:color w:val="000000"/>
        </w:rPr>
        <w:t>3</w:t>
      </w:r>
      <w:r>
        <w:rPr>
          <w:rFonts w:cs="宋体" w:hint="eastAsia"/>
          <w:color w:val="000000"/>
        </w:rPr>
        <w:t>）根据溶质质量分数的计算公式可知氯化钠溶液中溶质的质量分数是由氯化钠的质量和水的质量决定，能否导致所得溶液中氯化钠的质量分数偏小，主要看称量氯化钠和量取水是有没有误差</w:t>
      </w:r>
      <w:r>
        <w:rPr>
          <w:rFonts w:cs="Times New Roman"/>
        </w:rPr>
        <w:br/>
      </w:r>
      <w:r>
        <w:rPr>
          <w:rFonts w:cs="宋体" w:hint="eastAsia"/>
          <w:color w:val="000000"/>
        </w:rPr>
        <w:t>（</w:t>
      </w:r>
      <w:r>
        <w:rPr>
          <w:color w:val="000000"/>
        </w:rPr>
        <w:t>4</w:t>
      </w:r>
      <w:r>
        <w:rPr>
          <w:rFonts w:cs="宋体" w:hint="eastAsia"/>
          <w:color w:val="000000"/>
        </w:rPr>
        <w:t>）根据稀释前后溶质的质量不变解答</w:t>
      </w:r>
      <w:r>
        <w:rPr>
          <w:rFonts w:cs="Times New Roman"/>
        </w:rPr>
        <w:br/>
      </w:r>
      <w:r>
        <w:rPr>
          <w:rFonts w:cs="宋体" w:hint="eastAsia"/>
          <w:color w:val="000000"/>
        </w:rPr>
        <w:t>（</w:t>
      </w:r>
      <w:r>
        <w:rPr>
          <w:color w:val="000000"/>
        </w:rPr>
        <w:t>5</w:t>
      </w:r>
      <w:r>
        <w:rPr>
          <w:rFonts w:cs="宋体" w:hint="eastAsia"/>
          <w:color w:val="000000"/>
        </w:rPr>
        <w:t>）根据配置好的溶液应放在细口瓶中，根据溶液的标签应出现什么溶液和浓度解答</w:t>
      </w:r>
    </w:p>
    <w:p w:rsidR="006174D1">
      <w:pPr>
        <w:rPr>
          <w:rFonts w:cs="Times New Roman"/>
        </w:rPr>
      </w:pPr>
      <w:r>
        <w:rPr>
          <w:rFonts w:cs="宋体" w:hint="eastAsia"/>
          <w:b/>
          <w:bCs/>
          <w:sz w:val="24"/>
          <w:szCs w:val="24"/>
        </w:rPr>
        <w:t>五、计算题</w:t>
      </w:r>
    </w:p>
    <w:p w:rsidR="006174D1">
      <w:pPr>
        <w:spacing w:after="0"/>
        <w:rPr>
          <w:rFonts w:cs="Times New Roman"/>
        </w:rPr>
      </w:pPr>
      <w:r>
        <w:rPr>
          <w:color w:val="000000"/>
        </w:rPr>
        <w:t>27.</w:t>
      </w:r>
      <w:r>
        <w:rPr>
          <w:rFonts w:cs="宋体" w:hint="eastAsia"/>
          <w:color w:val="000000"/>
        </w:rPr>
        <w:t>将</w:t>
      </w:r>
      <w:r>
        <w:rPr>
          <w:color w:val="000000"/>
        </w:rPr>
        <w:t>20.0g</w:t>
      </w:r>
      <w:r>
        <w:rPr>
          <w:rFonts w:cs="宋体" w:hint="eastAsia"/>
          <w:color w:val="000000"/>
        </w:rPr>
        <w:t>稀盐酸逐滴加入到</w:t>
      </w:r>
      <w:r>
        <w:rPr>
          <w:color w:val="000000"/>
        </w:rPr>
        <w:t>10.0g</w:t>
      </w:r>
      <w:r>
        <w:rPr>
          <w:rFonts w:cs="宋体" w:hint="eastAsia"/>
          <w:color w:val="000000"/>
        </w:rPr>
        <w:t>溶质质量分数为</w:t>
      </w:r>
      <w:r>
        <w:rPr>
          <w:color w:val="000000"/>
        </w:rPr>
        <w:t>40%</w:t>
      </w:r>
      <w:r>
        <w:rPr>
          <w:rFonts w:cs="宋体" w:hint="eastAsia"/>
          <w:color w:val="000000"/>
        </w:rPr>
        <w:t>的氢氧化钠溶液中，边滴加边搅拌，随着稀盐酸的滴加，溶液的</w:t>
      </w:r>
      <w:r>
        <w:rPr>
          <w:color w:val="000000"/>
        </w:rPr>
        <w:t>pH</w:t>
      </w:r>
      <w:r>
        <w:rPr>
          <w:rFonts w:cs="宋体" w:hint="eastAsia"/>
          <w:color w:val="000000"/>
        </w:rPr>
        <w:t>变化情况如图所示，溶液的温度变化如表所示（不考虑反应过程中热量散失）</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596"/>
        <w:gridCol w:w="684"/>
        <w:gridCol w:w="684"/>
        <w:gridCol w:w="684"/>
        <w:gridCol w:w="684"/>
        <w:gridCol w:w="684"/>
        <w:gridCol w:w="570"/>
        <w:gridCol w:w="684"/>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rFonts w:cs="宋体" w:hint="eastAsia"/>
                <w:color w:val="000000"/>
              </w:rPr>
              <w:t>反应时间（</w:t>
            </w:r>
            <w:r>
              <w:rPr>
                <w:color w:val="000000"/>
              </w:rPr>
              <w:t>s</w:t>
            </w:r>
            <w:r>
              <w:rPr>
                <w:rFonts w:cs="宋体" w:hint="eastAsia"/>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10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20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30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40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50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60</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rFonts w:cs="宋体" w:hint="eastAsia"/>
                <w:color w:val="000000"/>
              </w:rPr>
              <w:t>溶液温度（</w:t>
            </w:r>
            <w:r>
              <w:rPr>
                <w:rFonts w:ascii="宋体" w:hAnsi="宋体" w:cs="宋体" w:hint="eastAsia"/>
                <w:color w:val="000000"/>
              </w:rPr>
              <w:t>℃</w:t>
            </w:r>
            <w:r>
              <w:rPr>
                <w:rFonts w:cs="宋体" w:hint="eastAsia"/>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20.5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20.6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20.7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20.8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20.9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color w:val="000000"/>
              </w:rPr>
              <w:t>20.8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174D1">
            <w:pPr>
              <w:spacing w:after="0"/>
              <w:rPr>
                <w:rFonts w:cs="Times New Roman"/>
              </w:rPr>
            </w:pPr>
            <w:r>
              <w:rPr>
                <w:rFonts w:cs="Times New Roman"/>
                <w:color w:val="000000"/>
              </w:rPr>
              <w:t> </w:t>
            </w:r>
            <w:r>
              <w:rPr>
                <w:color w:val="000000"/>
              </w:rPr>
              <w:t>20.7</w:t>
            </w:r>
          </w:p>
        </w:tc>
      </w:tr>
    </w:tbl>
    <w:p w:rsidR="006174D1">
      <w:pPr>
        <w:spacing w:after="0"/>
        <w:rPr>
          <w:rFonts w:cs="Times New Roman"/>
        </w:rPr>
      </w:pPr>
      <w:r>
        <w:rPr>
          <w:rFonts w:cs="宋体" w:hint="eastAsia"/>
          <w:color w:val="000000"/>
        </w:rPr>
        <w:t>（</w:t>
      </w:r>
      <w:r>
        <w:rPr>
          <w:color w:val="000000"/>
        </w:rPr>
        <w:t>1</w:t>
      </w:r>
      <w:r>
        <w:rPr>
          <w:rFonts w:cs="宋体" w:hint="eastAsia"/>
          <w:color w:val="000000"/>
        </w:rPr>
        <w:t>）当稀盐酸与氢氧化钠溶液恰好完全反应时，溶液的温度是多少</w:t>
      </w:r>
      <w:r>
        <w:rPr>
          <w:rFonts w:ascii="宋体" w:hAnsi="宋体" w:cs="宋体" w:hint="eastAsia"/>
          <w:color w:val="000000"/>
        </w:rPr>
        <w:t>℃</w:t>
      </w:r>
      <w:r>
        <w:rPr>
          <w:color w:val="000000"/>
        </w:rPr>
        <w:t xml:space="preserve">    </w:t>
      </w:r>
    </w:p>
    <w:p w:rsidR="006174D1">
      <w:pPr>
        <w:spacing w:after="0"/>
        <w:rPr>
          <w:rFonts w:cs="Times New Roman"/>
        </w:rPr>
      </w:pPr>
      <w:r>
        <w:rPr>
          <w:rFonts w:cs="宋体" w:hint="eastAsia"/>
          <w:color w:val="000000"/>
        </w:rPr>
        <w:t>（</w:t>
      </w:r>
      <w:r>
        <w:rPr>
          <w:color w:val="000000"/>
        </w:rPr>
        <w:t>2</w:t>
      </w:r>
      <w:r>
        <w:rPr>
          <w:rFonts w:cs="宋体" w:hint="eastAsia"/>
          <w:color w:val="000000"/>
        </w:rPr>
        <w:t>）计算稀盐酸中溶质的质量分数（精确到</w:t>
      </w:r>
      <w:r>
        <w:rPr>
          <w:color w:val="000000"/>
        </w:rPr>
        <w:t>0.1%</w:t>
      </w:r>
      <w:r>
        <w:rPr>
          <w:rFonts w:cs="宋体" w:hint="eastAsia"/>
          <w:color w:val="000000"/>
        </w:rPr>
        <w:t>）</w:t>
      </w:r>
      <w:r>
        <w:rPr>
          <w:rFonts w:cs="Times New Roman"/>
        </w:rPr>
        <w:br/>
      </w:r>
      <w:r>
        <w:rPr>
          <w:rFonts w:cs="Times New Roman"/>
          <w:noProof/>
          <w:lang w:eastAsia="zh-CN"/>
        </w:rPr>
        <w:pict>
          <v:shape id="_x0000_i1080" type="#_x0000_t75" alt=" " style="height:151.5pt;visibility:visible;width:169.5pt">
            <v:imagedata r:id="rId22" o:title=""/>
          </v:shape>
        </w:pict>
      </w:r>
    </w:p>
    <w:p w:rsidR="006174D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40</w:t>
      </w:r>
      <w:r>
        <w:rPr>
          <w:rFonts w:cs="Times New Roman"/>
        </w:rPr>
        <w:br/>
      </w:r>
      <w:r>
        <w:rPr>
          <w:rFonts w:cs="宋体" w:hint="eastAsia"/>
          <w:color w:val="000000"/>
        </w:rPr>
        <w:t>（</w:t>
      </w:r>
      <w:r>
        <w:rPr>
          <w:color w:val="000000"/>
        </w:rPr>
        <w:t>2</w:t>
      </w:r>
      <w:r>
        <w:rPr>
          <w:rFonts w:cs="宋体" w:hint="eastAsia"/>
          <w:color w:val="000000"/>
        </w:rPr>
        <w:t>）解：设参加反应的盐酸的质量为</w:t>
      </w:r>
      <w:r>
        <w:rPr>
          <w:color w:val="000000"/>
        </w:rPr>
        <w:t>x</w:t>
      </w:r>
    </w:p>
    <w:tbl>
      <w:tblPr>
        <w:tblW w:w="0" w:type="auto"/>
        <w:tblInd w:w="-106" w:type="dxa"/>
        <w:tblLook w:val="00A0"/>
      </w:tblPr>
      <w:tblGrid>
        <w:gridCol w:w="1302"/>
        <w:gridCol w:w="1895"/>
      </w:tblGrid>
      <w:tr>
        <w:tblPrEx>
          <w:tblW w:w="0" w:type="auto"/>
          <w:tblInd w:w="-106" w:type="dxa"/>
          <w:tblLook w:val="00A0"/>
        </w:tblPrEx>
        <w:tc>
          <w:tcPr>
            <w:tcW w:w="1302" w:type="dxa"/>
            <w:tcMar>
              <w:top w:w="15" w:type="dxa"/>
              <w:left w:w="15" w:type="dxa"/>
              <w:bottom w:w="15" w:type="dxa"/>
              <w:right w:w="15" w:type="dxa"/>
            </w:tcMar>
          </w:tcPr>
          <w:p w:rsidR="006174D1">
            <w:pPr>
              <w:spacing w:after="0"/>
              <w:rPr>
                <w:rFonts w:cs="Times New Roman"/>
              </w:rPr>
            </w:pPr>
            <w:r>
              <w:rPr>
                <w:color w:val="000000"/>
              </w:rPr>
              <w:t>NaOH+</w:t>
            </w:r>
          </w:p>
        </w:tc>
        <w:tc>
          <w:tcPr>
            <w:tcW w:w="1895" w:type="dxa"/>
            <w:tcMar>
              <w:top w:w="15" w:type="dxa"/>
              <w:left w:w="15" w:type="dxa"/>
              <w:bottom w:w="15" w:type="dxa"/>
              <w:right w:w="15" w:type="dxa"/>
            </w:tcMar>
          </w:tcPr>
          <w:p w:rsidR="006174D1">
            <w:pPr>
              <w:spacing w:after="0"/>
              <w:rPr>
                <w:rFonts w:cs="Times New Roman"/>
              </w:rPr>
            </w:pPr>
            <w:r>
              <w:rPr>
                <w:color w:val="000000"/>
              </w:rPr>
              <w:t>HCl=NaCl+H</w:t>
            </w:r>
            <w:r>
              <w:rPr>
                <w:color w:val="000000"/>
                <w:vertAlign w:val="subscript"/>
              </w:rPr>
              <w:t>2</w:t>
            </w:r>
            <w:r>
              <w:rPr>
                <w:color w:val="000000"/>
              </w:rPr>
              <w:t>O</w:t>
            </w:r>
          </w:p>
        </w:tc>
      </w:tr>
      <w:tr>
        <w:tblPrEx>
          <w:tblW w:w="0" w:type="auto"/>
          <w:tblInd w:w="-106" w:type="dxa"/>
          <w:tblLook w:val="00A0"/>
        </w:tblPrEx>
        <w:tc>
          <w:tcPr>
            <w:tcW w:w="1302" w:type="dxa"/>
            <w:tcMar>
              <w:top w:w="15" w:type="dxa"/>
              <w:left w:w="15" w:type="dxa"/>
              <w:bottom w:w="15" w:type="dxa"/>
              <w:right w:w="15" w:type="dxa"/>
            </w:tcMar>
          </w:tcPr>
          <w:p w:rsidR="006174D1">
            <w:pPr>
              <w:spacing w:after="0"/>
              <w:rPr>
                <w:rFonts w:cs="Times New Roman"/>
              </w:rPr>
            </w:pPr>
            <w:r>
              <w:rPr>
                <w:color w:val="000000"/>
              </w:rPr>
              <w:t>40</w:t>
            </w:r>
          </w:p>
        </w:tc>
        <w:tc>
          <w:tcPr>
            <w:tcW w:w="1895" w:type="dxa"/>
            <w:tcMar>
              <w:top w:w="15" w:type="dxa"/>
              <w:left w:w="15" w:type="dxa"/>
              <w:bottom w:w="15" w:type="dxa"/>
              <w:right w:w="15" w:type="dxa"/>
            </w:tcMar>
          </w:tcPr>
          <w:p w:rsidR="006174D1">
            <w:pPr>
              <w:spacing w:after="0"/>
              <w:rPr>
                <w:rFonts w:cs="Times New Roman"/>
              </w:rPr>
            </w:pPr>
            <w:r>
              <w:rPr>
                <w:color w:val="000000"/>
              </w:rPr>
              <w:t>36.5</w:t>
            </w:r>
          </w:p>
        </w:tc>
      </w:tr>
      <w:tr>
        <w:tblPrEx>
          <w:tblW w:w="0" w:type="auto"/>
          <w:tblInd w:w="-106" w:type="dxa"/>
          <w:tblLook w:val="00A0"/>
        </w:tblPrEx>
        <w:tc>
          <w:tcPr>
            <w:tcW w:w="1302" w:type="dxa"/>
            <w:tcMar>
              <w:top w:w="15" w:type="dxa"/>
              <w:left w:w="15" w:type="dxa"/>
              <w:bottom w:w="15" w:type="dxa"/>
              <w:right w:w="15" w:type="dxa"/>
            </w:tcMar>
          </w:tcPr>
          <w:p w:rsidR="006174D1">
            <w:pPr>
              <w:spacing w:after="0"/>
              <w:rPr>
                <w:rFonts w:cs="Times New Roman"/>
              </w:rPr>
            </w:pPr>
            <w:r>
              <w:rPr>
                <w:color w:val="000000"/>
              </w:rPr>
              <w:t>10.0g×40%</w:t>
            </w:r>
          </w:p>
        </w:tc>
        <w:tc>
          <w:tcPr>
            <w:tcW w:w="1895" w:type="dxa"/>
            <w:tcMar>
              <w:top w:w="15" w:type="dxa"/>
              <w:left w:w="15" w:type="dxa"/>
              <w:bottom w:w="15" w:type="dxa"/>
              <w:right w:w="15" w:type="dxa"/>
            </w:tcMar>
          </w:tcPr>
          <w:p w:rsidR="006174D1">
            <w:pPr>
              <w:spacing w:after="0"/>
              <w:rPr>
                <w:rFonts w:cs="Times New Roman"/>
              </w:rPr>
            </w:pPr>
            <w:r>
              <w:rPr>
                <w:color w:val="000000"/>
              </w:rPr>
              <w:t>x</w:t>
            </w:r>
          </w:p>
        </w:tc>
      </w:tr>
    </w:tbl>
    <w:p w:rsidR="006174D1">
      <w:pPr>
        <w:spacing w:after="0"/>
        <w:rPr>
          <w:rFonts w:cs="Times New Roman"/>
        </w:rPr>
      </w:pPr>
      <w:r>
        <w:rPr>
          <w:rFonts w:cs="Times New Roman"/>
          <w:noProof/>
          <w:lang w:eastAsia="zh-CN"/>
        </w:rPr>
        <w:pict>
          <v:shape id="_x0000_i1081" type="#_x0000_t75" alt=" " style="height:23.25pt;visibility:visible;width:93.75pt">
            <v:imagedata r:id="rId23" o:title=""/>
          </v:shape>
        </w:pict>
      </w:r>
      <w:r>
        <w:rPr>
          <w:rFonts w:cs="Times New Roman"/>
        </w:rPr>
        <w:br/>
      </w:r>
      <w:r>
        <w:rPr>
          <w:color w:val="000000"/>
        </w:rPr>
        <w:t>x=3.7g</w:t>
      </w:r>
      <w:r>
        <w:rPr>
          <w:rFonts w:cs="Times New Roman"/>
        </w:rPr>
        <w:br/>
      </w:r>
      <w:r>
        <w:rPr>
          <w:rFonts w:cs="Times New Roman"/>
          <w:noProof/>
          <w:lang w:eastAsia="zh-CN"/>
        </w:rPr>
        <w:pict>
          <v:shape id="_x0000_i1082" type="#_x0000_t75" alt=" " style="height:25.5pt;visibility:visible;width:37.5pt">
            <v:imagedata r:id="rId24" o:title=""/>
          </v:shape>
        </w:pict>
      </w:r>
      <w:r>
        <w:rPr>
          <w:color w:val="000000"/>
        </w:rPr>
        <w:t>37%</w:t>
      </w:r>
      <w:r>
        <w:rPr>
          <w:rFonts w:cs="Times New Roman"/>
        </w:rPr>
        <w:br/>
      </w:r>
      <w:r>
        <w:rPr>
          <w:rFonts w:cs="宋体" w:hint="eastAsia"/>
          <w:color w:val="000000"/>
        </w:rPr>
        <w:t>所以参加反应的盐酸的质量是</w:t>
      </w:r>
      <w:r>
        <w:rPr>
          <w:color w:val="000000"/>
        </w:rPr>
        <w:t>37%</w:t>
      </w:r>
      <w:r>
        <w:rPr>
          <w:rFonts w:cs="宋体" w:hint="eastAsia"/>
          <w:color w:val="000000"/>
        </w:rPr>
        <w:t>。</w:t>
      </w:r>
      <w:r>
        <w:rPr>
          <w:color w:val="000000"/>
        </w:rPr>
        <w:t xml:space="preserve">  </w:t>
      </w:r>
    </w:p>
    <w:p w:rsidR="006174D1">
      <w:pPr>
        <w:spacing w:after="0"/>
        <w:rPr>
          <w:rFonts w:cs="Times New Roman"/>
        </w:rPr>
      </w:pPr>
      <w:r>
        <w:rPr>
          <w:rFonts w:cs="宋体" w:hint="eastAsia"/>
          <w:color w:val="0000FF"/>
        </w:rPr>
        <w:t>【考点】</w:t>
      </w:r>
      <w:r>
        <w:rPr>
          <w:rFonts w:cs="宋体" w:hint="eastAsia"/>
          <w:color w:val="000000"/>
        </w:rPr>
        <w:t>溶质的质量分数及相关计算，根据化学反应方程式的计算</w:t>
      </w:r>
      <w:r>
        <w:rPr>
          <w:color w:val="000000"/>
        </w:rPr>
        <w:t xml:space="preserve">   </w:t>
      </w:r>
    </w:p>
    <w:p w:rsidR="006174D1">
      <w:pPr>
        <w:spacing w:after="0"/>
        <w:rPr>
          <w:rFonts w:cs="Times New Roman"/>
        </w:rPr>
      </w:pPr>
      <w:r>
        <w:rPr>
          <w:rFonts w:cs="宋体" w:hint="eastAsia"/>
          <w:color w:val="0000FF"/>
        </w:rPr>
        <w:t>【解析】</w:t>
      </w:r>
      <w:r>
        <w:rPr>
          <w:rFonts w:cs="宋体" w:hint="eastAsia"/>
          <w:color w:val="000000"/>
        </w:rPr>
        <w:t>【解答】根据图表可知当反应时间为</w:t>
      </w:r>
      <w:r>
        <w:rPr>
          <w:color w:val="000000"/>
        </w:rPr>
        <w:t>40</w:t>
      </w:r>
      <w:r>
        <w:rPr>
          <w:rFonts w:cs="宋体" w:hint="eastAsia"/>
          <w:color w:val="000000"/>
        </w:rPr>
        <w:t>秒时，溶液的温度最高，所以当</w:t>
      </w:r>
      <w:r>
        <w:rPr>
          <w:color w:val="000000"/>
        </w:rPr>
        <w:t>40</w:t>
      </w:r>
      <w:r>
        <w:rPr>
          <w:rFonts w:cs="宋体" w:hint="eastAsia"/>
          <w:color w:val="000000"/>
        </w:rPr>
        <w:t>秒时，反应恰好完全反应。当</w:t>
      </w:r>
      <w:r>
        <w:rPr>
          <w:color w:val="000000"/>
        </w:rPr>
        <w:t>pH</w:t>
      </w:r>
      <w:r>
        <w:rPr>
          <w:rFonts w:cs="宋体" w:hint="eastAsia"/>
          <w:color w:val="000000"/>
        </w:rPr>
        <w:t>为</w:t>
      </w:r>
      <w:r>
        <w:rPr>
          <w:color w:val="000000"/>
        </w:rPr>
        <w:t>7</w:t>
      </w:r>
      <w:r>
        <w:rPr>
          <w:rFonts w:cs="宋体" w:hint="eastAsia"/>
          <w:color w:val="000000"/>
        </w:rPr>
        <w:t>的时候，恰好完全反应，根据氢氧化钠的质量可以求出盐酸的质量分数。</w:t>
      </w:r>
      <w:r>
        <w:rPr>
          <w:rFonts w:cs="Times New Roman"/>
        </w:rPr>
        <w:br/>
      </w:r>
      <w:r>
        <w:rPr>
          <w:rFonts w:cs="宋体" w:hint="eastAsia"/>
          <w:color w:val="000000"/>
        </w:rPr>
        <w:t>【分析】根据图分析对应的反应结束点，进而根据消耗的氢氧化钠的质量以及对应的反应方程式计算消耗氯化氢的质量，进而就算盐酸的溶质质量分数</w:t>
      </w:r>
    </w:p>
    <w:sectPr w:rsidSect="00EE11F9">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4EDD4194"/>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9732B64"/>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6"/>
  </w:num>
  <w:num w:numId="3">
    <w:abstractNumId w:val="7"/>
  </w:num>
  <w:num w:numId="4">
    <w:abstractNumId w:val="5"/>
  </w:num>
  <w:num w:numId="5">
    <w:abstractNumId w:val="1"/>
  </w:num>
  <w:num w:numId="6">
    <w:abstractNumId w:val="0"/>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11F9"/>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E11F9"/>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EE11F9"/>
    <w:rPr>
      <w:sz w:val="18"/>
      <w:szCs w:val="18"/>
    </w:rPr>
  </w:style>
  <w:style w:type="paragraph" w:styleId="Footer">
    <w:name w:val="footer"/>
    <w:basedOn w:val="Normal"/>
    <w:link w:val="FooterChar"/>
    <w:uiPriority w:val="99"/>
    <w:rsid w:val="00EE11F9"/>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EE11F9"/>
    <w:rPr>
      <w:sz w:val="18"/>
      <w:szCs w:val="18"/>
    </w:rPr>
  </w:style>
  <w:style w:type="paragraph" w:styleId="Header">
    <w:name w:val="header"/>
    <w:basedOn w:val="Normal"/>
    <w:link w:val="HeaderChar"/>
    <w:uiPriority w:val="99"/>
    <w:rsid w:val="00EE11F9"/>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EE11F9"/>
    <w:rPr>
      <w:sz w:val="18"/>
      <w:szCs w:val="18"/>
    </w:rPr>
  </w:style>
  <w:style w:type="paragraph" w:customStyle="1" w:styleId="1">
    <w:name w:val="正文1"/>
    <w:uiPriority w:val="99"/>
    <w:rsid w:val="00EE11F9"/>
    <w:pPr>
      <w:jc w:val="both"/>
    </w:pPr>
    <w:rPr>
      <w:szCs w:val="21"/>
    </w:rPr>
  </w:style>
  <w:style w:type="character" w:customStyle="1" w:styleId="15">
    <w:name w:val="15"/>
    <w:uiPriority w:val="99"/>
    <w:rsid w:val="00EE11F9"/>
    <w:rPr>
      <w:rFonts w:ascii="Times New Roman" w:hAnsi="Times New Roman" w:cs="Times New Roman"/>
      <w:color w:val="0000FF"/>
      <w:u w:val="single"/>
    </w:rPr>
  </w:style>
  <w:style w:type="paragraph" w:customStyle="1" w:styleId="Normal1">
    <w:name w:val="Normal1"/>
    <w:uiPriority w:val="99"/>
    <w:rsid w:val="00EE11F9"/>
    <w:pPr>
      <w:jc w:val="both"/>
    </w:pPr>
    <w:rPr>
      <w:szCs w:val="21"/>
    </w:rPr>
  </w:style>
  <w:style w:type="character" w:customStyle="1" w:styleId="DefaultParagraphFontPHPDOCX">
    <w:name w:val="Default Paragraph Font PHPDOCX"/>
    <w:uiPriority w:val="99"/>
    <w:semiHidden/>
    <w:rsid w:val="00EE11F9"/>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EE11F9"/>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7640</Words>
  <Characters>8328</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2018-10-25T13:42:00Z</dcterms:modified>
</cp:coreProperties>
</file>