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B237A">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99pt;margin-top:990pt;mso-position-horizontal-relative:page;mso-position-vertical-relative:top-margin-area;position:absolute;width:29pt;z-index:251658240">
            <v:imagedata r:id="rId4" o:title=""/>
          </v:shape>
        </w:pict>
      </w:r>
    </w:p>
    <w:p w:rsidR="003B237A">
      <w:pPr>
        <w:jc w:val="center"/>
        <w:rPr>
          <w:rFonts w:cs="Times New Roman"/>
        </w:rPr>
      </w:pPr>
      <w:r>
        <w:rPr>
          <w:rFonts w:cs="宋体" w:hint="eastAsia"/>
          <w:b/>
          <w:bCs/>
          <w:sz w:val="28"/>
          <w:szCs w:val="28"/>
        </w:rPr>
        <w:t>湖南省</w:t>
      </w:r>
      <w:r>
        <w:rPr>
          <w:b/>
          <w:bCs/>
          <w:sz w:val="28"/>
          <w:szCs w:val="28"/>
        </w:rPr>
        <w:t>2018-2019</w:t>
      </w:r>
      <w:r>
        <w:rPr>
          <w:rFonts w:cs="宋体" w:hint="eastAsia"/>
          <w:b/>
          <w:bCs/>
          <w:sz w:val="28"/>
          <w:szCs w:val="28"/>
        </w:rPr>
        <w:t>学年九年级上学期化学第一次月考试卷</w:t>
      </w:r>
    </w:p>
    <w:p w:rsidR="003B237A">
      <w:pPr>
        <w:rPr>
          <w:rFonts w:cs="Times New Roman"/>
        </w:rPr>
      </w:pPr>
      <w:r>
        <w:rPr>
          <w:rFonts w:cs="宋体" w:hint="eastAsia"/>
          <w:b/>
          <w:bCs/>
          <w:sz w:val="24"/>
          <w:szCs w:val="24"/>
        </w:rPr>
        <w:t>一、单选题</w:t>
      </w:r>
    </w:p>
    <w:p w:rsidR="003B237A">
      <w:pPr>
        <w:spacing w:after="0"/>
        <w:rPr>
          <w:rFonts w:cs="Times New Roman"/>
        </w:rPr>
      </w:pPr>
      <w:r>
        <w:rPr>
          <w:color w:val="000000"/>
        </w:rPr>
        <w:t>1.</w:t>
      </w:r>
      <w:r>
        <w:rPr>
          <w:rFonts w:cs="宋体" w:hint="eastAsia"/>
          <w:color w:val="000000"/>
        </w:rPr>
        <w:t>下列由美国《科学》杂志评出的</w:t>
      </w:r>
      <w:r>
        <w:rPr>
          <w:color w:val="000000"/>
        </w:rPr>
        <w:t>2015</w:t>
      </w:r>
      <w:r>
        <w:rPr>
          <w:rFonts w:cs="宋体" w:hint="eastAsia"/>
          <w:color w:val="000000"/>
        </w:rPr>
        <w:t>年十大科学进展中的四项研究，主要属于化学探究领域的是（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w:t>
      </w:r>
      <w:r>
        <w:rPr>
          <w:rFonts w:cs="宋体" w:hint="eastAsia"/>
          <w:color w:val="000000"/>
        </w:rPr>
        <w:t>观测太阳系外行星</w:t>
      </w:r>
      <w:r>
        <w:rPr>
          <w:rFonts w:cs="Times New Roman"/>
          <w:color w:val="000000"/>
        </w:rPr>
        <w:t>   </w:t>
      </w:r>
      <w:r>
        <w:rPr>
          <w:rFonts w:cs="Times New Roman"/>
        </w:rPr>
        <w:br/>
      </w:r>
      <w:r>
        <w:rPr>
          <w:color w:val="000000"/>
        </w:rPr>
        <w:t>B.</w:t>
      </w:r>
      <w:r>
        <w:rPr>
          <w:rFonts w:cs="宋体" w:hint="eastAsia"/>
          <w:color w:val="000000"/>
        </w:rPr>
        <w:t>绘制癌症基因图谱</w:t>
      </w:r>
      <w:r>
        <w:rPr>
          <w:rFonts w:cs="Times New Roman"/>
        </w:rPr>
        <w:br/>
      </w:r>
      <w:r>
        <w:rPr>
          <w:color w:val="000000"/>
        </w:rPr>
        <w:t>C.</w:t>
      </w:r>
      <w:r>
        <w:rPr>
          <w:rFonts w:cs="宋体" w:hint="eastAsia"/>
          <w:color w:val="000000"/>
        </w:rPr>
        <w:t>研制高温超导材料</w:t>
      </w:r>
      <w:r>
        <w:rPr>
          <w:rFonts w:cs="Times New Roman"/>
          <w:color w:val="000000"/>
        </w:rPr>
        <w:t>   </w:t>
      </w:r>
      <w:r>
        <w:rPr>
          <w:rFonts w:cs="Times New Roman"/>
        </w:rPr>
        <w:br/>
      </w:r>
      <w:r>
        <w:rPr>
          <w:color w:val="000000"/>
        </w:rPr>
        <w:t>D.</w:t>
      </w:r>
      <w:r>
        <w:rPr>
          <w:rFonts w:cs="宋体" w:hint="eastAsia"/>
          <w:color w:val="000000"/>
        </w:rPr>
        <w:t>计算物质世界重量</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化学的研究领域和用途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观测太阳系外行星，属于天文学研究的内容，故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绘制癌症基因图谱，属于生物研究的内容，故</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研制高温超导材料是化学研究的范畴，故</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计算物质世界重量是物理学研究范畴，故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【分析】根据化学是研究物质的性质、变化、用途、组成及构成的一门科学分析。</w:t>
      </w:r>
    </w:p>
    <w:p w:rsidR="003B237A">
      <w:pPr>
        <w:spacing w:after="0"/>
        <w:rPr>
          <w:rFonts w:cs="Times New Roman"/>
        </w:rPr>
      </w:pPr>
      <w:r>
        <w:rPr>
          <w:color w:val="000000"/>
        </w:rPr>
        <w:t>2.</w:t>
      </w:r>
      <w:r>
        <w:rPr>
          <w:rFonts w:cs="宋体" w:hint="eastAsia"/>
          <w:color w:val="000000"/>
        </w:rPr>
        <w:t>邵阳市具有悠久的历史文明，考古工作者在发掘一座距今已有三千多年的古城遗址时，发现的下列古代文化遗迹与化学变化有密切关系的是（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在甲骨上刻字</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用泥土筑城墙</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C. </w:t>
      </w:r>
      <w:r>
        <w:rPr>
          <w:rFonts w:cs="宋体" w:hint="eastAsia"/>
          <w:color w:val="000000"/>
        </w:rPr>
        <w:t>磨制玉石饰品</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D. </w:t>
      </w:r>
      <w:r>
        <w:rPr>
          <w:rFonts w:cs="宋体" w:hint="eastAsia"/>
          <w:color w:val="000000"/>
        </w:rPr>
        <w:t>冶炼青铜</w:t>
      </w:r>
    </w:p>
    <w:p w:rsidR="003B237A">
      <w:pPr>
        <w:spacing w:after="0"/>
        <w:rPr>
          <w:rFonts w:cs="Times New Roman"/>
        </w:rPr>
      </w:pPr>
      <w:r>
        <w:rPr>
          <w:rFonts w:cs="宋体" w:hint="eastAsia"/>
          <w:color w:val="0000FF"/>
        </w:rPr>
        <w:t>【答案】</w:t>
      </w:r>
      <w:r>
        <w:rPr>
          <w:color w:val="000000"/>
        </w:rPr>
        <w:t xml:space="preserve">D  </w:t>
      </w:r>
    </w:p>
    <w:p w:rsidR="003B237A">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【解答】在甲骨文上刻字，只是形状改变了，没有生成其他物质，是物理变化，故</w:t>
      </w:r>
      <w:r>
        <w:rPr>
          <w:color w:val="000000"/>
        </w:rPr>
        <w:t>A</w:t>
      </w:r>
      <w:r>
        <w:rPr>
          <w:rFonts w:cs="宋体" w:hint="eastAsia"/>
          <w:color w:val="000000"/>
        </w:rPr>
        <w:t>不符合题意；用黄土筑城墙，只是形状改变了，没有生成其他物质，是物理变化，故</w:t>
      </w:r>
      <w:r>
        <w:rPr>
          <w:color w:val="000000"/>
        </w:rPr>
        <w:t>B</w:t>
      </w:r>
      <w:r>
        <w:rPr>
          <w:rFonts w:cs="宋体" w:hint="eastAsia"/>
          <w:color w:val="000000"/>
        </w:rPr>
        <w:t>不符合题意；磨制玉石饰品，没有生成其他物质，是物理变化，故</w:t>
      </w:r>
      <w:r>
        <w:rPr>
          <w:color w:val="000000"/>
        </w:rPr>
        <w:t>C</w:t>
      </w:r>
      <w:r>
        <w:rPr>
          <w:rFonts w:cs="宋体" w:hint="eastAsia"/>
          <w:color w:val="000000"/>
        </w:rPr>
        <w:t>不符合题意；青铜器的制造，需要应用到铜的冶炼工艺，与化学变化有密切关系，故</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3B237A">
      <w:pPr>
        <w:spacing w:after="0"/>
        <w:rPr>
          <w:rFonts w:cs="Times New Roman"/>
        </w:rPr>
      </w:pPr>
      <w:r>
        <w:rPr>
          <w:color w:val="000000"/>
        </w:rPr>
        <w:t>3.</w:t>
      </w:r>
      <w:r>
        <w:rPr>
          <w:rFonts w:cs="宋体" w:hint="eastAsia"/>
          <w:color w:val="000000"/>
        </w:rPr>
        <w:t>物质的下列性质中，属于化学性质的是（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颜色、状态</w:t>
      </w:r>
      <w:r>
        <w:rPr>
          <w:rFonts w:cs="Times New Roman"/>
          <w:color w:val="000000"/>
        </w:rPr>
        <w:t>                    </w:t>
      </w:r>
      <w:r>
        <w:rPr>
          <w:rFonts w:cs="Times New Roman"/>
          <w:noProof/>
          <w:lang w:eastAsia="zh-CN"/>
        </w:rPr>
        <w:pict>
          <v:shape id="_x0000_i1029" type="#_x0000_t75" alt=" " style="height:3pt;visibility:visible;width:2.25pt">
            <v:imagedata r:id="rId5" o:title=""/>
          </v:shape>
        </w:pict>
      </w:r>
      <w:r>
        <w:rPr>
          <w:color w:val="000000"/>
        </w:rPr>
        <w:t>B. </w:t>
      </w:r>
      <w:r>
        <w:rPr>
          <w:rFonts w:cs="宋体" w:hint="eastAsia"/>
          <w:color w:val="000000"/>
        </w:rPr>
        <w:t>熔点、沸点</w:t>
      </w:r>
      <w:r>
        <w:rPr>
          <w:rFonts w:cs="Times New Roman"/>
          <w:color w:val="000000"/>
        </w:rPr>
        <w:t>                    </w:t>
      </w:r>
      <w:r>
        <w:rPr>
          <w:rFonts w:cs="Times New Roman"/>
          <w:noProof/>
          <w:lang w:eastAsia="zh-CN"/>
        </w:rPr>
        <w:pict>
          <v:shape id="_x0000_i1030" type="#_x0000_t75" alt=" " style="height:3pt;visibility:visible;width:2.25pt">
            <v:imagedata r:id="rId5" o:title=""/>
          </v:shape>
        </w:pict>
      </w:r>
      <w:r>
        <w:rPr>
          <w:color w:val="000000"/>
        </w:rPr>
        <w:t>C. </w:t>
      </w:r>
      <w:r>
        <w:rPr>
          <w:rFonts w:cs="宋体" w:hint="eastAsia"/>
          <w:color w:val="000000"/>
        </w:rPr>
        <w:t>助燃性、可燃性</w:t>
      </w:r>
      <w:r>
        <w:rPr>
          <w:rFonts w:cs="Times New Roman"/>
          <w:color w:val="000000"/>
        </w:rPr>
        <w:t>                    </w:t>
      </w:r>
      <w:r>
        <w:rPr>
          <w:rFonts w:cs="Times New Roman"/>
          <w:noProof/>
          <w:lang w:eastAsia="zh-CN"/>
        </w:rPr>
        <w:pict>
          <v:shape id="_x0000_i1031" type="#_x0000_t75" alt=" " style="height:3pt;visibility:visible;width:2.25pt">
            <v:imagedata r:id="rId5" o:title=""/>
          </v:shape>
        </w:pict>
      </w:r>
      <w:r>
        <w:rPr>
          <w:color w:val="000000"/>
        </w:rPr>
        <w:t>D. </w:t>
      </w:r>
      <w:r>
        <w:rPr>
          <w:rFonts w:cs="宋体" w:hint="eastAsia"/>
          <w:color w:val="000000"/>
        </w:rPr>
        <w:t>密度、硬度</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化学性质与物理性质的差别及应用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【解答】颜色、状态、熔点、沸点、密度、硬度都属于物理性质，不需要通过化学变化即可表现出来，因此</w:t>
      </w:r>
      <w:r>
        <w:rPr>
          <w:color w:val="000000"/>
        </w:rPr>
        <w:t>ABD</w:t>
      </w:r>
      <w:r>
        <w:rPr>
          <w:rFonts w:cs="宋体" w:hint="eastAsia"/>
          <w:color w:val="000000"/>
        </w:rPr>
        <w:t>不符合题意；助燃性、可燃性是化学性质，需要通过化学变化来检验，因此</w:t>
      </w:r>
      <w:r>
        <w:rPr>
          <w:color w:val="000000"/>
        </w:rPr>
        <w:t>C</w:t>
      </w:r>
      <w:r>
        <w:rPr>
          <w:rFonts w:cs="宋体" w:hint="eastAsia"/>
          <w:color w:val="000000"/>
        </w:rPr>
        <w:t>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【分析】根据物理性质化学性质定义分析，物理性质是不需要通过化学变化表现出来的性质，化学性质是需要通过化学变化表现出来的性质。</w:t>
      </w:r>
    </w:p>
    <w:p w:rsidR="003B237A">
      <w:pPr>
        <w:spacing w:after="0"/>
        <w:rPr>
          <w:rFonts w:cs="Times New Roman"/>
        </w:rPr>
      </w:pPr>
      <w:r>
        <w:rPr>
          <w:color w:val="000000"/>
        </w:rPr>
        <w:t>4.</w:t>
      </w:r>
      <w:r>
        <w:rPr>
          <w:rFonts w:cs="宋体" w:hint="eastAsia"/>
          <w:color w:val="000000"/>
        </w:rPr>
        <w:t>下列变化中，属于化学变化的是（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干冰升华</w:t>
      </w:r>
      <w:r>
        <w:rPr>
          <w:rFonts w:cs="Times New Roman"/>
          <w:color w:val="000000"/>
        </w:rPr>
        <w:t>                           </w:t>
      </w:r>
      <w:r>
        <w:rPr>
          <w:rFonts w:cs="Times New Roman"/>
          <w:noProof/>
          <w:lang w:eastAsia="zh-CN"/>
        </w:rPr>
        <w:pict>
          <v:shape id="_x0000_i1032" type="#_x0000_t75" alt=" " style="height:3pt;visibility:visible;width:2.25pt">
            <v:imagedata r:id="rId5" o:title=""/>
          </v:shape>
        </w:pict>
      </w:r>
      <w:r>
        <w:rPr>
          <w:color w:val="000000"/>
        </w:rPr>
        <w:t>B. </w:t>
      </w:r>
      <w:r>
        <w:rPr>
          <w:rFonts w:cs="宋体" w:hint="eastAsia"/>
          <w:color w:val="000000"/>
        </w:rPr>
        <w:t>酒精燃烧</w:t>
      </w:r>
      <w:r>
        <w:rPr>
          <w:rFonts w:cs="Times New Roman"/>
          <w:color w:val="000000"/>
        </w:rPr>
        <w:t>                           </w:t>
      </w:r>
      <w:r>
        <w:rPr>
          <w:rFonts w:cs="Times New Roman"/>
          <w:noProof/>
          <w:lang w:eastAsia="zh-CN"/>
        </w:rPr>
        <w:pict>
          <v:shape id="_x0000_i1033" type="#_x0000_t75" alt=" " style="height:3pt;visibility:visible;width:2.25pt">
            <v:imagedata r:id="rId5" o:title=""/>
          </v:shape>
        </w:pict>
      </w:r>
      <w:r>
        <w:rPr>
          <w:color w:val="000000"/>
        </w:rPr>
        <w:t>C. </w:t>
      </w:r>
      <w:r>
        <w:rPr>
          <w:rFonts w:cs="宋体" w:hint="eastAsia"/>
          <w:color w:val="000000"/>
        </w:rPr>
        <w:t>铁丝弯曲</w:t>
      </w:r>
      <w:r>
        <w:rPr>
          <w:rFonts w:cs="Times New Roman"/>
          <w:color w:val="000000"/>
        </w:rPr>
        <w:t>                           </w:t>
      </w:r>
      <w:r>
        <w:rPr>
          <w:rFonts w:cs="Times New Roman"/>
          <w:noProof/>
          <w:lang w:eastAsia="zh-CN"/>
        </w:rPr>
        <w:pict>
          <v:shape id="_x0000_i1034" type="#_x0000_t75" alt=" " style="height:3pt;visibility:visible;width:2.25pt">
            <v:imagedata r:id="rId5" o:title=""/>
          </v:shape>
        </w:pict>
      </w:r>
      <w:r>
        <w:rPr>
          <w:color w:val="000000"/>
        </w:rPr>
        <w:t>D. </w:t>
      </w:r>
      <w:r>
        <w:rPr>
          <w:rFonts w:cs="宋体" w:hint="eastAsia"/>
          <w:color w:val="000000"/>
        </w:rPr>
        <w:t>西瓜榨汁</w:t>
      </w:r>
    </w:p>
    <w:p w:rsidR="003B237A">
      <w:pPr>
        <w:spacing w:after="0"/>
        <w:rPr>
          <w:rFonts w:cs="Times New Roman"/>
        </w:rPr>
      </w:pPr>
      <w:r>
        <w:rPr>
          <w:rFonts w:cs="宋体" w:hint="eastAsia"/>
          <w:color w:val="0000FF"/>
        </w:rPr>
        <w:t>【答案】</w:t>
      </w:r>
      <w:r>
        <w:rPr>
          <w:color w:val="000000"/>
        </w:rPr>
        <w:t xml:space="preserve">B  </w:t>
      </w:r>
    </w:p>
    <w:p w:rsidR="003B237A">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【解答】是否有新物质生成是判定化学反应的依据。</w:t>
      </w:r>
      <w:r>
        <w:rPr>
          <w:color w:val="000000"/>
        </w:rPr>
        <w:t>A</w:t>
      </w:r>
      <w:r>
        <w:rPr>
          <w:rFonts w:cs="宋体" w:hint="eastAsia"/>
          <w:color w:val="000000"/>
        </w:rPr>
        <w:t>、二氧化碳由固态变为气态，没有生成新物质，物理变化；</w:t>
      </w:r>
      <w:r>
        <w:rPr>
          <w:rFonts w:cs="Times New Roman"/>
        </w:rPr>
        <w:br/>
      </w:r>
      <w:r>
        <w:rPr>
          <w:color w:val="000000"/>
        </w:rPr>
        <w:t>B</w:t>
      </w:r>
      <w:r>
        <w:rPr>
          <w:rFonts w:cs="宋体" w:hint="eastAsia"/>
          <w:color w:val="000000"/>
        </w:rPr>
        <w:t>、酒精燃烧是酒精与氧气反应生成二氧化碳和水，有新物质生成，化学变化；</w:t>
      </w:r>
      <w:r>
        <w:rPr>
          <w:rFonts w:cs="Times New Roman"/>
        </w:rPr>
        <w:br/>
      </w:r>
      <w:r>
        <w:rPr>
          <w:color w:val="000000"/>
        </w:rPr>
        <w:t>C</w:t>
      </w:r>
      <w:r>
        <w:rPr>
          <w:rFonts w:cs="宋体" w:hint="eastAsia"/>
          <w:color w:val="000000"/>
        </w:rPr>
        <w:t>、铁丝的形状改变，但仍是铁丝，没有生成新物质，物理变化；</w:t>
      </w:r>
      <w:r>
        <w:rPr>
          <w:rFonts w:cs="Times New Roman"/>
        </w:rPr>
        <w:br/>
      </w:r>
      <w:r>
        <w:rPr>
          <w:color w:val="000000"/>
        </w:rPr>
        <w:t>D</w:t>
      </w:r>
      <w:r>
        <w:rPr>
          <w:rFonts w:cs="宋体" w:hint="eastAsia"/>
          <w:color w:val="000000"/>
        </w:rPr>
        <w:t>、将西瓜中的液体分离出来，没有生成新物质，物理变化。</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3B237A">
      <w:pPr>
        <w:spacing w:after="0"/>
        <w:rPr>
          <w:rFonts w:cs="Times New Roman"/>
        </w:rPr>
      </w:pPr>
      <w:r>
        <w:rPr>
          <w:color w:val="000000"/>
        </w:rPr>
        <w:t>5.</w:t>
      </w:r>
      <w:r>
        <w:rPr>
          <w:rFonts w:cs="宋体" w:hint="eastAsia"/>
          <w:color w:val="000000"/>
        </w:rPr>
        <w:t>下列实验操作中正确的是（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将实验用剩余的药品放回原试剂瓶</w:t>
      </w:r>
      <w:r>
        <w:rPr>
          <w:rFonts w:cs="Times New Roman"/>
          <w:color w:val="000000"/>
        </w:rPr>
        <w:t>                      </w:t>
      </w:r>
      <w:r>
        <w:rPr>
          <w:rFonts w:cs="Times New Roman"/>
          <w:noProof/>
          <w:lang w:eastAsia="zh-CN"/>
        </w:rPr>
        <w:pict>
          <v:shape id="_x0000_i1035" type="#_x0000_t75" alt=" " style="height:3pt;visibility:visible;width:0.75pt">
            <v:imagedata r:id="rId6" o:title=""/>
          </v:shape>
        </w:pict>
      </w:r>
      <w:r>
        <w:rPr>
          <w:color w:val="000000"/>
        </w:rPr>
        <w:t>B. </w:t>
      </w:r>
      <w:r>
        <w:rPr>
          <w:rFonts w:cs="宋体" w:hint="eastAsia"/>
          <w:color w:val="000000"/>
        </w:rPr>
        <w:t>给烧杯加热时垫上石棉网</w:t>
      </w:r>
      <w:r>
        <w:rPr>
          <w:rFonts w:cs="Times New Roman"/>
        </w:rPr>
        <w:br/>
      </w:r>
      <w:r>
        <w:rPr>
          <w:color w:val="000000"/>
        </w:rPr>
        <w:t>C. </w:t>
      </w:r>
      <w:r>
        <w:rPr>
          <w:rFonts w:cs="宋体" w:hint="eastAsia"/>
          <w:color w:val="000000"/>
        </w:rPr>
        <w:t>向燃着的酒精灯里添加酒精</w:t>
      </w:r>
      <w:r>
        <w:rPr>
          <w:rFonts w:cs="Times New Roman"/>
          <w:color w:val="000000"/>
        </w:rPr>
        <w:t>                                </w:t>
      </w:r>
      <w:r>
        <w:rPr>
          <w:rFonts w:cs="Times New Roman"/>
          <w:noProof/>
          <w:lang w:eastAsia="zh-CN"/>
        </w:rPr>
        <w:pict>
          <v:shape id="_x0000_i1036" type="#_x0000_t75" alt=" " style="height:3pt;visibility:visible;width:2.25pt">
            <v:imagedata r:id="rId5" o:title=""/>
          </v:shape>
        </w:pict>
      </w:r>
      <w:r>
        <w:rPr>
          <w:color w:val="000000"/>
        </w:rPr>
        <w:t>D. </w:t>
      </w:r>
      <w:r>
        <w:rPr>
          <w:rFonts w:cs="宋体" w:hint="eastAsia"/>
          <w:color w:val="000000"/>
        </w:rPr>
        <w:t>给盛满液体的试管直接加热</w:t>
      </w:r>
    </w:p>
    <w:p w:rsidR="003B237A">
      <w:pPr>
        <w:spacing w:after="0"/>
        <w:rPr>
          <w:rFonts w:cs="Times New Roman"/>
        </w:rPr>
      </w:pPr>
      <w:r>
        <w:rPr>
          <w:rFonts w:cs="宋体" w:hint="eastAsia"/>
          <w:color w:val="0000FF"/>
        </w:rPr>
        <w:t>【答案】</w:t>
      </w:r>
      <w:r>
        <w:rPr>
          <w:color w:val="000000"/>
        </w:rPr>
        <w:t xml:space="preserve">B  </w:t>
      </w:r>
    </w:p>
    <w:p w:rsidR="003B237A">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、将实验用剩余的药品放回原试剂瓶，这样容易将整瓶试剂都污染，不符合题意，</w:t>
      </w:r>
      <w:r>
        <w:rPr>
          <w:rFonts w:cs="Times New Roman"/>
        </w:rPr>
        <w:br/>
      </w:r>
      <w:r>
        <w:rPr>
          <w:color w:val="000000"/>
        </w:rPr>
        <w:t>B</w:t>
      </w:r>
      <w:r>
        <w:rPr>
          <w:rFonts w:cs="宋体" w:hint="eastAsia"/>
          <w:color w:val="000000"/>
        </w:rPr>
        <w:t>、烧杯不能直接加热，故给烧杯加热时垫上石棉网，符合题意，</w:t>
      </w:r>
      <w:r>
        <w:rPr>
          <w:rFonts w:cs="Times New Roman"/>
        </w:rPr>
        <w:br/>
      </w:r>
      <w:r>
        <w:rPr>
          <w:color w:val="000000"/>
        </w:rPr>
        <w:t>C</w:t>
      </w:r>
      <w:r>
        <w:rPr>
          <w:rFonts w:cs="宋体" w:hint="eastAsia"/>
          <w:color w:val="000000"/>
        </w:rPr>
        <w:t>、禁止向燃着的酒精灯内添加酒精（防止酒精洒出引起火灾），不符合题意，</w:t>
      </w:r>
      <w:r>
        <w:rPr>
          <w:rFonts w:cs="Times New Roman"/>
        </w:rPr>
        <w:br/>
      </w:r>
      <w:r>
        <w:rPr>
          <w:color w:val="000000"/>
        </w:rPr>
        <w:t>D</w:t>
      </w:r>
      <w:r>
        <w:rPr>
          <w:rFonts w:cs="宋体" w:hint="eastAsia"/>
          <w:color w:val="000000"/>
        </w:rPr>
        <w:t>、给试管中的液体加热，盛液量一般不超过试管容积的</w:t>
      </w:r>
      <w:r>
        <w:rPr>
          <w:color w:val="000000"/>
        </w:rPr>
        <w:t>1/3</w:t>
      </w:r>
      <w:r>
        <w:rPr>
          <w:rFonts w:cs="宋体" w:hint="eastAsia"/>
          <w:color w:val="000000"/>
        </w:rPr>
        <w:t>（防止液体受热溢出），不符合题意，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【分析】根据实验用剩余的药品要统一处理分析；根据烧杯加热要垫石棉网分析；根据酒精灯的使用方法分析。</w:t>
      </w:r>
    </w:p>
    <w:p w:rsidR="003B237A">
      <w:pPr>
        <w:spacing w:after="0"/>
        <w:rPr>
          <w:rFonts w:cs="Times New Roman"/>
        </w:rPr>
      </w:pPr>
      <w:r>
        <w:rPr>
          <w:color w:val="000000"/>
        </w:rPr>
        <w:t>6.</w:t>
      </w:r>
      <w:r>
        <w:rPr>
          <w:rFonts w:cs="宋体" w:hint="eastAsia"/>
          <w:color w:val="000000"/>
        </w:rPr>
        <w:t>中华文明灿烂辉煌，在古代就有许多发明和创造。下列叙述中</w:t>
      </w:r>
      <w:r>
        <w:rPr>
          <w:rFonts w:cs="宋体" w:hint="eastAsia"/>
          <w:b/>
          <w:bCs/>
          <w:color w:val="000000"/>
        </w:rPr>
        <w:t>不涉及</w:t>
      </w:r>
      <w:r>
        <w:rPr>
          <w:rFonts w:cs="宋体" w:hint="eastAsia"/>
          <w:color w:val="000000"/>
        </w:rPr>
        <w:t>到化学变化的是（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制作石器</w:t>
      </w:r>
      <w:r>
        <w:rPr>
          <w:rFonts w:cs="Times New Roman"/>
          <w:color w:val="000000"/>
        </w:rPr>
        <w:t>                           </w:t>
      </w:r>
      <w:r>
        <w:rPr>
          <w:rFonts w:cs="Times New Roman"/>
          <w:noProof/>
          <w:lang w:eastAsia="zh-CN"/>
        </w:rPr>
        <w:pict>
          <v:shape id="_x0000_i1037" type="#_x0000_t75" alt=" " style="height:3pt;visibility:visible;width:2.25pt">
            <v:imagedata r:id="rId5" o:title=""/>
          </v:shape>
        </w:pict>
      </w:r>
      <w:r>
        <w:rPr>
          <w:color w:val="000000"/>
        </w:rPr>
        <w:t>B. </w:t>
      </w:r>
      <w:r>
        <w:rPr>
          <w:rFonts w:cs="宋体" w:hint="eastAsia"/>
          <w:color w:val="000000"/>
        </w:rPr>
        <w:t>烧制陶瓷</w:t>
      </w:r>
      <w:r>
        <w:rPr>
          <w:rFonts w:cs="Times New Roman"/>
          <w:color w:val="000000"/>
        </w:rPr>
        <w:t>                           </w:t>
      </w:r>
      <w:r>
        <w:rPr>
          <w:rFonts w:cs="Times New Roman"/>
          <w:noProof/>
          <w:lang w:eastAsia="zh-CN"/>
        </w:rPr>
        <w:pict>
          <v:shape id="_x0000_i1038" type="#_x0000_t75" alt=" " style="height:3pt;visibility:visible;width:2.25pt">
            <v:imagedata r:id="rId5" o:title=""/>
          </v:shape>
        </w:pict>
      </w:r>
      <w:r>
        <w:rPr>
          <w:color w:val="000000"/>
        </w:rPr>
        <w:t>C. </w:t>
      </w:r>
      <w:r>
        <w:rPr>
          <w:rFonts w:cs="宋体" w:hint="eastAsia"/>
          <w:color w:val="000000"/>
        </w:rPr>
        <w:t>粮食酿酒</w:t>
      </w:r>
      <w:r>
        <w:rPr>
          <w:rFonts w:cs="Times New Roman"/>
          <w:color w:val="000000"/>
        </w:rPr>
        <w:t>                           </w:t>
      </w:r>
      <w:r>
        <w:rPr>
          <w:rFonts w:cs="Times New Roman"/>
          <w:noProof/>
          <w:lang w:eastAsia="zh-CN"/>
        </w:rPr>
        <w:pict>
          <v:shape id="_x0000_i1039" type="#_x0000_t75" alt=" " style="height:3pt;visibility:visible;width:2.25pt">
            <v:imagedata r:id="rId5" o:title=""/>
          </v:shape>
        </w:pict>
      </w:r>
      <w:r>
        <w:rPr>
          <w:color w:val="000000"/>
        </w:rPr>
        <w:t>D. </w:t>
      </w:r>
      <w:r>
        <w:rPr>
          <w:rFonts w:cs="宋体" w:hint="eastAsia"/>
          <w:color w:val="000000"/>
        </w:rPr>
        <w:t>使用火药</w:t>
      </w:r>
    </w:p>
    <w:p w:rsidR="003B237A">
      <w:pPr>
        <w:spacing w:after="0"/>
        <w:rPr>
          <w:rFonts w:cs="Times New Roman"/>
        </w:rPr>
      </w:pPr>
      <w:r>
        <w:rPr>
          <w:rFonts w:cs="宋体" w:hint="eastAsia"/>
          <w:color w:val="0000FF"/>
        </w:rPr>
        <w:t>【答案】</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【解答】制作石器没有新物质生成，是物理变化，而烧制陶瓷、粮食酿酒、使用火药都有新物质生成，都涉及到化学变化；</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3B237A">
      <w:pPr>
        <w:spacing w:after="0"/>
        <w:rPr>
          <w:rFonts w:cs="Times New Roman"/>
        </w:rPr>
      </w:pPr>
      <w:r>
        <w:rPr>
          <w:color w:val="000000"/>
        </w:rPr>
        <w:t>7.</w:t>
      </w:r>
      <w:r>
        <w:rPr>
          <w:rFonts w:cs="宋体" w:hint="eastAsia"/>
          <w:color w:val="000000"/>
        </w:rPr>
        <w:t>我们生活在五彩缤纷的世界里，以下色彩是由化学变化呈现出来的是</w:t>
      </w:r>
      <w:r>
        <w:rPr>
          <w:rFonts w:cs="Times New Roman"/>
          <w:color w:val="000000"/>
        </w:rPr>
        <w:t>   </w:t>
      </w:r>
      <w:r>
        <w:rPr>
          <w:color w:val="000000"/>
        </w:rPr>
        <w:t xml:space="preserve"> (    )            </w:t>
      </w:r>
    </w:p>
    <w:p w:rsidR="003B237A">
      <w:pPr>
        <w:spacing w:after="0"/>
        <w:ind w:left="150"/>
        <w:rPr>
          <w:rFonts w:cs="Times New Roman"/>
        </w:rPr>
      </w:pPr>
      <w:r>
        <w:rPr>
          <w:color w:val="000000"/>
        </w:rPr>
        <w:t>A. </w:t>
      </w:r>
      <w:r>
        <w:rPr>
          <w:rFonts w:cs="宋体" w:hint="eastAsia"/>
          <w:color w:val="000000"/>
        </w:rPr>
        <w:t>雨后彩虹</w:t>
      </w:r>
      <w:r>
        <w:rPr>
          <w:rFonts w:cs="Times New Roman"/>
          <w:color w:val="000000"/>
        </w:rPr>
        <w:t>                    </w:t>
      </w:r>
      <w:r>
        <w:rPr>
          <w:color w:val="000000"/>
        </w:rPr>
        <w:t>B. </w:t>
      </w:r>
      <w:r>
        <w:rPr>
          <w:rFonts w:cs="宋体" w:hint="eastAsia"/>
          <w:color w:val="000000"/>
        </w:rPr>
        <w:t>彩色图画</w:t>
      </w:r>
      <w:r>
        <w:rPr>
          <w:rFonts w:cs="Times New Roman"/>
          <w:color w:val="000000"/>
        </w:rPr>
        <w:t>                    </w:t>
      </w:r>
      <w:r>
        <w:rPr>
          <w:color w:val="000000"/>
        </w:rPr>
        <w:t>C. </w:t>
      </w:r>
      <w:r>
        <w:rPr>
          <w:rFonts w:cs="宋体" w:hint="eastAsia"/>
          <w:color w:val="000000"/>
        </w:rPr>
        <w:t>夜晚霓虹灯</w:t>
      </w:r>
      <w:r>
        <w:rPr>
          <w:rFonts w:cs="Times New Roman"/>
          <w:color w:val="000000"/>
        </w:rPr>
        <w:t>                    </w:t>
      </w:r>
      <w:r>
        <w:rPr>
          <w:color w:val="000000"/>
        </w:rPr>
        <w:t>D. </w:t>
      </w:r>
      <w:r>
        <w:rPr>
          <w:rFonts w:cs="宋体" w:hint="eastAsia"/>
          <w:color w:val="000000"/>
        </w:rPr>
        <w:t>节日焰火</w:t>
      </w:r>
    </w:p>
    <w:p w:rsidR="003B237A">
      <w:pPr>
        <w:spacing w:after="0"/>
        <w:rPr>
          <w:rFonts w:cs="Times New Roman"/>
        </w:rPr>
      </w:pPr>
    </w:p>
    <w:p w:rsidR="003B237A">
      <w:pPr>
        <w:spacing w:after="0"/>
        <w:rPr>
          <w:rFonts w:cs="Times New Roman"/>
        </w:rPr>
      </w:pPr>
      <w:r>
        <w:rPr>
          <w:rFonts w:cs="宋体" w:hint="eastAsia"/>
          <w:color w:val="0000FF"/>
        </w:rPr>
        <w:t>【答案】</w:t>
      </w:r>
      <w:r>
        <w:rPr>
          <w:color w:val="000000"/>
        </w:rPr>
        <w:t xml:space="preserve">D  </w:t>
      </w:r>
    </w:p>
    <w:p w:rsidR="003B237A">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雨后彩虹的过程中没有新物质生成，是物理变化；</w:t>
      </w:r>
    </w:p>
    <w:p w:rsidR="003B237A">
      <w:pPr>
        <w:spacing w:after="0"/>
        <w:rPr>
          <w:rFonts w:cs="Times New Roman"/>
        </w:rPr>
      </w:pPr>
      <w:r>
        <w:rPr>
          <w:color w:val="000000"/>
        </w:rPr>
        <w:t>B.</w:t>
      </w:r>
      <w:r>
        <w:rPr>
          <w:rFonts w:cs="宋体" w:hint="eastAsia"/>
          <w:color w:val="000000"/>
        </w:rPr>
        <w:t>彩色图画的过程中没有新物质生成，是物理变化；</w:t>
      </w:r>
    </w:p>
    <w:p w:rsidR="003B237A">
      <w:pPr>
        <w:spacing w:after="0"/>
        <w:rPr>
          <w:rFonts w:cs="Times New Roman"/>
        </w:rPr>
      </w:pPr>
      <w:r>
        <w:rPr>
          <w:color w:val="000000"/>
        </w:rPr>
        <w:t>C.</w:t>
      </w:r>
      <w:r>
        <w:rPr>
          <w:rFonts w:cs="宋体" w:hint="eastAsia"/>
          <w:color w:val="000000"/>
        </w:rPr>
        <w:t>夜晚霓虹灯发光的过程中没有新物质生成，是物理变化；</w:t>
      </w:r>
    </w:p>
    <w:p w:rsidR="003B237A">
      <w:pPr>
        <w:spacing w:after="0"/>
        <w:rPr>
          <w:rFonts w:cs="Times New Roman"/>
        </w:rPr>
      </w:pPr>
      <w:r>
        <w:rPr>
          <w:color w:val="000000"/>
        </w:rPr>
        <w:t>D.</w:t>
      </w:r>
      <w:r>
        <w:rPr>
          <w:rFonts w:cs="宋体" w:hint="eastAsia"/>
          <w:color w:val="000000"/>
        </w:rPr>
        <w:t>节日燃放焰火的过程中一般能生成二氧化碳</w:t>
      </w:r>
      <w:r>
        <w:rPr>
          <w:color w:val="000000"/>
        </w:rPr>
        <w:t>.</w:t>
      </w:r>
      <w:r>
        <w:rPr>
          <w:rFonts w:cs="宋体" w:hint="eastAsia"/>
          <w:color w:val="000000"/>
        </w:rPr>
        <w:t>二氧化硫等物质，是化学变化．</w:t>
      </w:r>
    </w:p>
    <w:p w:rsidR="003B237A">
      <w:pPr>
        <w:spacing w:after="0"/>
        <w:rPr>
          <w:rFonts w:cs="Times New Roman"/>
        </w:rPr>
      </w:pPr>
      <w:r>
        <w:rPr>
          <w:rFonts w:cs="宋体" w:hint="eastAsia"/>
          <w:color w:val="000000"/>
        </w:rPr>
        <w:t>故选</w:t>
      </w:r>
      <w:r>
        <w:rPr>
          <w:color w:val="000000"/>
        </w:rPr>
        <w:t>D</w:t>
      </w:r>
    </w:p>
    <w:p w:rsidR="003B237A">
      <w:pPr>
        <w:spacing w:after="0"/>
        <w:rPr>
          <w:rFonts w:cs="Times New Roman"/>
        </w:rPr>
      </w:pPr>
      <w:r>
        <w:rPr>
          <w:rFonts w:cs="宋体" w:hint="eastAsia"/>
          <w:color w:val="000000"/>
        </w:rPr>
        <w:t>【分析】化学变化是指有新物质生成的变化．物理变化是指没有新物质生成的变化．化学变化和物理变化的本质区别是否有新物质生成</w:t>
      </w:r>
    </w:p>
    <w:p w:rsidR="003B237A">
      <w:pPr>
        <w:spacing w:after="0"/>
        <w:rPr>
          <w:rFonts w:cs="Times New Roman"/>
        </w:rPr>
      </w:pPr>
    </w:p>
    <w:p w:rsidR="003B237A">
      <w:pPr>
        <w:spacing w:after="0"/>
        <w:rPr>
          <w:rFonts w:cs="Times New Roman"/>
        </w:rPr>
      </w:pPr>
      <w:r>
        <w:rPr>
          <w:color w:val="000000"/>
        </w:rPr>
        <w:t>8.</w:t>
      </w:r>
      <w:r>
        <w:rPr>
          <w:rFonts w:cs="宋体" w:hint="eastAsia"/>
          <w:color w:val="000000"/>
        </w:rPr>
        <w:t>下列有关仪器连接的描述错误的是（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橡皮塞旋进容器口</w:t>
      </w:r>
      <w:r>
        <w:rPr>
          <w:rFonts w:cs="Times New Roman"/>
          <w:color w:val="000000"/>
        </w:rPr>
        <w:t>                                              </w:t>
      </w:r>
      <w:r>
        <w:rPr>
          <w:rFonts w:cs="Times New Roman"/>
          <w:noProof/>
          <w:lang w:eastAsia="zh-CN"/>
        </w:rPr>
        <w:pict>
          <v:shape id="_x0000_i1040" type="#_x0000_t75" alt=" " style="height:3pt;visibility:visible;width:2.25pt">
            <v:imagedata r:id="rId5" o:title=""/>
          </v:shape>
        </w:pict>
      </w:r>
      <w:r>
        <w:rPr>
          <w:color w:val="000000"/>
        </w:rPr>
        <w:t>B. </w:t>
      </w:r>
      <w:r>
        <w:rPr>
          <w:rFonts w:cs="宋体" w:hint="eastAsia"/>
          <w:color w:val="000000"/>
        </w:rPr>
        <w:t>玻璃导管口附近沾水后旋进乳胶管</w:t>
      </w:r>
      <w:r>
        <w:rPr>
          <w:rFonts w:cs="Times New Roman"/>
        </w:rPr>
        <w:br/>
      </w:r>
      <w:r>
        <w:rPr>
          <w:color w:val="000000"/>
        </w:rPr>
        <w:t>C. </w:t>
      </w:r>
      <w:r>
        <w:rPr>
          <w:rFonts w:cs="宋体" w:hint="eastAsia"/>
          <w:color w:val="000000"/>
        </w:rPr>
        <w:t>分液漏斗下端玻璃管压进橡皮塞孔中</w:t>
      </w:r>
      <w:r>
        <w:rPr>
          <w:rFonts w:cs="Times New Roman"/>
          <w:color w:val="000000"/>
        </w:rPr>
        <w:t>                  </w:t>
      </w:r>
      <w:r>
        <w:rPr>
          <w:rFonts w:cs="Times New Roman"/>
          <w:noProof/>
          <w:lang w:eastAsia="zh-CN"/>
        </w:rPr>
        <w:pict>
          <v:shape id="_x0000_i1041" type="#_x0000_t75" alt=" " style="height:3pt;visibility:visible;width:2.25pt">
            <v:imagedata r:id="rId5" o:title=""/>
          </v:shape>
        </w:pict>
      </w:r>
      <w:r>
        <w:rPr>
          <w:color w:val="000000"/>
        </w:rPr>
        <w:t>D. </w:t>
      </w:r>
      <w:r>
        <w:rPr>
          <w:rFonts w:cs="宋体" w:hint="eastAsia"/>
          <w:color w:val="000000"/>
        </w:rPr>
        <w:t>玻璃导管沾水后旋进橡皮塞孔中</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仪器的装配或连接</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直接压入容易压破容器口；</w:t>
      </w:r>
      <w:r>
        <w:rPr>
          <w:color w:val="000000"/>
        </w:rPr>
        <w:t>B</w:t>
      </w:r>
      <w:r>
        <w:rPr>
          <w:rFonts w:cs="宋体" w:hint="eastAsia"/>
          <w:color w:val="000000"/>
        </w:rPr>
        <w:t>玻璃导管沾水起到了润滑作用；</w:t>
      </w:r>
      <w:r>
        <w:rPr>
          <w:color w:val="000000"/>
        </w:rPr>
        <w:t>C</w:t>
      </w:r>
      <w:r>
        <w:rPr>
          <w:rFonts w:cs="宋体" w:hint="eastAsia"/>
          <w:color w:val="000000"/>
        </w:rPr>
        <w:t>压入容易把分液漏斗压碎；</w:t>
      </w:r>
      <w:r>
        <w:rPr>
          <w:color w:val="000000"/>
        </w:rPr>
        <w:t>D</w:t>
      </w:r>
      <w:r>
        <w:rPr>
          <w:rFonts w:cs="宋体" w:hint="eastAsia"/>
          <w:color w:val="000000"/>
        </w:rPr>
        <w:t>玻璃导管沾水后旋进橡皮塞孔中，沾水起到润滑作用．</w:t>
      </w:r>
      <w:r>
        <w:rPr>
          <w:color w:val="000000"/>
        </w:rPr>
        <w:t xml:space="preserve">  </w:t>
      </w:r>
      <w:r>
        <w:rPr>
          <w:rFonts w:cs="Times New Roman"/>
        </w:rPr>
        <w:br/>
      </w:r>
      <w:r>
        <w:rPr>
          <w:rFonts w:cs="宋体" w:hint="eastAsia"/>
          <w:color w:val="000000"/>
        </w:rPr>
        <w:t>故选</w:t>
      </w:r>
      <w:r>
        <w:rPr>
          <w:color w:val="000000"/>
        </w:rPr>
        <w:t>C</w:t>
      </w:r>
      <w:r>
        <w:rPr>
          <w:rFonts w:cs="Times New Roman"/>
        </w:rPr>
        <w:br/>
      </w:r>
      <w:r>
        <w:rPr>
          <w:rFonts w:cs="宋体" w:hint="eastAsia"/>
          <w:color w:val="000000"/>
        </w:rPr>
        <w:t>【分析】仪器连接的时候玻璃管胶管以及胶塞的连接需要在管口沾水，起到润滑的作用然后转动慢慢插入；</w:t>
      </w:r>
      <w:r>
        <w:rPr>
          <w:color w:val="000000"/>
        </w:rPr>
        <w:t>C</w:t>
      </w:r>
      <w:r>
        <w:rPr>
          <w:rFonts w:cs="宋体" w:hint="eastAsia"/>
          <w:color w:val="000000"/>
        </w:rPr>
        <w:t>中压入容易把分液漏斗压碎．</w:t>
      </w:r>
    </w:p>
    <w:p w:rsidR="003B237A">
      <w:pPr>
        <w:spacing w:after="0"/>
        <w:rPr>
          <w:rFonts w:cs="Times New Roman"/>
        </w:rPr>
      </w:pPr>
      <w:r>
        <w:rPr>
          <w:color w:val="000000"/>
        </w:rPr>
        <w:t>9.</w:t>
      </w:r>
      <w:r>
        <w:rPr>
          <w:rFonts w:cs="宋体" w:hint="eastAsia"/>
          <w:color w:val="000000"/>
        </w:rPr>
        <w:t>下列实验操作正确的是（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实验完毕用嘴吹灭酒精灯火焰</w:t>
      </w:r>
      <w:r>
        <w:rPr>
          <w:rFonts w:cs="Times New Roman"/>
          <w:color w:val="000000"/>
        </w:rPr>
        <w:t>                             </w:t>
      </w:r>
      <w:r>
        <w:rPr>
          <w:rFonts w:cs="Times New Roman"/>
          <w:noProof/>
          <w:lang w:eastAsia="zh-CN"/>
        </w:rPr>
        <w:pict>
          <v:shape id="_x0000_i1042" type="#_x0000_t75" alt=" " style="height:3pt;visibility:visible;width:0.75pt">
            <v:imagedata r:id="rId6" o:title=""/>
          </v:shape>
        </w:pict>
      </w:r>
      <w:r>
        <w:rPr>
          <w:color w:val="000000"/>
        </w:rPr>
        <w:t>B. </w:t>
      </w:r>
      <w:r>
        <w:rPr>
          <w:rFonts w:cs="宋体" w:hint="eastAsia"/>
          <w:color w:val="000000"/>
        </w:rPr>
        <w:t>将实验剩余的药品带回家</w:t>
      </w:r>
      <w:r>
        <w:rPr>
          <w:rFonts w:cs="Times New Roman"/>
        </w:rPr>
        <w:br/>
      </w:r>
      <w:r>
        <w:rPr>
          <w:color w:val="000000"/>
        </w:rPr>
        <w:t>C. </w:t>
      </w:r>
      <w:r>
        <w:rPr>
          <w:rFonts w:cs="宋体" w:hint="eastAsia"/>
          <w:color w:val="000000"/>
        </w:rPr>
        <w:t>用药匙或纸槽把固体粉末送入试管</w:t>
      </w:r>
      <w:r>
        <w:rPr>
          <w:rFonts w:cs="Times New Roman"/>
          <w:color w:val="000000"/>
        </w:rPr>
        <w:t>                      </w:t>
      </w:r>
      <w:r>
        <w:rPr>
          <w:rFonts w:cs="Times New Roman"/>
          <w:noProof/>
          <w:lang w:eastAsia="zh-CN"/>
        </w:rPr>
        <w:pict>
          <v:shape id="_x0000_i1043" type="#_x0000_t75" alt=" " style="height:3pt;visibility:visible;width:0.75pt">
            <v:imagedata r:id="rId6" o:title=""/>
          </v:shape>
        </w:pict>
      </w:r>
      <w:r>
        <w:rPr>
          <w:color w:val="000000"/>
        </w:rPr>
        <w:t>D. </w:t>
      </w:r>
      <w:r>
        <w:rPr>
          <w:rFonts w:cs="宋体" w:hint="eastAsia"/>
          <w:color w:val="000000"/>
        </w:rPr>
        <w:t>用嘴品尝实验室药品的味道</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实验完毕要用灯帽盖灭酒精灯，不可以用嘴吹灭，否则容易产生火灾，故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实验室的药品不允许带离实验室，以避免对他人产生不必要的危险，故</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固体粉末在放进试管中时，应用药匙或纸槽送入试管底部，故</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实验室药品大多有毒，不可以用嘴品尝，故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【分析】根据酒精灯的使用方法分析；根据固体药品取用方法分析；根据化学药品不能品尝味道分析。</w:t>
      </w:r>
    </w:p>
    <w:p w:rsidR="003B237A">
      <w:pPr>
        <w:spacing w:after="0"/>
        <w:rPr>
          <w:rFonts w:cs="Times New Roman"/>
        </w:rPr>
      </w:pPr>
      <w:r>
        <w:rPr>
          <w:color w:val="000000"/>
        </w:rPr>
        <w:t>10.</w:t>
      </w:r>
      <w:r>
        <w:rPr>
          <w:rFonts w:cs="宋体" w:hint="eastAsia"/>
          <w:color w:val="000000"/>
        </w:rPr>
        <w:t>如图所示实验操作正确的是（　　）</w:t>
      </w:r>
      <w:r>
        <w:rPr>
          <w:color w:val="000000"/>
        </w:rPr>
        <w:t xml:space="preserve">            </w:t>
      </w:r>
    </w:p>
    <w:p w:rsidR="003B237A">
      <w:pPr>
        <w:spacing w:after="0"/>
        <w:ind w:left="150"/>
        <w:rPr>
          <w:rFonts w:cs="Times New Roman"/>
        </w:rPr>
      </w:pPr>
      <w:r>
        <w:rPr>
          <w:color w:val="000000"/>
        </w:rPr>
        <w:t>A.</w:t>
      </w:r>
      <w:r>
        <w:rPr>
          <w:rFonts w:cs="宋体" w:hint="eastAsia"/>
          <w:color w:val="000000"/>
        </w:rPr>
        <w:t>检查装置气密性</w:t>
      </w:r>
      <w:r>
        <w:rPr>
          <w:color w:val="000000"/>
        </w:rPr>
        <w:t xml:space="preserve"> </w:t>
      </w:r>
      <w:r>
        <w:rPr>
          <w:rFonts w:cs="Times New Roman"/>
          <w:noProof/>
          <w:lang w:eastAsia="zh-CN"/>
        </w:rPr>
        <w:pict>
          <v:shape id="_x0000_i1044" type="#_x0000_t75" alt=" " style="height:63pt;visibility:visible;width:74.25pt">
            <v:imagedata r:id="rId7" o:title=""/>
          </v:shape>
        </w:pict>
      </w:r>
      <w:r>
        <w:rPr>
          <w:rFonts w:cs="Times New Roman"/>
        </w:rPr>
        <w:br/>
      </w:r>
      <w:r>
        <w:rPr>
          <w:color w:val="000000"/>
        </w:rPr>
        <w:t>B.</w:t>
      </w:r>
      <w:r>
        <w:rPr>
          <w:rFonts w:cs="宋体" w:hint="eastAsia"/>
          <w:color w:val="000000"/>
        </w:rPr>
        <w:t>往试管中加入锌粒</w:t>
      </w:r>
      <w:r>
        <w:rPr>
          <w:color w:val="000000"/>
        </w:rPr>
        <w:t xml:space="preserve"> </w:t>
      </w:r>
      <w:r>
        <w:rPr>
          <w:rFonts w:cs="Times New Roman"/>
          <w:noProof/>
          <w:lang w:eastAsia="zh-CN"/>
        </w:rPr>
        <w:pict>
          <v:shape id="_x0000_i1045" type="#_x0000_t75" alt=" " style="height:90.75pt;visibility:visible;width:37.5pt">
            <v:imagedata r:id="rId8" o:title=""/>
          </v:shape>
        </w:pict>
      </w:r>
      <w:r>
        <w:rPr>
          <w:rFonts w:cs="Times New Roman"/>
        </w:rPr>
        <w:br/>
      </w:r>
      <w:r>
        <w:rPr>
          <w:color w:val="000000"/>
        </w:rPr>
        <w:t>C.</w:t>
      </w:r>
      <w:r>
        <w:rPr>
          <w:rFonts w:cs="宋体" w:hint="eastAsia"/>
          <w:color w:val="000000"/>
        </w:rPr>
        <w:t>加热液体</w:t>
      </w:r>
      <w:r>
        <w:rPr>
          <w:color w:val="000000"/>
        </w:rPr>
        <w:t xml:space="preserve"> </w:t>
      </w:r>
      <w:r>
        <w:rPr>
          <w:rFonts w:cs="Times New Roman"/>
          <w:noProof/>
          <w:lang w:eastAsia="zh-CN"/>
        </w:rPr>
        <w:pict>
          <v:shape id="_x0000_i1046" type="#_x0000_t75" alt=" " style="height:72.75pt;visibility:visible;width:75pt">
            <v:imagedata r:id="rId9" o:title=""/>
          </v:shape>
        </w:pict>
      </w:r>
      <w:r>
        <w:rPr>
          <w:rFonts w:cs="Times New Roman"/>
        </w:rPr>
        <w:br/>
      </w:r>
      <w:r>
        <w:rPr>
          <w:color w:val="000000"/>
        </w:rPr>
        <w:t>D.</w:t>
      </w:r>
      <w:r>
        <w:rPr>
          <w:rFonts w:cs="宋体" w:hint="eastAsia"/>
          <w:color w:val="000000"/>
        </w:rPr>
        <w:t>固体药品的取用</w:t>
      </w:r>
      <w:r>
        <w:rPr>
          <w:color w:val="000000"/>
        </w:rPr>
        <w:t xml:space="preserve"> </w:t>
      </w:r>
      <w:r>
        <w:rPr>
          <w:rFonts w:cs="Times New Roman"/>
          <w:noProof/>
          <w:lang w:eastAsia="zh-CN"/>
        </w:rPr>
        <w:pict>
          <v:shape id="_x0000_i1047" type="#_x0000_t75" alt=" " style="height:80.25pt;visibility:visible;width:72.75pt">
            <v:imagedata r:id="rId10" o:title=""/>
          </v:shape>
        </w:pict>
      </w:r>
    </w:p>
    <w:p w:rsidR="003B237A">
      <w:pPr>
        <w:spacing w:after="0"/>
        <w:rPr>
          <w:rFonts w:cs="Times New Roman"/>
        </w:rPr>
      </w:pPr>
      <w:r>
        <w:rPr>
          <w:rFonts w:cs="宋体" w:hint="eastAsia"/>
          <w:color w:val="0000FF"/>
        </w:rPr>
        <w:t>【答案】</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实验室常见的仪器及使用，药品的取用，检查装置的气密性</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、检查装置气密性的方法：把导管的一端浸没在水里，双手紧贴容器外壁，若导管口有气泡冒出，装置不漏气；图中所示操作符合题意．</w:t>
      </w:r>
      <w:r>
        <w:rPr>
          <w:rFonts w:cs="Times New Roman"/>
        </w:rPr>
        <w:br/>
      </w:r>
      <w:r>
        <w:rPr>
          <w:color w:val="000000"/>
        </w:rPr>
        <w:t>B</w:t>
      </w:r>
      <w:r>
        <w:rPr>
          <w:rFonts w:cs="宋体" w:hint="eastAsia"/>
          <w:color w:val="000000"/>
        </w:rPr>
        <w:t>、向试管中装锌粒时，先将试管横放，用镊子把锌粒放在试管口，再慢慢将试管竖立起来，图中所示操作不符合题意．</w:t>
      </w:r>
      <w:r>
        <w:rPr>
          <w:rFonts w:cs="Times New Roman"/>
        </w:rPr>
        <w:br/>
      </w:r>
      <w:r>
        <w:rPr>
          <w:color w:val="000000"/>
        </w:rPr>
        <w:t>C</w:t>
      </w:r>
      <w:r>
        <w:rPr>
          <w:rFonts w:cs="宋体" w:hint="eastAsia"/>
          <w:color w:val="000000"/>
        </w:rPr>
        <w:t>、给试管中的液体加热时，用酒精灯的外焰加热试管里的液体，且液体体积不能超过试管容积的</w:t>
      </w:r>
      <w:r>
        <w:rPr>
          <w:color w:val="000000"/>
        </w:rPr>
        <w:t xml:space="preserve"> </w:t>
      </w:r>
      <w:r>
        <w:rPr>
          <w:rFonts w:cs="Times New Roman"/>
          <w:noProof/>
          <w:lang w:eastAsia="zh-CN"/>
        </w:rPr>
        <w:pict>
          <v:shape id="_x0000_i1048" type="#_x0000_t75" alt=" " style="height:21pt;visibility:visible;width:9pt">
            <v:imagedata r:id="rId11" o:title=""/>
          </v:shape>
        </w:pict>
      </w:r>
      <w:r>
        <w:rPr>
          <w:rFonts w:cs="宋体" w:hint="eastAsia"/>
          <w:color w:val="000000"/>
        </w:rPr>
        <w:t>，图中液体超过试管容积的</w:t>
      </w:r>
      <w:r>
        <w:rPr>
          <w:color w:val="000000"/>
        </w:rPr>
        <w:t xml:space="preserve"> </w:t>
      </w:r>
      <w:r>
        <w:rPr>
          <w:rFonts w:cs="Times New Roman"/>
          <w:noProof/>
          <w:lang w:eastAsia="zh-CN"/>
        </w:rPr>
        <w:pict>
          <v:shape id="_x0000_i1049" type="#_x0000_t75" alt=" " style="height:21pt;visibility:visible;width:9pt">
            <v:imagedata r:id="rId11" o:title=""/>
          </v:shape>
        </w:pict>
      </w:r>
      <w:r>
        <w:rPr>
          <w:rFonts w:cs="宋体" w:hint="eastAsia"/>
          <w:color w:val="000000"/>
        </w:rPr>
        <w:t>，图中所示操作不符合题意．</w:t>
      </w:r>
      <w:r>
        <w:rPr>
          <w:rFonts w:cs="Times New Roman"/>
        </w:rPr>
        <w:br/>
      </w:r>
      <w:r>
        <w:rPr>
          <w:color w:val="000000"/>
        </w:rPr>
        <w:t>D</w:t>
      </w:r>
      <w:r>
        <w:rPr>
          <w:rFonts w:cs="宋体" w:hint="eastAsia"/>
          <w:color w:val="000000"/>
        </w:rPr>
        <w:t>、固体药品的取用时，瓶塞应倒放，图中瓶塞没有倒放，所示操作不符合题意．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【分析】根据检查装置气密性的方法分析；根据药品的取用方法分析；根据给试管中液体加热的注意事项分析。</w:t>
      </w:r>
    </w:p>
    <w:p w:rsidR="003B237A">
      <w:pPr>
        <w:spacing w:after="0"/>
        <w:rPr>
          <w:rFonts w:cs="Times New Roman"/>
        </w:rPr>
      </w:pPr>
      <w:r>
        <w:rPr>
          <w:color w:val="000000"/>
        </w:rPr>
        <w:t>11.</w:t>
      </w:r>
      <w:r>
        <w:rPr>
          <w:rFonts w:cs="宋体" w:hint="eastAsia"/>
          <w:color w:val="000000"/>
        </w:rPr>
        <w:t>走进化学实验室，同学们学会了最基本的操作，以下操作正确的是（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Times New Roman"/>
          <w:noProof/>
          <w:lang w:eastAsia="zh-CN"/>
        </w:rPr>
        <w:pict>
          <v:shape id="_x0000_i1050" type="#_x0000_t75" alt=" " style="height:67.5pt;visibility:visible;width:57.75pt">
            <v:imagedata r:id="rId12" o:title=""/>
          </v:shape>
        </w:pict>
      </w:r>
      <w:r>
        <w:rPr>
          <w:rFonts w:cs="宋体" w:hint="eastAsia"/>
          <w:color w:val="000000"/>
        </w:rPr>
        <w:t>点燃酒精灯</w:t>
      </w:r>
      <w:r>
        <w:rPr>
          <w:rFonts w:cs="Times New Roman"/>
          <w:color w:val="000000"/>
        </w:rPr>
        <w:t>                                    </w:t>
      </w:r>
      <w:r>
        <w:rPr>
          <w:rFonts w:cs="Times New Roman"/>
          <w:noProof/>
          <w:lang w:eastAsia="zh-CN"/>
        </w:rPr>
        <w:pict>
          <v:shape id="_x0000_i1051" type="#_x0000_t75" alt=" " style="height:3pt;visibility:visible;width:2.25pt">
            <v:imagedata r:id="rId5" o:title=""/>
          </v:shape>
        </w:pict>
      </w:r>
      <w:r>
        <w:rPr>
          <w:color w:val="000000"/>
        </w:rPr>
        <w:t>B. </w:t>
      </w:r>
      <w:r>
        <w:rPr>
          <w:rFonts w:cs="Times New Roman"/>
          <w:noProof/>
          <w:lang w:eastAsia="zh-CN"/>
        </w:rPr>
        <w:pict>
          <v:shape id="_x0000_i1052" type="#_x0000_t75" alt=" " style="height:76.5pt;visibility:visible;width:77.25pt">
            <v:imagedata r:id="rId13" o:title=""/>
          </v:shape>
        </w:pict>
      </w:r>
      <w:r>
        <w:rPr>
          <w:rFonts w:cs="宋体" w:hint="eastAsia"/>
          <w:color w:val="000000"/>
        </w:rPr>
        <w:t>取少量液体</w:t>
      </w:r>
      <w:r>
        <w:rPr>
          <w:rFonts w:cs="Times New Roman"/>
          <w:color w:val="000000"/>
        </w:rPr>
        <w:t>   </w:t>
      </w:r>
      <w:r>
        <w:rPr>
          <w:rFonts w:cs="Times New Roman"/>
        </w:rPr>
        <w:br/>
      </w:r>
      <w:r>
        <w:rPr>
          <w:color w:val="000000"/>
        </w:rPr>
        <w:t>C. </w:t>
      </w:r>
      <w:r>
        <w:rPr>
          <w:rFonts w:cs="Times New Roman"/>
          <w:noProof/>
          <w:lang w:eastAsia="zh-CN"/>
        </w:rPr>
        <w:pict>
          <v:shape id="_x0000_i1053" type="#_x0000_t75" alt=" " style="height:72.75pt;visibility:visible;width:81.75pt">
            <v:imagedata r:id="rId14" o:title=""/>
          </v:shape>
        </w:pict>
      </w:r>
      <w:r>
        <w:rPr>
          <w:rFonts w:cs="宋体" w:hint="eastAsia"/>
          <w:color w:val="000000"/>
        </w:rPr>
        <w:t>加热液体</w:t>
      </w:r>
      <w:r>
        <w:rPr>
          <w:rFonts w:cs="Times New Roman"/>
          <w:color w:val="000000"/>
        </w:rPr>
        <w:t>                                </w:t>
      </w:r>
      <w:r>
        <w:rPr>
          <w:rFonts w:cs="Times New Roman"/>
          <w:noProof/>
          <w:lang w:eastAsia="zh-CN"/>
        </w:rPr>
        <w:pict>
          <v:shape id="_x0000_i1054" type="#_x0000_t75" alt=" " style="height:3pt;visibility:visible;width:0.75pt">
            <v:imagedata r:id="rId6" o:title=""/>
          </v:shape>
        </w:pict>
      </w:r>
      <w:r>
        <w:rPr>
          <w:color w:val="000000"/>
        </w:rPr>
        <w:t>D. </w:t>
      </w:r>
      <w:r>
        <w:rPr>
          <w:rFonts w:cs="Times New Roman"/>
          <w:noProof/>
          <w:lang w:eastAsia="zh-CN"/>
        </w:rPr>
        <w:pict>
          <v:shape id="_x0000_i1055" type="#_x0000_t75" alt=" " style="height:63.75pt;visibility:visible;width:80.25pt">
            <v:imagedata r:id="rId15" o:title=""/>
          </v:shape>
        </w:pict>
      </w:r>
      <w:r>
        <w:rPr>
          <w:rFonts w:cs="宋体" w:hint="eastAsia"/>
          <w:color w:val="000000"/>
        </w:rPr>
        <w:t>称取氯化钠</w:t>
      </w:r>
    </w:p>
    <w:p w:rsidR="003B237A">
      <w:pPr>
        <w:spacing w:after="0"/>
        <w:rPr>
          <w:rFonts w:cs="Times New Roman"/>
        </w:rPr>
      </w:pPr>
      <w:r>
        <w:rPr>
          <w:rFonts w:cs="宋体" w:hint="eastAsia"/>
          <w:color w:val="0000FF"/>
        </w:rPr>
        <w:t>【答案】</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【解答】酒精灯的使用要注意这几个方面：一是禁止向燃着的酒精灯中添加酒精、二是禁止用燃着的酒精灯去引燃另一盏酒精灯，</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倾倒液体时，瓶塞应倒放，标签要向着手心，</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给液体加热，试管中液体的体积不能超过试管总容积的三分一，</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托盘天平的使用是左物右码，</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【分析】根据酒精灯的使用方法分析；根据液体药品取用的方法分析；根据给试管内加热的方法分析；根据托盘天平的使用方法分析。</w:t>
      </w:r>
    </w:p>
    <w:p w:rsidR="003B237A">
      <w:pPr>
        <w:spacing w:after="0"/>
        <w:rPr>
          <w:rFonts w:cs="Times New Roman"/>
        </w:rPr>
      </w:pPr>
      <w:r>
        <w:rPr>
          <w:color w:val="000000"/>
        </w:rPr>
        <w:t>12.</w:t>
      </w:r>
      <w:r>
        <w:rPr>
          <w:rFonts w:cs="宋体" w:hint="eastAsia"/>
          <w:color w:val="000000"/>
        </w:rPr>
        <w:t>我国是自然灾害频发的国家，灾害中常有如下现象发生，其中属于化学变化的是（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冰雪融化</w:t>
      </w:r>
      <w:r>
        <w:rPr>
          <w:rFonts w:cs="Times New Roman"/>
          <w:color w:val="000000"/>
        </w:rPr>
        <w:t>                           </w:t>
      </w:r>
      <w:r>
        <w:rPr>
          <w:rFonts w:cs="Times New Roman"/>
          <w:noProof/>
          <w:lang w:eastAsia="zh-CN"/>
        </w:rPr>
        <w:pict>
          <v:shape id="_x0000_i1056" type="#_x0000_t75" alt=" " style="height:3pt;visibility:visible;width:2.25pt">
            <v:imagedata r:id="rId5" o:title=""/>
          </v:shape>
        </w:pict>
      </w:r>
      <w:r>
        <w:rPr>
          <w:color w:val="000000"/>
        </w:rPr>
        <w:t>B. </w:t>
      </w:r>
      <w:r>
        <w:rPr>
          <w:rFonts w:cs="宋体" w:hint="eastAsia"/>
          <w:color w:val="000000"/>
        </w:rPr>
        <w:t>房屋倒塌</w:t>
      </w:r>
      <w:r>
        <w:rPr>
          <w:rFonts w:cs="Times New Roman"/>
          <w:color w:val="000000"/>
        </w:rPr>
        <w:t>                           </w:t>
      </w:r>
      <w:r>
        <w:rPr>
          <w:rFonts w:cs="Times New Roman"/>
          <w:noProof/>
          <w:lang w:eastAsia="zh-CN"/>
        </w:rPr>
        <w:pict>
          <v:shape id="_x0000_i1057" type="#_x0000_t75" alt=" " style="height:3pt;visibility:visible;width:2.25pt">
            <v:imagedata r:id="rId5" o:title=""/>
          </v:shape>
        </w:pict>
      </w:r>
      <w:r>
        <w:rPr>
          <w:color w:val="000000"/>
        </w:rPr>
        <w:t>C. </w:t>
      </w:r>
      <w:r>
        <w:rPr>
          <w:rFonts w:cs="宋体" w:hint="eastAsia"/>
          <w:color w:val="000000"/>
        </w:rPr>
        <w:t>森林失火</w:t>
      </w:r>
      <w:r>
        <w:rPr>
          <w:rFonts w:cs="Times New Roman"/>
          <w:color w:val="000000"/>
        </w:rPr>
        <w:t>                           </w:t>
      </w:r>
      <w:r>
        <w:rPr>
          <w:rFonts w:cs="Times New Roman"/>
          <w:noProof/>
          <w:lang w:eastAsia="zh-CN"/>
        </w:rPr>
        <w:pict>
          <v:shape id="_x0000_i1058" type="#_x0000_t75" alt=" " style="height:3pt;visibility:visible;width:2.25pt">
            <v:imagedata r:id="rId5" o:title=""/>
          </v:shape>
        </w:pict>
      </w:r>
      <w:r>
        <w:rPr>
          <w:color w:val="000000"/>
        </w:rPr>
        <w:t>D. </w:t>
      </w:r>
      <w:r>
        <w:rPr>
          <w:rFonts w:cs="宋体" w:hint="eastAsia"/>
          <w:color w:val="000000"/>
        </w:rPr>
        <w:t>树枝折断</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、冰雪融化的过程中没有新物质生成，属于物理变化；</w:t>
      </w:r>
      <w:r>
        <w:rPr>
          <w:rFonts w:cs="Times New Roman"/>
        </w:rPr>
        <w:br/>
      </w:r>
      <w:r>
        <w:rPr>
          <w:color w:val="000000"/>
        </w:rPr>
        <w:t>B</w:t>
      </w:r>
      <w:r>
        <w:rPr>
          <w:rFonts w:cs="宋体" w:hint="eastAsia"/>
          <w:color w:val="000000"/>
        </w:rPr>
        <w:t>、房屋倒塌的过程中没有新物质生成，属于物理变化；</w:t>
      </w:r>
      <w:r>
        <w:rPr>
          <w:rFonts w:cs="Times New Roman"/>
        </w:rPr>
        <w:br/>
      </w:r>
      <w:r>
        <w:rPr>
          <w:color w:val="000000"/>
        </w:rPr>
        <w:t>C</w:t>
      </w:r>
      <w:r>
        <w:rPr>
          <w:rFonts w:cs="宋体" w:hint="eastAsia"/>
          <w:color w:val="000000"/>
        </w:rPr>
        <w:t>、森林燃烧能生成水和二氧化碳，属于化学变化；</w:t>
      </w:r>
      <w:r>
        <w:rPr>
          <w:rFonts w:cs="Times New Roman"/>
        </w:rPr>
        <w:br/>
      </w:r>
      <w:r>
        <w:rPr>
          <w:color w:val="000000"/>
        </w:rPr>
        <w:t>D</w:t>
      </w:r>
      <w:r>
        <w:rPr>
          <w:rFonts w:cs="宋体" w:hint="eastAsia"/>
          <w:color w:val="000000"/>
        </w:rPr>
        <w:t>、树枝折断的过程中没有新物质生成，属于物理变化．</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3B237A">
      <w:pPr>
        <w:spacing w:after="0"/>
        <w:rPr>
          <w:rFonts w:cs="Times New Roman"/>
        </w:rPr>
      </w:pPr>
      <w:r>
        <w:rPr>
          <w:color w:val="000000"/>
        </w:rPr>
        <w:t>13.</w:t>
      </w:r>
      <w:r>
        <w:rPr>
          <w:rFonts w:cs="宋体" w:hint="eastAsia"/>
          <w:color w:val="000000"/>
        </w:rPr>
        <w:t>下列关于空气的说法中，错误的是（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工业上利用氧气和氮气的沸点不同，从液态空气中分离出氧气的过程属于物理变化</w:t>
      </w:r>
      <w:r>
        <w:rPr>
          <w:rFonts w:cs="Times New Roman"/>
        </w:rPr>
        <w:br/>
      </w:r>
      <w:r>
        <w:rPr>
          <w:color w:val="000000"/>
        </w:rPr>
        <w:t>B. </w:t>
      </w:r>
      <w:r>
        <w:rPr>
          <w:rFonts w:cs="宋体" w:hint="eastAsia"/>
          <w:color w:val="000000"/>
        </w:rPr>
        <w:t>空气是一种十分重要的天然资源</w:t>
      </w:r>
      <w:r>
        <w:rPr>
          <w:rFonts w:cs="Times New Roman"/>
        </w:rPr>
        <w:br/>
      </w:r>
      <w:r>
        <w:rPr>
          <w:color w:val="000000"/>
        </w:rPr>
        <w:t>C. </w:t>
      </w:r>
      <w:r>
        <w:rPr>
          <w:rFonts w:cs="宋体" w:hint="eastAsia"/>
          <w:color w:val="000000"/>
        </w:rPr>
        <w:t>若大量有害物质进入空气中，仅靠大自然的自净能力，大气还能保持洁净</w:t>
      </w:r>
      <w:r>
        <w:rPr>
          <w:rFonts w:cs="Times New Roman"/>
        </w:rPr>
        <w:br/>
      </w:r>
      <w:r>
        <w:rPr>
          <w:color w:val="000000"/>
        </w:rPr>
        <w:t>D. </w:t>
      </w:r>
      <w:r>
        <w:rPr>
          <w:rFonts w:cs="宋体" w:hint="eastAsia"/>
          <w:color w:val="000000"/>
        </w:rPr>
        <w:t>按体积分数计，空气中约含有氮气</w:t>
      </w:r>
      <w:r>
        <w:rPr>
          <w:color w:val="000000"/>
        </w:rPr>
        <w:t>78%</w:t>
      </w:r>
      <w:r>
        <w:rPr>
          <w:rFonts w:cs="宋体" w:hint="eastAsia"/>
          <w:color w:val="000000"/>
        </w:rPr>
        <w:t>、氧气</w:t>
      </w:r>
      <w:r>
        <w:rPr>
          <w:color w:val="000000"/>
        </w:rPr>
        <w:t>21%</w:t>
      </w:r>
      <w:r>
        <w:rPr>
          <w:rFonts w:cs="宋体" w:hint="eastAsia"/>
          <w:color w:val="000000"/>
        </w:rPr>
        <w:t>、其他气体和杂质</w:t>
      </w:r>
      <w:r>
        <w:rPr>
          <w:color w:val="000000"/>
        </w:rPr>
        <w:t>1%</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空气的组成，空气的污染与防治，氧气的工业制法，氮气及稀有气体的用途，物理变化、化学变化的特点及其判别</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、分离液态空气是利用沸点不同达到目的，故分离过程属于物理变化，故</w:t>
      </w:r>
      <w:r>
        <w:rPr>
          <w:color w:val="000000"/>
        </w:rPr>
        <w:t>A</w:t>
      </w:r>
      <w:r>
        <w:rPr>
          <w:rFonts w:cs="宋体" w:hint="eastAsia"/>
          <w:color w:val="000000"/>
        </w:rPr>
        <w:t>正确；</w:t>
      </w:r>
      <w:r>
        <w:rPr>
          <w:color w:val="000000"/>
        </w:rPr>
        <w:t xml:space="preserve">  </w:t>
      </w:r>
      <w:r>
        <w:rPr>
          <w:rFonts w:cs="Times New Roman"/>
        </w:rPr>
        <w:br/>
      </w:r>
      <w:r>
        <w:rPr>
          <w:color w:val="000000"/>
        </w:rPr>
        <w:t>B</w:t>
      </w:r>
      <w:r>
        <w:rPr>
          <w:rFonts w:cs="宋体" w:hint="eastAsia"/>
          <w:color w:val="000000"/>
        </w:rPr>
        <w:t>、空气中氧气和氮气的用途比较广，所以空气是一种重要的天然资源，故</w:t>
      </w:r>
      <w:r>
        <w:rPr>
          <w:color w:val="000000"/>
        </w:rPr>
        <w:t>B</w:t>
      </w:r>
      <w:r>
        <w:rPr>
          <w:rFonts w:cs="宋体" w:hint="eastAsia"/>
          <w:color w:val="000000"/>
        </w:rPr>
        <w:t>正确；</w:t>
      </w:r>
      <w:r>
        <w:rPr>
          <w:rFonts w:cs="Times New Roman"/>
        </w:rPr>
        <w:br/>
      </w:r>
      <w:r>
        <w:rPr>
          <w:color w:val="000000"/>
        </w:rPr>
        <w:t>C</w:t>
      </w:r>
      <w:r>
        <w:rPr>
          <w:rFonts w:cs="宋体" w:hint="eastAsia"/>
          <w:color w:val="000000"/>
        </w:rPr>
        <w:t>、空气若受到污染，超过大自然的自净能力，则不能保持洁净，故</w:t>
      </w:r>
      <w:r>
        <w:rPr>
          <w:color w:val="000000"/>
        </w:rPr>
        <w:t>C</w:t>
      </w:r>
      <w:r>
        <w:rPr>
          <w:rFonts w:cs="宋体" w:hint="eastAsia"/>
          <w:color w:val="000000"/>
        </w:rPr>
        <w:t>错误；</w:t>
      </w:r>
      <w:r>
        <w:rPr>
          <w:rFonts w:cs="Times New Roman"/>
        </w:rPr>
        <w:br/>
      </w:r>
      <w:r>
        <w:rPr>
          <w:color w:val="000000"/>
        </w:rPr>
        <w:t>D</w:t>
      </w:r>
      <w:r>
        <w:rPr>
          <w:rFonts w:cs="宋体" w:hint="eastAsia"/>
          <w:color w:val="000000"/>
        </w:rPr>
        <w:t>、空气中的氧气按体积分数计占</w:t>
      </w:r>
      <w:r>
        <w:rPr>
          <w:color w:val="000000"/>
        </w:rPr>
        <w:t>21%</w:t>
      </w:r>
      <w:r>
        <w:rPr>
          <w:rFonts w:cs="宋体" w:hint="eastAsia"/>
          <w:color w:val="000000"/>
        </w:rPr>
        <w:t>、氮气占</w:t>
      </w:r>
      <w:r>
        <w:rPr>
          <w:color w:val="000000"/>
        </w:rPr>
        <w:t>78%</w:t>
      </w:r>
      <w:r>
        <w:rPr>
          <w:rFonts w:cs="宋体" w:hint="eastAsia"/>
          <w:color w:val="000000"/>
        </w:rPr>
        <w:t>，故</w:t>
      </w:r>
      <w:r>
        <w:rPr>
          <w:color w:val="000000"/>
        </w:rPr>
        <w:t>D</w:t>
      </w:r>
      <w:r>
        <w:rPr>
          <w:rFonts w:cs="宋体" w:hint="eastAsia"/>
          <w:color w:val="000000"/>
        </w:rPr>
        <w:t>正确．</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【分析】本题考查有关空气的知识．可以根据空气的组成、性质和用途等方面进行分析、考虑，从而得出正确的结论．</w:t>
      </w:r>
    </w:p>
    <w:p w:rsidR="003B237A">
      <w:pPr>
        <w:spacing w:after="0"/>
        <w:rPr>
          <w:rFonts w:cs="Times New Roman"/>
        </w:rPr>
      </w:pPr>
      <w:r>
        <w:rPr>
          <w:color w:val="000000"/>
        </w:rPr>
        <w:t>14.</w:t>
      </w:r>
      <w:r>
        <w:rPr>
          <w:rFonts w:cs="宋体" w:hint="eastAsia"/>
          <w:color w:val="000000"/>
        </w:rPr>
        <w:t>下列关于氧气的说法中，错误的是（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氧气的密度比空气略大</w:t>
      </w:r>
      <w:r>
        <w:rPr>
          <w:rFonts w:cs="Times New Roman"/>
          <w:color w:val="000000"/>
        </w:rPr>
        <w:t>                                       </w:t>
      </w:r>
      <w:r>
        <w:rPr>
          <w:rFonts w:cs="Times New Roman"/>
          <w:noProof/>
          <w:lang w:eastAsia="zh-CN"/>
        </w:rPr>
        <w:pict>
          <v:shape id="_x0000_i1059" type="#_x0000_t75" alt=" " style="height:3pt;visibility:visible;width:2.25pt">
            <v:imagedata r:id="rId5" o:title=""/>
          </v:shape>
        </w:pict>
      </w:r>
      <w:r>
        <w:rPr>
          <w:color w:val="000000"/>
        </w:rPr>
        <w:t>B. </w:t>
      </w:r>
      <w:r>
        <w:rPr>
          <w:rFonts w:cs="宋体" w:hint="eastAsia"/>
          <w:color w:val="000000"/>
        </w:rPr>
        <w:t>氧气可以支持燃烧，说明氧气具有可燃性</w:t>
      </w:r>
      <w:r>
        <w:rPr>
          <w:rFonts w:cs="Times New Roman"/>
        </w:rPr>
        <w:br/>
      </w:r>
      <w:r>
        <w:rPr>
          <w:color w:val="000000"/>
        </w:rPr>
        <w:t>C. </w:t>
      </w:r>
      <w:r>
        <w:rPr>
          <w:rFonts w:cs="宋体" w:hint="eastAsia"/>
          <w:color w:val="000000"/>
        </w:rPr>
        <w:t>氧气可以供给呼吸，是因为和体内物质反应而释放能量，维持生命活动</w:t>
      </w:r>
      <w:r>
        <w:rPr>
          <w:rFonts w:cs="Times New Roman"/>
          <w:color w:val="000000"/>
        </w:rPr>
        <w:t>      </w:t>
      </w:r>
      <w:r>
        <w:rPr>
          <w:rFonts w:cs="Times New Roman"/>
          <w:noProof/>
          <w:lang w:eastAsia="zh-CN"/>
        </w:rPr>
        <w:pict>
          <v:shape id="_x0000_i1060" type="#_x0000_t75" alt=" " style="height:3pt;visibility:visible;width:0.75pt">
            <v:imagedata r:id="rId6" o:title=""/>
          </v:shape>
        </w:pict>
      </w:r>
      <w:r>
        <w:rPr>
          <w:color w:val="000000"/>
        </w:rPr>
        <w:t>D. </w:t>
      </w:r>
      <w:r>
        <w:rPr>
          <w:rFonts w:cs="宋体" w:hint="eastAsia"/>
          <w:color w:val="000000"/>
        </w:rPr>
        <w:t>液态氧为淡蓝色液体</w:t>
      </w:r>
    </w:p>
    <w:p w:rsidR="003B237A">
      <w:pPr>
        <w:spacing w:after="0"/>
        <w:rPr>
          <w:rFonts w:cs="Times New Roman"/>
        </w:rPr>
      </w:pPr>
      <w:r>
        <w:rPr>
          <w:rFonts w:cs="宋体" w:hint="eastAsia"/>
          <w:color w:val="0000FF"/>
        </w:rPr>
        <w:t>【答案】</w:t>
      </w:r>
      <w:r>
        <w:rPr>
          <w:color w:val="000000"/>
        </w:rPr>
        <w:t xml:space="preserve">B  </w:t>
      </w:r>
    </w:p>
    <w:p w:rsidR="003B237A">
      <w:pPr>
        <w:spacing w:after="0"/>
        <w:rPr>
          <w:rFonts w:cs="Times New Roman"/>
        </w:rPr>
      </w:pPr>
      <w:r>
        <w:rPr>
          <w:rFonts w:cs="宋体" w:hint="eastAsia"/>
          <w:color w:val="0000FF"/>
        </w:rPr>
        <w:t>【考点】</w:t>
      </w:r>
      <w:r>
        <w:rPr>
          <w:rFonts w:cs="宋体" w:hint="eastAsia"/>
          <w:color w:val="000000"/>
        </w:rPr>
        <w:t>氧气的物理性质，氧气的化学性质，氧气的用途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相同体积下，氧气相对分子质量为</w:t>
      </w:r>
      <w:r>
        <w:rPr>
          <w:color w:val="000000"/>
        </w:rPr>
        <w:t>32</w:t>
      </w:r>
      <w:r>
        <w:rPr>
          <w:rFonts w:cs="宋体" w:hint="eastAsia"/>
          <w:color w:val="000000"/>
        </w:rPr>
        <w:t>，空气约为</w:t>
      </w:r>
      <w:r>
        <w:rPr>
          <w:color w:val="000000"/>
        </w:rPr>
        <w:t>29</w:t>
      </w:r>
      <w:r>
        <w:rPr>
          <w:rFonts w:cs="宋体" w:hint="eastAsia"/>
          <w:color w:val="000000"/>
        </w:rPr>
        <w:t>，因此氧气密度大于空气密度，故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氧气可以支持燃烧，说明氧气具有助燃性，故</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氧气可以供给呼吸，是因为可以氧化体内的物质，释放能量，维持生命活动，故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液态氧为淡蓝色液体，故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【分析】根据氧气的性质及用途分析。</w:t>
      </w:r>
    </w:p>
    <w:p w:rsidR="003B237A">
      <w:pPr>
        <w:spacing w:after="0"/>
        <w:rPr>
          <w:rFonts w:cs="Times New Roman"/>
        </w:rPr>
      </w:pPr>
      <w:r>
        <w:rPr>
          <w:color w:val="000000"/>
        </w:rPr>
        <w:t>15.</w:t>
      </w:r>
      <w:r>
        <w:rPr>
          <w:rFonts w:cs="宋体" w:hint="eastAsia"/>
          <w:color w:val="000000"/>
        </w:rPr>
        <w:t>在下列物质中，属于纯净物的是（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矿泉水</w:t>
      </w:r>
      <w:r>
        <w:rPr>
          <w:rFonts w:cs="Times New Roman"/>
          <w:color w:val="000000"/>
        </w:rPr>
        <w:t>                               </w:t>
      </w:r>
      <w:r>
        <w:rPr>
          <w:rFonts w:cs="Times New Roman"/>
          <w:noProof/>
          <w:lang w:eastAsia="zh-CN"/>
        </w:rPr>
        <w:pict>
          <v:shape id="_x0000_i1061" type="#_x0000_t75" alt=" " style="height:3pt;visibility:visible;width:0.75pt">
            <v:imagedata r:id="rId6" o:title=""/>
          </v:shape>
        </w:pict>
      </w:r>
      <w:r>
        <w:rPr>
          <w:color w:val="000000"/>
        </w:rPr>
        <w:t>B. </w:t>
      </w:r>
      <w:r>
        <w:rPr>
          <w:rFonts w:cs="宋体" w:hint="eastAsia"/>
          <w:color w:val="000000"/>
        </w:rPr>
        <w:t>空气</w:t>
      </w:r>
      <w:r>
        <w:rPr>
          <w:rFonts w:cs="Times New Roman"/>
          <w:color w:val="000000"/>
        </w:rPr>
        <w:t>                               </w:t>
      </w:r>
      <w:r>
        <w:rPr>
          <w:rFonts w:cs="Times New Roman"/>
          <w:noProof/>
          <w:lang w:eastAsia="zh-CN"/>
        </w:rPr>
        <w:pict>
          <v:shape id="_x0000_i1062" type="#_x0000_t75" alt=" " style="height:3pt;visibility:visible;width:0.75pt">
            <v:imagedata r:id="rId6" o:title=""/>
          </v:shape>
        </w:pict>
      </w:r>
      <w:r>
        <w:rPr>
          <w:color w:val="000000"/>
        </w:rPr>
        <w:t>C. </w:t>
      </w:r>
      <w:r>
        <w:rPr>
          <w:rFonts w:cs="宋体" w:hint="eastAsia"/>
          <w:color w:val="000000"/>
        </w:rPr>
        <w:t>氯酸钾</w:t>
      </w:r>
      <w:r>
        <w:rPr>
          <w:rFonts w:cs="Times New Roman"/>
          <w:color w:val="000000"/>
        </w:rPr>
        <w:t>                               </w:t>
      </w:r>
      <w:r>
        <w:rPr>
          <w:rFonts w:cs="Times New Roman"/>
          <w:noProof/>
          <w:lang w:eastAsia="zh-CN"/>
        </w:rPr>
        <w:pict>
          <v:shape id="_x0000_i1063" type="#_x0000_t75" alt=" " style="height:3pt;visibility:visible;width:0.75pt">
            <v:imagedata r:id="rId6" o:title=""/>
          </v:shape>
        </w:pict>
      </w:r>
      <w:r>
        <w:rPr>
          <w:color w:val="000000"/>
        </w:rPr>
        <w:t>D. </w:t>
      </w:r>
      <w:r>
        <w:rPr>
          <w:rFonts w:cs="宋体" w:hint="eastAsia"/>
          <w:color w:val="000000"/>
        </w:rPr>
        <w:t>氯化铜溶液</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矿泉水中含有矿物离子，因此不属于纯净物，故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空气中含有大量不同气体，如氧气，氮气，二氧化碳，稀有气体等等，因此属于混合物，不熟悉纯净物，故</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氯酸钾是</w:t>
      </w:r>
      <w:r>
        <w:rPr>
          <w:color w:val="000000"/>
        </w:rPr>
        <w:t>KClO</w:t>
      </w:r>
      <w:r>
        <w:rPr>
          <w:rFonts w:cs="宋体" w:hint="eastAsia"/>
          <w:color w:val="000000"/>
        </w:rPr>
        <w:t>，它只含有一种物质，因此属于纯净物，故</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氯化铜溶液含有氯离子，铜离子，水分子，因此它属于混合物，故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【分析】根据纯净物、混合物的定义分析，纯净物为一种物质组成的物质，混合物为多种物质组成的物质。</w:t>
      </w:r>
    </w:p>
    <w:p w:rsidR="003B237A">
      <w:pPr>
        <w:spacing w:after="0"/>
        <w:rPr>
          <w:rFonts w:cs="Times New Roman"/>
        </w:rPr>
      </w:pPr>
      <w:r>
        <w:rPr>
          <w:color w:val="000000"/>
        </w:rPr>
        <w:t>16.</w:t>
      </w:r>
      <w:r>
        <w:rPr>
          <w:rFonts w:cs="宋体" w:hint="eastAsia"/>
          <w:color w:val="000000"/>
        </w:rPr>
        <w:t>对以下实验的实验现象描述，正确的是（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硫在空气中燃烧发出明亮的蓝紫色火焰</w:t>
      </w:r>
      <w:r>
        <w:rPr>
          <w:rFonts w:cs="Times New Roman"/>
          <w:color w:val="000000"/>
        </w:rPr>
        <w:t>               </w:t>
      </w:r>
      <w:r>
        <w:rPr>
          <w:rFonts w:cs="Times New Roman"/>
          <w:noProof/>
          <w:lang w:eastAsia="zh-CN"/>
        </w:rPr>
        <w:pict>
          <v:shape id="_x0000_i1064" type="#_x0000_t75" alt=" " style="height:3pt;visibility:visible;width:0.75pt">
            <v:imagedata r:id="rId6" o:title=""/>
          </v:shape>
        </w:pict>
      </w:r>
      <w:r>
        <w:rPr>
          <w:color w:val="000000"/>
        </w:rPr>
        <w:t>B. </w:t>
      </w:r>
      <w:r>
        <w:rPr>
          <w:rFonts w:cs="宋体" w:hint="eastAsia"/>
          <w:color w:val="000000"/>
        </w:rPr>
        <w:t>木炭在氧气中燃烧更加剧烈，发出红光</w:t>
      </w:r>
      <w:r>
        <w:rPr>
          <w:rFonts w:cs="Times New Roman"/>
        </w:rPr>
        <w:br/>
      </w:r>
      <w:r>
        <w:rPr>
          <w:color w:val="000000"/>
        </w:rPr>
        <w:t>C. </w:t>
      </w:r>
      <w:r>
        <w:rPr>
          <w:rFonts w:cs="宋体" w:hint="eastAsia"/>
          <w:color w:val="000000"/>
        </w:rPr>
        <w:t>红磷在空气中燃烧产生浓厚的白雾</w:t>
      </w:r>
      <w:r>
        <w:rPr>
          <w:rFonts w:cs="Times New Roman"/>
          <w:color w:val="000000"/>
        </w:rPr>
        <w:t>                      </w:t>
      </w:r>
      <w:r>
        <w:rPr>
          <w:rFonts w:cs="Times New Roman"/>
          <w:noProof/>
          <w:lang w:eastAsia="zh-CN"/>
        </w:rPr>
        <w:pict>
          <v:shape id="_x0000_i1065" type="#_x0000_t75" alt=" " style="height:3pt;visibility:visible;width:0.75pt">
            <v:imagedata r:id="rId6" o:title=""/>
          </v:shape>
        </w:pict>
      </w:r>
      <w:r>
        <w:rPr>
          <w:color w:val="000000"/>
        </w:rPr>
        <w:t>D. </w:t>
      </w:r>
      <w:r>
        <w:rPr>
          <w:rFonts w:cs="宋体" w:hint="eastAsia"/>
          <w:color w:val="000000"/>
        </w:rPr>
        <w:t>把带有火星的木条伸入盛有氧气的集气瓶中，木条复燃</w:t>
      </w:r>
    </w:p>
    <w:p w:rsidR="003B237A">
      <w:pPr>
        <w:spacing w:after="0"/>
        <w:rPr>
          <w:rFonts w:cs="Times New Roman"/>
        </w:rPr>
      </w:pPr>
      <w:r>
        <w:rPr>
          <w:rFonts w:cs="宋体" w:hint="eastAsia"/>
          <w:color w:val="0000FF"/>
        </w:rPr>
        <w:t>【答案】</w:t>
      </w:r>
      <w:r>
        <w:rPr>
          <w:color w:val="000000"/>
        </w:rPr>
        <w:t xml:space="preserve">D  </w:t>
      </w:r>
    </w:p>
    <w:p w:rsidR="003B237A">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【解答】硫在空气中燃烧时能发出淡蓝色的火焰，而非蓝紫色，故</w:t>
      </w:r>
      <w:r>
        <w:rPr>
          <w:color w:val="000000"/>
        </w:rPr>
        <w:t>A</w:t>
      </w:r>
      <w:r>
        <w:rPr>
          <w:rFonts w:cs="宋体" w:hint="eastAsia"/>
          <w:color w:val="000000"/>
        </w:rPr>
        <w:t>不符合题意；木炭在氧气中燃烧发出白光，而非红光，故</w:t>
      </w:r>
      <w:r>
        <w:rPr>
          <w:color w:val="000000"/>
        </w:rPr>
        <w:t>B</w:t>
      </w:r>
      <w:r>
        <w:rPr>
          <w:rFonts w:cs="宋体" w:hint="eastAsia"/>
          <w:color w:val="000000"/>
        </w:rPr>
        <w:t>不符合题意；红磷在空气中燃烧产生大量白烟而不是白雾，故</w:t>
      </w:r>
      <w:r>
        <w:rPr>
          <w:color w:val="000000"/>
        </w:rPr>
        <w:t>C</w:t>
      </w:r>
      <w:r>
        <w:rPr>
          <w:rFonts w:cs="宋体" w:hint="eastAsia"/>
          <w:color w:val="000000"/>
        </w:rPr>
        <w:t>不符合题意；把带有火星的木条伸入盛有氧气的集气瓶中，木条复燃，故</w:t>
      </w:r>
      <w:r>
        <w:rPr>
          <w:color w:val="000000"/>
        </w:rPr>
        <w:t>D</w:t>
      </w:r>
      <w:r>
        <w:rPr>
          <w:rFonts w:cs="宋体" w:hint="eastAsia"/>
          <w:color w:val="000000"/>
        </w:rPr>
        <w:t>符合题意；</w:t>
      </w:r>
      <w:r>
        <w:rPr>
          <w:rFonts w:cs="Times New Roman"/>
        </w:rPr>
        <w:br/>
      </w:r>
      <w:r>
        <w:rPr>
          <w:rFonts w:cs="宋体" w:hint="eastAsia"/>
          <w:color w:val="000000"/>
        </w:rPr>
        <w:t>故答案为：</w:t>
      </w:r>
      <w:r>
        <w:rPr>
          <w:rFonts w:cs="Times New Roman"/>
        </w:rPr>
        <w:br/>
      </w:r>
      <w:r>
        <w:rPr>
          <w:color w:val="000000"/>
        </w:rPr>
        <w:t>D.</w:t>
      </w:r>
      <w:r>
        <w:rPr>
          <w:rFonts w:cs="Times New Roman"/>
        </w:rPr>
        <w:br/>
      </w:r>
      <w:r>
        <w:rPr>
          <w:rFonts w:cs="宋体" w:hint="eastAsia"/>
          <w:color w:val="000000"/>
        </w:rPr>
        <w:t>【分析】根据物质在氧气中燃烧的现象分析，在描述现象时要注意语言的准确及严密，如烟与雾的区别，光和火焰的区别，如结论与现象的不同等。根据氧气的验证方法分析。</w:t>
      </w:r>
    </w:p>
    <w:p w:rsidR="003B237A">
      <w:pPr>
        <w:spacing w:after="0"/>
        <w:rPr>
          <w:rFonts w:cs="Times New Roman"/>
        </w:rPr>
      </w:pPr>
      <w:r>
        <w:rPr>
          <w:color w:val="000000"/>
        </w:rPr>
        <w:t>17.</w:t>
      </w:r>
      <w:r>
        <w:rPr>
          <w:rFonts w:cs="宋体" w:hint="eastAsia"/>
          <w:color w:val="000000"/>
        </w:rPr>
        <w:t>下列有关空气各成分的说法正确的是（　　）</w:t>
      </w:r>
      <w:r>
        <w:rPr>
          <w:color w:val="000000"/>
        </w:rPr>
        <w:t xml:space="preserve">            </w:t>
      </w:r>
    </w:p>
    <w:p w:rsidR="003B237A">
      <w:pPr>
        <w:spacing w:after="0"/>
        <w:ind w:left="150"/>
        <w:rPr>
          <w:rFonts w:cs="Times New Roman"/>
        </w:rPr>
      </w:pPr>
      <w:r>
        <w:rPr>
          <w:color w:val="000000"/>
        </w:rPr>
        <w:t>A. </w:t>
      </w:r>
      <w:r>
        <w:rPr>
          <w:rFonts w:cs="宋体" w:hint="eastAsia"/>
          <w:color w:val="000000"/>
        </w:rPr>
        <w:t>氧气的化学性质比较活泼，属于可燃物</w:t>
      </w:r>
      <w:r>
        <w:rPr>
          <w:rFonts w:cs="Times New Roman"/>
        </w:rPr>
        <w:br/>
      </w:r>
      <w:r>
        <w:rPr>
          <w:color w:val="000000"/>
        </w:rPr>
        <w:t>B. </w:t>
      </w:r>
      <w:r>
        <w:rPr>
          <w:rFonts w:cs="宋体" w:hint="eastAsia"/>
          <w:color w:val="000000"/>
        </w:rPr>
        <w:t>氮气的化学性质不活泼，可用于食品防腐</w:t>
      </w:r>
      <w:r>
        <w:rPr>
          <w:rFonts w:cs="Times New Roman"/>
        </w:rPr>
        <w:br/>
      </w:r>
      <w:r>
        <w:rPr>
          <w:color w:val="000000"/>
        </w:rPr>
        <w:t>C. </w:t>
      </w:r>
      <w:r>
        <w:rPr>
          <w:rFonts w:cs="宋体" w:hint="eastAsia"/>
          <w:color w:val="000000"/>
        </w:rPr>
        <w:t>空气质量报告中所列的空气质量级别越大，空气质量越好</w:t>
      </w:r>
      <w:r>
        <w:rPr>
          <w:rFonts w:cs="Times New Roman"/>
        </w:rPr>
        <w:br/>
      </w:r>
      <w:r>
        <w:rPr>
          <w:color w:val="000000"/>
        </w:rPr>
        <w:t>D. </w:t>
      </w:r>
      <w:r>
        <w:rPr>
          <w:rFonts w:cs="宋体" w:hint="eastAsia"/>
          <w:color w:val="000000"/>
        </w:rPr>
        <w:t>二氧化碳在空气中含量增多会引起温室效应，属于空气污染物</w:t>
      </w:r>
    </w:p>
    <w:p w:rsidR="003B237A">
      <w:pPr>
        <w:spacing w:after="0"/>
        <w:rPr>
          <w:rFonts w:cs="Times New Roman"/>
        </w:rPr>
      </w:pPr>
      <w:r>
        <w:rPr>
          <w:rFonts w:cs="宋体" w:hint="eastAsia"/>
          <w:color w:val="0000FF"/>
        </w:rPr>
        <w:t>【答案】</w:t>
      </w:r>
      <w:r>
        <w:rPr>
          <w:color w:val="000000"/>
        </w:rPr>
        <w:t xml:space="preserve">B  </w:t>
      </w:r>
    </w:p>
    <w:p w:rsidR="003B237A">
      <w:pPr>
        <w:spacing w:after="0"/>
        <w:rPr>
          <w:rFonts w:cs="Times New Roman"/>
        </w:rPr>
      </w:pPr>
      <w:r>
        <w:rPr>
          <w:rFonts w:cs="宋体" w:hint="eastAsia"/>
          <w:color w:val="0000FF"/>
        </w:rPr>
        <w:t>【考点】</w:t>
      </w:r>
      <w:r>
        <w:rPr>
          <w:rFonts w:cs="宋体" w:hint="eastAsia"/>
          <w:color w:val="000000"/>
        </w:rPr>
        <w:t>空气的组成，氮气及稀有气体的用途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、氧气的化学性质比较活泼是正确的，但氧气不是可燃物．氧气具有助燃性；</w:t>
      </w:r>
      <w:r>
        <w:rPr>
          <w:rFonts w:cs="Times New Roman"/>
        </w:rPr>
        <w:br/>
      </w:r>
      <w:r>
        <w:rPr>
          <w:color w:val="000000"/>
        </w:rPr>
        <w:t>B</w:t>
      </w:r>
      <w:r>
        <w:rPr>
          <w:rFonts w:cs="宋体" w:hint="eastAsia"/>
          <w:color w:val="000000"/>
        </w:rPr>
        <w:t>、氮气的化学性质不活泼，且廉价易得，无毒无害．所以常用于食品防腐；</w:t>
      </w:r>
      <w:r>
        <w:rPr>
          <w:rFonts w:cs="Times New Roman"/>
        </w:rPr>
        <w:br/>
      </w:r>
      <w:r>
        <w:rPr>
          <w:color w:val="000000"/>
        </w:rPr>
        <w:t>C</w:t>
      </w:r>
      <w:r>
        <w:rPr>
          <w:rFonts w:cs="宋体" w:hint="eastAsia"/>
          <w:color w:val="000000"/>
        </w:rPr>
        <w:t>、空气质量报告中所列的空气质量级别越大说明空气中所含的污染物越多，则空气质量越差；</w:t>
      </w:r>
      <w:r>
        <w:rPr>
          <w:rFonts w:cs="Times New Roman"/>
        </w:rPr>
        <w:br/>
      </w:r>
      <w:r>
        <w:rPr>
          <w:color w:val="000000"/>
        </w:rPr>
        <w:t>D</w:t>
      </w:r>
      <w:r>
        <w:rPr>
          <w:rFonts w:cs="宋体" w:hint="eastAsia"/>
          <w:color w:val="000000"/>
        </w:rPr>
        <w:t>、二氧化碳是引起空气温室效应的主要气体之一，它的含量增多会加重温室效应，但是由于空气的组成中就有二氧化碳，所以二氧化碳不属于空气污染物．</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【分析】从题干上看，这道题是考查空气中主要成分的性质及用途的题目．从备选项看，</w:t>
      </w:r>
      <w:r>
        <w:rPr>
          <w:color w:val="000000"/>
        </w:rPr>
        <w:t>A</w:t>
      </w:r>
      <w:r>
        <w:rPr>
          <w:rFonts w:cs="宋体" w:hint="eastAsia"/>
          <w:color w:val="000000"/>
        </w:rPr>
        <w:t>有明显的错误﹣氧气有助燃性，但不是可燃物．</w:t>
      </w:r>
      <w:r>
        <w:rPr>
          <w:color w:val="000000"/>
        </w:rPr>
        <w:t>C</w:t>
      </w:r>
      <w:r>
        <w:rPr>
          <w:rFonts w:cs="宋体" w:hint="eastAsia"/>
          <w:color w:val="000000"/>
        </w:rPr>
        <w:t>选项中空气质量级别越大则表示空气质量越差．</w:t>
      </w:r>
      <w:r>
        <w:rPr>
          <w:color w:val="000000"/>
        </w:rPr>
        <w:t>D</w:t>
      </w:r>
      <w:r>
        <w:rPr>
          <w:rFonts w:cs="宋体" w:hint="eastAsia"/>
          <w:color w:val="000000"/>
        </w:rPr>
        <w:t>选项的错误在于二氧化碳是空气的成分之一，因此不属于空气污染物．</w:t>
      </w:r>
    </w:p>
    <w:p w:rsidR="003B237A">
      <w:pPr>
        <w:spacing w:after="0"/>
        <w:rPr>
          <w:rFonts w:cs="Times New Roman"/>
        </w:rPr>
      </w:pPr>
      <w:r>
        <w:rPr>
          <w:color w:val="000000"/>
        </w:rPr>
        <w:t>18.2016</w:t>
      </w:r>
      <w:r>
        <w:rPr>
          <w:rFonts w:cs="宋体" w:hint="eastAsia"/>
          <w:color w:val="000000"/>
        </w:rPr>
        <w:t>年</w:t>
      </w:r>
      <w:r>
        <w:rPr>
          <w:color w:val="000000"/>
        </w:rPr>
        <w:t>9</w:t>
      </w:r>
      <w:r>
        <w:rPr>
          <w:rFonts w:cs="宋体" w:hint="eastAsia"/>
          <w:color w:val="000000"/>
        </w:rPr>
        <w:t>月</w:t>
      </w:r>
      <w:r>
        <w:rPr>
          <w:color w:val="000000"/>
        </w:rPr>
        <w:t>15</w:t>
      </w:r>
      <w:r>
        <w:rPr>
          <w:rFonts w:cs="宋体" w:hint="eastAsia"/>
          <w:color w:val="000000"/>
        </w:rPr>
        <w:t>日我国成功发射天宫二号空间站。为解决航天员的呼吸问题，舱外航天服应能提供的物质是（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氮气</w:t>
      </w:r>
      <w:r>
        <w:rPr>
          <w:rFonts w:cs="Times New Roman"/>
          <w:color w:val="000000"/>
        </w:rPr>
        <w:t>                                    </w:t>
      </w:r>
      <w:r>
        <w:rPr>
          <w:color w:val="000000"/>
        </w:rPr>
        <w:t>B. </w:t>
      </w:r>
      <w:r>
        <w:rPr>
          <w:rFonts w:cs="宋体" w:hint="eastAsia"/>
          <w:color w:val="000000"/>
        </w:rPr>
        <w:t>氧气</w:t>
      </w:r>
      <w:r>
        <w:rPr>
          <w:rFonts w:cs="Times New Roman"/>
          <w:color w:val="000000"/>
        </w:rPr>
        <w:t>                                    </w:t>
      </w:r>
      <w:r>
        <w:rPr>
          <w:color w:val="000000"/>
        </w:rPr>
        <w:t>C. </w:t>
      </w:r>
      <w:r>
        <w:rPr>
          <w:rFonts w:cs="宋体" w:hint="eastAsia"/>
          <w:color w:val="000000"/>
        </w:rPr>
        <w:t>二氧化碳</w:t>
      </w:r>
      <w:r>
        <w:rPr>
          <w:rFonts w:cs="Times New Roman"/>
          <w:color w:val="000000"/>
        </w:rPr>
        <w:t>                                    </w:t>
      </w:r>
      <w:r>
        <w:rPr>
          <w:color w:val="000000"/>
        </w:rPr>
        <w:t>D. </w:t>
      </w:r>
      <w:r>
        <w:rPr>
          <w:rFonts w:cs="宋体" w:hint="eastAsia"/>
          <w:color w:val="000000"/>
        </w:rPr>
        <w:t>水</w:t>
      </w:r>
    </w:p>
    <w:p w:rsidR="003B237A">
      <w:pPr>
        <w:spacing w:after="0"/>
        <w:rPr>
          <w:rFonts w:cs="Times New Roman"/>
        </w:rPr>
      </w:pPr>
      <w:r>
        <w:rPr>
          <w:rFonts w:cs="宋体" w:hint="eastAsia"/>
          <w:color w:val="0000FF"/>
        </w:rPr>
        <w:t>【答案】</w:t>
      </w:r>
      <w:r>
        <w:rPr>
          <w:color w:val="000000"/>
        </w:rPr>
        <w:t xml:space="preserve">B  </w:t>
      </w:r>
    </w:p>
    <w:p w:rsidR="003B237A">
      <w:pPr>
        <w:spacing w:after="0"/>
        <w:rPr>
          <w:rFonts w:cs="Times New Roman"/>
        </w:rPr>
      </w:pPr>
      <w:r>
        <w:rPr>
          <w:rFonts w:cs="宋体" w:hint="eastAsia"/>
          <w:color w:val="0000FF"/>
        </w:rPr>
        <w:t>【考点】</w:t>
      </w:r>
      <w:r>
        <w:rPr>
          <w:rFonts w:cs="宋体" w:hint="eastAsia"/>
          <w:color w:val="000000"/>
        </w:rPr>
        <w:t>氧气的用途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【解答】氧气可以供给呼吸，与体内物质发生反应释放能量，维持生命活动，故</w:t>
      </w:r>
      <w:r>
        <w:rPr>
          <w:color w:val="000000"/>
        </w:rPr>
        <w:t>B</w:t>
      </w:r>
      <w:r>
        <w:rPr>
          <w:rFonts w:cs="宋体" w:hint="eastAsia"/>
          <w:color w:val="000000"/>
        </w:rPr>
        <w:t>符合题意，</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【分析】根据氧气可供给呼吸的性质进行分析。</w:t>
      </w:r>
    </w:p>
    <w:p w:rsidR="003B237A">
      <w:pPr>
        <w:spacing w:after="0"/>
        <w:rPr>
          <w:rFonts w:cs="Times New Roman"/>
        </w:rPr>
      </w:pPr>
      <w:r>
        <w:rPr>
          <w:color w:val="000000"/>
        </w:rPr>
        <w:t>19.</w:t>
      </w:r>
      <w:r>
        <w:rPr>
          <w:rFonts w:cs="宋体" w:hint="eastAsia"/>
          <w:color w:val="000000"/>
        </w:rPr>
        <w:t>氧气是我们身边常见的物质，以下有关氧气的叙述正确的是（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物质与氧气发生的反应都是氧化反应</w:t>
      </w:r>
      <w:r>
        <w:rPr>
          <w:rFonts w:cs="Times New Roman"/>
          <w:color w:val="000000"/>
        </w:rPr>
        <w:t>                  </w:t>
      </w:r>
      <w:r>
        <w:rPr>
          <w:rFonts w:cs="Times New Roman"/>
          <w:noProof/>
          <w:lang w:eastAsia="zh-CN"/>
        </w:rPr>
        <w:pict>
          <v:shape id="_x0000_i1066" type="#_x0000_t75" alt=" " style="height:3pt;visibility:visible;width:2.25pt">
            <v:imagedata r:id="rId5" o:title=""/>
          </v:shape>
        </w:pict>
      </w:r>
      <w:r>
        <w:rPr>
          <w:color w:val="000000"/>
        </w:rPr>
        <w:t>B. </w:t>
      </w:r>
      <w:r>
        <w:rPr>
          <w:rFonts w:cs="宋体" w:hint="eastAsia"/>
          <w:color w:val="000000"/>
        </w:rPr>
        <w:t>鱼、虾等能在水中生存，是由于氧气易溶于水</w:t>
      </w:r>
      <w:r>
        <w:rPr>
          <w:rFonts w:cs="Times New Roman"/>
        </w:rPr>
        <w:br/>
      </w:r>
      <w:r>
        <w:rPr>
          <w:color w:val="000000"/>
        </w:rPr>
        <w:t>C. </w:t>
      </w:r>
      <w:r>
        <w:rPr>
          <w:rFonts w:cs="宋体" w:hint="eastAsia"/>
          <w:color w:val="000000"/>
        </w:rPr>
        <w:t>氧气化学性质很稳定</w:t>
      </w:r>
      <w:r>
        <w:rPr>
          <w:rFonts w:cs="Times New Roman"/>
          <w:color w:val="000000"/>
        </w:rPr>
        <w:t>                                           </w:t>
      </w:r>
      <w:r>
        <w:rPr>
          <w:rFonts w:cs="Times New Roman"/>
          <w:noProof/>
          <w:lang w:eastAsia="zh-CN"/>
        </w:rPr>
        <w:pict>
          <v:shape id="_x0000_i1067" type="#_x0000_t75" alt=" " style="height:3pt;visibility:visible;width:0.75pt">
            <v:imagedata r:id="rId6" o:title=""/>
          </v:shape>
        </w:pict>
      </w:r>
      <w:r>
        <w:rPr>
          <w:color w:val="000000"/>
        </w:rPr>
        <w:t>D. </w:t>
      </w:r>
      <w:r>
        <w:rPr>
          <w:rFonts w:cs="宋体" w:hint="eastAsia"/>
          <w:color w:val="000000"/>
        </w:rPr>
        <w:t>物质在氧气中燃烧的反应一定是化合反应</w:t>
      </w:r>
    </w:p>
    <w:p w:rsidR="003B237A">
      <w:pPr>
        <w:spacing w:after="0"/>
        <w:rPr>
          <w:rFonts w:cs="Times New Roman"/>
        </w:rPr>
      </w:pPr>
      <w:r>
        <w:rPr>
          <w:rFonts w:cs="宋体" w:hint="eastAsia"/>
          <w:color w:val="0000FF"/>
        </w:rPr>
        <w:t>【答案】</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氧气的化学性质，氧气的用途，氧化反应及其应用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有氧气参加的反应都是氧化反应，故</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鱼、虾等能在水中生存，只能说明水中有氧气，但氧气不易溶于水，故</w:t>
      </w:r>
      <w:r>
        <w:rPr>
          <w:color w:val="000000"/>
        </w:rPr>
        <w:t>B</w:t>
      </w:r>
      <w:r>
        <w:rPr>
          <w:rFonts w:cs="宋体" w:hint="eastAsia"/>
          <w:color w:val="000000"/>
        </w:rPr>
        <w:t>不符合题意；</w:t>
      </w:r>
      <w:r>
        <w:rPr>
          <w:color w:val="000000"/>
        </w:rPr>
        <w:t>C.</w:t>
      </w:r>
      <w:r>
        <w:rPr>
          <w:rFonts w:cs="宋体" w:hint="eastAsia"/>
          <w:color w:val="000000"/>
        </w:rPr>
        <w:t>氧气的化学性质比较活泼，常温下能与许多物质发生反应，故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物质与氧气发生的反应不一定都是化合反应</w:t>
      </w:r>
      <w:r>
        <w:rPr>
          <w:color w:val="000000"/>
        </w:rPr>
        <w:t>,</w:t>
      </w:r>
      <w:r>
        <w:rPr>
          <w:rFonts w:cs="宋体" w:hint="eastAsia"/>
          <w:color w:val="000000"/>
        </w:rPr>
        <w:t>如甲烷在氧气中燃烧生成水和二氧化碳两种物质</w:t>
      </w:r>
      <w:r>
        <w:rPr>
          <w:color w:val="000000"/>
        </w:rPr>
        <w:t>,</w:t>
      </w:r>
      <w:r>
        <w:rPr>
          <w:rFonts w:cs="宋体" w:hint="eastAsia"/>
          <w:color w:val="000000"/>
        </w:rPr>
        <w:t>不是化合反应，故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【分析】根据氧气的性质及用途分析，根据氧化反应定义分析。</w:t>
      </w:r>
    </w:p>
    <w:p w:rsidR="003B237A">
      <w:pPr>
        <w:spacing w:after="0"/>
        <w:rPr>
          <w:rFonts w:cs="Times New Roman"/>
        </w:rPr>
      </w:pPr>
      <w:r>
        <w:rPr>
          <w:color w:val="000000"/>
        </w:rPr>
        <w:t>20.</w:t>
      </w:r>
      <w:r>
        <w:rPr>
          <w:rFonts w:cs="宋体" w:hint="eastAsia"/>
          <w:color w:val="000000"/>
        </w:rPr>
        <w:t>下图所示装置可用于测定空气中氧气的含量，实验前在集气瓶内加入少量水，并做上记号。下列说法中错误的是</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68" type="#_x0000_t75" alt=" " style="height:86.25pt;visibility:visible;width:108pt">
            <v:imagedata r:id="rId16" o:title=""/>
          </v:shape>
        </w:pict>
      </w:r>
    </w:p>
    <w:p w:rsidR="003B237A">
      <w:pPr>
        <w:spacing w:after="0"/>
        <w:ind w:left="150"/>
        <w:rPr>
          <w:rFonts w:cs="Times New Roman"/>
        </w:rPr>
      </w:pPr>
      <w:r>
        <w:rPr>
          <w:color w:val="000000"/>
        </w:rPr>
        <w:t>A. </w:t>
      </w:r>
      <w:r>
        <w:rPr>
          <w:rFonts w:cs="宋体" w:hint="eastAsia"/>
          <w:color w:val="000000"/>
        </w:rPr>
        <w:t>该实验证明空气中氧气的体积含量约占</w:t>
      </w:r>
      <w:r>
        <w:rPr>
          <w:color w:val="000000"/>
        </w:rPr>
        <w:t>1/5         </w:t>
      </w:r>
      <w:r>
        <w:rPr>
          <w:rFonts w:cs="Times New Roman"/>
          <w:noProof/>
          <w:lang w:eastAsia="zh-CN"/>
        </w:rPr>
        <w:pict>
          <v:shape id="_x0000_i1069" type="#_x0000_t75" alt=" " style="height:3pt;visibility:visible;width:2.25pt">
            <v:imagedata r:id="rId5" o:title=""/>
          </v:shape>
        </w:pict>
      </w:r>
      <w:r>
        <w:rPr>
          <w:color w:val="000000"/>
        </w:rPr>
        <w:t>B. </w:t>
      </w:r>
      <w:r>
        <w:rPr>
          <w:rFonts w:cs="宋体" w:hint="eastAsia"/>
          <w:color w:val="000000"/>
        </w:rPr>
        <w:t>实验时红磷一定要过量</w:t>
      </w:r>
      <w:r>
        <w:rPr>
          <w:rFonts w:cs="Times New Roman"/>
        </w:rPr>
        <w:br/>
      </w:r>
      <w:r>
        <w:rPr>
          <w:color w:val="000000"/>
        </w:rPr>
        <w:t>C. </w:t>
      </w:r>
      <w:r>
        <w:rPr>
          <w:rFonts w:cs="宋体" w:hint="eastAsia"/>
          <w:color w:val="000000"/>
        </w:rPr>
        <w:t>实验前一定要检验装置的气密性</w:t>
      </w:r>
      <w:r>
        <w:rPr>
          <w:rFonts w:cs="Times New Roman"/>
          <w:color w:val="000000"/>
        </w:rPr>
        <w:t>                         </w:t>
      </w:r>
      <w:r>
        <w:rPr>
          <w:rFonts w:cs="Times New Roman"/>
          <w:noProof/>
          <w:lang w:eastAsia="zh-CN"/>
        </w:rPr>
        <w:pict>
          <v:shape id="_x0000_i1070" type="#_x0000_t75" alt=" " style="height:3pt;visibility:visible;width:2.25pt">
            <v:imagedata r:id="rId5" o:title=""/>
          </v:shape>
        </w:pict>
      </w:r>
      <w:r>
        <w:rPr>
          <w:color w:val="000000"/>
        </w:rPr>
        <w:t>D. </w:t>
      </w:r>
      <w:r>
        <w:rPr>
          <w:rFonts w:cs="宋体" w:hint="eastAsia"/>
          <w:color w:val="000000"/>
        </w:rPr>
        <w:t>红磷燃烧产生大量的白烟，火焰熄灭后立刻打开弹簧夹</w:t>
      </w:r>
    </w:p>
    <w:p w:rsidR="003B237A">
      <w:pPr>
        <w:spacing w:after="0"/>
        <w:rPr>
          <w:rFonts w:cs="Times New Roman"/>
        </w:rPr>
      </w:pPr>
      <w:r>
        <w:rPr>
          <w:rFonts w:cs="宋体" w:hint="eastAsia"/>
          <w:color w:val="0000FF"/>
        </w:rPr>
        <w:t>【答案】</w:t>
      </w:r>
      <w:r>
        <w:rPr>
          <w:color w:val="000000"/>
        </w:rPr>
        <w:t xml:space="preserve">D  </w:t>
      </w:r>
    </w:p>
    <w:p w:rsidR="003B237A">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根据空气中氧气所占体积可知，该实验的符合题意结论是氧气约占空气体积的</w:t>
      </w:r>
      <w:r>
        <w:rPr>
          <w:color w:val="000000"/>
        </w:rPr>
        <w:t xml:space="preserve">1/5 </w:t>
      </w:r>
      <w:r>
        <w:rPr>
          <w:rFonts w:cs="宋体" w:hint="eastAsia"/>
          <w:color w:val="000000"/>
        </w:rPr>
        <w:t>，故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该实验中红磷要足量，才能保证把氧气全部耗尽，使实验结论更精确，故</w:t>
      </w:r>
      <w:r>
        <w:rPr>
          <w:color w:val="000000"/>
        </w:rPr>
        <w:t>B</w:t>
      </w:r>
      <w:r>
        <w:rPr>
          <w:rFonts w:cs="宋体" w:hint="eastAsia"/>
          <w:color w:val="000000"/>
        </w:rPr>
        <w:t>不符合题意；</w:t>
      </w:r>
      <w:r>
        <w:rPr>
          <w:color w:val="000000"/>
        </w:rPr>
        <w:t>C.</w:t>
      </w:r>
      <w:r>
        <w:rPr>
          <w:rFonts w:cs="宋体" w:hint="eastAsia"/>
          <w:color w:val="000000"/>
        </w:rPr>
        <w:t>由于本实验的原理是，利用红磷燃烧消耗集气瓶中的氧气后，使瓶内压强小于外界大气压，当打开弹簧夹时，在瓶内外压强差的作用下，水就会被压入瓶中，使液面大约上升至原来瓶内气体体积的</w:t>
      </w:r>
      <w:r>
        <w:rPr>
          <w:color w:val="000000"/>
        </w:rPr>
        <w:t>1/5</w:t>
      </w:r>
      <w:r>
        <w:rPr>
          <w:rFonts w:cs="宋体" w:hint="eastAsia"/>
          <w:color w:val="000000"/>
        </w:rPr>
        <w:t>；故若装置漏气，则当氧气耗尽时，空气会及时进入补充，则无法实现压强的改变，故实验前一定要检验装置的气密性，故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红磷燃烧会产生大量的白烟，燃烧结束后不能立刻打开弹簧夹，因为此时装置内剩余的气体仍在膨胀，压强偏大，故测量的结果会小于</w:t>
      </w:r>
      <w:r>
        <w:rPr>
          <w:color w:val="000000"/>
        </w:rPr>
        <w:t>1/5</w:t>
      </w:r>
      <w:r>
        <w:rPr>
          <w:rFonts w:cs="宋体" w:hint="eastAsia"/>
          <w:color w:val="000000"/>
        </w:rPr>
        <w:t>，故</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【分析】测定空气中氧气含量的原理是，利用物质与空气中的氧气反应，又不生成气体，使瓶内气体减少，压强变小，水倒流入集气瓶内，倒流的水的体积就等于瓶内氧气的体积。</w:t>
      </w:r>
    </w:p>
    <w:p w:rsidR="003B237A">
      <w:pPr>
        <w:spacing w:after="0"/>
        <w:rPr>
          <w:rFonts w:cs="Times New Roman"/>
        </w:rPr>
      </w:pPr>
      <w:r>
        <w:rPr>
          <w:color w:val="000000"/>
        </w:rPr>
        <w:t>21.</w:t>
      </w:r>
      <w:r>
        <w:rPr>
          <w:rFonts w:cs="宋体" w:hint="eastAsia"/>
          <w:color w:val="000000"/>
        </w:rPr>
        <w:t>下列物质中不能在氧气里燃烧的是（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氮气</w:t>
      </w:r>
      <w:r>
        <w:rPr>
          <w:rFonts w:cs="Times New Roman"/>
          <w:color w:val="000000"/>
        </w:rPr>
        <w:t>                                    </w:t>
      </w:r>
      <w:r>
        <w:rPr>
          <w:color w:val="000000"/>
        </w:rPr>
        <w:t>B. </w:t>
      </w:r>
      <w:r>
        <w:rPr>
          <w:rFonts w:cs="宋体" w:hint="eastAsia"/>
          <w:color w:val="000000"/>
        </w:rPr>
        <w:t>焦炭</w:t>
      </w:r>
      <w:r>
        <w:rPr>
          <w:rFonts w:cs="Times New Roman"/>
          <w:color w:val="000000"/>
        </w:rPr>
        <w:t>                                    </w:t>
      </w:r>
      <w:r>
        <w:rPr>
          <w:color w:val="000000"/>
        </w:rPr>
        <w:t>C. </w:t>
      </w:r>
      <w:r>
        <w:rPr>
          <w:rFonts w:cs="宋体" w:hint="eastAsia"/>
          <w:color w:val="000000"/>
        </w:rPr>
        <w:t>硫黄</w:t>
      </w:r>
      <w:r>
        <w:rPr>
          <w:rFonts w:cs="Times New Roman"/>
          <w:color w:val="000000"/>
        </w:rPr>
        <w:t>                                    </w:t>
      </w:r>
      <w:r>
        <w:rPr>
          <w:color w:val="000000"/>
        </w:rPr>
        <w:t>D. </w:t>
      </w:r>
      <w:r>
        <w:rPr>
          <w:rFonts w:cs="宋体" w:hint="eastAsia"/>
          <w:color w:val="000000"/>
        </w:rPr>
        <w:t>天然气</w:t>
      </w:r>
    </w:p>
    <w:p w:rsidR="003B237A">
      <w:pPr>
        <w:spacing w:after="0"/>
        <w:rPr>
          <w:rFonts w:cs="Times New Roman"/>
        </w:rPr>
      </w:pPr>
      <w:r>
        <w:rPr>
          <w:rFonts w:cs="宋体" w:hint="eastAsia"/>
          <w:color w:val="0000FF"/>
        </w:rPr>
        <w:t>【答案】</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氧气的化学性质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、氮气不能燃烧，不能在氧气里燃烧，故选项正确．</w:t>
      </w:r>
      <w:r>
        <w:rPr>
          <w:color w:val="000000"/>
        </w:rPr>
        <w:t xml:space="preserve">  B</w:t>
      </w:r>
      <w:r>
        <w:rPr>
          <w:rFonts w:cs="宋体" w:hint="eastAsia"/>
          <w:color w:val="000000"/>
        </w:rPr>
        <w:t>、焦炭具有可燃性，能在氧气里燃烧，故选项错误．</w:t>
      </w:r>
      <w:r>
        <w:rPr>
          <w:rFonts w:cs="Times New Roman"/>
        </w:rPr>
        <w:br/>
      </w:r>
      <w:r>
        <w:rPr>
          <w:color w:val="000000"/>
        </w:rPr>
        <w:t>C</w:t>
      </w:r>
      <w:r>
        <w:rPr>
          <w:rFonts w:cs="宋体" w:hint="eastAsia"/>
          <w:color w:val="000000"/>
        </w:rPr>
        <w:t>、焦炭具有可燃性，能在氧气里燃烧，故选项错误．</w:t>
      </w:r>
      <w:r>
        <w:rPr>
          <w:rFonts w:cs="Times New Roman"/>
        </w:rPr>
        <w:br/>
      </w:r>
      <w:r>
        <w:rPr>
          <w:color w:val="000000"/>
        </w:rPr>
        <w:t>D</w:t>
      </w:r>
      <w:r>
        <w:rPr>
          <w:rFonts w:cs="宋体" w:hint="eastAsia"/>
          <w:color w:val="000000"/>
        </w:rPr>
        <w:t>、天然气具有可燃性，能在氧气里燃烧，故选项错误．</w:t>
      </w:r>
      <w:r>
        <w:rPr>
          <w:rFonts w:cs="Times New Roman"/>
        </w:rPr>
        <w:br/>
      </w:r>
      <w:r>
        <w:rPr>
          <w:rFonts w:cs="宋体" w:hint="eastAsia"/>
          <w:color w:val="000000"/>
        </w:rPr>
        <w:t>故选：</w:t>
      </w:r>
      <w:r>
        <w:rPr>
          <w:color w:val="000000"/>
        </w:rPr>
        <w:t>A</w:t>
      </w:r>
      <w:r>
        <w:rPr>
          <w:rFonts w:cs="宋体" w:hint="eastAsia"/>
          <w:color w:val="000000"/>
        </w:rPr>
        <w:t>．</w:t>
      </w:r>
      <w:r>
        <w:rPr>
          <w:rFonts w:cs="Times New Roman"/>
        </w:rPr>
        <w:br/>
      </w:r>
      <w:r>
        <w:rPr>
          <w:rFonts w:cs="宋体" w:hint="eastAsia"/>
          <w:color w:val="000000"/>
        </w:rPr>
        <w:t>【分析】能在氧气里燃烧物质应具有可燃性，据此结合常见物质的化学性质进行分析判断．</w:t>
      </w:r>
    </w:p>
    <w:p w:rsidR="003B237A">
      <w:pPr>
        <w:spacing w:after="0"/>
        <w:rPr>
          <w:rFonts w:cs="Times New Roman"/>
        </w:rPr>
      </w:pPr>
      <w:r>
        <w:rPr>
          <w:color w:val="000000"/>
        </w:rPr>
        <w:t>22.</w:t>
      </w:r>
      <w:r>
        <w:rPr>
          <w:rFonts w:cs="宋体" w:hint="eastAsia"/>
          <w:color w:val="000000"/>
        </w:rPr>
        <w:t>物质的性质决定物质的用途。下列因果关系不成立的是（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因为磷燃烧能产生白烟，所以可用于制作烟幕弹</w:t>
      </w:r>
      <w:r>
        <w:rPr>
          <w:rFonts w:cs="Times New Roman"/>
          <w:color w:val="000000"/>
        </w:rPr>
        <w:t>         </w:t>
      </w:r>
      <w:r>
        <w:rPr>
          <w:rFonts w:cs="Times New Roman"/>
          <w:noProof/>
          <w:lang w:eastAsia="zh-CN"/>
        </w:rPr>
        <w:pict>
          <v:shape id="_x0000_i1071" type="#_x0000_t75" alt=" " style="height:3pt;visibility:visible;width:2.25pt">
            <v:imagedata r:id="rId5" o:title=""/>
          </v:shape>
        </w:pict>
      </w:r>
      <w:r>
        <w:rPr>
          <w:color w:val="000000"/>
        </w:rPr>
        <w:t>B. </w:t>
      </w:r>
      <w:r>
        <w:rPr>
          <w:rFonts w:cs="宋体" w:hint="eastAsia"/>
          <w:color w:val="000000"/>
        </w:rPr>
        <w:t>因为金属钨的熔点高，所以被用来制造灯泡中的灯丝</w:t>
      </w:r>
      <w:r>
        <w:rPr>
          <w:rFonts w:cs="Times New Roman"/>
        </w:rPr>
        <w:br/>
      </w:r>
      <w:r>
        <w:rPr>
          <w:color w:val="000000"/>
        </w:rPr>
        <w:t>C. </w:t>
      </w:r>
      <w:r>
        <w:rPr>
          <w:rFonts w:cs="宋体" w:hint="eastAsia"/>
          <w:color w:val="000000"/>
        </w:rPr>
        <w:t>因为氮气化学性质不活泼，所以可用于食品包装袋内防腐</w:t>
      </w:r>
      <w:r>
        <w:rPr>
          <w:rFonts w:cs="Times New Roman"/>
          <w:color w:val="000000"/>
        </w:rPr>
        <w:t>         </w:t>
      </w:r>
      <w:r>
        <w:rPr>
          <w:rFonts w:cs="Times New Roman"/>
          <w:noProof/>
          <w:lang w:eastAsia="zh-CN"/>
        </w:rPr>
        <w:pict>
          <v:shape id="_x0000_i1072" type="#_x0000_t75" alt=" " style="height:3pt;visibility:visible;width:2.25pt">
            <v:imagedata r:id="rId5" o:title=""/>
          </v:shape>
        </w:pict>
      </w:r>
      <w:r>
        <w:rPr>
          <w:color w:val="000000"/>
        </w:rPr>
        <w:t>D. </w:t>
      </w:r>
      <w:r>
        <w:rPr>
          <w:rFonts w:cs="宋体" w:hint="eastAsia"/>
          <w:color w:val="000000"/>
        </w:rPr>
        <w:t>因为氧气能支持燃烧，所以氧气可供给呼吸</w:t>
      </w:r>
    </w:p>
    <w:p w:rsidR="003B237A">
      <w:pPr>
        <w:spacing w:after="0"/>
        <w:rPr>
          <w:rFonts w:cs="Times New Roman"/>
        </w:rPr>
      </w:pPr>
      <w:r>
        <w:rPr>
          <w:rFonts w:cs="宋体" w:hint="eastAsia"/>
          <w:color w:val="0000FF"/>
        </w:rPr>
        <w:t>【答案】</w:t>
      </w:r>
      <w:r>
        <w:rPr>
          <w:color w:val="000000"/>
        </w:rPr>
        <w:t xml:space="preserve">D  </w:t>
      </w:r>
    </w:p>
    <w:p w:rsidR="003B237A">
      <w:pPr>
        <w:spacing w:after="0"/>
        <w:rPr>
          <w:rFonts w:cs="Times New Roman"/>
        </w:rPr>
      </w:pPr>
      <w:r>
        <w:rPr>
          <w:rFonts w:cs="宋体" w:hint="eastAsia"/>
          <w:color w:val="0000FF"/>
        </w:rPr>
        <w:t>【考点】</w:t>
      </w:r>
      <w:r>
        <w:rPr>
          <w:rFonts w:cs="宋体" w:hint="eastAsia"/>
          <w:color w:val="000000"/>
        </w:rPr>
        <w:t>氧气的用途，氮气及稀有气体的用途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磷燃烧能产生大量的白烟，可用于制作烟幕弹，故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金属钨的熔点高，用作灯丝不易断，故</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因为氮气化学性质不活泼，所以常用于食品包装袋内防腐，故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氧气不能燃烧，不能用作燃料，但是可以用作助燃剂，并且氧气的化学性质是比较活泼的，故</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【分析】根据磷燃烧的现象分析；根据氮气和氧气的性质及用途分析。</w:t>
      </w:r>
    </w:p>
    <w:p w:rsidR="003B237A">
      <w:pPr>
        <w:spacing w:after="0"/>
        <w:rPr>
          <w:rFonts w:cs="Times New Roman"/>
        </w:rPr>
      </w:pPr>
      <w:r>
        <w:rPr>
          <w:color w:val="000000"/>
        </w:rPr>
        <w:t>23.</w:t>
      </w:r>
      <w:r>
        <w:rPr>
          <w:rFonts w:cs="宋体" w:hint="eastAsia"/>
          <w:color w:val="000000"/>
        </w:rPr>
        <w:t>在受到猛烈撞击时，汽车安全气囊内的物质瞬间分解，产生大量的空气中体积分数最大的气体．该气体是（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氮气</w:t>
      </w:r>
      <w:r>
        <w:rPr>
          <w:rFonts w:cs="Times New Roman"/>
          <w:color w:val="000000"/>
        </w:rPr>
        <w:t>                                    </w:t>
      </w:r>
      <w:r>
        <w:rPr>
          <w:color w:val="000000"/>
        </w:rPr>
        <w:t>B. </w:t>
      </w:r>
      <w:r>
        <w:rPr>
          <w:rFonts w:cs="宋体" w:hint="eastAsia"/>
          <w:color w:val="000000"/>
        </w:rPr>
        <w:t>氧气</w:t>
      </w:r>
      <w:r>
        <w:rPr>
          <w:rFonts w:cs="Times New Roman"/>
          <w:color w:val="000000"/>
        </w:rPr>
        <w:t>                                    </w:t>
      </w:r>
      <w:r>
        <w:rPr>
          <w:color w:val="000000"/>
        </w:rPr>
        <w:t>C. </w:t>
      </w:r>
      <w:r>
        <w:rPr>
          <w:rFonts w:cs="宋体" w:hint="eastAsia"/>
          <w:color w:val="000000"/>
        </w:rPr>
        <w:t>氦气</w:t>
      </w:r>
      <w:r>
        <w:rPr>
          <w:rFonts w:cs="Times New Roman"/>
          <w:color w:val="000000"/>
        </w:rPr>
        <w:t>                                    </w:t>
      </w:r>
      <w:r>
        <w:rPr>
          <w:color w:val="000000"/>
        </w:rPr>
        <w:t>D. </w:t>
      </w:r>
      <w:r>
        <w:rPr>
          <w:rFonts w:cs="宋体" w:hint="eastAsia"/>
          <w:color w:val="000000"/>
        </w:rPr>
        <w:t>水蒸气</w:t>
      </w:r>
    </w:p>
    <w:p w:rsidR="003B237A">
      <w:pPr>
        <w:spacing w:after="0"/>
        <w:rPr>
          <w:rFonts w:cs="Times New Roman"/>
        </w:rPr>
      </w:pPr>
      <w:r>
        <w:rPr>
          <w:rFonts w:cs="宋体" w:hint="eastAsia"/>
          <w:color w:val="0000FF"/>
        </w:rPr>
        <w:t>【答案】</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空气的成分及各成分的体积分数</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【解答】空气中体积分数最大的气体为氮气，占空气体积的</w:t>
      </w:r>
      <w:r>
        <w:rPr>
          <w:color w:val="000000"/>
        </w:rPr>
        <w:t>78%</w:t>
      </w:r>
      <w:r>
        <w:rPr>
          <w:rFonts w:cs="宋体" w:hint="eastAsia"/>
          <w:color w:val="000000"/>
        </w:rPr>
        <w:t>。</w:t>
      </w:r>
      <w:r>
        <w:rPr>
          <w:rFonts w:cs="Times New Roman"/>
        </w:rPr>
        <w:br/>
      </w:r>
      <w:r>
        <w:rPr>
          <w:rFonts w:cs="宋体" w:hint="eastAsia"/>
          <w:color w:val="000000"/>
        </w:rPr>
        <w:t>【分析】本题考查空气中含量最高的气体。</w:t>
      </w:r>
    </w:p>
    <w:p w:rsidR="003B237A">
      <w:pPr>
        <w:spacing w:after="0"/>
        <w:rPr>
          <w:rFonts w:cs="Times New Roman"/>
        </w:rPr>
      </w:pPr>
      <w:r>
        <w:rPr>
          <w:color w:val="000000"/>
        </w:rPr>
        <w:t>24.</w:t>
      </w:r>
      <w:r>
        <w:rPr>
          <w:rFonts w:cs="宋体" w:hint="eastAsia"/>
          <w:color w:val="000000"/>
        </w:rPr>
        <w:t>实验室用高锰酸钾制纯净的氧气时，下列做法错误的是（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在试管口放一团棉花，防止高锰酸钾粉末进入导管</w:t>
      </w:r>
      <w:r>
        <w:rPr>
          <w:rFonts w:cs="Times New Roman"/>
          <w:color w:val="000000"/>
        </w:rPr>
        <w:t>         </w:t>
      </w:r>
      <w:r>
        <w:rPr>
          <w:rFonts w:cs="Times New Roman"/>
          <w:noProof/>
          <w:lang w:eastAsia="zh-CN"/>
        </w:rPr>
        <w:pict>
          <v:shape id="_x0000_i1073" type="#_x0000_t75" alt=" " style="height:3pt;visibility:visible;width:2.25pt">
            <v:imagedata r:id="rId5" o:title=""/>
          </v:shape>
        </w:pict>
      </w:r>
      <w:r>
        <w:rPr>
          <w:color w:val="000000"/>
        </w:rPr>
        <w:t>B. </w:t>
      </w:r>
      <w:r>
        <w:rPr>
          <w:rFonts w:cs="宋体" w:hint="eastAsia"/>
          <w:color w:val="000000"/>
        </w:rPr>
        <w:t>把试管口略向下倾斜固定在铁架台上</w:t>
      </w:r>
      <w:r>
        <w:rPr>
          <w:rFonts w:cs="Times New Roman"/>
        </w:rPr>
        <w:br/>
      </w:r>
      <w:r>
        <w:rPr>
          <w:color w:val="000000"/>
        </w:rPr>
        <w:t>C. </w:t>
      </w:r>
      <w:r>
        <w:rPr>
          <w:rFonts w:cs="宋体" w:hint="eastAsia"/>
          <w:color w:val="000000"/>
        </w:rPr>
        <w:t>导管口开始有气泡放出时就立即收集，防止生成的气体跑掉</w:t>
      </w:r>
      <w:r>
        <w:rPr>
          <w:rFonts w:cs="Times New Roman"/>
          <w:color w:val="000000"/>
        </w:rPr>
        <w:t>         </w:t>
      </w:r>
      <w:r>
        <w:rPr>
          <w:rFonts w:cs="Times New Roman"/>
          <w:noProof/>
          <w:lang w:eastAsia="zh-CN"/>
        </w:rPr>
        <w:pict>
          <v:shape id="_x0000_i1074" type="#_x0000_t75" alt=" " style="height:3pt;visibility:visible;width:2.25pt">
            <v:imagedata r:id="rId5" o:title=""/>
          </v:shape>
        </w:pict>
      </w:r>
      <w:r>
        <w:rPr>
          <w:color w:val="000000"/>
        </w:rPr>
        <w:t>D. </w:t>
      </w:r>
      <w:r>
        <w:rPr>
          <w:rFonts w:cs="宋体" w:hint="eastAsia"/>
          <w:color w:val="000000"/>
        </w:rPr>
        <w:t>用高锰酸钾制取所需氧气停止加热时，先要把导管移出水面，然后再熄灭酒精灯</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、高锰酸钾分解的速率较快，气流易将高锰酸钾粉末带入导管堵塞导管，不符合题意；</w:t>
      </w:r>
      <w:r>
        <w:rPr>
          <w:rFonts w:cs="Times New Roman"/>
        </w:rPr>
        <w:br/>
      </w:r>
      <w:r>
        <w:rPr>
          <w:color w:val="000000"/>
        </w:rPr>
        <w:t>B</w:t>
      </w:r>
      <w:r>
        <w:rPr>
          <w:rFonts w:cs="宋体" w:hint="eastAsia"/>
          <w:color w:val="000000"/>
        </w:rPr>
        <w:t>、加热固体药品时为了防止冷凝水倒流引起试管炸裂，需要将试管口略向下倾斜，不符合题意；</w:t>
      </w:r>
      <w:r>
        <w:rPr>
          <w:rFonts w:cs="Times New Roman"/>
        </w:rPr>
        <w:br/>
      </w:r>
      <w:r>
        <w:rPr>
          <w:color w:val="000000"/>
        </w:rPr>
        <w:t>C</w:t>
      </w:r>
      <w:r>
        <w:rPr>
          <w:rFonts w:cs="宋体" w:hint="eastAsia"/>
          <w:color w:val="000000"/>
        </w:rPr>
        <w:t>、收集氧气时，要等到气泡连续均匀冒出时才能收集，否则收集的气体不纯，符合题意；</w:t>
      </w:r>
      <w:r>
        <w:rPr>
          <w:rFonts w:cs="Times New Roman"/>
        </w:rPr>
        <w:br/>
      </w:r>
      <w:r>
        <w:rPr>
          <w:color w:val="000000"/>
        </w:rPr>
        <w:t>D</w:t>
      </w:r>
      <w:r>
        <w:rPr>
          <w:rFonts w:cs="宋体" w:hint="eastAsia"/>
          <w:color w:val="000000"/>
        </w:rPr>
        <w:t>、用高锰酸钾制取所需氧气停止加热时，先要把导管移出水面，然后再熄灭酒精灯，否则会引起水倒流，引起试管炸裂，不符合题意。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【分析】根据高锰酸钾制取氧气的步骤及注意事项进行分析。</w:t>
      </w:r>
    </w:p>
    <w:p w:rsidR="003B237A">
      <w:pPr>
        <w:spacing w:after="0"/>
        <w:rPr>
          <w:rFonts w:cs="Times New Roman"/>
        </w:rPr>
      </w:pPr>
      <w:r>
        <w:rPr>
          <w:color w:val="000000"/>
        </w:rPr>
        <w:t>25.</w:t>
      </w:r>
      <w:r>
        <w:rPr>
          <w:rFonts w:cs="宋体" w:hint="eastAsia"/>
          <w:color w:val="000000"/>
        </w:rPr>
        <w:t>我国新修订的《环境空气质量标准》颁布后，各地采取多种措施提高空气质量。下列措施中，不利于提高空气质量的是（</w:t>
      </w:r>
      <w:r>
        <w:rPr>
          <w:rFonts w:cs="Times New Roman"/>
          <w:color w:val="000000"/>
        </w:rPr>
        <w:t>  </w:t>
      </w:r>
      <w:r>
        <w:rPr>
          <w:color w:val="000000"/>
        </w:rPr>
        <w:t xml:space="preserve"> </w:t>
      </w:r>
      <w:r>
        <w:rPr>
          <w:rFonts w:cs="宋体" w:hint="eastAsia"/>
          <w:color w:val="000000"/>
        </w:rPr>
        <w:t>）</w:t>
      </w:r>
      <w:r>
        <w:rPr>
          <w:color w:val="000000"/>
        </w:rPr>
        <w:t xml:space="preserve">            </w:t>
      </w:r>
    </w:p>
    <w:p w:rsidR="003B237A">
      <w:pPr>
        <w:spacing w:after="0"/>
        <w:ind w:left="150"/>
        <w:rPr>
          <w:rFonts w:cs="Times New Roman"/>
        </w:rPr>
      </w:pPr>
      <w:r>
        <w:rPr>
          <w:color w:val="000000"/>
        </w:rPr>
        <w:t>A. </w:t>
      </w:r>
      <w:r>
        <w:rPr>
          <w:rFonts w:cs="宋体" w:hint="eastAsia"/>
          <w:color w:val="000000"/>
        </w:rPr>
        <w:t>向煤炭中加入石灰石或生石灰作固硫剂，减少二氧化硫的排放</w:t>
      </w:r>
      <w:r>
        <w:rPr>
          <w:rFonts w:cs="Times New Roman"/>
          <w:color w:val="000000"/>
        </w:rPr>
        <w:t>      </w:t>
      </w:r>
      <w:r>
        <w:rPr>
          <w:rFonts w:cs="Times New Roman"/>
          <w:noProof/>
          <w:lang w:eastAsia="zh-CN"/>
        </w:rPr>
        <w:pict>
          <v:shape id="_x0000_i1075" type="#_x0000_t75" alt=" " style="height:3pt;visibility:visible;width:0.75pt">
            <v:imagedata r:id="rId6" o:title=""/>
          </v:shape>
        </w:pict>
      </w:r>
      <w:r>
        <w:rPr>
          <w:color w:val="000000"/>
        </w:rPr>
        <w:t>B. </w:t>
      </w:r>
      <w:r>
        <w:rPr>
          <w:rFonts w:cs="宋体" w:hint="eastAsia"/>
          <w:color w:val="000000"/>
        </w:rPr>
        <w:t>控制</w:t>
      </w:r>
      <w:r>
        <w:rPr>
          <w:color w:val="000000"/>
        </w:rPr>
        <w:t>PM2.5</w:t>
      </w:r>
      <w:r>
        <w:rPr>
          <w:rFonts w:cs="宋体" w:hint="eastAsia"/>
          <w:color w:val="000000"/>
        </w:rPr>
        <w:t>的排放以减少雾霾天气</w:t>
      </w:r>
      <w:r>
        <w:rPr>
          <w:rFonts w:cs="Times New Roman"/>
        </w:rPr>
        <w:br/>
      </w:r>
      <w:r>
        <w:rPr>
          <w:color w:val="000000"/>
        </w:rPr>
        <w:t>C. </w:t>
      </w:r>
      <w:r>
        <w:rPr>
          <w:rFonts w:cs="宋体" w:hint="eastAsia"/>
          <w:color w:val="000000"/>
        </w:rPr>
        <w:t>将盗版光盘泼上汽油焚烧处理</w:t>
      </w:r>
      <w:r>
        <w:rPr>
          <w:rFonts w:cs="Times New Roman"/>
          <w:color w:val="000000"/>
        </w:rPr>
        <w:t>                             </w:t>
      </w:r>
      <w:r>
        <w:rPr>
          <w:rFonts w:cs="Times New Roman"/>
          <w:noProof/>
          <w:lang w:eastAsia="zh-CN"/>
        </w:rPr>
        <w:pict>
          <v:shape id="_x0000_i1076" type="#_x0000_t75" alt=" " style="height:3pt;visibility:visible;width:0.75pt">
            <v:imagedata r:id="rId6" o:title=""/>
          </v:shape>
        </w:pict>
      </w:r>
      <w:r>
        <w:rPr>
          <w:color w:val="000000"/>
        </w:rPr>
        <w:t>D. </w:t>
      </w:r>
      <w:r>
        <w:rPr>
          <w:rFonts w:cs="宋体" w:hint="eastAsia"/>
          <w:color w:val="000000"/>
        </w:rPr>
        <w:t>禁止燃放烟花爆竹</w:t>
      </w:r>
    </w:p>
    <w:p w:rsidR="003B237A">
      <w:pPr>
        <w:spacing w:after="0"/>
        <w:rPr>
          <w:rFonts w:cs="Times New Roman"/>
        </w:rPr>
      </w:pPr>
      <w:r>
        <w:rPr>
          <w:rFonts w:cs="宋体" w:hint="eastAsia"/>
          <w:color w:val="0000FF"/>
        </w:rPr>
        <w:t>【答案】</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空气的污染与防治</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二氧化硫是空气污染物，向煤炭中加入石灰石或生石灰作固硫剂，减少二氧化硫的排放，有利于提高空气质量，故</w:t>
      </w:r>
      <w:r>
        <w:rPr>
          <w:color w:val="000000"/>
        </w:rPr>
        <w:t>A</w:t>
      </w:r>
      <w:r>
        <w:rPr>
          <w:rFonts w:cs="宋体" w:hint="eastAsia"/>
          <w:color w:val="000000"/>
        </w:rPr>
        <w:t>不符合题意；</w:t>
      </w:r>
      <w:r>
        <w:rPr>
          <w:rFonts w:cs="Times New Roman"/>
        </w:rPr>
        <w:br/>
      </w:r>
      <w:r>
        <w:rPr>
          <w:color w:val="000000"/>
        </w:rPr>
        <w:t>B.PM2.5</w:t>
      </w:r>
      <w:r>
        <w:rPr>
          <w:rFonts w:cs="宋体" w:hint="eastAsia"/>
          <w:color w:val="000000"/>
        </w:rPr>
        <w:t>是形成雾霾天气的主要原因之一，</w:t>
      </w:r>
      <w:r>
        <w:rPr>
          <w:color w:val="000000"/>
        </w:rPr>
        <w:t>PM2.5</w:t>
      </w:r>
      <w:r>
        <w:rPr>
          <w:rFonts w:cs="宋体" w:hint="eastAsia"/>
          <w:color w:val="000000"/>
        </w:rPr>
        <w:t>属于空气污染物，控制</w:t>
      </w:r>
      <w:r>
        <w:rPr>
          <w:color w:val="000000"/>
        </w:rPr>
        <w:t>PM2.5</w:t>
      </w:r>
      <w:r>
        <w:rPr>
          <w:rFonts w:cs="宋体" w:hint="eastAsia"/>
          <w:color w:val="000000"/>
        </w:rPr>
        <w:t>的排放可以减少雾霾天气，有利于提高空气质量，故</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焚烧盗版光盘会形成大量的空气污染物，不利于提高空气质量，故</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燃放烟花爆竹会形成大量的空气污染物，禁止燃放烟花爆竹，有利于提高空气质量，故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【分析】根据空气的污染及防治方法分析。</w:t>
      </w:r>
    </w:p>
    <w:p w:rsidR="003B237A">
      <w:pPr>
        <w:rPr>
          <w:rFonts w:cs="Times New Roman"/>
        </w:rPr>
      </w:pPr>
      <w:r>
        <w:rPr>
          <w:rFonts w:cs="宋体" w:hint="eastAsia"/>
          <w:b/>
          <w:bCs/>
          <w:sz w:val="24"/>
          <w:szCs w:val="24"/>
        </w:rPr>
        <w:t>二、填空题</w:t>
      </w:r>
    </w:p>
    <w:p w:rsidR="003B237A">
      <w:pPr>
        <w:spacing w:after="0"/>
        <w:rPr>
          <w:rFonts w:cs="Times New Roman"/>
        </w:rPr>
      </w:pPr>
      <w:r>
        <w:rPr>
          <w:color w:val="000000"/>
        </w:rPr>
        <w:t>26.</w:t>
      </w:r>
      <w:r>
        <w:rPr>
          <w:rFonts w:cs="宋体" w:hint="eastAsia"/>
          <w:color w:val="000000"/>
        </w:rPr>
        <w:t>仿照示例，任选两种物质，分别写出它们的一个性质和与之对应的用途：</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026"/>
        <w:gridCol w:w="1026"/>
        <w:gridCol w:w="228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rFonts w:cs="宋体" w:hint="eastAsia"/>
                <w:color w:val="000000"/>
              </w:rPr>
              <w:t>性质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rFonts w:cs="宋体" w:hint="eastAsia"/>
                <w:color w:val="000000"/>
              </w:rPr>
              <w:t>用途</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rFonts w:cs="宋体" w:hint="eastAsia"/>
                <w:color w:val="000000"/>
              </w:rPr>
              <w:t>氢气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rFonts w:cs="宋体" w:hint="eastAsia"/>
                <w:color w:val="000000"/>
              </w:rPr>
              <w:t>可燃性</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rFonts w:cs="宋体" w:hint="eastAsia"/>
                <w:color w:val="000000"/>
              </w:rPr>
              <w:t>清洁、环保的高能燃料</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color w:val="000000"/>
              </w:rPr>
              <w:t>________</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B237A">
            <w:pPr>
              <w:spacing w:after="0"/>
              <w:rPr>
                <w:rFonts w:cs="Times New Roman"/>
              </w:rPr>
            </w:pPr>
            <w:r>
              <w:rPr>
                <w:color w:val="000000"/>
              </w:rPr>
              <w:t>________</w:t>
            </w:r>
          </w:p>
        </w:tc>
      </w:tr>
    </w:tbl>
    <w:p w:rsidR="003B237A">
      <w:pPr>
        <w:spacing w:after="0"/>
        <w:rPr>
          <w:rFonts w:cs="Times New Roman"/>
        </w:rPr>
      </w:pPr>
      <w:r>
        <w:rPr>
          <w:rFonts w:cs="宋体" w:hint="eastAsia"/>
          <w:color w:val="0000FF"/>
        </w:rPr>
        <w:t>【答案】</w:t>
      </w:r>
      <w:r>
        <w:rPr>
          <w:rFonts w:cs="宋体" w:hint="eastAsia"/>
          <w:color w:val="000000"/>
        </w:rPr>
        <w:t>氧气；支持燃烧；用于发射火箭；二氧化碳；不支持燃烧；用于灭火</w:t>
      </w:r>
      <w:r>
        <w:rPr>
          <w:color w:val="000000"/>
        </w:rPr>
        <w:t xml:space="preserve">  </w:t>
      </w:r>
    </w:p>
    <w:p w:rsidR="003B237A">
      <w:pPr>
        <w:spacing w:after="0"/>
        <w:rPr>
          <w:rFonts w:cs="Times New Roman"/>
        </w:rPr>
      </w:pPr>
      <w:r>
        <w:rPr>
          <w:rFonts w:cs="宋体" w:hint="eastAsia"/>
          <w:color w:val="0000FF"/>
        </w:rPr>
        <w:t>【考点】</w:t>
      </w:r>
      <w:r>
        <w:rPr>
          <w:rFonts w:cs="宋体" w:hint="eastAsia"/>
          <w:color w:val="000000"/>
        </w:rPr>
        <w:t>氧气的用途，二氧化碳的用途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【解答】任意写出两种气体，以及它们的性质和对应的用途即可，答案不唯一</w:t>
      </w:r>
      <w:r>
        <w:rPr>
          <w:color w:val="000000"/>
        </w:rPr>
        <w:t>.</w:t>
      </w:r>
      <w:r>
        <w:rPr>
          <w:rFonts w:cs="宋体" w:hint="eastAsia"/>
          <w:color w:val="000000"/>
        </w:rPr>
        <w:t>故答案为：氧气，支持燃烧，用于发射火箭；二氧化碳，不支持燃烧，用于灭火</w:t>
      </w:r>
      <w:r>
        <w:rPr>
          <w:color w:val="000000"/>
        </w:rPr>
        <w:t>.</w:t>
      </w:r>
      <w:r>
        <w:rPr>
          <w:rFonts w:cs="Times New Roman"/>
        </w:rPr>
        <w:br/>
      </w:r>
      <w:r>
        <w:rPr>
          <w:rFonts w:cs="宋体" w:hint="eastAsia"/>
          <w:color w:val="000000"/>
        </w:rPr>
        <w:t>【分析】根据常见物质的性质和用途进行分析。</w:t>
      </w:r>
    </w:p>
    <w:p w:rsidR="003B237A">
      <w:pPr>
        <w:spacing w:after="0"/>
        <w:rPr>
          <w:rFonts w:cs="Times New Roman"/>
        </w:rPr>
      </w:pPr>
      <w:r>
        <w:rPr>
          <w:color w:val="000000"/>
        </w:rPr>
        <w:t>27.</w:t>
      </w:r>
      <w:r>
        <w:rPr>
          <w:rFonts w:cs="宋体" w:hint="eastAsia"/>
          <w:color w:val="000000"/>
        </w:rPr>
        <w:t>请将体现下列实验操作目的的正确选项，填在对应的横线上。</w:t>
      </w:r>
      <w:r>
        <w:rPr>
          <w:rFonts w:cs="Times New Roman"/>
        </w:rPr>
        <w:br/>
      </w:r>
      <w:r>
        <w:rPr>
          <w:color w:val="000000"/>
        </w:rPr>
        <w:t>A</w:t>
      </w:r>
      <w:r>
        <w:rPr>
          <w:rFonts w:cs="宋体" w:hint="eastAsia"/>
          <w:color w:val="000000"/>
        </w:rPr>
        <w:t>．防止药品污染</w:t>
      </w:r>
      <w:r>
        <w:rPr>
          <w:rFonts w:cs="Times New Roman"/>
          <w:color w:val="000000"/>
        </w:rPr>
        <w:t>   </w:t>
      </w:r>
      <w:r>
        <w:rPr>
          <w:rFonts w:cs="Times New Roman"/>
        </w:rPr>
        <w:br/>
      </w:r>
      <w:r>
        <w:rPr>
          <w:color w:val="000000"/>
        </w:rPr>
        <w:t>B.</w:t>
      </w:r>
      <w:r>
        <w:rPr>
          <w:rFonts w:cs="宋体" w:hint="eastAsia"/>
          <w:color w:val="000000"/>
        </w:rPr>
        <w:t>防止试管破裂</w:t>
      </w:r>
      <w:r>
        <w:rPr>
          <w:rFonts w:cs="Times New Roman"/>
          <w:color w:val="000000"/>
        </w:rPr>
        <w:t>  </w:t>
      </w:r>
      <w:r>
        <w:rPr>
          <w:rFonts w:cs="Times New Roman"/>
        </w:rPr>
        <w:br/>
      </w:r>
      <w:r>
        <w:rPr>
          <w:color w:val="000000"/>
        </w:rPr>
        <w:t>C.</w:t>
      </w:r>
      <w:r>
        <w:rPr>
          <w:rFonts w:cs="宋体" w:hint="eastAsia"/>
          <w:color w:val="000000"/>
        </w:rPr>
        <w:t>防止实验误差</w:t>
      </w:r>
      <w:r>
        <w:rPr>
          <w:rFonts w:cs="Times New Roman"/>
          <w:color w:val="000000"/>
        </w:rPr>
        <w:t>   </w:t>
      </w:r>
      <w:r>
        <w:rPr>
          <w:rFonts w:cs="Times New Roman"/>
        </w:rPr>
        <w:br/>
      </w:r>
      <w:r>
        <w:rPr>
          <w:color w:val="000000"/>
        </w:rPr>
        <w:t>D.</w:t>
      </w:r>
      <w:r>
        <w:rPr>
          <w:rFonts w:cs="宋体" w:hint="eastAsia"/>
          <w:color w:val="000000"/>
        </w:rPr>
        <w:t>防止液体洒出</w:t>
      </w:r>
      <w:r>
        <w:rPr>
          <w:color w:val="000000"/>
        </w:rPr>
        <w:t xml:space="preserve">    </w:t>
      </w:r>
    </w:p>
    <w:p w:rsidR="003B237A">
      <w:pPr>
        <w:spacing w:after="0"/>
        <w:rPr>
          <w:rFonts w:cs="Times New Roman"/>
        </w:rPr>
      </w:pPr>
      <w:r>
        <w:rPr>
          <w:rFonts w:cs="宋体" w:hint="eastAsia"/>
          <w:color w:val="000000"/>
        </w:rPr>
        <w:t>（</w:t>
      </w:r>
      <w:r>
        <w:rPr>
          <w:color w:val="000000"/>
        </w:rPr>
        <w:t>1</w:t>
      </w:r>
      <w:r>
        <w:rPr>
          <w:rFonts w:cs="宋体" w:hint="eastAsia"/>
          <w:color w:val="000000"/>
        </w:rPr>
        <w:t>）加热试管时，先均匀加热，后集中加热</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）滴管使用后，及时清洗并放在滴管架上</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）倒液体时，细口瓶口紧挨试管口部</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4</w:t>
      </w:r>
      <w:r>
        <w:rPr>
          <w:rFonts w:cs="宋体" w:hint="eastAsia"/>
          <w:color w:val="000000"/>
        </w:rPr>
        <w:t>）量取液体时，视线与凹液面最低处保持平视。</w:t>
      </w:r>
      <w:r>
        <w:rPr>
          <w:color w:val="000000"/>
        </w:rPr>
        <w:t xml:space="preserve">________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B</w:t>
      </w:r>
      <w:r>
        <w:rPr>
          <w:rFonts w:cs="Times New Roman"/>
        </w:rPr>
        <w:br/>
      </w:r>
      <w:r>
        <w:rPr>
          <w:rFonts w:cs="宋体" w:hint="eastAsia"/>
          <w:color w:val="000000"/>
        </w:rPr>
        <w:t>（</w:t>
      </w:r>
      <w:r>
        <w:rPr>
          <w:color w:val="000000"/>
        </w:rPr>
        <w:t>2</w:t>
      </w:r>
      <w:r>
        <w:rPr>
          <w:rFonts w:cs="宋体" w:hint="eastAsia"/>
          <w:color w:val="000000"/>
        </w:rPr>
        <w:t>）</w:t>
      </w:r>
      <w:r>
        <w:rPr>
          <w:color w:val="000000"/>
        </w:rPr>
        <w:t>A</w:t>
      </w:r>
      <w:r>
        <w:rPr>
          <w:rFonts w:cs="Times New Roman"/>
        </w:rPr>
        <w:br/>
      </w:r>
      <w:r>
        <w:rPr>
          <w:rFonts w:cs="宋体" w:hint="eastAsia"/>
          <w:color w:val="000000"/>
        </w:rPr>
        <w:t>（</w:t>
      </w:r>
      <w:r>
        <w:rPr>
          <w:color w:val="000000"/>
        </w:rPr>
        <w:t>3</w:t>
      </w:r>
      <w:r>
        <w:rPr>
          <w:rFonts w:cs="宋体" w:hint="eastAsia"/>
          <w:color w:val="000000"/>
        </w:rPr>
        <w:t>）</w:t>
      </w:r>
      <w:r>
        <w:rPr>
          <w:color w:val="000000"/>
        </w:rPr>
        <w:t>D</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C  </w:t>
      </w:r>
    </w:p>
    <w:p w:rsidR="003B237A">
      <w:pPr>
        <w:spacing w:after="0"/>
        <w:rPr>
          <w:rFonts w:cs="Times New Roman"/>
        </w:rPr>
      </w:pPr>
      <w:r>
        <w:rPr>
          <w:rFonts w:cs="宋体" w:hint="eastAsia"/>
          <w:color w:val="0000FF"/>
        </w:rPr>
        <w:t>【考点】</w:t>
      </w:r>
      <w:r>
        <w:rPr>
          <w:rFonts w:cs="宋体" w:hint="eastAsia"/>
          <w:color w:val="000000"/>
        </w:rPr>
        <w:t>实验室常见的仪器及使用，实验操作注意事项的探究</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【解答】⑴加热试管时先均匀加热（预热），后固定加热可以使试管受热均匀，防止试管破裂，</w:t>
      </w:r>
      <w:r>
        <w:rPr>
          <w:rFonts w:cs="Times New Roman"/>
        </w:rPr>
        <w:br/>
      </w:r>
      <w:r>
        <w:rPr>
          <w:rFonts w:cs="宋体" w:hint="eastAsia"/>
          <w:color w:val="000000"/>
        </w:rPr>
        <w:t>故答案为：</w:t>
      </w:r>
      <w:r>
        <w:rPr>
          <w:rFonts w:cs="Times New Roman"/>
        </w:rPr>
        <w:br/>
      </w:r>
      <w:r>
        <w:rPr>
          <w:color w:val="000000"/>
        </w:rPr>
        <w:t>B.</w:t>
      </w:r>
      <w:r>
        <w:rPr>
          <w:rFonts w:ascii="宋体" w:hAnsi="宋体" w:cs="宋体" w:hint="eastAsia"/>
          <w:color w:val="000000"/>
        </w:rPr>
        <w:t>⑵</w:t>
      </w:r>
      <w:r>
        <w:rPr>
          <w:rFonts w:cs="宋体" w:hint="eastAsia"/>
          <w:color w:val="000000"/>
        </w:rPr>
        <w:t>滴管使用后应及时清洗，并放在滴管架上，有助于防止滴管在下次使用时导致混用污染药品，</w:t>
      </w:r>
      <w:r>
        <w:rPr>
          <w:rFonts w:cs="Times New Roman"/>
        </w:rPr>
        <w:br/>
      </w:r>
      <w:r>
        <w:rPr>
          <w:rFonts w:cs="宋体" w:hint="eastAsia"/>
          <w:color w:val="000000"/>
        </w:rPr>
        <w:t>故答案为：</w:t>
      </w:r>
      <w:r>
        <w:rPr>
          <w:color w:val="000000"/>
        </w:rPr>
        <w:t>A.</w:t>
      </w:r>
      <w:r>
        <w:rPr>
          <w:rFonts w:ascii="宋体" w:hAnsi="宋体" w:cs="宋体" w:hint="eastAsia"/>
          <w:color w:val="000000"/>
        </w:rPr>
        <w:t>⑶</w:t>
      </w:r>
      <w:r>
        <w:rPr>
          <w:rFonts w:cs="宋体" w:hint="eastAsia"/>
          <w:color w:val="000000"/>
        </w:rPr>
        <w:t>倒液体时，细口瓶口应紧挨试管口，防止液体洒出，</w:t>
      </w:r>
      <w:r>
        <w:rPr>
          <w:rFonts w:cs="Times New Roman"/>
        </w:rPr>
        <w:br/>
      </w:r>
      <w:r>
        <w:rPr>
          <w:rFonts w:cs="宋体" w:hint="eastAsia"/>
          <w:color w:val="000000"/>
        </w:rPr>
        <w:t>故答案为：</w:t>
      </w:r>
      <w:r>
        <w:rPr>
          <w:rFonts w:cs="Times New Roman"/>
        </w:rPr>
        <w:br/>
      </w:r>
      <w:r>
        <w:rPr>
          <w:color w:val="000000"/>
        </w:rPr>
        <w:t>D.</w:t>
      </w:r>
      <w:r>
        <w:rPr>
          <w:rFonts w:ascii="宋体" w:hAnsi="宋体" w:cs="宋体" w:hint="eastAsia"/>
          <w:color w:val="000000"/>
        </w:rPr>
        <w:t>⑷</w:t>
      </w:r>
      <w:r>
        <w:rPr>
          <w:rFonts w:cs="宋体" w:hint="eastAsia"/>
          <w:color w:val="000000"/>
        </w:rPr>
        <w:t>量取液体时，视线应与凹液面最低处保持平视，防止因仰视或俯视造成实验误差，</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【分析】根据给试管内药品加热的方法步骤分析；根据滴管的使用方法分析；根据量筒的使用方法分析。</w:t>
      </w:r>
    </w:p>
    <w:p w:rsidR="003B237A">
      <w:pPr>
        <w:spacing w:after="0"/>
        <w:rPr>
          <w:rFonts w:cs="Times New Roman"/>
        </w:rPr>
      </w:pPr>
      <w:r>
        <w:rPr>
          <w:color w:val="000000"/>
        </w:rPr>
        <w:t>28.</w:t>
      </w:r>
      <w:r>
        <w:rPr>
          <w:rFonts w:cs="宋体" w:hint="eastAsia"/>
          <w:color w:val="000000"/>
        </w:rPr>
        <w:t>现有如下仪器：用字母回答：</w:t>
      </w:r>
      <w:r>
        <w:rPr>
          <w:rFonts w:cs="Times New Roman"/>
        </w:rPr>
        <w:br/>
      </w:r>
      <w:r>
        <w:rPr>
          <w:rFonts w:cs="Times New Roman"/>
          <w:noProof/>
          <w:lang w:eastAsia="zh-CN"/>
        </w:rPr>
        <w:pict>
          <v:shape id="_x0000_i1077" type="#_x0000_t75" alt=" " style="height:62.25pt;visibility:visible;width:234pt">
            <v:imagedata r:id="rId17" o:title=""/>
          </v:shape>
        </w:pict>
      </w:r>
    </w:p>
    <w:p w:rsidR="003B237A">
      <w:pPr>
        <w:spacing w:after="0"/>
        <w:rPr>
          <w:rFonts w:cs="Times New Roman"/>
        </w:rPr>
      </w:pPr>
      <w:r>
        <w:rPr>
          <w:rFonts w:cs="宋体" w:hint="eastAsia"/>
          <w:color w:val="000000"/>
        </w:rPr>
        <w:t>（</w:t>
      </w:r>
      <w:r>
        <w:rPr>
          <w:color w:val="000000"/>
        </w:rPr>
        <w:t>1</w:t>
      </w:r>
      <w:r>
        <w:rPr>
          <w:rFonts w:cs="宋体" w:hint="eastAsia"/>
          <w:color w:val="000000"/>
        </w:rPr>
        <w:t>）在高锰酸钾制氧气中用到的金属仪器是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）用于吸取和滴加少量液体的是</w:t>
      </w:r>
      <w:r>
        <w:rPr>
          <w:color w:val="000000"/>
        </w:rPr>
        <w:t xml:space="preserve"> ________</w:t>
      </w:r>
      <w:r>
        <w:rPr>
          <w:rFonts w:cs="宋体" w:hint="eastAsia"/>
          <w:color w:val="000000"/>
        </w:rPr>
        <w:t>；</w:t>
      </w:r>
      <w:r>
        <w:rPr>
          <w:rFonts w:cs="Times New Roman"/>
          <w:color w:val="000000"/>
        </w:rPr>
        <w:t>             </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）用于较大量液体的反应容器是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4</w:t>
      </w:r>
      <w:r>
        <w:rPr>
          <w:rFonts w:cs="宋体" w:hint="eastAsia"/>
          <w:color w:val="000000"/>
        </w:rPr>
        <w:t>）收集和储存少量气体的是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e</w:t>
      </w:r>
      <w:r>
        <w:rPr>
          <w:rFonts w:cs="Times New Roman"/>
        </w:rPr>
        <w:br/>
      </w:r>
      <w:r>
        <w:rPr>
          <w:rFonts w:cs="宋体" w:hint="eastAsia"/>
          <w:color w:val="000000"/>
        </w:rPr>
        <w:t>（</w:t>
      </w:r>
      <w:r>
        <w:rPr>
          <w:color w:val="000000"/>
        </w:rPr>
        <w:t>2</w:t>
      </w:r>
      <w:r>
        <w:rPr>
          <w:rFonts w:cs="宋体" w:hint="eastAsia"/>
          <w:color w:val="000000"/>
        </w:rPr>
        <w:t>）</w:t>
      </w:r>
      <w:r>
        <w:rPr>
          <w:color w:val="000000"/>
        </w:rPr>
        <w:t>f</w:t>
      </w:r>
      <w:r>
        <w:rPr>
          <w:rFonts w:cs="Times New Roman"/>
        </w:rPr>
        <w:br/>
      </w:r>
      <w:r>
        <w:rPr>
          <w:rFonts w:cs="宋体" w:hint="eastAsia"/>
          <w:color w:val="000000"/>
        </w:rPr>
        <w:t>（</w:t>
      </w:r>
      <w:r>
        <w:rPr>
          <w:color w:val="000000"/>
        </w:rPr>
        <w:t>3</w:t>
      </w:r>
      <w:r>
        <w:rPr>
          <w:rFonts w:cs="宋体" w:hint="eastAsia"/>
          <w:color w:val="000000"/>
        </w:rPr>
        <w:t>）</w:t>
      </w:r>
      <w:r>
        <w:rPr>
          <w:color w:val="000000"/>
        </w:rPr>
        <w:t>b</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d  </w:t>
      </w:r>
    </w:p>
    <w:p w:rsidR="003B237A">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【解答】⑴高锰酸钾制氧气是加热高锰酸钾使其受热分解，因此需要铁架台这种金属仪器，</w:t>
      </w:r>
      <w:r>
        <w:rPr>
          <w:rFonts w:cs="Times New Roman"/>
        </w:rPr>
        <w:br/>
      </w:r>
      <w:r>
        <w:rPr>
          <w:rFonts w:cs="宋体" w:hint="eastAsia"/>
          <w:color w:val="000000"/>
        </w:rPr>
        <w:t>故答案为：</w:t>
      </w:r>
      <w:r>
        <w:rPr>
          <w:color w:val="000000"/>
        </w:rPr>
        <w:t>e.</w:t>
      </w:r>
      <w:r>
        <w:rPr>
          <w:rFonts w:ascii="宋体" w:hAnsi="宋体" w:cs="宋体" w:hint="eastAsia"/>
          <w:color w:val="000000"/>
        </w:rPr>
        <w:t>⑵</w:t>
      </w:r>
      <w:r>
        <w:rPr>
          <w:rFonts w:cs="宋体" w:hint="eastAsia"/>
          <w:color w:val="000000"/>
        </w:rPr>
        <w:t>用于吸取和滴加少量液体的仪器是胶头滴管，</w:t>
      </w:r>
      <w:r>
        <w:rPr>
          <w:rFonts w:cs="Times New Roman"/>
        </w:rPr>
        <w:br/>
      </w:r>
      <w:r>
        <w:rPr>
          <w:rFonts w:cs="宋体" w:hint="eastAsia"/>
          <w:color w:val="000000"/>
        </w:rPr>
        <w:t>故答案为：</w:t>
      </w:r>
      <w:r>
        <w:rPr>
          <w:color w:val="000000"/>
        </w:rPr>
        <w:t>f.</w:t>
      </w:r>
      <w:r>
        <w:rPr>
          <w:rFonts w:ascii="宋体" w:hAnsi="宋体" w:cs="宋体" w:hint="eastAsia"/>
          <w:color w:val="000000"/>
        </w:rPr>
        <w:t>⑶</w:t>
      </w:r>
      <w:r>
        <w:rPr>
          <w:rFonts w:cs="宋体" w:hint="eastAsia"/>
          <w:color w:val="000000"/>
        </w:rPr>
        <w:t>用于较大量液体的反应容器是烧杯，</w:t>
      </w:r>
      <w:r>
        <w:rPr>
          <w:rFonts w:cs="Times New Roman"/>
        </w:rPr>
        <w:br/>
      </w:r>
      <w:r>
        <w:rPr>
          <w:rFonts w:cs="宋体" w:hint="eastAsia"/>
          <w:color w:val="000000"/>
        </w:rPr>
        <w:t>故答案为：</w:t>
      </w:r>
      <w:r>
        <w:rPr>
          <w:rFonts w:cs="Times New Roman"/>
        </w:rPr>
        <w:br/>
      </w:r>
      <w:r>
        <w:rPr>
          <w:color w:val="000000"/>
        </w:rPr>
        <w:t>B.</w:t>
      </w:r>
      <w:r>
        <w:rPr>
          <w:rFonts w:ascii="宋体" w:hAnsi="宋体" w:cs="宋体" w:hint="eastAsia"/>
          <w:color w:val="000000"/>
        </w:rPr>
        <w:t>⑷</w:t>
      </w:r>
      <w:r>
        <w:rPr>
          <w:rFonts w:cs="宋体" w:hint="eastAsia"/>
          <w:color w:val="000000"/>
        </w:rPr>
        <w:t>收集和储存少量气体用到的是集气瓶，</w:t>
      </w:r>
      <w:r>
        <w:rPr>
          <w:rFonts w:cs="Times New Roman"/>
        </w:rPr>
        <w:br/>
      </w:r>
      <w:r>
        <w:rPr>
          <w:rFonts w:cs="宋体" w:hint="eastAsia"/>
          <w:color w:val="000000"/>
        </w:rPr>
        <w:t>故答案为：</w:t>
      </w:r>
      <w:r>
        <w:rPr>
          <w:rFonts w:cs="Times New Roman"/>
        </w:rPr>
        <w:br/>
      </w:r>
      <w:r>
        <w:rPr>
          <w:color w:val="000000"/>
        </w:rPr>
        <w:t>D.</w:t>
      </w:r>
      <w:r>
        <w:rPr>
          <w:rFonts w:cs="Times New Roman"/>
        </w:rPr>
        <w:br/>
      </w:r>
      <w:r>
        <w:rPr>
          <w:rFonts w:cs="宋体" w:hint="eastAsia"/>
          <w:color w:val="000000"/>
        </w:rPr>
        <w:t>【分析】根据常用仪器的名称及使用要求分析。</w:t>
      </w:r>
    </w:p>
    <w:p w:rsidR="003B237A">
      <w:pPr>
        <w:spacing w:after="0"/>
        <w:rPr>
          <w:rFonts w:cs="Times New Roman"/>
        </w:rPr>
      </w:pPr>
      <w:r>
        <w:rPr>
          <w:color w:val="000000"/>
        </w:rPr>
        <w:t>29.</w:t>
      </w:r>
      <w:r>
        <w:rPr>
          <w:rFonts w:cs="宋体" w:hint="eastAsia"/>
          <w:color w:val="000000"/>
        </w:rPr>
        <w:t>写出反应的文字表达式：</w:t>
      </w:r>
      <w:r>
        <w:rPr>
          <w:color w:val="000000"/>
        </w:rPr>
        <w:t xml:space="preserve">    </w:t>
      </w:r>
    </w:p>
    <w:p w:rsidR="003B237A">
      <w:pPr>
        <w:spacing w:after="0"/>
        <w:rPr>
          <w:rFonts w:cs="Times New Roman"/>
        </w:rPr>
      </w:pPr>
      <w:r>
        <w:rPr>
          <w:rFonts w:cs="宋体" w:hint="eastAsia"/>
          <w:color w:val="000000"/>
        </w:rPr>
        <w:t>（</w:t>
      </w:r>
      <w:r>
        <w:rPr>
          <w:color w:val="000000"/>
        </w:rPr>
        <w:t>1</w:t>
      </w:r>
      <w:r>
        <w:rPr>
          <w:rFonts w:cs="宋体" w:hint="eastAsia"/>
          <w:color w:val="000000"/>
        </w:rPr>
        <w:t>）硫在空气中燃烧</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）红磷在空气中燃烧</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）铁丝在氧气中燃烧</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）硫</w:t>
      </w:r>
      <w:r>
        <w:rPr>
          <w:color w:val="000000"/>
        </w:rPr>
        <w:t>+</w:t>
      </w:r>
      <w:r>
        <w:rPr>
          <w:rFonts w:cs="宋体" w:hint="eastAsia"/>
          <w:color w:val="000000"/>
        </w:rPr>
        <w:t>氧气</w:t>
      </w:r>
      <w:r>
        <w:rPr>
          <w:color w:val="000000"/>
        </w:rPr>
        <w:t xml:space="preserve"> </w:t>
      </w:r>
      <w:r>
        <w:rPr>
          <w:rFonts w:cs="Times New Roman"/>
          <w:noProof/>
          <w:lang w:eastAsia="zh-CN"/>
        </w:rPr>
        <w:pict>
          <v:shape id="_x0000_i1078" type="#_x0000_t75" alt=" " style="height:16.5pt;visibility:visible;width:20.25pt">
            <v:imagedata r:id="rId18" o:title=""/>
          </v:shape>
        </w:pict>
      </w:r>
      <w:r>
        <w:rPr>
          <w:rFonts w:cs="宋体" w:hint="eastAsia"/>
          <w:color w:val="000000"/>
        </w:rPr>
        <w:t>二氧化硫</w:t>
      </w:r>
      <w:r>
        <w:rPr>
          <w:rFonts w:cs="Times New Roman"/>
        </w:rPr>
        <w:br/>
      </w:r>
      <w:r>
        <w:rPr>
          <w:rFonts w:cs="宋体" w:hint="eastAsia"/>
          <w:color w:val="000000"/>
        </w:rPr>
        <w:t>（</w:t>
      </w:r>
      <w:r>
        <w:rPr>
          <w:color w:val="000000"/>
        </w:rPr>
        <w:t>2</w:t>
      </w:r>
      <w:r>
        <w:rPr>
          <w:rFonts w:cs="宋体" w:hint="eastAsia"/>
          <w:color w:val="000000"/>
        </w:rPr>
        <w:t>）红磷</w:t>
      </w:r>
      <w:r>
        <w:rPr>
          <w:color w:val="000000"/>
        </w:rPr>
        <w:t>+</w:t>
      </w:r>
      <w:r>
        <w:rPr>
          <w:rFonts w:cs="宋体" w:hint="eastAsia"/>
          <w:color w:val="000000"/>
        </w:rPr>
        <w:t>氧气</w:t>
      </w:r>
      <w:r>
        <w:rPr>
          <w:color w:val="000000"/>
        </w:rPr>
        <w:t xml:space="preserve"> </w:t>
      </w:r>
      <w:r>
        <w:rPr>
          <w:rFonts w:cs="Times New Roman"/>
          <w:noProof/>
          <w:lang w:eastAsia="zh-CN"/>
        </w:rPr>
        <w:pict>
          <v:shape id="_x0000_i1079" type="#_x0000_t75" alt=" " style="height:16.5pt;visibility:visible;width:20.25pt">
            <v:imagedata r:id="rId18" o:title=""/>
          </v:shape>
        </w:pict>
      </w:r>
      <w:r>
        <w:rPr>
          <w:rFonts w:cs="宋体" w:hint="eastAsia"/>
          <w:color w:val="000000"/>
        </w:rPr>
        <w:t>五氧化二磷</w:t>
      </w:r>
      <w:r>
        <w:rPr>
          <w:rFonts w:cs="Times New Roman"/>
        </w:rPr>
        <w:br/>
      </w:r>
      <w:r>
        <w:rPr>
          <w:rFonts w:cs="宋体" w:hint="eastAsia"/>
          <w:color w:val="000000"/>
        </w:rPr>
        <w:t>（</w:t>
      </w:r>
      <w:r>
        <w:rPr>
          <w:color w:val="000000"/>
        </w:rPr>
        <w:t>3</w:t>
      </w:r>
      <w:r>
        <w:rPr>
          <w:rFonts w:cs="宋体" w:hint="eastAsia"/>
          <w:color w:val="000000"/>
        </w:rPr>
        <w:t>）铁</w:t>
      </w:r>
      <w:r>
        <w:rPr>
          <w:color w:val="000000"/>
        </w:rPr>
        <w:t>+</w:t>
      </w:r>
      <w:r>
        <w:rPr>
          <w:rFonts w:cs="宋体" w:hint="eastAsia"/>
          <w:color w:val="000000"/>
        </w:rPr>
        <w:t>氧气</w:t>
      </w:r>
      <w:r>
        <w:rPr>
          <w:color w:val="000000"/>
        </w:rPr>
        <w:t xml:space="preserve"> </w:t>
      </w:r>
      <w:r>
        <w:rPr>
          <w:rFonts w:cs="Times New Roman"/>
          <w:noProof/>
          <w:lang w:eastAsia="zh-CN"/>
        </w:rPr>
        <w:pict>
          <v:shape id="_x0000_i1080" type="#_x0000_t75" alt=" " style="height:16.5pt;visibility:visible;width:20.25pt">
            <v:imagedata r:id="rId18" o:title=""/>
          </v:shape>
        </w:pict>
      </w:r>
      <w:r>
        <w:rPr>
          <w:rFonts w:cs="宋体" w:hint="eastAsia"/>
          <w:color w:val="000000"/>
        </w:rPr>
        <w:t>四氧化三铁</w:t>
      </w:r>
      <w:r>
        <w:rPr>
          <w:color w:val="000000"/>
        </w:rPr>
        <w:t xml:space="preserve">  </w:t>
      </w:r>
    </w:p>
    <w:p w:rsidR="003B237A">
      <w:pPr>
        <w:spacing w:after="0"/>
        <w:rPr>
          <w:rFonts w:cs="Times New Roman"/>
        </w:rPr>
      </w:pPr>
      <w:r>
        <w:rPr>
          <w:rFonts w:cs="宋体" w:hint="eastAsia"/>
          <w:color w:val="0000FF"/>
        </w:rPr>
        <w:t>【考点】</w:t>
      </w:r>
      <w:r>
        <w:rPr>
          <w:rFonts w:cs="宋体" w:hint="eastAsia"/>
          <w:color w:val="000000"/>
        </w:rPr>
        <w:t>文字表达式</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）硫在空气中燃烧：硫</w:t>
      </w:r>
      <w:r>
        <w:rPr>
          <w:color w:val="000000"/>
        </w:rPr>
        <w:t>+</w:t>
      </w:r>
      <w:r>
        <w:rPr>
          <w:rFonts w:cs="宋体" w:hint="eastAsia"/>
          <w:color w:val="000000"/>
        </w:rPr>
        <w:t>氧气</w:t>
      </w:r>
      <w:r>
        <w:rPr>
          <w:color w:val="000000"/>
        </w:rPr>
        <w:t xml:space="preserve"> </w:t>
      </w:r>
      <w:r>
        <w:rPr>
          <w:rFonts w:cs="Times New Roman"/>
          <w:noProof/>
          <w:lang w:eastAsia="zh-CN"/>
        </w:rPr>
        <w:pict>
          <v:shape id="_x0000_i1081" type="#_x0000_t75" alt=" " style="height:16.5pt;visibility:visible;width:20.25pt">
            <v:imagedata r:id="rId18" o:title=""/>
          </v:shape>
        </w:pict>
      </w:r>
      <w:r>
        <w:rPr>
          <w:rFonts w:cs="宋体" w:hint="eastAsia"/>
          <w:color w:val="000000"/>
        </w:rPr>
        <w:t>二氧化硫；（</w:t>
      </w:r>
      <w:r>
        <w:rPr>
          <w:color w:val="000000"/>
        </w:rPr>
        <w:t>2</w:t>
      </w:r>
      <w:r>
        <w:rPr>
          <w:rFonts w:cs="宋体" w:hint="eastAsia"/>
          <w:color w:val="000000"/>
        </w:rPr>
        <w:t>）红磷在空气中燃烧：红磷</w:t>
      </w:r>
      <w:r>
        <w:rPr>
          <w:color w:val="000000"/>
        </w:rPr>
        <w:t>+</w:t>
      </w:r>
      <w:r>
        <w:rPr>
          <w:rFonts w:cs="宋体" w:hint="eastAsia"/>
          <w:color w:val="000000"/>
        </w:rPr>
        <w:t>氧气</w:t>
      </w:r>
      <w:r>
        <w:rPr>
          <w:color w:val="000000"/>
        </w:rPr>
        <w:t xml:space="preserve"> </w:t>
      </w:r>
      <w:r>
        <w:rPr>
          <w:rFonts w:cs="Times New Roman"/>
          <w:noProof/>
          <w:lang w:eastAsia="zh-CN"/>
        </w:rPr>
        <w:pict>
          <v:shape id="_x0000_i1082" type="#_x0000_t75" alt=" " style="height:16.5pt;visibility:visible;width:20.25pt">
            <v:imagedata r:id="rId18" o:title=""/>
          </v:shape>
        </w:pict>
      </w:r>
      <w:r>
        <w:rPr>
          <w:rFonts w:cs="宋体" w:hint="eastAsia"/>
          <w:color w:val="000000"/>
        </w:rPr>
        <w:t>五氧化二磷；（</w:t>
      </w:r>
      <w:r>
        <w:rPr>
          <w:color w:val="000000"/>
        </w:rPr>
        <w:t>3</w:t>
      </w:r>
      <w:r>
        <w:rPr>
          <w:rFonts w:cs="宋体" w:hint="eastAsia"/>
          <w:color w:val="000000"/>
        </w:rPr>
        <w:t>）铁丝在氧气中燃烧：铁</w:t>
      </w:r>
      <w:r>
        <w:rPr>
          <w:color w:val="000000"/>
        </w:rPr>
        <w:t>+</w:t>
      </w:r>
      <w:r>
        <w:rPr>
          <w:rFonts w:cs="宋体" w:hint="eastAsia"/>
          <w:color w:val="000000"/>
        </w:rPr>
        <w:t>氧气</w:t>
      </w:r>
      <w:r>
        <w:rPr>
          <w:color w:val="000000"/>
        </w:rPr>
        <w:t xml:space="preserve"> </w:t>
      </w:r>
      <w:r>
        <w:rPr>
          <w:rFonts w:cs="Times New Roman"/>
          <w:noProof/>
          <w:lang w:eastAsia="zh-CN"/>
        </w:rPr>
        <w:pict>
          <v:shape id="_x0000_i1083" type="#_x0000_t75" alt=" " style="height:16.5pt;visibility:visible;width:20.25pt">
            <v:imagedata r:id="rId18" o:title=""/>
          </v:shape>
        </w:pict>
      </w:r>
      <w:r>
        <w:rPr>
          <w:rFonts w:cs="宋体" w:hint="eastAsia"/>
          <w:color w:val="000000"/>
        </w:rPr>
        <w:t>四氧化三铁</w:t>
      </w:r>
      <w:r>
        <w:rPr>
          <w:rFonts w:cs="Times New Roman"/>
        </w:rPr>
        <w:br/>
      </w:r>
      <w:r>
        <w:rPr>
          <w:rFonts w:cs="宋体" w:hint="eastAsia"/>
          <w:color w:val="000000"/>
        </w:rPr>
        <w:t>【分析】首先根据反应原理找出反应物、生成物、反应条件，根据符号表达式的书写方法、步骤（将反应物和生成物的化学式分别写在式子的左、右两边，并在式子的左、右两边之间标出一个指向生成物的箭头；当反应物或生成物有多种时，中间用</w:t>
      </w:r>
      <w:r>
        <w:rPr>
          <w:color w:val="000000"/>
        </w:rPr>
        <w:t>“+”</w:t>
      </w:r>
      <w:r>
        <w:rPr>
          <w:rFonts w:cs="宋体" w:hint="eastAsia"/>
          <w:color w:val="000000"/>
        </w:rPr>
        <w:t>连接起来）进行书写即可。</w:t>
      </w:r>
    </w:p>
    <w:p w:rsidR="003B237A">
      <w:pPr>
        <w:spacing w:after="0"/>
        <w:rPr>
          <w:rFonts w:cs="Times New Roman"/>
        </w:rPr>
      </w:pPr>
      <w:r>
        <w:rPr>
          <w:color w:val="000000"/>
        </w:rPr>
        <w:t>30.</w:t>
      </w:r>
      <w:r>
        <w:rPr>
          <w:rFonts w:cs="宋体" w:hint="eastAsia"/>
          <w:color w:val="000000"/>
        </w:rPr>
        <w:t>用下列常见物质填空：</w:t>
      </w:r>
      <w:r>
        <w:rPr>
          <w:color w:val="000000"/>
        </w:rPr>
        <w:t>A</w:t>
      </w:r>
      <w:r>
        <w:rPr>
          <w:rFonts w:cs="宋体" w:hint="eastAsia"/>
          <w:color w:val="000000"/>
        </w:rPr>
        <w:t>、氧气</w:t>
      </w:r>
      <w:r>
        <w:rPr>
          <w:color w:val="000000"/>
        </w:rPr>
        <w:t xml:space="preserve"> B</w:t>
      </w:r>
      <w:r>
        <w:rPr>
          <w:rFonts w:cs="宋体" w:hint="eastAsia"/>
          <w:color w:val="000000"/>
        </w:rPr>
        <w:t>、氮气</w:t>
      </w:r>
      <w:r>
        <w:rPr>
          <w:color w:val="000000"/>
        </w:rPr>
        <w:t xml:space="preserve"> C</w:t>
      </w:r>
      <w:r>
        <w:rPr>
          <w:rFonts w:cs="宋体" w:hint="eastAsia"/>
          <w:color w:val="000000"/>
        </w:rPr>
        <w:t>、一氧化碳</w:t>
      </w:r>
      <w:r>
        <w:rPr>
          <w:rFonts w:cs="Times New Roman"/>
          <w:color w:val="000000"/>
        </w:rPr>
        <w:t> </w:t>
      </w:r>
      <w:r>
        <w:rPr>
          <w:color w:val="000000"/>
        </w:rPr>
        <w:t xml:space="preserve"> D</w:t>
      </w:r>
      <w:r>
        <w:rPr>
          <w:rFonts w:cs="宋体" w:hint="eastAsia"/>
          <w:color w:val="000000"/>
        </w:rPr>
        <w:t>、稀有气体</w:t>
      </w:r>
      <w:r>
        <w:rPr>
          <w:rFonts w:cs="Times New Roman"/>
          <w:color w:val="000000"/>
        </w:rPr>
        <w:t> </w:t>
      </w:r>
      <w:r>
        <w:rPr>
          <w:color w:val="000000"/>
        </w:rPr>
        <w:t xml:space="preserve"> E</w:t>
      </w:r>
      <w:r>
        <w:rPr>
          <w:rFonts w:cs="宋体" w:hint="eastAsia"/>
          <w:color w:val="000000"/>
        </w:rPr>
        <w:t>、二氧化碳</w:t>
      </w:r>
      <w:r>
        <w:rPr>
          <w:color w:val="000000"/>
        </w:rPr>
        <w:t xml:space="preserve">    </w:t>
      </w:r>
    </w:p>
    <w:p w:rsidR="003B237A">
      <w:pPr>
        <w:spacing w:after="0"/>
        <w:rPr>
          <w:rFonts w:cs="Times New Roman"/>
        </w:rPr>
      </w:pPr>
      <w:r>
        <w:rPr>
          <w:rFonts w:cs="宋体" w:hint="eastAsia"/>
          <w:color w:val="000000"/>
        </w:rPr>
        <w:t>（</w:t>
      </w:r>
      <w:r>
        <w:rPr>
          <w:color w:val="000000"/>
        </w:rPr>
        <w:t>1</w:t>
      </w:r>
      <w:r>
        <w:rPr>
          <w:rFonts w:cs="宋体" w:hint="eastAsia"/>
          <w:color w:val="000000"/>
        </w:rPr>
        <w:t>）能使澄清石灰水变浑浊的是</w:t>
      </w:r>
      <w:r>
        <w:rPr>
          <w:color w:val="000000"/>
        </w:rPr>
        <w:t>________</w:t>
      </w:r>
      <w:r>
        <w:rPr>
          <w:rFonts w:cs="宋体" w:hint="eastAsia"/>
          <w:color w:val="000000"/>
        </w:rPr>
        <w:t>；</w:t>
      </w:r>
      <w:r>
        <w:rPr>
          <w:rFonts w:cs="Times New Roman"/>
          <w:color w:val="000000"/>
        </w:rPr>
        <w:t> </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）属于空气污染物的是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）植物光合作用放出的气体是</w:t>
      </w:r>
      <w:r>
        <w:rPr>
          <w:color w:val="000000"/>
        </w:rPr>
        <w:t>________</w:t>
      </w:r>
      <w:r>
        <w:rPr>
          <w:rFonts w:cs="宋体" w:hint="eastAsia"/>
          <w:color w:val="000000"/>
        </w:rPr>
        <w:t>；</w:t>
      </w:r>
      <w:r>
        <w:rPr>
          <w:rFonts w:cs="Times New Roman"/>
          <w:color w:val="000000"/>
        </w:rPr>
        <w:t> </w:t>
      </w:r>
      <w:r>
        <w:rPr>
          <w:color w:val="000000"/>
        </w:rPr>
        <w:t xml:space="preserve">    </w:t>
      </w:r>
    </w:p>
    <w:p w:rsidR="003B237A">
      <w:pPr>
        <w:spacing w:after="0"/>
        <w:rPr>
          <w:rFonts w:cs="Times New Roman"/>
        </w:rPr>
      </w:pPr>
      <w:r>
        <w:rPr>
          <w:rFonts w:cs="宋体" w:hint="eastAsia"/>
          <w:color w:val="000000"/>
        </w:rPr>
        <w:t>（</w:t>
      </w:r>
      <w:r>
        <w:rPr>
          <w:color w:val="000000"/>
        </w:rPr>
        <w:t>4</w:t>
      </w:r>
      <w:r>
        <w:rPr>
          <w:rFonts w:cs="宋体" w:hint="eastAsia"/>
          <w:color w:val="000000"/>
        </w:rPr>
        <w:t>）霓虹灯中填充的气体是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E</w:t>
      </w:r>
      <w:r>
        <w:rPr>
          <w:rFonts w:cs="Times New Roman"/>
        </w:rPr>
        <w:br/>
      </w:r>
      <w:r>
        <w:rPr>
          <w:rFonts w:cs="宋体" w:hint="eastAsia"/>
          <w:color w:val="000000"/>
        </w:rPr>
        <w:t>（</w:t>
      </w:r>
      <w:r>
        <w:rPr>
          <w:color w:val="000000"/>
        </w:rPr>
        <w:t>2</w:t>
      </w:r>
      <w:r>
        <w:rPr>
          <w:rFonts w:cs="宋体" w:hint="eastAsia"/>
          <w:color w:val="000000"/>
        </w:rPr>
        <w:t>）</w:t>
      </w:r>
      <w:r>
        <w:rPr>
          <w:color w:val="000000"/>
        </w:rPr>
        <w:t>C</w:t>
      </w:r>
      <w:r>
        <w:rPr>
          <w:rFonts w:cs="Times New Roman"/>
        </w:rPr>
        <w:br/>
      </w:r>
      <w:r>
        <w:rPr>
          <w:rFonts w:cs="宋体" w:hint="eastAsia"/>
          <w:color w:val="000000"/>
        </w:rPr>
        <w:t>（</w:t>
      </w:r>
      <w:r>
        <w:rPr>
          <w:color w:val="000000"/>
        </w:rPr>
        <w:t>3</w:t>
      </w:r>
      <w:r>
        <w:rPr>
          <w:rFonts w:cs="宋体" w:hint="eastAsia"/>
          <w:color w:val="000000"/>
        </w:rPr>
        <w:t>）</w:t>
      </w:r>
      <w:r>
        <w:rPr>
          <w:color w:val="000000"/>
        </w:rPr>
        <w:t>D</w:t>
      </w:r>
      <w:r>
        <w:rPr>
          <w:rFonts w:cs="Times New Roman"/>
        </w:rPr>
        <w:br/>
      </w:r>
      <w:r>
        <w:rPr>
          <w:rFonts w:cs="宋体" w:hint="eastAsia"/>
          <w:color w:val="000000"/>
        </w:rPr>
        <w:t>（</w:t>
      </w:r>
      <w:r>
        <w:rPr>
          <w:color w:val="000000"/>
        </w:rPr>
        <w:t>4</w:t>
      </w:r>
      <w:r>
        <w:rPr>
          <w:rFonts w:cs="宋体" w:hint="eastAsia"/>
          <w:color w:val="000000"/>
        </w:rPr>
        <w:t>）</w:t>
      </w:r>
      <w:r>
        <w:rPr>
          <w:color w:val="000000"/>
        </w:rPr>
        <w:t xml:space="preserve">A  </w:t>
      </w:r>
    </w:p>
    <w:p w:rsidR="003B237A">
      <w:pPr>
        <w:spacing w:after="0"/>
        <w:rPr>
          <w:rFonts w:cs="Times New Roman"/>
        </w:rPr>
      </w:pPr>
      <w:r>
        <w:rPr>
          <w:rFonts w:cs="宋体" w:hint="eastAsia"/>
          <w:color w:val="0000FF"/>
        </w:rPr>
        <w:t>【考点】</w:t>
      </w:r>
      <w:r>
        <w:rPr>
          <w:rFonts w:cs="宋体" w:hint="eastAsia"/>
          <w:color w:val="000000"/>
        </w:rPr>
        <w:t>空气的组成，氮气及稀有气体的用途</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）能使澄清石灰水变浑浊的是二氧化碳，</w:t>
      </w:r>
      <w:r>
        <w:rPr>
          <w:rFonts w:cs="Times New Roman"/>
        </w:rPr>
        <w:br/>
      </w:r>
      <w:r>
        <w:rPr>
          <w:rFonts w:cs="宋体" w:hint="eastAsia"/>
          <w:color w:val="000000"/>
        </w:rPr>
        <w:t>故答案为：</w:t>
      </w:r>
      <w:r>
        <w:rPr>
          <w:color w:val="000000"/>
        </w:rPr>
        <w:t>E</w:t>
      </w:r>
      <w:r>
        <w:rPr>
          <w:rFonts w:cs="宋体" w:hint="eastAsia"/>
          <w:color w:val="000000"/>
        </w:rPr>
        <w:t>；（</w:t>
      </w:r>
      <w:r>
        <w:rPr>
          <w:color w:val="000000"/>
        </w:rPr>
        <w:t>2</w:t>
      </w:r>
      <w:r>
        <w:rPr>
          <w:rFonts w:cs="宋体" w:hint="eastAsia"/>
          <w:color w:val="000000"/>
        </w:rPr>
        <w:t>）属于空气污染物的是一氧化碳，</w:t>
      </w:r>
      <w:r>
        <w:rPr>
          <w:rFonts w:cs="Times New Roman"/>
        </w:rPr>
        <w:br/>
      </w:r>
      <w:r>
        <w:rPr>
          <w:rFonts w:cs="宋体" w:hint="eastAsia"/>
          <w:color w:val="000000"/>
        </w:rPr>
        <w:t>故答案为：</w:t>
      </w:r>
      <w:r>
        <w:rPr>
          <w:color w:val="000000"/>
        </w:rPr>
        <w:t>C</w:t>
      </w:r>
      <w:r>
        <w:rPr>
          <w:rFonts w:cs="宋体" w:hint="eastAsia"/>
          <w:color w:val="000000"/>
        </w:rPr>
        <w:t>；（</w:t>
      </w:r>
      <w:r>
        <w:rPr>
          <w:color w:val="000000"/>
        </w:rPr>
        <w:t>3</w:t>
      </w:r>
      <w:r>
        <w:rPr>
          <w:rFonts w:cs="宋体" w:hint="eastAsia"/>
          <w:color w:val="000000"/>
        </w:rPr>
        <w:t>）植物光合作用放出的气体是氧气，</w:t>
      </w:r>
      <w:r>
        <w:rPr>
          <w:rFonts w:cs="Times New Roman"/>
        </w:rPr>
        <w:br/>
      </w:r>
      <w:r>
        <w:rPr>
          <w:rFonts w:cs="宋体" w:hint="eastAsia"/>
          <w:color w:val="000000"/>
        </w:rPr>
        <w:t>故答案为：</w:t>
      </w:r>
      <w:r>
        <w:rPr>
          <w:color w:val="000000"/>
        </w:rPr>
        <w:t>A</w:t>
      </w:r>
      <w:r>
        <w:rPr>
          <w:rFonts w:cs="宋体" w:hint="eastAsia"/>
          <w:color w:val="000000"/>
        </w:rPr>
        <w:t>；（</w:t>
      </w:r>
      <w:r>
        <w:rPr>
          <w:color w:val="000000"/>
        </w:rPr>
        <w:t>4</w:t>
      </w:r>
      <w:r>
        <w:rPr>
          <w:rFonts w:cs="宋体" w:hint="eastAsia"/>
          <w:color w:val="000000"/>
        </w:rPr>
        <w:t>）霓虹灯中填充的气体是稀有气体，</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【分析】根据二氧化碳、稀有气体的性质和用途分析；根据植物光合作用是吸收二氧化碳释放氧气分析。</w:t>
      </w:r>
    </w:p>
    <w:p w:rsidR="003B237A">
      <w:pPr>
        <w:rPr>
          <w:rFonts w:cs="Times New Roman"/>
        </w:rPr>
      </w:pPr>
      <w:r>
        <w:rPr>
          <w:rFonts w:cs="宋体" w:hint="eastAsia"/>
          <w:b/>
          <w:bCs/>
          <w:sz w:val="24"/>
          <w:szCs w:val="24"/>
        </w:rPr>
        <w:t>三、综合题</w:t>
      </w:r>
    </w:p>
    <w:p w:rsidR="003B237A">
      <w:pPr>
        <w:spacing w:after="0"/>
        <w:rPr>
          <w:rFonts w:cs="Times New Roman"/>
        </w:rPr>
      </w:pPr>
      <w:r>
        <w:rPr>
          <w:color w:val="000000"/>
        </w:rPr>
        <w:t>31.</w:t>
      </w:r>
      <w:r>
        <w:rPr>
          <w:rFonts w:cs="宋体" w:hint="eastAsia"/>
          <w:color w:val="000000"/>
        </w:rPr>
        <w:t>正确的操作能保证实验顺利进行。请填写下列有关实验操作中的空格：</w:t>
      </w:r>
      <w:r>
        <w:rPr>
          <w:color w:val="000000"/>
        </w:rPr>
        <w:t xml:space="preserve">    </w:t>
      </w:r>
    </w:p>
    <w:p w:rsidR="003B237A">
      <w:pPr>
        <w:spacing w:after="0"/>
        <w:rPr>
          <w:rFonts w:cs="Times New Roman"/>
        </w:rPr>
      </w:pPr>
      <w:r>
        <w:rPr>
          <w:rFonts w:cs="宋体" w:hint="eastAsia"/>
          <w:color w:val="000000"/>
        </w:rPr>
        <w:t>（</w:t>
      </w:r>
      <w:r>
        <w:rPr>
          <w:color w:val="000000"/>
        </w:rPr>
        <w:t>1</w:t>
      </w:r>
      <w:r>
        <w:rPr>
          <w:rFonts w:cs="宋体" w:hint="eastAsia"/>
          <w:color w:val="000000"/>
        </w:rPr>
        <w:t>）用酒精灯给物质加热时，要用酒精灯火焰的</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）制取并收集气体时，都要先检查装置的</w:t>
      </w:r>
      <w:r>
        <w:rPr>
          <w:color w:val="000000"/>
        </w:rPr>
        <w:t>________</w:t>
      </w:r>
      <w:r>
        <w:rPr>
          <w:rFonts w:cs="宋体" w:hint="eastAsia"/>
          <w:color w:val="000000"/>
        </w:rPr>
        <w:t>，才能保证实验的顺利进行；</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）做细铁丝在氧气中燃烧的实验时，集气瓶底应预先</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4</w:t>
      </w:r>
      <w:r>
        <w:rPr>
          <w:rFonts w:cs="宋体" w:hint="eastAsia"/>
          <w:color w:val="000000"/>
        </w:rPr>
        <w:t>）用量筒量取液体度数时，视线与液体凹液面的最低处的位置关系是</w:t>
      </w:r>
      <w:r>
        <w:rPr>
          <w:color w:val="000000"/>
        </w:rPr>
        <w:t>________</w:t>
      </w:r>
      <w:r>
        <w:rPr>
          <w:rFonts w:cs="宋体" w:hint="eastAsia"/>
          <w:color w:val="000000"/>
        </w:rPr>
        <w:t>（填写</w:t>
      </w:r>
      <w:r>
        <w:rPr>
          <w:color w:val="000000"/>
        </w:rPr>
        <w:t>“</w:t>
      </w:r>
      <w:r>
        <w:rPr>
          <w:rFonts w:cs="宋体" w:hint="eastAsia"/>
          <w:color w:val="000000"/>
        </w:rPr>
        <w:t>俯视</w:t>
      </w:r>
      <w:r>
        <w:rPr>
          <w:color w:val="000000"/>
        </w:rPr>
        <w:t>”</w:t>
      </w:r>
      <w:r>
        <w:rPr>
          <w:rFonts w:cs="宋体" w:hint="eastAsia"/>
          <w:color w:val="000000"/>
        </w:rPr>
        <w:t>、</w:t>
      </w:r>
      <w:r>
        <w:rPr>
          <w:color w:val="000000"/>
        </w:rPr>
        <w:t>“</w:t>
      </w:r>
      <w:r>
        <w:rPr>
          <w:rFonts w:cs="宋体" w:hint="eastAsia"/>
          <w:color w:val="000000"/>
        </w:rPr>
        <w:t>仰视</w:t>
      </w:r>
      <w:r>
        <w:rPr>
          <w:color w:val="000000"/>
        </w:rPr>
        <w:t>”</w:t>
      </w:r>
      <w:r>
        <w:rPr>
          <w:rFonts w:cs="宋体" w:hint="eastAsia"/>
          <w:color w:val="000000"/>
        </w:rPr>
        <w:t>或</w:t>
      </w:r>
      <w:r>
        <w:rPr>
          <w:color w:val="000000"/>
        </w:rPr>
        <w:t>“</w:t>
      </w:r>
      <w:r>
        <w:rPr>
          <w:rFonts w:cs="宋体" w:hint="eastAsia"/>
          <w:color w:val="000000"/>
        </w:rPr>
        <w:t>保持水平</w:t>
      </w:r>
      <w:r>
        <w:rPr>
          <w:color w:val="000000"/>
        </w:rPr>
        <w:t>”</w:t>
      </w:r>
      <w:r>
        <w:rPr>
          <w:rFonts w:cs="宋体" w:hint="eastAsia"/>
          <w:color w:val="000000"/>
        </w:rPr>
        <w:t>）。</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）外焰</w:t>
      </w:r>
      <w:r>
        <w:rPr>
          <w:rFonts w:cs="Times New Roman"/>
        </w:rPr>
        <w:br/>
      </w:r>
      <w:r>
        <w:rPr>
          <w:rFonts w:cs="宋体" w:hint="eastAsia"/>
          <w:color w:val="000000"/>
        </w:rPr>
        <w:t>（</w:t>
      </w:r>
      <w:r>
        <w:rPr>
          <w:color w:val="000000"/>
        </w:rPr>
        <w:t>2</w:t>
      </w:r>
      <w:r>
        <w:rPr>
          <w:rFonts w:cs="宋体" w:hint="eastAsia"/>
          <w:color w:val="000000"/>
        </w:rPr>
        <w:t>）气密性</w:t>
      </w:r>
      <w:r>
        <w:rPr>
          <w:rFonts w:cs="Times New Roman"/>
        </w:rPr>
        <w:br/>
      </w:r>
      <w:r>
        <w:rPr>
          <w:rFonts w:cs="宋体" w:hint="eastAsia"/>
          <w:color w:val="000000"/>
        </w:rPr>
        <w:t>（</w:t>
      </w:r>
      <w:r>
        <w:rPr>
          <w:color w:val="000000"/>
        </w:rPr>
        <w:t>3</w:t>
      </w:r>
      <w:r>
        <w:rPr>
          <w:rFonts w:cs="宋体" w:hint="eastAsia"/>
          <w:color w:val="000000"/>
        </w:rPr>
        <w:t>）留有少量水或铺一层细沙</w:t>
      </w:r>
      <w:r>
        <w:rPr>
          <w:rFonts w:cs="Times New Roman"/>
        </w:rPr>
        <w:br/>
      </w:r>
      <w:r>
        <w:rPr>
          <w:rFonts w:cs="宋体" w:hint="eastAsia"/>
          <w:color w:val="000000"/>
        </w:rPr>
        <w:t>（</w:t>
      </w:r>
      <w:r>
        <w:rPr>
          <w:color w:val="000000"/>
        </w:rPr>
        <w:t>4</w:t>
      </w:r>
      <w:r>
        <w:rPr>
          <w:rFonts w:cs="宋体" w:hint="eastAsia"/>
          <w:color w:val="000000"/>
        </w:rPr>
        <w:t>）保持水平</w:t>
      </w:r>
      <w:r>
        <w:rPr>
          <w:color w:val="000000"/>
        </w:rPr>
        <w:t xml:space="preserve">  </w:t>
      </w:r>
    </w:p>
    <w:p w:rsidR="003B237A">
      <w:pPr>
        <w:spacing w:after="0"/>
        <w:rPr>
          <w:rFonts w:cs="Times New Roman"/>
        </w:rPr>
      </w:pPr>
      <w:r>
        <w:rPr>
          <w:rFonts w:cs="宋体" w:hint="eastAsia"/>
          <w:color w:val="0000FF"/>
        </w:rPr>
        <w:t>【考点】</w:t>
      </w:r>
      <w:r>
        <w:rPr>
          <w:rFonts w:cs="宋体" w:hint="eastAsia"/>
          <w:color w:val="000000"/>
        </w:rPr>
        <w:t>实验操作注意事项的探究</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⑴酒精灯的外焰温度最高，因此加热时选择外焰加热，故填：外焰；⑵制取收集气体时要检查装置的气密性，故填：气密性；⑶铁丝在氧气中燃烧会产生高温熔融物，要在集气瓶底留有少量水或铺一层细沙防止炸裂瓶底，故填：留有少量水或铺一层细沙；⑷读数时一定要视线与凹液面最低处相平，俯视或仰视都会造成误差，故填：保持水平</w:t>
      </w:r>
      <w:r>
        <w:rPr>
          <w:color w:val="000000"/>
        </w:rPr>
        <w:t>.</w:t>
      </w:r>
      <w:r>
        <w:rPr>
          <w:rFonts w:cs="Times New Roman"/>
        </w:rPr>
        <w:br/>
      </w:r>
      <w:r>
        <w:rPr>
          <w:rFonts w:cs="宋体" w:hint="eastAsia"/>
          <w:color w:val="000000"/>
        </w:rPr>
        <w:t>【分析】根据酒精灯的使用方法分析；根据铁丝燃烧的注意事项分析；根据量筒的正确使用方法分析。</w:t>
      </w:r>
    </w:p>
    <w:p w:rsidR="003B237A">
      <w:pPr>
        <w:spacing w:after="0"/>
        <w:rPr>
          <w:rFonts w:cs="Times New Roman"/>
        </w:rPr>
      </w:pPr>
      <w:r>
        <w:rPr>
          <w:color w:val="000000"/>
        </w:rPr>
        <w:t>32.</w:t>
      </w:r>
      <w:r>
        <w:rPr>
          <w:rFonts w:cs="宋体" w:hint="eastAsia"/>
          <w:color w:val="000000"/>
        </w:rPr>
        <w:t>根据下列实验装置图，回答问题：</w:t>
      </w:r>
      <w:r>
        <w:rPr>
          <w:rFonts w:cs="Times New Roman"/>
        </w:rPr>
        <w:br/>
      </w:r>
      <w:r>
        <w:rPr>
          <w:rFonts w:cs="Times New Roman"/>
          <w:noProof/>
          <w:lang w:eastAsia="zh-CN"/>
        </w:rPr>
        <w:pict>
          <v:shape id="_x0000_i1084" type="#_x0000_t75" alt=" " style="height:118.5pt;visibility:visible;width:265.5pt">
            <v:imagedata r:id="rId19" o:title=""/>
          </v:shape>
        </w:pict>
      </w:r>
    </w:p>
    <w:p w:rsidR="003B237A">
      <w:pPr>
        <w:spacing w:after="0"/>
        <w:rPr>
          <w:rFonts w:cs="Times New Roman"/>
        </w:rPr>
      </w:pPr>
      <w:r>
        <w:rPr>
          <w:rFonts w:cs="宋体" w:hint="eastAsia"/>
          <w:color w:val="000000"/>
        </w:rPr>
        <w:t>（</w:t>
      </w:r>
      <w:r>
        <w:rPr>
          <w:color w:val="000000"/>
        </w:rPr>
        <w:t>1</w:t>
      </w:r>
      <w:r>
        <w:rPr>
          <w:rFonts w:cs="宋体" w:hint="eastAsia"/>
          <w:color w:val="000000"/>
        </w:rPr>
        <w:t>）写出标有序号的仪器名称：①</w:t>
      </w:r>
      <w:r>
        <w:rPr>
          <w:color w:val="000000"/>
        </w:rPr>
        <w:t>________</w:t>
      </w:r>
      <w:r>
        <w:rPr>
          <w:rFonts w:cs="宋体" w:hint="eastAsia"/>
          <w:color w:val="000000"/>
        </w:rPr>
        <w:t>，②</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）在实验室中用过氧化氢溶液和二氧化锰混合制取氧气时，其中二氧化锰起</w:t>
      </w:r>
      <w:r>
        <w:rPr>
          <w:color w:val="000000"/>
        </w:rPr>
        <w:t>________</w:t>
      </w:r>
      <w:r>
        <w:rPr>
          <w:rFonts w:cs="宋体" w:hint="eastAsia"/>
          <w:color w:val="000000"/>
        </w:rPr>
        <w:t>作用，发生反应的文字表达式为</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）实验室制取用过氧化氢溶液和二氧化锰混合制取氧气，应选择的发生装置为</w:t>
      </w:r>
      <w:r>
        <w:rPr>
          <w:color w:val="000000"/>
        </w:rPr>
        <w:t>________</w:t>
      </w:r>
      <w:r>
        <w:rPr>
          <w:rFonts w:cs="宋体" w:hint="eastAsia"/>
          <w:color w:val="000000"/>
        </w:rPr>
        <w:t>（填写装置的字母代号，下同）；应选用的收集装置是</w:t>
      </w:r>
      <w:r>
        <w:rPr>
          <w:color w:val="000000"/>
        </w:rPr>
        <w:t>________</w:t>
      </w:r>
      <w:r>
        <w:rPr>
          <w:rFonts w:cs="宋体" w:hint="eastAsia"/>
          <w:color w:val="000000"/>
        </w:rPr>
        <w:t>。检验氧气是否收集满的方法是：将带火星的木条放在</w:t>
      </w:r>
      <w:r>
        <w:rPr>
          <w:color w:val="000000"/>
        </w:rPr>
        <w:t>________</w:t>
      </w:r>
      <w:r>
        <w:rPr>
          <w:rFonts w:cs="宋体" w:hint="eastAsia"/>
          <w:color w:val="000000"/>
        </w:rPr>
        <w:t>，观察木条是否复燃。</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）试管；酒精灯</w:t>
      </w:r>
      <w:r>
        <w:rPr>
          <w:rFonts w:cs="Times New Roman"/>
        </w:rPr>
        <w:br/>
      </w:r>
      <w:r>
        <w:rPr>
          <w:rFonts w:cs="宋体" w:hint="eastAsia"/>
          <w:color w:val="000000"/>
        </w:rPr>
        <w:t>（</w:t>
      </w:r>
      <w:r>
        <w:rPr>
          <w:color w:val="000000"/>
        </w:rPr>
        <w:t>2</w:t>
      </w:r>
      <w:r>
        <w:rPr>
          <w:rFonts w:cs="宋体" w:hint="eastAsia"/>
          <w:color w:val="000000"/>
        </w:rPr>
        <w:t>）催化；过氧化氢</w:t>
      </w:r>
      <w:r>
        <w:rPr>
          <w:color w:val="000000"/>
        </w:rPr>
        <w:t xml:space="preserve"> </w:t>
      </w:r>
      <w:r>
        <w:rPr>
          <w:rFonts w:cs="Times New Roman"/>
          <w:noProof/>
          <w:lang w:eastAsia="zh-CN"/>
        </w:rPr>
        <w:pict>
          <v:shape id="_x0000_i1085" type="#_x0000_t75" alt=" " style="height:15pt;visibility:visible;width:31.5pt">
            <v:imagedata r:id="rId20" o:title=""/>
          </v:shape>
        </w:pict>
      </w:r>
      <w:r>
        <w:rPr>
          <w:rFonts w:cs="宋体" w:hint="eastAsia"/>
          <w:color w:val="000000"/>
        </w:rPr>
        <w:t>水</w:t>
      </w:r>
      <w:r>
        <w:rPr>
          <w:color w:val="000000"/>
        </w:rPr>
        <w:t>+</w:t>
      </w:r>
      <w:r>
        <w:rPr>
          <w:rFonts w:cs="宋体" w:hint="eastAsia"/>
          <w:color w:val="000000"/>
        </w:rPr>
        <w:t>氧气</w:t>
      </w:r>
      <w:r>
        <w:rPr>
          <w:rFonts w:cs="Times New Roman"/>
        </w:rPr>
        <w:br/>
      </w:r>
      <w:r>
        <w:rPr>
          <w:rFonts w:cs="宋体" w:hint="eastAsia"/>
          <w:color w:val="000000"/>
        </w:rPr>
        <w:t>（</w:t>
      </w:r>
      <w:r>
        <w:rPr>
          <w:color w:val="000000"/>
        </w:rPr>
        <w:t>3</w:t>
      </w:r>
      <w:r>
        <w:rPr>
          <w:rFonts w:cs="宋体" w:hint="eastAsia"/>
          <w:color w:val="000000"/>
        </w:rPr>
        <w:t>）</w:t>
      </w:r>
      <w:r>
        <w:rPr>
          <w:color w:val="000000"/>
        </w:rPr>
        <w:t>BC</w:t>
      </w:r>
      <w:r>
        <w:rPr>
          <w:rFonts w:cs="宋体" w:hint="eastAsia"/>
          <w:color w:val="000000"/>
        </w:rPr>
        <w:t>或</w:t>
      </w:r>
      <w:r>
        <w:rPr>
          <w:color w:val="000000"/>
        </w:rPr>
        <w:t>E</w:t>
      </w:r>
      <w:r>
        <w:rPr>
          <w:rFonts w:cs="宋体" w:hint="eastAsia"/>
          <w:color w:val="000000"/>
        </w:rPr>
        <w:t>；集气瓶；口部</w:t>
      </w:r>
      <w:r>
        <w:rPr>
          <w:color w:val="000000"/>
        </w:rPr>
        <w:t xml:space="preserve">  </w:t>
      </w:r>
    </w:p>
    <w:p w:rsidR="003B237A">
      <w:pPr>
        <w:spacing w:after="0"/>
        <w:rPr>
          <w:rFonts w:cs="Times New Roman"/>
        </w:rPr>
      </w:pPr>
      <w:r>
        <w:rPr>
          <w:rFonts w:cs="宋体" w:hint="eastAsia"/>
          <w:color w:val="0000FF"/>
        </w:rPr>
        <w:t>【考点】</w:t>
      </w:r>
      <w:r>
        <w:rPr>
          <w:rFonts w:cs="宋体" w:hint="eastAsia"/>
          <w:color w:val="000000"/>
        </w:rPr>
        <w:t>氧气的实验室制法，氧气的收集方法，催化剂的特点与催化作用</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【解答】⑴分别为试管和酒精灯，故答案为：试管，酒精灯</w:t>
      </w:r>
      <w:r>
        <w:rPr>
          <w:color w:val="000000"/>
        </w:rPr>
        <w:t>.</w:t>
      </w:r>
      <w:r>
        <w:rPr>
          <w:rFonts w:ascii="宋体" w:hAnsi="宋体" w:cs="宋体" w:hint="eastAsia"/>
          <w:color w:val="000000"/>
        </w:rPr>
        <w:t>⑵</w:t>
      </w:r>
      <w:r>
        <w:rPr>
          <w:rFonts w:cs="宋体" w:hint="eastAsia"/>
          <w:color w:val="000000"/>
        </w:rPr>
        <w:t>过氧化氢制氧气时二氧化锰在反应前后质量和化学性质均未改变，因此只起到催化作用，故答案为：催化，过氧化氢</w:t>
      </w:r>
      <w:r>
        <w:rPr>
          <w:color w:val="000000"/>
        </w:rPr>
        <w:t xml:space="preserve"> </w:t>
      </w:r>
      <w:r>
        <w:rPr>
          <w:rFonts w:cs="Times New Roman"/>
          <w:noProof/>
          <w:lang w:eastAsia="zh-CN"/>
        </w:rPr>
        <w:pict>
          <v:shape id="_x0000_i1086" type="#_x0000_t75" alt=" " style="height:15pt;visibility:visible;width:31.5pt">
            <v:imagedata r:id="rId20" o:title=""/>
          </v:shape>
        </w:pict>
      </w:r>
      <w:r>
        <w:rPr>
          <w:rFonts w:cs="宋体" w:hint="eastAsia"/>
          <w:color w:val="000000"/>
        </w:rPr>
        <w:t>水</w:t>
      </w:r>
      <w:r>
        <w:rPr>
          <w:color w:val="000000"/>
        </w:rPr>
        <w:t>+</w:t>
      </w:r>
      <w:r>
        <w:rPr>
          <w:rFonts w:cs="宋体" w:hint="eastAsia"/>
          <w:color w:val="000000"/>
        </w:rPr>
        <w:t>氧气</w:t>
      </w:r>
      <w:r>
        <w:rPr>
          <w:color w:val="000000"/>
        </w:rPr>
        <w:t>.</w:t>
      </w:r>
      <w:r>
        <w:rPr>
          <w:rFonts w:ascii="宋体" w:hAnsi="宋体" w:cs="宋体" w:hint="eastAsia"/>
          <w:color w:val="000000"/>
        </w:rPr>
        <w:t>⑶</w:t>
      </w:r>
      <w:r>
        <w:rPr>
          <w:rFonts w:cs="宋体" w:hint="eastAsia"/>
          <w:color w:val="000000"/>
        </w:rPr>
        <w:t>过氧化氢制氧气是固液不加热型，因此发生装置选择</w:t>
      </w:r>
      <w:r>
        <w:rPr>
          <w:color w:val="000000"/>
        </w:rPr>
        <w:t>B</w:t>
      </w:r>
      <w:r>
        <w:rPr>
          <w:rFonts w:cs="宋体" w:hint="eastAsia"/>
          <w:color w:val="000000"/>
        </w:rPr>
        <w:t>，又根据氧气不易溶于水和密度比空气大的性质，可以选择排水集气法或者向上排空气法收集氧气，检验氧气的集满方法是将带火星的小木条放在瓶口处，若木条复燃，则集满</w:t>
      </w:r>
      <w:r>
        <w:rPr>
          <w:color w:val="000000"/>
        </w:rPr>
        <w:t>.</w:t>
      </w:r>
      <w:r>
        <w:rPr>
          <w:rFonts w:cs="宋体" w:hint="eastAsia"/>
          <w:color w:val="000000"/>
        </w:rPr>
        <w:t>故答案为</w:t>
      </w:r>
      <w:r>
        <w:rPr>
          <w:color w:val="000000"/>
        </w:rPr>
        <w:t>B</w:t>
      </w:r>
      <w:r>
        <w:rPr>
          <w:rFonts w:cs="宋体" w:hint="eastAsia"/>
          <w:color w:val="000000"/>
        </w:rPr>
        <w:t>；</w:t>
      </w:r>
      <w:r>
        <w:rPr>
          <w:color w:val="000000"/>
        </w:rPr>
        <w:t>C</w:t>
      </w:r>
      <w:r>
        <w:rPr>
          <w:rFonts w:cs="宋体" w:hint="eastAsia"/>
          <w:color w:val="000000"/>
        </w:rPr>
        <w:t>或</w:t>
      </w:r>
      <w:r>
        <w:rPr>
          <w:color w:val="000000"/>
        </w:rPr>
        <w:t>E</w:t>
      </w:r>
      <w:r>
        <w:rPr>
          <w:rFonts w:cs="宋体" w:hint="eastAsia"/>
          <w:color w:val="000000"/>
        </w:rPr>
        <w:t>；集气瓶口</w:t>
      </w:r>
      <w:r>
        <w:rPr>
          <w:color w:val="000000"/>
        </w:rPr>
        <w:t>.</w:t>
      </w:r>
      <w:r>
        <w:rPr>
          <w:rFonts w:cs="Times New Roman"/>
        </w:rPr>
        <w:br/>
      </w:r>
      <w:r>
        <w:rPr>
          <w:rFonts w:cs="宋体" w:hint="eastAsia"/>
          <w:color w:val="000000"/>
        </w:rPr>
        <w:t>【分析】选择发生装置要看反应物的状态和反应条件，若反应物为固体，反应条件需加热，则选择固固加热型发生装置；若反应物为固液，反应条件常温，则选择固液常温型发生装置；气体的收集方法看密度和溶解性，若不溶于水，可用排水法收集，若密度比空气小，则可用向下排空气法收集，若密度比空气大，则可用向上排空气法收集。根据氧气的检验方法分析。</w:t>
      </w:r>
    </w:p>
    <w:p w:rsidR="003B237A">
      <w:pPr>
        <w:spacing w:after="0"/>
        <w:rPr>
          <w:rFonts w:cs="Times New Roman"/>
        </w:rPr>
      </w:pPr>
      <w:r>
        <w:rPr>
          <w:color w:val="000000"/>
        </w:rPr>
        <w:t>33.</w:t>
      </w:r>
      <w:r>
        <w:rPr>
          <w:rFonts w:cs="宋体" w:hint="eastAsia"/>
          <w:color w:val="000000"/>
        </w:rPr>
        <w:t>实验是学习化学的一个重要途径。请从下列仪器中选用适当仪器用于高锰酸钾制取并收集氧气。</w:t>
      </w:r>
      <w:r>
        <w:rPr>
          <w:rFonts w:cs="Times New Roman"/>
        </w:rPr>
        <w:br/>
      </w:r>
      <w:r>
        <w:rPr>
          <w:rFonts w:cs="Times New Roman"/>
          <w:noProof/>
          <w:lang w:eastAsia="zh-CN"/>
        </w:rPr>
        <w:pict>
          <v:shape id="_x0000_i1087" type="#_x0000_t75" alt=" " style="height:71.25pt;visibility:visible;width:237pt">
            <v:imagedata r:id="rId21" o:title=""/>
          </v:shape>
        </w:pict>
      </w:r>
    </w:p>
    <w:p w:rsidR="003B237A">
      <w:pPr>
        <w:spacing w:after="0"/>
        <w:rPr>
          <w:rFonts w:cs="Times New Roman"/>
        </w:rPr>
      </w:pPr>
      <w:r>
        <w:rPr>
          <w:rFonts w:cs="宋体" w:hint="eastAsia"/>
          <w:color w:val="000000"/>
        </w:rPr>
        <w:t>（</w:t>
      </w:r>
      <w:r>
        <w:rPr>
          <w:color w:val="000000"/>
        </w:rPr>
        <w:t>1</w:t>
      </w:r>
      <w:r>
        <w:rPr>
          <w:rFonts w:cs="宋体" w:hint="eastAsia"/>
          <w:color w:val="000000"/>
        </w:rPr>
        <w:t>）仪器</w:t>
      </w:r>
      <w:r>
        <w:rPr>
          <w:color w:val="000000"/>
        </w:rPr>
        <w:t>e</w:t>
      </w:r>
      <w:r>
        <w:rPr>
          <w:rFonts w:cs="宋体" w:hint="eastAsia"/>
          <w:color w:val="000000"/>
        </w:rPr>
        <w:t>的名称是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2</w:t>
      </w:r>
      <w:r>
        <w:rPr>
          <w:rFonts w:cs="宋体" w:hint="eastAsia"/>
          <w:color w:val="000000"/>
        </w:rPr>
        <w:t>）若用排空气法收集氧气，制取并收集气体应该选用的仪器有（填代号）</w:t>
      </w:r>
      <w:r>
        <w:rPr>
          <w:color w:val="000000"/>
        </w:rPr>
        <w:t>________</w:t>
      </w:r>
      <w:r>
        <w:rPr>
          <w:rFonts w:cs="宋体" w:hint="eastAsia"/>
          <w:color w:val="000000"/>
        </w:rPr>
        <w:t>，装入药品前试管口部应塞一团棉花的原因是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3</w:t>
      </w:r>
      <w:r>
        <w:rPr>
          <w:rFonts w:cs="宋体" w:hint="eastAsia"/>
          <w:color w:val="000000"/>
        </w:rPr>
        <w:t>）反应的文字表达式为</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00"/>
        </w:rPr>
        <w:t>（</w:t>
      </w:r>
      <w:r>
        <w:rPr>
          <w:color w:val="000000"/>
        </w:rPr>
        <w:t>4</w:t>
      </w:r>
      <w:r>
        <w:rPr>
          <w:rFonts w:cs="宋体" w:hint="eastAsia"/>
          <w:color w:val="000000"/>
        </w:rPr>
        <w:t>）反应结束，撤装置时应该先</w:t>
      </w:r>
      <w:r>
        <w:rPr>
          <w:color w:val="000000"/>
        </w:rPr>
        <w:t>________</w:t>
      </w:r>
      <w:r>
        <w:rPr>
          <w:rFonts w:cs="宋体" w:hint="eastAsia"/>
          <w:color w:val="000000"/>
        </w:rPr>
        <w:t>，后</w:t>
      </w:r>
      <w:r>
        <w:rPr>
          <w:color w:val="000000"/>
        </w:rPr>
        <w:t>________</w:t>
      </w:r>
      <w:r>
        <w:rPr>
          <w:rFonts w:cs="宋体" w:hint="eastAsia"/>
          <w:color w:val="000000"/>
        </w:rPr>
        <w:t>；原因是</w:t>
      </w:r>
      <w:r>
        <w:rPr>
          <w:color w:val="000000"/>
        </w:rPr>
        <w:t>________</w:t>
      </w:r>
      <w:r>
        <w:rPr>
          <w:rFonts w:cs="宋体" w:hint="eastAsia"/>
          <w:color w:val="000000"/>
        </w:rPr>
        <w:t>。</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）烧杯</w:t>
      </w:r>
      <w:r>
        <w:rPr>
          <w:rFonts w:cs="Times New Roman"/>
        </w:rPr>
        <w:br/>
      </w:r>
      <w:r>
        <w:rPr>
          <w:rFonts w:cs="宋体" w:hint="eastAsia"/>
          <w:color w:val="000000"/>
        </w:rPr>
        <w:t>（</w:t>
      </w:r>
      <w:r>
        <w:rPr>
          <w:color w:val="000000"/>
        </w:rPr>
        <w:t>2</w:t>
      </w:r>
      <w:r>
        <w:rPr>
          <w:rFonts w:cs="宋体" w:hint="eastAsia"/>
          <w:color w:val="000000"/>
        </w:rPr>
        <w:t>）</w:t>
      </w:r>
      <w:r>
        <w:rPr>
          <w:color w:val="000000"/>
        </w:rPr>
        <w:t>abdf</w:t>
      </w:r>
      <w:r>
        <w:rPr>
          <w:rFonts w:cs="宋体" w:hint="eastAsia"/>
          <w:color w:val="000000"/>
        </w:rPr>
        <w:t>；防止加热时高锰酸钾粉末进入导管</w:t>
      </w:r>
      <w:r>
        <w:rPr>
          <w:rFonts w:cs="Times New Roman"/>
        </w:rPr>
        <w:br/>
      </w:r>
      <w:r>
        <w:rPr>
          <w:rFonts w:cs="宋体" w:hint="eastAsia"/>
          <w:color w:val="000000"/>
        </w:rPr>
        <w:t>（</w:t>
      </w:r>
      <w:r>
        <w:rPr>
          <w:color w:val="000000"/>
        </w:rPr>
        <w:t>3</w:t>
      </w:r>
      <w:r>
        <w:rPr>
          <w:rFonts w:cs="宋体" w:hint="eastAsia"/>
          <w:color w:val="000000"/>
        </w:rPr>
        <w:t>）高锰酸钾</w:t>
      </w:r>
      <w:r>
        <w:rPr>
          <w:color w:val="000000"/>
        </w:rPr>
        <w:t xml:space="preserve"> </w:t>
      </w:r>
      <w:r>
        <w:rPr>
          <w:rFonts w:cs="Times New Roman"/>
          <w:noProof/>
          <w:lang w:eastAsia="zh-CN"/>
        </w:rPr>
        <w:pict>
          <v:shape id="_x0000_i1088" type="#_x0000_t75" alt=" " style="height:12pt;visibility:visible;width:15.75pt">
            <v:imagedata r:id="rId22" o:title=""/>
          </v:shape>
        </w:pic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w:t>
      </w:r>
      <w:r>
        <w:rPr>
          <w:rFonts w:cs="Times New Roman"/>
        </w:rPr>
        <w:br/>
      </w:r>
      <w:r>
        <w:rPr>
          <w:rFonts w:cs="宋体" w:hint="eastAsia"/>
          <w:color w:val="000000"/>
        </w:rPr>
        <w:t>（</w:t>
      </w:r>
      <w:r>
        <w:rPr>
          <w:color w:val="000000"/>
        </w:rPr>
        <w:t>4</w:t>
      </w:r>
      <w:r>
        <w:rPr>
          <w:rFonts w:cs="宋体" w:hint="eastAsia"/>
          <w:color w:val="000000"/>
        </w:rPr>
        <w:t>）将导管移出水面；熄灭酒精灯；防止水倒吸，炸裂试管</w:t>
      </w:r>
      <w:r>
        <w:rPr>
          <w:color w:val="000000"/>
        </w:rPr>
        <w:t xml:space="preserve">  </w:t>
      </w:r>
    </w:p>
    <w:p w:rsidR="003B237A">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【解答】⑴</w:t>
      </w:r>
      <w:r>
        <w:rPr>
          <w:color w:val="000000"/>
        </w:rPr>
        <w:t>e</w:t>
      </w:r>
      <w:r>
        <w:rPr>
          <w:rFonts w:cs="宋体" w:hint="eastAsia"/>
          <w:color w:val="000000"/>
        </w:rPr>
        <w:t>为烧杯；故答案为：</w:t>
      </w:r>
      <w:r>
        <w:rPr>
          <w:color w:val="000000"/>
        </w:rPr>
        <w:t>e.</w:t>
      </w:r>
      <w:r>
        <w:rPr>
          <w:rFonts w:ascii="宋体" w:hAnsi="宋体" w:cs="宋体" w:hint="eastAsia"/>
          <w:color w:val="000000"/>
        </w:rPr>
        <w:t>⑵</w:t>
      </w:r>
      <w:r>
        <w:rPr>
          <w:rFonts w:cs="宋体" w:hint="eastAsia"/>
          <w:color w:val="000000"/>
        </w:rPr>
        <w:t>根据实验的制取和收集，可判断出所需要的装置，则选</w:t>
      </w:r>
      <w:r>
        <w:rPr>
          <w:color w:val="000000"/>
        </w:rPr>
        <w:t>abdf</w:t>
      </w:r>
      <w:r>
        <w:rPr>
          <w:rFonts w:cs="宋体" w:hint="eastAsia"/>
          <w:color w:val="000000"/>
        </w:rPr>
        <w:t>，装入药品前在试管口塞一团棉花可以防止加热时高锰酸钾粉末进入导管，故答案为：</w:t>
      </w:r>
      <w:r>
        <w:rPr>
          <w:color w:val="000000"/>
        </w:rPr>
        <w:t>abdf</w:t>
      </w:r>
      <w:r>
        <w:rPr>
          <w:rFonts w:cs="宋体" w:hint="eastAsia"/>
          <w:color w:val="000000"/>
        </w:rPr>
        <w:t>，防止加热时高锰酸钾粉末进入导管</w:t>
      </w:r>
      <w:r>
        <w:rPr>
          <w:color w:val="000000"/>
        </w:rPr>
        <w:t>.</w:t>
      </w:r>
      <w:r>
        <w:rPr>
          <w:rFonts w:ascii="宋体" w:hAnsi="宋体" w:cs="宋体" w:hint="eastAsia"/>
          <w:color w:val="000000"/>
        </w:rPr>
        <w:t>⑶</w:t>
      </w:r>
      <w:r>
        <w:rPr>
          <w:rFonts w:cs="宋体" w:hint="eastAsia"/>
          <w:color w:val="000000"/>
        </w:rPr>
        <w:t>反应的文字表达式：高锰酸钾</w:t>
      </w:r>
      <w:r>
        <w:rPr>
          <w:rFonts w:cs="宋体" w:hint="eastAsia"/>
          <w:color w:val="000000"/>
          <w:u w:val="single"/>
        </w:rPr>
        <w:t>加热</w:t>
      </w:r>
      <w:r>
        <w:rPr>
          <w:rFonts w:cs="宋体" w:hint="eastAsia"/>
          <w:color w:val="000000"/>
        </w:rPr>
        <w:t>锰酸钾</w:t>
      </w:r>
      <w:r>
        <w:rPr>
          <w:color w:val="000000"/>
        </w:rPr>
        <w:t>+</w:t>
      </w:r>
      <w:r>
        <w:rPr>
          <w:rFonts w:cs="宋体" w:hint="eastAsia"/>
          <w:color w:val="000000"/>
        </w:rPr>
        <w:t>二氧化锰</w:t>
      </w:r>
      <w:r>
        <w:rPr>
          <w:color w:val="000000"/>
        </w:rPr>
        <w:t>+</w:t>
      </w:r>
      <w:r>
        <w:rPr>
          <w:rFonts w:cs="宋体" w:hint="eastAsia"/>
          <w:color w:val="000000"/>
        </w:rPr>
        <w:t>氧气</w:t>
      </w:r>
      <w:r>
        <w:rPr>
          <w:color w:val="000000"/>
        </w:rPr>
        <w:t>.</w:t>
      </w:r>
      <w:r>
        <w:rPr>
          <w:rFonts w:ascii="宋体" w:hAnsi="宋体" w:cs="宋体" w:hint="eastAsia"/>
          <w:color w:val="000000"/>
        </w:rPr>
        <w:t>⑷</w:t>
      </w:r>
      <w:r>
        <w:rPr>
          <w:rFonts w:cs="宋体" w:hint="eastAsia"/>
          <w:color w:val="000000"/>
        </w:rPr>
        <w:t>反应结束时应先将导管移出水面，后熄灭酒精灯，否则会由于压强变化导致水倒吸，炸裂试管，故答案为：将导管移出水面，熄灭酒精灯，防止水倒吸炸裂试管</w:t>
      </w:r>
      <w:r>
        <w:rPr>
          <w:color w:val="000000"/>
        </w:rPr>
        <w:t>.</w:t>
      </w:r>
      <w:r>
        <w:rPr>
          <w:rFonts w:cs="Times New Roman"/>
        </w:rPr>
        <w:br/>
      </w:r>
      <w:r>
        <w:rPr>
          <w:rFonts w:cs="宋体" w:hint="eastAsia"/>
          <w:color w:val="000000"/>
        </w:rPr>
        <w:t>【分析】根据高锰酸钾制氧气的步骤及注意事项分析。</w:t>
      </w:r>
    </w:p>
    <w:p w:rsidR="003B237A">
      <w:pPr>
        <w:rPr>
          <w:rFonts w:cs="Times New Roman"/>
        </w:rPr>
      </w:pPr>
      <w:r>
        <w:rPr>
          <w:rFonts w:cs="宋体" w:hint="eastAsia"/>
          <w:b/>
          <w:bCs/>
          <w:sz w:val="24"/>
          <w:szCs w:val="24"/>
        </w:rPr>
        <w:t>四、计算题</w:t>
      </w:r>
    </w:p>
    <w:p w:rsidR="003B237A">
      <w:pPr>
        <w:spacing w:after="0"/>
        <w:rPr>
          <w:rFonts w:cs="Times New Roman"/>
        </w:rPr>
      </w:pPr>
      <w:r>
        <w:rPr>
          <w:color w:val="000000"/>
        </w:rPr>
        <w:t>34.</w:t>
      </w:r>
      <w:r>
        <w:rPr>
          <w:rFonts w:cs="宋体" w:hint="eastAsia"/>
          <w:color w:val="000000"/>
        </w:rPr>
        <w:t>一个成年人每天大约需要吸入</w:t>
      </w:r>
      <w:r>
        <w:rPr>
          <w:color w:val="000000"/>
        </w:rPr>
        <w:t>20m</w:t>
      </w:r>
      <w:r>
        <w:rPr>
          <w:color w:val="000000"/>
          <w:vertAlign w:val="superscript"/>
        </w:rPr>
        <w:t>3</w:t>
      </w:r>
      <w:r>
        <w:rPr>
          <w:rFonts w:cs="宋体" w:hint="eastAsia"/>
          <w:color w:val="000000"/>
        </w:rPr>
        <w:t>的空气，求这些空气中氧气的质量大约是多少千克？（</w:t>
      </w:r>
      <w:r>
        <w:rPr>
          <w:color w:val="000000"/>
        </w:rPr>
        <w:t>ρ</w:t>
      </w:r>
      <w:r>
        <w:rPr>
          <w:rFonts w:cs="宋体" w:hint="eastAsia"/>
          <w:color w:val="000000"/>
          <w:vertAlign w:val="subscript"/>
        </w:rPr>
        <w:t>氧气</w:t>
      </w:r>
      <w:r>
        <w:rPr>
          <w:rFonts w:cs="宋体" w:hint="eastAsia"/>
          <w:color w:val="000000"/>
        </w:rPr>
        <w:t>＝</w:t>
      </w:r>
      <w:r>
        <w:rPr>
          <w:color w:val="000000"/>
        </w:rPr>
        <w:t>1.43</w:t>
      </w:r>
      <w:r>
        <w:rPr>
          <w:rFonts w:cs="宋体" w:hint="eastAsia"/>
          <w:color w:val="000000"/>
        </w:rPr>
        <w:t>克</w:t>
      </w:r>
      <w:r>
        <w:rPr>
          <w:color w:val="000000"/>
        </w:rPr>
        <w:t>/</w:t>
      </w:r>
      <w:r>
        <w:rPr>
          <w:rFonts w:cs="宋体" w:hint="eastAsia"/>
          <w:color w:val="000000"/>
        </w:rPr>
        <w:t>升）（温馨提示：</w:t>
      </w:r>
      <w:r>
        <w:rPr>
          <w:color w:val="000000"/>
        </w:rPr>
        <w:t>1</w:t>
      </w:r>
      <w:r>
        <w:rPr>
          <w:rFonts w:cs="宋体" w:hint="eastAsia"/>
          <w:color w:val="000000"/>
        </w:rPr>
        <w:t>米</w:t>
      </w:r>
      <w:r>
        <w:rPr>
          <w:color w:val="000000"/>
          <w:vertAlign w:val="superscript"/>
        </w:rPr>
        <w:t>3</w:t>
      </w:r>
      <w:r>
        <w:rPr>
          <w:rFonts w:cs="宋体" w:hint="eastAsia"/>
          <w:color w:val="000000"/>
        </w:rPr>
        <w:t>＝</w:t>
      </w:r>
      <w:r>
        <w:rPr>
          <w:color w:val="000000"/>
        </w:rPr>
        <w:t>1000</w:t>
      </w:r>
      <w:r>
        <w:rPr>
          <w:rFonts w:cs="宋体" w:hint="eastAsia"/>
          <w:color w:val="000000"/>
        </w:rPr>
        <w:t>升，结果保留两位小数）</w:t>
      </w:r>
      <w:r>
        <w:rPr>
          <w:color w:val="000000"/>
        </w:rPr>
        <w:t xml:space="preserve">    </w:t>
      </w:r>
    </w:p>
    <w:p w:rsidR="003B237A">
      <w:pPr>
        <w:spacing w:after="0"/>
        <w:rPr>
          <w:rFonts w:cs="Times New Roman"/>
        </w:rPr>
      </w:pPr>
      <w:r>
        <w:rPr>
          <w:rFonts w:cs="宋体" w:hint="eastAsia"/>
          <w:color w:val="0000FF"/>
        </w:rPr>
        <w:t>【答案】</w:t>
      </w:r>
      <w:r>
        <w:rPr>
          <w:rFonts w:cs="宋体" w:hint="eastAsia"/>
          <w:color w:val="000000"/>
        </w:rPr>
        <w:t>解</w:t>
      </w:r>
      <w:r>
        <w:rPr>
          <w:color w:val="000000"/>
        </w:rPr>
        <w:t>:</w:t>
      </w:r>
      <w:r>
        <w:rPr>
          <w:rFonts w:cs="宋体" w:hint="eastAsia"/>
          <w:color w:val="000000"/>
        </w:rPr>
        <w:t>根据</w:t>
      </w:r>
      <w:r>
        <w:rPr>
          <w:color w:val="000000"/>
        </w:rPr>
        <w:t>M</w:t>
      </w:r>
      <w:r>
        <w:rPr>
          <w:rFonts w:cs="宋体" w:hint="eastAsia"/>
          <w:color w:val="000000"/>
        </w:rPr>
        <w:t>＝</w:t>
      </w:r>
      <w:r>
        <w:rPr>
          <w:color w:val="000000"/>
        </w:rPr>
        <w:t>ρV</w:t>
      </w:r>
      <w:r>
        <w:rPr>
          <w:rFonts w:cs="宋体" w:hint="eastAsia"/>
          <w:color w:val="000000"/>
        </w:rPr>
        <w:t>，且氧气占空气体积分数大约</w:t>
      </w:r>
      <w:r>
        <w:rPr>
          <w:color w:val="000000"/>
        </w:rPr>
        <w:t>21</w:t>
      </w:r>
      <w:r>
        <w:rPr>
          <w:rFonts w:cs="宋体" w:hint="eastAsia"/>
          <w:color w:val="000000"/>
        </w:rPr>
        <w:t>％，故</w:t>
      </w:r>
      <w:r>
        <w:rPr>
          <w:color w:val="000000"/>
        </w:rPr>
        <w:t>M</w:t>
      </w:r>
      <w:r>
        <w:rPr>
          <w:rFonts w:cs="宋体" w:hint="eastAsia"/>
          <w:color w:val="000000"/>
        </w:rPr>
        <w:t>＝</w:t>
      </w:r>
      <w:r>
        <w:rPr>
          <w:color w:val="000000"/>
        </w:rPr>
        <w:t>1.43×20×1000×21</w:t>
      </w:r>
      <w:r>
        <w:rPr>
          <w:rFonts w:cs="宋体" w:hint="eastAsia"/>
          <w:color w:val="000000"/>
        </w:rPr>
        <w:t>％</w:t>
      </w:r>
      <w:r>
        <w:rPr>
          <w:color w:val="000000"/>
        </w:rPr>
        <w:t>×10</w:t>
      </w:r>
      <w:r>
        <w:rPr>
          <w:color w:val="000000"/>
          <w:vertAlign w:val="superscript"/>
        </w:rPr>
        <w:t>-3</w:t>
      </w:r>
      <w:r>
        <w:rPr>
          <w:color w:val="000000"/>
        </w:rPr>
        <w:t xml:space="preserve">  </w:t>
      </w:r>
      <w:r>
        <w:rPr>
          <w:rFonts w:cs="宋体" w:hint="eastAsia"/>
          <w:color w:val="000000"/>
        </w:rPr>
        <w:t>，</w:t>
      </w:r>
      <w:r>
        <w:rPr>
          <w:color w:val="000000"/>
        </w:rPr>
        <w:t xml:space="preserve"> M</w:t>
      </w:r>
      <w:r>
        <w:rPr>
          <w:rFonts w:cs="宋体" w:hint="eastAsia"/>
          <w:color w:val="000000"/>
        </w:rPr>
        <w:t>＝</w:t>
      </w:r>
      <w:r>
        <w:rPr>
          <w:color w:val="000000"/>
        </w:rPr>
        <w:t>6.01</w:t>
      </w:r>
      <w:r>
        <w:rPr>
          <w:rFonts w:cs="宋体" w:hint="eastAsia"/>
          <w:color w:val="000000"/>
        </w:rPr>
        <w:t>千克（或</w:t>
      </w:r>
      <w:r>
        <w:rPr>
          <w:color w:val="000000"/>
        </w:rPr>
        <w:t>M</w:t>
      </w:r>
      <w:r>
        <w:rPr>
          <w:rFonts w:cs="宋体" w:hint="eastAsia"/>
          <w:color w:val="000000"/>
        </w:rPr>
        <w:t>＝</w:t>
      </w:r>
      <w:r>
        <w:rPr>
          <w:color w:val="000000"/>
        </w:rPr>
        <w:t>1.43×20×1000×20</w:t>
      </w:r>
      <w:r>
        <w:rPr>
          <w:rFonts w:cs="宋体" w:hint="eastAsia"/>
          <w:color w:val="000000"/>
        </w:rPr>
        <w:t>％</w:t>
      </w:r>
      <w:r>
        <w:rPr>
          <w:color w:val="000000"/>
        </w:rPr>
        <w:t>×10</w:t>
      </w:r>
      <w:r>
        <w:rPr>
          <w:color w:val="000000"/>
          <w:vertAlign w:val="superscript"/>
        </w:rPr>
        <w:t>-3</w:t>
      </w:r>
      <w:r>
        <w:rPr>
          <w:rFonts w:cs="宋体" w:hint="eastAsia"/>
          <w:color w:val="000000"/>
        </w:rPr>
        <w:t>＝</w:t>
      </w:r>
      <w:r>
        <w:rPr>
          <w:color w:val="000000"/>
        </w:rPr>
        <w:t>5.72</w:t>
      </w:r>
      <w:r>
        <w:rPr>
          <w:rFonts w:cs="宋体" w:hint="eastAsia"/>
          <w:color w:val="000000"/>
        </w:rPr>
        <w:t>千克）</w:t>
      </w:r>
      <w:r>
        <w:rPr>
          <w:color w:val="000000"/>
        </w:rPr>
        <w:t xml:space="preserve">  </w:t>
      </w:r>
    </w:p>
    <w:p w:rsidR="003B237A">
      <w:pPr>
        <w:spacing w:after="0"/>
        <w:rPr>
          <w:rFonts w:cs="Times New Roman"/>
        </w:rPr>
      </w:pPr>
      <w:r>
        <w:rPr>
          <w:rFonts w:cs="宋体" w:hint="eastAsia"/>
          <w:color w:val="0000FF"/>
        </w:rPr>
        <w:t>【考点】</w:t>
      </w:r>
      <w:r>
        <w:rPr>
          <w:rFonts w:cs="宋体" w:hint="eastAsia"/>
          <w:color w:val="000000"/>
        </w:rPr>
        <w:t>空气的组成</w:t>
      </w:r>
      <w:r>
        <w:rPr>
          <w:color w:val="000000"/>
        </w:rPr>
        <w:t xml:space="preserve">   </w:t>
      </w:r>
    </w:p>
    <w:p w:rsidR="003B237A">
      <w:pPr>
        <w:spacing w:after="0"/>
        <w:rPr>
          <w:rFonts w:cs="Times New Roman"/>
        </w:rPr>
      </w:pPr>
      <w:r>
        <w:rPr>
          <w:rFonts w:cs="宋体" w:hint="eastAsia"/>
          <w:color w:val="0000FF"/>
        </w:rPr>
        <w:t>【解析】</w:t>
      </w:r>
      <w:r>
        <w:rPr>
          <w:rFonts w:cs="宋体" w:hint="eastAsia"/>
          <w:color w:val="000000"/>
        </w:rPr>
        <w:t>【分析】根据空气中氧气约占</w:t>
      </w:r>
      <w:r>
        <w:rPr>
          <w:color w:val="000000"/>
        </w:rPr>
        <w:t>21%</w:t>
      </w:r>
      <w:r>
        <w:rPr>
          <w:rFonts w:cs="宋体" w:hint="eastAsia"/>
          <w:color w:val="000000"/>
        </w:rPr>
        <w:t>体积分析。</w:t>
      </w:r>
    </w:p>
    <w:sectPr w:rsidSect="00AC26BB">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32C15A3C"/>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65A3362"/>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4"/>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6BB"/>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C26BB"/>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AC26BB"/>
    <w:rPr>
      <w:sz w:val="18"/>
      <w:szCs w:val="18"/>
    </w:rPr>
  </w:style>
  <w:style w:type="paragraph" w:styleId="Footer">
    <w:name w:val="footer"/>
    <w:basedOn w:val="Normal"/>
    <w:link w:val="FooterChar"/>
    <w:uiPriority w:val="99"/>
    <w:rsid w:val="00AC26BB"/>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AC26BB"/>
    <w:rPr>
      <w:sz w:val="18"/>
      <w:szCs w:val="18"/>
    </w:rPr>
  </w:style>
  <w:style w:type="paragraph" w:styleId="Header">
    <w:name w:val="header"/>
    <w:basedOn w:val="Normal"/>
    <w:link w:val="HeaderChar"/>
    <w:uiPriority w:val="99"/>
    <w:rsid w:val="00AC26BB"/>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AC26BB"/>
    <w:rPr>
      <w:sz w:val="18"/>
      <w:szCs w:val="18"/>
    </w:rPr>
  </w:style>
  <w:style w:type="paragraph" w:customStyle="1" w:styleId="1">
    <w:name w:val="正文1"/>
    <w:uiPriority w:val="99"/>
    <w:rsid w:val="00AC26BB"/>
    <w:pPr>
      <w:jc w:val="both"/>
    </w:pPr>
    <w:rPr>
      <w:szCs w:val="21"/>
    </w:rPr>
  </w:style>
  <w:style w:type="character" w:customStyle="1" w:styleId="15">
    <w:name w:val="15"/>
    <w:uiPriority w:val="99"/>
    <w:rsid w:val="00AC26BB"/>
    <w:rPr>
      <w:rFonts w:ascii="Times New Roman" w:hAnsi="Times New Roman" w:cs="Times New Roman"/>
      <w:color w:val="0000FF"/>
      <w:u w:val="single"/>
    </w:rPr>
  </w:style>
  <w:style w:type="paragraph" w:customStyle="1" w:styleId="Normal1">
    <w:name w:val="Normal1"/>
    <w:uiPriority w:val="99"/>
    <w:rsid w:val="00AC26BB"/>
    <w:pPr>
      <w:jc w:val="both"/>
    </w:pPr>
    <w:rPr>
      <w:szCs w:val="21"/>
    </w:rPr>
  </w:style>
  <w:style w:type="character" w:customStyle="1" w:styleId="DefaultParagraphFontPHPDOCX">
    <w:name w:val="Default Paragraph Font PHPDOCX"/>
    <w:uiPriority w:val="99"/>
    <w:semiHidden/>
    <w:rsid w:val="00AC26BB"/>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AC26BB"/>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6745</Words>
  <Characters>7083</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2018-11-21T10:53:00Z</dcterms:modified>
</cp:coreProperties>
</file>