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C3525C">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975pt;margin-top:921pt;mso-position-horizontal-relative:page;mso-position-vertical-relative:top-margin-area;position:absolute;width:37pt;z-index:251658240">
            <v:imagedata r:id="rId4" o:title=""/>
          </v:shape>
        </w:pict>
      </w:r>
    </w:p>
    <w:p w:rsidR="00C3525C">
      <w:pPr>
        <w:jc w:val="center"/>
        <w:rPr>
          <w:rFonts w:cs="Times New Roman"/>
        </w:rPr>
      </w:pPr>
      <w:r>
        <w:rPr>
          <w:rFonts w:cs="宋体" w:hint="eastAsia"/>
          <w:b/>
          <w:bCs/>
          <w:sz w:val="28"/>
          <w:szCs w:val="28"/>
        </w:rPr>
        <w:t>湖北省孝安陆市部分学校</w:t>
      </w:r>
      <w:r>
        <w:rPr>
          <w:b/>
          <w:bCs/>
          <w:sz w:val="28"/>
          <w:szCs w:val="28"/>
        </w:rPr>
        <w:t>2018-2019</w:t>
      </w:r>
      <w:r>
        <w:rPr>
          <w:rFonts w:cs="宋体" w:hint="eastAsia"/>
          <w:b/>
          <w:bCs/>
          <w:sz w:val="28"/>
          <w:szCs w:val="28"/>
        </w:rPr>
        <w:t>学年九年级上学期化学</w:t>
      </w:r>
      <w:r>
        <w:rPr>
          <w:b/>
          <w:bCs/>
          <w:sz w:val="28"/>
          <w:szCs w:val="28"/>
        </w:rPr>
        <w:t>9</w:t>
      </w:r>
      <w:r>
        <w:rPr>
          <w:rFonts w:cs="宋体" w:hint="eastAsia"/>
          <w:b/>
          <w:bCs/>
          <w:sz w:val="28"/>
          <w:szCs w:val="28"/>
        </w:rPr>
        <w:t>月月考试卷</w:t>
      </w:r>
    </w:p>
    <w:p w:rsidR="00C3525C">
      <w:pPr>
        <w:rPr>
          <w:rFonts w:cs="Times New Roman"/>
        </w:rPr>
      </w:pPr>
      <w:r>
        <w:rPr>
          <w:rFonts w:cs="宋体" w:hint="eastAsia"/>
          <w:b/>
          <w:bCs/>
          <w:sz w:val="24"/>
          <w:szCs w:val="24"/>
        </w:rPr>
        <w:t>一、单选题</w:t>
      </w:r>
    </w:p>
    <w:p w:rsidR="00C3525C">
      <w:pPr>
        <w:spacing w:after="0"/>
        <w:rPr>
          <w:rFonts w:cs="Times New Roman"/>
        </w:rPr>
      </w:pPr>
      <w:r>
        <w:rPr>
          <w:color w:val="000000"/>
        </w:rPr>
        <w:t>1.</w:t>
      </w:r>
      <w:r>
        <w:rPr>
          <w:rFonts w:cs="宋体" w:hint="eastAsia"/>
          <w:color w:val="000000"/>
        </w:rPr>
        <w:t>下列变化中，属于化学变化的是（</w:t>
      </w:r>
      <w:r>
        <w:rPr>
          <w:rFonts w:cs="Times New Roman"/>
          <w:color w:val="000000"/>
        </w:rPr>
        <w:t>  </w:t>
      </w:r>
      <w:r>
        <w:rPr>
          <w:color w:val="000000"/>
        </w:rPr>
        <w:t xml:space="preserve"> </w:t>
      </w:r>
      <w:r>
        <w:rPr>
          <w:rFonts w:cs="宋体" w:hint="eastAsia"/>
          <w:color w:val="000000"/>
        </w:rPr>
        <w:t>）</w:t>
      </w:r>
      <w:r>
        <w:rPr>
          <w:color w:val="000000"/>
        </w:rPr>
        <w:t xml:space="preserve">            </w:t>
      </w:r>
    </w:p>
    <w:p w:rsidR="00C3525C">
      <w:pPr>
        <w:spacing w:after="0"/>
        <w:ind w:left="150"/>
        <w:rPr>
          <w:rFonts w:cs="Times New Roman"/>
        </w:rPr>
      </w:pPr>
      <w:r>
        <w:rPr>
          <w:color w:val="000000"/>
        </w:rPr>
        <w:t>A. </w:t>
      </w:r>
      <w:r>
        <w:rPr>
          <w:rFonts w:cs="宋体" w:hint="eastAsia"/>
          <w:color w:val="000000"/>
        </w:rPr>
        <w:t>木炭燃烧</w:t>
      </w:r>
      <w:r>
        <w:rPr>
          <w:rFonts w:cs="Times New Roman"/>
          <w:color w:val="000000"/>
        </w:rPr>
        <w:t>                           </w:t>
      </w:r>
      <w:r>
        <w:rPr>
          <w:rFonts w:cs="Times New Roman"/>
          <w:noProof/>
          <w:lang w:eastAsia="zh-CN"/>
        </w:rPr>
        <w:pict>
          <v:shape id="_x0000_i1026" type="#_x0000_t75" alt=" " style="height:3pt;visibility:visible;width:2.25pt">
            <v:imagedata r:id="rId5" o:title=""/>
          </v:shape>
        </w:pict>
      </w:r>
      <w:r>
        <w:rPr>
          <w:color w:val="000000"/>
        </w:rPr>
        <w:t>B. </w:t>
      </w:r>
      <w:r>
        <w:rPr>
          <w:rFonts w:cs="宋体" w:hint="eastAsia"/>
          <w:color w:val="000000"/>
        </w:rPr>
        <w:t>冰雪融化</w:t>
      </w:r>
      <w:r>
        <w:rPr>
          <w:rFonts w:cs="Times New Roman"/>
          <w:color w:val="000000"/>
        </w:rPr>
        <w:t>                           </w:t>
      </w:r>
      <w:r>
        <w:rPr>
          <w:rFonts w:cs="Times New Roman"/>
          <w:noProof/>
          <w:lang w:eastAsia="zh-CN"/>
        </w:rPr>
        <w:pict>
          <v:shape id="_x0000_i1027" type="#_x0000_t75" alt=" " style="height:3pt;visibility:visible;width:2.25pt">
            <v:imagedata r:id="rId5" o:title=""/>
          </v:shape>
        </w:pict>
      </w:r>
      <w:r>
        <w:rPr>
          <w:color w:val="000000"/>
        </w:rPr>
        <w:t>C. </w:t>
      </w:r>
      <w:r>
        <w:rPr>
          <w:rFonts w:cs="宋体" w:hint="eastAsia"/>
          <w:color w:val="000000"/>
        </w:rPr>
        <w:t>西瓜榨汁</w:t>
      </w:r>
      <w:r>
        <w:rPr>
          <w:rFonts w:cs="Times New Roman"/>
          <w:color w:val="000000"/>
        </w:rPr>
        <w:t>                           </w:t>
      </w:r>
      <w:r>
        <w:rPr>
          <w:rFonts w:cs="Times New Roman"/>
          <w:noProof/>
          <w:lang w:eastAsia="zh-CN"/>
        </w:rPr>
        <w:pict>
          <v:shape id="_x0000_i1028" type="#_x0000_t75" alt=" " style="height:3pt;visibility:visible;width:2.25pt">
            <v:imagedata r:id="rId5" o:title=""/>
          </v:shape>
        </w:pict>
      </w:r>
      <w:r>
        <w:rPr>
          <w:color w:val="000000"/>
        </w:rPr>
        <w:t>D. </w:t>
      </w:r>
      <w:r>
        <w:rPr>
          <w:rFonts w:cs="宋体" w:hint="eastAsia"/>
          <w:color w:val="000000"/>
        </w:rPr>
        <w:t>气球吹爆</w:t>
      </w:r>
    </w:p>
    <w:p w:rsidR="00C3525C">
      <w:pPr>
        <w:spacing w:after="0"/>
        <w:rPr>
          <w:rFonts w:cs="Times New Roman"/>
        </w:rPr>
      </w:pPr>
      <w:r>
        <w:rPr>
          <w:rFonts w:cs="宋体" w:hint="eastAsia"/>
          <w:color w:val="0000FF"/>
        </w:rPr>
        <w:t>【答案】</w:t>
      </w:r>
      <w:r>
        <w:rPr>
          <w:color w:val="000000"/>
        </w:rPr>
        <w:t xml:space="preserve">A  </w:t>
      </w:r>
    </w:p>
    <w:p w:rsidR="00C3525C">
      <w:pPr>
        <w:spacing w:after="0"/>
        <w:rPr>
          <w:rFonts w:cs="Times New Roman"/>
        </w:rPr>
      </w:pPr>
      <w:r>
        <w:rPr>
          <w:rFonts w:cs="宋体" w:hint="eastAsia"/>
          <w:color w:val="0000FF"/>
        </w:rPr>
        <w:t>【考点】</w:t>
      </w:r>
      <w:r>
        <w:rPr>
          <w:rFonts w:cs="宋体" w:hint="eastAsia"/>
          <w:color w:val="000000"/>
        </w:rPr>
        <w:t>物理变化、化学变化的特点及其判别</w:t>
      </w:r>
      <w:r>
        <w:rPr>
          <w:color w:val="000000"/>
        </w:rPr>
        <w:t xml:space="preserve">   </w:t>
      </w:r>
    </w:p>
    <w:p w:rsidR="00C3525C">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木炭燃烧过程中有新物质二氧化碳生成，属于化学变化，</w:t>
      </w:r>
      <w:r>
        <w:rPr>
          <w:color w:val="000000"/>
        </w:rPr>
        <w:t>A</w:t>
      </w:r>
      <w:r>
        <w:rPr>
          <w:rFonts w:cs="宋体" w:hint="eastAsia"/>
          <w:color w:val="000000"/>
        </w:rPr>
        <w:t>符合题意；</w:t>
      </w:r>
      <w:r>
        <w:rPr>
          <w:rFonts w:cs="Times New Roman"/>
        </w:rPr>
        <w:br/>
      </w:r>
      <w:r>
        <w:rPr>
          <w:color w:val="000000"/>
        </w:rPr>
        <w:t>B.</w:t>
      </w:r>
      <w:r>
        <w:rPr>
          <w:rFonts w:cs="宋体" w:hint="eastAsia"/>
          <w:color w:val="000000"/>
        </w:rPr>
        <w:t>冰雪融化过程是固态水变成液态水的过程，没有新物质产生，属于物理变化，</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西瓜榨汁过程中没有新物质生成，属于物理变化，</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气球吹爆没有新物质生成，属于物理变化，</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【分析】有新物质生成的变化是化学变化，没有新物质生成的变化是物理变化，据此分析解答</w:t>
      </w:r>
    </w:p>
    <w:p w:rsidR="00C3525C">
      <w:pPr>
        <w:spacing w:after="0"/>
        <w:rPr>
          <w:rFonts w:cs="Times New Roman"/>
        </w:rPr>
      </w:pPr>
      <w:r>
        <w:rPr>
          <w:color w:val="000000"/>
        </w:rPr>
        <w:t>2.</w:t>
      </w:r>
      <w:r>
        <w:rPr>
          <w:rFonts w:cs="宋体" w:hint="eastAsia"/>
          <w:color w:val="000000"/>
        </w:rPr>
        <w:t>下列说法中正确的是（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C3525C">
      <w:pPr>
        <w:spacing w:after="0"/>
        <w:ind w:left="150"/>
        <w:rPr>
          <w:rFonts w:cs="Times New Roman"/>
        </w:rPr>
      </w:pPr>
      <w:r>
        <w:rPr>
          <w:color w:val="000000"/>
        </w:rPr>
        <w:t>A. </w:t>
      </w:r>
      <w:r>
        <w:rPr>
          <w:rFonts w:cs="宋体" w:hint="eastAsia"/>
          <w:color w:val="000000"/>
        </w:rPr>
        <w:t>空气中氧气的质量约占空气质量的</w:t>
      </w:r>
      <w:r>
        <w:rPr>
          <w:color w:val="000000"/>
        </w:rPr>
        <w:t>1/5                </w:t>
      </w:r>
      <w:r>
        <w:rPr>
          <w:rFonts w:cs="Times New Roman"/>
          <w:noProof/>
          <w:lang w:eastAsia="zh-CN"/>
        </w:rPr>
        <w:pict>
          <v:shape id="_x0000_i1029" type="#_x0000_t75" alt=" " style="height:3pt;visibility:visible;width:2.25pt">
            <v:imagedata r:id="rId5" o:title=""/>
          </v:shape>
        </w:pict>
      </w:r>
      <w:r>
        <w:rPr>
          <w:color w:val="000000"/>
        </w:rPr>
        <w:t>B. </w:t>
      </w:r>
      <w:r>
        <w:rPr>
          <w:rFonts w:cs="宋体" w:hint="eastAsia"/>
          <w:color w:val="000000"/>
        </w:rPr>
        <w:t>蜡烛在氧气中燃烧的反应属于化合反应</w:t>
      </w:r>
      <w:r>
        <w:rPr>
          <w:rFonts w:cs="Times New Roman"/>
        </w:rPr>
        <w:br/>
      </w:r>
      <w:r>
        <w:rPr>
          <w:color w:val="000000"/>
        </w:rPr>
        <w:t>C. </w:t>
      </w:r>
      <w:r>
        <w:rPr>
          <w:rFonts w:cs="宋体" w:hint="eastAsia"/>
          <w:color w:val="000000"/>
        </w:rPr>
        <w:t>空气中分离出的氮气化学性质不活泼，可作食品保鲜的保护气</w:t>
      </w:r>
      <w:r>
        <w:rPr>
          <w:rFonts w:cs="Times New Roman"/>
          <w:color w:val="000000"/>
        </w:rPr>
        <w:t>          </w:t>
      </w:r>
      <w:r>
        <w:rPr>
          <w:rFonts w:cs="Times New Roman"/>
          <w:noProof/>
          <w:lang w:eastAsia="zh-CN"/>
        </w:rPr>
        <w:pict>
          <v:shape id="_x0000_i1030" type="#_x0000_t75" alt=" " style="height:3pt;visibility:visible;width:1.5pt">
            <v:imagedata r:id="rId6" o:title=""/>
          </v:shape>
        </w:pict>
      </w:r>
      <w:r>
        <w:rPr>
          <w:color w:val="000000"/>
        </w:rPr>
        <w:t>D. </w:t>
      </w:r>
      <w:r>
        <w:rPr>
          <w:rFonts w:cs="宋体" w:hint="eastAsia"/>
          <w:color w:val="000000"/>
        </w:rPr>
        <w:t>没有二氧化锰作催化剂，过氧化氢溶液就不会产生氧气</w:t>
      </w:r>
    </w:p>
    <w:p w:rsidR="00C3525C">
      <w:pPr>
        <w:spacing w:after="0"/>
        <w:rPr>
          <w:rFonts w:cs="Times New Roman"/>
        </w:rPr>
      </w:pPr>
      <w:r>
        <w:rPr>
          <w:rFonts w:cs="宋体" w:hint="eastAsia"/>
          <w:color w:val="0000FF"/>
        </w:rPr>
        <w:t>【答案】</w:t>
      </w:r>
      <w:r>
        <w:rPr>
          <w:color w:val="000000"/>
        </w:rPr>
        <w:t xml:space="preserve">C  </w:t>
      </w:r>
    </w:p>
    <w:p w:rsidR="00C3525C">
      <w:pPr>
        <w:spacing w:after="0"/>
        <w:rPr>
          <w:rFonts w:cs="Times New Roman"/>
        </w:rPr>
      </w:pPr>
      <w:r>
        <w:rPr>
          <w:rFonts w:cs="宋体" w:hint="eastAsia"/>
          <w:color w:val="0000FF"/>
        </w:rPr>
        <w:t>【考点】</w:t>
      </w:r>
      <w:r>
        <w:rPr>
          <w:rFonts w:cs="宋体" w:hint="eastAsia"/>
          <w:color w:val="000000"/>
        </w:rPr>
        <w:t>空气的组成，催化剂的特点与催化作用，氮气及稀有气体的用途，化合反应及其应用</w:t>
      </w:r>
      <w:r>
        <w:rPr>
          <w:color w:val="000000"/>
        </w:rPr>
        <w:t xml:space="preserve">   </w:t>
      </w:r>
    </w:p>
    <w:p w:rsidR="00C3525C">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空气中氧气的体积约占空气体积的</w:t>
      </w:r>
      <w:r>
        <w:rPr>
          <w:color w:val="000000"/>
        </w:rPr>
        <w:t>1/5</w:t>
      </w:r>
      <w:r>
        <w:rPr>
          <w:rFonts w:cs="宋体" w:hint="eastAsia"/>
          <w:color w:val="000000"/>
        </w:rPr>
        <w:t>，</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化合反应是指两种或两种以上的物质生成一种新物质的反应，蜡烛燃烧生成二氧化碳和水，反应物是两种，生成物也是两种，不是化合反应，</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氮气化学性质不活泼，可做食品保鲜的保护气，用来防腐，</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过氧化氢溶液在加热的条件下也能产生氧气，二氧化锰作催化剂能加快化学反应速率，</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根据空气中氧气的体积约占空气总体积的五分之一解答</w:t>
      </w:r>
      <w:r>
        <w:rPr>
          <w:rFonts w:cs="Times New Roman"/>
        </w:rPr>
        <w:br/>
      </w:r>
      <w:r>
        <w:rPr>
          <w:color w:val="000000"/>
        </w:rPr>
        <w:t>B</w:t>
      </w:r>
      <w:r>
        <w:rPr>
          <w:rFonts w:cs="宋体" w:hint="eastAsia"/>
          <w:color w:val="000000"/>
        </w:rPr>
        <w:t>根据蜡烛燃烧生成二氧化碳和水及化合反应的特点分析解答</w:t>
      </w:r>
      <w:r>
        <w:rPr>
          <w:rFonts w:cs="Times New Roman"/>
        </w:rPr>
        <w:br/>
      </w:r>
      <w:r>
        <w:rPr>
          <w:color w:val="000000"/>
        </w:rPr>
        <w:t>C</w:t>
      </w:r>
      <w:r>
        <w:rPr>
          <w:rFonts w:cs="宋体" w:hint="eastAsia"/>
          <w:color w:val="000000"/>
        </w:rPr>
        <w:t>根据氮气的化学性质不活波可以做保护气解答</w:t>
      </w:r>
      <w:r>
        <w:rPr>
          <w:rFonts w:cs="Times New Roman"/>
        </w:rPr>
        <w:br/>
      </w:r>
      <w:r>
        <w:rPr>
          <w:color w:val="000000"/>
        </w:rPr>
        <w:t>D</w:t>
      </w:r>
      <w:r>
        <w:rPr>
          <w:rFonts w:cs="宋体" w:hint="eastAsia"/>
          <w:color w:val="000000"/>
        </w:rPr>
        <w:t>根据催化剂的特点分析解答</w:t>
      </w:r>
    </w:p>
    <w:p w:rsidR="00C3525C">
      <w:pPr>
        <w:spacing w:after="0"/>
        <w:rPr>
          <w:rFonts w:cs="Times New Roman"/>
        </w:rPr>
      </w:pPr>
      <w:r>
        <w:rPr>
          <w:color w:val="000000"/>
        </w:rPr>
        <w:t>3.</w:t>
      </w:r>
      <w:r>
        <w:rPr>
          <w:rFonts w:cs="宋体" w:hint="eastAsia"/>
          <w:color w:val="000000"/>
        </w:rPr>
        <w:t>下列实验现象的描述中，正确的是</w:t>
      </w:r>
      <w:r>
        <w:rPr>
          <w:rFonts w:cs="Times New Roman"/>
          <w:color w:val="000000"/>
        </w:rPr>
        <w:t> </w:t>
      </w:r>
      <w:r>
        <w:rPr>
          <w:color w:val="000000"/>
        </w:rPr>
        <w:t xml:space="preserve"> </w:t>
      </w:r>
      <w:r>
        <w:rPr>
          <w:rFonts w:cs="宋体" w:hint="eastAsia"/>
          <w:color w:val="000000"/>
        </w:rPr>
        <w:t>（</w:t>
      </w:r>
      <w:r>
        <w:rPr>
          <w:rFonts w:cs="Times New Roman"/>
          <w:color w:val="000000"/>
        </w:rPr>
        <w:t>  </w:t>
      </w:r>
      <w:r>
        <w:rPr>
          <w:color w:val="000000"/>
        </w:rPr>
        <w:t xml:space="preserve"> </w:t>
      </w:r>
      <w:r>
        <w:rPr>
          <w:rFonts w:cs="宋体" w:hint="eastAsia"/>
          <w:color w:val="000000"/>
        </w:rPr>
        <w:t>）</w:t>
      </w:r>
      <w:r>
        <w:rPr>
          <w:color w:val="000000"/>
        </w:rPr>
        <w:t xml:space="preserve">            </w:t>
      </w:r>
    </w:p>
    <w:p w:rsidR="00C3525C">
      <w:pPr>
        <w:spacing w:after="0"/>
        <w:ind w:left="150"/>
        <w:rPr>
          <w:rFonts w:cs="Times New Roman"/>
        </w:rPr>
      </w:pPr>
      <w:r>
        <w:rPr>
          <w:color w:val="000000"/>
        </w:rPr>
        <w:t>A.</w:t>
      </w:r>
      <w:r>
        <w:rPr>
          <w:rFonts w:cs="宋体" w:hint="eastAsia"/>
          <w:color w:val="000000"/>
        </w:rPr>
        <w:t>木炭在氧气中燃烧</w:t>
      </w:r>
      <w:r>
        <w:rPr>
          <w:color w:val="000000"/>
        </w:rPr>
        <w:t>,</w:t>
      </w:r>
      <w:r>
        <w:rPr>
          <w:rFonts w:cs="宋体" w:hint="eastAsia"/>
          <w:color w:val="000000"/>
        </w:rPr>
        <w:t>发白光</w:t>
      </w:r>
      <w:r>
        <w:rPr>
          <w:color w:val="000000"/>
        </w:rPr>
        <w:t>,</w:t>
      </w:r>
      <w:r>
        <w:rPr>
          <w:rFonts w:cs="宋体" w:hint="eastAsia"/>
          <w:color w:val="000000"/>
        </w:rPr>
        <w:t>放热</w:t>
      </w:r>
      <w:r>
        <w:rPr>
          <w:color w:val="000000"/>
        </w:rPr>
        <w:t>,</w:t>
      </w:r>
      <w:r>
        <w:rPr>
          <w:rFonts w:cs="宋体" w:hint="eastAsia"/>
          <w:color w:val="000000"/>
        </w:rPr>
        <w:t>生成了无色无味的二氧化碳气体</w:t>
      </w:r>
      <w:r>
        <w:rPr>
          <w:rFonts w:cs="Times New Roman"/>
        </w:rPr>
        <w:br/>
      </w:r>
      <w:r>
        <w:rPr>
          <w:color w:val="000000"/>
        </w:rPr>
        <w:t>B.</w:t>
      </w:r>
      <w:r>
        <w:rPr>
          <w:rFonts w:cs="宋体" w:hint="eastAsia"/>
          <w:color w:val="000000"/>
        </w:rPr>
        <w:t>硫在氧气中燃烧</w:t>
      </w:r>
      <w:r>
        <w:rPr>
          <w:color w:val="000000"/>
        </w:rPr>
        <w:t>,</w:t>
      </w:r>
      <w:r>
        <w:rPr>
          <w:rFonts w:cs="宋体" w:hint="eastAsia"/>
          <w:color w:val="000000"/>
        </w:rPr>
        <w:t>发出蓝紫色火焰</w:t>
      </w:r>
      <w:r>
        <w:rPr>
          <w:color w:val="000000"/>
        </w:rPr>
        <w:t>,</w:t>
      </w:r>
      <w:r>
        <w:rPr>
          <w:rFonts w:cs="宋体" w:hint="eastAsia"/>
          <w:color w:val="000000"/>
        </w:rPr>
        <w:t>产成一种无色有刺激性气味的气体</w:t>
      </w:r>
      <w:r>
        <w:rPr>
          <w:rFonts w:cs="Times New Roman"/>
        </w:rPr>
        <w:br/>
      </w:r>
      <w:r>
        <w:rPr>
          <w:color w:val="000000"/>
        </w:rPr>
        <w:t>C.</w:t>
      </w:r>
      <w:r>
        <w:rPr>
          <w:rFonts w:cs="宋体" w:hint="eastAsia"/>
          <w:color w:val="000000"/>
        </w:rPr>
        <w:t>红磷在空气中燃烧产生大量的白雾</w:t>
      </w:r>
      <w:r>
        <w:rPr>
          <w:color w:val="000000"/>
        </w:rPr>
        <w:t>,</w:t>
      </w:r>
      <w:r>
        <w:rPr>
          <w:rFonts w:cs="宋体" w:hint="eastAsia"/>
          <w:color w:val="000000"/>
        </w:rPr>
        <w:t>放热</w:t>
      </w:r>
      <w:r>
        <w:rPr>
          <w:rFonts w:cs="Times New Roman"/>
        </w:rPr>
        <w:br/>
      </w:r>
      <w:r>
        <w:rPr>
          <w:color w:val="000000"/>
        </w:rPr>
        <w:t>D.</w:t>
      </w:r>
      <w:r>
        <w:rPr>
          <w:rFonts w:cs="宋体" w:hint="eastAsia"/>
          <w:color w:val="000000"/>
        </w:rPr>
        <w:t>铁丝在空气中燃烧</w:t>
      </w:r>
      <w:r>
        <w:rPr>
          <w:color w:val="000000"/>
        </w:rPr>
        <w:t>,</w:t>
      </w:r>
      <w:r>
        <w:rPr>
          <w:rFonts w:cs="宋体" w:hint="eastAsia"/>
          <w:color w:val="000000"/>
        </w:rPr>
        <w:t>火星四射</w:t>
      </w:r>
      <w:r>
        <w:rPr>
          <w:color w:val="000000"/>
        </w:rPr>
        <w:t>,</w:t>
      </w:r>
      <w:r>
        <w:rPr>
          <w:rFonts w:cs="宋体" w:hint="eastAsia"/>
          <w:color w:val="000000"/>
        </w:rPr>
        <w:t>生成黑色固体</w:t>
      </w:r>
    </w:p>
    <w:p w:rsidR="00C3525C">
      <w:pPr>
        <w:spacing w:after="0"/>
        <w:rPr>
          <w:rFonts w:cs="Times New Roman"/>
        </w:rPr>
      </w:pPr>
      <w:r>
        <w:rPr>
          <w:rFonts w:cs="宋体" w:hint="eastAsia"/>
          <w:color w:val="0000FF"/>
        </w:rPr>
        <w:t>【答案】</w:t>
      </w:r>
      <w:r>
        <w:rPr>
          <w:color w:val="000000"/>
        </w:rPr>
        <w:t xml:space="preserve">B  </w:t>
      </w:r>
    </w:p>
    <w:p w:rsidR="00C3525C">
      <w:pPr>
        <w:spacing w:after="0"/>
        <w:rPr>
          <w:rFonts w:cs="Times New Roman"/>
        </w:rPr>
      </w:pPr>
      <w:r>
        <w:rPr>
          <w:rFonts w:cs="宋体" w:hint="eastAsia"/>
          <w:color w:val="0000FF"/>
        </w:rPr>
        <w:t>【考点】</w:t>
      </w:r>
      <w:r>
        <w:rPr>
          <w:rFonts w:cs="宋体" w:hint="eastAsia"/>
          <w:color w:val="000000"/>
        </w:rPr>
        <w:t>氧气与碳、磷、硫、铁等物质的反应现象</w:t>
      </w:r>
      <w:r>
        <w:rPr>
          <w:color w:val="000000"/>
        </w:rPr>
        <w:t xml:space="preserve">   </w:t>
      </w:r>
    </w:p>
    <w:p w:rsidR="00C3525C">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木炭在氧气中燃烧的现象是发出白光，放出大量的热，生成能使澄清石灰水变浑的气体，生成二氧化碳是实验结论而不是实验现象，</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硫在氧气中燃烧，发出蓝紫色火焰，放出热量，产生一种具有刺激性气味的气体，</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红磷在空气中燃烧，产生大量的白烟，而不是白雾，放出大量的热，</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铁丝在氧气中燃烧，生成黑色固体，而不是空气，空气中氧气含量低，</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根据木炭在氧气中燃烧的现象分析解答</w:t>
      </w:r>
      <w:r>
        <w:rPr>
          <w:rFonts w:cs="Times New Roman"/>
        </w:rPr>
        <w:br/>
      </w:r>
      <w:r>
        <w:rPr>
          <w:color w:val="000000"/>
        </w:rPr>
        <w:t>B</w:t>
      </w:r>
      <w:r>
        <w:rPr>
          <w:rFonts w:cs="宋体" w:hint="eastAsia"/>
          <w:color w:val="000000"/>
        </w:rPr>
        <w:t>根据硫在氧气中燃烧的现象分析解答</w:t>
      </w:r>
      <w:r>
        <w:rPr>
          <w:rFonts w:cs="Times New Roman"/>
        </w:rPr>
        <w:br/>
      </w:r>
      <w:r>
        <w:rPr>
          <w:color w:val="000000"/>
        </w:rPr>
        <w:t>C</w:t>
      </w:r>
      <w:r>
        <w:rPr>
          <w:rFonts w:cs="宋体" w:hint="eastAsia"/>
          <w:color w:val="000000"/>
        </w:rPr>
        <w:t>根据红磷在空气中燃烧的现象分析解答</w:t>
      </w:r>
      <w:r>
        <w:rPr>
          <w:rFonts w:cs="Times New Roman"/>
        </w:rPr>
        <w:br/>
      </w:r>
      <w:r>
        <w:rPr>
          <w:color w:val="000000"/>
        </w:rPr>
        <w:t>D</w:t>
      </w:r>
      <w:r>
        <w:rPr>
          <w:rFonts w:cs="宋体" w:hint="eastAsia"/>
          <w:color w:val="000000"/>
        </w:rPr>
        <w:t>根据铁丝在空气中不燃烧解答</w:t>
      </w:r>
    </w:p>
    <w:p w:rsidR="00C3525C">
      <w:pPr>
        <w:spacing w:after="0"/>
        <w:rPr>
          <w:rFonts w:cs="Times New Roman"/>
        </w:rPr>
      </w:pPr>
      <w:r>
        <w:rPr>
          <w:color w:val="000000"/>
        </w:rPr>
        <w:t>4.</w:t>
      </w:r>
      <w:r>
        <w:rPr>
          <w:rFonts w:cs="宋体" w:hint="eastAsia"/>
          <w:color w:val="000000"/>
        </w:rPr>
        <w:t>下列图示实验操作中，正确的是（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C3525C">
      <w:pPr>
        <w:spacing w:after="0"/>
        <w:ind w:left="150"/>
        <w:rPr>
          <w:rFonts w:cs="Times New Roman"/>
        </w:rPr>
      </w:pPr>
      <w:r>
        <w:rPr>
          <w:color w:val="000000"/>
        </w:rPr>
        <w:t>A. </w:t>
      </w:r>
      <w:r>
        <w:rPr>
          <w:rFonts w:cs="宋体" w:hint="eastAsia"/>
          <w:color w:val="000000"/>
        </w:rPr>
        <w:t>酒精灯熄灭</w:t>
      </w:r>
      <w:r>
        <w:rPr>
          <w:color w:val="000000"/>
        </w:rPr>
        <w:t xml:space="preserve"> </w:t>
      </w:r>
      <w:r>
        <w:rPr>
          <w:rFonts w:cs="Times New Roman"/>
          <w:noProof/>
          <w:lang w:eastAsia="zh-CN"/>
        </w:rPr>
        <w:pict>
          <v:shape id="_x0000_i1031" type="#_x0000_t75" alt=" " style="height:94.5pt;visibility:visible;width:89.25pt">
            <v:imagedata r:id="rId7" o:title=""/>
          </v:shape>
        </w:pict>
      </w:r>
      <w:r>
        <w:rPr>
          <w:rFonts w:cs="Times New Roman"/>
          <w:color w:val="000000"/>
        </w:rPr>
        <w:t>                         </w:t>
      </w:r>
      <w:r>
        <w:rPr>
          <w:rFonts w:cs="Times New Roman"/>
          <w:noProof/>
          <w:lang w:eastAsia="zh-CN"/>
        </w:rPr>
        <w:pict>
          <v:shape id="_x0000_i1032" type="#_x0000_t75" alt=" " style="height:3pt;visibility:visible;width:1.5pt">
            <v:imagedata r:id="rId6" o:title=""/>
          </v:shape>
        </w:pict>
      </w:r>
      <w:r>
        <w:rPr>
          <w:color w:val="000000"/>
        </w:rPr>
        <w:t>B. </w:t>
      </w:r>
      <w:r>
        <w:rPr>
          <w:rFonts w:cs="宋体" w:hint="eastAsia"/>
          <w:color w:val="000000"/>
        </w:rPr>
        <w:t>倾倒液体</w:t>
      </w:r>
      <w:r>
        <w:rPr>
          <w:color w:val="000000"/>
        </w:rPr>
        <w:t xml:space="preserve"> </w:t>
      </w:r>
      <w:r>
        <w:rPr>
          <w:rFonts w:cs="Times New Roman"/>
          <w:noProof/>
          <w:lang w:eastAsia="zh-CN"/>
        </w:rPr>
        <w:pict>
          <v:shape id="_x0000_i1033" type="#_x0000_t75" alt=" " style="height:102pt;visibility:visible;width:148.5pt">
            <v:imagedata r:id="rId8" o:title=""/>
          </v:shape>
        </w:pict>
      </w:r>
      <w:r>
        <w:rPr>
          <w:rFonts w:cs="Times New Roman"/>
        </w:rPr>
        <w:br/>
      </w:r>
      <w:r>
        <w:rPr>
          <w:color w:val="000000"/>
        </w:rPr>
        <w:t>C. </w:t>
      </w:r>
      <w:r>
        <w:rPr>
          <w:rFonts w:cs="宋体" w:hint="eastAsia"/>
          <w:color w:val="000000"/>
        </w:rPr>
        <w:t>气体验满</w:t>
      </w:r>
      <w:r>
        <w:rPr>
          <w:color w:val="000000"/>
        </w:rPr>
        <w:t xml:space="preserve"> </w:t>
      </w:r>
      <w:r>
        <w:rPr>
          <w:rFonts w:cs="Times New Roman"/>
          <w:noProof/>
          <w:lang w:eastAsia="zh-CN"/>
        </w:rPr>
        <w:pict>
          <v:shape id="_x0000_i1034" type="#_x0000_t75" alt=" " style="height:96.75pt;visibility:visible;width:128.25pt">
            <v:imagedata r:id="rId9" o:title=""/>
          </v:shape>
        </w:pict>
      </w:r>
      <w:r>
        <w:rPr>
          <w:rFonts w:cs="Times New Roman"/>
          <w:color w:val="000000"/>
        </w:rPr>
        <w:t>                </w:t>
      </w:r>
      <w:r>
        <w:rPr>
          <w:color w:val="000000"/>
        </w:rPr>
        <w:t>D. </w:t>
      </w:r>
      <w:r>
        <w:rPr>
          <w:rFonts w:cs="宋体" w:hint="eastAsia"/>
          <w:color w:val="000000"/>
        </w:rPr>
        <w:t>液体过滤</w:t>
      </w:r>
      <w:r>
        <w:rPr>
          <w:color w:val="000000"/>
        </w:rPr>
        <w:t xml:space="preserve"> </w:t>
      </w:r>
      <w:r>
        <w:rPr>
          <w:rFonts w:cs="Times New Roman"/>
          <w:noProof/>
          <w:lang w:eastAsia="zh-CN"/>
        </w:rPr>
        <w:pict>
          <v:shape id="_x0000_i1035" type="#_x0000_t75" alt=" " style="height:105pt;visibility:visible;width:90.75pt">
            <v:imagedata r:id="rId10" o:title=""/>
          </v:shape>
        </w:pict>
      </w:r>
    </w:p>
    <w:p w:rsidR="00C3525C">
      <w:pPr>
        <w:spacing w:after="0"/>
        <w:rPr>
          <w:rFonts w:cs="Times New Roman"/>
        </w:rPr>
      </w:pPr>
      <w:r>
        <w:rPr>
          <w:rFonts w:cs="宋体" w:hint="eastAsia"/>
          <w:color w:val="0000FF"/>
        </w:rPr>
        <w:t>【答案】</w:t>
      </w:r>
      <w:r>
        <w:rPr>
          <w:color w:val="000000"/>
        </w:rPr>
        <w:t xml:space="preserve">D  </w:t>
      </w:r>
    </w:p>
    <w:p w:rsidR="00C3525C">
      <w:pPr>
        <w:spacing w:after="0"/>
        <w:rPr>
          <w:rFonts w:cs="Times New Roman"/>
        </w:rPr>
      </w:pPr>
      <w:r>
        <w:rPr>
          <w:rFonts w:cs="宋体" w:hint="eastAsia"/>
          <w:color w:val="0000FF"/>
        </w:rPr>
        <w:t>【考点】</w:t>
      </w:r>
      <w:r>
        <w:rPr>
          <w:rFonts w:cs="宋体" w:hint="eastAsia"/>
          <w:color w:val="000000"/>
        </w:rPr>
        <w:t>实验室常见的仪器及使用，药品的取用，过滤的原理、方法及其应用</w:t>
      </w:r>
      <w:r>
        <w:rPr>
          <w:color w:val="000000"/>
        </w:rPr>
        <w:t xml:space="preserve">   </w:t>
      </w:r>
    </w:p>
    <w:p w:rsidR="00C3525C">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酒精灯熄灭要用灯帽盖住，而不能用嘴吹，</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试剂瓶的瓶塞要倒放防止污染试剂，</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气体验满火柴要在瓶口，</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液体过滤要用玻璃棒引流，图示操作符合题意，</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根据熄灭酒精灯要用灯帽盖灭解答</w:t>
      </w:r>
      <w:r>
        <w:rPr>
          <w:rFonts w:cs="Times New Roman"/>
        </w:rPr>
        <w:br/>
      </w:r>
      <w:r>
        <w:rPr>
          <w:color w:val="000000"/>
        </w:rPr>
        <w:t>B</w:t>
      </w:r>
      <w:r>
        <w:rPr>
          <w:rFonts w:cs="宋体" w:hint="eastAsia"/>
          <w:color w:val="000000"/>
        </w:rPr>
        <w:t>根据倾倒液体时瓶塞要倒放解答</w:t>
      </w:r>
      <w:r>
        <w:rPr>
          <w:rFonts w:cs="Times New Roman"/>
        </w:rPr>
        <w:br/>
      </w:r>
      <w:r>
        <w:rPr>
          <w:color w:val="000000"/>
        </w:rPr>
        <w:t xml:space="preserve">C </w:t>
      </w:r>
      <w:r>
        <w:rPr>
          <w:rFonts w:cs="宋体" w:hint="eastAsia"/>
          <w:color w:val="000000"/>
        </w:rPr>
        <w:t>根据验满气体时应在瓶口解答</w:t>
      </w:r>
      <w:r>
        <w:rPr>
          <w:rFonts w:cs="Times New Roman"/>
        </w:rPr>
        <w:br/>
      </w:r>
      <w:r>
        <w:rPr>
          <w:color w:val="000000"/>
        </w:rPr>
        <w:t>D</w:t>
      </w:r>
      <w:r>
        <w:rPr>
          <w:rFonts w:cs="宋体" w:hint="eastAsia"/>
          <w:color w:val="000000"/>
        </w:rPr>
        <w:t>根据过滤的注意实行事项解答</w:t>
      </w:r>
    </w:p>
    <w:p w:rsidR="00C3525C">
      <w:pPr>
        <w:spacing w:after="0"/>
        <w:rPr>
          <w:rFonts w:cs="Times New Roman"/>
        </w:rPr>
      </w:pPr>
      <w:r>
        <w:rPr>
          <w:color w:val="000000"/>
        </w:rPr>
        <w:t>5.</w:t>
      </w:r>
      <w:r>
        <w:rPr>
          <w:rFonts w:cs="宋体" w:hint="eastAsia"/>
          <w:color w:val="000000"/>
        </w:rPr>
        <w:t>实验室制取并用排水法收集氧气的主要步骤有：①装入药品；②检查装置气密性；③给固体药品加热；④将装置固定在铁架台上；⑤熄灭酒精灯；⑥收集气体；⑦将导管移出水槽。则正确的操作顺序为（</w:t>
      </w:r>
      <w:r>
        <w:rPr>
          <w:rFonts w:cs="Times New Roman"/>
          <w:color w:val="000000"/>
        </w:rPr>
        <w:t>  </w:t>
      </w:r>
      <w:r>
        <w:rPr>
          <w:color w:val="000000"/>
        </w:rPr>
        <w:t xml:space="preserve"> </w:t>
      </w:r>
      <w:r>
        <w:rPr>
          <w:rFonts w:cs="宋体" w:hint="eastAsia"/>
          <w:color w:val="000000"/>
        </w:rPr>
        <w:t>）</w:t>
      </w:r>
      <w:r>
        <w:rPr>
          <w:color w:val="000000"/>
        </w:rPr>
        <w:t xml:space="preserve">            </w:t>
      </w:r>
    </w:p>
    <w:p w:rsidR="00C3525C">
      <w:pPr>
        <w:spacing w:after="0"/>
        <w:ind w:left="150"/>
        <w:rPr>
          <w:rFonts w:cs="Times New Roman"/>
        </w:rPr>
      </w:pPr>
      <w:r>
        <w:rPr>
          <w:color w:val="000000"/>
        </w:rPr>
        <w:t>A. </w:t>
      </w:r>
      <w:r>
        <w:rPr>
          <w:rFonts w:ascii="宋体" w:hAnsi="宋体" w:cs="宋体" w:hint="eastAsia"/>
          <w:color w:val="000000"/>
        </w:rPr>
        <w:t>①②③④⑤⑥⑦</w:t>
      </w:r>
      <w:r>
        <w:rPr>
          <w:rFonts w:cs="Times New Roman"/>
          <w:color w:val="000000"/>
        </w:rPr>
        <w:t>              </w:t>
      </w:r>
      <w:r>
        <w:rPr>
          <w:rFonts w:cs="Times New Roman"/>
          <w:noProof/>
          <w:lang w:eastAsia="zh-CN"/>
        </w:rPr>
        <w:pict>
          <v:shape id="_x0000_i1036" type="#_x0000_t75" alt=" " style="height:3pt;visibility:visible;width:2.25pt">
            <v:imagedata r:id="rId5" o:title=""/>
          </v:shape>
        </w:pict>
      </w:r>
      <w:r>
        <w:rPr>
          <w:color w:val="000000"/>
        </w:rPr>
        <w:t>B. </w:t>
      </w:r>
      <w:r>
        <w:rPr>
          <w:rFonts w:ascii="宋体" w:hAnsi="宋体" w:cs="宋体" w:hint="eastAsia"/>
          <w:color w:val="000000"/>
        </w:rPr>
        <w:t>②①④③⑥⑤⑦</w:t>
      </w:r>
      <w:r>
        <w:rPr>
          <w:rFonts w:cs="Times New Roman"/>
          <w:color w:val="000000"/>
        </w:rPr>
        <w:t>           </w:t>
      </w:r>
      <w:r>
        <w:rPr>
          <w:rFonts w:cs="Times New Roman"/>
          <w:noProof/>
          <w:lang w:eastAsia="zh-CN"/>
        </w:rPr>
        <w:pict>
          <v:shape id="_x0000_i1037" type="#_x0000_t75" alt=" " style="height:3pt;visibility:visible;width:2.25pt">
            <v:imagedata r:id="rId5" o:title=""/>
          </v:shape>
        </w:pict>
      </w:r>
      <w:r>
        <w:rPr>
          <w:color w:val="000000"/>
        </w:rPr>
        <w:t>C. </w:t>
      </w:r>
      <w:r>
        <w:rPr>
          <w:rFonts w:ascii="宋体" w:hAnsi="宋体" w:cs="宋体" w:hint="eastAsia"/>
          <w:color w:val="000000"/>
        </w:rPr>
        <w:t>①②④③⑥⑤⑦</w:t>
      </w:r>
      <w:r>
        <w:rPr>
          <w:rFonts w:cs="Times New Roman"/>
          <w:color w:val="000000"/>
        </w:rPr>
        <w:t>              </w:t>
      </w:r>
      <w:r>
        <w:rPr>
          <w:rFonts w:cs="Times New Roman"/>
          <w:noProof/>
          <w:lang w:eastAsia="zh-CN"/>
        </w:rPr>
        <w:pict>
          <v:shape id="_x0000_i1038" type="#_x0000_t75" alt=" " style="height:3pt;visibility:visible;width:2.25pt">
            <v:imagedata r:id="rId5" o:title=""/>
          </v:shape>
        </w:pict>
      </w:r>
      <w:r>
        <w:rPr>
          <w:color w:val="000000"/>
        </w:rPr>
        <w:t>D. </w:t>
      </w:r>
      <w:r>
        <w:rPr>
          <w:rFonts w:ascii="宋体" w:hAnsi="宋体" w:cs="宋体" w:hint="eastAsia"/>
          <w:color w:val="000000"/>
        </w:rPr>
        <w:t>②①④③⑥⑦⑤</w:t>
      </w:r>
    </w:p>
    <w:p w:rsidR="00C3525C">
      <w:pPr>
        <w:spacing w:after="0"/>
        <w:rPr>
          <w:rFonts w:cs="Times New Roman"/>
        </w:rPr>
      </w:pPr>
      <w:r>
        <w:rPr>
          <w:rFonts w:cs="宋体" w:hint="eastAsia"/>
          <w:color w:val="0000FF"/>
        </w:rPr>
        <w:t>【答案】</w:t>
      </w:r>
      <w:r>
        <w:rPr>
          <w:color w:val="000000"/>
        </w:rPr>
        <w:t xml:space="preserve">D  </w:t>
      </w:r>
    </w:p>
    <w:p w:rsidR="00C3525C">
      <w:pPr>
        <w:spacing w:after="0"/>
        <w:rPr>
          <w:rFonts w:cs="Times New Roman"/>
        </w:rPr>
      </w:pPr>
      <w:r>
        <w:rPr>
          <w:rFonts w:cs="宋体" w:hint="eastAsia"/>
          <w:color w:val="0000FF"/>
        </w:rPr>
        <w:t>【考点】</w:t>
      </w:r>
      <w:r>
        <w:rPr>
          <w:rFonts w:cs="宋体" w:hint="eastAsia"/>
          <w:color w:val="000000"/>
        </w:rPr>
        <w:t>氧气的实验室制法</w:t>
      </w:r>
      <w:r>
        <w:rPr>
          <w:color w:val="000000"/>
        </w:rPr>
        <w:t xml:space="preserve">   </w:t>
      </w:r>
    </w:p>
    <w:p w:rsidR="00C3525C">
      <w:pPr>
        <w:spacing w:after="0"/>
        <w:rPr>
          <w:rFonts w:cs="Times New Roman"/>
        </w:rPr>
      </w:pPr>
      <w:r>
        <w:rPr>
          <w:rFonts w:cs="宋体" w:hint="eastAsia"/>
          <w:color w:val="0000FF"/>
        </w:rPr>
        <w:t>【解析】</w:t>
      </w:r>
      <w:r>
        <w:rPr>
          <w:rFonts w:cs="宋体" w:hint="eastAsia"/>
          <w:color w:val="000000"/>
        </w:rPr>
        <w:t>【解答】实验室制取并用排水法收集氧气的实验步骤：②检查装置气密性，①装入药品，④将装置固定在铁架台上，③给固体药品加热，⑥收集气体，⑦将导管移出水槽，⑤熄灭酒精灯；谐音记忆为</w:t>
      </w:r>
      <w:r>
        <w:rPr>
          <w:color w:val="000000"/>
        </w:rPr>
        <w:t>“</w:t>
      </w:r>
      <w:r>
        <w:rPr>
          <w:rFonts w:cs="宋体" w:hint="eastAsia"/>
          <w:color w:val="000000"/>
        </w:rPr>
        <w:t>茶庄定点收利息</w:t>
      </w:r>
      <w:r>
        <w:rPr>
          <w:color w:val="000000"/>
        </w:rPr>
        <w:t>”</w:t>
      </w:r>
      <w:r>
        <w:rPr>
          <w:rFonts w:cs="宋体" w:hint="eastAsia"/>
          <w:color w:val="000000"/>
        </w:rPr>
        <w:t>，尤其是最后两步不能颠倒，否则水槽内的水倒流至试管，使试管受热不均匀而炸裂，</w:t>
      </w:r>
      <w:r>
        <w:rPr>
          <w:rFonts w:cs="Times New Roman"/>
        </w:rPr>
        <w:br/>
      </w:r>
      <w:r>
        <w:rPr>
          <w:rFonts w:cs="宋体" w:hint="eastAsia"/>
          <w:color w:val="000000"/>
        </w:rPr>
        <w:t>故答案为：</w:t>
      </w:r>
      <w:r>
        <w:rPr>
          <w:color w:val="000000"/>
        </w:rPr>
        <w:t>D</w:t>
      </w:r>
      <w:r>
        <w:rPr>
          <w:rFonts w:cs="Times New Roman"/>
        </w:rPr>
        <w:br/>
      </w:r>
      <w:r>
        <w:rPr>
          <w:rFonts w:cs="宋体" w:hint="eastAsia"/>
          <w:color w:val="000000"/>
        </w:rPr>
        <w:t>【分析】根据实验室制取氧气的步骤：查装定点收利息，分析解答</w:t>
      </w:r>
    </w:p>
    <w:p w:rsidR="00C3525C">
      <w:pPr>
        <w:spacing w:after="0"/>
        <w:rPr>
          <w:rFonts w:cs="Times New Roman"/>
        </w:rPr>
      </w:pPr>
      <w:r>
        <w:rPr>
          <w:color w:val="000000"/>
        </w:rPr>
        <w:t>6.</w:t>
      </w:r>
      <w:r>
        <w:rPr>
          <w:rFonts w:cs="宋体" w:hint="eastAsia"/>
          <w:color w:val="000000"/>
        </w:rPr>
        <w:t>某学生俯视量取</w:t>
      </w:r>
      <w:r>
        <w:rPr>
          <w:color w:val="000000"/>
        </w:rPr>
        <w:t>25mL</w:t>
      </w:r>
      <w:r>
        <w:rPr>
          <w:rFonts w:cs="宋体" w:hint="eastAsia"/>
          <w:color w:val="000000"/>
        </w:rPr>
        <w:t>的水，把水倒掉部分以后，再仰视读数是</w:t>
      </w:r>
      <w:r>
        <w:rPr>
          <w:color w:val="000000"/>
        </w:rPr>
        <w:t>8mL</w:t>
      </w:r>
      <w:r>
        <w:rPr>
          <w:rFonts w:cs="宋体" w:hint="eastAsia"/>
          <w:color w:val="000000"/>
        </w:rPr>
        <w:t>，倒掉的水是（</w:t>
      </w:r>
      <w:r>
        <w:rPr>
          <w:rFonts w:cs="Times New Roman"/>
          <w:color w:val="000000"/>
        </w:rPr>
        <w:t>   </w:t>
      </w:r>
      <w:r>
        <w:rPr>
          <w:color w:val="000000"/>
        </w:rPr>
        <w:t xml:space="preserve"> </w:t>
      </w:r>
      <w:r>
        <w:rPr>
          <w:rFonts w:cs="宋体" w:hint="eastAsia"/>
          <w:color w:val="000000"/>
        </w:rPr>
        <w:t>）</w:t>
      </w:r>
      <w:r>
        <w:rPr>
          <w:color w:val="000000"/>
        </w:rPr>
        <w:t xml:space="preserve">            </w:t>
      </w:r>
    </w:p>
    <w:p w:rsidR="00C3525C">
      <w:pPr>
        <w:spacing w:after="0"/>
        <w:ind w:left="150"/>
        <w:rPr>
          <w:rFonts w:cs="Times New Roman"/>
        </w:rPr>
      </w:pPr>
      <w:r>
        <w:rPr>
          <w:color w:val="000000"/>
        </w:rPr>
        <w:t>A. </w:t>
      </w:r>
      <w:r>
        <w:rPr>
          <w:rFonts w:cs="宋体" w:hint="eastAsia"/>
          <w:color w:val="000000"/>
        </w:rPr>
        <w:t>大于</w:t>
      </w:r>
      <w:r>
        <w:rPr>
          <w:color w:val="000000"/>
        </w:rPr>
        <w:t>17mL                         </w:t>
      </w:r>
      <w:r>
        <w:rPr>
          <w:rFonts w:cs="Times New Roman"/>
          <w:noProof/>
          <w:lang w:eastAsia="zh-CN"/>
        </w:rPr>
        <w:pict>
          <v:shape id="_x0000_i1039" type="#_x0000_t75" alt=" " style="height:3pt;visibility:visible;width:2.25pt">
            <v:imagedata r:id="rId5" o:title=""/>
          </v:shape>
        </w:pict>
      </w:r>
      <w:r>
        <w:rPr>
          <w:color w:val="000000"/>
        </w:rPr>
        <w:t>B. </w:t>
      </w:r>
      <w:r>
        <w:rPr>
          <w:rFonts w:cs="宋体" w:hint="eastAsia"/>
          <w:color w:val="000000"/>
        </w:rPr>
        <w:t>等于</w:t>
      </w:r>
      <w:r>
        <w:rPr>
          <w:color w:val="000000"/>
        </w:rPr>
        <w:t>17mL                         </w:t>
      </w:r>
      <w:r>
        <w:rPr>
          <w:rFonts w:cs="Times New Roman"/>
          <w:noProof/>
          <w:lang w:eastAsia="zh-CN"/>
        </w:rPr>
        <w:pict>
          <v:shape id="_x0000_i1040" type="#_x0000_t75" alt=" " style="height:3pt;visibility:visible;width:2.25pt">
            <v:imagedata r:id="rId5" o:title=""/>
          </v:shape>
        </w:pict>
      </w:r>
      <w:r>
        <w:rPr>
          <w:color w:val="000000"/>
        </w:rPr>
        <w:t>C. </w:t>
      </w:r>
      <w:r>
        <w:rPr>
          <w:rFonts w:cs="宋体" w:hint="eastAsia"/>
          <w:color w:val="000000"/>
        </w:rPr>
        <w:t>小于</w:t>
      </w:r>
      <w:r>
        <w:rPr>
          <w:color w:val="000000"/>
        </w:rPr>
        <w:t>17mL                         </w:t>
      </w:r>
      <w:r>
        <w:rPr>
          <w:rFonts w:cs="Times New Roman"/>
          <w:noProof/>
          <w:lang w:eastAsia="zh-CN"/>
        </w:rPr>
        <w:pict>
          <v:shape id="_x0000_i1041" type="#_x0000_t75" alt=" " style="height:3pt;visibility:visible;width:2.25pt">
            <v:imagedata r:id="rId5" o:title=""/>
          </v:shape>
        </w:pict>
      </w:r>
      <w:r>
        <w:rPr>
          <w:color w:val="000000"/>
        </w:rPr>
        <w:t>D. </w:t>
      </w:r>
      <w:r>
        <w:rPr>
          <w:rFonts w:cs="宋体" w:hint="eastAsia"/>
          <w:color w:val="000000"/>
        </w:rPr>
        <w:t>无法确定</w:t>
      </w:r>
    </w:p>
    <w:p w:rsidR="00C3525C">
      <w:pPr>
        <w:spacing w:after="0"/>
        <w:rPr>
          <w:rFonts w:cs="Times New Roman"/>
        </w:rPr>
      </w:pPr>
      <w:r>
        <w:rPr>
          <w:rFonts w:cs="宋体" w:hint="eastAsia"/>
          <w:color w:val="0000FF"/>
        </w:rPr>
        <w:t>【答案】</w:t>
      </w:r>
      <w:r>
        <w:rPr>
          <w:color w:val="000000"/>
        </w:rPr>
        <w:t xml:space="preserve">C  </w:t>
      </w:r>
    </w:p>
    <w:p w:rsidR="00C3525C">
      <w:pPr>
        <w:spacing w:after="0"/>
        <w:rPr>
          <w:rFonts w:cs="Times New Roman"/>
        </w:rPr>
      </w:pPr>
      <w:r>
        <w:rPr>
          <w:rFonts w:cs="宋体" w:hint="eastAsia"/>
          <w:color w:val="0000FF"/>
        </w:rPr>
        <w:t>【考点】</w:t>
      </w:r>
      <w:r>
        <w:rPr>
          <w:rFonts w:cs="宋体" w:hint="eastAsia"/>
          <w:color w:val="000000"/>
        </w:rPr>
        <w:t>实验室常见的仪器及使用</w:t>
      </w:r>
      <w:r>
        <w:rPr>
          <w:color w:val="000000"/>
        </w:rPr>
        <w:t xml:space="preserve">   </w:t>
      </w:r>
    </w:p>
    <w:p w:rsidR="00C3525C">
      <w:pPr>
        <w:spacing w:after="0"/>
        <w:rPr>
          <w:rFonts w:cs="Times New Roman"/>
        </w:rPr>
      </w:pPr>
      <w:r>
        <w:rPr>
          <w:rFonts w:cs="宋体" w:hint="eastAsia"/>
          <w:color w:val="0000FF"/>
        </w:rPr>
        <w:t>【解析】</w:t>
      </w:r>
      <w:r>
        <w:rPr>
          <w:rFonts w:cs="宋体" w:hint="eastAsia"/>
          <w:color w:val="000000"/>
        </w:rPr>
        <w:t>【解答】量取液体时，读取量筒内液体体积时，视线应与液体凹液面的最低处保持水平，俯视量取</w:t>
      </w:r>
      <w:r>
        <w:rPr>
          <w:color w:val="000000"/>
        </w:rPr>
        <w:t>25ml</w:t>
      </w:r>
      <w:r>
        <w:rPr>
          <w:rFonts w:cs="宋体" w:hint="eastAsia"/>
          <w:color w:val="000000"/>
        </w:rPr>
        <w:t>的水，读数会导致所量取的液体实际体积小于所量值，小于</w:t>
      </w:r>
      <w:r>
        <w:rPr>
          <w:color w:val="000000"/>
        </w:rPr>
        <w:t>25ml</w:t>
      </w:r>
      <w:r>
        <w:rPr>
          <w:rFonts w:cs="宋体" w:hint="eastAsia"/>
          <w:color w:val="000000"/>
        </w:rPr>
        <w:t>，仰视读数是</w:t>
      </w:r>
      <w:r>
        <w:rPr>
          <w:color w:val="000000"/>
        </w:rPr>
        <w:t>8ml</w:t>
      </w:r>
      <w:r>
        <w:rPr>
          <w:rFonts w:cs="宋体" w:hint="eastAsia"/>
          <w:color w:val="000000"/>
        </w:rPr>
        <w:t>，会导致所量取的液体实际体积大于所量值，大于</w:t>
      </w:r>
      <w:r>
        <w:rPr>
          <w:color w:val="000000"/>
        </w:rPr>
        <w:t>8ml</w:t>
      </w:r>
      <w:r>
        <w:rPr>
          <w:rFonts w:cs="宋体" w:hint="eastAsia"/>
          <w:color w:val="000000"/>
        </w:rPr>
        <w:t>，所以倒掉的水小于</w:t>
      </w:r>
      <w:r>
        <w:rPr>
          <w:color w:val="000000"/>
        </w:rPr>
        <w:t>17ml</w:t>
      </w:r>
      <w:r>
        <w:rPr>
          <w:rFonts w:cs="宋体" w:hint="eastAsia"/>
          <w:color w:val="000000"/>
        </w:rPr>
        <w:t>。</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【分析】根据量筒读数时，视线应与液体凹液面的最低处保持水平，俯视读数会偏大，仰视会偏小，据此分析</w:t>
      </w:r>
      <w:r>
        <w:rPr>
          <w:color w:val="000000"/>
        </w:rPr>
        <w:t xml:space="preserve"> </w:t>
      </w:r>
      <w:r>
        <w:rPr>
          <w:rFonts w:cs="宋体" w:hint="eastAsia"/>
          <w:color w:val="000000"/>
        </w:rPr>
        <w:t>解答</w:t>
      </w:r>
    </w:p>
    <w:p w:rsidR="00C3525C">
      <w:pPr>
        <w:spacing w:after="0"/>
        <w:rPr>
          <w:rFonts w:cs="Times New Roman"/>
        </w:rPr>
      </w:pPr>
      <w:r>
        <w:rPr>
          <w:color w:val="000000"/>
        </w:rPr>
        <w:t>7.</w:t>
      </w:r>
      <w:r>
        <w:rPr>
          <w:rFonts w:cs="宋体" w:hint="eastAsia"/>
          <w:color w:val="000000"/>
        </w:rPr>
        <w:t>用来判断铁丝在氧气中燃烧是化学变化的依据是：（</w:t>
      </w:r>
      <w:r>
        <w:rPr>
          <w:color w:val="000000"/>
        </w:rPr>
        <w:t xml:space="preserve">   </w:t>
      </w:r>
      <w:r>
        <w:rPr>
          <w:rFonts w:cs="宋体" w:hint="eastAsia"/>
          <w:color w:val="000000"/>
        </w:rPr>
        <w:t>）</w:t>
      </w:r>
      <w:r>
        <w:rPr>
          <w:color w:val="000000"/>
        </w:rPr>
        <w:t xml:space="preserve">            </w:t>
      </w:r>
    </w:p>
    <w:p w:rsidR="00C3525C">
      <w:pPr>
        <w:spacing w:after="0"/>
        <w:ind w:left="150"/>
        <w:rPr>
          <w:rFonts w:cs="Times New Roman"/>
        </w:rPr>
      </w:pPr>
      <w:r>
        <w:rPr>
          <w:color w:val="000000"/>
        </w:rPr>
        <w:t>A. </w:t>
      </w:r>
      <w:r>
        <w:rPr>
          <w:rFonts w:cs="宋体" w:hint="eastAsia"/>
          <w:color w:val="000000"/>
        </w:rPr>
        <w:t>火星四射</w:t>
      </w:r>
      <w:r>
        <w:rPr>
          <w:rFonts w:cs="Times New Roman"/>
          <w:color w:val="000000"/>
        </w:rPr>
        <w:t>                         </w:t>
      </w:r>
      <w:r>
        <w:rPr>
          <w:rFonts w:cs="Times New Roman"/>
          <w:noProof/>
          <w:lang w:eastAsia="zh-CN"/>
        </w:rPr>
        <w:pict>
          <v:shape id="_x0000_i1042" type="#_x0000_t75" alt=" " style="height:3pt;visibility:visible;width:0.75pt">
            <v:imagedata r:id="rId11" o:title=""/>
          </v:shape>
        </w:pict>
      </w:r>
      <w:r>
        <w:rPr>
          <w:color w:val="000000"/>
        </w:rPr>
        <w:t>B. </w:t>
      </w:r>
      <w:r>
        <w:rPr>
          <w:rFonts w:cs="宋体" w:hint="eastAsia"/>
          <w:color w:val="000000"/>
        </w:rPr>
        <w:t>放热</w:t>
      </w:r>
      <w:r>
        <w:rPr>
          <w:rFonts w:cs="Times New Roman"/>
          <w:color w:val="000000"/>
        </w:rPr>
        <w:t>                      </w:t>
      </w:r>
      <w:r>
        <w:rPr>
          <w:rFonts w:cs="Times New Roman"/>
          <w:noProof/>
          <w:lang w:eastAsia="zh-CN"/>
        </w:rPr>
        <w:pict>
          <v:shape id="_x0000_i1043" type="#_x0000_t75" alt=" " style="height:3pt;visibility:visible;width:0.75pt">
            <v:imagedata r:id="rId11" o:title=""/>
          </v:shape>
        </w:pict>
      </w:r>
      <w:r>
        <w:rPr>
          <w:color w:val="000000"/>
        </w:rPr>
        <w:t>C. </w:t>
      </w:r>
      <w:r>
        <w:rPr>
          <w:rFonts w:cs="宋体" w:hint="eastAsia"/>
          <w:color w:val="000000"/>
        </w:rPr>
        <w:t>生成黑色固体</w:t>
      </w:r>
      <w:r>
        <w:rPr>
          <w:rFonts w:cs="Times New Roman"/>
          <w:color w:val="000000"/>
        </w:rPr>
        <w:t>                         </w:t>
      </w:r>
      <w:r>
        <w:rPr>
          <w:rFonts w:cs="Times New Roman"/>
          <w:noProof/>
          <w:lang w:eastAsia="zh-CN"/>
        </w:rPr>
        <w:pict>
          <v:shape id="_x0000_i1044" type="#_x0000_t75" alt=" " style="height:3pt;visibility:visible;width:0.75pt">
            <v:imagedata r:id="rId11" o:title=""/>
          </v:shape>
        </w:pict>
      </w:r>
      <w:r>
        <w:rPr>
          <w:color w:val="000000"/>
        </w:rPr>
        <w:t>D. </w:t>
      </w:r>
      <w:r>
        <w:rPr>
          <w:rFonts w:cs="宋体" w:hint="eastAsia"/>
          <w:color w:val="000000"/>
        </w:rPr>
        <w:t>铁丝熔化成小球</w:t>
      </w:r>
    </w:p>
    <w:p w:rsidR="00C3525C">
      <w:pPr>
        <w:spacing w:after="0"/>
        <w:rPr>
          <w:rFonts w:cs="Times New Roman"/>
        </w:rPr>
      </w:pPr>
      <w:r>
        <w:rPr>
          <w:rFonts w:cs="宋体" w:hint="eastAsia"/>
          <w:color w:val="0000FF"/>
        </w:rPr>
        <w:t>【答案】</w:t>
      </w:r>
      <w:r>
        <w:rPr>
          <w:color w:val="000000"/>
        </w:rPr>
        <w:t xml:space="preserve">D  </w:t>
      </w:r>
    </w:p>
    <w:p w:rsidR="00C3525C">
      <w:pPr>
        <w:spacing w:after="0"/>
        <w:rPr>
          <w:rFonts w:cs="Times New Roman"/>
        </w:rPr>
      </w:pPr>
      <w:r>
        <w:rPr>
          <w:rFonts w:cs="宋体" w:hint="eastAsia"/>
          <w:color w:val="0000FF"/>
        </w:rPr>
        <w:t>【考点】</w:t>
      </w:r>
      <w:r>
        <w:rPr>
          <w:rFonts w:cs="宋体" w:hint="eastAsia"/>
          <w:color w:val="000000"/>
        </w:rPr>
        <w:t>物理变化、化学变化的特点及其判别</w:t>
      </w:r>
      <w:r>
        <w:rPr>
          <w:color w:val="000000"/>
        </w:rPr>
        <w:t xml:space="preserve">   </w:t>
      </w:r>
    </w:p>
    <w:p w:rsidR="00C3525C">
      <w:pPr>
        <w:spacing w:after="0"/>
        <w:rPr>
          <w:rFonts w:cs="Times New Roman"/>
        </w:rPr>
      </w:pPr>
      <w:r>
        <w:rPr>
          <w:rFonts w:cs="宋体" w:hint="eastAsia"/>
          <w:color w:val="0000FF"/>
        </w:rPr>
        <w:t>【解析】</w:t>
      </w:r>
      <w:r>
        <w:rPr>
          <w:rFonts w:cs="宋体" w:hint="eastAsia"/>
          <w:color w:val="000000"/>
        </w:rPr>
        <w:t>【解答】根据生成其他物质的变化叫化学变化，它的本质特征是有其他（新的）物质生成，铁丝在氧气中燃烧是否发生了化学变化的根本依据是生成黑色固体四氧化三铁。</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【分析】有新物质生成的变化是化学变化，据此分析</w:t>
      </w:r>
      <w:r>
        <w:rPr>
          <w:color w:val="000000"/>
        </w:rPr>
        <w:t xml:space="preserve"> </w:t>
      </w:r>
      <w:r>
        <w:rPr>
          <w:rFonts w:cs="宋体" w:hint="eastAsia"/>
          <w:color w:val="000000"/>
        </w:rPr>
        <w:t>解答</w:t>
      </w:r>
    </w:p>
    <w:p w:rsidR="00C3525C">
      <w:pPr>
        <w:spacing w:after="0"/>
        <w:rPr>
          <w:rFonts w:cs="Times New Roman"/>
        </w:rPr>
      </w:pPr>
      <w:r>
        <w:rPr>
          <w:color w:val="000000"/>
        </w:rPr>
        <w:t>8.</w:t>
      </w:r>
      <w:r>
        <w:rPr>
          <w:rFonts w:cs="宋体" w:hint="eastAsia"/>
          <w:color w:val="000000"/>
        </w:rPr>
        <w:t>某同学在用高锰酸钾加热制氧气时，若出现试管炸裂现象，其原因不可能是（</w:t>
      </w:r>
      <w:r>
        <w:rPr>
          <w:rFonts w:cs="Times New Roman"/>
          <w:color w:val="000000"/>
        </w:rPr>
        <w:t>  </w:t>
      </w:r>
      <w:r>
        <w:rPr>
          <w:color w:val="000000"/>
        </w:rPr>
        <w:t xml:space="preserve"> </w:t>
      </w:r>
      <w:r>
        <w:rPr>
          <w:rFonts w:cs="宋体" w:hint="eastAsia"/>
          <w:color w:val="000000"/>
        </w:rPr>
        <w:t>）</w:t>
      </w:r>
      <w:r>
        <w:rPr>
          <w:color w:val="000000"/>
        </w:rPr>
        <w:t xml:space="preserve">            </w:t>
      </w:r>
    </w:p>
    <w:p w:rsidR="00C3525C">
      <w:pPr>
        <w:spacing w:after="0"/>
        <w:ind w:left="150"/>
        <w:rPr>
          <w:rFonts w:cs="Times New Roman"/>
        </w:rPr>
      </w:pPr>
      <w:r>
        <w:rPr>
          <w:color w:val="000000"/>
        </w:rPr>
        <w:t>A. </w:t>
      </w:r>
      <w:r>
        <w:rPr>
          <w:rFonts w:cs="宋体" w:hint="eastAsia"/>
          <w:color w:val="000000"/>
        </w:rPr>
        <w:t>加热前试管外壁有水</w:t>
      </w:r>
      <w:r>
        <w:rPr>
          <w:rFonts w:cs="Times New Roman"/>
          <w:color w:val="000000"/>
        </w:rPr>
        <w:t>                                           </w:t>
      </w:r>
      <w:r>
        <w:rPr>
          <w:rFonts w:cs="Times New Roman"/>
          <w:noProof/>
          <w:lang w:eastAsia="zh-CN"/>
        </w:rPr>
        <w:pict>
          <v:shape id="_x0000_i1045" type="#_x0000_t75" alt=" " style="height:3pt;visibility:visible;width:0.75pt">
            <v:imagedata r:id="rId11" o:title=""/>
          </v:shape>
        </w:pict>
      </w:r>
      <w:r>
        <w:rPr>
          <w:color w:val="000000"/>
        </w:rPr>
        <w:t>B. </w:t>
      </w:r>
      <w:r>
        <w:rPr>
          <w:rFonts w:cs="宋体" w:hint="eastAsia"/>
          <w:color w:val="000000"/>
        </w:rPr>
        <w:t>试管夹夹在试管的中上部</w:t>
      </w:r>
      <w:r>
        <w:rPr>
          <w:rFonts w:cs="Times New Roman"/>
        </w:rPr>
        <w:br/>
      </w:r>
      <w:r>
        <w:rPr>
          <w:color w:val="000000"/>
        </w:rPr>
        <w:t>C. </w:t>
      </w:r>
      <w:r>
        <w:rPr>
          <w:rFonts w:cs="宋体" w:hint="eastAsia"/>
          <w:color w:val="000000"/>
        </w:rPr>
        <w:t>试管口略向上倾斜了</w:t>
      </w:r>
      <w:r>
        <w:rPr>
          <w:rFonts w:cs="Times New Roman"/>
          <w:color w:val="000000"/>
        </w:rPr>
        <w:t>                                           </w:t>
      </w:r>
      <w:r>
        <w:rPr>
          <w:rFonts w:cs="Times New Roman"/>
          <w:noProof/>
          <w:lang w:eastAsia="zh-CN"/>
        </w:rPr>
        <w:pict>
          <v:shape id="_x0000_i1046" type="#_x0000_t75" alt=" " style="height:3pt;visibility:visible;width:0.75pt">
            <v:imagedata r:id="rId11" o:title=""/>
          </v:shape>
        </w:pict>
      </w:r>
      <w:r>
        <w:rPr>
          <w:color w:val="000000"/>
        </w:rPr>
        <w:t>D. </w:t>
      </w:r>
      <w:r>
        <w:rPr>
          <w:rFonts w:cs="宋体" w:hint="eastAsia"/>
          <w:color w:val="000000"/>
        </w:rPr>
        <w:t>加热不均匀，局部温度过高</w:t>
      </w:r>
    </w:p>
    <w:p w:rsidR="00C3525C">
      <w:pPr>
        <w:spacing w:after="0"/>
        <w:rPr>
          <w:rFonts w:cs="Times New Roman"/>
        </w:rPr>
      </w:pPr>
      <w:r>
        <w:rPr>
          <w:rFonts w:cs="宋体" w:hint="eastAsia"/>
          <w:color w:val="0000FF"/>
        </w:rPr>
        <w:t>【答案】</w:t>
      </w:r>
      <w:r>
        <w:rPr>
          <w:color w:val="000000"/>
        </w:rPr>
        <w:t xml:space="preserve">B  </w:t>
      </w:r>
    </w:p>
    <w:p w:rsidR="00C3525C">
      <w:pPr>
        <w:spacing w:after="0"/>
        <w:rPr>
          <w:rFonts w:cs="Times New Roman"/>
        </w:rPr>
      </w:pPr>
      <w:r>
        <w:rPr>
          <w:rFonts w:cs="宋体" w:hint="eastAsia"/>
          <w:color w:val="0000FF"/>
        </w:rPr>
        <w:t>【考点】</w:t>
      </w:r>
      <w:r>
        <w:rPr>
          <w:rFonts w:cs="宋体" w:hint="eastAsia"/>
          <w:color w:val="000000"/>
        </w:rPr>
        <w:t>氧气的实验室制法</w:t>
      </w:r>
      <w:r>
        <w:rPr>
          <w:color w:val="000000"/>
        </w:rPr>
        <w:t xml:space="preserve">   </w:t>
      </w:r>
    </w:p>
    <w:p w:rsidR="00C3525C">
      <w:pPr>
        <w:spacing w:after="0"/>
        <w:rPr>
          <w:rFonts w:cs="Times New Roman"/>
        </w:rPr>
      </w:pPr>
      <w:r>
        <w:rPr>
          <w:rFonts w:cs="宋体" w:hint="eastAsia"/>
          <w:color w:val="0000FF"/>
        </w:rPr>
        <w:t>【解析】</w:t>
      </w:r>
      <w:r>
        <w:rPr>
          <w:rFonts w:cs="宋体" w:hint="eastAsia"/>
          <w:color w:val="000000"/>
        </w:rPr>
        <w:t>【解答】解：根据实验室里用加热高锰酸钾的方法制氧气的实验操作步骤和注意事项进行分析：试管破裂可能是由于试管受热不均匀，也可能是在高温时突然冷却等引起的．如加热前未将试管外壁擦干，试管没有预热，就直接加热会造成试管受热不均匀；试管口没有向下倾斜，实验完毕先停止加热再拿出水槽中的导管，这些都会导致水回流，试管破裂．试管夹夹在试管的中上部，不会造成试管破裂．</w:t>
      </w:r>
      <w:r>
        <w:rPr>
          <w:color w:val="000000"/>
        </w:rPr>
        <w:t xml:space="preserve">  </w:t>
      </w:r>
      <w:r>
        <w:rPr>
          <w:rFonts w:cs="宋体" w:hint="eastAsia"/>
          <w:color w:val="000000"/>
        </w:rPr>
        <w:t>故选：</w:t>
      </w:r>
      <w:r>
        <w:rPr>
          <w:color w:val="000000"/>
        </w:rPr>
        <w:t>B</w:t>
      </w:r>
      <w:r>
        <w:rPr>
          <w:rFonts w:cs="宋体" w:hint="eastAsia"/>
          <w:color w:val="000000"/>
        </w:rPr>
        <w:t>．</w:t>
      </w:r>
      <w:r>
        <w:rPr>
          <w:rFonts w:cs="Times New Roman"/>
        </w:rPr>
        <w:br/>
      </w:r>
      <w:r>
        <w:rPr>
          <w:rFonts w:cs="宋体" w:hint="eastAsia"/>
          <w:color w:val="000000"/>
        </w:rPr>
        <w:t>【分析】根据实验室里用加热高锰酸钾的方法制氧气的实验操作步骤和注意事项进行分析，造成试管炸裂的原因可能是：试管口朝上倾斜、试管底部接触到灯芯、加热时试管外壁有水，未给试管预热等解答．</w:t>
      </w:r>
    </w:p>
    <w:p w:rsidR="00C3525C">
      <w:pPr>
        <w:spacing w:after="0"/>
        <w:rPr>
          <w:rFonts w:cs="Times New Roman"/>
        </w:rPr>
      </w:pPr>
      <w:r>
        <w:rPr>
          <w:color w:val="000000"/>
        </w:rPr>
        <w:t>9.</w:t>
      </w:r>
      <w:r>
        <w:rPr>
          <w:rFonts w:cs="宋体" w:hint="eastAsia"/>
          <w:color w:val="000000"/>
        </w:rPr>
        <w:t>某学生要用托盘天平称取</w:t>
      </w:r>
      <w:r>
        <w:rPr>
          <w:color w:val="000000"/>
        </w:rPr>
        <w:t>5.5g</w:t>
      </w:r>
      <w:r>
        <w:rPr>
          <w:rFonts w:cs="宋体" w:hint="eastAsia"/>
          <w:color w:val="000000"/>
        </w:rPr>
        <w:t>药品，在称量中发现指针向左偏转。这时他应该（</w:t>
      </w:r>
      <w:r>
        <w:rPr>
          <w:rFonts w:cs="Times New Roman"/>
          <w:color w:val="000000"/>
        </w:rPr>
        <w:t>   </w:t>
      </w:r>
      <w:r>
        <w:rPr>
          <w:color w:val="000000"/>
        </w:rPr>
        <w:t xml:space="preserve"> </w:t>
      </w:r>
      <w:r>
        <w:rPr>
          <w:rFonts w:cs="宋体" w:hint="eastAsia"/>
          <w:color w:val="000000"/>
        </w:rPr>
        <w:t>）</w:t>
      </w:r>
      <w:r>
        <w:rPr>
          <w:color w:val="000000"/>
        </w:rPr>
        <w:t xml:space="preserve">            </w:t>
      </w:r>
    </w:p>
    <w:p w:rsidR="00C3525C">
      <w:pPr>
        <w:spacing w:after="0"/>
        <w:ind w:left="150"/>
        <w:rPr>
          <w:rFonts w:cs="Times New Roman"/>
        </w:rPr>
      </w:pPr>
      <w:r>
        <w:rPr>
          <w:color w:val="000000"/>
        </w:rPr>
        <w:t>A. </w:t>
      </w:r>
      <w:r>
        <w:rPr>
          <w:rFonts w:cs="宋体" w:hint="eastAsia"/>
          <w:color w:val="000000"/>
        </w:rPr>
        <w:t>减少药品</w:t>
      </w:r>
      <w:r>
        <w:rPr>
          <w:rFonts w:cs="Times New Roman"/>
          <w:color w:val="000000"/>
        </w:rPr>
        <w:t>                   </w:t>
      </w:r>
      <w:r>
        <w:rPr>
          <w:rFonts w:cs="Times New Roman"/>
          <w:noProof/>
          <w:lang w:eastAsia="zh-CN"/>
        </w:rPr>
        <w:pict>
          <v:shape id="_x0000_i1047" type="#_x0000_t75" alt=" " style="height:3pt;visibility:visible;width:1.5pt">
            <v:imagedata r:id="rId6" o:title=""/>
          </v:shape>
        </w:pict>
      </w:r>
      <w:r>
        <w:rPr>
          <w:color w:val="000000"/>
        </w:rPr>
        <w:t>B. </w:t>
      </w:r>
      <w:r>
        <w:rPr>
          <w:rFonts w:cs="宋体" w:hint="eastAsia"/>
          <w:color w:val="000000"/>
        </w:rPr>
        <w:t>向右盘中加砝码</w:t>
      </w:r>
      <w:r>
        <w:rPr>
          <w:rFonts w:cs="Times New Roman"/>
          <w:color w:val="000000"/>
        </w:rPr>
        <w:t>                </w:t>
      </w:r>
      <w:r>
        <w:rPr>
          <w:rFonts w:cs="Times New Roman"/>
          <w:noProof/>
          <w:lang w:eastAsia="zh-CN"/>
        </w:rPr>
        <w:pict>
          <v:shape id="_x0000_i1048" type="#_x0000_t75" alt=" " style="height:3pt;visibility:visible;width:1.5pt">
            <v:imagedata r:id="rId6" o:title=""/>
          </v:shape>
        </w:pict>
      </w:r>
      <w:r>
        <w:rPr>
          <w:color w:val="000000"/>
        </w:rPr>
        <w:t>C. </w:t>
      </w:r>
      <w:r>
        <w:rPr>
          <w:rFonts w:cs="宋体" w:hint="eastAsia"/>
          <w:color w:val="000000"/>
        </w:rPr>
        <w:t>移动游码</w:t>
      </w:r>
      <w:r>
        <w:rPr>
          <w:rFonts w:cs="Times New Roman"/>
          <w:color w:val="000000"/>
        </w:rPr>
        <w:t>                   </w:t>
      </w:r>
      <w:r>
        <w:rPr>
          <w:rFonts w:cs="Times New Roman"/>
          <w:noProof/>
          <w:lang w:eastAsia="zh-CN"/>
        </w:rPr>
        <w:pict>
          <v:shape id="_x0000_i1049" type="#_x0000_t75" alt=" " style="height:3pt;visibility:visible;width:1.5pt">
            <v:imagedata r:id="rId6" o:title=""/>
          </v:shape>
        </w:pict>
      </w:r>
      <w:r>
        <w:rPr>
          <w:color w:val="000000"/>
        </w:rPr>
        <w:t>D. </w:t>
      </w:r>
      <w:r>
        <w:rPr>
          <w:rFonts w:cs="宋体" w:hint="eastAsia"/>
          <w:color w:val="000000"/>
        </w:rPr>
        <w:t>调节天平的平衡螺母</w:t>
      </w:r>
    </w:p>
    <w:p w:rsidR="00C3525C">
      <w:pPr>
        <w:spacing w:after="0"/>
        <w:rPr>
          <w:rFonts w:cs="Times New Roman"/>
        </w:rPr>
      </w:pPr>
      <w:r>
        <w:rPr>
          <w:rFonts w:cs="宋体" w:hint="eastAsia"/>
          <w:color w:val="0000FF"/>
        </w:rPr>
        <w:t>【答案】</w:t>
      </w:r>
      <w:r>
        <w:rPr>
          <w:color w:val="000000"/>
        </w:rPr>
        <w:t xml:space="preserve">A  </w:t>
      </w:r>
    </w:p>
    <w:p w:rsidR="00C3525C">
      <w:pPr>
        <w:spacing w:after="0"/>
        <w:rPr>
          <w:rFonts w:cs="Times New Roman"/>
        </w:rPr>
      </w:pPr>
      <w:r>
        <w:rPr>
          <w:rFonts w:cs="宋体" w:hint="eastAsia"/>
          <w:color w:val="0000FF"/>
        </w:rPr>
        <w:t>【考点】</w:t>
      </w:r>
      <w:r>
        <w:rPr>
          <w:rFonts w:cs="宋体" w:hint="eastAsia"/>
          <w:color w:val="000000"/>
        </w:rPr>
        <w:t>实验室常见的仪器及使用</w:t>
      </w:r>
      <w:r>
        <w:rPr>
          <w:color w:val="000000"/>
        </w:rPr>
        <w:t xml:space="preserve">   </w:t>
      </w:r>
    </w:p>
    <w:p w:rsidR="00C3525C">
      <w:pPr>
        <w:spacing w:after="0"/>
        <w:rPr>
          <w:rFonts w:cs="Times New Roman"/>
        </w:rPr>
      </w:pPr>
      <w:r>
        <w:rPr>
          <w:rFonts w:cs="宋体" w:hint="eastAsia"/>
          <w:color w:val="0000FF"/>
        </w:rPr>
        <w:t>【解析】</w:t>
      </w:r>
      <w:r>
        <w:rPr>
          <w:rFonts w:cs="宋体" w:hint="eastAsia"/>
          <w:color w:val="000000"/>
        </w:rPr>
        <w:t>【解答】用托盘天平称量</w:t>
      </w:r>
      <w:r>
        <w:rPr>
          <w:color w:val="000000"/>
        </w:rPr>
        <w:t>5.5g</w:t>
      </w:r>
      <w:r>
        <w:rPr>
          <w:rFonts w:cs="宋体" w:hint="eastAsia"/>
          <w:color w:val="000000"/>
        </w:rPr>
        <w:t>药品，步骤应该是：调节天平平衡，先向右边托盘添加</w:t>
      </w:r>
      <w:r>
        <w:rPr>
          <w:color w:val="000000"/>
        </w:rPr>
        <w:t>5g</w:t>
      </w:r>
      <w:r>
        <w:rPr>
          <w:rFonts w:cs="宋体" w:hint="eastAsia"/>
          <w:color w:val="000000"/>
        </w:rPr>
        <w:t>砝码，再向右移动</w:t>
      </w:r>
      <w:r>
        <w:rPr>
          <w:color w:val="000000"/>
        </w:rPr>
        <w:t>0.5g</w:t>
      </w:r>
      <w:r>
        <w:rPr>
          <w:rFonts w:cs="宋体" w:hint="eastAsia"/>
          <w:color w:val="000000"/>
        </w:rPr>
        <w:t>游码，然后向左边托盘添加药品，若指针偏左，说明物体质量大于砝码质量，应减少药品，直至天平平衡。</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【分析】根据天平使用时，先调平，后在放砝码最后放药品，天平向左偏说明药品质量大，据此分析解答</w:t>
      </w:r>
    </w:p>
    <w:p w:rsidR="00C3525C">
      <w:pPr>
        <w:spacing w:after="0"/>
        <w:rPr>
          <w:rFonts w:cs="Times New Roman"/>
        </w:rPr>
      </w:pPr>
      <w:r>
        <w:rPr>
          <w:color w:val="000000"/>
        </w:rPr>
        <w:t>10.</w:t>
      </w:r>
      <w:r>
        <w:rPr>
          <w:rFonts w:cs="宋体" w:hint="eastAsia"/>
          <w:color w:val="000000"/>
        </w:rPr>
        <w:t>已知实验室可用加热氯酸钾和二氧化锰的混合物制氧气，其中二氧化锰在反应中起加快氯酸钾分解的作用，某同学在用加热氯酸钾制氧气的实验中忘加了二氧化锰，其结果是（</w:t>
      </w:r>
      <w:r>
        <w:rPr>
          <w:rFonts w:cs="Times New Roman"/>
          <w:color w:val="000000"/>
        </w:rPr>
        <w:t>  </w:t>
      </w:r>
      <w:r>
        <w:rPr>
          <w:color w:val="000000"/>
        </w:rPr>
        <w:t xml:space="preserve"> </w:t>
      </w:r>
      <w:r>
        <w:rPr>
          <w:rFonts w:cs="宋体" w:hint="eastAsia"/>
          <w:color w:val="000000"/>
        </w:rPr>
        <w:t>）</w:t>
      </w:r>
      <w:r>
        <w:rPr>
          <w:color w:val="000000"/>
        </w:rPr>
        <w:t xml:space="preserve">            </w:t>
      </w:r>
    </w:p>
    <w:p w:rsidR="00C3525C">
      <w:pPr>
        <w:spacing w:after="0"/>
        <w:ind w:left="150"/>
        <w:rPr>
          <w:rFonts w:cs="Times New Roman"/>
        </w:rPr>
      </w:pPr>
      <w:r>
        <w:rPr>
          <w:color w:val="000000"/>
        </w:rPr>
        <w:t>A. </w:t>
      </w:r>
      <w:r>
        <w:rPr>
          <w:rFonts w:cs="宋体" w:hint="eastAsia"/>
          <w:color w:val="000000"/>
        </w:rPr>
        <w:t>反应较慢，但产生氧气总量不变</w:t>
      </w:r>
      <w:r>
        <w:rPr>
          <w:rFonts w:cs="Times New Roman"/>
          <w:color w:val="000000"/>
        </w:rPr>
        <w:t>                         </w:t>
      </w:r>
      <w:r>
        <w:rPr>
          <w:rFonts w:cs="Times New Roman"/>
          <w:noProof/>
          <w:lang w:eastAsia="zh-CN"/>
        </w:rPr>
        <w:pict>
          <v:shape id="_x0000_i1050" type="#_x0000_t75" alt=" " style="height:3pt;visibility:visible;width:2.25pt">
            <v:imagedata r:id="rId5" o:title=""/>
          </v:shape>
        </w:pict>
      </w:r>
      <w:r>
        <w:rPr>
          <w:color w:val="000000"/>
        </w:rPr>
        <w:t>B. </w:t>
      </w:r>
      <w:r>
        <w:rPr>
          <w:rFonts w:cs="宋体" w:hint="eastAsia"/>
          <w:color w:val="000000"/>
        </w:rPr>
        <w:t>反应较慢，且产生氧气总量减少</w:t>
      </w:r>
      <w:r>
        <w:rPr>
          <w:rFonts w:cs="Times New Roman"/>
        </w:rPr>
        <w:br/>
      </w:r>
      <w:r>
        <w:rPr>
          <w:color w:val="000000"/>
        </w:rPr>
        <w:t>C. </w:t>
      </w:r>
      <w:r>
        <w:rPr>
          <w:rFonts w:cs="宋体" w:hint="eastAsia"/>
          <w:color w:val="000000"/>
        </w:rPr>
        <w:t>反应正常，产生氧气总量不变</w:t>
      </w:r>
      <w:r>
        <w:rPr>
          <w:rFonts w:cs="Times New Roman"/>
          <w:color w:val="000000"/>
        </w:rPr>
        <w:t>                             </w:t>
      </w:r>
      <w:r>
        <w:rPr>
          <w:rFonts w:cs="Times New Roman"/>
          <w:noProof/>
          <w:lang w:eastAsia="zh-CN"/>
        </w:rPr>
        <w:pict>
          <v:shape id="_x0000_i1051" type="#_x0000_t75" alt=" " style="height:3pt;visibility:visible;width:0.75pt">
            <v:imagedata r:id="rId11" o:title=""/>
          </v:shape>
        </w:pict>
      </w:r>
      <w:r>
        <w:rPr>
          <w:color w:val="000000"/>
        </w:rPr>
        <w:t>D. </w:t>
      </w:r>
      <w:r>
        <w:rPr>
          <w:rFonts w:cs="宋体" w:hint="eastAsia"/>
          <w:color w:val="000000"/>
        </w:rPr>
        <w:t>反应正常，产生氧气总量减少</w:t>
      </w:r>
    </w:p>
    <w:p w:rsidR="00C3525C">
      <w:pPr>
        <w:spacing w:after="0"/>
        <w:rPr>
          <w:rFonts w:cs="Times New Roman"/>
        </w:rPr>
      </w:pPr>
      <w:r>
        <w:rPr>
          <w:rFonts w:cs="宋体" w:hint="eastAsia"/>
          <w:color w:val="0000FF"/>
        </w:rPr>
        <w:t>【答案】</w:t>
      </w:r>
      <w:r>
        <w:rPr>
          <w:color w:val="000000"/>
        </w:rPr>
        <w:t xml:space="preserve">A  </w:t>
      </w:r>
    </w:p>
    <w:p w:rsidR="00C3525C">
      <w:pPr>
        <w:spacing w:after="0"/>
        <w:rPr>
          <w:rFonts w:cs="Times New Roman"/>
        </w:rPr>
      </w:pPr>
      <w:r>
        <w:rPr>
          <w:rFonts w:cs="宋体" w:hint="eastAsia"/>
          <w:color w:val="0000FF"/>
        </w:rPr>
        <w:t>【考点】</w:t>
      </w:r>
      <w:r>
        <w:rPr>
          <w:rFonts w:cs="宋体" w:hint="eastAsia"/>
          <w:color w:val="000000"/>
        </w:rPr>
        <w:t>催化剂的特点与催化作用</w:t>
      </w:r>
      <w:r>
        <w:rPr>
          <w:color w:val="000000"/>
        </w:rPr>
        <w:t xml:space="preserve">   </w:t>
      </w:r>
    </w:p>
    <w:p w:rsidR="00C3525C">
      <w:pPr>
        <w:spacing w:after="0"/>
        <w:rPr>
          <w:rFonts w:cs="Times New Roman"/>
        </w:rPr>
      </w:pPr>
      <w:r>
        <w:rPr>
          <w:rFonts w:cs="宋体" w:hint="eastAsia"/>
          <w:color w:val="0000FF"/>
        </w:rPr>
        <w:t>【解析】</w:t>
      </w:r>
      <w:r>
        <w:rPr>
          <w:rFonts w:cs="宋体" w:hint="eastAsia"/>
          <w:color w:val="000000"/>
        </w:rPr>
        <w:t>【解答】因为催化剂具有只能改变反应速率，不能改变生成物的量的特点，所以在用加热氯酸钾制氧气的实验中忘加了二氧化锰时，该反应是反应速率比较慢，但产生氧气总量不变。</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【分析】根据二氧化锰只做催化剂，只能改变物质的反应速率，但不能增加产量</w:t>
      </w:r>
    </w:p>
    <w:p w:rsidR="00C3525C">
      <w:pPr>
        <w:rPr>
          <w:rFonts w:cs="Times New Roman"/>
        </w:rPr>
      </w:pPr>
      <w:r>
        <w:rPr>
          <w:rFonts w:cs="宋体" w:hint="eastAsia"/>
          <w:b/>
          <w:bCs/>
          <w:sz w:val="24"/>
          <w:szCs w:val="24"/>
        </w:rPr>
        <w:t>二、填空题</w:t>
      </w:r>
    </w:p>
    <w:p w:rsidR="00C3525C">
      <w:pPr>
        <w:spacing w:after="0"/>
        <w:rPr>
          <w:rFonts w:cs="Times New Roman"/>
        </w:rPr>
      </w:pPr>
      <w:r>
        <w:rPr>
          <w:color w:val="000000"/>
        </w:rPr>
        <w:t xml:space="preserve">11.                                                            </w:t>
      </w:r>
    </w:p>
    <w:p w:rsidR="00C3525C">
      <w:pPr>
        <w:spacing w:after="0"/>
        <w:rPr>
          <w:rFonts w:cs="Times New Roman"/>
        </w:rPr>
      </w:pPr>
      <w:r>
        <w:rPr>
          <w:rFonts w:cs="宋体" w:hint="eastAsia"/>
          <w:color w:val="000000"/>
        </w:rPr>
        <w:t>（</w:t>
      </w:r>
      <w:r>
        <w:rPr>
          <w:color w:val="000000"/>
        </w:rPr>
        <w:t>1</w:t>
      </w:r>
      <w:r>
        <w:rPr>
          <w:rFonts w:cs="宋体" w:hint="eastAsia"/>
          <w:color w:val="000000"/>
        </w:rPr>
        <w:t>）下列物质：①洁净的空气</w:t>
      </w:r>
      <w:r>
        <w:rPr>
          <w:color w:val="000000"/>
        </w:rPr>
        <w:t>,</w:t>
      </w:r>
      <w:r>
        <w:rPr>
          <w:rFonts w:ascii="宋体" w:hAnsi="宋体" w:cs="宋体" w:hint="eastAsia"/>
          <w:color w:val="000000"/>
        </w:rPr>
        <w:t>②</w:t>
      </w:r>
      <w:r>
        <w:rPr>
          <w:rFonts w:cs="宋体" w:hint="eastAsia"/>
          <w:color w:val="000000"/>
        </w:rPr>
        <w:t>食醋</w:t>
      </w:r>
      <w:r>
        <w:rPr>
          <w:color w:val="000000"/>
        </w:rPr>
        <w:t>,</w:t>
      </w:r>
      <w:r>
        <w:rPr>
          <w:rFonts w:ascii="宋体" w:hAnsi="宋体" w:cs="宋体" w:hint="eastAsia"/>
          <w:color w:val="000000"/>
        </w:rPr>
        <w:t>③</w:t>
      </w:r>
      <w:r>
        <w:rPr>
          <w:rFonts w:cs="宋体" w:hint="eastAsia"/>
          <w:color w:val="000000"/>
        </w:rPr>
        <w:t>海水</w:t>
      </w:r>
      <w:r>
        <w:rPr>
          <w:color w:val="000000"/>
        </w:rPr>
        <w:t>,</w:t>
      </w:r>
      <w:r>
        <w:rPr>
          <w:rFonts w:ascii="宋体" w:hAnsi="宋体" w:cs="宋体" w:hint="eastAsia"/>
          <w:color w:val="000000"/>
        </w:rPr>
        <w:t>④</w:t>
      </w:r>
      <w:r>
        <w:rPr>
          <w:rFonts w:cs="Times New Roman"/>
          <w:color w:val="000000"/>
        </w:rPr>
        <w:t> </w:t>
      </w:r>
      <w:r>
        <w:rPr>
          <w:rFonts w:cs="宋体" w:hint="eastAsia"/>
          <w:color w:val="000000"/>
        </w:rPr>
        <w:t>五氧化二磷</w:t>
      </w:r>
      <w:r>
        <w:rPr>
          <w:color w:val="000000"/>
        </w:rPr>
        <w:t>,</w:t>
      </w:r>
      <w:r>
        <w:rPr>
          <w:rFonts w:ascii="宋体" w:hAnsi="宋体" w:cs="宋体" w:hint="eastAsia"/>
          <w:color w:val="000000"/>
        </w:rPr>
        <w:t>⑤</w:t>
      </w:r>
      <w:r>
        <w:rPr>
          <w:rFonts w:cs="宋体" w:hint="eastAsia"/>
          <w:color w:val="000000"/>
        </w:rPr>
        <w:t>人呼出的气体</w:t>
      </w:r>
      <w:r>
        <w:rPr>
          <w:color w:val="000000"/>
        </w:rPr>
        <w:t>,</w:t>
      </w:r>
      <w:r>
        <w:rPr>
          <w:rFonts w:ascii="宋体" w:hAnsi="宋体" w:cs="宋体" w:hint="eastAsia"/>
          <w:color w:val="000000"/>
        </w:rPr>
        <w:t>⑥</w:t>
      </w:r>
      <w:r>
        <w:rPr>
          <w:rFonts w:cs="宋体" w:hint="eastAsia"/>
          <w:color w:val="000000"/>
        </w:rPr>
        <w:t>氮气</w:t>
      </w:r>
      <w:r>
        <w:rPr>
          <w:color w:val="000000"/>
        </w:rPr>
        <w:t>,</w:t>
      </w:r>
      <w:r>
        <w:rPr>
          <w:rFonts w:ascii="宋体" w:hAnsi="宋体" w:cs="宋体" w:hint="eastAsia"/>
          <w:color w:val="000000"/>
        </w:rPr>
        <w:t>⑦</w:t>
      </w:r>
      <w:r>
        <w:rPr>
          <w:rFonts w:cs="宋体" w:hint="eastAsia"/>
          <w:color w:val="000000"/>
        </w:rPr>
        <w:t>加碘食盐</w:t>
      </w:r>
      <w:r>
        <w:rPr>
          <w:color w:val="000000"/>
        </w:rPr>
        <w:t>,</w:t>
      </w:r>
      <w:r>
        <w:rPr>
          <w:rFonts w:ascii="宋体" w:hAnsi="宋体" w:cs="宋体" w:hint="eastAsia"/>
          <w:color w:val="000000"/>
        </w:rPr>
        <w:t>⑧</w:t>
      </w:r>
      <w:r>
        <w:rPr>
          <w:rFonts w:cs="宋体" w:hint="eastAsia"/>
          <w:color w:val="000000"/>
        </w:rPr>
        <w:t>高锰酸钾</w:t>
      </w:r>
      <w:r>
        <w:rPr>
          <w:color w:val="000000"/>
        </w:rPr>
        <w:t>,</w:t>
      </w:r>
      <w:r>
        <w:rPr>
          <w:rFonts w:ascii="宋体" w:hAnsi="宋体" w:cs="宋体" w:hint="eastAsia"/>
          <w:color w:val="000000"/>
        </w:rPr>
        <w:t>⑨</w:t>
      </w:r>
      <w:r>
        <w:rPr>
          <w:rFonts w:cs="宋体" w:hint="eastAsia"/>
          <w:color w:val="000000"/>
        </w:rPr>
        <w:t>冰水混合物。</w:t>
      </w:r>
      <w:r>
        <w:rPr>
          <w:rFonts w:cs="Times New Roman"/>
        </w:rPr>
        <w:br/>
      </w:r>
      <w:r>
        <w:rPr>
          <w:rFonts w:cs="宋体" w:hint="eastAsia"/>
          <w:color w:val="000000"/>
        </w:rPr>
        <w:t>属于纯净物的是：</w:t>
      </w:r>
      <w:r>
        <w:rPr>
          <w:color w:val="000000"/>
        </w:rPr>
        <w:t>________ </w:t>
      </w:r>
      <w:r>
        <w:rPr>
          <w:rFonts w:cs="宋体" w:hint="eastAsia"/>
          <w:color w:val="000000"/>
        </w:rPr>
        <w:t>（填序号，下同）属于混合物的是：</w:t>
      </w:r>
      <w:r>
        <w:rPr>
          <w:color w:val="000000"/>
        </w:rPr>
        <w:t>________ </w:t>
      </w:r>
      <w:r>
        <w:rPr>
          <w:rFonts w:cs="宋体" w:hint="eastAsia"/>
          <w:color w:val="000000"/>
        </w:rPr>
        <w:t>；</w:t>
      </w:r>
      <w:r>
        <w:rPr>
          <w:color w:val="000000"/>
        </w:rPr>
        <w:t xml:space="preserve">    </w:t>
      </w:r>
    </w:p>
    <w:p w:rsidR="00C3525C">
      <w:pPr>
        <w:spacing w:after="0"/>
        <w:rPr>
          <w:rFonts w:cs="Times New Roman"/>
        </w:rPr>
      </w:pPr>
      <w:r>
        <w:rPr>
          <w:rFonts w:cs="宋体" w:hint="eastAsia"/>
          <w:color w:val="000000"/>
        </w:rPr>
        <w:t>（</w:t>
      </w:r>
      <w:r>
        <w:rPr>
          <w:color w:val="000000"/>
        </w:rPr>
        <w:t>2</w:t>
      </w:r>
      <w:r>
        <w:rPr>
          <w:rFonts w:cs="宋体" w:hint="eastAsia"/>
          <w:color w:val="000000"/>
        </w:rPr>
        <w:t>）根据问题将下列序号填在合适的地方：①石蜡熔化</w:t>
      </w:r>
      <w:r>
        <w:rPr>
          <w:color w:val="000000"/>
        </w:rPr>
        <w:t xml:space="preserve"> </w:t>
      </w:r>
      <w:r>
        <w:rPr>
          <w:rFonts w:ascii="宋体" w:hAnsi="宋体" w:cs="宋体" w:hint="eastAsia"/>
          <w:color w:val="000000"/>
        </w:rPr>
        <w:t>②</w:t>
      </w:r>
      <w:r>
        <w:rPr>
          <w:rFonts w:cs="宋体" w:hint="eastAsia"/>
          <w:color w:val="000000"/>
        </w:rPr>
        <w:t>水是无色液体</w:t>
      </w:r>
      <w:r>
        <w:rPr>
          <w:rFonts w:cs="Times New Roman"/>
          <w:color w:val="000000"/>
        </w:rPr>
        <w:t> </w:t>
      </w:r>
      <w:r>
        <w:rPr>
          <w:color w:val="000000"/>
        </w:rPr>
        <w:t xml:space="preserve"> </w:t>
      </w:r>
      <w:r>
        <w:rPr>
          <w:rFonts w:ascii="宋体" w:hAnsi="宋体" w:cs="宋体" w:hint="eastAsia"/>
          <w:color w:val="000000"/>
        </w:rPr>
        <w:t>③</w:t>
      </w:r>
      <w:r>
        <w:rPr>
          <w:rFonts w:cs="宋体" w:hint="eastAsia"/>
          <w:color w:val="000000"/>
        </w:rPr>
        <w:t>酒精易燃烧</w:t>
      </w:r>
      <w:r>
        <w:rPr>
          <w:rFonts w:cs="Times New Roman"/>
          <w:color w:val="000000"/>
        </w:rPr>
        <w:t> </w:t>
      </w:r>
      <w:r>
        <w:rPr>
          <w:color w:val="000000"/>
        </w:rPr>
        <w:t xml:space="preserve"> </w:t>
      </w:r>
      <w:r>
        <w:rPr>
          <w:rFonts w:ascii="宋体" w:hAnsi="宋体" w:cs="宋体" w:hint="eastAsia"/>
          <w:color w:val="000000"/>
        </w:rPr>
        <w:t>④</w:t>
      </w:r>
      <w:r>
        <w:rPr>
          <w:rFonts w:cs="宋体" w:hint="eastAsia"/>
          <w:color w:val="000000"/>
        </w:rPr>
        <w:t>汽油挥发</w:t>
      </w:r>
      <w:r>
        <w:rPr>
          <w:color w:val="000000"/>
        </w:rPr>
        <w:t xml:space="preserve"> </w:t>
      </w:r>
      <w:r>
        <w:rPr>
          <w:rFonts w:ascii="宋体" w:hAnsi="宋体" w:cs="宋体" w:hint="eastAsia"/>
          <w:color w:val="000000"/>
        </w:rPr>
        <w:t>⑤</w:t>
      </w:r>
      <w:r>
        <w:rPr>
          <w:rFonts w:cs="宋体" w:hint="eastAsia"/>
          <w:color w:val="000000"/>
        </w:rPr>
        <w:t>食盐能溶解在水中</w:t>
      </w:r>
      <w:r>
        <w:rPr>
          <w:color w:val="000000"/>
        </w:rPr>
        <w:t xml:space="preserve"> </w:t>
      </w:r>
      <w:r>
        <w:rPr>
          <w:rFonts w:ascii="宋体" w:hAnsi="宋体" w:cs="宋体" w:hint="eastAsia"/>
          <w:color w:val="000000"/>
        </w:rPr>
        <w:t>⑥</w:t>
      </w:r>
      <w:r>
        <w:rPr>
          <w:rFonts w:cs="宋体" w:hint="eastAsia"/>
          <w:color w:val="000000"/>
        </w:rPr>
        <w:t>铁生锈</w:t>
      </w:r>
      <w:r>
        <w:rPr>
          <w:rFonts w:cs="Times New Roman"/>
        </w:rPr>
        <w:br/>
      </w:r>
      <w:r>
        <w:rPr>
          <w:rFonts w:cs="宋体" w:hint="eastAsia"/>
          <w:color w:val="000000"/>
        </w:rPr>
        <w:t>属于物理性质的是</w:t>
      </w:r>
      <w:r>
        <w:rPr>
          <w:color w:val="000000"/>
        </w:rPr>
        <w:t>________</w:t>
      </w:r>
      <w:r>
        <w:rPr>
          <w:rFonts w:cs="宋体" w:hint="eastAsia"/>
          <w:color w:val="000000"/>
        </w:rPr>
        <w:t>，属于化学性质的是</w:t>
      </w:r>
      <w:r>
        <w:rPr>
          <w:color w:val="000000"/>
        </w:rPr>
        <w:t>________</w:t>
      </w:r>
      <w:r>
        <w:rPr>
          <w:rFonts w:cs="宋体" w:hint="eastAsia"/>
          <w:color w:val="000000"/>
        </w:rPr>
        <w:t>；</w:t>
      </w:r>
      <w:r>
        <w:rPr>
          <w:rFonts w:cs="Times New Roman"/>
        </w:rPr>
        <w:br/>
      </w:r>
      <w:r>
        <w:rPr>
          <w:rFonts w:cs="宋体" w:hint="eastAsia"/>
          <w:color w:val="000000"/>
        </w:rPr>
        <w:t>属于物理变化的是</w:t>
      </w:r>
      <w:r>
        <w:rPr>
          <w:color w:val="000000"/>
        </w:rPr>
        <w:t xml:space="preserve">________ </w:t>
      </w:r>
      <w:r>
        <w:rPr>
          <w:rFonts w:cs="宋体" w:hint="eastAsia"/>
          <w:color w:val="000000"/>
        </w:rPr>
        <w:t>，属于化学变化的是</w:t>
      </w:r>
      <w:r>
        <w:rPr>
          <w:color w:val="000000"/>
        </w:rPr>
        <w:t xml:space="preserve">________     </w:t>
      </w:r>
    </w:p>
    <w:p w:rsidR="00C3525C">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）④⑥⑧⑨；①②③⑤⑦</w:t>
      </w:r>
      <w:r>
        <w:rPr>
          <w:rFonts w:cs="Times New Roman"/>
        </w:rPr>
        <w:br/>
      </w:r>
      <w:r>
        <w:rPr>
          <w:rFonts w:cs="宋体" w:hint="eastAsia"/>
          <w:color w:val="000000"/>
        </w:rPr>
        <w:t>（</w:t>
      </w:r>
      <w:r>
        <w:rPr>
          <w:color w:val="000000"/>
        </w:rPr>
        <w:t>2</w:t>
      </w:r>
      <w:r>
        <w:rPr>
          <w:rFonts w:cs="宋体" w:hint="eastAsia"/>
          <w:color w:val="000000"/>
        </w:rPr>
        <w:t>）④⑥⑧⑨；①②③⑤⑦；①②④⑤；③⑥</w:t>
      </w:r>
      <w:r>
        <w:rPr>
          <w:color w:val="000000"/>
        </w:rPr>
        <w:t xml:space="preserve">  </w:t>
      </w:r>
    </w:p>
    <w:p w:rsidR="00C3525C">
      <w:pPr>
        <w:spacing w:after="0"/>
        <w:rPr>
          <w:rFonts w:cs="Times New Roman"/>
        </w:rPr>
      </w:pPr>
      <w:r>
        <w:rPr>
          <w:rFonts w:cs="宋体" w:hint="eastAsia"/>
          <w:color w:val="0000FF"/>
        </w:rPr>
        <w:t>【考点】</w:t>
      </w:r>
      <w:r>
        <w:rPr>
          <w:rFonts w:cs="宋体" w:hint="eastAsia"/>
          <w:color w:val="000000"/>
        </w:rPr>
        <w:t>物理变化、化学变化的特点及其判别，化学性质与物理性质的差别及应用，纯净物和混合物</w:t>
      </w:r>
      <w:r>
        <w:rPr>
          <w:color w:val="000000"/>
        </w:rPr>
        <w:t xml:space="preserve">   </w:t>
      </w:r>
    </w:p>
    <w:p w:rsidR="00C3525C">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）五氧化二磷、氮气、高锰酸钾和冰水混合物等物质都是由一种物质组成的，都属于纯净物；（</w:t>
      </w:r>
      <w:r>
        <w:rPr>
          <w:color w:val="000000"/>
        </w:rPr>
        <w:t>2</w:t>
      </w:r>
      <w:r>
        <w:rPr>
          <w:rFonts w:cs="宋体" w:hint="eastAsia"/>
          <w:color w:val="000000"/>
        </w:rPr>
        <w:t>）洁净的空气、食醋、海水、人呼出的气体和加碘食盐等物质都是由不同种物质组成的，都属于化合物；②水是无色液体、⑤食盐能溶解在水中这是水和食盐的物理性质；①石蜡熔化和④汽油挥都只是物质状态的变化，属于物理变化；③酒精易燃烧属于酒精的化学性质；⑥铁生锈生成了新物质，属于铁的化学变化。【分析】纯净物是由一种物质组成的，混合物是由多种物质组成的，物质需要发生化学变化才能表现出来的性质就是化学性质，反之为物理性质，有新物质生成的变化是化学变化，没有新物质生成的变化是物理变化，据此分析解答</w:t>
      </w:r>
    </w:p>
    <w:p w:rsidR="00C3525C">
      <w:pPr>
        <w:spacing w:after="0"/>
        <w:rPr>
          <w:rFonts w:cs="Times New Roman"/>
        </w:rPr>
      </w:pPr>
      <w:r>
        <w:rPr>
          <w:color w:val="000000"/>
        </w:rPr>
        <w:t>12.</w:t>
      </w:r>
      <w:r>
        <w:rPr>
          <w:rFonts w:cs="宋体" w:hint="eastAsia"/>
          <w:color w:val="000000"/>
        </w:rPr>
        <w:t>硫在氧气中燃烧时，瓶底放少量水的目的是</w:t>
      </w:r>
      <w:r>
        <w:rPr>
          <w:color w:val="000000"/>
        </w:rPr>
        <w:t>________</w:t>
      </w:r>
      <w:r>
        <w:rPr>
          <w:rFonts w:cs="宋体" w:hint="eastAsia"/>
          <w:color w:val="000000"/>
        </w:rPr>
        <w:t>，反应中观察到的实验现象是</w:t>
      </w:r>
      <w:r>
        <w:rPr>
          <w:color w:val="000000"/>
        </w:rPr>
        <w:t>________,</w:t>
      </w:r>
      <w:r>
        <w:rPr>
          <w:rFonts w:cs="宋体" w:hint="eastAsia"/>
          <w:color w:val="000000"/>
        </w:rPr>
        <w:t>写出该反应的文字表达式</w:t>
      </w:r>
      <w:r>
        <w:rPr>
          <w:color w:val="000000"/>
        </w:rPr>
        <w:t>________</w:t>
      </w:r>
      <w:r>
        <w:rPr>
          <w:rFonts w:cs="宋体" w:hint="eastAsia"/>
          <w:color w:val="000000"/>
        </w:rPr>
        <w:t>。</w:t>
      </w:r>
      <w:r>
        <w:rPr>
          <w:color w:val="000000"/>
        </w:rPr>
        <w:t xml:space="preserve">    </w:t>
      </w:r>
    </w:p>
    <w:p w:rsidR="00C3525C">
      <w:pPr>
        <w:spacing w:after="0"/>
        <w:rPr>
          <w:rFonts w:cs="Times New Roman"/>
        </w:rPr>
      </w:pPr>
      <w:r>
        <w:rPr>
          <w:rFonts w:cs="宋体" w:hint="eastAsia"/>
          <w:color w:val="0000FF"/>
        </w:rPr>
        <w:t>【答案】</w:t>
      </w:r>
      <w:r>
        <w:rPr>
          <w:rFonts w:cs="宋体" w:hint="eastAsia"/>
          <w:color w:val="000000"/>
        </w:rPr>
        <w:t>吸收有害气体二氧化硫，防止污染空气；产生蓝紫色火焰，放热，生成有刺激性气味的无色气体；硫</w:t>
      </w:r>
      <w:r>
        <w:rPr>
          <w:color w:val="000000"/>
        </w:rPr>
        <w:t>+</w:t>
      </w:r>
      <w:r>
        <w:rPr>
          <w:rFonts w:cs="宋体" w:hint="eastAsia"/>
          <w:color w:val="000000"/>
        </w:rPr>
        <w:t>氧气</w:t>
      </w:r>
      <w:r>
        <w:rPr>
          <w:color w:val="000000"/>
        </w:rPr>
        <w:t xml:space="preserve"> </w:t>
      </w:r>
      <w:r>
        <w:rPr>
          <w:rFonts w:cs="Times New Roman"/>
          <w:noProof/>
          <w:lang w:eastAsia="zh-CN"/>
        </w:rPr>
        <w:pict>
          <v:shape id="_x0000_i1052" type="#_x0000_t75" alt=" " style="height:15.75pt;visibility:visible;width:20.25pt">
            <v:imagedata r:id="rId12" o:title=""/>
          </v:shape>
        </w:pict>
      </w:r>
      <w:r>
        <w:rPr>
          <w:rFonts w:cs="Times New Roman"/>
          <w:color w:val="000000"/>
        </w:rPr>
        <w:t> </w:t>
      </w:r>
      <w:r>
        <w:rPr>
          <w:rFonts w:cs="宋体" w:hint="eastAsia"/>
          <w:color w:val="000000"/>
        </w:rPr>
        <w:t>二氧化硫。</w:t>
      </w:r>
      <w:r>
        <w:rPr>
          <w:color w:val="000000"/>
        </w:rPr>
        <w:t xml:space="preserve">  </w:t>
      </w:r>
    </w:p>
    <w:p w:rsidR="00C3525C">
      <w:pPr>
        <w:spacing w:after="0"/>
        <w:rPr>
          <w:rFonts w:cs="Times New Roman"/>
        </w:rPr>
      </w:pPr>
      <w:r>
        <w:rPr>
          <w:rFonts w:cs="宋体" w:hint="eastAsia"/>
          <w:color w:val="0000FF"/>
        </w:rPr>
        <w:t>【考点】</w:t>
      </w:r>
      <w:r>
        <w:rPr>
          <w:rFonts w:cs="宋体" w:hint="eastAsia"/>
          <w:color w:val="000000"/>
        </w:rPr>
        <w:t>氧气的化学性质，化学方程式的书写与配平</w:t>
      </w:r>
      <w:r>
        <w:rPr>
          <w:color w:val="000000"/>
        </w:rPr>
        <w:t xml:space="preserve">   </w:t>
      </w:r>
    </w:p>
    <w:p w:rsidR="00C3525C">
      <w:pPr>
        <w:spacing w:after="0"/>
        <w:rPr>
          <w:rFonts w:cs="Times New Roman"/>
        </w:rPr>
      </w:pPr>
      <w:r>
        <w:rPr>
          <w:rFonts w:cs="宋体" w:hint="eastAsia"/>
          <w:color w:val="0000FF"/>
        </w:rPr>
        <w:t>【解析】</w:t>
      </w:r>
      <w:r>
        <w:rPr>
          <w:rFonts w:cs="宋体" w:hint="eastAsia"/>
          <w:color w:val="000000"/>
        </w:rPr>
        <w:t>【解答】硫在氧气中燃烧时的实验现象是：硫在氧气中燃烧发出蓝紫色火焰，放出大量的热，生成有刺激性气味的气体，瓶底放少量水是为了吸收产生的有害气体二氧化硫，防止污染空气，其化学反应式是：硫</w:t>
      </w:r>
      <w:r>
        <w:rPr>
          <w:color w:val="000000"/>
        </w:rPr>
        <w:t>+</w:t>
      </w:r>
      <w:r>
        <w:rPr>
          <w:rFonts w:cs="宋体" w:hint="eastAsia"/>
          <w:color w:val="000000"/>
        </w:rPr>
        <w:t>氧气</w:t>
      </w:r>
      <w:r>
        <w:rPr>
          <w:color w:val="000000"/>
        </w:rPr>
        <w:t xml:space="preserve"> </w:t>
      </w:r>
      <w:r>
        <w:rPr>
          <w:rFonts w:cs="Times New Roman"/>
          <w:noProof/>
          <w:lang w:eastAsia="zh-CN"/>
        </w:rPr>
        <w:pict>
          <v:shape id="_x0000_i1053" type="#_x0000_t75" alt=" " style="height:15.75pt;visibility:visible;width:20.25pt">
            <v:imagedata r:id="rId12" o:title=""/>
          </v:shape>
        </w:pict>
      </w:r>
      <w:r>
        <w:rPr>
          <w:rFonts w:cs="Times New Roman"/>
          <w:color w:val="000000"/>
        </w:rPr>
        <w:t> </w:t>
      </w:r>
      <w:r>
        <w:rPr>
          <w:rFonts w:cs="宋体" w:hint="eastAsia"/>
          <w:color w:val="000000"/>
        </w:rPr>
        <w:t>二氧化硫。【分析】根据硫在氧气中燃烧生成二氧化硫。二氧化硫是大气污染物解答</w:t>
      </w:r>
    </w:p>
    <w:p w:rsidR="00C3525C">
      <w:pPr>
        <w:spacing w:after="0"/>
        <w:rPr>
          <w:rFonts w:cs="Times New Roman"/>
        </w:rPr>
      </w:pPr>
      <w:r>
        <w:rPr>
          <w:color w:val="000000"/>
        </w:rPr>
        <w:t>13.</w:t>
      </w:r>
      <w:r>
        <w:rPr>
          <w:rFonts w:cs="宋体" w:hint="eastAsia"/>
          <w:color w:val="000000"/>
        </w:rPr>
        <w:t>补充完整或写出下列反应的文字表达式：</w:t>
      </w:r>
      <w:r>
        <w:rPr>
          <w:rFonts w:cs="Times New Roman"/>
        </w:rPr>
        <w:br/>
      </w:r>
      <w:r>
        <w:rPr>
          <w:rFonts w:cs="宋体" w:hint="eastAsia"/>
          <w:color w:val="000000"/>
        </w:rPr>
        <w:t>①石蜡</w:t>
      </w:r>
      <w:r>
        <w:rPr>
          <w:color w:val="000000"/>
        </w:rPr>
        <w:t xml:space="preserve"> + </w:t>
      </w:r>
      <w:r>
        <w:rPr>
          <w:rFonts w:cs="宋体" w:hint="eastAsia"/>
          <w:color w:val="000000"/>
        </w:rPr>
        <w:t>氧气</w:t>
      </w:r>
      <w:r>
        <w:rPr>
          <w:color w:val="000000"/>
        </w:rPr>
        <w:t xml:space="preserve"> </w:t>
      </w:r>
      <w:r>
        <w:rPr>
          <w:rFonts w:cs="Times New Roman"/>
          <w:noProof/>
          <w:lang w:eastAsia="zh-CN"/>
        </w:rPr>
        <w:pict>
          <v:shape id="_x0000_i1054" type="#_x0000_t75" alt=" " style="height:15.75pt;visibility:visible;width:20.25pt">
            <v:imagedata r:id="rId12" o:title=""/>
          </v:shape>
        </w:pict>
      </w:r>
      <w:r>
        <w:rPr>
          <w:rFonts w:cs="宋体" w:hint="eastAsia"/>
          <w:color w:val="000000"/>
        </w:rPr>
        <w:t>二氧化碳</w:t>
      </w:r>
      <w:r>
        <w:rPr>
          <w:color w:val="000000"/>
        </w:rPr>
        <w:t>+________</w:t>
      </w:r>
      <w:r>
        <w:rPr>
          <w:rFonts w:cs="Times New Roman"/>
        </w:rPr>
        <w:br/>
      </w:r>
      <w:r>
        <w:rPr>
          <w:rFonts w:cs="宋体" w:hint="eastAsia"/>
          <w:color w:val="000000"/>
        </w:rPr>
        <w:t>②高锰酸钾</w:t>
      </w:r>
      <w:r>
        <w:rPr>
          <w:color w:val="000000"/>
        </w:rPr>
        <w:t>________</w:t>
      </w:r>
      <w:r>
        <w:rPr>
          <w:rFonts w:cs="宋体" w:hint="eastAsia"/>
          <w:color w:val="000000"/>
        </w:rPr>
        <w:t>锰酸钾</w:t>
      </w:r>
      <w:r>
        <w:rPr>
          <w:color w:val="000000"/>
        </w:rPr>
        <w:t xml:space="preserve"> + </w:t>
      </w:r>
      <w:r>
        <w:rPr>
          <w:rFonts w:cs="宋体" w:hint="eastAsia"/>
          <w:color w:val="000000"/>
        </w:rPr>
        <w:t>二氧化锰</w:t>
      </w:r>
      <w:r>
        <w:rPr>
          <w:color w:val="000000"/>
        </w:rPr>
        <w:t xml:space="preserve"> + </w:t>
      </w:r>
      <w:r>
        <w:rPr>
          <w:rFonts w:cs="宋体" w:hint="eastAsia"/>
          <w:color w:val="000000"/>
        </w:rPr>
        <w:t>氧气</w:t>
      </w:r>
      <w:r>
        <w:rPr>
          <w:rFonts w:cs="Times New Roman"/>
        </w:rPr>
        <w:br/>
      </w:r>
      <w:r>
        <w:rPr>
          <w:rFonts w:cs="宋体" w:hint="eastAsia"/>
          <w:color w:val="000000"/>
        </w:rPr>
        <w:t>③</w:t>
      </w:r>
      <w:r>
        <w:rPr>
          <w:color w:val="000000"/>
        </w:rPr>
        <w:t>________(</w:t>
      </w:r>
      <w:r>
        <w:rPr>
          <w:rFonts w:cs="宋体" w:hint="eastAsia"/>
          <w:color w:val="000000"/>
        </w:rPr>
        <w:t>气体</w:t>
      </w:r>
      <w:r>
        <w:rPr>
          <w:color w:val="000000"/>
        </w:rPr>
        <w:t xml:space="preserve">) + </w:t>
      </w:r>
      <w:r>
        <w:rPr>
          <w:rFonts w:cs="宋体" w:hint="eastAsia"/>
          <w:color w:val="000000"/>
        </w:rPr>
        <w:t>氧气</w:t>
      </w:r>
      <w:r>
        <w:rPr>
          <w:color w:val="000000"/>
        </w:rPr>
        <w:t xml:space="preserve"> </w:t>
      </w:r>
      <w:r>
        <w:rPr>
          <w:rFonts w:cs="Times New Roman"/>
          <w:noProof/>
          <w:lang w:eastAsia="zh-CN"/>
        </w:rPr>
        <w:pict>
          <v:shape id="_x0000_i1055" type="#_x0000_t75" alt=" " style="height:15.75pt;visibility:visible;width:20.25pt">
            <v:imagedata r:id="rId12" o:title=""/>
          </v:shape>
        </w:pict>
      </w:r>
      <w:r>
        <w:rPr>
          <w:rFonts w:cs="宋体" w:hint="eastAsia"/>
          <w:color w:val="000000"/>
        </w:rPr>
        <w:t>二氧化碳</w:t>
      </w:r>
      <w:r>
        <w:rPr>
          <w:rFonts w:cs="Times New Roman"/>
        </w:rPr>
        <w:br/>
      </w:r>
      <w:r>
        <w:rPr>
          <w:rFonts w:cs="宋体" w:hint="eastAsia"/>
          <w:color w:val="000000"/>
        </w:rPr>
        <w:t>④红磷在空气中燃烧：</w:t>
      </w:r>
      <w:r>
        <w:rPr>
          <w:color w:val="000000"/>
        </w:rPr>
        <w:t xml:space="preserve">________    </w:t>
      </w:r>
    </w:p>
    <w:p w:rsidR="00C3525C">
      <w:pPr>
        <w:spacing w:after="0"/>
        <w:rPr>
          <w:rFonts w:cs="Times New Roman"/>
        </w:rPr>
      </w:pPr>
      <w:r>
        <w:rPr>
          <w:rFonts w:cs="宋体" w:hint="eastAsia"/>
          <w:color w:val="0000FF"/>
        </w:rPr>
        <w:t>【答案】</w:t>
      </w:r>
      <w:r>
        <w:rPr>
          <w:rFonts w:cs="宋体" w:hint="eastAsia"/>
          <w:color w:val="000000"/>
        </w:rPr>
        <w:t>水；</w:t>
      </w:r>
      <w:r>
        <w:rPr>
          <w:rFonts w:cs="Times New Roman"/>
          <w:noProof/>
          <w:lang w:eastAsia="zh-CN"/>
        </w:rPr>
        <w:pict>
          <v:shape id="_x0000_i1056" type="#_x0000_t75" alt=" " style="height:16.5pt;visibility:visible;width:20.25pt">
            <v:imagedata r:id="rId13" o:title=""/>
          </v:shape>
        </w:pict>
      </w:r>
      <w:r>
        <w:rPr>
          <w:rFonts w:cs="宋体" w:hint="eastAsia"/>
          <w:color w:val="000000"/>
        </w:rPr>
        <w:t>；一氧化碳；磷</w:t>
      </w:r>
      <w:r>
        <w:rPr>
          <w:color w:val="000000"/>
        </w:rPr>
        <w:t>+</w:t>
      </w:r>
      <w:r>
        <w:rPr>
          <w:rFonts w:cs="宋体" w:hint="eastAsia"/>
          <w:color w:val="000000"/>
        </w:rPr>
        <w:t>氧气</w:t>
      </w:r>
      <w:r>
        <w:rPr>
          <w:color w:val="000000"/>
        </w:rPr>
        <w:t xml:space="preserve"> </w:t>
      </w:r>
      <w:r>
        <w:rPr>
          <w:rFonts w:cs="Times New Roman"/>
          <w:noProof/>
          <w:lang w:eastAsia="zh-CN"/>
        </w:rPr>
        <w:pict>
          <v:shape id="_x0000_i1057" type="#_x0000_t75" alt=" " style="height:15.75pt;visibility:visible;width:20.25pt">
            <v:imagedata r:id="rId12" o:title=""/>
          </v:shape>
        </w:pict>
      </w:r>
      <w:r>
        <w:rPr>
          <w:rFonts w:cs="Times New Roman"/>
          <w:color w:val="000000"/>
        </w:rPr>
        <w:t> </w:t>
      </w:r>
      <w:r>
        <w:rPr>
          <w:rFonts w:cs="宋体" w:hint="eastAsia"/>
          <w:color w:val="000000"/>
        </w:rPr>
        <w:t>五氧化二磷</w:t>
      </w:r>
      <w:r>
        <w:rPr>
          <w:color w:val="000000"/>
        </w:rPr>
        <w:t xml:space="preserve">  </w:t>
      </w:r>
    </w:p>
    <w:p w:rsidR="00C3525C">
      <w:pPr>
        <w:spacing w:after="0"/>
        <w:rPr>
          <w:rFonts w:cs="Times New Roman"/>
        </w:rPr>
      </w:pPr>
      <w:r>
        <w:rPr>
          <w:rFonts w:cs="宋体" w:hint="eastAsia"/>
          <w:color w:val="0000FF"/>
        </w:rPr>
        <w:t>【考点】</w:t>
      </w:r>
      <w:r>
        <w:rPr>
          <w:rFonts w:cs="宋体" w:hint="eastAsia"/>
          <w:color w:val="000000"/>
        </w:rPr>
        <w:t>文字表达式</w:t>
      </w:r>
      <w:r>
        <w:rPr>
          <w:color w:val="000000"/>
        </w:rPr>
        <w:t xml:space="preserve">   </w:t>
      </w:r>
    </w:p>
    <w:p w:rsidR="00C3525C">
      <w:pPr>
        <w:spacing w:after="0"/>
        <w:rPr>
          <w:rFonts w:cs="Times New Roman"/>
        </w:rPr>
      </w:pPr>
      <w:r>
        <w:rPr>
          <w:rFonts w:cs="宋体" w:hint="eastAsia"/>
          <w:color w:val="0000FF"/>
        </w:rPr>
        <w:t>【解析】</w:t>
      </w:r>
      <w:r>
        <w:rPr>
          <w:rFonts w:cs="宋体" w:hint="eastAsia"/>
          <w:color w:val="000000"/>
        </w:rPr>
        <w:t>【解答】①石蜡在氧气中点燃生成二氧化碳和水；②高锰酸钾在加热的情况下能够生成锰酸钾、二氧化锰和氧气；③一氧化碳能和氧气在燃烧的状态下生成二氧化碳；④红磷在空气中燃烧时能和氧气发生反应生成五氧化二磷。【分析】首先根据反应物、生成物和反应条件，根据化学方程式的书写方法解答</w:t>
      </w:r>
    </w:p>
    <w:p w:rsidR="00C3525C">
      <w:pPr>
        <w:rPr>
          <w:rFonts w:cs="Times New Roman"/>
        </w:rPr>
      </w:pPr>
      <w:r>
        <w:rPr>
          <w:rFonts w:cs="宋体" w:hint="eastAsia"/>
          <w:b/>
          <w:bCs/>
          <w:sz w:val="24"/>
          <w:szCs w:val="24"/>
        </w:rPr>
        <w:t>三、综合题</w:t>
      </w:r>
    </w:p>
    <w:p w:rsidR="00C3525C">
      <w:pPr>
        <w:spacing w:after="0"/>
        <w:rPr>
          <w:rFonts w:cs="Times New Roman"/>
        </w:rPr>
      </w:pPr>
      <w:r>
        <w:rPr>
          <w:color w:val="000000"/>
        </w:rPr>
        <w:t>14.</w:t>
      </w:r>
      <w:r>
        <w:rPr>
          <w:rFonts w:cs="宋体" w:hint="eastAsia"/>
          <w:color w:val="000000"/>
        </w:rPr>
        <w:t>实验室用过氧化氢溶液分解的方法制氧气，该反应属于基本反应类型中的</w:t>
      </w:r>
      <w:r>
        <w:rPr>
          <w:color w:val="000000"/>
        </w:rPr>
        <w:t>________</w:t>
      </w:r>
      <w:r>
        <w:rPr>
          <w:rFonts w:cs="宋体" w:hint="eastAsia"/>
          <w:color w:val="000000"/>
        </w:rPr>
        <w:t>反应，其中二氧化锰是</w:t>
      </w:r>
      <w:r>
        <w:rPr>
          <w:color w:val="000000"/>
        </w:rPr>
        <w:t>________</w:t>
      </w:r>
      <w:r>
        <w:rPr>
          <w:rFonts w:cs="宋体" w:hint="eastAsia"/>
          <w:color w:val="000000"/>
        </w:rPr>
        <w:t>剂。实验室用加热高锰酸钾的方法制氧气的过程中，管口放一团棉花的原因是：</w:t>
      </w:r>
      <w:r>
        <w:rPr>
          <w:color w:val="000000"/>
        </w:rPr>
        <w:t>________</w:t>
      </w:r>
      <w:r>
        <w:rPr>
          <w:rFonts w:cs="宋体" w:hint="eastAsia"/>
          <w:color w:val="000000"/>
        </w:rPr>
        <w:t>，管口略向下倾斜的原因是：</w:t>
      </w:r>
      <w:r>
        <w:rPr>
          <w:color w:val="000000"/>
        </w:rPr>
        <w:t>________</w:t>
      </w:r>
      <w:r>
        <w:rPr>
          <w:rFonts w:cs="宋体" w:hint="eastAsia"/>
          <w:color w:val="000000"/>
        </w:rPr>
        <w:t>，实验结束后要先移导管后移灯的原因是：</w:t>
      </w:r>
      <w:r>
        <w:rPr>
          <w:color w:val="000000"/>
        </w:rPr>
        <w:t>________</w:t>
      </w:r>
      <w:r>
        <w:rPr>
          <w:rFonts w:cs="宋体" w:hint="eastAsia"/>
          <w:color w:val="000000"/>
        </w:rPr>
        <w:t>。在验证空气中氧气的体积分数的实验中，进入集气瓶中的水少于集气瓶容积的五分之一的可能原因是（列出两条）：</w:t>
      </w:r>
      <w:r>
        <w:rPr>
          <w:color w:val="000000"/>
        </w:rPr>
        <w:t>________</w:t>
      </w:r>
      <w:r>
        <w:rPr>
          <w:rFonts w:cs="宋体" w:hint="eastAsia"/>
          <w:color w:val="000000"/>
        </w:rPr>
        <w:t>、</w:t>
      </w:r>
      <w:r>
        <w:rPr>
          <w:color w:val="000000"/>
        </w:rPr>
        <w:t>________</w:t>
      </w:r>
      <w:r>
        <w:rPr>
          <w:rFonts w:cs="宋体" w:hint="eastAsia"/>
          <w:color w:val="000000"/>
        </w:rPr>
        <w:t>。</w:t>
      </w:r>
      <w:r>
        <w:rPr>
          <w:color w:val="000000"/>
        </w:rPr>
        <w:t xml:space="preserve">    </w:t>
      </w:r>
    </w:p>
    <w:p w:rsidR="00C3525C">
      <w:pPr>
        <w:spacing w:after="0"/>
        <w:rPr>
          <w:rFonts w:cs="Times New Roman"/>
        </w:rPr>
      </w:pPr>
      <w:r>
        <w:rPr>
          <w:rFonts w:cs="宋体" w:hint="eastAsia"/>
          <w:color w:val="0000FF"/>
        </w:rPr>
        <w:t>【答案】</w:t>
      </w:r>
      <w:r>
        <w:rPr>
          <w:rFonts w:cs="宋体" w:hint="eastAsia"/>
          <w:color w:val="000000"/>
        </w:rPr>
        <w:t>分解；催化；防止固体进入导管，堵塞导管发生危险；防止冷凝水倒流入试管底使试管炸裂；防止水槽中的水倒流使试管炸裂；红磷的量不足；装置漏气等</w:t>
      </w:r>
      <w:r>
        <w:rPr>
          <w:color w:val="000000"/>
        </w:rPr>
        <w:t xml:space="preserve">  </w:t>
      </w:r>
    </w:p>
    <w:p w:rsidR="00C3525C">
      <w:pPr>
        <w:spacing w:after="0"/>
        <w:rPr>
          <w:rFonts w:cs="Times New Roman"/>
        </w:rPr>
      </w:pPr>
      <w:r>
        <w:rPr>
          <w:rFonts w:cs="宋体" w:hint="eastAsia"/>
          <w:color w:val="0000FF"/>
        </w:rPr>
        <w:t>【考点】</w:t>
      </w:r>
      <w:r>
        <w:rPr>
          <w:rFonts w:cs="宋体" w:hint="eastAsia"/>
          <w:color w:val="000000"/>
        </w:rPr>
        <w:t>测定空气中的氧气含量，氧气的实验室制法，催化剂的特点与催化作用，反应类型的判定</w:t>
      </w:r>
      <w:r>
        <w:rPr>
          <w:color w:val="000000"/>
        </w:rPr>
        <w:t xml:space="preserve">   </w:t>
      </w:r>
    </w:p>
    <w:p w:rsidR="00C3525C">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）过氧化氢反应生成水和氧气，属于分解反应；（</w:t>
      </w:r>
      <w:r>
        <w:rPr>
          <w:color w:val="000000"/>
        </w:rPr>
        <w:t>2</w:t>
      </w:r>
      <w:r>
        <w:rPr>
          <w:rFonts w:cs="宋体" w:hint="eastAsia"/>
          <w:color w:val="000000"/>
        </w:rPr>
        <w:t>）有关催化剂的考查主要集中在催化剂的作用和探究某物质是不是过氧化氢或氯酸钾分解反应的催化剂，催化剂的特点可以概括为</w:t>
      </w:r>
      <w:r>
        <w:rPr>
          <w:color w:val="000000"/>
        </w:rPr>
        <w:t>“</w:t>
      </w:r>
      <w:r>
        <w:rPr>
          <w:rFonts w:cs="宋体" w:hint="eastAsia"/>
          <w:color w:val="000000"/>
        </w:rPr>
        <w:t>一变二不变</w:t>
      </w:r>
      <w:r>
        <w:rPr>
          <w:color w:val="000000"/>
        </w:rPr>
        <w:t>”</w:t>
      </w:r>
      <w:r>
        <w:rPr>
          <w:rFonts w:cs="宋体" w:hint="eastAsia"/>
          <w:color w:val="000000"/>
        </w:rPr>
        <w:t>，一变是能够改变化学反应速率，二不变是指质量和化学性质在化学反应前后保持不变，要探究一种物质能否作为化学反应的催化剂，必须同时具备上述特点；（</w:t>
      </w:r>
      <w:r>
        <w:rPr>
          <w:color w:val="000000"/>
        </w:rPr>
        <w:t>3</w:t>
      </w:r>
      <w:r>
        <w:rPr>
          <w:rFonts w:cs="宋体" w:hint="eastAsia"/>
          <w:color w:val="000000"/>
        </w:rPr>
        <w:t>）由于高锰酸钾加热时会飞溅，所以应在试管口塞一团棉花；（</w:t>
      </w:r>
      <w:r>
        <w:rPr>
          <w:color w:val="000000"/>
        </w:rPr>
        <w:t>4</w:t>
      </w:r>
      <w:r>
        <w:rPr>
          <w:rFonts w:cs="宋体" w:hint="eastAsia"/>
          <w:color w:val="000000"/>
        </w:rPr>
        <w:t>）为防止防止水蒸气冷凝成的小水滴流到试管底部，将试管炸裂，试管口要向下倾斜；（</w:t>
      </w:r>
      <w:r>
        <w:rPr>
          <w:color w:val="000000"/>
        </w:rPr>
        <w:t>5</w:t>
      </w:r>
      <w:r>
        <w:rPr>
          <w:rFonts w:cs="宋体" w:hint="eastAsia"/>
          <w:color w:val="000000"/>
        </w:rPr>
        <w:t>）实验结束时若先移去酒精灯，试管内的温度降低，压强减小，在外界大气压的作用下水槽中的水被压入试管，热的试管遇到冷水，会炸裂，因此实验结束后要先移导管后移灯；（</w:t>
      </w:r>
      <w:r>
        <w:rPr>
          <w:color w:val="000000"/>
        </w:rPr>
        <w:t>6</w:t>
      </w:r>
      <w:r>
        <w:rPr>
          <w:rFonts w:cs="宋体" w:hint="eastAsia"/>
          <w:color w:val="000000"/>
        </w:rPr>
        <w:t>）可能原因是红磷的量不足或者是装置漏气等。【分析】分解反应是一种物质反应生成多种物质的反应，催化剂是改变物质的反应速率，但本身的质量和化学性不变的物质，高锰酸钾制取氧气的注意事项很多，试管口要向下倾斜；试管口塞一团棉花；酒精灯要用外焰加热，实验结束后要先移导管后移灯等，根据实验室是测定空气中氧气含量的注意事项解答</w:t>
      </w:r>
    </w:p>
    <w:p w:rsidR="00C3525C">
      <w:pPr>
        <w:rPr>
          <w:rFonts w:cs="Times New Roman"/>
        </w:rPr>
      </w:pPr>
      <w:r>
        <w:rPr>
          <w:rFonts w:cs="宋体" w:hint="eastAsia"/>
          <w:b/>
          <w:bCs/>
          <w:sz w:val="24"/>
          <w:szCs w:val="24"/>
        </w:rPr>
        <w:t>四、实验题</w:t>
      </w:r>
    </w:p>
    <w:p w:rsidR="00C3525C">
      <w:pPr>
        <w:spacing w:after="0"/>
        <w:rPr>
          <w:rFonts w:cs="Times New Roman"/>
        </w:rPr>
      </w:pPr>
      <w:r>
        <w:rPr>
          <w:color w:val="000000"/>
        </w:rPr>
        <w:t>15.</w:t>
      </w:r>
      <w:r>
        <w:rPr>
          <w:rFonts w:cs="宋体" w:hint="eastAsia"/>
          <w:color w:val="000000"/>
        </w:rPr>
        <w:t>请结合下图所示实验装置回答有关问题：</w:t>
      </w:r>
      <w:r>
        <w:rPr>
          <w:rFonts w:cs="Times New Roman"/>
        </w:rPr>
        <w:br/>
      </w:r>
      <w:r>
        <w:rPr>
          <w:rFonts w:cs="Times New Roman"/>
          <w:noProof/>
          <w:lang w:eastAsia="zh-CN"/>
        </w:rPr>
        <w:pict>
          <v:shape id="_x0000_i1058" type="#_x0000_t75" alt=" " style="height:114pt;visibility:visible;width:395.25pt">
            <v:imagedata r:id="rId14" o:title=""/>
          </v:shape>
        </w:pict>
      </w:r>
    </w:p>
    <w:p w:rsidR="00C3525C">
      <w:pPr>
        <w:spacing w:after="0"/>
        <w:rPr>
          <w:rFonts w:cs="Times New Roman"/>
        </w:rPr>
      </w:pPr>
      <w:r>
        <w:rPr>
          <w:rFonts w:cs="宋体" w:hint="eastAsia"/>
          <w:color w:val="000000"/>
        </w:rPr>
        <w:t>（</w:t>
      </w:r>
      <w:r>
        <w:rPr>
          <w:color w:val="000000"/>
        </w:rPr>
        <w:t>1</w:t>
      </w:r>
      <w:r>
        <w:rPr>
          <w:rFonts w:cs="宋体" w:hint="eastAsia"/>
          <w:color w:val="000000"/>
        </w:rPr>
        <w:t>）写出装置中标号仪器的名称。</w:t>
      </w:r>
      <w:r>
        <w:rPr>
          <w:color w:val="000000"/>
        </w:rPr>
        <w:t>a________</w:t>
      </w:r>
      <w:r>
        <w:rPr>
          <w:rFonts w:cs="宋体" w:hint="eastAsia"/>
          <w:color w:val="000000"/>
        </w:rPr>
        <w:t>；</w:t>
      </w:r>
      <w:r>
        <w:rPr>
          <w:color w:val="000000"/>
        </w:rPr>
        <w:t>b________</w:t>
      </w:r>
      <w:r>
        <w:rPr>
          <w:rFonts w:cs="宋体" w:hint="eastAsia"/>
          <w:color w:val="000000"/>
        </w:rPr>
        <w:t>。</w:t>
      </w:r>
      <w:r>
        <w:rPr>
          <w:color w:val="000000"/>
        </w:rPr>
        <w:t xml:space="preserve">    </w:t>
      </w:r>
    </w:p>
    <w:p w:rsidR="00C3525C">
      <w:pPr>
        <w:spacing w:after="0"/>
        <w:rPr>
          <w:rFonts w:cs="Times New Roman"/>
        </w:rPr>
      </w:pPr>
      <w:r>
        <w:rPr>
          <w:rFonts w:cs="宋体" w:hint="eastAsia"/>
          <w:color w:val="000000"/>
        </w:rPr>
        <w:t>（</w:t>
      </w:r>
      <w:r>
        <w:rPr>
          <w:color w:val="000000"/>
        </w:rPr>
        <w:t>2</w:t>
      </w:r>
      <w:r>
        <w:rPr>
          <w:rFonts w:cs="宋体" w:hint="eastAsia"/>
          <w:color w:val="000000"/>
        </w:rPr>
        <w:t>）写出一个实验室不需加热制取氧气的反应文字表达式</w:t>
      </w:r>
      <w:r>
        <w:rPr>
          <w:color w:val="000000"/>
        </w:rPr>
        <w:t>________</w:t>
      </w:r>
      <w:r>
        <w:rPr>
          <w:rFonts w:cs="宋体" w:hint="eastAsia"/>
          <w:color w:val="000000"/>
        </w:rPr>
        <w:t>，根据该反应原理，可选择图中</w:t>
      </w:r>
      <w:r>
        <w:rPr>
          <w:color w:val="000000"/>
        </w:rPr>
        <w:t>________(</w:t>
      </w:r>
      <w:r>
        <w:rPr>
          <w:rFonts w:cs="宋体" w:hint="eastAsia"/>
          <w:color w:val="000000"/>
        </w:rPr>
        <w:t>填标号，下同</w:t>
      </w:r>
      <w:r>
        <w:rPr>
          <w:color w:val="000000"/>
        </w:rPr>
        <w:t>)</w:t>
      </w:r>
      <w:r>
        <w:rPr>
          <w:rFonts w:cs="宋体" w:hint="eastAsia"/>
          <w:color w:val="000000"/>
        </w:rPr>
        <w:t>与</w:t>
      </w:r>
      <w:r>
        <w:rPr>
          <w:color w:val="000000"/>
        </w:rPr>
        <w:t>________</w:t>
      </w:r>
      <w:r>
        <w:rPr>
          <w:rFonts w:cs="宋体" w:hint="eastAsia"/>
          <w:color w:val="000000"/>
        </w:rPr>
        <w:t>组装一套制取氧气的装置。</w:t>
      </w:r>
      <w:r>
        <w:rPr>
          <w:color w:val="000000"/>
        </w:rPr>
        <w:t xml:space="preserve">    </w:t>
      </w:r>
    </w:p>
    <w:p w:rsidR="00C3525C">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）酒精灯；试管</w:t>
      </w:r>
      <w:r>
        <w:rPr>
          <w:rFonts w:cs="Times New Roman"/>
        </w:rPr>
        <w:br/>
      </w:r>
      <w:r>
        <w:rPr>
          <w:rFonts w:cs="宋体" w:hint="eastAsia"/>
          <w:color w:val="000000"/>
        </w:rPr>
        <w:t>（</w:t>
      </w:r>
      <w:r>
        <w:rPr>
          <w:color w:val="000000"/>
        </w:rPr>
        <w:t>2</w:t>
      </w:r>
      <w:r>
        <w:rPr>
          <w:rFonts w:cs="宋体" w:hint="eastAsia"/>
          <w:color w:val="000000"/>
        </w:rPr>
        <w:t>）过氧化氢</w:t>
      </w:r>
      <w:r>
        <w:rPr>
          <w:color w:val="000000"/>
        </w:rPr>
        <w:t xml:space="preserve"> </w:t>
      </w:r>
      <w:r>
        <w:rPr>
          <w:rFonts w:cs="Times New Roman"/>
          <w:noProof/>
          <w:lang w:eastAsia="zh-CN"/>
        </w:rPr>
        <w:pict>
          <v:shape id="_x0000_i1059" type="#_x0000_t75" alt=" " style="height:15.75pt;visibility:visible;width:39pt">
            <v:imagedata r:id="rId15" o:title=""/>
          </v:shape>
        </w:pict>
      </w:r>
      <w:r>
        <w:rPr>
          <w:rFonts w:cs="宋体" w:hint="eastAsia"/>
          <w:color w:val="000000"/>
        </w:rPr>
        <w:t>水</w:t>
      </w:r>
      <w:r>
        <w:rPr>
          <w:color w:val="000000"/>
        </w:rPr>
        <w:t>+</w:t>
      </w:r>
      <w:r>
        <w:rPr>
          <w:rFonts w:cs="宋体" w:hint="eastAsia"/>
          <w:color w:val="000000"/>
        </w:rPr>
        <w:t>氧气；</w:t>
      </w:r>
      <w:r>
        <w:rPr>
          <w:color w:val="000000"/>
        </w:rPr>
        <w:t>B</w:t>
      </w:r>
      <w:r>
        <w:rPr>
          <w:rFonts w:cs="宋体" w:hint="eastAsia"/>
          <w:color w:val="000000"/>
        </w:rPr>
        <w:t>；</w:t>
      </w:r>
      <w:r>
        <w:rPr>
          <w:color w:val="000000"/>
        </w:rPr>
        <w:t>C</w:t>
      </w:r>
      <w:r>
        <w:rPr>
          <w:rFonts w:cs="宋体" w:hint="eastAsia"/>
          <w:color w:val="000000"/>
        </w:rPr>
        <w:t>或</w:t>
      </w:r>
      <w:r>
        <w:rPr>
          <w:color w:val="000000"/>
        </w:rPr>
        <w:t xml:space="preserve">D  </w:t>
      </w:r>
    </w:p>
    <w:p w:rsidR="00C3525C">
      <w:pPr>
        <w:spacing w:after="0"/>
        <w:rPr>
          <w:rFonts w:cs="Times New Roman"/>
        </w:rPr>
      </w:pPr>
      <w:r>
        <w:rPr>
          <w:rFonts w:cs="宋体" w:hint="eastAsia"/>
          <w:color w:val="0000FF"/>
        </w:rPr>
        <w:t>【考点】</w:t>
      </w:r>
      <w:r>
        <w:rPr>
          <w:rFonts w:cs="宋体" w:hint="eastAsia"/>
          <w:color w:val="000000"/>
        </w:rPr>
        <w:t>实验室常见的仪器及使用，气体反应装置的选取，常用气体的收集方法</w:t>
      </w:r>
      <w:r>
        <w:rPr>
          <w:color w:val="000000"/>
        </w:rPr>
        <w:t xml:space="preserve">   </w:t>
      </w:r>
    </w:p>
    <w:p w:rsidR="00C3525C">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）装置中仪器</w:t>
      </w:r>
      <w:r>
        <w:rPr>
          <w:color w:val="000000"/>
        </w:rPr>
        <w:t>a</w:t>
      </w:r>
      <w:r>
        <w:rPr>
          <w:rFonts w:cs="宋体" w:hint="eastAsia"/>
          <w:color w:val="000000"/>
        </w:rPr>
        <w:t>、</w:t>
      </w:r>
      <w:r>
        <w:rPr>
          <w:color w:val="000000"/>
        </w:rPr>
        <w:t>b</w:t>
      </w:r>
      <w:r>
        <w:rPr>
          <w:rFonts w:cs="宋体" w:hint="eastAsia"/>
          <w:color w:val="000000"/>
        </w:rPr>
        <w:t>分别为酒精灯（常用作热源）和试管（常用作反应容器）；（</w:t>
      </w:r>
      <w:r>
        <w:rPr>
          <w:color w:val="000000"/>
        </w:rPr>
        <w:t>2</w:t>
      </w:r>
      <w:r>
        <w:rPr>
          <w:rFonts w:cs="宋体" w:hint="eastAsia"/>
          <w:color w:val="000000"/>
        </w:rPr>
        <w:t>）过氧化氢</w:t>
      </w:r>
      <w:r>
        <w:rPr>
          <w:color w:val="000000"/>
        </w:rPr>
        <w:t xml:space="preserve"> </w:t>
      </w:r>
      <w:r>
        <w:rPr>
          <w:rFonts w:cs="Times New Roman"/>
          <w:noProof/>
          <w:lang w:eastAsia="zh-CN"/>
        </w:rPr>
        <w:pict>
          <v:shape id="_x0000_i1060" type="#_x0000_t75" alt=" " style="height:15.75pt;visibility:visible;width:39pt">
            <v:imagedata r:id="rId15" o:title=""/>
          </v:shape>
        </w:pict>
      </w:r>
      <w:r>
        <w:rPr>
          <w:rFonts w:cs="宋体" w:hint="eastAsia"/>
          <w:color w:val="000000"/>
        </w:rPr>
        <w:t>水</w:t>
      </w:r>
      <w:r>
        <w:rPr>
          <w:color w:val="000000"/>
        </w:rPr>
        <w:t>+</w:t>
      </w:r>
      <w:r>
        <w:rPr>
          <w:rFonts w:cs="宋体" w:hint="eastAsia"/>
          <w:color w:val="000000"/>
        </w:rPr>
        <w:t>氧气，利用过氧化氢制取氧气不需要加热，应该用</w:t>
      </w:r>
      <w:r>
        <w:rPr>
          <w:color w:val="000000"/>
        </w:rPr>
        <w:t>B</w:t>
      </w:r>
      <w:r>
        <w:rPr>
          <w:rFonts w:cs="宋体" w:hint="eastAsia"/>
          <w:color w:val="000000"/>
        </w:rPr>
        <w:t>装置作为发生装置，因为氧气的密度比空气大，可以用向上排空气法收集，即用</w:t>
      </w:r>
      <w:r>
        <w:rPr>
          <w:color w:val="000000"/>
        </w:rPr>
        <w:t>D</w:t>
      </w:r>
      <w:r>
        <w:rPr>
          <w:rFonts w:cs="宋体" w:hint="eastAsia"/>
          <w:color w:val="000000"/>
        </w:rPr>
        <w:t>装置收集，氧气不易溶于水，可以用排水法收集，即用</w:t>
      </w:r>
      <w:r>
        <w:rPr>
          <w:color w:val="000000"/>
        </w:rPr>
        <w:t>C</w:t>
      </w:r>
      <w:r>
        <w:rPr>
          <w:rFonts w:cs="宋体" w:hint="eastAsia"/>
          <w:color w:val="000000"/>
        </w:rPr>
        <w:t>装置收集。</w:t>
      </w:r>
      <w:r>
        <w:rPr>
          <w:rFonts w:cs="Times New Roman"/>
        </w:rPr>
        <w:br/>
      </w:r>
      <w:r>
        <w:rPr>
          <w:rFonts w:cs="宋体" w:hint="eastAsia"/>
          <w:color w:val="000000"/>
        </w:rPr>
        <w:t>故答案为：（</w:t>
      </w:r>
      <w:r>
        <w:rPr>
          <w:color w:val="000000"/>
        </w:rPr>
        <w:t>1</w:t>
      </w:r>
      <w:r>
        <w:rPr>
          <w:rFonts w:cs="宋体" w:hint="eastAsia"/>
          <w:color w:val="000000"/>
        </w:rPr>
        <w:t>）酒精灯；试管（</w:t>
      </w:r>
      <w:r>
        <w:rPr>
          <w:color w:val="000000"/>
        </w:rPr>
        <w:t>2</w:t>
      </w:r>
      <w:r>
        <w:rPr>
          <w:rFonts w:cs="宋体" w:hint="eastAsia"/>
          <w:color w:val="000000"/>
        </w:rPr>
        <w:t>）过氧化氢</w:t>
      </w:r>
      <w:r>
        <w:rPr>
          <w:color w:val="000000"/>
        </w:rPr>
        <w:t xml:space="preserve">  </w:t>
      </w:r>
      <w:r>
        <w:rPr>
          <w:rFonts w:cs="Times New Roman"/>
          <w:noProof/>
          <w:lang w:eastAsia="zh-CN"/>
        </w:rPr>
        <w:pict>
          <v:shape id="_x0000_i1061" type="#_x0000_t75" alt=" " style="height:17.25pt;visibility:visible;width:39.75pt">
            <v:imagedata r:id="rId16" o:title=""/>
          </v:shape>
        </w:pict>
      </w:r>
      <w:r>
        <w:rPr>
          <w:rFonts w:cs="宋体" w:hint="eastAsia"/>
          <w:color w:val="000000"/>
        </w:rPr>
        <w:t>水</w:t>
      </w:r>
      <w:r>
        <w:rPr>
          <w:color w:val="000000"/>
        </w:rPr>
        <w:t>+</w:t>
      </w:r>
      <w:r>
        <w:rPr>
          <w:rFonts w:cs="宋体" w:hint="eastAsia"/>
          <w:color w:val="000000"/>
        </w:rPr>
        <w:t>氧气；</w:t>
      </w:r>
      <w:r>
        <w:rPr>
          <w:color w:val="000000"/>
        </w:rPr>
        <w:t>B</w:t>
      </w:r>
      <w:r>
        <w:rPr>
          <w:rFonts w:cs="宋体" w:hint="eastAsia"/>
          <w:color w:val="000000"/>
        </w:rPr>
        <w:t>；</w:t>
      </w:r>
      <w:r>
        <w:rPr>
          <w:color w:val="000000"/>
        </w:rPr>
        <w:t>C</w:t>
      </w:r>
      <w:r>
        <w:rPr>
          <w:rFonts w:cs="宋体" w:hint="eastAsia"/>
          <w:color w:val="000000"/>
        </w:rPr>
        <w:t>或</w:t>
      </w:r>
      <w:r>
        <w:rPr>
          <w:color w:val="000000"/>
        </w:rPr>
        <w:t>D</w:t>
      </w:r>
      <w:r>
        <w:rPr>
          <w:rFonts w:cs="宋体" w:hint="eastAsia"/>
          <w:color w:val="000000"/>
        </w:rPr>
        <w:t>；</w:t>
      </w:r>
      <w:r>
        <w:rPr>
          <w:rFonts w:cs="Times New Roman"/>
        </w:rPr>
        <w:br/>
      </w:r>
      <w:r>
        <w:rPr>
          <w:rFonts w:cs="宋体" w:hint="eastAsia"/>
          <w:color w:val="000000"/>
        </w:rPr>
        <w:t>【分析】（</w:t>
      </w:r>
      <w:r>
        <w:rPr>
          <w:color w:val="000000"/>
        </w:rPr>
        <w:t>1</w:t>
      </w:r>
      <w:r>
        <w:rPr>
          <w:rFonts w:cs="宋体" w:hint="eastAsia"/>
          <w:color w:val="000000"/>
        </w:rPr>
        <w:t>）根据实验室常用仪器的名称和用途分析解答</w:t>
      </w:r>
      <w:r>
        <w:rPr>
          <w:rFonts w:cs="Times New Roman"/>
        </w:rPr>
        <w:br/>
      </w:r>
      <w:r>
        <w:rPr>
          <w:rFonts w:cs="宋体" w:hint="eastAsia"/>
          <w:color w:val="000000"/>
        </w:rPr>
        <w:t>（</w:t>
      </w:r>
      <w:r>
        <w:rPr>
          <w:color w:val="000000"/>
        </w:rPr>
        <w:t>2</w:t>
      </w:r>
      <w:r>
        <w:rPr>
          <w:rFonts w:cs="宋体" w:hint="eastAsia"/>
          <w:color w:val="000000"/>
        </w:rPr>
        <w:t>）实验室利用过氧化氢溶液在二氧化锰的催化下生成水和氧气，根据反应物的状态和反应条件选择发生装置，根据氧气的密度和水溶性选择收集方法。</w:t>
      </w:r>
    </w:p>
    <w:p w:rsidR="00C3525C">
      <w:pPr>
        <w:spacing w:after="0"/>
        <w:rPr>
          <w:rFonts w:cs="Times New Roman"/>
        </w:rPr>
      </w:pPr>
      <w:r>
        <w:rPr>
          <w:color w:val="000000"/>
        </w:rPr>
        <w:t>16.</w:t>
      </w:r>
      <w:r>
        <w:rPr>
          <w:rFonts w:cs="宋体" w:hint="eastAsia"/>
          <w:color w:val="000000"/>
        </w:rPr>
        <w:t>同学们对蜡烛及其燃烧进行探究后，对酒精燃烧的产物产生了兴趣。围绕</w:t>
      </w:r>
      <w:r>
        <w:rPr>
          <w:color w:val="000000"/>
        </w:rPr>
        <w:t>“</w:t>
      </w:r>
      <w:r>
        <w:rPr>
          <w:rFonts w:cs="宋体" w:hint="eastAsia"/>
          <w:color w:val="000000"/>
        </w:rPr>
        <w:t>酒精燃烧生成了什么</w:t>
      </w:r>
      <w:r>
        <w:rPr>
          <w:color w:val="000000"/>
        </w:rPr>
        <w:t>?”</w:t>
      </w:r>
      <w:r>
        <w:rPr>
          <w:rFonts w:cs="宋体" w:hint="eastAsia"/>
          <w:color w:val="000000"/>
        </w:rPr>
        <w:t>开展探究。请你一起完成探究：</w:t>
      </w:r>
      <w:r>
        <w:rPr>
          <w:rFonts w:cs="Times New Roman"/>
        </w:rPr>
        <w:br/>
      </w:r>
      <w:r>
        <w:rPr>
          <w:rFonts w:cs="宋体" w:hint="eastAsia"/>
          <w:color w:val="000000"/>
        </w:rPr>
        <w:t>【猜想与假设】猜想一：酒精燃烧有水生成；</w:t>
      </w:r>
      <w:r>
        <w:rPr>
          <w:rFonts w:cs="Times New Roman"/>
        </w:rPr>
        <w:br/>
      </w:r>
      <w:r>
        <w:rPr>
          <w:rFonts w:cs="宋体" w:hint="eastAsia"/>
          <w:color w:val="000000"/>
        </w:rPr>
        <w:t>猜想二：酒精燃烧有二氧化碳生成。</w:t>
      </w:r>
      <w:r>
        <w:rPr>
          <w:rFonts w:cs="Times New Roman"/>
        </w:rPr>
        <w:br/>
      </w:r>
      <w:r>
        <w:rPr>
          <w:rFonts w:cs="宋体" w:hint="eastAsia"/>
          <w:color w:val="000000"/>
        </w:rPr>
        <w:t>【调查与研究】同学们了解到：学校实验室有</w:t>
      </w:r>
      <w:r>
        <w:rPr>
          <w:color w:val="000000"/>
        </w:rPr>
        <w:t>95%</w:t>
      </w:r>
      <w:r>
        <w:rPr>
          <w:rFonts w:cs="宋体" w:hint="eastAsia"/>
          <w:color w:val="000000"/>
        </w:rPr>
        <w:t>的酒精和无水酒精以及必备的实验仪器和药品。</w:t>
      </w:r>
      <w:r>
        <w:rPr>
          <w:color w:val="000000"/>
        </w:rPr>
        <w:t xml:space="preserve">    </w:t>
      </w:r>
    </w:p>
    <w:p w:rsidR="00C3525C">
      <w:pPr>
        <w:spacing w:after="0"/>
        <w:rPr>
          <w:rFonts w:cs="Times New Roman"/>
        </w:rPr>
      </w:pPr>
      <w:r>
        <w:rPr>
          <w:rFonts w:cs="宋体" w:hint="eastAsia"/>
          <w:color w:val="000000"/>
        </w:rPr>
        <w:t>（</w:t>
      </w:r>
      <w:r>
        <w:rPr>
          <w:color w:val="000000"/>
        </w:rPr>
        <w:t>1</w:t>
      </w:r>
      <w:r>
        <w:rPr>
          <w:rFonts w:cs="宋体" w:hint="eastAsia"/>
          <w:color w:val="000000"/>
        </w:rPr>
        <w:t>）【设计实验】</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3420"/>
        <w:gridCol w:w="456"/>
        <w:gridCol w:w="2622"/>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C3525C">
            <w:pPr>
              <w:spacing w:after="0"/>
              <w:rPr>
                <w:rFonts w:cs="Times New Roman"/>
              </w:rPr>
            </w:pPr>
            <w:r>
              <w:rPr>
                <w:rFonts w:cs="宋体" w:hint="eastAsia"/>
                <w:color w:val="000000"/>
              </w:rPr>
              <w:t>实验方法</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C3525C">
            <w:pPr>
              <w:spacing w:after="0"/>
              <w:rPr>
                <w:rFonts w:cs="Times New Roman"/>
              </w:rPr>
            </w:pPr>
            <w:r>
              <w:rPr>
                <w:rFonts w:cs="宋体" w:hint="eastAsia"/>
                <w:color w:val="000000"/>
              </w:rPr>
              <w:t>现象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C3525C">
            <w:pPr>
              <w:spacing w:after="0"/>
              <w:rPr>
                <w:rFonts w:cs="Times New Roman"/>
              </w:rPr>
            </w:pPr>
            <w:r>
              <w:rPr>
                <w:rFonts w:cs="宋体" w:hint="eastAsia"/>
                <w:color w:val="000000"/>
              </w:rPr>
              <w:t>结论</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C3525C">
            <w:pPr>
              <w:spacing w:after="0"/>
              <w:rPr>
                <w:rFonts w:cs="Times New Roman"/>
              </w:rPr>
            </w:pPr>
            <w:r>
              <w:rPr>
                <w:rFonts w:cs="宋体" w:hint="eastAsia"/>
                <w:color w:val="000000"/>
              </w:rPr>
              <w:t>第一步：点燃无水酒精，在火焰上方罩一只干而冷的烧杯，观察</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C3525C">
            <w:pPr>
              <w:spacing w:after="0"/>
              <w:rPr>
                <w:rFonts w:cs="Times New Roman"/>
              </w:rPr>
            </w:pPr>
            <w:r>
              <w:rPr>
                <w:rFonts w:cs="Times New Roman"/>
                <w:color w:val="000000"/>
              </w:rPr>
              <w:t>            </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C3525C">
            <w:pPr>
              <w:rPr>
                <w:rFonts w:cs="Times New Roman"/>
              </w:rPr>
            </w:pP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C3525C">
            <w:pPr>
              <w:spacing w:after="0"/>
              <w:rPr>
                <w:rFonts w:cs="Times New Roman"/>
              </w:rPr>
            </w:pPr>
            <w:r>
              <w:rPr>
                <w:rFonts w:cs="宋体" w:hint="eastAsia"/>
                <w:color w:val="000000"/>
              </w:rPr>
              <w:t>第二步：</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C3525C">
            <w:pPr>
              <w:rPr>
                <w:rFonts w:cs="Times New Roman"/>
              </w:rPr>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C3525C">
            <w:pPr>
              <w:spacing w:after="0"/>
              <w:rPr>
                <w:rFonts w:cs="Times New Roman"/>
              </w:rPr>
            </w:pPr>
            <w:r>
              <w:rPr>
                <w:rFonts w:cs="宋体" w:hint="eastAsia"/>
                <w:color w:val="000000"/>
              </w:rPr>
              <w:t>酒精燃烧有二氧化碳生成</w:t>
            </w:r>
          </w:p>
        </w:tc>
      </w:tr>
    </w:tbl>
    <w:p w:rsidR="00C3525C">
      <w:pPr>
        <w:spacing w:after="0"/>
        <w:rPr>
          <w:rFonts w:cs="Times New Roman"/>
        </w:rPr>
      </w:pPr>
      <w:r>
        <w:rPr>
          <w:color w:val="000000"/>
        </w:rPr>
        <w:t>________</w:t>
      </w:r>
      <w:r>
        <w:rPr>
          <w:rFonts w:cs="Times New Roman"/>
        </w:rPr>
        <w:br/>
      </w:r>
      <w:r>
        <w:rPr>
          <w:rFonts w:cs="宋体" w:hint="eastAsia"/>
          <w:color w:val="000000"/>
        </w:rPr>
        <w:t>同学们通过实验，验证了猜想一、二都正确。</w:t>
      </w:r>
      <w:r>
        <w:rPr>
          <w:color w:val="000000"/>
        </w:rPr>
        <w:t xml:space="preserve">    </w:t>
      </w:r>
    </w:p>
    <w:p w:rsidR="00C3525C">
      <w:pPr>
        <w:spacing w:after="0"/>
        <w:rPr>
          <w:rFonts w:cs="Times New Roman"/>
        </w:rPr>
      </w:pPr>
      <w:r>
        <w:rPr>
          <w:rFonts w:cs="宋体" w:hint="eastAsia"/>
          <w:color w:val="000000"/>
        </w:rPr>
        <w:t>（</w:t>
      </w:r>
      <w:r>
        <w:rPr>
          <w:color w:val="000000"/>
        </w:rPr>
        <w:t>2</w:t>
      </w:r>
      <w:r>
        <w:rPr>
          <w:rFonts w:cs="宋体" w:hint="eastAsia"/>
          <w:color w:val="000000"/>
        </w:rPr>
        <w:t>）【反思与评价】同学们实验中选择无水酒精而不选择含水的酒精的原因是</w:t>
      </w:r>
      <w:r>
        <w:rPr>
          <w:color w:val="000000"/>
        </w:rPr>
        <w:t>________</w:t>
      </w:r>
      <w:r>
        <w:rPr>
          <w:rFonts w:cs="宋体" w:hint="eastAsia"/>
          <w:color w:val="000000"/>
        </w:rPr>
        <w:t>。</w:t>
      </w:r>
      <w:r>
        <w:rPr>
          <w:color w:val="000000"/>
        </w:rPr>
        <w:t xml:space="preserve">    </w:t>
      </w:r>
    </w:p>
    <w:p w:rsidR="00C3525C">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）烧杯内壁有水雾</w:t>
      </w:r>
      <w:r>
        <w:rPr>
          <w:rFonts w:cs="Times New Roman"/>
        </w:rPr>
        <w:br/>
      </w:r>
      <w:r>
        <w:rPr>
          <w:rFonts w:cs="宋体" w:hint="eastAsia"/>
          <w:color w:val="000000"/>
        </w:rPr>
        <w:t>酒精燃烧有水生成</w:t>
      </w:r>
      <w:r>
        <w:rPr>
          <w:rFonts w:cs="Times New Roman"/>
        </w:rPr>
        <w:br/>
      </w:r>
      <w:r>
        <w:rPr>
          <w:rFonts w:cs="宋体" w:hint="eastAsia"/>
          <w:color w:val="000000"/>
        </w:rPr>
        <w:t>石灰水变浑浊</w:t>
      </w:r>
      <w:r>
        <w:rPr>
          <w:rFonts w:cs="Times New Roman"/>
        </w:rPr>
        <w:br/>
      </w:r>
      <w:r>
        <w:rPr>
          <w:rFonts w:cs="宋体" w:hint="eastAsia"/>
          <w:color w:val="000000"/>
        </w:rPr>
        <w:t>（</w:t>
      </w:r>
      <w:r>
        <w:rPr>
          <w:color w:val="000000"/>
        </w:rPr>
        <w:t>2</w:t>
      </w:r>
      <w:r>
        <w:rPr>
          <w:rFonts w:cs="宋体" w:hint="eastAsia"/>
          <w:color w:val="000000"/>
        </w:rPr>
        <w:t>）防止对生成水的检验产生干扰</w:t>
      </w:r>
      <w:r>
        <w:rPr>
          <w:color w:val="000000"/>
        </w:rPr>
        <w:t xml:space="preserve">  </w:t>
      </w:r>
    </w:p>
    <w:p w:rsidR="00C3525C">
      <w:pPr>
        <w:spacing w:after="0"/>
        <w:rPr>
          <w:rFonts w:cs="Times New Roman"/>
        </w:rPr>
      </w:pPr>
      <w:r>
        <w:rPr>
          <w:rFonts w:cs="宋体" w:hint="eastAsia"/>
          <w:color w:val="0000FF"/>
        </w:rPr>
        <w:t>【考点】</w:t>
      </w:r>
      <w:r>
        <w:rPr>
          <w:rFonts w:cs="宋体" w:hint="eastAsia"/>
          <w:color w:val="000000"/>
        </w:rPr>
        <w:t>实验探究物质的性质或变化规律，物质除杂或净化的探究，甲烷、乙醇等常见有机物的性质和用途</w:t>
      </w:r>
      <w:r>
        <w:rPr>
          <w:color w:val="000000"/>
        </w:rPr>
        <w:t xml:space="preserve">   </w:t>
      </w:r>
    </w:p>
    <w:p w:rsidR="00C3525C">
      <w:pPr>
        <w:spacing w:after="0"/>
        <w:rPr>
          <w:rFonts w:cs="Times New Roman"/>
        </w:rPr>
      </w:pPr>
      <w:r>
        <w:rPr>
          <w:rFonts w:cs="宋体" w:hint="eastAsia"/>
          <w:color w:val="0000FF"/>
        </w:rPr>
        <w:t>【解析】</w:t>
      </w:r>
      <w:r>
        <w:rPr>
          <w:rFonts w:cs="宋体" w:hint="eastAsia"/>
          <w:color w:val="000000"/>
        </w:rPr>
        <w:t>【解答】可以借鉴课本上对蜡烛燃烧的生成物探究的方法来进行，第一步：要探究酒精燃烧生成水，根据水状态的改变，故点燃无水酒精，在火焰上方罩一只干而冷的烧杯，观察烧杯内壁有水雾，实验结论酒精燃烧有水生成</w:t>
      </w:r>
      <w:r>
        <w:rPr>
          <w:rFonts w:cs="Times New Roman"/>
        </w:rPr>
        <w:br/>
      </w:r>
      <w:r>
        <w:rPr>
          <w:rFonts w:cs="宋体" w:hint="eastAsia"/>
          <w:color w:val="000000"/>
        </w:rPr>
        <w:t>第二步：在火焰上方罩一只附有石灰水的烧杯，观察，根据二氧化碳能使澄清石灰水变浑浊，故实验现象：石灰水变浑浊，结论：酒精燃烧有二氧化碳生成</w:t>
      </w:r>
      <w:r>
        <w:rPr>
          <w:rFonts w:cs="Times New Roman"/>
        </w:rPr>
        <w:br/>
      </w:r>
      <w:r>
        <w:rPr>
          <w:rFonts w:cs="宋体" w:hint="eastAsia"/>
          <w:color w:val="000000"/>
        </w:rPr>
        <w:t>【反思与评价】同学们实验中选择无水酒精而不选择含水的酒精的原因是：防止对生成水的检验产生干扰</w:t>
      </w:r>
      <w:r>
        <w:rPr>
          <w:rFonts w:cs="Times New Roman"/>
        </w:rPr>
        <w:br/>
      </w:r>
      <w:r>
        <w:rPr>
          <w:rFonts w:cs="宋体" w:hint="eastAsia"/>
          <w:color w:val="000000"/>
        </w:rPr>
        <w:t>故答案为：（</w:t>
      </w:r>
      <w:r>
        <w:rPr>
          <w:color w:val="000000"/>
        </w:rPr>
        <w:t>1</w:t>
      </w:r>
      <w:r>
        <w:rPr>
          <w:rFonts w:cs="宋体" w:hint="eastAsia"/>
          <w:color w:val="000000"/>
        </w:rPr>
        <w:t>）</w:t>
      </w:r>
      <w:r>
        <w:rPr>
          <w:rFonts w:cs="Times New Roman"/>
        </w:rPr>
        <w:br/>
      </w:r>
      <w:r>
        <w:rPr>
          <w:rFonts w:cs="宋体" w:hint="eastAsia"/>
          <w:color w:val="000000"/>
        </w:rPr>
        <w:t>烧杯内壁有水雾</w:t>
      </w:r>
      <w:r>
        <w:rPr>
          <w:rFonts w:cs="Times New Roman"/>
        </w:rPr>
        <w:br/>
      </w:r>
      <w:r>
        <w:rPr>
          <w:rFonts w:cs="宋体" w:hint="eastAsia"/>
          <w:color w:val="000000"/>
        </w:rPr>
        <w:t>酒精燃烧有水生成</w:t>
      </w:r>
      <w:r>
        <w:rPr>
          <w:rFonts w:cs="Times New Roman"/>
        </w:rPr>
        <w:br/>
      </w:r>
      <w:r>
        <w:rPr>
          <w:rFonts w:cs="宋体" w:hint="eastAsia"/>
          <w:color w:val="000000"/>
        </w:rPr>
        <w:t>石灰水变浑浊</w:t>
      </w:r>
      <w:r>
        <w:rPr>
          <w:rFonts w:cs="Times New Roman"/>
        </w:rPr>
        <w:br/>
      </w:r>
      <w:r>
        <w:rPr>
          <w:rFonts w:cs="宋体" w:hint="eastAsia"/>
          <w:color w:val="000000"/>
        </w:rPr>
        <w:t>（</w:t>
      </w:r>
      <w:r>
        <w:rPr>
          <w:color w:val="000000"/>
        </w:rPr>
        <w:t>2</w:t>
      </w:r>
      <w:r>
        <w:rPr>
          <w:rFonts w:cs="宋体" w:hint="eastAsia"/>
          <w:color w:val="000000"/>
        </w:rPr>
        <w:t>）防止对生成水的检验产生干扰</w:t>
      </w:r>
      <w:r>
        <w:rPr>
          <w:rFonts w:cs="Times New Roman"/>
        </w:rPr>
        <w:br/>
      </w:r>
      <w:r>
        <w:rPr>
          <w:rFonts w:cs="宋体" w:hint="eastAsia"/>
          <w:color w:val="000000"/>
        </w:rPr>
        <w:t>【分析】酒精燃烧生成水和二氧化碳，二氧化碳能使澄清石灰水变浑浊解答</w:t>
      </w:r>
    </w:p>
    <w:sectPr w:rsidSect="00513577">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A4E08"/>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9DE6997"/>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6"/>
  </w:num>
  <w:num w:numId="3">
    <w:abstractNumId w:val="8"/>
  </w:num>
  <w:num w:numId="4">
    <w:abstractNumId w:val="5"/>
  </w:num>
  <w:num w:numId="5">
    <w:abstractNumId w:val="2"/>
  </w:num>
  <w:num w:numId="6">
    <w:abstractNumId w:val="1"/>
  </w:num>
  <w:num w:numId="7">
    <w:abstractNumId w:val="3"/>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577"/>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13577"/>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513577"/>
    <w:rPr>
      <w:sz w:val="18"/>
      <w:szCs w:val="18"/>
    </w:rPr>
  </w:style>
  <w:style w:type="paragraph" w:styleId="Footer">
    <w:name w:val="footer"/>
    <w:basedOn w:val="Normal"/>
    <w:link w:val="FooterChar"/>
    <w:uiPriority w:val="99"/>
    <w:rsid w:val="00513577"/>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513577"/>
    <w:rPr>
      <w:sz w:val="18"/>
      <w:szCs w:val="18"/>
    </w:rPr>
  </w:style>
  <w:style w:type="paragraph" w:styleId="Header">
    <w:name w:val="header"/>
    <w:basedOn w:val="Normal"/>
    <w:link w:val="HeaderChar"/>
    <w:uiPriority w:val="99"/>
    <w:rsid w:val="00513577"/>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513577"/>
    <w:rPr>
      <w:sz w:val="18"/>
      <w:szCs w:val="18"/>
    </w:rPr>
  </w:style>
  <w:style w:type="paragraph" w:customStyle="1" w:styleId="1">
    <w:name w:val="正文1"/>
    <w:uiPriority w:val="99"/>
    <w:rsid w:val="00513577"/>
    <w:pPr>
      <w:jc w:val="both"/>
    </w:pPr>
    <w:rPr>
      <w:szCs w:val="21"/>
    </w:rPr>
  </w:style>
  <w:style w:type="character" w:customStyle="1" w:styleId="15">
    <w:name w:val="15"/>
    <w:uiPriority w:val="99"/>
    <w:rsid w:val="00513577"/>
    <w:rPr>
      <w:rFonts w:ascii="Times New Roman" w:hAnsi="Times New Roman" w:cs="Times New Roman"/>
      <w:color w:val="0000FF"/>
      <w:u w:val="single"/>
    </w:rPr>
  </w:style>
  <w:style w:type="paragraph" w:customStyle="1" w:styleId="Normal1">
    <w:name w:val="Normal1"/>
    <w:uiPriority w:val="99"/>
    <w:rsid w:val="00513577"/>
    <w:pPr>
      <w:jc w:val="both"/>
    </w:pPr>
    <w:rPr>
      <w:szCs w:val="21"/>
    </w:rPr>
  </w:style>
  <w:style w:type="character" w:customStyle="1" w:styleId="DefaultParagraphFontPHPDOCX">
    <w:name w:val="Default Paragraph Font PHPDOCX"/>
    <w:uiPriority w:val="99"/>
    <w:semiHidden/>
    <w:rsid w:val="00513577"/>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513577"/>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3614</Words>
  <Characters>3795</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2018-10-25T13:42:00Z</dcterms:modified>
</cp:coreProperties>
</file>