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3028D1">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922pt;margin-top:843pt;mso-position-horizontal-relative:page;mso-position-vertical-relative:top-margin-area;position:absolute;width:32pt;z-index:251658240">
            <v:imagedata r:id="rId4" o:title=""/>
          </v:shape>
        </w:pict>
      </w:r>
    </w:p>
    <w:p w:rsidR="003028D1">
      <w:pPr>
        <w:jc w:val="center"/>
        <w:rPr>
          <w:rFonts w:cs="Times New Roman"/>
        </w:rPr>
      </w:pPr>
      <w:r>
        <w:rPr>
          <w:rFonts w:cs="宋体" w:hint="eastAsia"/>
          <w:b/>
          <w:bCs/>
          <w:sz w:val="28"/>
          <w:szCs w:val="28"/>
        </w:rPr>
        <w:t>海南省灵山中学</w:t>
      </w:r>
      <w:r>
        <w:rPr>
          <w:b/>
          <w:bCs/>
          <w:sz w:val="28"/>
          <w:szCs w:val="28"/>
        </w:rPr>
        <w:t>2017-2018</w:t>
      </w:r>
      <w:r>
        <w:rPr>
          <w:rFonts w:cs="宋体" w:hint="eastAsia"/>
          <w:b/>
          <w:bCs/>
          <w:sz w:val="28"/>
          <w:szCs w:val="28"/>
        </w:rPr>
        <w:t>学年九年级上学期化学第五次月考试卷</w:t>
      </w:r>
    </w:p>
    <w:p w:rsidR="003028D1">
      <w:pPr>
        <w:rPr>
          <w:rFonts w:cs="Times New Roman"/>
        </w:rPr>
      </w:pPr>
      <w:r>
        <w:rPr>
          <w:rFonts w:cs="宋体" w:hint="eastAsia"/>
          <w:b/>
          <w:bCs/>
          <w:sz w:val="24"/>
          <w:szCs w:val="24"/>
        </w:rPr>
        <w:t>一、单选题</w:t>
      </w:r>
    </w:p>
    <w:p w:rsidR="003028D1">
      <w:pPr>
        <w:spacing w:after="0"/>
        <w:rPr>
          <w:rFonts w:cs="Times New Roman"/>
        </w:rPr>
      </w:pPr>
      <w:r>
        <w:rPr>
          <w:color w:val="000000"/>
        </w:rPr>
        <w:t>1.</w:t>
      </w:r>
      <w:r>
        <w:rPr>
          <w:rFonts w:cs="宋体" w:hint="eastAsia"/>
          <w:color w:val="000000"/>
        </w:rPr>
        <w:t>下列自然灾害发生时，其主要变化为化学变化的是（</w:t>
      </w:r>
      <w:r>
        <w:rPr>
          <w:rFonts w:cs="Times New Roman"/>
          <w:color w:val="000000"/>
        </w:rPr>
        <w:t> </w:t>
      </w:r>
      <w:r>
        <w:rPr>
          <w:color w:val="000000"/>
        </w:rPr>
        <w:t xml:space="preserve"> </w:t>
      </w:r>
      <w:r>
        <w:rPr>
          <w:rFonts w:cs="宋体" w:hint="eastAsia"/>
          <w:color w:val="000000"/>
        </w:rPr>
        <w:t>）</w:t>
      </w:r>
      <w:r>
        <w:rPr>
          <w:color w:val="000000"/>
        </w:rPr>
        <w:t xml:space="preserve">            </w:t>
      </w:r>
    </w:p>
    <w:p w:rsidR="003028D1">
      <w:pPr>
        <w:spacing w:after="0"/>
        <w:ind w:left="150"/>
        <w:rPr>
          <w:rFonts w:cs="Times New Roman"/>
        </w:rPr>
      </w:pPr>
      <w:r>
        <w:rPr>
          <w:color w:val="000000"/>
        </w:rPr>
        <w:t>A. </w:t>
      </w:r>
      <w:r>
        <w:rPr>
          <w:rFonts w:cs="宋体" w:hint="eastAsia"/>
          <w:color w:val="000000"/>
        </w:rPr>
        <w:t>台风</w:t>
      </w:r>
      <w:r>
        <w:rPr>
          <w:rFonts w:cs="Times New Roman"/>
          <w:color w:val="000000"/>
        </w:rPr>
        <w:t>                                </w:t>
      </w:r>
      <w:r>
        <w:rPr>
          <w:rFonts w:cs="Times New Roman"/>
          <w:noProof/>
          <w:lang w:eastAsia="zh-CN"/>
        </w:rPr>
        <w:pict>
          <v:shape id="_x0000_i1026" type="#_x0000_t75" alt=" " style="height:3pt;visibility:visible;width:1.5pt">
            <v:imagedata r:id="rId5" o:title=""/>
          </v:shape>
        </w:pict>
      </w:r>
      <w:r>
        <w:rPr>
          <w:color w:val="000000"/>
        </w:rPr>
        <w:t>B. </w:t>
      </w:r>
      <w:r>
        <w:rPr>
          <w:rFonts w:cs="宋体" w:hint="eastAsia"/>
          <w:color w:val="000000"/>
        </w:rPr>
        <w:t>雪灾</w:t>
      </w:r>
      <w:r>
        <w:rPr>
          <w:rFonts w:cs="Times New Roman"/>
          <w:color w:val="000000"/>
        </w:rPr>
        <w:t>                                </w:t>
      </w:r>
      <w:r>
        <w:rPr>
          <w:rFonts w:cs="Times New Roman"/>
          <w:noProof/>
          <w:lang w:eastAsia="zh-CN"/>
        </w:rPr>
        <w:pict>
          <v:shape id="_x0000_i1027" type="#_x0000_t75" alt=" " style="height:3pt;visibility:visible;width:1.5pt">
            <v:imagedata r:id="rId5" o:title=""/>
          </v:shape>
        </w:pict>
      </w:r>
      <w:r>
        <w:rPr>
          <w:color w:val="000000"/>
        </w:rPr>
        <w:t>C. </w:t>
      </w:r>
      <w:r>
        <w:rPr>
          <w:rFonts w:cs="宋体" w:hint="eastAsia"/>
          <w:color w:val="000000"/>
        </w:rPr>
        <w:t>山体滑坡</w:t>
      </w:r>
      <w:r>
        <w:rPr>
          <w:rFonts w:cs="Times New Roman"/>
          <w:color w:val="000000"/>
        </w:rPr>
        <w:t>                                </w:t>
      </w:r>
      <w:r>
        <w:rPr>
          <w:rFonts w:cs="Times New Roman"/>
          <w:noProof/>
          <w:lang w:eastAsia="zh-CN"/>
        </w:rPr>
        <w:pict>
          <v:shape id="_x0000_i1028" type="#_x0000_t75" alt=" " style="height:3pt;visibility:visible;width:1.5pt">
            <v:imagedata r:id="rId5" o:title=""/>
          </v:shape>
        </w:pict>
      </w:r>
      <w:r>
        <w:rPr>
          <w:color w:val="000000"/>
        </w:rPr>
        <w:t>D. </w:t>
      </w:r>
      <w:r>
        <w:rPr>
          <w:rFonts w:cs="宋体" w:hint="eastAsia"/>
          <w:color w:val="000000"/>
        </w:rPr>
        <w:t>森林火灾</w:t>
      </w:r>
    </w:p>
    <w:p w:rsidR="003028D1">
      <w:pPr>
        <w:spacing w:after="0"/>
        <w:rPr>
          <w:rFonts w:cs="Times New Roman"/>
        </w:rPr>
      </w:pPr>
      <w:r>
        <w:rPr>
          <w:rFonts w:cs="宋体" w:hint="eastAsia"/>
          <w:color w:val="0000FF"/>
        </w:rPr>
        <w:t>【答案】</w:t>
      </w:r>
      <w:r>
        <w:rPr>
          <w:color w:val="000000"/>
        </w:rPr>
        <w:t xml:space="preserve">D  </w:t>
      </w:r>
    </w:p>
    <w:p w:rsidR="003028D1">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、发生台风的过程中没有新物质生成，属于物理变化．</w:t>
      </w:r>
      <w:r>
        <w:rPr>
          <w:color w:val="000000"/>
        </w:rPr>
        <w:t xml:space="preserve">  B</w:t>
      </w:r>
      <w:r>
        <w:rPr>
          <w:rFonts w:cs="宋体" w:hint="eastAsia"/>
          <w:color w:val="000000"/>
        </w:rPr>
        <w:t>、发生雪灾的过程中没有新物质生成，属于物理变化．</w:t>
      </w:r>
      <w:r>
        <w:rPr>
          <w:rFonts w:cs="Times New Roman"/>
        </w:rPr>
        <w:br/>
      </w:r>
      <w:r>
        <w:rPr>
          <w:color w:val="000000"/>
        </w:rPr>
        <w:t>C</w:t>
      </w:r>
      <w:r>
        <w:rPr>
          <w:rFonts w:cs="宋体" w:hint="eastAsia"/>
          <w:color w:val="000000"/>
        </w:rPr>
        <w:t>、山体滑坡的过程中没有新物质生成，属于物理变化．</w:t>
      </w:r>
      <w:r>
        <w:rPr>
          <w:rFonts w:cs="Times New Roman"/>
        </w:rPr>
        <w:br/>
      </w:r>
      <w:r>
        <w:rPr>
          <w:color w:val="000000"/>
        </w:rPr>
        <w:t>D</w:t>
      </w:r>
      <w:r>
        <w:rPr>
          <w:rFonts w:cs="宋体" w:hint="eastAsia"/>
          <w:color w:val="000000"/>
        </w:rPr>
        <w:t>、森林燃烧能生成水和二氧化碳，属于化学变化．</w:t>
      </w:r>
      <w:r>
        <w:rPr>
          <w:rFonts w:cs="Times New Roman"/>
        </w:rPr>
        <w:br/>
      </w:r>
      <w:r>
        <w:rPr>
          <w:rFonts w:cs="宋体" w:hint="eastAsia"/>
          <w:color w:val="000000"/>
        </w:rPr>
        <w:t>故选</w:t>
      </w:r>
      <w:r>
        <w:rPr>
          <w:color w:val="000000"/>
        </w:rPr>
        <w:t>D</w:t>
      </w:r>
      <w:r>
        <w:rPr>
          <w:rFonts w:cs="宋体" w:hint="eastAsia"/>
          <w:color w:val="000000"/>
        </w:rPr>
        <w:t>．</w:t>
      </w:r>
      <w:r>
        <w:rPr>
          <w:rFonts w:cs="Times New Roman"/>
        </w:rPr>
        <w:br/>
      </w:r>
      <w:r>
        <w:rPr>
          <w:rFonts w:cs="宋体" w:hint="eastAsia"/>
          <w:color w:val="000000"/>
        </w:rPr>
        <w:t>【分析】化学变化是指有新物质生成的变化．物理变化是指没有新物质生成的变化．化学变化和物理变化的本质区别是否有新物质生成</w:t>
      </w:r>
    </w:p>
    <w:p w:rsidR="003028D1">
      <w:pPr>
        <w:spacing w:after="0"/>
        <w:rPr>
          <w:rFonts w:cs="Times New Roman"/>
        </w:rPr>
      </w:pPr>
      <w:r>
        <w:rPr>
          <w:color w:val="000000"/>
        </w:rPr>
        <w:t>2.</w:t>
      </w:r>
      <w:r>
        <w:rPr>
          <w:rFonts w:cs="宋体" w:hint="eastAsia"/>
          <w:color w:val="000000"/>
        </w:rPr>
        <w:t>空气中含量最多的气体是（</w:t>
      </w:r>
      <w:r>
        <w:rPr>
          <w:rFonts w:cs="Times New Roman"/>
          <w:color w:val="000000"/>
        </w:rPr>
        <w:t>  </w:t>
      </w:r>
      <w:r>
        <w:rPr>
          <w:color w:val="000000"/>
        </w:rPr>
        <w:t xml:space="preserve"> </w:t>
      </w:r>
      <w:r>
        <w:rPr>
          <w:rFonts w:cs="宋体" w:hint="eastAsia"/>
          <w:color w:val="000000"/>
        </w:rPr>
        <w:t>）</w:t>
      </w:r>
      <w:r>
        <w:rPr>
          <w:color w:val="000000"/>
        </w:rPr>
        <w:t xml:space="preserve">            </w:t>
      </w:r>
    </w:p>
    <w:p w:rsidR="003028D1">
      <w:pPr>
        <w:spacing w:after="0"/>
        <w:ind w:left="150"/>
        <w:rPr>
          <w:rFonts w:cs="Times New Roman"/>
        </w:rPr>
      </w:pPr>
      <w:r>
        <w:rPr>
          <w:color w:val="000000"/>
        </w:rPr>
        <w:t>A. </w:t>
      </w:r>
      <w:r>
        <w:rPr>
          <w:rFonts w:cs="宋体" w:hint="eastAsia"/>
          <w:color w:val="000000"/>
        </w:rPr>
        <w:t>二氧化碳</w:t>
      </w:r>
      <w:r>
        <w:rPr>
          <w:rFonts w:cs="Times New Roman"/>
          <w:color w:val="000000"/>
        </w:rPr>
        <w:t>                                 </w:t>
      </w:r>
      <w:r>
        <w:rPr>
          <w:rFonts w:cs="Times New Roman"/>
          <w:noProof/>
          <w:lang w:eastAsia="zh-CN"/>
        </w:rPr>
        <w:pict>
          <v:shape id="_x0000_i1029" type="#_x0000_t75" alt=" " style="height:3pt;visibility:visible;width:1.5pt">
            <v:imagedata r:id="rId5" o:title=""/>
          </v:shape>
        </w:pict>
      </w:r>
      <w:r>
        <w:rPr>
          <w:color w:val="000000"/>
        </w:rPr>
        <w:t>B. </w:t>
      </w:r>
      <w:r>
        <w:rPr>
          <w:rFonts w:cs="宋体" w:hint="eastAsia"/>
          <w:color w:val="000000"/>
        </w:rPr>
        <w:t>水蒸气</w:t>
      </w:r>
      <w:r>
        <w:rPr>
          <w:rFonts w:cs="Times New Roman"/>
          <w:color w:val="000000"/>
        </w:rPr>
        <w:t>                                 </w:t>
      </w:r>
      <w:r>
        <w:rPr>
          <w:rFonts w:cs="Times New Roman"/>
          <w:noProof/>
          <w:lang w:eastAsia="zh-CN"/>
        </w:rPr>
        <w:pict>
          <v:shape id="_x0000_i1030" type="#_x0000_t75" alt=" " style="height:3pt;visibility:visible;width:1.5pt">
            <v:imagedata r:id="rId5" o:title=""/>
          </v:shape>
        </w:pict>
      </w:r>
      <w:r>
        <w:rPr>
          <w:color w:val="000000"/>
        </w:rPr>
        <w:t>C. </w:t>
      </w:r>
      <w:r>
        <w:rPr>
          <w:rFonts w:cs="宋体" w:hint="eastAsia"/>
          <w:color w:val="000000"/>
        </w:rPr>
        <w:t>氮气</w:t>
      </w:r>
      <w:r>
        <w:rPr>
          <w:rFonts w:cs="Times New Roman"/>
          <w:color w:val="000000"/>
        </w:rPr>
        <w:t>                                 </w:t>
      </w:r>
      <w:r>
        <w:rPr>
          <w:rFonts w:cs="Times New Roman"/>
          <w:noProof/>
          <w:lang w:eastAsia="zh-CN"/>
        </w:rPr>
        <w:pict>
          <v:shape id="_x0000_i1031" type="#_x0000_t75" alt=" " style="height:3pt;visibility:visible;width:1.5pt">
            <v:imagedata r:id="rId5" o:title=""/>
          </v:shape>
        </w:pict>
      </w:r>
      <w:r>
        <w:rPr>
          <w:color w:val="000000"/>
        </w:rPr>
        <w:t>D. </w:t>
      </w:r>
      <w:r>
        <w:rPr>
          <w:rFonts w:cs="宋体" w:hint="eastAsia"/>
          <w:color w:val="000000"/>
        </w:rPr>
        <w:t>氧气</w:t>
      </w:r>
    </w:p>
    <w:p w:rsidR="003028D1">
      <w:pPr>
        <w:spacing w:after="0"/>
        <w:rPr>
          <w:rFonts w:cs="Times New Roman"/>
        </w:rPr>
      </w:pPr>
      <w:r>
        <w:rPr>
          <w:rFonts w:cs="宋体" w:hint="eastAsia"/>
          <w:color w:val="0000FF"/>
        </w:rPr>
        <w:t>【答案】</w:t>
      </w:r>
      <w:r>
        <w:rPr>
          <w:color w:val="000000"/>
        </w:rPr>
        <w:t xml:space="preserve">C  </w:t>
      </w:r>
    </w:p>
    <w:p w:rsidR="003028D1">
      <w:pPr>
        <w:spacing w:after="0"/>
        <w:rPr>
          <w:rFonts w:cs="Times New Roman"/>
        </w:rPr>
      </w:pPr>
      <w:r>
        <w:rPr>
          <w:rFonts w:cs="宋体" w:hint="eastAsia"/>
          <w:color w:val="0000FF"/>
        </w:rPr>
        <w:t>【考点】</w:t>
      </w:r>
      <w:r>
        <w:rPr>
          <w:rFonts w:cs="宋体" w:hint="eastAsia"/>
          <w:color w:val="000000"/>
        </w:rPr>
        <w:t>空气的成分及各成分的体积分数</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【解答】解：空气中各成分及体积分数为：氮气：</w:t>
      </w:r>
      <w:r>
        <w:rPr>
          <w:color w:val="000000"/>
        </w:rPr>
        <w:t>78%</w:t>
      </w:r>
      <w:r>
        <w:rPr>
          <w:rFonts w:cs="宋体" w:hint="eastAsia"/>
          <w:color w:val="000000"/>
        </w:rPr>
        <w:t>、氧气：</w:t>
      </w:r>
      <w:r>
        <w:rPr>
          <w:color w:val="000000"/>
        </w:rPr>
        <w:t>21%</w:t>
      </w:r>
      <w:r>
        <w:rPr>
          <w:rFonts w:cs="宋体" w:hint="eastAsia"/>
          <w:color w:val="000000"/>
        </w:rPr>
        <w:t>、稀有气体：</w:t>
      </w:r>
      <w:r>
        <w:rPr>
          <w:color w:val="000000"/>
        </w:rPr>
        <w:t>0.94%</w:t>
      </w:r>
      <w:r>
        <w:rPr>
          <w:rFonts w:cs="宋体" w:hint="eastAsia"/>
          <w:color w:val="000000"/>
        </w:rPr>
        <w:t>、二氧化碳</w:t>
      </w:r>
      <w:r>
        <w:rPr>
          <w:color w:val="000000"/>
        </w:rPr>
        <w:t>0.03%</w:t>
      </w:r>
      <w:r>
        <w:rPr>
          <w:rFonts w:cs="宋体" w:hint="eastAsia"/>
          <w:color w:val="000000"/>
        </w:rPr>
        <w:t>、水蒸气和杂质：</w:t>
      </w:r>
      <w:r>
        <w:rPr>
          <w:color w:val="000000"/>
        </w:rPr>
        <w:t>0.03%</w:t>
      </w:r>
      <w:r>
        <w:rPr>
          <w:rFonts w:cs="宋体" w:hint="eastAsia"/>
          <w:color w:val="000000"/>
        </w:rPr>
        <w:t>．</w:t>
      </w:r>
      <w:r>
        <w:rPr>
          <w:color w:val="000000"/>
        </w:rPr>
        <w:t xml:space="preserve">  </w:t>
      </w:r>
      <w:r>
        <w:rPr>
          <w:rFonts w:cs="Times New Roman"/>
        </w:rPr>
        <w:br/>
      </w:r>
      <w:r>
        <w:rPr>
          <w:rFonts w:cs="宋体" w:hint="eastAsia"/>
          <w:color w:val="000000"/>
        </w:rPr>
        <w:t>故选：</w:t>
      </w:r>
      <w:r>
        <w:rPr>
          <w:color w:val="000000"/>
        </w:rPr>
        <w:t>C</w:t>
      </w:r>
      <w:r>
        <w:rPr>
          <w:rFonts w:cs="宋体" w:hint="eastAsia"/>
          <w:color w:val="000000"/>
        </w:rPr>
        <w:t>．</w:t>
      </w:r>
      <w:r>
        <w:rPr>
          <w:rFonts w:cs="Times New Roman"/>
        </w:rPr>
        <w:br/>
      </w:r>
      <w:r>
        <w:rPr>
          <w:rFonts w:cs="宋体" w:hint="eastAsia"/>
          <w:color w:val="000000"/>
        </w:rPr>
        <w:t>【分析】根据空气中各成分及体积分数来回答本题．</w:t>
      </w:r>
    </w:p>
    <w:p w:rsidR="003028D1">
      <w:pPr>
        <w:spacing w:after="0"/>
        <w:rPr>
          <w:rFonts w:cs="Times New Roman"/>
        </w:rPr>
      </w:pPr>
      <w:r>
        <w:rPr>
          <w:color w:val="000000"/>
        </w:rPr>
        <w:t>3.</w:t>
      </w:r>
      <w:r>
        <w:rPr>
          <w:rFonts w:cs="宋体" w:hint="eastAsia"/>
          <w:color w:val="000000"/>
        </w:rPr>
        <w:t>下列符号能表示一种元素的是：</w:t>
      </w:r>
      <w:r>
        <w:rPr>
          <w:color w:val="000000"/>
        </w:rPr>
        <w:t xml:space="preserve">(   )            </w:t>
      </w:r>
    </w:p>
    <w:p w:rsidR="003028D1">
      <w:pPr>
        <w:spacing w:after="0"/>
        <w:ind w:left="150"/>
        <w:rPr>
          <w:rFonts w:cs="Times New Roman"/>
        </w:rPr>
      </w:pPr>
      <w:r>
        <w:rPr>
          <w:color w:val="000000"/>
        </w:rPr>
        <w:t>A.CO   </w:t>
      </w:r>
      <w:r>
        <w:rPr>
          <w:rFonts w:cs="Times New Roman"/>
        </w:rPr>
        <w:br/>
      </w:r>
      <w:r>
        <w:rPr>
          <w:color w:val="000000"/>
        </w:rPr>
        <w:t>B.C   </w:t>
      </w:r>
      <w:r>
        <w:rPr>
          <w:rFonts w:cs="Times New Roman"/>
        </w:rPr>
        <w:br/>
      </w:r>
      <w:r>
        <w:rPr>
          <w:color w:val="000000"/>
        </w:rPr>
        <w:t>C.CO</w:t>
      </w:r>
      <w:r>
        <w:rPr>
          <w:color w:val="000000"/>
          <w:vertAlign w:val="subscript"/>
        </w:rPr>
        <w:t>2</w:t>
      </w:r>
      <w:r>
        <w:rPr>
          <w:rFonts w:cs="Times New Roman"/>
          <w:color w:val="000000"/>
        </w:rPr>
        <w:t>   </w:t>
      </w:r>
      <w:r>
        <w:rPr>
          <w:rFonts w:cs="Times New Roman"/>
        </w:rPr>
        <w:br/>
      </w:r>
      <w:r>
        <w:rPr>
          <w:color w:val="000000"/>
        </w:rPr>
        <w:t>D.C</w:t>
      </w:r>
      <w:r>
        <w:rPr>
          <w:color w:val="000000"/>
          <w:vertAlign w:val="subscript"/>
        </w:rPr>
        <w:t>60</w:t>
      </w:r>
    </w:p>
    <w:p w:rsidR="003028D1">
      <w:pPr>
        <w:spacing w:after="0"/>
        <w:rPr>
          <w:rFonts w:cs="Times New Roman"/>
        </w:rPr>
      </w:pPr>
      <w:r>
        <w:rPr>
          <w:rFonts w:cs="宋体" w:hint="eastAsia"/>
          <w:color w:val="0000FF"/>
        </w:rPr>
        <w:t>【答案】</w:t>
      </w:r>
      <w:r>
        <w:rPr>
          <w:color w:val="000000"/>
        </w:rPr>
        <w:t xml:space="preserve">B  </w:t>
      </w:r>
    </w:p>
    <w:p w:rsidR="003028D1">
      <w:pPr>
        <w:spacing w:after="0"/>
        <w:rPr>
          <w:rFonts w:cs="Times New Roman"/>
        </w:rPr>
      </w:pPr>
      <w:r>
        <w:rPr>
          <w:rFonts w:cs="宋体" w:hint="eastAsia"/>
          <w:color w:val="0000FF"/>
        </w:rPr>
        <w:t>【考点】</w:t>
      </w:r>
      <w:r>
        <w:rPr>
          <w:rFonts w:cs="宋体" w:hint="eastAsia"/>
          <w:color w:val="000000"/>
        </w:rPr>
        <w:t>元素的符号及其意义</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w:t>
      </w:r>
      <w:r>
        <w:rPr>
          <w:color w:val="000000"/>
        </w:rPr>
        <w:t>A. CO</w:t>
      </w:r>
      <w:r>
        <w:rPr>
          <w:rFonts w:cs="宋体" w:hint="eastAsia"/>
          <w:color w:val="000000"/>
        </w:rPr>
        <w:t>表示一氧化碳；</w:t>
      </w:r>
      <w:r>
        <w:rPr>
          <w:color w:val="000000"/>
        </w:rPr>
        <w:t xml:space="preserve"> A </w:t>
      </w:r>
      <w:r>
        <w:rPr>
          <w:rFonts w:cs="宋体" w:hint="eastAsia"/>
          <w:color w:val="000000"/>
        </w:rPr>
        <w:t>不符合题意</w:t>
      </w:r>
      <w:r>
        <w:rPr>
          <w:rFonts w:cs="Times New Roman"/>
        </w:rPr>
        <w:br/>
      </w:r>
      <w:r>
        <w:rPr>
          <w:color w:val="000000"/>
        </w:rPr>
        <w:t>B. C</w:t>
      </w:r>
      <w:r>
        <w:rPr>
          <w:rFonts w:cs="宋体" w:hint="eastAsia"/>
          <w:color w:val="000000"/>
        </w:rPr>
        <w:t>表示碳元素，一个碳原子，碳单质；</w:t>
      </w:r>
      <w:r>
        <w:rPr>
          <w:color w:val="000000"/>
        </w:rPr>
        <w:t>B</w:t>
      </w:r>
      <w:r>
        <w:rPr>
          <w:rFonts w:cs="宋体" w:hint="eastAsia"/>
          <w:color w:val="000000"/>
        </w:rPr>
        <w:t>符合题意</w:t>
      </w:r>
      <w:r>
        <w:rPr>
          <w:rFonts w:cs="Times New Roman"/>
        </w:rPr>
        <w:br/>
      </w:r>
      <w:r>
        <w:rPr>
          <w:color w:val="000000"/>
        </w:rPr>
        <w:t>C. CO</w:t>
      </w:r>
      <w:r>
        <w:rPr>
          <w:color w:val="000000"/>
          <w:vertAlign w:val="subscript"/>
        </w:rPr>
        <w:t>2</w:t>
      </w:r>
      <w:r>
        <w:rPr>
          <w:color w:val="000000"/>
        </w:rPr>
        <w:t xml:space="preserve"> </w:t>
      </w:r>
      <w:r>
        <w:rPr>
          <w:rFonts w:cs="宋体" w:hint="eastAsia"/>
          <w:color w:val="000000"/>
        </w:rPr>
        <w:t>表示二氧化碳，一个二氧化碳分子；</w:t>
      </w:r>
      <w:r>
        <w:rPr>
          <w:rFonts w:cs="Times New Roman"/>
          <w:color w:val="000000"/>
        </w:rPr>
        <w:t> </w:t>
      </w:r>
      <w:r>
        <w:rPr>
          <w:color w:val="000000"/>
        </w:rPr>
        <w:t xml:space="preserve"> C</w:t>
      </w:r>
      <w:r>
        <w:rPr>
          <w:rFonts w:cs="宋体" w:hint="eastAsia"/>
          <w:color w:val="000000"/>
        </w:rPr>
        <w:t>不符合题意</w:t>
      </w:r>
      <w:r>
        <w:rPr>
          <w:rFonts w:cs="Times New Roman"/>
        </w:rPr>
        <w:br/>
      </w:r>
      <w:r>
        <w:rPr>
          <w:color w:val="000000"/>
        </w:rPr>
        <w:t>D. C</w:t>
      </w:r>
      <w:r>
        <w:rPr>
          <w:color w:val="000000"/>
          <w:vertAlign w:val="subscript"/>
        </w:rPr>
        <w:t>60</w:t>
      </w:r>
      <w:r>
        <w:rPr>
          <w:rFonts w:cs="宋体" w:hint="eastAsia"/>
          <w:color w:val="000000"/>
        </w:rPr>
        <w:t>表示碳六十这种物质，表示一个碳六十分子。</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【分析】根据元素符号的意义解答</w:t>
      </w:r>
    </w:p>
    <w:p w:rsidR="003028D1">
      <w:pPr>
        <w:spacing w:after="0"/>
        <w:rPr>
          <w:rFonts w:cs="Times New Roman"/>
        </w:rPr>
      </w:pPr>
      <w:r>
        <w:rPr>
          <w:color w:val="000000"/>
        </w:rPr>
        <w:t>4.</w:t>
      </w:r>
      <w:r>
        <w:rPr>
          <w:rFonts w:cs="宋体" w:hint="eastAsia"/>
          <w:color w:val="000000"/>
        </w:rPr>
        <w:t>海藻中含有丰富的碘，</w:t>
      </w:r>
      <w:r>
        <w:rPr>
          <w:color w:val="000000"/>
        </w:rPr>
        <w:t>“2NaI</w:t>
      </w:r>
      <w:r>
        <w:rPr>
          <w:rFonts w:cs="宋体" w:hint="eastAsia"/>
          <w:color w:val="000000"/>
        </w:rPr>
        <w:t>＋</w:t>
      </w:r>
      <w:r>
        <w:rPr>
          <w:color w:val="000000"/>
        </w:rPr>
        <w:t>Cl</w:t>
      </w:r>
      <w:r>
        <w:rPr>
          <w:color w:val="000000"/>
          <w:vertAlign w:val="subscript"/>
        </w:rPr>
        <w:t>2</w:t>
      </w:r>
      <w:r>
        <w:rPr>
          <w:color w:val="000000"/>
        </w:rPr>
        <w:t>=2NaCl</w:t>
      </w:r>
      <w:r>
        <w:rPr>
          <w:rFonts w:cs="宋体" w:hint="eastAsia"/>
          <w:color w:val="000000"/>
        </w:rPr>
        <w:t>＋</w:t>
      </w:r>
      <w:r>
        <w:rPr>
          <w:color w:val="000000"/>
        </w:rPr>
        <w:t>I</w:t>
      </w:r>
      <w:r>
        <w:rPr>
          <w:color w:val="000000"/>
          <w:vertAlign w:val="subscript"/>
        </w:rPr>
        <w:t>2</w:t>
      </w:r>
      <w:r>
        <w:rPr>
          <w:color w:val="000000"/>
        </w:rPr>
        <w:t>”</w:t>
      </w:r>
      <w:r>
        <w:rPr>
          <w:rFonts w:cs="宋体" w:hint="eastAsia"/>
          <w:color w:val="000000"/>
        </w:rPr>
        <w:t>是实验室从海藻中提取碘单质的反应方程式，它属于</w:t>
      </w:r>
      <w:r>
        <w:rPr>
          <w:color w:val="000000"/>
        </w:rPr>
        <w:t xml:space="preserve"> </w:t>
      </w:r>
      <w:r>
        <w:rPr>
          <w:rFonts w:cs="宋体" w:hint="eastAsia"/>
          <w:color w:val="000000"/>
        </w:rPr>
        <w:t>（</w:t>
      </w:r>
      <w:r>
        <w:rPr>
          <w:rFonts w:cs="Times New Roman"/>
          <w:color w:val="000000"/>
        </w:rPr>
        <w:t>  </w:t>
      </w:r>
      <w:r>
        <w:rPr>
          <w:color w:val="000000"/>
        </w:rPr>
        <w:t xml:space="preserve"> </w:t>
      </w:r>
      <w:r>
        <w:rPr>
          <w:rFonts w:cs="宋体" w:hint="eastAsia"/>
          <w:color w:val="000000"/>
        </w:rPr>
        <w:t>）</w:t>
      </w:r>
      <w:r>
        <w:rPr>
          <w:color w:val="000000"/>
        </w:rPr>
        <w:t xml:space="preserve">            </w:t>
      </w:r>
    </w:p>
    <w:p w:rsidR="003028D1">
      <w:pPr>
        <w:spacing w:after="0"/>
        <w:ind w:left="150"/>
        <w:rPr>
          <w:rFonts w:cs="Times New Roman"/>
        </w:rPr>
      </w:pPr>
      <w:r>
        <w:rPr>
          <w:color w:val="000000"/>
        </w:rPr>
        <w:t>A. </w:t>
      </w:r>
      <w:r>
        <w:rPr>
          <w:rFonts w:cs="宋体" w:hint="eastAsia"/>
          <w:color w:val="000000"/>
        </w:rPr>
        <w:t>置换反应</w:t>
      </w:r>
      <w:r>
        <w:rPr>
          <w:rFonts w:cs="Times New Roman"/>
          <w:color w:val="000000"/>
        </w:rPr>
        <w:t>                          </w:t>
      </w:r>
      <w:r>
        <w:rPr>
          <w:rFonts w:cs="Times New Roman"/>
          <w:noProof/>
          <w:lang w:eastAsia="zh-CN"/>
        </w:rPr>
        <w:pict>
          <v:shape id="_x0000_i1032" type="#_x0000_t75" alt=" " style="height:3pt;visibility:visible;width:1.5pt">
            <v:imagedata r:id="rId5" o:title=""/>
          </v:shape>
        </w:pict>
      </w:r>
      <w:r>
        <w:rPr>
          <w:color w:val="000000"/>
        </w:rPr>
        <w:t>B. </w:t>
      </w:r>
      <w:r>
        <w:rPr>
          <w:rFonts w:cs="宋体" w:hint="eastAsia"/>
          <w:color w:val="000000"/>
        </w:rPr>
        <w:t>分解反应</w:t>
      </w:r>
      <w:r>
        <w:rPr>
          <w:rFonts w:cs="Times New Roman"/>
          <w:color w:val="000000"/>
        </w:rPr>
        <w:t>                          </w:t>
      </w:r>
      <w:r>
        <w:rPr>
          <w:rFonts w:cs="Times New Roman"/>
          <w:noProof/>
          <w:lang w:eastAsia="zh-CN"/>
        </w:rPr>
        <w:pict>
          <v:shape id="_x0000_i1033" type="#_x0000_t75" alt=" " style="height:3pt;visibility:visible;width:1.5pt">
            <v:imagedata r:id="rId5" o:title=""/>
          </v:shape>
        </w:pict>
      </w:r>
      <w:r>
        <w:rPr>
          <w:color w:val="000000"/>
        </w:rPr>
        <w:t>C. </w:t>
      </w:r>
      <w:r>
        <w:rPr>
          <w:rFonts w:cs="宋体" w:hint="eastAsia"/>
          <w:color w:val="000000"/>
        </w:rPr>
        <w:t>化合反应</w:t>
      </w:r>
      <w:r>
        <w:rPr>
          <w:rFonts w:cs="Times New Roman"/>
          <w:color w:val="000000"/>
        </w:rPr>
        <w:t>                          </w:t>
      </w:r>
      <w:r>
        <w:rPr>
          <w:rFonts w:cs="Times New Roman"/>
          <w:noProof/>
          <w:lang w:eastAsia="zh-CN"/>
        </w:rPr>
        <w:pict>
          <v:shape id="_x0000_i1034" type="#_x0000_t75" alt=" " style="height:3pt;visibility:visible;width:1.5pt">
            <v:imagedata r:id="rId5" o:title=""/>
          </v:shape>
        </w:pict>
      </w:r>
      <w:r>
        <w:rPr>
          <w:color w:val="000000"/>
        </w:rPr>
        <w:t>D. </w:t>
      </w:r>
      <w:r>
        <w:rPr>
          <w:rFonts w:cs="宋体" w:hint="eastAsia"/>
          <w:color w:val="000000"/>
        </w:rPr>
        <w:t>复分解反应</w:t>
      </w:r>
    </w:p>
    <w:p w:rsidR="003028D1">
      <w:pPr>
        <w:spacing w:after="0"/>
        <w:rPr>
          <w:rFonts w:cs="Times New Roman"/>
        </w:rPr>
      </w:pPr>
      <w:r>
        <w:rPr>
          <w:rFonts w:cs="宋体" w:hint="eastAsia"/>
          <w:color w:val="0000FF"/>
        </w:rPr>
        <w:t>【答案】</w:t>
      </w:r>
      <w:r>
        <w:rPr>
          <w:color w:val="000000"/>
        </w:rPr>
        <w:t xml:space="preserve">A  </w:t>
      </w:r>
    </w:p>
    <w:p w:rsidR="003028D1">
      <w:pPr>
        <w:spacing w:after="0"/>
        <w:rPr>
          <w:rFonts w:cs="Times New Roman"/>
        </w:rPr>
      </w:pPr>
      <w:r>
        <w:rPr>
          <w:rFonts w:cs="宋体" w:hint="eastAsia"/>
          <w:color w:val="0000FF"/>
        </w:rPr>
        <w:t>【考点】</w:t>
      </w:r>
      <w:r>
        <w:rPr>
          <w:rFonts w:cs="宋体" w:hint="eastAsia"/>
          <w:color w:val="000000"/>
        </w:rPr>
        <w:t>反应类型的判定</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【解答】由化学方程式</w:t>
      </w:r>
      <w:r>
        <w:rPr>
          <w:color w:val="000000"/>
        </w:rPr>
        <w:t>“2NaI</w:t>
      </w:r>
      <w:r>
        <w:rPr>
          <w:rFonts w:cs="宋体" w:hint="eastAsia"/>
          <w:color w:val="000000"/>
        </w:rPr>
        <w:t>＋</w:t>
      </w:r>
      <w:r>
        <w:rPr>
          <w:color w:val="000000"/>
        </w:rPr>
        <w:t>Cl</w:t>
      </w:r>
      <w:r>
        <w:rPr>
          <w:color w:val="000000"/>
          <w:vertAlign w:val="subscript"/>
        </w:rPr>
        <w:t>2</w:t>
      </w:r>
      <w:r>
        <w:rPr>
          <w:color w:val="000000"/>
        </w:rPr>
        <w:t>=2NaCl</w:t>
      </w:r>
      <w:r>
        <w:rPr>
          <w:rFonts w:cs="宋体" w:hint="eastAsia"/>
          <w:color w:val="000000"/>
        </w:rPr>
        <w:t>＋</w:t>
      </w:r>
      <w:r>
        <w:rPr>
          <w:color w:val="000000"/>
        </w:rPr>
        <w:t>I</w:t>
      </w:r>
      <w:r>
        <w:rPr>
          <w:color w:val="000000"/>
          <w:vertAlign w:val="subscript"/>
        </w:rPr>
        <w:t>2</w:t>
      </w:r>
      <w:r>
        <w:rPr>
          <w:color w:val="000000"/>
        </w:rPr>
        <w:t>”</w:t>
      </w:r>
      <w:r>
        <w:rPr>
          <w:rFonts w:cs="宋体" w:hint="eastAsia"/>
          <w:color w:val="000000"/>
        </w:rPr>
        <w:t>可知，这是一种单质和一种化合物作用，生成另一种单质和另一种化合物的反应，属于置换反应</w:t>
      </w:r>
      <w:r>
        <w:rPr>
          <w:color w:val="000000"/>
        </w:rPr>
        <w:t>.</w:t>
      </w:r>
      <w:r>
        <w:rPr>
          <w:rFonts w:cs="Times New Roman"/>
        </w:rPr>
        <w:br/>
      </w:r>
      <w:r>
        <w:rPr>
          <w:rFonts w:cs="宋体" w:hint="eastAsia"/>
          <w:color w:val="000000"/>
        </w:rPr>
        <w:t>故答案为：</w:t>
      </w:r>
      <w:r>
        <w:rPr>
          <w:color w:val="000000"/>
        </w:rPr>
        <w:t>A.</w:t>
      </w:r>
      <w:r>
        <w:rPr>
          <w:rFonts w:cs="宋体" w:hint="eastAsia"/>
          <w:color w:val="000000"/>
        </w:rPr>
        <w:t>【分析】观察可知，此反应是一种单质和化合物反应生成另一种单质和化合物的反应，符合置换反应的概念</w:t>
      </w:r>
      <w:r>
        <w:rPr>
          <w:color w:val="000000"/>
        </w:rPr>
        <w:t>.</w:t>
      </w:r>
    </w:p>
    <w:p w:rsidR="003028D1">
      <w:pPr>
        <w:spacing w:after="0"/>
        <w:rPr>
          <w:rFonts w:cs="Times New Roman"/>
        </w:rPr>
      </w:pPr>
      <w:r>
        <w:rPr>
          <w:color w:val="000000"/>
        </w:rPr>
        <w:t>5.</w:t>
      </w:r>
      <w:r>
        <w:rPr>
          <w:rFonts w:cs="宋体" w:hint="eastAsia"/>
          <w:color w:val="000000"/>
        </w:rPr>
        <w:t>塑料矿泉水瓶底部常见的可回收标志为：</w:t>
      </w:r>
      <w:r>
        <w:rPr>
          <w:color w:val="000000"/>
        </w:rPr>
        <w:t xml:space="preserve">(   )            </w:t>
      </w:r>
    </w:p>
    <w:p w:rsidR="003028D1">
      <w:pPr>
        <w:spacing w:after="0"/>
        <w:ind w:left="150"/>
        <w:rPr>
          <w:rFonts w:cs="Times New Roman"/>
        </w:rPr>
      </w:pPr>
      <w:r>
        <w:rPr>
          <w:color w:val="000000"/>
        </w:rPr>
        <w:t>A. </w:t>
      </w:r>
      <w:r>
        <w:rPr>
          <w:rFonts w:cs="Times New Roman"/>
          <w:noProof/>
          <w:lang w:eastAsia="zh-CN"/>
        </w:rPr>
        <w:pict>
          <v:shape id="_x0000_i1035" type="#_x0000_t75" alt=" " style="height:1in;visibility:visible;width:71.25pt">
            <v:imagedata r:id="rId6" o:title=""/>
          </v:shape>
        </w:pict>
      </w:r>
      <w:r>
        <w:rPr>
          <w:rFonts w:cs="Times New Roman"/>
          <w:color w:val="000000"/>
        </w:rPr>
        <w:t>               </w:t>
      </w:r>
      <w:r>
        <w:rPr>
          <w:color w:val="000000"/>
        </w:rPr>
        <w:t>B. </w:t>
      </w:r>
      <w:r>
        <w:rPr>
          <w:rFonts w:cs="Times New Roman"/>
          <w:noProof/>
          <w:lang w:eastAsia="zh-CN"/>
        </w:rPr>
        <w:pict>
          <v:shape id="_x0000_i1036" type="#_x0000_t75" alt=" " style="height:61.5pt;visibility:visible;width:65.25pt">
            <v:imagedata r:id="rId7" o:title=""/>
          </v:shape>
        </w:pict>
      </w:r>
      <w:r>
        <w:rPr>
          <w:rFonts w:cs="Times New Roman"/>
          <w:color w:val="000000"/>
        </w:rPr>
        <w:t>               </w:t>
      </w:r>
      <w:r>
        <w:rPr>
          <w:color w:val="000000"/>
        </w:rPr>
        <w:t>C. </w:t>
      </w:r>
      <w:r>
        <w:rPr>
          <w:rFonts w:cs="Times New Roman"/>
          <w:noProof/>
          <w:lang w:eastAsia="zh-CN"/>
        </w:rPr>
        <w:pict>
          <v:shape id="_x0000_i1037" type="#_x0000_t75" alt=" " style="height:69.75pt;visibility:visible;width:69.75pt">
            <v:imagedata r:id="rId8" o:title=""/>
          </v:shape>
        </w:pict>
      </w:r>
      <w:r>
        <w:rPr>
          <w:rFonts w:cs="Times New Roman"/>
          <w:color w:val="000000"/>
        </w:rPr>
        <w:t>               </w:t>
      </w:r>
      <w:r>
        <w:rPr>
          <w:color w:val="000000"/>
        </w:rPr>
        <w:t>D. </w:t>
      </w:r>
      <w:r>
        <w:rPr>
          <w:rFonts w:cs="Times New Roman"/>
          <w:noProof/>
          <w:lang w:eastAsia="zh-CN"/>
        </w:rPr>
        <w:pict>
          <v:shape id="_x0000_i1038" type="#_x0000_t75" alt=" " style="height:59.25pt;visibility:visible;width:68.25pt">
            <v:imagedata r:id="rId9" o:title=""/>
          </v:shape>
        </w:pict>
      </w:r>
    </w:p>
    <w:p w:rsidR="003028D1">
      <w:pPr>
        <w:spacing w:after="0"/>
        <w:rPr>
          <w:rFonts w:cs="Times New Roman"/>
        </w:rPr>
      </w:pPr>
      <w:r>
        <w:rPr>
          <w:rFonts w:cs="宋体" w:hint="eastAsia"/>
          <w:color w:val="0000FF"/>
        </w:rPr>
        <w:t>【答案】</w:t>
      </w:r>
      <w:r>
        <w:rPr>
          <w:color w:val="000000"/>
        </w:rPr>
        <w:t xml:space="preserve">B  </w:t>
      </w:r>
    </w:p>
    <w:p w:rsidR="003028D1">
      <w:pPr>
        <w:spacing w:after="0"/>
        <w:rPr>
          <w:rFonts w:cs="Times New Roman"/>
        </w:rPr>
      </w:pPr>
      <w:r>
        <w:rPr>
          <w:rFonts w:cs="宋体" w:hint="eastAsia"/>
          <w:color w:val="0000FF"/>
        </w:rPr>
        <w:t>【考点】</w:t>
      </w:r>
      <w:r>
        <w:rPr>
          <w:rFonts w:cs="宋体" w:hint="eastAsia"/>
          <w:color w:val="000000"/>
        </w:rPr>
        <w:t>几种常见的与化学有关的图标</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、表示严禁火种；</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、表示可循环利用；</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、严禁烟火；</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、表示物质易燃。</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【分析】根据图中所示标志的含义及题目要求解答</w:t>
      </w:r>
    </w:p>
    <w:p w:rsidR="003028D1">
      <w:pPr>
        <w:spacing w:after="0"/>
        <w:rPr>
          <w:rFonts w:cs="Times New Roman"/>
        </w:rPr>
      </w:pPr>
      <w:r>
        <w:rPr>
          <w:color w:val="000000"/>
        </w:rPr>
        <w:t>6.“</w:t>
      </w:r>
      <w:r>
        <w:rPr>
          <w:rFonts w:cs="宋体" w:hint="eastAsia"/>
          <w:color w:val="000000"/>
        </w:rPr>
        <w:t>锌强化营养盐</w:t>
      </w:r>
      <w:r>
        <w:rPr>
          <w:color w:val="000000"/>
        </w:rPr>
        <w:t>”</w:t>
      </w:r>
      <w:r>
        <w:rPr>
          <w:rFonts w:cs="宋体" w:hint="eastAsia"/>
          <w:color w:val="000000"/>
        </w:rPr>
        <w:t>中的</w:t>
      </w:r>
      <w:r>
        <w:rPr>
          <w:color w:val="000000"/>
        </w:rPr>
        <w:t>“</w:t>
      </w:r>
      <w:r>
        <w:rPr>
          <w:rFonts w:cs="宋体" w:hint="eastAsia"/>
          <w:color w:val="000000"/>
        </w:rPr>
        <w:t>锌</w:t>
      </w:r>
      <w:r>
        <w:rPr>
          <w:color w:val="000000"/>
        </w:rPr>
        <w:t>”</w:t>
      </w:r>
      <w:r>
        <w:rPr>
          <w:rFonts w:cs="宋体" w:hint="eastAsia"/>
          <w:color w:val="000000"/>
        </w:rPr>
        <w:t>指的是（</w:t>
      </w:r>
      <w:r>
        <w:rPr>
          <w:rFonts w:cs="Times New Roman"/>
          <w:color w:val="000000"/>
        </w:rPr>
        <w:t>  </w:t>
      </w:r>
      <w:r>
        <w:rPr>
          <w:color w:val="000000"/>
        </w:rPr>
        <w:t xml:space="preserve"> </w:t>
      </w:r>
      <w:r>
        <w:rPr>
          <w:rFonts w:cs="宋体" w:hint="eastAsia"/>
          <w:color w:val="000000"/>
        </w:rPr>
        <w:t>）</w:t>
      </w:r>
      <w:r>
        <w:rPr>
          <w:color w:val="000000"/>
        </w:rPr>
        <w:t xml:space="preserve">            </w:t>
      </w:r>
    </w:p>
    <w:p w:rsidR="003028D1">
      <w:pPr>
        <w:spacing w:after="0"/>
        <w:ind w:left="150"/>
        <w:rPr>
          <w:rFonts w:cs="Times New Roman"/>
        </w:rPr>
      </w:pPr>
      <w:r>
        <w:rPr>
          <w:color w:val="000000"/>
        </w:rPr>
        <w:t>A. </w:t>
      </w:r>
      <w:r>
        <w:rPr>
          <w:rFonts w:cs="宋体" w:hint="eastAsia"/>
          <w:color w:val="000000"/>
        </w:rPr>
        <w:t>单质</w:t>
      </w:r>
      <w:r>
        <w:rPr>
          <w:rFonts w:cs="Times New Roman"/>
          <w:color w:val="000000"/>
        </w:rPr>
        <w:t>                                     </w:t>
      </w:r>
      <w:r>
        <w:rPr>
          <w:color w:val="000000"/>
        </w:rPr>
        <w:t>B. </w:t>
      </w:r>
      <w:r>
        <w:rPr>
          <w:rFonts w:cs="宋体" w:hint="eastAsia"/>
          <w:color w:val="000000"/>
        </w:rPr>
        <w:t>分子</w:t>
      </w:r>
      <w:r>
        <w:rPr>
          <w:rFonts w:cs="Times New Roman"/>
          <w:color w:val="000000"/>
        </w:rPr>
        <w:t>                                     </w:t>
      </w:r>
      <w:r>
        <w:rPr>
          <w:color w:val="000000"/>
        </w:rPr>
        <w:t>C. </w:t>
      </w:r>
      <w:r>
        <w:rPr>
          <w:rFonts w:cs="宋体" w:hint="eastAsia"/>
          <w:color w:val="000000"/>
        </w:rPr>
        <w:t>原子</w:t>
      </w:r>
      <w:r>
        <w:rPr>
          <w:rFonts w:cs="Times New Roman"/>
          <w:color w:val="000000"/>
        </w:rPr>
        <w:t>                                     </w:t>
      </w:r>
      <w:r>
        <w:rPr>
          <w:color w:val="000000"/>
        </w:rPr>
        <w:t>D. </w:t>
      </w:r>
      <w:r>
        <w:rPr>
          <w:rFonts w:cs="宋体" w:hint="eastAsia"/>
          <w:color w:val="000000"/>
        </w:rPr>
        <w:t>元素</w:t>
      </w:r>
    </w:p>
    <w:p w:rsidR="003028D1">
      <w:pPr>
        <w:spacing w:after="0"/>
        <w:rPr>
          <w:rFonts w:cs="Times New Roman"/>
        </w:rPr>
      </w:pPr>
      <w:r>
        <w:rPr>
          <w:rFonts w:cs="宋体" w:hint="eastAsia"/>
          <w:color w:val="0000FF"/>
        </w:rPr>
        <w:t>【答案】</w:t>
      </w:r>
      <w:r>
        <w:rPr>
          <w:color w:val="000000"/>
        </w:rPr>
        <w:t xml:space="preserve">D  </w:t>
      </w:r>
    </w:p>
    <w:p w:rsidR="003028D1">
      <w:pPr>
        <w:spacing w:after="0"/>
        <w:rPr>
          <w:rFonts w:cs="Times New Roman"/>
        </w:rPr>
      </w:pPr>
      <w:r>
        <w:rPr>
          <w:rFonts w:cs="宋体" w:hint="eastAsia"/>
          <w:color w:val="0000FF"/>
        </w:rPr>
        <w:t>【考点】</w:t>
      </w:r>
      <w:r>
        <w:rPr>
          <w:rFonts w:cs="宋体" w:hint="eastAsia"/>
          <w:color w:val="000000"/>
        </w:rPr>
        <w:t>物质的元素组成</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解：本题主要考查元素与微观粒子及物质的区别．宏观物质的组成，用宏观概念元素来表示；分子的构成，用微观粒子来表示．元素是具有相同核电荷数（即核内质子数）的一类原子的总称，是宏观概念，只讲种类，不讲个数．食品、药品、营养品、矿泉水等物质中的</w:t>
      </w:r>
      <w:r>
        <w:rPr>
          <w:color w:val="000000"/>
        </w:rPr>
        <w:t>“</w:t>
      </w:r>
      <w:r>
        <w:rPr>
          <w:rFonts w:cs="宋体" w:hint="eastAsia"/>
          <w:color w:val="000000"/>
        </w:rPr>
        <w:t>碘、氟、钙、铁、锌</w:t>
      </w:r>
      <w:r>
        <w:rPr>
          <w:color w:val="000000"/>
        </w:rPr>
        <w:t>”</w:t>
      </w:r>
      <w:r>
        <w:rPr>
          <w:rFonts w:cs="宋体" w:hint="eastAsia"/>
          <w:color w:val="000000"/>
        </w:rPr>
        <w:t>等不能以单质、分子、原子形式存在，而是指元素．通常用元素及其所占质量（质量分数）来描述．锌强化营养盐不是单质，故</w:t>
      </w:r>
      <w:r>
        <w:rPr>
          <w:color w:val="000000"/>
        </w:rPr>
        <w:t>A</w:t>
      </w:r>
      <w:r>
        <w:rPr>
          <w:rFonts w:cs="宋体" w:hint="eastAsia"/>
          <w:color w:val="000000"/>
        </w:rPr>
        <w:t>错，分子原子是微观概念．</w:t>
      </w:r>
      <w:r>
        <w:rPr>
          <w:color w:val="000000"/>
        </w:rPr>
        <w:t xml:space="preserve">  </w:t>
      </w:r>
      <w:r>
        <w:rPr>
          <w:rFonts w:cs="宋体" w:hint="eastAsia"/>
          <w:color w:val="000000"/>
        </w:rPr>
        <w:t>故选</w:t>
      </w:r>
      <w:r>
        <w:rPr>
          <w:color w:val="000000"/>
        </w:rPr>
        <w:t>D</w:t>
      </w:r>
      <w:r>
        <w:rPr>
          <w:rFonts w:cs="宋体" w:hint="eastAsia"/>
          <w:color w:val="000000"/>
        </w:rPr>
        <w:t>．</w:t>
      </w:r>
      <w:r>
        <w:rPr>
          <w:rFonts w:cs="Times New Roman"/>
        </w:rPr>
        <w:br/>
      </w:r>
      <w:r>
        <w:rPr>
          <w:rFonts w:cs="宋体" w:hint="eastAsia"/>
          <w:color w:val="000000"/>
        </w:rPr>
        <w:t>【分析】根据元素与微观粒子及物质的区别进行分析解答本题．</w:t>
      </w:r>
    </w:p>
    <w:p w:rsidR="003028D1">
      <w:pPr>
        <w:spacing w:after="0"/>
        <w:rPr>
          <w:rFonts w:cs="Times New Roman"/>
        </w:rPr>
      </w:pPr>
      <w:r>
        <w:rPr>
          <w:color w:val="000000"/>
        </w:rPr>
        <w:t>7.</w:t>
      </w:r>
      <w:r>
        <w:rPr>
          <w:rFonts w:cs="宋体" w:hint="eastAsia"/>
          <w:color w:val="000000"/>
        </w:rPr>
        <w:t>糖类是食物中的营养成分之一，下列食物中富含糖类的是（</w:t>
      </w:r>
      <w:r>
        <w:rPr>
          <w:rFonts w:cs="Times New Roman"/>
          <w:color w:val="000000"/>
        </w:rPr>
        <w:t>   </w:t>
      </w:r>
      <w:r>
        <w:rPr>
          <w:color w:val="000000"/>
        </w:rPr>
        <w:t xml:space="preserve"> </w:t>
      </w:r>
      <w:r>
        <w:rPr>
          <w:rFonts w:cs="宋体" w:hint="eastAsia"/>
          <w:color w:val="000000"/>
        </w:rPr>
        <w:t>）</w:t>
      </w:r>
      <w:r>
        <w:rPr>
          <w:color w:val="000000"/>
        </w:rPr>
        <w:t xml:space="preserve">            </w:t>
      </w:r>
    </w:p>
    <w:p w:rsidR="003028D1">
      <w:pPr>
        <w:spacing w:after="0"/>
        <w:ind w:left="150"/>
        <w:rPr>
          <w:rFonts w:cs="Times New Roman"/>
        </w:rPr>
      </w:pPr>
      <w:r>
        <w:rPr>
          <w:color w:val="000000"/>
        </w:rPr>
        <w:t>A. </w:t>
      </w:r>
      <w:r>
        <w:rPr>
          <w:rFonts w:cs="宋体" w:hint="eastAsia"/>
          <w:color w:val="000000"/>
        </w:rPr>
        <w:t>米饭</w:t>
      </w:r>
      <w:r>
        <w:rPr>
          <w:rFonts w:cs="Times New Roman"/>
          <w:color w:val="000000"/>
        </w:rPr>
        <w:t>                                     </w:t>
      </w:r>
      <w:r>
        <w:rPr>
          <w:color w:val="000000"/>
        </w:rPr>
        <w:t>B. </w:t>
      </w:r>
      <w:r>
        <w:rPr>
          <w:rFonts w:cs="宋体" w:hint="eastAsia"/>
          <w:color w:val="000000"/>
        </w:rPr>
        <w:t>蔬菜</w:t>
      </w:r>
      <w:r>
        <w:rPr>
          <w:rFonts w:cs="Times New Roman"/>
          <w:color w:val="000000"/>
        </w:rPr>
        <w:t>                                     </w:t>
      </w:r>
      <w:r>
        <w:rPr>
          <w:color w:val="000000"/>
        </w:rPr>
        <w:t>C. </w:t>
      </w:r>
      <w:r>
        <w:rPr>
          <w:rFonts w:cs="宋体" w:hint="eastAsia"/>
          <w:color w:val="000000"/>
        </w:rPr>
        <w:t>肉类</w:t>
      </w:r>
      <w:r>
        <w:rPr>
          <w:rFonts w:cs="Times New Roman"/>
          <w:color w:val="000000"/>
        </w:rPr>
        <w:t>                                     </w:t>
      </w:r>
      <w:r>
        <w:rPr>
          <w:color w:val="000000"/>
        </w:rPr>
        <w:t>D. </w:t>
      </w:r>
      <w:r>
        <w:rPr>
          <w:rFonts w:cs="宋体" w:hint="eastAsia"/>
          <w:color w:val="000000"/>
        </w:rPr>
        <w:t>蛋类</w:t>
      </w:r>
    </w:p>
    <w:p w:rsidR="003028D1">
      <w:pPr>
        <w:spacing w:after="0"/>
        <w:rPr>
          <w:rFonts w:cs="Times New Roman"/>
        </w:rPr>
      </w:pPr>
      <w:r>
        <w:rPr>
          <w:rFonts w:cs="宋体" w:hint="eastAsia"/>
          <w:color w:val="0000FF"/>
        </w:rPr>
        <w:t>【答案】</w:t>
      </w:r>
      <w:r>
        <w:rPr>
          <w:color w:val="000000"/>
        </w:rPr>
        <w:t xml:space="preserve">A  </w:t>
      </w:r>
    </w:p>
    <w:p w:rsidR="003028D1">
      <w:pPr>
        <w:spacing w:after="0"/>
        <w:rPr>
          <w:rFonts w:cs="Times New Roman"/>
        </w:rPr>
      </w:pPr>
      <w:r>
        <w:rPr>
          <w:rFonts w:cs="宋体" w:hint="eastAsia"/>
          <w:color w:val="0000FF"/>
        </w:rPr>
        <w:t>【考点】</w:t>
      </w:r>
      <w:r>
        <w:rPr>
          <w:rFonts w:cs="宋体" w:hint="eastAsia"/>
          <w:color w:val="000000"/>
        </w:rPr>
        <w:t>生命活动与六大营养素</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、米饭中主要含有淀粉，淀粉属于糖类，</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、蔬菜中富含维生素，蔬菜中含糖类物质很少，</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w:t>
      </w:r>
      <w:r>
        <w:rPr>
          <w:color w:val="000000"/>
        </w:rPr>
        <w:t>D</w:t>
      </w:r>
      <w:r>
        <w:rPr>
          <w:rFonts w:cs="宋体" w:hint="eastAsia"/>
          <w:color w:val="000000"/>
        </w:rPr>
        <w:t>、肉类、蛋类物质中富含蛋白质，</w:t>
      </w:r>
      <w:r>
        <w:rPr>
          <w:color w:val="000000"/>
        </w:rPr>
        <w:t>CD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Times New Roman"/>
        </w:rPr>
        <w:br/>
      </w:r>
      <w:r>
        <w:rPr>
          <w:rFonts w:cs="宋体" w:hint="eastAsia"/>
          <w:color w:val="000000"/>
        </w:rPr>
        <w:t>【分析】根据糖类的来源解答</w:t>
      </w:r>
    </w:p>
    <w:p w:rsidR="003028D1">
      <w:pPr>
        <w:spacing w:after="0"/>
        <w:rPr>
          <w:rFonts w:cs="Times New Roman"/>
        </w:rPr>
      </w:pPr>
      <w:r>
        <w:rPr>
          <w:color w:val="000000"/>
        </w:rPr>
        <w:t>8.</w:t>
      </w:r>
      <w:r>
        <w:rPr>
          <w:rFonts w:cs="宋体" w:hint="eastAsia"/>
          <w:color w:val="000000"/>
        </w:rPr>
        <w:t>下列属于高分子合成材料的是</w:t>
      </w:r>
      <w:r>
        <w:rPr>
          <w:color w:val="000000"/>
        </w:rPr>
        <w:t xml:space="preserve">(   )            </w:t>
      </w:r>
    </w:p>
    <w:p w:rsidR="003028D1">
      <w:pPr>
        <w:spacing w:after="0"/>
        <w:ind w:left="150"/>
        <w:rPr>
          <w:rFonts w:cs="Times New Roman"/>
        </w:rPr>
      </w:pPr>
      <w:r>
        <w:rPr>
          <w:color w:val="000000"/>
        </w:rPr>
        <w:t>A. </w:t>
      </w:r>
      <w:r>
        <w:rPr>
          <w:rFonts w:cs="宋体" w:hint="eastAsia"/>
          <w:color w:val="000000"/>
        </w:rPr>
        <w:t>天然橡胶</w:t>
      </w:r>
      <w:r>
        <w:rPr>
          <w:rFonts w:cs="Times New Roman"/>
          <w:color w:val="000000"/>
        </w:rPr>
        <w:t>                                </w:t>
      </w:r>
      <w:r>
        <w:rPr>
          <w:rFonts w:cs="Times New Roman"/>
          <w:noProof/>
          <w:lang w:eastAsia="zh-CN"/>
        </w:rPr>
        <w:pict>
          <v:shape id="_x0000_i1039" type="#_x0000_t75" alt=" " style="height:3pt;visibility:visible;width:1.5pt">
            <v:imagedata r:id="rId5" o:title=""/>
          </v:shape>
        </w:pict>
      </w:r>
      <w:r>
        <w:rPr>
          <w:color w:val="000000"/>
        </w:rPr>
        <w:t>B. </w:t>
      </w:r>
      <w:r>
        <w:rPr>
          <w:rFonts w:cs="宋体" w:hint="eastAsia"/>
          <w:color w:val="000000"/>
        </w:rPr>
        <w:t>陶瓷</w:t>
      </w:r>
      <w:r>
        <w:rPr>
          <w:rFonts w:cs="Times New Roman"/>
          <w:color w:val="000000"/>
        </w:rPr>
        <w:t>                                </w:t>
      </w:r>
      <w:r>
        <w:rPr>
          <w:rFonts w:cs="Times New Roman"/>
          <w:noProof/>
          <w:lang w:eastAsia="zh-CN"/>
        </w:rPr>
        <w:pict>
          <v:shape id="_x0000_i1040" type="#_x0000_t75" alt=" " style="height:3pt;visibility:visible;width:1.5pt">
            <v:imagedata r:id="rId5" o:title=""/>
          </v:shape>
        </w:pict>
      </w:r>
      <w:r>
        <w:rPr>
          <w:color w:val="000000"/>
        </w:rPr>
        <w:t>C. </w:t>
      </w:r>
      <w:r>
        <w:rPr>
          <w:rFonts w:cs="宋体" w:hint="eastAsia"/>
          <w:color w:val="000000"/>
        </w:rPr>
        <w:t>合金</w:t>
      </w:r>
      <w:r>
        <w:rPr>
          <w:rFonts w:cs="Times New Roman"/>
          <w:color w:val="000000"/>
        </w:rPr>
        <w:t>                                </w:t>
      </w:r>
      <w:r>
        <w:rPr>
          <w:rFonts w:cs="Times New Roman"/>
          <w:noProof/>
          <w:lang w:eastAsia="zh-CN"/>
        </w:rPr>
        <w:pict>
          <v:shape id="_x0000_i1041" type="#_x0000_t75" alt=" " style="height:3pt;visibility:visible;width:1.5pt">
            <v:imagedata r:id="rId5" o:title=""/>
          </v:shape>
        </w:pict>
      </w:r>
      <w:r>
        <w:rPr>
          <w:color w:val="000000"/>
        </w:rPr>
        <w:t>D. </w:t>
      </w:r>
      <w:r>
        <w:rPr>
          <w:rFonts w:cs="宋体" w:hint="eastAsia"/>
          <w:color w:val="000000"/>
        </w:rPr>
        <w:t>合成纤维</w:t>
      </w:r>
    </w:p>
    <w:p w:rsidR="003028D1">
      <w:pPr>
        <w:spacing w:after="0"/>
        <w:rPr>
          <w:rFonts w:cs="Times New Roman"/>
        </w:rPr>
      </w:pPr>
      <w:r>
        <w:rPr>
          <w:rFonts w:cs="宋体" w:hint="eastAsia"/>
          <w:color w:val="0000FF"/>
        </w:rPr>
        <w:t>【答案】</w:t>
      </w:r>
      <w:r>
        <w:rPr>
          <w:color w:val="000000"/>
        </w:rPr>
        <w:t xml:space="preserve">D  </w:t>
      </w:r>
    </w:p>
    <w:p w:rsidR="003028D1">
      <w:pPr>
        <w:spacing w:after="0"/>
        <w:rPr>
          <w:rFonts w:cs="Times New Roman"/>
        </w:rPr>
      </w:pPr>
      <w:r>
        <w:rPr>
          <w:rFonts w:cs="宋体" w:hint="eastAsia"/>
          <w:color w:val="0000FF"/>
        </w:rPr>
        <w:t>【考点】</w:t>
      </w:r>
      <w:r>
        <w:rPr>
          <w:rFonts w:cs="宋体" w:hint="eastAsia"/>
          <w:color w:val="000000"/>
        </w:rPr>
        <w:t>合成材料的使用及其对人和环境的影响</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天然橡胶是天然材料；</w:t>
      </w:r>
      <w:r>
        <w:rPr>
          <w:color w:val="000000"/>
        </w:rPr>
        <w:t xml:space="preserve"> A</w:t>
      </w:r>
      <w:r>
        <w:rPr>
          <w:rFonts w:cs="宋体" w:hint="eastAsia"/>
          <w:color w:val="000000"/>
        </w:rPr>
        <w:t>不符合题意</w:t>
      </w:r>
      <w:r>
        <w:rPr>
          <w:rFonts w:cs="Times New Roman"/>
        </w:rPr>
        <w:br/>
      </w:r>
      <w:r>
        <w:rPr>
          <w:color w:val="000000"/>
        </w:rPr>
        <w:t xml:space="preserve">B. </w:t>
      </w:r>
      <w:r>
        <w:rPr>
          <w:rFonts w:cs="宋体" w:hint="eastAsia"/>
          <w:color w:val="000000"/>
        </w:rPr>
        <w:t>陶瓷属于无机非金属材料；</w:t>
      </w:r>
      <w:r>
        <w:rPr>
          <w:color w:val="000000"/>
        </w:rPr>
        <w:t xml:space="preserve"> B</w:t>
      </w:r>
      <w:r>
        <w:rPr>
          <w:rFonts w:cs="宋体" w:hint="eastAsia"/>
          <w:color w:val="000000"/>
        </w:rPr>
        <w:t>不符合题意</w:t>
      </w:r>
      <w:r>
        <w:rPr>
          <w:rFonts w:cs="Times New Roman"/>
        </w:rPr>
        <w:br/>
      </w:r>
      <w:r>
        <w:rPr>
          <w:color w:val="000000"/>
        </w:rPr>
        <w:t xml:space="preserve">C. </w:t>
      </w:r>
      <w:r>
        <w:rPr>
          <w:rFonts w:cs="宋体" w:hint="eastAsia"/>
          <w:color w:val="000000"/>
        </w:rPr>
        <w:t>合金属于金属材料；</w:t>
      </w:r>
      <w:r>
        <w:rPr>
          <w:color w:val="000000"/>
        </w:rPr>
        <w:t>C</w:t>
      </w:r>
      <w:r>
        <w:rPr>
          <w:rFonts w:cs="宋体" w:hint="eastAsia"/>
          <w:color w:val="000000"/>
        </w:rPr>
        <w:t>不符合题意</w:t>
      </w:r>
      <w:r>
        <w:rPr>
          <w:rFonts w:cs="Times New Roman"/>
        </w:rPr>
        <w:br/>
      </w:r>
      <w:r>
        <w:rPr>
          <w:color w:val="000000"/>
        </w:rPr>
        <w:t xml:space="preserve">D. </w:t>
      </w:r>
      <w:r>
        <w:rPr>
          <w:rFonts w:cs="宋体" w:hint="eastAsia"/>
          <w:color w:val="000000"/>
        </w:rPr>
        <w:t>合成纤维属于有机高分子合成材料。</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【分析】根据合成材料的特点</w:t>
      </w:r>
      <w:r>
        <w:rPr>
          <w:color w:val="000000"/>
        </w:rPr>
        <w:t>“</w:t>
      </w:r>
      <w:r>
        <w:rPr>
          <w:rFonts w:cs="宋体" w:hint="eastAsia"/>
          <w:color w:val="000000"/>
        </w:rPr>
        <w:t>非天然存在，人工合成</w:t>
      </w:r>
      <w:r>
        <w:rPr>
          <w:color w:val="000000"/>
        </w:rPr>
        <w:t>”</w:t>
      </w:r>
      <w:r>
        <w:rPr>
          <w:rFonts w:cs="宋体" w:hint="eastAsia"/>
          <w:color w:val="000000"/>
        </w:rPr>
        <w:t>分析解答</w:t>
      </w:r>
    </w:p>
    <w:p w:rsidR="003028D1">
      <w:pPr>
        <w:spacing w:after="0"/>
        <w:rPr>
          <w:rFonts w:cs="Times New Roman"/>
        </w:rPr>
      </w:pPr>
      <w:r>
        <w:rPr>
          <w:color w:val="000000"/>
        </w:rPr>
        <w:t>9.</w:t>
      </w:r>
      <w:r>
        <w:rPr>
          <w:rFonts w:cs="宋体" w:hint="eastAsia"/>
          <w:color w:val="000000"/>
        </w:rPr>
        <w:t>下列操作正确的是</w:t>
      </w:r>
      <w:r>
        <w:rPr>
          <w:color w:val="000000"/>
        </w:rPr>
        <w:t xml:space="preserve">(   )            </w:t>
      </w:r>
    </w:p>
    <w:p w:rsidR="003028D1">
      <w:pPr>
        <w:spacing w:after="0"/>
        <w:ind w:left="150"/>
        <w:rPr>
          <w:rFonts w:cs="Times New Roman"/>
        </w:rPr>
      </w:pPr>
      <w:r>
        <w:rPr>
          <w:color w:val="000000"/>
        </w:rPr>
        <w:t>A. </w:t>
      </w:r>
      <w:r>
        <w:rPr>
          <w:rFonts w:cs="宋体" w:hint="eastAsia"/>
          <w:color w:val="000000"/>
        </w:rPr>
        <w:t>点燃酒精灯</w:t>
      </w:r>
      <w:r>
        <w:rPr>
          <w:color w:val="000000"/>
        </w:rPr>
        <w:t xml:space="preserve"> </w:t>
      </w:r>
      <w:r>
        <w:rPr>
          <w:rFonts w:cs="Times New Roman"/>
          <w:noProof/>
          <w:lang w:eastAsia="zh-CN"/>
        </w:rPr>
        <w:pict>
          <v:shape id="_x0000_i1042" type="#_x0000_t75" alt=" " style="height:87pt;visibility:visible;width:105pt">
            <v:imagedata r:id="rId10" o:title=""/>
          </v:shape>
        </w:pict>
      </w:r>
      <w:r>
        <w:rPr>
          <w:rFonts w:cs="Times New Roman"/>
          <w:color w:val="000000"/>
        </w:rPr>
        <w:t>                    </w:t>
      </w:r>
      <w:r>
        <w:rPr>
          <w:rFonts w:cs="Times New Roman"/>
          <w:noProof/>
          <w:lang w:eastAsia="zh-CN"/>
        </w:rPr>
        <w:pict>
          <v:shape id="_x0000_i1043" type="#_x0000_t75" alt=" " style="height:3pt;visibility:visible;width:0.75pt">
            <v:imagedata r:id="rId11" o:title=""/>
          </v:shape>
        </w:pict>
      </w:r>
      <w:r>
        <w:rPr>
          <w:color w:val="000000"/>
        </w:rPr>
        <w:t>B. </w:t>
      </w:r>
      <w:r>
        <w:rPr>
          <w:rFonts w:cs="宋体" w:hint="eastAsia"/>
          <w:color w:val="000000"/>
        </w:rPr>
        <w:t>滴加液体</w:t>
      </w:r>
      <w:r>
        <w:rPr>
          <w:color w:val="000000"/>
        </w:rPr>
        <w:t xml:space="preserve"> </w:t>
      </w:r>
      <w:r>
        <w:rPr>
          <w:rFonts w:cs="Times New Roman"/>
          <w:noProof/>
          <w:lang w:eastAsia="zh-CN"/>
        </w:rPr>
        <w:pict>
          <v:shape id="_x0000_i1044" type="#_x0000_t75" alt=" " style="height:1in;visibility:visible;width:51.75pt">
            <v:imagedata r:id="rId12" o:title=""/>
          </v:shape>
        </w:pict>
      </w:r>
      <w:r>
        <w:rPr>
          <w:rFonts w:cs="Times New Roman"/>
          <w:color w:val="000000"/>
        </w:rPr>
        <w:t>  </w:t>
      </w:r>
      <w:r>
        <w:rPr>
          <w:rFonts w:cs="Times New Roman"/>
        </w:rPr>
        <w:br/>
      </w:r>
      <w:r>
        <w:rPr>
          <w:color w:val="000000"/>
        </w:rPr>
        <w:t>C. </w:t>
      </w:r>
      <w:r>
        <w:rPr>
          <w:rFonts w:cs="宋体" w:hint="eastAsia"/>
          <w:color w:val="000000"/>
        </w:rPr>
        <w:t>稀释浓硫酸</w:t>
      </w:r>
      <w:r>
        <w:rPr>
          <w:color w:val="000000"/>
        </w:rPr>
        <w:t xml:space="preserve"> </w:t>
      </w:r>
      <w:r>
        <w:rPr>
          <w:rFonts w:cs="Times New Roman"/>
          <w:noProof/>
          <w:lang w:eastAsia="zh-CN"/>
        </w:rPr>
        <w:pict>
          <v:shape id="_x0000_i1045" type="#_x0000_t75" alt=" " style="height:60.75pt;visibility:visible;width:105pt">
            <v:imagedata r:id="rId13" o:title=""/>
          </v:shape>
        </w:pict>
      </w:r>
      <w:r>
        <w:rPr>
          <w:rFonts w:cs="Times New Roman"/>
          <w:color w:val="000000"/>
        </w:rPr>
        <w:t>                    </w:t>
      </w:r>
      <w:r>
        <w:rPr>
          <w:rFonts w:cs="Times New Roman"/>
          <w:noProof/>
          <w:lang w:eastAsia="zh-CN"/>
        </w:rPr>
        <w:pict>
          <v:shape id="_x0000_i1046" type="#_x0000_t75" alt=" " style="height:3pt;visibility:visible;width:0.75pt">
            <v:imagedata r:id="rId11" o:title=""/>
          </v:shape>
        </w:pict>
      </w:r>
      <w:r>
        <w:rPr>
          <w:color w:val="000000"/>
        </w:rPr>
        <w:t>D. </w:t>
      </w:r>
      <w:r>
        <w:rPr>
          <w:rFonts w:cs="宋体" w:hint="eastAsia"/>
          <w:color w:val="000000"/>
        </w:rPr>
        <w:t>检验</w:t>
      </w:r>
      <w:r>
        <w:rPr>
          <w:color w:val="000000"/>
        </w:rPr>
        <w:t>CO</w:t>
      </w:r>
      <w:r>
        <w:rPr>
          <w:color w:val="000000"/>
          <w:vertAlign w:val="subscript"/>
        </w:rPr>
        <w:t>2</w:t>
      </w:r>
      <w:r>
        <w:rPr>
          <w:rFonts w:cs="宋体" w:hint="eastAsia"/>
          <w:color w:val="000000"/>
        </w:rPr>
        <w:t>满瓶</w:t>
      </w:r>
      <w:r>
        <w:rPr>
          <w:color w:val="000000"/>
        </w:rPr>
        <w:t xml:space="preserve"> </w:t>
      </w:r>
      <w:r>
        <w:rPr>
          <w:rFonts w:cs="Times New Roman"/>
          <w:noProof/>
          <w:lang w:eastAsia="zh-CN"/>
        </w:rPr>
        <w:pict>
          <v:shape id="_x0000_i1047" type="#_x0000_t75" alt=" " style="height:96pt;visibility:visible;width:111pt">
            <v:imagedata r:id="rId14" o:title=""/>
          </v:shape>
        </w:pict>
      </w:r>
    </w:p>
    <w:p w:rsidR="003028D1">
      <w:pPr>
        <w:spacing w:after="0"/>
        <w:rPr>
          <w:rFonts w:cs="Times New Roman"/>
        </w:rPr>
      </w:pPr>
      <w:r>
        <w:rPr>
          <w:rFonts w:cs="宋体" w:hint="eastAsia"/>
          <w:color w:val="0000FF"/>
        </w:rPr>
        <w:t>【答案】</w:t>
      </w:r>
      <w:r>
        <w:rPr>
          <w:color w:val="000000"/>
        </w:rPr>
        <w:t xml:space="preserve">D  </w:t>
      </w:r>
    </w:p>
    <w:p w:rsidR="003028D1">
      <w:pPr>
        <w:spacing w:after="0"/>
        <w:rPr>
          <w:rFonts w:cs="Times New Roman"/>
        </w:rPr>
      </w:pPr>
      <w:r>
        <w:rPr>
          <w:rFonts w:cs="宋体" w:hint="eastAsia"/>
          <w:color w:val="0000FF"/>
        </w:rPr>
        <w:t>【考点】</w:t>
      </w:r>
      <w:r>
        <w:rPr>
          <w:rFonts w:cs="宋体" w:hint="eastAsia"/>
          <w:color w:val="000000"/>
        </w:rPr>
        <w:t>实验室常见的仪器及使用，药品的取用，二氧化碳的检验和验满，稀释浓硫酸</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点燃酒精灯，应该用火柴点燃，用燃着的酒精灯引燃另一只，易引发灯内酒精着火，甚至酒精灯爆炸，</w:t>
      </w:r>
      <w:r>
        <w:rPr>
          <w:color w:val="000000"/>
        </w:rPr>
        <w:t>A</w:t>
      </w:r>
      <w:r>
        <w:rPr>
          <w:rFonts w:cs="宋体" w:hint="eastAsia"/>
          <w:color w:val="000000"/>
        </w:rPr>
        <w:t>不符合题意；</w:t>
      </w:r>
      <w:r>
        <w:rPr>
          <w:rFonts w:cs="Times New Roman"/>
          <w:color w:val="000000"/>
        </w:rPr>
        <w:t> </w:t>
      </w:r>
      <w:r>
        <w:rPr>
          <w:rFonts w:cs="Times New Roman"/>
        </w:rPr>
        <w:br/>
      </w:r>
      <w:r>
        <w:rPr>
          <w:color w:val="000000"/>
        </w:rPr>
        <w:t xml:space="preserve">B. </w:t>
      </w:r>
      <w:r>
        <w:rPr>
          <w:rFonts w:cs="宋体" w:hint="eastAsia"/>
          <w:color w:val="000000"/>
        </w:rPr>
        <w:t>向试管中滴加液体时，应将胶头滴管竖直悬空在试管的上方，伸入试管内或接触试管会导致污染试剂，</w:t>
      </w:r>
      <w:r>
        <w:rPr>
          <w:color w:val="000000"/>
        </w:rPr>
        <w:t>B</w:t>
      </w:r>
      <w:r>
        <w:rPr>
          <w:rFonts w:cs="宋体" w:hint="eastAsia"/>
          <w:color w:val="000000"/>
        </w:rPr>
        <w:t>不符合题意；</w:t>
      </w:r>
      <w:r>
        <w:rPr>
          <w:rFonts w:cs="Times New Roman"/>
        </w:rPr>
        <w:br/>
      </w:r>
      <w:r>
        <w:rPr>
          <w:color w:val="000000"/>
        </w:rPr>
        <w:t xml:space="preserve">C. </w:t>
      </w:r>
      <w:r>
        <w:rPr>
          <w:rFonts w:cs="宋体" w:hint="eastAsia"/>
          <w:color w:val="000000"/>
        </w:rPr>
        <w:t>稀释浓硫酸时，应将浓硫酸倒入水中，并不断用玻璃棒搅拌，</w:t>
      </w:r>
      <w:r>
        <w:rPr>
          <w:color w:val="000000"/>
        </w:rPr>
        <w:t>C</w:t>
      </w:r>
      <w:r>
        <w:rPr>
          <w:rFonts w:cs="宋体" w:hint="eastAsia"/>
          <w:color w:val="000000"/>
        </w:rPr>
        <w:t>不符合题意；</w:t>
      </w:r>
      <w:r>
        <w:rPr>
          <w:rFonts w:cs="Times New Roman"/>
        </w:rPr>
        <w:br/>
      </w:r>
      <w:r>
        <w:rPr>
          <w:color w:val="000000"/>
        </w:rPr>
        <w:t xml:space="preserve">D. </w:t>
      </w:r>
      <w:r>
        <w:rPr>
          <w:rFonts w:cs="宋体" w:hint="eastAsia"/>
          <w:color w:val="000000"/>
        </w:rPr>
        <w:t>检验</w:t>
      </w:r>
      <w:r>
        <w:rPr>
          <w:color w:val="000000"/>
        </w:rPr>
        <w:t>CO</w:t>
      </w:r>
      <w:r>
        <w:rPr>
          <w:color w:val="000000"/>
          <w:vertAlign w:val="subscript"/>
        </w:rPr>
        <w:t>2</w:t>
      </w:r>
      <w:r>
        <w:rPr>
          <w:rFonts w:cs="宋体" w:hint="eastAsia"/>
          <w:color w:val="000000"/>
        </w:rPr>
        <w:t>满瓶，将燃着的木条放在集气瓶口，木条熄灭，证明已经集满二氧化碳，</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根据酒精灯的使用方法解答</w:t>
      </w:r>
      <w:r>
        <w:rPr>
          <w:rFonts w:cs="Times New Roman"/>
        </w:rPr>
        <w:br/>
      </w:r>
      <w:r>
        <w:rPr>
          <w:color w:val="000000"/>
        </w:rPr>
        <w:t>B</w:t>
      </w:r>
      <w:r>
        <w:rPr>
          <w:rFonts w:cs="宋体" w:hint="eastAsia"/>
          <w:color w:val="000000"/>
        </w:rPr>
        <w:t>根据胶头滴管使用时应垂直悬空解答</w:t>
      </w:r>
      <w:r>
        <w:rPr>
          <w:rFonts w:cs="Times New Roman"/>
        </w:rPr>
        <w:br/>
      </w:r>
      <w:r>
        <w:rPr>
          <w:color w:val="000000"/>
        </w:rPr>
        <w:t>C</w:t>
      </w:r>
      <w:r>
        <w:rPr>
          <w:rFonts w:cs="宋体" w:hint="eastAsia"/>
          <w:color w:val="000000"/>
        </w:rPr>
        <w:t>根据稀释浓硫酸应水中加酸解答</w:t>
      </w:r>
      <w:r>
        <w:rPr>
          <w:rFonts w:cs="Times New Roman"/>
        </w:rPr>
        <w:br/>
      </w:r>
      <w:r>
        <w:rPr>
          <w:color w:val="000000"/>
        </w:rPr>
        <w:t>D</w:t>
      </w:r>
      <w:r>
        <w:rPr>
          <w:rFonts w:cs="宋体" w:hint="eastAsia"/>
          <w:color w:val="000000"/>
        </w:rPr>
        <w:t>根据验满气体应该在瓶口解答</w:t>
      </w:r>
    </w:p>
    <w:p w:rsidR="003028D1">
      <w:pPr>
        <w:spacing w:after="0"/>
        <w:rPr>
          <w:rFonts w:cs="Times New Roman"/>
        </w:rPr>
      </w:pPr>
      <w:r>
        <w:rPr>
          <w:color w:val="000000"/>
        </w:rPr>
        <w:t>10.</w:t>
      </w:r>
      <w:r>
        <w:rPr>
          <w:rFonts w:cs="宋体" w:hint="eastAsia"/>
          <w:color w:val="000000"/>
        </w:rPr>
        <w:t>下列物质属于纯净物的是</w:t>
      </w:r>
      <w:r>
        <w:rPr>
          <w:color w:val="000000"/>
        </w:rPr>
        <w:t xml:space="preserve">(     )            </w:t>
      </w:r>
    </w:p>
    <w:p w:rsidR="003028D1">
      <w:pPr>
        <w:spacing w:after="0"/>
        <w:ind w:left="150"/>
        <w:rPr>
          <w:rFonts w:cs="Times New Roman"/>
        </w:rPr>
      </w:pPr>
      <w:r>
        <w:rPr>
          <w:color w:val="000000"/>
        </w:rPr>
        <w:t>A. </w:t>
      </w:r>
      <w:r>
        <w:rPr>
          <w:rFonts w:cs="宋体" w:hint="eastAsia"/>
          <w:color w:val="000000"/>
        </w:rPr>
        <w:t>蔗糖水</w:t>
      </w:r>
      <w:r>
        <w:rPr>
          <w:color w:val="000000"/>
        </w:rPr>
        <w:t>.                                </w:t>
      </w:r>
      <w:r>
        <w:rPr>
          <w:rFonts w:cs="Times New Roman"/>
          <w:noProof/>
          <w:lang w:eastAsia="zh-CN"/>
        </w:rPr>
        <w:pict>
          <v:shape id="_x0000_i1048" type="#_x0000_t75" alt=" " style="height:3pt;visibility:visible;width:0.75pt">
            <v:imagedata r:id="rId11" o:title=""/>
          </v:shape>
        </w:pict>
      </w:r>
      <w:r>
        <w:rPr>
          <w:color w:val="000000"/>
        </w:rPr>
        <w:t>B. </w:t>
      </w:r>
      <w:r>
        <w:rPr>
          <w:rFonts w:cs="宋体" w:hint="eastAsia"/>
          <w:color w:val="000000"/>
        </w:rPr>
        <w:t>椰子水</w:t>
      </w:r>
      <w:r>
        <w:rPr>
          <w:rFonts w:cs="Times New Roman"/>
          <w:color w:val="000000"/>
        </w:rPr>
        <w:t>                                </w:t>
      </w:r>
      <w:r>
        <w:rPr>
          <w:rFonts w:cs="Times New Roman"/>
          <w:noProof/>
          <w:lang w:eastAsia="zh-CN"/>
        </w:rPr>
        <w:pict>
          <v:shape id="_x0000_i1049" type="#_x0000_t75" alt=" " style="height:3pt;visibility:visible;width:0.75pt">
            <v:imagedata r:id="rId11" o:title=""/>
          </v:shape>
        </w:pict>
      </w:r>
      <w:r>
        <w:rPr>
          <w:color w:val="000000"/>
        </w:rPr>
        <w:t>C. </w:t>
      </w:r>
      <w:r>
        <w:rPr>
          <w:rFonts w:cs="宋体" w:hint="eastAsia"/>
          <w:color w:val="000000"/>
        </w:rPr>
        <w:t>蒸馏水</w:t>
      </w:r>
      <w:r>
        <w:rPr>
          <w:rFonts w:cs="Times New Roman"/>
          <w:color w:val="000000"/>
        </w:rPr>
        <w:t>                                </w:t>
      </w:r>
      <w:r>
        <w:rPr>
          <w:rFonts w:cs="Times New Roman"/>
          <w:noProof/>
          <w:lang w:eastAsia="zh-CN"/>
        </w:rPr>
        <w:pict>
          <v:shape id="_x0000_i1050" type="#_x0000_t75" alt=" " style="height:3pt;visibility:visible;width:0.75pt">
            <v:imagedata r:id="rId11" o:title=""/>
          </v:shape>
        </w:pict>
      </w:r>
      <w:r>
        <w:rPr>
          <w:color w:val="000000"/>
        </w:rPr>
        <w:t>D. </w:t>
      </w:r>
      <w:r>
        <w:rPr>
          <w:rFonts w:cs="宋体" w:hint="eastAsia"/>
          <w:color w:val="000000"/>
        </w:rPr>
        <w:t>矿泉水</w:t>
      </w:r>
    </w:p>
    <w:p w:rsidR="003028D1">
      <w:pPr>
        <w:spacing w:after="0"/>
        <w:rPr>
          <w:rFonts w:cs="Times New Roman"/>
        </w:rPr>
      </w:pPr>
      <w:r>
        <w:rPr>
          <w:rFonts w:cs="宋体" w:hint="eastAsia"/>
          <w:color w:val="0000FF"/>
        </w:rPr>
        <w:t>【答案】</w:t>
      </w:r>
      <w:r>
        <w:rPr>
          <w:color w:val="000000"/>
        </w:rPr>
        <w:t xml:space="preserve">C  </w:t>
      </w:r>
    </w:p>
    <w:p w:rsidR="003028D1">
      <w:pPr>
        <w:spacing w:after="0"/>
        <w:rPr>
          <w:rFonts w:cs="Times New Roman"/>
        </w:rPr>
      </w:pPr>
      <w:r>
        <w:rPr>
          <w:rFonts w:cs="宋体" w:hint="eastAsia"/>
          <w:color w:val="0000FF"/>
        </w:rPr>
        <w:t>【考点】</w:t>
      </w:r>
      <w:r>
        <w:rPr>
          <w:rFonts w:cs="宋体" w:hint="eastAsia"/>
          <w:color w:val="000000"/>
        </w:rPr>
        <w:t>纯净物和混合物</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蔗糖水由多种物质组成，是混合物；</w:t>
      </w:r>
      <w:r>
        <w:rPr>
          <w:color w:val="000000"/>
        </w:rPr>
        <w:t>A</w:t>
      </w:r>
      <w:r>
        <w:rPr>
          <w:rFonts w:cs="宋体" w:hint="eastAsia"/>
          <w:color w:val="000000"/>
        </w:rPr>
        <w:t>不符合题意</w:t>
      </w:r>
      <w:r>
        <w:rPr>
          <w:rFonts w:cs="Times New Roman"/>
        </w:rPr>
        <w:br/>
      </w:r>
      <w:r>
        <w:rPr>
          <w:color w:val="000000"/>
        </w:rPr>
        <w:t xml:space="preserve">B. </w:t>
      </w:r>
      <w:r>
        <w:rPr>
          <w:rFonts w:cs="宋体" w:hint="eastAsia"/>
          <w:color w:val="000000"/>
        </w:rPr>
        <w:t>椰子水由多种物质组成，是混合物；</w:t>
      </w:r>
      <w:r>
        <w:rPr>
          <w:color w:val="000000"/>
        </w:rPr>
        <w:t>B</w:t>
      </w:r>
      <w:r>
        <w:rPr>
          <w:rFonts w:cs="宋体" w:hint="eastAsia"/>
          <w:color w:val="000000"/>
        </w:rPr>
        <w:t>不符合题意</w:t>
      </w:r>
      <w:r>
        <w:rPr>
          <w:rFonts w:cs="Times New Roman"/>
        </w:rPr>
        <w:br/>
      </w:r>
      <w:r>
        <w:rPr>
          <w:color w:val="000000"/>
        </w:rPr>
        <w:t xml:space="preserve">C. </w:t>
      </w:r>
      <w:r>
        <w:rPr>
          <w:rFonts w:cs="宋体" w:hint="eastAsia"/>
          <w:color w:val="000000"/>
        </w:rPr>
        <w:t>蒸馏水由一种物质组成，是纯净物；</w:t>
      </w:r>
      <w:r>
        <w:rPr>
          <w:color w:val="000000"/>
        </w:rPr>
        <w:t xml:space="preserve"> C</w:t>
      </w:r>
      <w:r>
        <w:rPr>
          <w:rFonts w:cs="宋体" w:hint="eastAsia"/>
          <w:color w:val="000000"/>
        </w:rPr>
        <w:t>符合题意</w:t>
      </w:r>
      <w:r>
        <w:rPr>
          <w:color w:val="000000"/>
        </w:rPr>
        <w:t xml:space="preserve"> </w:t>
      </w:r>
      <w:r>
        <w:rPr>
          <w:rFonts w:cs="Times New Roman"/>
        </w:rPr>
        <w:br/>
      </w:r>
      <w:r>
        <w:rPr>
          <w:color w:val="000000"/>
        </w:rPr>
        <w:t xml:space="preserve">D. </w:t>
      </w:r>
      <w:r>
        <w:rPr>
          <w:rFonts w:cs="宋体" w:hint="eastAsia"/>
          <w:color w:val="000000"/>
        </w:rPr>
        <w:t>矿泉水由多种物质组成，是混合物。</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【分析】由两种或两种以上物质组成的物质叫混合物；由一种物质组成的物质叫纯净物；据此分析解答</w:t>
      </w:r>
    </w:p>
    <w:p w:rsidR="003028D1">
      <w:pPr>
        <w:spacing w:after="0"/>
        <w:rPr>
          <w:rFonts w:cs="Times New Roman"/>
        </w:rPr>
      </w:pPr>
      <w:r>
        <w:rPr>
          <w:color w:val="000000"/>
        </w:rPr>
        <w:t>11.</w:t>
      </w:r>
      <w:r>
        <w:rPr>
          <w:rFonts w:cs="宋体" w:hint="eastAsia"/>
          <w:color w:val="000000"/>
        </w:rPr>
        <w:t>瘪了的乒乓球放到热水中会重新鼓起来，是因为乒乓球内气体（</w:t>
      </w:r>
      <w:r>
        <w:rPr>
          <w:rFonts w:cs="Times New Roman"/>
          <w:color w:val="000000"/>
        </w:rPr>
        <w:t>  </w:t>
      </w:r>
      <w:r>
        <w:rPr>
          <w:color w:val="000000"/>
        </w:rPr>
        <w:t xml:space="preserve"> </w:t>
      </w:r>
      <w:r>
        <w:rPr>
          <w:rFonts w:cs="宋体" w:hint="eastAsia"/>
          <w:color w:val="000000"/>
        </w:rPr>
        <w:t>）</w:t>
      </w:r>
      <w:r>
        <w:rPr>
          <w:color w:val="000000"/>
        </w:rPr>
        <w:t xml:space="preserve">            </w:t>
      </w:r>
    </w:p>
    <w:p w:rsidR="003028D1">
      <w:pPr>
        <w:spacing w:after="0"/>
        <w:ind w:left="150"/>
        <w:rPr>
          <w:rFonts w:cs="Times New Roman"/>
        </w:rPr>
      </w:pPr>
      <w:r>
        <w:rPr>
          <w:color w:val="000000"/>
        </w:rPr>
        <w:t>A. </w:t>
      </w:r>
      <w:r>
        <w:rPr>
          <w:rFonts w:cs="宋体" w:hint="eastAsia"/>
          <w:color w:val="000000"/>
        </w:rPr>
        <w:t>分子的体积增大</w:t>
      </w:r>
      <w:r>
        <w:rPr>
          <w:rFonts w:cs="Times New Roman"/>
          <w:color w:val="000000"/>
        </w:rPr>
        <w:t>                                                  </w:t>
      </w:r>
      <w:r>
        <w:rPr>
          <w:rFonts w:cs="Times New Roman"/>
          <w:noProof/>
          <w:lang w:eastAsia="zh-CN"/>
        </w:rPr>
        <w:pict>
          <v:shape id="_x0000_i1051" type="#_x0000_t75" alt=" " style="height:3pt;visibility:visible;width:0.75pt">
            <v:imagedata r:id="rId11" o:title=""/>
          </v:shape>
        </w:pict>
      </w:r>
      <w:r>
        <w:rPr>
          <w:color w:val="000000"/>
        </w:rPr>
        <w:t>B. </w:t>
      </w:r>
      <w:r>
        <w:rPr>
          <w:rFonts w:cs="宋体" w:hint="eastAsia"/>
          <w:color w:val="000000"/>
        </w:rPr>
        <w:t>分子间间隔增大</w:t>
      </w:r>
      <w:r>
        <w:rPr>
          <w:rFonts w:cs="Times New Roman"/>
        </w:rPr>
        <w:br/>
      </w:r>
      <w:r>
        <w:rPr>
          <w:color w:val="000000"/>
        </w:rPr>
        <w:t>C. </w:t>
      </w:r>
      <w:r>
        <w:rPr>
          <w:rFonts w:cs="宋体" w:hint="eastAsia"/>
          <w:color w:val="000000"/>
        </w:rPr>
        <w:t>分子的质量增大</w:t>
      </w:r>
      <w:r>
        <w:rPr>
          <w:rFonts w:cs="Times New Roman"/>
          <w:color w:val="000000"/>
        </w:rPr>
        <w:t>                                                  </w:t>
      </w:r>
      <w:r>
        <w:rPr>
          <w:rFonts w:cs="Times New Roman"/>
          <w:noProof/>
          <w:lang w:eastAsia="zh-CN"/>
        </w:rPr>
        <w:pict>
          <v:shape id="_x0000_i1052" type="#_x0000_t75" alt=" " style="height:3pt;visibility:visible;width:0.75pt">
            <v:imagedata r:id="rId11" o:title=""/>
          </v:shape>
        </w:pict>
      </w:r>
      <w:r>
        <w:rPr>
          <w:color w:val="000000"/>
        </w:rPr>
        <w:t>D. </w:t>
      </w:r>
      <w:r>
        <w:rPr>
          <w:rFonts w:cs="宋体" w:hint="eastAsia"/>
          <w:color w:val="000000"/>
        </w:rPr>
        <w:t>分子的个数增多</w:t>
      </w:r>
    </w:p>
    <w:p w:rsidR="003028D1">
      <w:pPr>
        <w:spacing w:after="0"/>
        <w:rPr>
          <w:rFonts w:cs="Times New Roman"/>
        </w:rPr>
      </w:pPr>
      <w:r>
        <w:rPr>
          <w:rFonts w:cs="宋体" w:hint="eastAsia"/>
          <w:color w:val="0000FF"/>
        </w:rPr>
        <w:t>【答案】</w:t>
      </w:r>
      <w:r>
        <w:rPr>
          <w:color w:val="000000"/>
        </w:rPr>
        <w:t xml:space="preserve">B  </w:t>
      </w:r>
    </w:p>
    <w:p w:rsidR="003028D1">
      <w:pPr>
        <w:spacing w:after="0"/>
        <w:rPr>
          <w:rFonts w:cs="Times New Roman"/>
        </w:rPr>
      </w:pPr>
      <w:r>
        <w:rPr>
          <w:rFonts w:cs="宋体" w:hint="eastAsia"/>
          <w:color w:val="0000FF"/>
        </w:rPr>
        <w:t>【考点】</w:t>
      </w:r>
      <w:r>
        <w:rPr>
          <w:rFonts w:cs="宋体" w:hint="eastAsia"/>
          <w:color w:val="000000"/>
        </w:rPr>
        <w:t>分子的定义与分子的特性</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【解答】瘪了的乒乓球放到热水中时，温度升高，分子之间的间隔变大，乒乓球会重新鼓起来．</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【分析】根据分子的特性解答：分子的质量和体积都很小，分子是不断运动的，分子之间有间隔</w:t>
      </w:r>
    </w:p>
    <w:p w:rsidR="003028D1">
      <w:pPr>
        <w:spacing w:after="0"/>
        <w:rPr>
          <w:rFonts w:cs="Times New Roman"/>
        </w:rPr>
      </w:pPr>
      <w:r>
        <w:rPr>
          <w:color w:val="000000"/>
        </w:rPr>
        <w:t>12.</w:t>
      </w:r>
      <w:r>
        <w:rPr>
          <w:rFonts w:cs="宋体" w:hint="eastAsia"/>
          <w:color w:val="000000"/>
        </w:rPr>
        <w:t>某农作物因缺钾而生长不良，应给它施用的化肥是：</w:t>
      </w:r>
      <w:r>
        <w:rPr>
          <w:rFonts w:cs="Times New Roman"/>
          <w:color w:val="000000"/>
        </w:rPr>
        <w:t> </w:t>
      </w:r>
      <w:r>
        <w:rPr>
          <w:color w:val="000000"/>
        </w:rPr>
        <w:t xml:space="preserve"> (   )            </w:t>
      </w:r>
    </w:p>
    <w:p w:rsidR="003028D1">
      <w:pPr>
        <w:spacing w:after="0"/>
        <w:ind w:left="150"/>
        <w:rPr>
          <w:rFonts w:cs="Times New Roman"/>
        </w:rPr>
      </w:pPr>
      <w:r>
        <w:rPr>
          <w:color w:val="000000"/>
        </w:rPr>
        <w:t>A. K</w:t>
      </w:r>
      <w:r>
        <w:rPr>
          <w:color w:val="000000"/>
          <w:vertAlign w:val="subscript"/>
        </w:rPr>
        <w:t>2</w:t>
      </w:r>
      <w:r>
        <w:rPr>
          <w:color w:val="000000"/>
        </w:rPr>
        <w:t>SO</w:t>
      </w:r>
      <w:r>
        <w:rPr>
          <w:color w:val="000000"/>
          <w:vertAlign w:val="subscript"/>
        </w:rPr>
        <w:t>4</w:t>
      </w:r>
      <w:r>
        <w:rPr>
          <w:rFonts w:cs="Times New Roman"/>
          <w:color w:val="000000"/>
        </w:rPr>
        <w:t>                        </w:t>
      </w:r>
      <w:r>
        <w:rPr>
          <w:rFonts w:cs="Times New Roman"/>
          <w:noProof/>
          <w:lang w:eastAsia="zh-CN"/>
        </w:rPr>
        <w:pict>
          <v:shape id="_x0000_i1053" type="#_x0000_t75" alt=" " style="height:3pt;visibility:visible;width:0.75pt">
            <v:imagedata r:id="rId11" o:title=""/>
          </v:shape>
        </w:pict>
      </w:r>
      <w:r>
        <w:rPr>
          <w:color w:val="000000"/>
        </w:rPr>
        <w:t>B. (NH</w:t>
      </w:r>
      <w:r>
        <w:rPr>
          <w:color w:val="000000"/>
          <w:vertAlign w:val="subscript"/>
        </w:rPr>
        <w:t>4</w:t>
      </w:r>
      <w:r>
        <w:rPr>
          <w:color w:val="000000"/>
        </w:rPr>
        <w:t>)</w:t>
      </w:r>
      <w:r>
        <w:rPr>
          <w:color w:val="000000"/>
          <w:vertAlign w:val="subscript"/>
        </w:rPr>
        <w:t>2</w:t>
      </w:r>
      <w:r>
        <w:rPr>
          <w:color w:val="000000"/>
        </w:rPr>
        <w:t>SO</w:t>
      </w:r>
      <w:r>
        <w:rPr>
          <w:color w:val="000000"/>
          <w:vertAlign w:val="subscript"/>
        </w:rPr>
        <w:t>4</w:t>
      </w:r>
      <w:r>
        <w:rPr>
          <w:rFonts w:cs="Times New Roman"/>
          <w:color w:val="000000"/>
        </w:rPr>
        <w:t>                        </w:t>
      </w:r>
      <w:r>
        <w:rPr>
          <w:rFonts w:cs="Times New Roman"/>
          <w:noProof/>
          <w:lang w:eastAsia="zh-CN"/>
        </w:rPr>
        <w:pict>
          <v:shape id="_x0000_i1054" type="#_x0000_t75" alt=" " style="height:3pt;visibility:visible;width:0.75pt">
            <v:imagedata r:id="rId11" o:title=""/>
          </v:shape>
        </w:pict>
      </w:r>
      <w:r>
        <w:rPr>
          <w:color w:val="000000"/>
        </w:rPr>
        <w:t>C. (NH</w:t>
      </w:r>
      <w:r>
        <w:rPr>
          <w:color w:val="000000"/>
          <w:vertAlign w:val="subscript"/>
        </w:rPr>
        <w:t>4</w:t>
      </w:r>
      <w:r>
        <w:rPr>
          <w:color w:val="000000"/>
        </w:rPr>
        <w:t>)</w:t>
      </w:r>
      <w:r>
        <w:rPr>
          <w:color w:val="000000"/>
          <w:vertAlign w:val="subscript"/>
        </w:rPr>
        <w:t>2</w:t>
      </w:r>
      <w:r>
        <w:rPr>
          <w:color w:val="000000"/>
        </w:rPr>
        <w:t>HPO</w:t>
      </w:r>
      <w:r>
        <w:rPr>
          <w:color w:val="000000"/>
          <w:vertAlign w:val="subscript"/>
        </w:rPr>
        <w:t>4</w:t>
      </w:r>
      <w:r>
        <w:rPr>
          <w:rFonts w:cs="Times New Roman"/>
          <w:color w:val="000000"/>
        </w:rPr>
        <w:t>                        </w:t>
      </w:r>
      <w:r>
        <w:rPr>
          <w:rFonts w:cs="Times New Roman"/>
          <w:noProof/>
          <w:lang w:eastAsia="zh-CN"/>
        </w:rPr>
        <w:pict>
          <v:shape id="_x0000_i1055" type="#_x0000_t75" alt=" " style="height:3pt;visibility:visible;width:0.75pt">
            <v:imagedata r:id="rId11" o:title=""/>
          </v:shape>
        </w:pict>
      </w:r>
      <w:r>
        <w:rPr>
          <w:color w:val="000000"/>
        </w:rPr>
        <w:t>D. Ca</w:t>
      </w:r>
      <w:r>
        <w:rPr>
          <w:color w:val="000000"/>
          <w:vertAlign w:val="subscript"/>
        </w:rPr>
        <w:t>3</w:t>
      </w:r>
      <w:r>
        <w:rPr>
          <w:color w:val="000000"/>
        </w:rPr>
        <w:t>(PO</w:t>
      </w:r>
      <w:r>
        <w:rPr>
          <w:color w:val="000000"/>
          <w:vertAlign w:val="subscript"/>
        </w:rPr>
        <w:t>4</w:t>
      </w:r>
      <w:r>
        <w:rPr>
          <w:color w:val="000000"/>
        </w:rPr>
        <w:t>)</w:t>
      </w:r>
      <w:r>
        <w:rPr>
          <w:color w:val="000000"/>
          <w:vertAlign w:val="subscript"/>
        </w:rPr>
        <w:t>2</w:t>
      </w:r>
    </w:p>
    <w:p w:rsidR="003028D1">
      <w:pPr>
        <w:spacing w:after="0"/>
        <w:rPr>
          <w:rFonts w:cs="Times New Roman"/>
        </w:rPr>
      </w:pPr>
      <w:r>
        <w:rPr>
          <w:rFonts w:cs="宋体" w:hint="eastAsia"/>
          <w:color w:val="0000FF"/>
        </w:rPr>
        <w:t>【答案】</w:t>
      </w:r>
      <w:r>
        <w:rPr>
          <w:color w:val="000000"/>
        </w:rPr>
        <w:t xml:space="preserve">A  </w:t>
      </w:r>
    </w:p>
    <w:p w:rsidR="003028D1">
      <w:pPr>
        <w:spacing w:after="0"/>
        <w:rPr>
          <w:rFonts w:cs="Times New Roman"/>
        </w:rPr>
      </w:pPr>
      <w:r>
        <w:rPr>
          <w:rFonts w:cs="宋体" w:hint="eastAsia"/>
          <w:color w:val="0000FF"/>
        </w:rPr>
        <w:t>【考点】</w:t>
      </w:r>
      <w:r>
        <w:rPr>
          <w:rFonts w:cs="宋体" w:hint="eastAsia"/>
          <w:color w:val="000000"/>
        </w:rPr>
        <w:t>常见化肥的种类和作用</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【解答】农作物因缺钾而生长不良，应补充钾元素，应给它施用的化肥是含有钾元素的硫酸钾。</w:t>
      </w:r>
      <w:r>
        <w:rPr>
          <w:color w:val="000000"/>
        </w:rPr>
        <w:t>(NH</w:t>
      </w:r>
      <w:r>
        <w:rPr>
          <w:color w:val="000000"/>
          <w:vertAlign w:val="subscript"/>
        </w:rPr>
        <w:t>4</w:t>
      </w:r>
      <w:r>
        <w:rPr>
          <w:color w:val="000000"/>
        </w:rPr>
        <w:t>)</w:t>
      </w:r>
      <w:r>
        <w:rPr>
          <w:color w:val="000000"/>
          <w:vertAlign w:val="subscript"/>
        </w:rPr>
        <w:t>2</w:t>
      </w:r>
      <w:r>
        <w:rPr>
          <w:color w:val="000000"/>
        </w:rPr>
        <w:t>SO</w:t>
      </w:r>
      <w:r>
        <w:rPr>
          <w:color w:val="000000"/>
          <w:vertAlign w:val="subscript"/>
        </w:rPr>
        <w:t>4</w:t>
      </w:r>
      <w:r>
        <w:rPr>
          <w:color w:val="000000"/>
        </w:rPr>
        <w:t xml:space="preserve"> </w:t>
      </w:r>
      <w:r>
        <w:rPr>
          <w:rFonts w:cs="宋体" w:hint="eastAsia"/>
          <w:color w:val="000000"/>
        </w:rPr>
        <w:t>、</w:t>
      </w:r>
      <w:r>
        <w:rPr>
          <w:color w:val="000000"/>
        </w:rPr>
        <w:t xml:space="preserve"> (NH</w:t>
      </w:r>
      <w:r>
        <w:rPr>
          <w:color w:val="000000"/>
          <w:vertAlign w:val="subscript"/>
        </w:rPr>
        <w:t>4</w:t>
      </w:r>
      <w:r>
        <w:rPr>
          <w:color w:val="000000"/>
        </w:rPr>
        <w:t>)</w:t>
      </w:r>
      <w:r>
        <w:rPr>
          <w:color w:val="000000"/>
          <w:vertAlign w:val="subscript"/>
        </w:rPr>
        <w:t>2</w:t>
      </w:r>
      <w:r>
        <w:rPr>
          <w:color w:val="000000"/>
        </w:rPr>
        <w:t>HPO</w:t>
      </w:r>
      <w:r>
        <w:rPr>
          <w:color w:val="000000"/>
          <w:vertAlign w:val="subscript"/>
        </w:rPr>
        <w:t>4</w:t>
      </w:r>
      <w:r>
        <w:rPr>
          <w:rFonts w:cs="Times New Roman"/>
          <w:color w:val="000000"/>
        </w:rPr>
        <w:t> </w:t>
      </w:r>
      <w:r>
        <w:rPr>
          <w:color w:val="000000"/>
        </w:rPr>
        <w:t xml:space="preserve"> </w:t>
      </w:r>
      <w:r>
        <w:rPr>
          <w:rFonts w:cs="宋体" w:hint="eastAsia"/>
          <w:color w:val="000000"/>
        </w:rPr>
        <w:t>、</w:t>
      </w:r>
      <w:r>
        <w:rPr>
          <w:color w:val="000000"/>
        </w:rPr>
        <w:t xml:space="preserve"> Ca</w:t>
      </w:r>
      <w:r>
        <w:rPr>
          <w:color w:val="000000"/>
          <w:vertAlign w:val="subscript"/>
        </w:rPr>
        <w:t>3</w:t>
      </w:r>
      <w:r>
        <w:rPr>
          <w:color w:val="000000"/>
        </w:rPr>
        <w:t>(PO</w:t>
      </w:r>
      <w:r>
        <w:rPr>
          <w:color w:val="000000"/>
          <w:vertAlign w:val="subscript"/>
        </w:rPr>
        <w:t>4</w:t>
      </w:r>
      <w:r>
        <w:rPr>
          <w:color w:val="000000"/>
        </w:rPr>
        <w:t>)</w:t>
      </w:r>
      <w:r>
        <w:rPr>
          <w:color w:val="000000"/>
          <w:vertAlign w:val="subscript"/>
        </w:rPr>
        <w:t>2</w:t>
      </w:r>
      <w:r>
        <w:rPr>
          <w:rFonts w:cs="宋体" w:hint="eastAsia"/>
          <w:color w:val="000000"/>
        </w:rPr>
        <w:t>。</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【分析】根据含有钾氮磷其中一种的化合物是钾肥、氮肥、磷肥，若含有其中两种是复合肥，据此分析</w:t>
      </w:r>
    </w:p>
    <w:p w:rsidR="003028D1">
      <w:pPr>
        <w:spacing w:after="0"/>
        <w:rPr>
          <w:rFonts w:cs="Times New Roman"/>
        </w:rPr>
      </w:pPr>
      <w:r>
        <w:rPr>
          <w:color w:val="000000"/>
        </w:rPr>
        <w:t>13.</w:t>
      </w:r>
      <w:r>
        <w:rPr>
          <w:rFonts w:cs="宋体" w:hint="eastAsia"/>
          <w:color w:val="000000"/>
        </w:rPr>
        <w:t>一些食品和生活用品的</w:t>
      </w:r>
      <w:r>
        <w:rPr>
          <w:color w:val="000000"/>
        </w:rPr>
        <w:t>pH</w:t>
      </w:r>
      <w:r>
        <w:rPr>
          <w:rFonts w:cs="宋体" w:hint="eastAsia"/>
          <w:color w:val="000000"/>
        </w:rPr>
        <w:t>如下，其中显碱性的是</w:t>
      </w:r>
      <w:r>
        <w:rPr>
          <w:color w:val="000000"/>
        </w:rPr>
        <w:t>(   )</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798"/>
        <w:gridCol w:w="798"/>
        <w:gridCol w:w="798"/>
        <w:gridCol w:w="684"/>
        <w:gridCol w:w="798"/>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rFonts w:cs="宋体" w:hint="eastAsia"/>
                <w:color w:val="000000"/>
              </w:rPr>
              <w:t>选</w:t>
            </w:r>
            <w:r>
              <w:rPr>
                <w:rFonts w:cs="Times New Roman"/>
                <w:color w:val="000000"/>
              </w:rPr>
              <w:t> </w:t>
            </w:r>
            <w:r>
              <w:rPr>
                <w:color w:val="000000"/>
              </w:rPr>
              <w:t xml:space="preserve"> </w:t>
            </w:r>
            <w:r>
              <w:rPr>
                <w:rFonts w:cs="宋体" w:hint="eastAsia"/>
                <w:color w:val="000000"/>
              </w:rPr>
              <w:t>项</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rFonts w:cs="Times New Roman"/>
                <w:color w:val="000000"/>
              </w:rPr>
              <w:t>  </w:t>
            </w:r>
            <w:r>
              <w:rPr>
                <w:color w:val="000000"/>
              </w:rPr>
              <w:t xml:space="preserve"> 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rFonts w:cs="Times New Roman"/>
                <w:color w:val="000000"/>
              </w:rPr>
              <w:t>  </w:t>
            </w:r>
            <w:r>
              <w:rPr>
                <w:color w:val="000000"/>
              </w:rPr>
              <w:t xml:space="preserve"> 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rFonts w:cs="Times New Roman"/>
                <w:color w:val="000000"/>
              </w:rPr>
              <w:t>  </w:t>
            </w:r>
            <w:r>
              <w:rPr>
                <w:color w:val="000000"/>
              </w:rPr>
              <w:t xml:space="preserve"> D</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rFonts w:cs="宋体" w:hint="eastAsia"/>
                <w:color w:val="000000"/>
              </w:rPr>
              <w:t>名称</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rFonts w:cs="宋体" w:hint="eastAsia"/>
                <w:color w:val="000000"/>
              </w:rPr>
              <w:t>肥皂水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rFonts w:cs="宋体" w:hint="eastAsia"/>
                <w:color w:val="000000"/>
              </w:rPr>
              <w:t>食盐水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rFonts w:cs="宋体" w:hint="eastAsia"/>
                <w:color w:val="000000"/>
              </w:rPr>
              <w:t>白醋</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rFonts w:cs="宋体" w:hint="eastAsia"/>
                <w:color w:val="000000"/>
              </w:rPr>
              <w:t>橘子水</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color w:val="000000"/>
              </w:rPr>
              <w:t>Ph</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rFonts w:cs="宋体" w:hint="eastAsia"/>
                <w:color w:val="000000"/>
              </w:rPr>
              <w:t>约</w:t>
            </w:r>
            <w:r>
              <w:rPr>
                <w:color w:val="000000"/>
              </w:rPr>
              <w:t>9</w:t>
            </w:r>
            <w:r>
              <w:rPr>
                <w:rFonts w:cs="宋体" w:hint="eastAsia"/>
                <w:color w:val="000000"/>
              </w:rPr>
              <w:t>－</w:t>
            </w:r>
            <w:r>
              <w:rPr>
                <w:color w:val="000000"/>
              </w:rPr>
              <w:t>10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rFonts w:cs="Times New Roman"/>
                <w:color w:val="000000"/>
              </w:rPr>
              <w:t> </w:t>
            </w:r>
            <w:r>
              <w:rPr>
                <w:color w:val="000000"/>
              </w:rPr>
              <w:t xml:space="preserve"> 7</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rFonts w:cs="宋体" w:hint="eastAsia"/>
                <w:color w:val="000000"/>
              </w:rPr>
              <w:t>约</w:t>
            </w:r>
            <w:r>
              <w:rPr>
                <w:color w:val="000000"/>
              </w:rPr>
              <w:t>2</w:t>
            </w:r>
            <w:r>
              <w:rPr>
                <w:rFonts w:cs="宋体" w:hint="eastAsia"/>
                <w:color w:val="000000"/>
              </w:rPr>
              <w:t>－</w:t>
            </w:r>
            <w:r>
              <w:rPr>
                <w:color w:val="000000"/>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028D1">
            <w:pPr>
              <w:spacing w:after="0"/>
              <w:rPr>
                <w:rFonts w:cs="Times New Roman"/>
              </w:rPr>
            </w:pPr>
            <w:r>
              <w:rPr>
                <w:rFonts w:cs="宋体" w:hint="eastAsia"/>
                <w:color w:val="000000"/>
              </w:rPr>
              <w:t>约</w:t>
            </w:r>
            <w:r>
              <w:rPr>
                <w:color w:val="000000"/>
              </w:rPr>
              <w:t>3</w:t>
            </w:r>
            <w:r>
              <w:rPr>
                <w:rFonts w:cs="宋体" w:hint="eastAsia"/>
                <w:color w:val="000000"/>
              </w:rPr>
              <w:t>－</w:t>
            </w:r>
            <w:r>
              <w:rPr>
                <w:color w:val="000000"/>
              </w:rPr>
              <w:t>4</w:t>
            </w:r>
          </w:p>
        </w:tc>
      </w:tr>
    </w:tbl>
    <w:p w:rsidR="003028D1">
      <w:pPr>
        <w:spacing w:after="0"/>
        <w:ind w:left="150"/>
        <w:rPr>
          <w:rFonts w:cs="Times New Roman"/>
        </w:rPr>
      </w:pPr>
      <w:r>
        <w:rPr>
          <w:color w:val="000000"/>
        </w:rPr>
        <w:t>A. A                                           </w:t>
      </w:r>
      <w:r>
        <w:rPr>
          <w:rFonts w:cs="Times New Roman"/>
          <w:noProof/>
          <w:lang w:eastAsia="zh-CN"/>
        </w:rPr>
        <w:pict>
          <v:shape id="_x0000_i1056" type="#_x0000_t75" alt=" " style="height:3pt;visibility:visible;width:0.75pt">
            <v:imagedata r:id="rId11" o:title=""/>
          </v:shape>
        </w:pict>
      </w:r>
      <w:r>
        <w:rPr>
          <w:color w:val="000000"/>
        </w:rPr>
        <w:t>B. B                                           </w:t>
      </w:r>
      <w:r>
        <w:rPr>
          <w:rFonts w:cs="Times New Roman"/>
          <w:noProof/>
          <w:lang w:eastAsia="zh-CN"/>
        </w:rPr>
        <w:pict>
          <v:shape id="_x0000_i1057" type="#_x0000_t75" alt=" " style="height:3pt;visibility:visible;width:0.75pt">
            <v:imagedata r:id="rId11" o:title=""/>
          </v:shape>
        </w:pict>
      </w:r>
      <w:r>
        <w:rPr>
          <w:color w:val="000000"/>
        </w:rPr>
        <w:t>C. C                                           </w:t>
      </w:r>
      <w:r>
        <w:rPr>
          <w:rFonts w:cs="Times New Roman"/>
          <w:noProof/>
          <w:lang w:eastAsia="zh-CN"/>
        </w:rPr>
        <w:pict>
          <v:shape id="_x0000_i1058" type="#_x0000_t75" alt=" " style="height:3pt;visibility:visible;width:0.75pt">
            <v:imagedata r:id="rId11" o:title=""/>
          </v:shape>
        </w:pict>
      </w:r>
      <w:r>
        <w:rPr>
          <w:color w:val="000000"/>
        </w:rPr>
        <w:t>D. D</w:t>
      </w:r>
    </w:p>
    <w:p w:rsidR="003028D1">
      <w:pPr>
        <w:spacing w:after="0"/>
        <w:rPr>
          <w:rFonts w:cs="Times New Roman"/>
        </w:rPr>
      </w:pPr>
      <w:r>
        <w:rPr>
          <w:rFonts w:cs="宋体" w:hint="eastAsia"/>
          <w:color w:val="0000FF"/>
        </w:rPr>
        <w:t>【答案】</w:t>
      </w:r>
      <w:r>
        <w:rPr>
          <w:color w:val="000000"/>
        </w:rPr>
        <w:t xml:space="preserve">A  </w:t>
      </w:r>
    </w:p>
    <w:p w:rsidR="003028D1">
      <w:pPr>
        <w:spacing w:after="0"/>
        <w:rPr>
          <w:rFonts w:cs="Times New Roman"/>
        </w:rPr>
      </w:pPr>
      <w:r>
        <w:rPr>
          <w:rFonts w:cs="宋体" w:hint="eastAsia"/>
          <w:color w:val="0000FF"/>
        </w:rPr>
        <w:t>【考点】</w:t>
      </w:r>
      <w:r>
        <w:rPr>
          <w:rFonts w:cs="宋体" w:hint="eastAsia"/>
          <w:color w:val="000000"/>
        </w:rPr>
        <w:t>溶液的酸碱性与</w:t>
      </w:r>
      <w:r>
        <w:rPr>
          <w:color w:val="000000"/>
        </w:rPr>
        <w:t>pH</w:t>
      </w:r>
      <w:r>
        <w:rPr>
          <w:rFonts w:cs="宋体" w:hint="eastAsia"/>
          <w:color w:val="000000"/>
        </w:rPr>
        <w:t>值的关系</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【解答】溶液的</w:t>
      </w:r>
      <w:r>
        <w:rPr>
          <w:color w:val="000000"/>
        </w:rPr>
        <w:t>pH</w:t>
      </w:r>
      <w:r>
        <w:rPr>
          <w:rFonts w:cs="宋体" w:hint="eastAsia"/>
          <w:color w:val="000000"/>
        </w:rPr>
        <w:t>小于</w:t>
      </w:r>
      <w:r>
        <w:rPr>
          <w:color w:val="000000"/>
        </w:rPr>
        <w:t>7</w:t>
      </w:r>
      <w:r>
        <w:rPr>
          <w:rFonts w:cs="宋体" w:hint="eastAsia"/>
          <w:color w:val="000000"/>
        </w:rPr>
        <w:t>，溶液呈酸性，</w:t>
      </w:r>
      <w:r>
        <w:rPr>
          <w:color w:val="000000"/>
        </w:rPr>
        <w:t>pH</w:t>
      </w:r>
      <w:r>
        <w:rPr>
          <w:rFonts w:cs="宋体" w:hint="eastAsia"/>
          <w:color w:val="000000"/>
        </w:rPr>
        <w:t>越小，酸性越强；溶液的</w:t>
      </w:r>
      <w:r>
        <w:rPr>
          <w:color w:val="000000"/>
        </w:rPr>
        <w:t>pH</w:t>
      </w:r>
      <w:r>
        <w:rPr>
          <w:rFonts w:cs="宋体" w:hint="eastAsia"/>
          <w:color w:val="000000"/>
        </w:rPr>
        <w:t>大于</w:t>
      </w:r>
      <w:r>
        <w:rPr>
          <w:color w:val="000000"/>
        </w:rPr>
        <w:t>7</w:t>
      </w:r>
      <w:r>
        <w:rPr>
          <w:rFonts w:cs="宋体" w:hint="eastAsia"/>
          <w:color w:val="000000"/>
        </w:rPr>
        <w:t>，溶液呈碱性，</w:t>
      </w:r>
      <w:r>
        <w:rPr>
          <w:color w:val="000000"/>
        </w:rPr>
        <w:t>pH</w:t>
      </w:r>
      <w:r>
        <w:rPr>
          <w:rFonts w:cs="宋体" w:hint="eastAsia"/>
          <w:color w:val="000000"/>
        </w:rPr>
        <w:t>越大碱性越强；</w:t>
      </w:r>
      <w:r>
        <w:rPr>
          <w:color w:val="000000"/>
        </w:rPr>
        <w:t>pH</w:t>
      </w:r>
      <w:r>
        <w:rPr>
          <w:rFonts w:cs="宋体" w:hint="eastAsia"/>
          <w:color w:val="000000"/>
        </w:rPr>
        <w:t>等于</w:t>
      </w:r>
      <w:r>
        <w:rPr>
          <w:color w:val="000000"/>
        </w:rPr>
        <w:t>7</w:t>
      </w:r>
      <w:r>
        <w:rPr>
          <w:rFonts w:cs="宋体" w:hint="eastAsia"/>
          <w:color w:val="000000"/>
        </w:rPr>
        <w:t>，溶液呈中性。由表格中的数据可知，肥皂水显碱性。</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【分析】根据溶液的</w:t>
      </w:r>
      <w:r>
        <w:rPr>
          <w:color w:val="000000"/>
        </w:rPr>
        <w:t>PH</w:t>
      </w:r>
      <w:r>
        <w:rPr>
          <w:rFonts w:cs="宋体" w:hint="eastAsia"/>
          <w:color w:val="000000"/>
        </w:rPr>
        <w:t>等于</w:t>
      </w:r>
      <w:r>
        <w:rPr>
          <w:color w:val="000000"/>
        </w:rPr>
        <w:t>7</w:t>
      </w:r>
      <w:r>
        <w:rPr>
          <w:rFonts w:cs="宋体" w:hint="eastAsia"/>
          <w:color w:val="000000"/>
        </w:rPr>
        <w:t>为中性，大于</w:t>
      </w:r>
      <w:r>
        <w:rPr>
          <w:color w:val="000000"/>
        </w:rPr>
        <w:t>7</w:t>
      </w:r>
      <w:r>
        <w:rPr>
          <w:rFonts w:cs="宋体" w:hint="eastAsia"/>
          <w:color w:val="000000"/>
        </w:rPr>
        <w:t>位碱性，小于</w:t>
      </w:r>
      <w:r>
        <w:rPr>
          <w:color w:val="000000"/>
        </w:rPr>
        <w:t>7</w:t>
      </w:r>
      <w:r>
        <w:rPr>
          <w:rFonts w:cs="宋体" w:hint="eastAsia"/>
          <w:color w:val="000000"/>
        </w:rPr>
        <w:t>为酸性解答</w:t>
      </w:r>
    </w:p>
    <w:p w:rsidR="003028D1">
      <w:pPr>
        <w:spacing w:after="0"/>
        <w:rPr>
          <w:rFonts w:cs="Times New Roman"/>
        </w:rPr>
      </w:pPr>
      <w:r>
        <w:rPr>
          <w:color w:val="000000"/>
        </w:rPr>
        <w:t>14.W</w:t>
      </w:r>
      <w:r>
        <w:rPr>
          <w:rFonts w:cs="宋体" w:hint="eastAsia"/>
          <w:color w:val="000000"/>
        </w:rPr>
        <w:t>，</w:t>
      </w:r>
      <w:r>
        <w:rPr>
          <w:color w:val="000000"/>
        </w:rPr>
        <w:t>X</w:t>
      </w:r>
      <w:r>
        <w:rPr>
          <w:rFonts w:cs="宋体" w:hint="eastAsia"/>
          <w:color w:val="000000"/>
        </w:rPr>
        <w:t>，</w:t>
      </w:r>
      <w:r>
        <w:rPr>
          <w:color w:val="000000"/>
        </w:rPr>
        <w:t>Y</w:t>
      </w:r>
      <w:r>
        <w:rPr>
          <w:rFonts w:cs="宋体" w:hint="eastAsia"/>
          <w:color w:val="000000"/>
        </w:rPr>
        <w:t>，</w:t>
      </w:r>
      <w:r>
        <w:rPr>
          <w:color w:val="000000"/>
        </w:rPr>
        <w:t>Z</w:t>
      </w:r>
      <w:r>
        <w:rPr>
          <w:rFonts w:cs="宋体" w:hint="eastAsia"/>
          <w:color w:val="000000"/>
        </w:rPr>
        <w:t>四种物质在一定条件下充分反应后，测得反应前后各物质的质量如下：</w:t>
      </w:r>
      <w:r>
        <w:rPr>
          <w:color w:val="000000"/>
        </w:rPr>
        <w:t xml:space="preserve">  </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1368"/>
        <w:gridCol w:w="228"/>
        <w:gridCol w:w="342"/>
        <w:gridCol w:w="570"/>
        <w:gridCol w:w="456"/>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rFonts w:cs="宋体" w:hint="eastAsia"/>
                <w:color w:val="000000"/>
              </w:rPr>
              <w:t>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color w:val="000000"/>
              </w:rPr>
              <w:t>W</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color w:val="000000"/>
              </w:rPr>
              <w:t>X</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color w:val="000000"/>
              </w:rPr>
              <w:t>Y</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color w:val="000000"/>
              </w:rPr>
              <w:t>Z</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rFonts w:cs="宋体" w:hint="eastAsia"/>
                <w:color w:val="000000"/>
              </w:rPr>
              <w:t>反应前质量</w:t>
            </w:r>
            <w:r>
              <w:rPr>
                <w:color w:val="000000"/>
              </w:rPr>
              <w:t>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color w:val="000000"/>
              </w:rPr>
              <w:t>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color w:val="000000"/>
              </w:rPr>
              <w:t>22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color w:val="000000"/>
              </w:rPr>
              <w:t>34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color w:val="000000"/>
              </w:rPr>
              <w:t>0</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rFonts w:cs="宋体" w:hint="eastAsia"/>
                <w:color w:val="000000"/>
              </w:rPr>
              <w:t>反应后质量</w:t>
            </w:r>
            <w:r>
              <w:rPr>
                <w:color w:val="000000"/>
              </w:rPr>
              <w:t>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color w:val="000000"/>
              </w:rPr>
              <w:t>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color w:val="000000"/>
              </w:rPr>
              <w:t>40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rFonts w:cs="宋体" w:hint="eastAsia"/>
                <w:color w:val="000000"/>
              </w:rPr>
              <w:t>待测</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3028D1">
            <w:pPr>
              <w:spacing w:after="0"/>
              <w:rPr>
                <w:rFonts w:cs="Times New Roman"/>
              </w:rPr>
            </w:pPr>
            <w:r>
              <w:rPr>
                <w:color w:val="000000"/>
              </w:rPr>
              <w:t>16</w:t>
            </w:r>
          </w:p>
        </w:tc>
      </w:tr>
    </w:tbl>
    <w:p w:rsidR="003028D1">
      <w:pPr>
        <w:spacing w:after="0"/>
        <w:rPr>
          <w:rFonts w:cs="Times New Roman"/>
        </w:rPr>
      </w:pPr>
      <w:r>
        <w:rPr>
          <w:rFonts w:cs="宋体" w:hint="eastAsia"/>
          <w:color w:val="000000"/>
        </w:rPr>
        <w:t>下列说法错误的是（</w:t>
      </w:r>
      <w:r>
        <w:rPr>
          <w:rFonts w:cs="Times New Roman"/>
          <w:color w:val="000000"/>
        </w:rPr>
        <w:t>  </w:t>
      </w:r>
      <w:r>
        <w:rPr>
          <w:color w:val="000000"/>
        </w:rPr>
        <w:t xml:space="preserve"> </w:t>
      </w:r>
      <w:r>
        <w:rPr>
          <w:rFonts w:cs="宋体" w:hint="eastAsia"/>
          <w:color w:val="000000"/>
        </w:rPr>
        <w:t>）</w:t>
      </w:r>
      <w:r>
        <w:rPr>
          <w:color w:val="000000"/>
        </w:rPr>
        <w:t xml:space="preserve">            </w:t>
      </w:r>
    </w:p>
    <w:p w:rsidR="003028D1">
      <w:pPr>
        <w:spacing w:after="0"/>
        <w:ind w:left="150"/>
        <w:rPr>
          <w:rFonts w:cs="Times New Roman"/>
        </w:rPr>
      </w:pPr>
      <w:r>
        <w:rPr>
          <w:color w:val="000000"/>
        </w:rPr>
        <w:t>A. W</w:t>
      </w:r>
      <w:r>
        <w:rPr>
          <w:rFonts w:cs="宋体" w:hint="eastAsia"/>
          <w:color w:val="000000"/>
        </w:rPr>
        <w:t>在反应中可能是催化剂</w:t>
      </w:r>
      <w:r>
        <w:rPr>
          <w:rFonts w:cs="Times New Roman"/>
          <w:color w:val="000000"/>
        </w:rPr>
        <w:t>                                    </w:t>
      </w:r>
      <w:r>
        <w:rPr>
          <w:rFonts w:cs="Times New Roman"/>
          <w:noProof/>
          <w:lang w:eastAsia="zh-CN"/>
        </w:rPr>
        <w:pict>
          <v:shape id="_x0000_i1059" type="#_x0000_t75" alt=" " style="height:3pt;visibility:visible;width:0.75pt">
            <v:imagedata r:id="rId11" o:title=""/>
          </v:shape>
        </w:pict>
      </w:r>
      <w:r>
        <w:rPr>
          <w:color w:val="000000"/>
        </w:rPr>
        <w:t>B. </w:t>
      </w:r>
      <w:r>
        <w:rPr>
          <w:rFonts w:cs="宋体" w:hint="eastAsia"/>
          <w:color w:val="000000"/>
        </w:rPr>
        <w:t>该反应中生成</w:t>
      </w:r>
      <w:r>
        <w:rPr>
          <w:color w:val="000000"/>
        </w:rPr>
        <w:t>X</w:t>
      </w:r>
      <w:r>
        <w:rPr>
          <w:rFonts w:cs="宋体" w:hint="eastAsia"/>
          <w:color w:val="000000"/>
        </w:rPr>
        <w:t>的质量为</w:t>
      </w:r>
      <w:r>
        <w:rPr>
          <w:color w:val="000000"/>
        </w:rPr>
        <w:t>40g</w:t>
      </w:r>
      <w:r>
        <w:rPr>
          <w:rFonts w:cs="Times New Roman"/>
        </w:rPr>
        <w:br/>
      </w:r>
      <w:r>
        <w:rPr>
          <w:color w:val="000000"/>
        </w:rPr>
        <w:t>C. </w:t>
      </w:r>
      <w:r>
        <w:rPr>
          <w:rFonts w:cs="宋体" w:hint="eastAsia"/>
          <w:color w:val="000000"/>
        </w:rPr>
        <w:t>该反应属于分解反应</w:t>
      </w:r>
      <w:r>
        <w:rPr>
          <w:rFonts w:cs="Times New Roman"/>
          <w:color w:val="000000"/>
        </w:rPr>
        <w:t>                                           </w:t>
      </w:r>
      <w:r>
        <w:rPr>
          <w:rFonts w:cs="Times New Roman"/>
          <w:noProof/>
          <w:lang w:eastAsia="zh-CN"/>
        </w:rPr>
        <w:pict>
          <v:shape id="_x0000_i1060" type="#_x0000_t75" alt=" " style="height:3pt;visibility:visible;width:0.75pt">
            <v:imagedata r:id="rId11" o:title=""/>
          </v:shape>
        </w:pict>
      </w:r>
      <w:r>
        <w:rPr>
          <w:color w:val="000000"/>
        </w:rPr>
        <w:t>D. </w:t>
      </w:r>
      <w:r>
        <w:rPr>
          <w:rFonts w:cs="宋体" w:hint="eastAsia"/>
          <w:color w:val="000000"/>
        </w:rPr>
        <w:t>该反应中</w:t>
      </w:r>
      <w:r>
        <w:rPr>
          <w:color w:val="000000"/>
        </w:rPr>
        <w:t>Y</w:t>
      </w:r>
      <w:r>
        <w:rPr>
          <w:rFonts w:cs="宋体" w:hint="eastAsia"/>
          <w:color w:val="000000"/>
        </w:rPr>
        <w:t>全部参加反应</w:t>
      </w:r>
    </w:p>
    <w:p w:rsidR="003028D1">
      <w:pPr>
        <w:spacing w:after="0"/>
        <w:rPr>
          <w:rFonts w:cs="Times New Roman"/>
        </w:rPr>
      </w:pPr>
      <w:r>
        <w:rPr>
          <w:rFonts w:cs="宋体" w:hint="eastAsia"/>
          <w:color w:val="0000FF"/>
        </w:rPr>
        <w:t>【答案】</w:t>
      </w:r>
      <w:r>
        <w:rPr>
          <w:color w:val="000000"/>
        </w:rPr>
        <w:t xml:space="preserve">B  </w:t>
      </w:r>
    </w:p>
    <w:p w:rsidR="003028D1">
      <w:pPr>
        <w:spacing w:after="0"/>
        <w:rPr>
          <w:rFonts w:cs="Times New Roman"/>
        </w:rPr>
      </w:pPr>
      <w:r>
        <w:rPr>
          <w:rFonts w:cs="宋体" w:hint="eastAsia"/>
          <w:color w:val="0000FF"/>
        </w:rPr>
        <w:t>【考点】</w:t>
      </w:r>
      <w:r>
        <w:rPr>
          <w:rFonts w:cs="宋体" w:hint="eastAsia"/>
          <w:color w:val="000000"/>
        </w:rPr>
        <w:t>催化剂的特点与催化作用，反应类型的判定，质量守恒定律及其应用</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【解答】解：根据质量守恒定律，由图示数据可知，</w:t>
      </w:r>
      <w:r>
        <w:rPr>
          <w:color w:val="000000"/>
        </w:rPr>
        <w:t>Y</w:t>
      </w:r>
      <w:r>
        <w:rPr>
          <w:rFonts w:cs="宋体" w:hint="eastAsia"/>
          <w:color w:val="000000"/>
        </w:rPr>
        <w:t>反应后的质量</w:t>
      </w:r>
      <w:r>
        <w:rPr>
          <w:color w:val="000000"/>
        </w:rPr>
        <w:t>=</w:t>
      </w:r>
      <w:r>
        <w:rPr>
          <w:rFonts w:cs="宋体" w:hint="eastAsia"/>
          <w:color w:val="000000"/>
        </w:rPr>
        <w:t>（</w:t>
      </w:r>
      <w:r>
        <w:rPr>
          <w:color w:val="000000"/>
        </w:rPr>
        <w:t>2+22+34</w:t>
      </w:r>
      <w:r>
        <w:rPr>
          <w:rFonts w:cs="宋体" w:hint="eastAsia"/>
          <w:color w:val="000000"/>
        </w:rPr>
        <w:t>）﹣（</w:t>
      </w:r>
      <w:r>
        <w:rPr>
          <w:color w:val="000000"/>
        </w:rPr>
        <w:t>2+40+16</w:t>
      </w:r>
      <w:r>
        <w:rPr>
          <w:rFonts w:cs="宋体" w:hint="eastAsia"/>
          <w:color w:val="000000"/>
        </w:rPr>
        <w:t>）</w:t>
      </w:r>
      <w:r>
        <w:rPr>
          <w:color w:val="000000"/>
        </w:rPr>
        <w:t>=0</w:t>
      </w:r>
      <w:r>
        <w:rPr>
          <w:rFonts w:cs="宋体" w:hint="eastAsia"/>
          <w:color w:val="000000"/>
        </w:rPr>
        <w:t>（</w:t>
      </w:r>
      <w:r>
        <w:rPr>
          <w:color w:val="000000"/>
        </w:rPr>
        <w:t>g</w:t>
      </w:r>
      <w:r>
        <w:rPr>
          <w:rFonts w:cs="宋体" w:hint="eastAsia"/>
          <w:color w:val="000000"/>
        </w:rPr>
        <w:t>）；</w:t>
      </w:r>
      <w:r>
        <w:rPr>
          <w:color w:val="000000"/>
        </w:rPr>
        <w:t>A</w:t>
      </w:r>
      <w:r>
        <w:rPr>
          <w:rFonts w:cs="宋体" w:hint="eastAsia"/>
          <w:color w:val="000000"/>
        </w:rPr>
        <w:t>、物质</w:t>
      </w:r>
      <w:r>
        <w:rPr>
          <w:color w:val="000000"/>
        </w:rPr>
        <w:t>W</w:t>
      </w:r>
      <w:r>
        <w:rPr>
          <w:rFonts w:cs="宋体" w:hint="eastAsia"/>
          <w:color w:val="000000"/>
        </w:rPr>
        <w:t>的质量在反应前后没有变化，故可判断</w:t>
      </w:r>
      <w:r>
        <w:rPr>
          <w:color w:val="000000"/>
        </w:rPr>
        <w:t>W</w:t>
      </w:r>
      <w:r>
        <w:rPr>
          <w:rFonts w:cs="宋体" w:hint="eastAsia"/>
          <w:color w:val="000000"/>
        </w:rPr>
        <w:t>在反应中可能是催化剂．故</w:t>
      </w:r>
      <w:r>
        <w:rPr>
          <w:color w:val="000000"/>
        </w:rPr>
        <w:t>A</w:t>
      </w:r>
      <w:r>
        <w:rPr>
          <w:rFonts w:cs="宋体" w:hint="eastAsia"/>
          <w:color w:val="000000"/>
        </w:rPr>
        <w:t>说法正确；</w:t>
      </w:r>
      <w:r>
        <w:rPr>
          <w:rFonts w:cs="Times New Roman"/>
        </w:rPr>
        <w:br/>
      </w:r>
      <w:r>
        <w:rPr>
          <w:color w:val="000000"/>
        </w:rPr>
        <w:t>B</w:t>
      </w:r>
      <w:r>
        <w:rPr>
          <w:rFonts w:cs="宋体" w:hint="eastAsia"/>
          <w:color w:val="000000"/>
        </w:rPr>
        <w:t>、该反应中生成</w:t>
      </w:r>
      <w:r>
        <w:rPr>
          <w:color w:val="000000"/>
        </w:rPr>
        <w:t>X</w:t>
      </w:r>
      <w:r>
        <w:rPr>
          <w:rFonts w:cs="宋体" w:hint="eastAsia"/>
          <w:color w:val="000000"/>
        </w:rPr>
        <w:t>的质量</w:t>
      </w:r>
      <w:r>
        <w:rPr>
          <w:color w:val="000000"/>
        </w:rPr>
        <w:t>=40g</w:t>
      </w:r>
      <w:r>
        <w:rPr>
          <w:rFonts w:cs="宋体" w:hint="eastAsia"/>
          <w:color w:val="000000"/>
        </w:rPr>
        <w:t>﹣</w:t>
      </w:r>
      <w:r>
        <w:rPr>
          <w:color w:val="000000"/>
        </w:rPr>
        <w:t>22g=18g</w:t>
      </w:r>
      <w:r>
        <w:rPr>
          <w:rFonts w:cs="宋体" w:hint="eastAsia"/>
          <w:color w:val="000000"/>
        </w:rPr>
        <w:t>，故</w:t>
      </w:r>
      <w:r>
        <w:rPr>
          <w:color w:val="000000"/>
        </w:rPr>
        <w:t>B</w:t>
      </w:r>
      <w:r>
        <w:rPr>
          <w:rFonts w:cs="宋体" w:hint="eastAsia"/>
          <w:color w:val="000000"/>
        </w:rPr>
        <w:t>说法错误；</w:t>
      </w:r>
      <w:r>
        <w:rPr>
          <w:rFonts w:cs="Times New Roman"/>
        </w:rPr>
        <w:br/>
      </w:r>
      <w:r>
        <w:rPr>
          <w:color w:val="000000"/>
        </w:rPr>
        <w:t>C</w:t>
      </w:r>
      <w:r>
        <w:rPr>
          <w:rFonts w:cs="宋体" w:hint="eastAsia"/>
          <w:color w:val="000000"/>
        </w:rPr>
        <w:t>、分解反应是一变多的反应，根据图表的数据：</w:t>
      </w:r>
      <w:r>
        <w:rPr>
          <w:color w:val="000000"/>
        </w:rPr>
        <w:t>W</w:t>
      </w:r>
      <w:r>
        <w:rPr>
          <w:rFonts w:cs="宋体" w:hint="eastAsia"/>
          <w:color w:val="000000"/>
        </w:rPr>
        <w:t>反应前后不变，</w:t>
      </w:r>
      <w:r>
        <w:rPr>
          <w:color w:val="000000"/>
        </w:rPr>
        <w:t>X</w:t>
      </w:r>
      <w:r>
        <w:rPr>
          <w:rFonts w:cs="宋体" w:hint="eastAsia"/>
          <w:color w:val="000000"/>
        </w:rPr>
        <w:t>增加了</w:t>
      </w:r>
      <w:r>
        <w:rPr>
          <w:color w:val="000000"/>
        </w:rPr>
        <w:t>18g</w:t>
      </w:r>
      <w:r>
        <w:rPr>
          <w:rFonts w:cs="宋体" w:hint="eastAsia"/>
          <w:color w:val="000000"/>
        </w:rPr>
        <w:t>，</w:t>
      </w:r>
      <w:r>
        <w:rPr>
          <w:color w:val="000000"/>
        </w:rPr>
        <w:t>Z</w:t>
      </w:r>
      <w:r>
        <w:rPr>
          <w:rFonts w:cs="宋体" w:hint="eastAsia"/>
          <w:color w:val="000000"/>
        </w:rPr>
        <w:t>增加了</w:t>
      </w:r>
      <w:r>
        <w:rPr>
          <w:color w:val="000000"/>
        </w:rPr>
        <w:t>16g</w:t>
      </w:r>
      <w:r>
        <w:rPr>
          <w:rFonts w:cs="宋体" w:hint="eastAsia"/>
          <w:color w:val="000000"/>
        </w:rPr>
        <w:t>而</w:t>
      </w:r>
      <w:r>
        <w:rPr>
          <w:color w:val="000000"/>
        </w:rPr>
        <w:t>Y</w:t>
      </w:r>
      <w:r>
        <w:rPr>
          <w:rFonts w:cs="宋体" w:hint="eastAsia"/>
          <w:color w:val="000000"/>
        </w:rPr>
        <w:t>减少</w:t>
      </w:r>
      <w:r>
        <w:rPr>
          <w:color w:val="000000"/>
        </w:rPr>
        <w:t>34g</w:t>
      </w:r>
      <w:r>
        <w:rPr>
          <w:rFonts w:cs="宋体" w:hint="eastAsia"/>
          <w:color w:val="000000"/>
        </w:rPr>
        <w:t>，从而判断反应物是</w:t>
      </w:r>
      <w:r>
        <w:rPr>
          <w:color w:val="000000"/>
        </w:rPr>
        <w:t>Y</w:t>
      </w:r>
      <w:r>
        <w:rPr>
          <w:rFonts w:cs="宋体" w:hint="eastAsia"/>
          <w:color w:val="000000"/>
        </w:rPr>
        <w:t>，而生成物是</w:t>
      </w:r>
      <w:r>
        <w:rPr>
          <w:color w:val="000000"/>
        </w:rPr>
        <w:t>X</w:t>
      </w:r>
      <w:r>
        <w:rPr>
          <w:rFonts w:cs="宋体" w:hint="eastAsia"/>
          <w:color w:val="000000"/>
        </w:rPr>
        <w:t>、</w:t>
      </w:r>
      <w:r>
        <w:rPr>
          <w:color w:val="000000"/>
        </w:rPr>
        <w:t>Z</w:t>
      </w:r>
      <w:r>
        <w:rPr>
          <w:rFonts w:cs="宋体" w:hint="eastAsia"/>
          <w:color w:val="000000"/>
        </w:rPr>
        <w:t>，由此可定此反应属于分解反应．故</w:t>
      </w:r>
      <w:r>
        <w:rPr>
          <w:color w:val="000000"/>
        </w:rPr>
        <w:t>C</w:t>
      </w:r>
      <w:r>
        <w:rPr>
          <w:rFonts w:cs="宋体" w:hint="eastAsia"/>
          <w:color w:val="000000"/>
        </w:rPr>
        <w:t>说法正确；</w:t>
      </w:r>
      <w:r>
        <w:rPr>
          <w:rFonts w:cs="Times New Roman"/>
        </w:rPr>
        <w:br/>
      </w:r>
      <w:r>
        <w:rPr>
          <w:color w:val="000000"/>
        </w:rPr>
        <w:t>D</w:t>
      </w:r>
      <w:r>
        <w:rPr>
          <w:rFonts w:cs="宋体" w:hint="eastAsia"/>
          <w:color w:val="000000"/>
        </w:rPr>
        <w:t>、由计算可知，</w:t>
      </w:r>
      <w:r>
        <w:rPr>
          <w:color w:val="000000"/>
        </w:rPr>
        <w:t>Y</w:t>
      </w:r>
      <w:r>
        <w:rPr>
          <w:rFonts w:cs="宋体" w:hint="eastAsia"/>
          <w:color w:val="000000"/>
        </w:rPr>
        <w:t>反应后的质量为</w:t>
      </w:r>
      <w:r>
        <w:rPr>
          <w:color w:val="000000"/>
        </w:rPr>
        <w:t>0</w:t>
      </w:r>
      <w:r>
        <w:rPr>
          <w:rFonts w:cs="宋体" w:hint="eastAsia"/>
          <w:color w:val="000000"/>
        </w:rPr>
        <w:t>，故可判断该反应中</w:t>
      </w:r>
      <w:r>
        <w:rPr>
          <w:color w:val="000000"/>
        </w:rPr>
        <w:t>Y</w:t>
      </w:r>
      <w:r>
        <w:rPr>
          <w:rFonts w:cs="宋体" w:hint="eastAsia"/>
          <w:color w:val="000000"/>
        </w:rPr>
        <w:t>全部参加反应．故</w:t>
      </w:r>
      <w:r>
        <w:rPr>
          <w:color w:val="000000"/>
        </w:rPr>
        <w:t>D</w:t>
      </w:r>
      <w:r>
        <w:rPr>
          <w:rFonts w:cs="宋体" w:hint="eastAsia"/>
          <w:color w:val="000000"/>
        </w:rPr>
        <w:t>说法正确．</w:t>
      </w:r>
      <w:r>
        <w:rPr>
          <w:rFonts w:cs="Times New Roman"/>
        </w:rPr>
        <w:br/>
      </w:r>
      <w:r>
        <w:rPr>
          <w:rFonts w:cs="宋体" w:hint="eastAsia"/>
          <w:color w:val="000000"/>
        </w:rPr>
        <w:t>故选</w:t>
      </w:r>
      <w:r>
        <w:rPr>
          <w:color w:val="000000"/>
        </w:rPr>
        <w:t>B</w:t>
      </w:r>
      <w:r>
        <w:rPr>
          <w:rFonts w:cs="宋体" w:hint="eastAsia"/>
          <w:color w:val="000000"/>
        </w:rPr>
        <w:t>．</w:t>
      </w:r>
      <w:r>
        <w:rPr>
          <w:rFonts w:cs="Times New Roman"/>
        </w:rPr>
        <w:br/>
      </w:r>
      <w:r>
        <w:rPr>
          <w:rFonts w:cs="宋体" w:hint="eastAsia"/>
          <w:color w:val="000000"/>
        </w:rPr>
        <w:t>【分析】试题给予了一些数据，要求能通过数据判断四种物质哪些分别属于反应物、生成物、催化剂．先根据质量守恒定律</w:t>
      </w:r>
      <w:r>
        <w:rPr>
          <w:color w:val="000000"/>
        </w:rPr>
        <w:t>“</w:t>
      </w:r>
      <w:r>
        <w:rPr>
          <w:rFonts w:cs="宋体" w:hint="eastAsia"/>
          <w:color w:val="000000"/>
        </w:rPr>
        <w:t>在化学反应中，参加反应前各物质的质量总和等于反应后生成各物质的质量总和</w:t>
      </w:r>
      <w:r>
        <w:rPr>
          <w:color w:val="000000"/>
        </w:rPr>
        <w:t>”</w:t>
      </w:r>
      <w:r>
        <w:rPr>
          <w:rFonts w:cs="宋体" w:hint="eastAsia"/>
          <w:color w:val="000000"/>
        </w:rPr>
        <w:t>计算出</w:t>
      </w:r>
      <w:r>
        <w:rPr>
          <w:color w:val="000000"/>
        </w:rPr>
        <w:t>Y</w:t>
      </w:r>
      <w:r>
        <w:rPr>
          <w:rFonts w:cs="宋体" w:hint="eastAsia"/>
          <w:color w:val="000000"/>
        </w:rPr>
        <w:t>反应后的质量，然后根据图表的数据分析，即可正确选择．</w:t>
      </w:r>
    </w:p>
    <w:p w:rsidR="003028D1">
      <w:pPr>
        <w:rPr>
          <w:rFonts w:cs="Times New Roman"/>
        </w:rPr>
      </w:pPr>
      <w:r>
        <w:rPr>
          <w:rFonts w:cs="宋体" w:hint="eastAsia"/>
          <w:b/>
          <w:bCs/>
          <w:sz w:val="24"/>
          <w:szCs w:val="24"/>
        </w:rPr>
        <w:t>二、填空题</w:t>
      </w:r>
    </w:p>
    <w:p w:rsidR="003028D1">
      <w:pPr>
        <w:spacing w:after="0"/>
        <w:rPr>
          <w:rFonts w:cs="Times New Roman"/>
        </w:rPr>
      </w:pPr>
      <w:r>
        <w:rPr>
          <w:color w:val="000000"/>
        </w:rPr>
        <w:t>15.</w:t>
      </w:r>
      <w:r>
        <w:rPr>
          <w:rFonts w:cs="宋体" w:hint="eastAsia"/>
          <w:color w:val="000000"/>
        </w:rPr>
        <w:t>请用生活中常见的下列物质填空。</w:t>
      </w:r>
      <w:r>
        <w:rPr>
          <w:color w:val="000000"/>
        </w:rPr>
        <w:t>(</w:t>
      </w:r>
      <w:r>
        <w:rPr>
          <w:rFonts w:cs="宋体" w:hint="eastAsia"/>
          <w:color w:val="000000"/>
        </w:rPr>
        <w:t>填序号</w:t>
      </w:r>
      <w:r>
        <w:rPr>
          <w:color w:val="000000"/>
        </w:rPr>
        <w:t>)</w:t>
      </w:r>
      <w:r>
        <w:rPr>
          <w:rFonts w:cs="Times New Roman"/>
        </w:rPr>
        <w:br/>
      </w:r>
      <w:r>
        <w:rPr>
          <w:rFonts w:cs="宋体" w:hint="eastAsia"/>
          <w:color w:val="000000"/>
        </w:rPr>
        <w:t>①食盐</w:t>
      </w:r>
      <w:r>
        <w:rPr>
          <w:rFonts w:cs="Times New Roman"/>
          <w:color w:val="000000"/>
        </w:rPr>
        <w:t> </w:t>
      </w:r>
      <w:r>
        <w:rPr>
          <w:color w:val="000000"/>
        </w:rPr>
        <w:t xml:space="preserve"> </w:t>
      </w:r>
      <w:r>
        <w:rPr>
          <w:rFonts w:ascii="宋体" w:hAnsi="宋体" w:cs="宋体" w:hint="eastAsia"/>
          <w:color w:val="000000"/>
        </w:rPr>
        <w:t>②</w:t>
      </w:r>
      <w:r>
        <w:rPr>
          <w:rFonts w:cs="宋体" w:hint="eastAsia"/>
          <w:color w:val="000000"/>
        </w:rPr>
        <w:t>轻质铝合金</w:t>
      </w:r>
      <w:r>
        <w:rPr>
          <w:rFonts w:cs="Times New Roman"/>
          <w:color w:val="000000"/>
        </w:rPr>
        <w:t> </w:t>
      </w:r>
      <w:r>
        <w:rPr>
          <w:color w:val="000000"/>
        </w:rPr>
        <w:t xml:space="preserve"> </w:t>
      </w:r>
      <w:r>
        <w:rPr>
          <w:rFonts w:ascii="宋体" w:hAnsi="宋体" w:cs="宋体" w:hint="eastAsia"/>
          <w:color w:val="000000"/>
        </w:rPr>
        <w:t>③</w:t>
      </w:r>
      <w:r>
        <w:rPr>
          <w:rFonts w:cs="宋体" w:hint="eastAsia"/>
          <w:color w:val="000000"/>
        </w:rPr>
        <w:t>食醋</w:t>
      </w:r>
      <w:r>
        <w:rPr>
          <w:rFonts w:cs="Times New Roman"/>
          <w:color w:val="000000"/>
        </w:rPr>
        <w:t> </w:t>
      </w:r>
      <w:r>
        <w:rPr>
          <w:color w:val="000000"/>
        </w:rPr>
        <w:t xml:space="preserve"> </w:t>
      </w:r>
      <w:r>
        <w:rPr>
          <w:rFonts w:ascii="宋体" w:hAnsi="宋体" w:cs="宋体" w:hint="eastAsia"/>
          <w:color w:val="000000"/>
        </w:rPr>
        <w:t>④</w:t>
      </w:r>
      <w:r>
        <w:rPr>
          <w:rFonts w:cs="宋体" w:hint="eastAsia"/>
          <w:color w:val="000000"/>
        </w:rPr>
        <w:t>氧气</w:t>
      </w:r>
      <w:r>
        <w:rPr>
          <w:rFonts w:cs="Times New Roman"/>
          <w:color w:val="000000"/>
        </w:rPr>
        <w:t> </w:t>
      </w:r>
      <w:r>
        <w:rPr>
          <w:color w:val="000000"/>
        </w:rPr>
        <w:t xml:space="preserve"> </w:t>
      </w:r>
      <w:r>
        <w:rPr>
          <w:rFonts w:ascii="宋体" w:hAnsi="宋体" w:cs="宋体" w:hint="eastAsia"/>
          <w:color w:val="000000"/>
        </w:rPr>
        <w:t>⑤</w:t>
      </w:r>
      <w:r>
        <w:rPr>
          <w:rFonts w:cs="宋体" w:hint="eastAsia"/>
          <w:color w:val="000000"/>
        </w:rPr>
        <w:t>活性炭</w:t>
      </w:r>
      <w:r>
        <w:rPr>
          <w:color w:val="000000"/>
        </w:rPr>
        <w:t xml:space="preserve">    </w:t>
      </w:r>
    </w:p>
    <w:p w:rsidR="003028D1">
      <w:pPr>
        <w:spacing w:after="0"/>
        <w:rPr>
          <w:rFonts w:cs="Times New Roman"/>
        </w:rPr>
      </w:pPr>
      <w:r>
        <w:rPr>
          <w:rFonts w:cs="宋体" w:hint="eastAsia"/>
          <w:color w:val="000000"/>
        </w:rPr>
        <w:t>（</w:t>
      </w:r>
      <w:r>
        <w:rPr>
          <w:color w:val="000000"/>
        </w:rPr>
        <w:t>1</w:t>
      </w:r>
      <w:r>
        <w:rPr>
          <w:rFonts w:cs="宋体" w:hint="eastAsia"/>
          <w:color w:val="000000"/>
        </w:rPr>
        <w:t>）供急救病人呼吸的是</w:t>
      </w:r>
      <w:r>
        <w:rPr>
          <w:color w:val="000000"/>
        </w:rPr>
        <w:t>________</w:t>
      </w:r>
      <w:r>
        <w:rPr>
          <w:rFonts w:cs="宋体" w:hint="eastAsia"/>
          <w:color w:val="000000"/>
        </w:rPr>
        <w:t>；</w:t>
      </w:r>
      <w:r>
        <w:rPr>
          <w:color w:val="000000"/>
        </w:rPr>
        <w:t xml:space="preserve">    </w:t>
      </w:r>
    </w:p>
    <w:p w:rsidR="003028D1">
      <w:pPr>
        <w:spacing w:after="0"/>
        <w:rPr>
          <w:rFonts w:cs="Times New Roman"/>
        </w:rPr>
      </w:pPr>
      <w:r>
        <w:rPr>
          <w:rFonts w:cs="宋体" w:hint="eastAsia"/>
          <w:color w:val="000000"/>
        </w:rPr>
        <w:t>（</w:t>
      </w:r>
      <w:r>
        <w:rPr>
          <w:color w:val="000000"/>
        </w:rPr>
        <w:t>2</w:t>
      </w:r>
      <w:r>
        <w:rPr>
          <w:rFonts w:cs="宋体" w:hint="eastAsia"/>
          <w:color w:val="000000"/>
        </w:rPr>
        <w:t>）用于消除冰箱异味的是</w:t>
      </w:r>
      <w:r>
        <w:rPr>
          <w:color w:val="000000"/>
        </w:rPr>
        <w:t>________</w:t>
      </w:r>
      <w:r>
        <w:rPr>
          <w:rFonts w:cs="宋体" w:hint="eastAsia"/>
          <w:color w:val="000000"/>
        </w:rPr>
        <w:t>；</w:t>
      </w:r>
      <w:r>
        <w:rPr>
          <w:color w:val="000000"/>
        </w:rPr>
        <w:t xml:space="preserve">    </w:t>
      </w:r>
    </w:p>
    <w:p w:rsidR="003028D1">
      <w:pPr>
        <w:spacing w:after="0"/>
        <w:rPr>
          <w:rFonts w:cs="Times New Roman"/>
        </w:rPr>
      </w:pPr>
      <w:r>
        <w:rPr>
          <w:rFonts w:cs="宋体" w:hint="eastAsia"/>
          <w:color w:val="000000"/>
        </w:rPr>
        <w:t>（</w:t>
      </w:r>
      <w:r>
        <w:rPr>
          <w:color w:val="000000"/>
        </w:rPr>
        <w:t>3</w:t>
      </w:r>
      <w:r>
        <w:rPr>
          <w:rFonts w:cs="宋体" w:hint="eastAsia"/>
          <w:color w:val="000000"/>
        </w:rPr>
        <w:t>）用于制作</w:t>
      </w:r>
      <w:r>
        <w:rPr>
          <w:color w:val="000000"/>
        </w:rPr>
        <w:t>“</w:t>
      </w:r>
      <w:r>
        <w:rPr>
          <w:rFonts w:cs="宋体" w:hint="eastAsia"/>
          <w:color w:val="000000"/>
        </w:rPr>
        <w:t>祥云</w:t>
      </w:r>
      <w:r>
        <w:rPr>
          <w:color w:val="000000"/>
        </w:rPr>
        <w:t>”</w:t>
      </w:r>
      <w:r>
        <w:rPr>
          <w:rFonts w:cs="宋体" w:hint="eastAsia"/>
          <w:color w:val="000000"/>
        </w:rPr>
        <w:t>奥运火炬材料的是</w:t>
      </w:r>
      <w:r>
        <w:rPr>
          <w:color w:val="000000"/>
        </w:rPr>
        <w:t>________</w:t>
      </w:r>
      <w:r>
        <w:rPr>
          <w:rFonts w:cs="宋体" w:hint="eastAsia"/>
          <w:color w:val="000000"/>
        </w:rPr>
        <w:t>。</w:t>
      </w:r>
      <w:r>
        <w:rPr>
          <w:color w:val="000000"/>
        </w:rPr>
        <w:t xml:space="preserve">    </w:t>
      </w:r>
    </w:p>
    <w:p w:rsidR="003028D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）④</w:t>
      </w:r>
      <w:r>
        <w:rPr>
          <w:rFonts w:cs="Times New Roman"/>
        </w:rPr>
        <w:br/>
      </w:r>
      <w:r>
        <w:rPr>
          <w:rFonts w:cs="宋体" w:hint="eastAsia"/>
          <w:color w:val="000000"/>
        </w:rPr>
        <w:t>（</w:t>
      </w:r>
      <w:r>
        <w:rPr>
          <w:color w:val="000000"/>
        </w:rPr>
        <w:t>2</w:t>
      </w:r>
      <w:r>
        <w:rPr>
          <w:rFonts w:cs="宋体" w:hint="eastAsia"/>
          <w:color w:val="000000"/>
        </w:rPr>
        <w:t>）⑤</w:t>
      </w:r>
      <w:r>
        <w:rPr>
          <w:rFonts w:cs="Times New Roman"/>
        </w:rPr>
        <w:br/>
      </w:r>
      <w:r>
        <w:rPr>
          <w:rFonts w:cs="宋体" w:hint="eastAsia"/>
          <w:color w:val="000000"/>
        </w:rPr>
        <w:t>（</w:t>
      </w:r>
      <w:r>
        <w:rPr>
          <w:color w:val="000000"/>
        </w:rPr>
        <w:t>3</w:t>
      </w:r>
      <w:r>
        <w:rPr>
          <w:rFonts w:cs="宋体" w:hint="eastAsia"/>
          <w:color w:val="000000"/>
        </w:rPr>
        <w:t>）②</w:t>
      </w:r>
      <w:r>
        <w:rPr>
          <w:color w:val="000000"/>
        </w:rPr>
        <w:t xml:space="preserve">  </w:t>
      </w:r>
    </w:p>
    <w:p w:rsidR="003028D1">
      <w:pPr>
        <w:spacing w:after="0"/>
        <w:rPr>
          <w:rFonts w:cs="Times New Roman"/>
        </w:rPr>
      </w:pPr>
      <w:r>
        <w:rPr>
          <w:rFonts w:cs="宋体" w:hint="eastAsia"/>
          <w:color w:val="0000FF"/>
        </w:rPr>
        <w:t>【考点】</w:t>
      </w:r>
      <w:r>
        <w:rPr>
          <w:rFonts w:cs="宋体" w:hint="eastAsia"/>
          <w:color w:val="000000"/>
        </w:rPr>
        <w:t>氧气的用途，合金与合金的性质，碳单质的性质和用途</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供急救病人呼吸的是氧气，因氧气能供给呼吸；</w:t>
      </w:r>
      <w:r>
        <w:rPr>
          <w:color w:val="000000"/>
        </w:rPr>
        <w:t>(2)</w:t>
      </w:r>
      <w:r>
        <w:rPr>
          <w:rFonts w:cs="宋体" w:hint="eastAsia"/>
          <w:color w:val="000000"/>
        </w:rPr>
        <w:t>用于消除冰箱异味的是活性炭，因其结构疏松多孔，有吸附作用；</w:t>
      </w:r>
      <w:r>
        <w:rPr>
          <w:color w:val="000000"/>
        </w:rPr>
        <w:t>(3)</w:t>
      </w:r>
      <w:r>
        <w:rPr>
          <w:rFonts w:cs="宋体" w:hint="eastAsia"/>
          <w:color w:val="000000"/>
        </w:rPr>
        <w:t>用于制作</w:t>
      </w:r>
      <w:r>
        <w:rPr>
          <w:color w:val="000000"/>
        </w:rPr>
        <w:t>“</w:t>
      </w:r>
      <w:r>
        <w:rPr>
          <w:rFonts w:cs="宋体" w:hint="eastAsia"/>
          <w:color w:val="000000"/>
        </w:rPr>
        <w:t>祥云</w:t>
      </w:r>
      <w:r>
        <w:rPr>
          <w:color w:val="000000"/>
        </w:rPr>
        <w:t>”</w:t>
      </w:r>
      <w:r>
        <w:rPr>
          <w:rFonts w:cs="宋体" w:hint="eastAsia"/>
          <w:color w:val="000000"/>
        </w:rPr>
        <w:t>奥运火炬材料的是轻质铝合金，因密度小，质轻，且耐腐蚀性强。</w:t>
      </w:r>
      <w:r>
        <w:rPr>
          <w:rFonts w:cs="Times New Roman"/>
        </w:rPr>
        <w:br/>
      </w:r>
      <w:r>
        <w:rPr>
          <w:rFonts w:cs="宋体" w:hint="eastAsia"/>
          <w:color w:val="000000"/>
        </w:rPr>
        <w:t>故答案为：（</w:t>
      </w:r>
      <w:r>
        <w:rPr>
          <w:color w:val="000000"/>
        </w:rPr>
        <w:t>1</w:t>
      </w:r>
      <w:r>
        <w:rPr>
          <w:rFonts w:cs="宋体" w:hint="eastAsia"/>
          <w:color w:val="000000"/>
        </w:rPr>
        <w:t>）④（</w:t>
      </w:r>
      <w:r>
        <w:rPr>
          <w:color w:val="000000"/>
        </w:rPr>
        <w:t>2</w:t>
      </w:r>
      <w:r>
        <w:rPr>
          <w:rFonts w:cs="宋体" w:hint="eastAsia"/>
          <w:color w:val="000000"/>
        </w:rPr>
        <w:t>）⑤（</w:t>
      </w:r>
      <w:r>
        <w:rPr>
          <w:color w:val="000000"/>
        </w:rPr>
        <w:t>3</w:t>
      </w:r>
      <w:r>
        <w:rPr>
          <w:rFonts w:cs="宋体" w:hint="eastAsia"/>
          <w:color w:val="000000"/>
        </w:rPr>
        <w:t>）②【分析】物质的性质决定物质的用途，根据题中提供的物质的性质解答</w:t>
      </w:r>
    </w:p>
    <w:p w:rsidR="003028D1">
      <w:pPr>
        <w:spacing w:after="0"/>
        <w:rPr>
          <w:rFonts w:cs="Times New Roman"/>
        </w:rPr>
      </w:pPr>
      <w:r>
        <w:rPr>
          <w:color w:val="000000"/>
        </w:rPr>
        <w:t>16.</w:t>
      </w:r>
      <w:r>
        <w:rPr>
          <w:rFonts w:cs="宋体" w:hint="eastAsia"/>
          <w:color w:val="000000"/>
        </w:rPr>
        <w:t>有两瓶从外观上无法区别的</w:t>
      </w:r>
      <w:r>
        <w:rPr>
          <w:color w:val="000000"/>
        </w:rPr>
        <w:t>“</w:t>
      </w:r>
      <w:r>
        <w:rPr>
          <w:rFonts w:cs="宋体" w:hint="eastAsia"/>
          <w:color w:val="000000"/>
        </w:rPr>
        <w:t>水</w:t>
      </w:r>
      <w:r>
        <w:rPr>
          <w:color w:val="000000"/>
        </w:rPr>
        <w:t>”</w:t>
      </w:r>
      <w:r>
        <w:rPr>
          <w:rFonts w:cs="宋体" w:hint="eastAsia"/>
          <w:color w:val="000000"/>
        </w:rPr>
        <w:t>，其中一瓶是硬水，一瓶是软水，区别它们的最简便方法是加入肥皂水，振荡，有较多泡沫的是</w:t>
      </w:r>
      <w:r>
        <w:rPr>
          <w:color w:val="000000"/>
        </w:rPr>
        <w:t>________</w:t>
      </w:r>
      <w:r>
        <w:rPr>
          <w:rFonts w:cs="宋体" w:hint="eastAsia"/>
          <w:color w:val="000000"/>
        </w:rPr>
        <w:t>水。</w:t>
      </w:r>
      <w:r>
        <w:rPr>
          <w:color w:val="000000"/>
        </w:rPr>
        <w:t xml:space="preserve">    </w:t>
      </w:r>
    </w:p>
    <w:p w:rsidR="003028D1">
      <w:pPr>
        <w:spacing w:after="0"/>
        <w:rPr>
          <w:rFonts w:cs="Times New Roman"/>
        </w:rPr>
      </w:pPr>
      <w:r>
        <w:rPr>
          <w:rFonts w:cs="宋体" w:hint="eastAsia"/>
          <w:color w:val="0000FF"/>
        </w:rPr>
        <w:t>【答案】</w:t>
      </w:r>
      <w:r>
        <w:rPr>
          <w:rFonts w:cs="宋体" w:hint="eastAsia"/>
          <w:color w:val="000000"/>
        </w:rPr>
        <w:t>软</w:t>
      </w:r>
      <w:r>
        <w:rPr>
          <w:color w:val="000000"/>
        </w:rPr>
        <w:t xml:space="preserve">  </w:t>
      </w:r>
    </w:p>
    <w:p w:rsidR="003028D1">
      <w:pPr>
        <w:spacing w:after="0"/>
        <w:rPr>
          <w:rFonts w:cs="Times New Roman"/>
        </w:rPr>
      </w:pPr>
      <w:r>
        <w:rPr>
          <w:rFonts w:cs="宋体" w:hint="eastAsia"/>
          <w:color w:val="0000FF"/>
        </w:rPr>
        <w:t>【考点】</w:t>
      </w:r>
      <w:r>
        <w:rPr>
          <w:rFonts w:cs="宋体" w:hint="eastAsia"/>
          <w:color w:val="000000"/>
        </w:rPr>
        <w:t>硬水与软水</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硬水中含有较多的钙镁离子，肥皂中的硬脂酸钠遇到钙镁离子会产生沉淀，故硬水加入肥皂水后产生沉淀多，泡沫烧；而软水中含的钙镁离子减少，加入肥皂水后，产生的沉淀很少、泡沫很多。【分析】根据实验室利用肥皂水区分硬软水解答</w:t>
      </w:r>
    </w:p>
    <w:p w:rsidR="003028D1">
      <w:pPr>
        <w:spacing w:after="0"/>
        <w:rPr>
          <w:rFonts w:cs="Times New Roman"/>
        </w:rPr>
      </w:pPr>
      <w:r>
        <w:rPr>
          <w:color w:val="000000"/>
        </w:rPr>
        <w:t>17.</w:t>
      </w:r>
      <w:r>
        <w:rPr>
          <w:rFonts w:cs="宋体" w:hint="eastAsia"/>
          <w:color w:val="000000"/>
        </w:rPr>
        <w:t>小明在元素周期表中查找到如下图所示的一格后，明白了不能把一氧化碳写成</w:t>
      </w:r>
      <w:r>
        <w:rPr>
          <w:color w:val="000000"/>
        </w:rPr>
        <w:t>“Co”</w:t>
      </w:r>
      <w:r>
        <w:rPr>
          <w:rFonts w:cs="宋体" w:hint="eastAsia"/>
          <w:color w:val="000000"/>
        </w:rPr>
        <w:t>的原因。</w:t>
      </w:r>
      <w:r>
        <w:rPr>
          <w:rFonts w:cs="Times New Roman"/>
        </w:rPr>
        <w:br/>
      </w:r>
      <w:r>
        <w:rPr>
          <w:rFonts w:cs="Times New Roman"/>
          <w:noProof/>
          <w:lang w:eastAsia="zh-CN"/>
        </w:rPr>
        <w:pict>
          <v:shape id="_x0000_i1061" type="#_x0000_t75" alt=" " style="height:69.75pt;visibility:visible;width:52.5pt">
            <v:imagedata r:id="rId15" o:title=""/>
          </v:shape>
        </w:pict>
      </w:r>
    </w:p>
    <w:p w:rsidR="003028D1">
      <w:pPr>
        <w:spacing w:after="0"/>
        <w:rPr>
          <w:rFonts w:cs="Times New Roman"/>
        </w:rPr>
      </w:pPr>
      <w:r>
        <w:rPr>
          <w:rFonts w:cs="宋体" w:hint="eastAsia"/>
          <w:color w:val="000000"/>
        </w:rPr>
        <w:t>（</w:t>
      </w:r>
      <w:r>
        <w:rPr>
          <w:color w:val="000000"/>
        </w:rPr>
        <w:t>1</w:t>
      </w:r>
      <w:r>
        <w:rPr>
          <w:rFonts w:cs="宋体" w:hint="eastAsia"/>
          <w:color w:val="000000"/>
        </w:rPr>
        <w:t>）</w:t>
      </w:r>
      <w:r>
        <w:rPr>
          <w:color w:val="000000"/>
        </w:rPr>
        <w:t>“Co”</w:t>
      </w:r>
      <w:r>
        <w:rPr>
          <w:rFonts w:cs="宋体" w:hint="eastAsia"/>
          <w:color w:val="000000"/>
        </w:rPr>
        <w:t>表示</w:t>
      </w:r>
      <w:r>
        <w:rPr>
          <w:color w:val="000000"/>
        </w:rPr>
        <w:t>________</w:t>
      </w:r>
      <w:r>
        <w:rPr>
          <w:rFonts w:cs="宋体" w:hint="eastAsia"/>
          <w:color w:val="000000"/>
        </w:rPr>
        <w:t>元素（填名称），其原子的相对原子质量是</w:t>
      </w:r>
      <w:r>
        <w:rPr>
          <w:color w:val="000000"/>
        </w:rPr>
        <w:t>________</w:t>
      </w:r>
      <w:r>
        <w:rPr>
          <w:rFonts w:cs="宋体" w:hint="eastAsia"/>
          <w:color w:val="000000"/>
        </w:rPr>
        <w:t>；</w:t>
      </w:r>
      <w:r>
        <w:rPr>
          <w:color w:val="000000"/>
        </w:rPr>
        <w:t xml:space="preserve">    </w:t>
      </w:r>
    </w:p>
    <w:p w:rsidR="003028D1">
      <w:pPr>
        <w:spacing w:after="0"/>
        <w:rPr>
          <w:rFonts w:cs="Times New Roman"/>
        </w:rPr>
      </w:pPr>
      <w:r>
        <w:rPr>
          <w:rFonts w:cs="宋体" w:hint="eastAsia"/>
          <w:color w:val="000000"/>
        </w:rPr>
        <w:t>（</w:t>
      </w:r>
      <w:r>
        <w:rPr>
          <w:color w:val="000000"/>
        </w:rPr>
        <w:t>2</w:t>
      </w:r>
      <w:r>
        <w:rPr>
          <w:rFonts w:cs="宋体" w:hint="eastAsia"/>
          <w:color w:val="000000"/>
        </w:rPr>
        <w:t>）一氧化碳是由</w:t>
      </w:r>
      <w:r>
        <w:rPr>
          <w:color w:val="000000"/>
        </w:rPr>
        <w:t>________</w:t>
      </w:r>
      <w:r>
        <w:rPr>
          <w:rFonts w:cs="宋体" w:hint="eastAsia"/>
          <w:color w:val="000000"/>
        </w:rPr>
        <w:t>两种元素组成的</w:t>
      </w:r>
      <w:r>
        <w:rPr>
          <w:color w:val="000000"/>
        </w:rPr>
        <w:t>________</w:t>
      </w:r>
      <w:r>
        <w:rPr>
          <w:rFonts w:cs="宋体" w:hint="eastAsia"/>
          <w:color w:val="000000"/>
        </w:rPr>
        <w:t>（填</w:t>
      </w:r>
      <w:r>
        <w:rPr>
          <w:color w:val="000000"/>
        </w:rPr>
        <w:t>“</w:t>
      </w:r>
      <w:r>
        <w:rPr>
          <w:rFonts w:cs="宋体" w:hint="eastAsia"/>
          <w:color w:val="000000"/>
        </w:rPr>
        <w:t>单质</w:t>
      </w:r>
      <w:r>
        <w:rPr>
          <w:color w:val="000000"/>
        </w:rPr>
        <w:t>”</w:t>
      </w:r>
      <w:r>
        <w:rPr>
          <w:rFonts w:cs="宋体" w:hint="eastAsia"/>
          <w:color w:val="000000"/>
        </w:rPr>
        <w:t>或</w:t>
      </w:r>
      <w:r>
        <w:rPr>
          <w:color w:val="000000"/>
        </w:rPr>
        <w:t>“</w:t>
      </w:r>
      <w:r>
        <w:rPr>
          <w:rFonts w:cs="宋体" w:hint="eastAsia"/>
          <w:color w:val="000000"/>
        </w:rPr>
        <w:t>化合物</w:t>
      </w:r>
      <w:r>
        <w:rPr>
          <w:color w:val="000000"/>
        </w:rPr>
        <w:t>”</w:t>
      </w:r>
      <w:r>
        <w:rPr>
          <w:rFonts w:cs="宋体" w:hint="eastAsia"/>
          <w:color w:val="000000"/>
        </w:rPr>
        <w:t>）。</w:t>
      </w:r>
      <w:r>
        <w:rPr>
          <w:color w:val="000000"/>
        </w:rPr>
        <w:t xml:space="preserve">    </w:t>
      </w:r>
    </w:p>
    <w:p w:rsidR="003028D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）钴；</w:t>
      </w:r>
      <w:r>
        <w:rPr>
          <w:color w:val="000000"/>
        </w:rPr>
        <w:t>58.93</w:t>
      </w:r>
      <w:r>
        <w:rPr>
          <w:rFonts w:cs="Times New Roman"/>
        </w:rPr>
        <w:br/>
      </w:r>
      <w:r>
        <w:rPr>
          <w:rFonts w:cs="宋体" w:hint="eastAsia"/>
          <w:color w:val="000000"/>
        </w:rPr>
        <w:t>（</w:t>
      </w:r>
      <w:r>
        <w:rPr>
          <w:color w:val="000000"/>
        </w:rPr>
        <w:t>2</w:t>
      </w:r>
      <w:r>
        <w:rPr>
          <w:rFonts w:cs="宋体" w:hint="eastAsia"/>
          <w:color w:val="000000"/>
        </w:rPr>
        <w:t>）碳元素和氧元素；化合物</w:t>
      </w:r>
      <w:r>
        <w:rPr>
          <w:color w:val="000000"/>
        </w:rPr>
        <w:t xml:space="preserve">  </w:t>
      </w:r>
    </w:p>
    <w:p w:rsidR="003028D1">
      <w:pPr>
        <w:spacing w:after="0"/>
        <w:rPr>
          <w:rFonts w:cs="Times New Roman"/>
        </w:rPr>
      </w:pPr>
      <w:r>
        <w:rPr>
          <w:rFonts w:cs="宋体" w:hint="eastAsia"/>
          <w:color w:val="0000FF"/>
        </w:rPr>
        <w:t>【考点】</w:t>
      </w:r>
      <w:r>
        <w:rPr>
          <w:rFonts w:cs="宋体" w:hint="eastAsia"/>
          <w:color w:val="000000"/>
        </w:rPr>
        <w:t>元素周期表的特点及其应用，单质和化合物</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）由图可得，名称为钴；正下方</w:t>
      </w:r>
      <w:r>
        <w:rPr>
          <w:color w:val="000000"/>
        </w:rPr>
        <w:t>“58.93”</w:t>
      </w:r>
      <w:r>
        <w:rPr>
          <w:rFonts w:cs="宋体" w:hint="eastAsia"/>
          <w:color w:val="000000"/>
        </w:rPr>
        <w:t>为相对原子质量；（</w:t>
      </w:r>
      <w:r>
        <w:rPr>
          <w:color w:val="000000"/>
        </w:rPr>
        <w:t>2</w:t>
      </w:r>
      <w:r>
        <w:rPr>
          <w:rFonts w:cs="宋体" w:hint="eastAsia"/>
          <w:color w:val="000000"/>
        </w:rPr>
        <w:t>）一氧化碳化学式为</w:t>
      </w:r>
      <w:r>
        <w:rPr>
          <w:color w:val="000000"/>
        </w:rPr>
        <w:t>CO</w:t>
      </w:r>
      <w:r>
        <w:rPr>
          <w:rFonts w:cs="宋体" w:hint="eastAsia"/>
          <w:color w:val="000000"/>
        </w:rPr>
        <w:t>，由碳元素和氧元素组成；为二种元素组成的纯净物，属于化合物。</w:t>
      </w:r>
      <w:r>
        <w:rPr>
          <w:rFonts w:cs="Times New Roman"/>
        </w:rPr>
        <w:br/>
      </w:r>
      <w:r>
        <w:rPr>
          <w:rFonts w:cs="宋体" w:hint="eastAsia"/>
          <w:color w:val="000000"/>
        </w:rPr>
        <w:t>故答案为：（</w:t>
      </w:r>
      <w:r>
        <w:rPr>
          <w:color w:val="000000"/>
        </w:rPr>
        <w:t>1</w:t>
      </w:r>
      <w:r>
        <w:rPr>
          <w:rFonts w:cs="宋体" w:hint="eastAsia"/>
          <w:color w:val="000000"/>
        </w:rPr>
        <w:t>）钴；</w:t>
      </w:r>
      <w:r>
        <w:rPr>
          <w:color w:val="000000"/>
        </w:rPr>
        <w:t>58.93</w:t>
      </w:r>
      <w:r>
        <w:rPr>
          <w:rFonts w:cs="宋体" w:hint="eastAsia"/>
          <w:color w:val="000000"/>
        </w:rPr>
        <w:t>（</w:t>
      </w:r>
      <w:r>
        <w:rPr>
          <w:color w:val="000000"/>
        </w:rPr>
        <w:t>2</w:t>
      </w:r>
      <w:r>
        <w:rPr>
          <w:rFonts w:cs="宋体" w:hint="eastAsia"/>
          <w:color w:val="000000"/>
        </w:rPr>
        <w:t>）碳元素和氧元素；化合物【分析】（</w:t>
      </w:r>
      <w:r>
        <w:rPr>
          <w:color w:val="000000"/>
        </w:rPr>
        <w:t>1</w:t>
      </w:r>
      <w:r>
        <w:rPr>
          <w:rFonts w:cs="宋体" w:hint="eastAsia"/>
          <w:color w:val="000000"/>
        </w:rPr>
        <w:t>）根据元素周期表中一格所表示的含义解答</w:t>
      </w:r>
      <w:r>
        <w:rPr>
          <w:rFonts w:cs="Times New Roman"/>
        </w:rPr>
        <w:br/>
      </w:r>
      <w:r>
        <w:rPr>
          <w:rFonts w:cs="宋体" w:hint="eastAsia"/>
          <w:color w:val="000000"/>
        </w:rPr>
        <w:t>（</w:t>
      </w:r>
      <w:r>
        <w:rPr>
          <w:color w:val="000000"/>
        </w:rPr>
        <w:t>2</w:t>
      </w:r>
      <w:r>
        <w:rPr>
          <w:rFonts w:cs="宋体" w:hint="eastAsia"/>
          <w:color w:val="000000"/>
        </w:rPr>
        <w:t>）根据一氧化碳的元素组成解答</w:t>
      </w:r>
    </w:p>
    <w:p w:rsidR="003028D1">
      <w:pPr>
        <w:spacing w:after="0"/>
        <w:rPr>
          <w:rFonts w:cs="Times New Roman"/>
        </w:rPr>
      </w:pPr>
      <w:r>
        <w:rPr>
          <w:color w:val="000000"/>
        </w:rPr>
        <w:t>18.</w:t>
      </w:r>
      <w:r>
        <w:rPr>
          <w:rFonts w:cs="宋体" w:hint="eastAsia"/>
          <w:color w:val="000000"/>
        </w:rPr>
        <w:t>请根据硝酸钾、氯化铵两种固体物质的溶解度曲线回答下列问题：</w:t>
      </w:r>
      <w:r>
        <w:rPr>
          <w:rFonts w:cs="Times New Roman"/>
        </w:rPr>
        <w:br/>
      </w:r>
      <w:r>
        <w:rPr>
          <w:rFonts w:cs="Times New Roman"/>
          <w:noProof/>
          <w:lang w:eastAsia="zh-CN"/>
        </w:rPr>
        <w:pict>
          <v:shape id="_x0000_i1062" type="#_x0000_t75" alt=" " style="height:112.5pt;visibility:visible;width:156pt">
            <v:imagedata r:id="rId16" o:title=""/>
          </v:shape>
        </w:pict>
      </w:r>
    </w:p>
    <w:p w:rsidR="003028D1">
      <w:pPr>
        <w:spacing w:after="0"/>
        <w:rPr>
          <w:rFonts w:cs="Times New Roman"/>
        </w:rPr>
      </w:pPr>
      <w:r>
        <w:rPr>
          <w:rFonts w:cs="宋体" w:hint="eastAsia"/>
          <w:color w:val="000000"/>
        </w:rPr>
        <w:t>（</w:t>
      </w:r>
      <w:r>
        <w:rPr>
          <w:color w:val="000000"/>
        </w:rPr>
        <w:t>1</w:t>
      </w:r>
      <w:r>
        <w:rPr>
          <w:rFonts w:cs="宋体" w:hint="eastAsia"/>
          <w:color w:val="000000"/>
        </w:rPr>
        <w:t>）</w:t>
      </w:r>
      <w:r>
        <w:rPr>
          <w:color w:val="000000"/>
        </w:rPr>
        <w:t>t</w:t>
      </w:r>
      <w:r>
        <w:rPr>
          <w:rFonts w:ascii="宋体" w:hAnsi="宋体" w:cs="宋体" w:hint="eastAsia"/>
          <w:color w:val="000000"/>
        </w:rPr>
        <w:t>℃</w:t>
      </w:r>
      <w:r>
        <w:rPr>
          <w:rFonts w:cs="宋体" w:hint="eastAsia"/>
          <w:color w:val="000000"/>
        </w:rPr>
        <w:t>时两种物质的溶解度为</w:t>
      </w:r>
      <w:r>
        <w:rPr>
          <w:color w:val="000000"/>
        </w:rPr>
        <w:t xml:space="preserve">________ </w:t>
      </w:r>
      <w:r>
        <w:rPr>
          <w:rFonts w:cs="宋体" w:hint="eastAsia"/>
          <w:color w:val="000000"/>
        </w:rPr>
        <w:t>；</w:t>
      </w:r>
      <w:r>
        <w:rPr>
          <w:color w:val="000000"/>
        </w:rPr>
        <w:t xml:space="preserve">    </w:t>
      </w:r>
    </w:p>
    <w:p w:rsidR="003028D1">
      <w:pPr>
        <w:spacing w:after="0"/>
        <w:rPr>
          <w:rFonts w:cs="Times New Roman"/>
        </w:rPr>
      </w:pPr>
      <w:r>
        <w:rPr>
          <w:rFonts w:cs="宋体" w:hint="eastAsia"/>
          <w:color w:val="000000"/>
        </w:rPr>
        <w:t>（</w:t>
      </w:r>
      <w:r>
        <w:rPr>
          <w:color w:val="000000"/>
        </w:rPr>
        <w:t>2</w:t>
      </w:r>
      <w:r>
        <w:rPr>
          <w:rFonts w:cs="宋体" w:hint="eastAsia"/>
          <w:color w:val="000000"/>
        </w:rPr>
        <w:t>）</w:t>
      </w:r>
      <w:r>
        <w:rPr>
          <w:color w:val="000000"/>
        </w:rPr>
        <w:t>70</w:t>
      </w:r>
      <w:r>
        <w:rPr>
          <w:rFonts w:ascii="宋体" w:hAnsi="宋体" w:cs="宋体" w:hint="eastAsia"/>
          <w:color w:val="000000"/>
        </w:rPr>
        <w:t>℃</w:t>
      </w:r>
      <w:r>
        <w:rPr>
          <w:rFonts w:cs="宋体" w:hint="eastAsia"/>
          <w:color w:val="000000"/>
        </w:rPr>
        <w:t>时，氯化铵的溶解度为</w:t>
      </w:r>
      <w:r>
        <w:rPr>
          <w:color w:val="000000"/>
        </w:rPr>
        <w:t>________ g</w:t>
      </w:r>
      <w:r>
        <w:rPr>
          <w:rFonts w:cs="宋体" w:hint="eastAsia"/>
          <w:color w:val="000000"/>
        </w:rPr>
        <w:t>；</w:t>
      </w:r>
      <w:r>
        <w:rPr>
          <w:color w:val="000000"/>
        </w:rPr>
        <w:t xml:space="preserve">    </w:t>
      </w:r>
    </w:p>
    <w:p w:rsidR="003028D1">
      <w:pPr>
        <w:spacing w:after="0"/>
        <w:rPr>
          <w:rFonts w:cs="Times New Roman"/>
        </w:rPr>
      </w:pPr>
      <w:r>
        <w:rPr>
          <w:rFonts w:cs="宋体" w:hint="eastAsia"/>
          <w:color w:val="000000"/>
        </w:rPr>
        <w:t>（</w:t>
      </w:r>
      <w:r>
        <w:rPr>
          <w:color w:val="000000"/>
        </w:rPr>
        <w:t>3</w:t>
      </w:r>
      <w:r>
        <w:rPr>
          <w:rFonts w:cs="宋体" w:hint="eastAsia"/>
          <w:color w:val="000000"/>
        </w:rPr>
        <w:t>）当温度小于</w:t>
      </w:r>
      <w:r>
        <w:rPr>
          <w:color w:val="000000"/>
        </w:rPr>
        <w:t>t</w:t>
      </w:r>
      <w:r>
        <w:rPr>
          <w:rFonts w:ascii="宋体" w:hAnsi="宋体" w:cs="宋体" w:hint="eastAsia"/>
          <w:color w:val="000000"/>
        </w:rPr>
        <w:t>℃</w:t>
      </w:r>
      <w:r>
        <w:rPr>
          <w:color w:val="000000"/>
        </w:rPr>
        <w:t xml:space="preserve"> </w:t>
      </w:r>
      <w:r>
        <w:rPr>
          <w:rFonts w:cs="宋体" w:hint="eastAsia"/>
          <w:color w:val="000000"/>
        </w:rPr>
        <w:t>时，硝酸钾的溶解度</w:t>
      </w:r>
      <w:r>
        <w:rPr>
          <w:color w:val="000000"/>
        </w:rPr>
        <w:t>________</w:t>
      </w:r>
      <w:r>
        <w:rPr>
          <w:rFonts w:cs="宋体" w:hint="eastAsia"/>
          <w:color w:val="000000"/>
        </w:rPr>
        <w:t>氯化铵的溶解度。</w:t>
      </w:r>
      <w:r>
        <w:rPr>
          <w:color w:val="000000"/>
        </w:rPr>
        <w:t>(</w:t>
      </w:r>
      <w:r>
        <w:rPr>
          <w:rFonts w:cs="宋体" w:hint="eastAsia"/>
          <w:color w:val="000000"/>
        </w:rPr>
        <w:t>填</w:t>
      </w:r>
      <w:r>
        <w:rPr>
          <w:color w:val="000000"/>
        </w:rPr>
        <w:t>“</w:t>
      </w:r>
      <w:r>
        <w:rPr>
          <w:rFonts w:cs="宋体" w:hint="eastAsia"/>
          <w:color w:val="000000"/>
        </w:rPr>
        <w:t>＞</w:t>
      </w:r>
      <w:r>
        <w:rPr>
          <w:color w:val="000000"/>
        </w:rPr>
        <w:t>”</w:t>
      </w:r>
      <w:r>
        <w:rPr>
          <w:rFonts w:cs="宋体" w:hint="eastAsia"/>
          <w:color w:val="000000"/>
        </w:rPr>
        <w:t>、</w:t>
      </w:r>
      <w:r>
        <w:rPr>
          <w:color w:val="000000"/>
        </w:rPr>
        <w:t>“=”</w:t>
      </w:r>
      <w:r>
        <w:rPr>
          <w:rFonts w:cs="宋体" w:hint="eastAsia"/>
          <w:color w:val="000000"/>
        </w:rPr>
        <w:t>或</w:t>
      </w:r>
      <w:r>
        <w:rPr>
          <w:color w:val="000000"/>
        </w:rPr>
        <w:t xml:space="preserve">“ </w:t>
      </w:r>
      <w:r>
        <w:rPr>
          <w:rFonts w:cs="宋体" w:hint="eastAsia"/>
          <w:color w:val="000000"/>
        </w:rPr>
        <w:t>＜</w:t>
      </w:r>
      <w:r>
        <w:rPr>
          <w:color w:val="000000"/>
        </w:rPr>
        <w:t>”)</w:t>
      </w:r>
      <w:r>
        <w:rPr>
          <w:rFonts w:cs="宋体" w:hint="eastAsia"/>
          <w:color w:val="000000"/>
        </w:rPr>
        <w:t>。</w:t>
      </w:r>
      <w:r>
        <w:rPr>
          <w:color w:val="000000"/>
        </w:rPr>
        <w:t xml:space="preserve">    </w:t>
      </w:r>
    </w:p>
    <w:p w:rsidR="003028D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40 g</w:t>
      </w:r>
      <w:r>
        <w:rPr>
          <w:rFonts w:cs="Times New Roman"/>
        </w:rPr>
        <w:br/>
      </w:r>
      <w:r>
        <w:rPr>
          <w:rFonts w:cs="宋体" w:hint="eastAsia"/>
          <w:color w:val="000000"/>
        </w:rPr>
        <w:t>（</w:t>
      </w:r>
      <w:r>
        <w:rPr>
          <w:color w:val="000000"/>
        </w:rPr>
        <w:t>2</w:t>
      </w:r>
      <w:r>
        <w:rPr>
          <w:rFonts w:cs="宋体" w:hint="eastAsia"/>
          <w:color w:val="000000"/>
        </w:rPr>
        <w:t>）</w:t>
      </w:r>
      <w:r>
        <w:rPr>
          <w:color w:val="000000"/>
        </w:rPr>
        <w:t>60</w:t>
      </w:r>
      <w:r>
        <w:rPr>
          <w:rFonts w:cs="Times New Roman"/>
        </w:rPr>
        <w:br/>
      </w:r>
      <w:r>
        <w:rPr>
          <w:rFonts w:cs="宋体" w:hint="eastAsia"/>
          <w:color w:val="000000"/>
        </w:rPr>
        <w:t>（</w:t>
      </w:r>
      <w:r>
        <w:rPr>
          <w:color w:val="000000"/>
        </w:rPr>
        <w:t>3</w:t>
      </w:r>
      <w:r>
        <w:rPr>
          <w:rFonts w:cs="宋体" w:hint="eastAsia"/>
          <w:color w:val="000000"/>
        </w:rPr>
        <w:t>）</w:t>
      </w:r>
      <w:r>
        <w:rPr>
          <w:color w:val="000000"/>
        </w:rPr>
        <w:t xml:space="preserve">&lt;  </w:t>
      </w:r>
    </w:p>
    <w:p w:rsidR="003028D1">
      <w:pPr>
        <w:spacing w:after="0"/>
        <w:rPr>
          <w:rFonts w:cs="Times New Roman"/>
        </w:rPr>
      </w:pPr>
      <w:r>
        <w:rPr>
          <w:rFonts w:cs="宋体" w:hint="eastAsia"/>
          <w:color w:val="0000FF"/>
        </w:rPr>
        <w:t>【考点】</w:t>
      </w:r>
      <w:r>
        <w:rPr>
          <w:rFonts w:cs="宋体" w:hint="eastAsia"/>
          <w:color w:val="000000"/>
        </w:rPr>
        <w:t>固体溶解度曲线及其作用</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【解答】在溶解度曲线图上，横坐标是温度，纵坐标是溶解度。溶解度是一定温度下，</w:t>
      </w:r>
      <w:r>
        <w:rPr>
          <w:color w:val="000000"/>
        </w:rPr>
        <w:t>100g</w:t>
      </w:r>
      <w:r>
        <w:rPr>
          <w:rFonts w:cs="宋体" w:hint="eastAsia"/>
          <w:color w:val="000000"/>
        </w:rPr>
        <w:t>溶剂里达到饱和时，所溶解的溶质的质量。</w:t>
      </w:r>
      <w:r>
        <w:rPr>
          <w:color w:val="000000"/>
        </w:rPr>
        <w:t>(1)t</w:t>
      </w:r>
      <w:r>
        <w:rPr>
          <w:rFonts w:ascii="宋体" w:hAnsi="宋体" w:cs="宋体" w:hint="eastAsia"/>
          <w:color w:val="000000"/>
        </w:rPr>
        <w:t>℃</w:t>
      </w:r>
      <w:r>
        <w:rPr>
          <w:rFonts w:cs="宋体" w:hint="eastAsia"/>
          <w:color w:val="000000"/>
        </w:rPr>
        <w:t>时两种物质的溶解度为都是</w:t>
      </w:r>
      <w:r>
        <w:rPr>
          <w:color w:val="000000"/>
        </w:rPr>
        <w:t>40g</w:t>
      </w:r>
      <w:r>
        <w:rPr>
          <w:rFonts w:cs="宋体" w:hint="eastAsia"/>
          <w:color w:val="000000"/>
        </w:rPr>
        <w:t>；</w:t>
      </w:r>
      <w:r>
        <w:rPr>
          <w:color w:val="000000"/>
        </w:rPr>
        <w:t>(2)t</w:t>
      </w:r>
      <w:r>
        <w:rPr>
          <w:rFonts w:ascii="宋体" w:hAnsi="宋体" w:cs="宋体" w:hint="eastAsia"/>
          <w:color w:val="000000"/>
        </w:rPr>
        <w:t>℃</w:t>
      </w:r>
      <w:r>
        <w:rPr>
          <w:rFonts w:cs="宋体" w:hint="eastAsia"/>
          <w:color w:val="000000"/>
        </w:rPr>
        <w:t>时，氯化铵的溶解度为</w:t>
      </w:r>
      <w:r>
        <w:rPr>
          <w:color w:val="000000"/>
        </w:rPr>
        <w:t>60 g</w:t>
      </w:r>
      <w:r>
        <w:rPr>
          <w:rFonts w:cs="宋体" w:hint="eastAsia"/>
          <w:color w:val="000000"/>
        </w:rPr>
        <w:t>；</w:t>
      </w:r>
      <w:r>
        <w:rPr>
          <w:color w:val="000000"/>
        </w:rPr>
        <w:t>(3)</w:t>
      </w:r>
      <w:r>
        <w:rPr>
          <w:rFonts w:cs="宋体" w:hint="eastAsia"/>
          <w:color w:val="000000"/>
        </w:rPr>
        <w:t>当温度小于</w:t>
      </w:r>
      <w:r>
        <w:rPr>
          <w:color w:val="000000"/>
        </w:rPr>
        <w:t>t</w:t>
      </w:r>
      <w:r>
        <w:rPr>
          <w:rFonts w:ascii="宋体" w:hAnsi="宋体" w:cs="宋体" w:hint="eastAsia"/>
          <w:color w:val="000000"/>
        </w:rPr>
        <w:t>℃</w:t>
      </w:r>
      <w:r>
        <w:rPr>
          <w:color w:val="000000"/>
        </w:rPr>
        <w:t xml:space="preserve"> </w:t>
      </w:r>
      <w:r>
        <w:rPr>
          <w:rFonts w:cs="宋体" w:hint="eastAsia"/>
          <w:color w:val="000000"/>
        </w:rPr>
        <w:t>时，硝酸钾的溶解度小于氯化铵的溶解度。</w:t>
      </w:r>
      <w:r>
        <w:rPr>
          <w:rFonts w:cs="Times New Roman"/>
        </w:rPr>
        <w:br/>
      </w:r>
      <w:r>
        <w:rPr>
          <w:rFonts w:cs="宋体" w:hint="eastAsia"/>
          <w:color w:val="000000"/>
        </w:rPr>
        <w:t>故答案为：（</w:t>
      </w:r>
      <w:r>
        <w:rPr>
          <w:color w:val="000000"/>
        </w:rPr>
        <w:t>1</w:t>
      </w:r>
      <w:r>
        <w:rPr>
          <w:rFonts w:cs="宋体" w:hint="eastAsia"/>
          <w:color w:val="000000"/>
        </w:rPr>
        <w:t>）</w:t>
      </w:r>
      <w:r>
        <w:rPr>
          <w:color w:val="000000"/>
        </w:rPr>
        <w:t>40 g</w:t>
      </w:r>
      <w:r>
        <w:rPr>
          <w:rFonts w:cs="宋体" w:hint="eastAsia"/>
          <w:color w:val="000000"/>
        </w:rPr>
        <w:t>（</w:t>
      </w:r>
      <w:r>
        <w:rPr>
          <w:color w:val="000000"/>
        </w:rPr>
        <w:t>2</w:t>
      </w:r>
      <w:r>
        <w:rPr>
          <w:rFonts w:cs="宋体" w:hint="eastAsia"/>
          <w:color w:val="000000"/>
        </w:rPr>
        <w:t>）</w:t>
      </w:r>
      <w:r>
        <w:rPr>
          <w:color w:val="000000"/>
        </w:rPr>
        <w:t>60</w:t>
      </w:r>
      <w:r>
        <w:rPr>
          <w:rFonts w:cs="宋体" w:hint="eastAsia"/>
          <w:color w:val="000000"/>
        </w:rPr>
        <w:t>（</w:t>
      </w:r>
      <w:r>
        <w:rPr>
          <w:color w:val="000000"/>
        </w:rPr>
        <w:t>3</w:t>
      </w:r>
      <w:r>
        <w:rPr>
          <w:rFonts w:cs="宋体" w:hint="eastAsia"/>
          <w:color w:val="000000"/>
        </w:rPr>
        <w:t>）</w:t>
      </w:r>
      <w:r>
        <w:rPr>
          <w:color w:val="000000"/>
        </w:rPr>
        <w:t>&lt;</w:t>
      </w:r>
      <w:r>
        <w:rPr>
          <w:rFonts w:cs="宋体" w:hint="eastAsia"/>
          <w:color w:val="000000"/>
        </w:rPr>
        <w:t>【分析】根据溶解度曲线图所表示的含义解答</w:t>
      </w:r>
    </w:p>
    <w:p w:rsidR="003028D1">
      <w:pPr>
        <w:spacing w:after="0"/>
        <w:rPr>
          <w:rFonts w:cs="Times New Roman"/>
        </w:rPr>
      </w:pPr>
      <w:r>
        <w:rPr>
          <w:color w:val="000000"/>
        </w:rPr>
        <w:t>19.</w:t>
      </w:r>
      <w:r>
        <w:rPr>
          <w:rFonts w:cs="宋体" w:hint="eastAsia"/>
          <w:color w:val="000000"/>
        </w:rPr>
        <w:t>工业生产硫酸的重要反应之一为</w:t>
      </w:r>
      <w:r>
        <w:rPr>
          <w:color w:val="000000"/>
        </w:rPr>
        <w:t>2SO</w:t>
      </w:r>
      <w:r>
        <w:rPr>
          <w:color w:val="000000"/>
          <w:vertAlign w:val="subscript"/>
        </w:rPr>
        <w:t>2</w:t>
      </w:r>
      <w:r>
        <w:rPr>
          <w:rFonts w:cs="宋体" w:hint="eastAsia"/>
          <w:color w:val="000000"/>
        </w:rPr>
        <w:t>＋</w:t>
      </w:r>
      <w:r>
        <w:rPr>
          <w:color w:val="000000"/>
        </w:rPr>
        <w:t>O</w:t>
      </w:r>
      <w:r>
        <w:rPr>
          <w:color w:val="000000"/>
          <w:vertAlign w:val="subscript"/>
        </w:rPr>
        <w:t xml:space="preserve">2 </w:t>
      </w:r>
      <w:r>
        <w:rPr>
          <w:color w:val="000000"/>
        </w:rPr>
        <w:t>=2X</w:t>
      </w:r>
      <w:r>
        <w:rPr>
          <w:rFonts w:cs="宋体" w:hint="eastAsia"/>
          <w:color w:val="000000"/>
        </w:rPr>
        <w:t>，该反应属于</w:t>
      </w:r>
      <w:r>
        <w:rPr>
          <w:color w:val="000000"/>
        </w:rPr>
        <w:t>________(</w:t>
      </w:r>
      <w:r>
        <w:rPr>
          <w:rFonts w:cs="宋体" w:hint="eastAsia"/>
          <w:color w:val="000000"/>
        </w:rPr>
        <w:t>填基本反应类型</w:t>
      </w:r>
      <w:r>
        <w:rPr>
          <w:color w:val="000000"/>
        </w:rPr>
        <w:t>)</w:t>
      </w:r>
      <w:r>
        <w:rPr>
          <w:rFonts w:cs="宋体" w:hint="eastAsia"/>
          <w:color w:val="000000"/>
        </w:rPr>
        <w:t>，</w:t>
      </w:r>
      <w:r>
        <w:rPr>
          <w:color w:val="000000"/>
        </w:rPr>
        <w:t xml:space="preserve"> X</w:t>
      </w:r>
      <w:r>
        <w:rPr>
          <w:rFonts w:cs="宋体" w:hint="eastAsia"/>
          <w:color w:val="000000"/>
        </w:rPr>
        <w:t>化学式为</w:t>
      </w:r>
      <w:r>
        <w:rPr>
          <w:color w:val="000000"/>
        </w:rPr>
        <w:t>________</w:t>
      </w:r>
      <w:r>
        <w:rPr>
          <w:rFonts w:cs="宋体" w:hint="eastAsia"/>
          <w:color w:val="000000"/>
        </w:rPr>
        <w:t>，</w:t>
      </w:r>
      <w:r>
        <w:rPr>
          <w:color w:val="000000"/>
        </w:rPr>
        <w:t>V</w:t>
      </w:r>
      <w:r>
        <w:rPr>
          <w:color w:val="000000"/>
          <w:vertAlign w:val="subscript"/>
        </w:rPr>
        <w:t>2</w:t>
      </w:r>
      <w:r>
        <w:rPr>
          <w:color w:val="000000"/>
        </w:rPr>
        <w:t>O</w:t>
      </w:r>
      <w:r>
        <w:rPr>
          <w:color w:val="000000"/>
          <w:vertAlign w:val="subscript"/>
        </w:rPr>
        <w:t>5</w:t>
      </w:r>
      <w:r>
        <w:rPr>
          <w:color w:val="000000"/>
        </w:rPr>
        <w:t xml:space="preserve"> </w:t>
      </w:r>
      <w:r>
        <w:rPr>
          <w:rFonts w:cs="宋体" w:hint="eastAsia"/>
          <w:color w:val="000000"/>
        </w:rPr>
        <w:t>中</w:t>
      </w:r>
      <w:r>
        <w:rPr>
          <w:color w:val="000000"/>
        </w:rPr>
        <w:t>V</w:t>
      </w:r>
      <w:r>
        <w:rPr>
          <w:rFonts w:cs="宋体" w:hint="eastAsia"/>
          <w:color w:val="000000"/>
        </w:rPr>
        <w:t>的化合价为</w:t>
      </w:r>
      <w:r>
        <w:rPr>
          <w:color w:val="000000"/>
        </w:rPr>
        <w:t>________</w:t>
      </w:r>
      <w:r>
        <w:rPr>
          <w:rFonts w:cs="宋体" w:hint="eastAsia"/>
          <w:color w:val="000000"/>
        </w:rPr>
        <w:t>，</w:t>
      </w:r>
      <w:r>
        <w:rPr>
          <w:color w:val="000000"/>
        </w:rPr>
        <w:t>V</w:t>
      </w:r>
      <w:r>
        <w:rPr>
          <w:color w:val="000000"/>
          <w:vertAlign w:val="subscript"/>
        </w:rPr>
        <w:t>2</w:t>
      </w:r>
      <w:r>
        <w:rPr>
          <w:color w:val="000000"/>
        </w:rPr>
        <w:t>O</w:t>
      </w:r>
      <w:r>
        <w:rPr>
          <w:color w:val="000000"/>
          <w:vertAlign w:val="subscript"/>
        </w:rPr>
        <w:t>5</w:t>
      </w:r>
      <w:r>
        <w:rPr>
          <w:rFonts w:cs="宋体" w:hint="eastAsia"/>
          <w:color w:val="000000"/>
        </w:rPr>
        <w:t>在反应中作</w:t>
      </w:r>
      <w:r>
        <w:rPr>
          <w:color w:val="000000"/>
        </w:rPr>
        <w:t>________</w:t>
      </w:r>
      <w:r>
        <w:rPr>
          <w:rFonts w:cs="宋体" w:hint="eastAsia"/>
          <w:color w:val="000000"/>
        </w:rPr>
        <w:t>。</w:t>
      </w:r>
      <w:r>
        <w:rPr>
          <w:color w:val="000000"/>
        </w:rPr>
        <w:t xml:space="preserve">    </w:t>
      </w:r>
    </w:p>
    <w:p w:rsidR="003028D1">
      <w:pPr>
        <w:spacing w:after="0"/>
        <w:rPr>
          <w:rFonts w:cs="Times New Roman"/>
        </w:rPr>
      </w:pPr>
      <w:r>
        <w:rPr>
          <w:rFonts w:cs="宋体" w:hint="eastAsia"/>
          <w:color w:val="0000FF"/>
        </w:rPr>
        <w:t>【答案】</w:t>
      </w:r>
      <w:r>
        <w:rPr>
          <w:rFonts w:cs="宋体" w:hint="eastAsia"/>
          <w:color w:val="000000"/>
        </w:rPr>
        <w:t>化合反应；</w:t>
      </w:r>
      <w:r>
        <w:rPr>
          <w:color w:val="000000"/>
        </w:rPr>
        <w:t>SO</w:t>
      </w:r>
      <w:r>
        <w:rPr>
          <w:color w:val="000000"/>
          <w:vertAlign w:val="subscript"/>
        </w:rPr>
        <w:t>3</w:t>
      </w:r>
      <w:r>
        <w:rPr>
          <w:rFonts w:cs="宋体" w:hint="eastAsia"/>
          <w:color w:val="000000"/>
        </w:rPr>
        <w:t>；</w:t>
      </w:r>
      <w:r>
        <w:rPr>
          <w:color w:val="000000"/>
        </w:rPr>
        <w:t>+5</w:t>
      </w:r>
      <w:r>
        <w:rPr>
          <w:rFonts w:cs="宋体" w:hint="eastAsia"/>
          <w:color w:val="000000"/>
        </w:rPr>
        <w:t>；催化剂</w:t>
      </w:r>
      <w:r>
        <w:rPr>
          <w:color w:val="000000"/>
        </w:rPr>
        <w:t xml:space="preserve">  </w:t>
      </w:r>
    </w:p>
    <w:p w:rsidR="003028D1">
      <w:pPr>
        <w:spacing w:after="0"/>
        <w:rPr>
          <w:rFonts w:cs="Times New Roman"/>
        </w:rPr>
      </w:pPr>
      <w:r>
        <w:rPr>
          <w:rFonts w:cs="宋体" w:hint="eastAsia"/>
          <w:color w:val="0000FF"/>
        </w:rPr>
        <w:t>【考点】</w:t>
      </w:r>
      <w:r>
        <w:rPr>
          <w:rFonts w:cs="宋体" w:hint="eastAsia"/>
          <w:color w:val="000000"/>
        </w:rPr>
        <w:t>催化剂的特点与催化作用，有关元素化合价的计算，化合反应及其应用，质量守恒定律及其应用</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【解答】由两种或两种以上物质生成一种物质的反应叫化合反应；由一种物质生成两种或两种以上物质的反应叫分解反应；</w:t>
      </w:r>
      <w:r>
        <w:rPr>
          <w:color w:val="000000"/>
        </w:rPr>
        <w:t>2SO</w:t>
      </w:r>
      <w:r>
        <w:rPr>
          <w:color w:val="000000"/>
          <w:vertAlign w:val="subscript"/>
        </w:rPr>
        <w:t>2</w:t>
      </w:r>
      <w:r>
        <w:rPr>
          <w:rFonts w:cs="宋体" w:hint="eastAsia"/>
          <w:color w:val="000000"/>
        </w:rPr>
        <w:t>＋</w:t>
      </w:r>
      <w:r>
        <w:rPr>
          <w:color w:val="000000"/>
        </w:rPr>
        <w:t>O</w:t>
      </w:r>
      <w:r>
        <w:rPr>
          <w:color w:val="000000"/>
          <w:vertAlign w:val="subscript"/>
        </w:rPr>
        <w:t xml:space="preserve">2 </w:t>
      </w:r>
      <w:r>
        <w:rPr>
          <w:color w:val="000000"/>
        </w:rPr>
        <w:t>=2X</w:t>
      </w:r>
      <w:r>
        <w:rPr>
          <w:rFonts w:cs="宋体" w:hint="eastAsia"/>
          <w:color w:val="000000"/>
        </w:rPr>
        <w:t>，该反应属于化合反应，据质量守恒定律可知，化学反应前后原子的种类、个数不变，</w:t>
      </w:r>
      <w:r>
        <w:rPr>
          <w:color w:val="000000"/>
        </w:rPr>
        <w:t xml:space="preserve"> X</w:t>
      </w:r>
      <w:r>
        <w:rPr>
          <w:rFonts w:cs="宋体" w:hint="eastAsia"/>
          <w:color w:val="000000"/>
        </w:rPr>
        <w:t>化学式为</w:t>
      </w:r>
      <w:r>
        <w:rPr>
          <w:color w:val="000000"/>
        </w:rPr>
        <w:t>SO</w:t>
      </w:r>
      <w:r>
        <w:rPr>
          <w:color w:val="000000"/>
          <w:vertAlign w:val="subscript"/>
        </w:rPr>
        <w:t>3</w:t>
      </w:r>
      <w:r>
        <w:rPr>
          <w:rFonts w:cs="宋体" w:hint="eastAsia"/>
          <w:color w:val="000000"/>
        </w:rPr>
        <w:t>；化合物中各元素化合价的代数和为零，氧元素显</w:t>
      </w:r>
      <w:r>
        <w:rPr>
          <w:color w:val="000000"/>
        </w:rPr>
        <w:t>-2</w:t>
      </w:r>
      <w:r>
        <w:rPr>
          <w:rFonts w:cs="宋体" w:hint="eastAsia"/>
          <w:color w:val="000000"/>
        </w:rPr>
        <w:t>价，</w:t>
      </w:r>
      <w:r>
        <w:rPr>
          <w:color w:val="000000"/>
        </w:rPr>
        <w:t>V</w:t>
      </w:r>
      <w:r>
        <w:rPr>
          <w:color w:val="000000"/>
          <w:vertAlign w:val="subscript"/>
        </w:rPr>
        <w:t>2</w:t>
      </w:r>
      <w:r>
        <w:rPr>
          <w:color w:val="000000"/>
        </w:rPr>
        <w:t>O</w:t>
      </w:r>
      <w:r>
        <w:rPr>
          <w:color w:val="000000"/>
          <w:vertAlign w:val="subscript"/>
        </w:rPr>
        <w:t>5</w:t>
      </w:r>
      <w:r>
        <w:rPr>
          <w:color w:val="000000"/>
        </w:rPr>
        <w:t xml:space="preserve"> </w:t>
      </w:r>
      <w:r>
        <w:rPr>
          <w:rFonts w:cs="宋体" w:hint="eastAsia"/>
          <w:color w:val="000000"/>
        </w:rPr>
        <w:t>中</w:t>
      </w:r>
      <w:r>
        <w:rPr>
          <w:color w:val="000000"/>
        </w:rPr>
        <w:t>V</w:t>
      </w:r>
      <w:r>
        <w:rPr>
          <w:rFonts w:cs="宋体" w:hint="eastAsia"/>
          <w:color w:val="000000"/>
        </w:rPr>
        <w:t>的化合价为：</w:t>
      </w:r>
      <w:r>
        <w:rPr>
          <w:color w:val="000000"/>
        </w:rPr>
        <w:t>+5</w:t>
      </w:r>
      <w:r>
        <w:rPr>
          <w:rFonts w:cs="宋体" w:hint="eastAsia"/>
          <w:color w:val="000000"/>
        </w:rPr>
        <w:t>价，能改变其他物质的反应速率，而本身的质量和化学性质在反应前后不变的物质叫催化剂。</w:t>
      </w:r>
      <w:r>
        <w:rPr>
          <w:color w:val="000000"/>
        </w:rPr>
        <w:t>V</w:t>
      </w:r>
      <w:r>
        <w:rPr>
          <w:color w:val="000000"/>
          <w:vertAlign w:val="subscript"/>
        </w:rPr>
        <w:t>2</w:t>
      </w:r>
      <w:r>
        <w:rPr>
          <w:color w:val="000000"/>
        </w:rPr>
        <w:t>O</w:t>
      </w:r>
      <w:r>
        <w:rPr>
          <w:color w:val="000000"/>
          <w:vertAlign w:val="subscript"/>
        </w:rPr>
        <w:t>5</w:t>
      </w:r>
      <w:r>
        <w:rPr>
          <w:rFonts w:cs="宋体" w:hint="eastAsia"/>
          <w:color w:val="000000"/>
        </w:rPr>
        <w:t>在反应中作催化剂。【分析】由两种或两种以上物质生成一种物质的反应叫化合反应；根据质量守恒定律化学反应前后原子种类和原子个数不变求得</w:t>
      </w:r>
      <w:r>
        <w:rPr>
          <w:color w:val="000000"/>
        </w:rPr>
        <w:t>X</w:t>
      </w:r>
      <w:r>
        <w:rPr>
          <w:rFonts w:cs="宋体" w:hint="eastAsia"/>
          <w:color w:val="000000"/>
        </w:rPr>
        <w:t>的化学式，根据化合物中各元素的化合价代数和为零解答，五氧化二钒在反应中作催化剂</w:t>
      </w:r>
    </w:p>
    <w:p w:rsidR="003028D1">
      <w:pPr>
        <w:spacing w:after="0"/>
        <w:rPr>
          <w:rFonts w:cs="Times New Roman"/>
        </w:rPr>
      </w:pPr>
      <w:r>
        <w:rPr>
          <w:color w:val="000000"/>
        </w:rPr>
        <w:t>20.</w:t>
      </w:r>
      <w:r>
        <w:rPr>
          <w:rFonts w:cs="宋体" w:hint="eastAsia"/>
          <w:color w:val="000000"/>
        </w:rPr>
        <w:t>现有</w:t>
      </w:r>
      <w:r>
        <w:rPr>
          <w:color w:val="000000"/>
        </w:rPr>
        <w:t>NaCl</w:t>
      </w:r>
      <w:r>
        <w:rPr>
          <w:rFonts w:cs="宋体" w:hint="eastAsia"/>
          <w:color w:val="000000"/>
        </w:rPr>
        <w:t>、</w:t>
      </w:r>
      <w:r>
        <w:rPr>
          <w:color w:val="000000"/>
        </w:rPr>
        <w:t>H</w:t>
      </w:r>
      <w:r>
        <w:rPr>
          <w:color w:val="000000"/>
          <w:vertAlign w:val="subscript"/>
        </w:rPr>
        <w:t>2</w:t>
      </w:r>
      <w:r>
        <w:rPr>
          <w:color w:val="000000"/>
        </w:rPr>
        <w:t>O</w:t>
      </w:r>
      <w:r>
        <w:rPr>
          <w:rFonts w:cs="宋体" w:hint="eastAsia"/>
          <w:color w:val="000000"/>
        </w:rPr>
        <w:t>、</w:t>
      </w:r>
      <w:r>
        <w:rPr>
          <w:color w:val="000000"/>
        </w:rPr>
        <w:t>Cu</w:t>
      </w:r>
      <w:r>
        <w:rPr>
          <w:rFonts w:cs="宋体" w:hint="eastAsia"/>
          <w:color w:val="000000"/>
        </w:rPr>
        <w:t>、</w:t>
      </w:r>
      <w:r>
        <w:rPr>
          <w:color w:val="000000"/>
        </w:rPr>
        <w:t>CaO</w:t>
      </w:r>
      <w:r>
        <w:rPr>
          <w:rFonts w:cs="宋体" w:hint="eastAsia"/>
          <w:color w:val="000000"/>
        </w:rPr>
        <w:t>、</w:t>
      </w:r>
      <w:r>
        <w:rPr>
          <w:color w:val="000000"/>
        </w:rPr>
        <w:t>H</w:t>
      </w:r>
      <w:r>
        <w:rPr>
          <w:color w:val="000000"/>
          <w:vertAlign w:val="subscript"/>
        </w:rPr>
        <w:t>2</w:t>
      </w:r>
      <w:r>
        <w:rPr>
          <w:rFonts w:cs="宋体" w:hint="eastAsia"/>
          <w:color w:val="000000"/>
        </w:rPr>
        <w:t>、</w:t>
      </w:r>
      <w:r>
        <w:rPr>
          <w:color w:val="000000"/>
        </w:rPr>
        <w:t>CaCO</w:t>
      </w:r>
      <w:r>
        <w:rPr>
          <w:color w:val="000000"/>
          <w:vertAlign w:val="subscript"/>
        </w:rPr>
        <w:t>3</w:t>
      </w:r>
      <w:r>
        <w:rPr>
          <w:rFonts w:cs="宋体" w:hint="eastAsia"/>
          <w:color w:val="000000"/>
          <w:vertAlign w:val="subscript"/>
        </w:rPr>
        <w:t>、</w:t>
      </w:r>
      <w:r>
        <w:rPr>
          <w:rFonts w:cs="宋体" w:hint="eastAsia"/>
          <w:color w:val="000000"/>
        </w:rPr>
        <w:t>六种物质，请按下列要求将这些物质分类。</w:t>
      </w:r>
      <w:r>
        <w:rPr>
          <w:color w:val="000000"/>
        </w:rPr>
        <w:t xml:space="preserve">    </w:t>
      </w:r>
    </w:p>
    <w:p w:rsidR="003028D1">
      <w:pPr>
        <w:spacing w:after="0"/>
        <w:rPr>
          <w:rFonts w:cs="Times New Roman"/>
        </w:rPr>
      </w:pPr>
      <w:r>
        <w:rPr>
          <w:rFonts w:cs="宋体" w:hint="eastAsia"/>
          <w:color w:val="000000"/>
        </w:rPr>
        <w:t>（</w:t>
      </w:r>
      <w:r>
        <w:rPr>
          <w:color w:val="000000"/>
        </w:rPr>
        <w:t>1</w:t>
      </w:r>
      <w:r>
        <w:rPr>
          <w:rFonts w:cs="宋体" w:hint="eastAsia"/>
          <w:color w:val="000000"/>
        </w:rPr>
        <w:t>）单质：</w:t>
      </w:r>
      <w:r>
        <w:rPr>
          <w:color w:val="000000"/>
        </w:rPr>
        <w:t xml:space="preserve">________    </w:t>
      </w:r>
    </w:p>
    <w:p w:rsidR="003028D1">
      <w:pPr>
        <w:spacing w:after="0"/>
        <w:rPr>
          <w:rFonts w:cs="Times New Roman"/>
        </w:rPr>
      </w:pPr>
      <w:r>
        <w:rPr>
          <w:rFonts w:cs="宋体" w:hint="eastAsia"/>
          <w:color w:val="000000"/>
        </w:rPr>
        <w:t>（</w:t>
      </w:r>
      <w:r>
        <w:rPr>
          <w:color w:val="000000"/>
        </w:rPr>
        <w:t>2</w:t>
      </w:r>
      <w:r>
        <w:rPr>
          <w:rFonts w:cs="宋体" w:hint="eastAsia"/>
          <w:color w:val="000000"/>
        </w:rPr>
        <w:t>）氧化物：</w:t>
      </w:r>
      <w:r>
        <w:rPr>
          <w:color w:val="000000"/>
        </w:rPr>
        <w:t xml:space="preserve">________    </w:t>
      </w:r>
    </w:p>
    <w:p w:rsidR="003028D1">
      <w:pPr>
        <w:spacing w:after="0"/>
        <w:rPr>
          <w:rFonts w:cs="Times New Roman"/>
        </w:rPr>
      </w:pPr>
      <w:r>
        <w:rPr>
          <w:rFonts w:cs="宋体" w:hint="eastAsia"/>
          <w:color w:val="000000"/>
        </w:rPr>
        <w:t>（</w:t>
      </w:r>
      <w:r>
        <w:rPr>
          <w:color w:val="000000"/>
        </w:rPr>
        <w:t>3</w:t>
      </w:r>
      <w:r>
        <w:rPr>
          <w:rFonts w:cs="宋体" w:hint="eastAsia"/>
          <w:color w:val="000000"/>
        </w:rPr>
        <w:t>）常见的盐：</w:t>
      </w:r>
      <w:r>
        <w:rPr>
          <w:color w:val="000000"/>
        </w:rPr>
        <w:t xml:space="preserve">________    </w:t>
      </w:r>
    </w:p>
    <w:p w:rsidR="003028D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 xml:space="preserve">Cu </w:t>
      </w:r>
      <w:r>
        <w:rPr>
          <w:rFonts w:cs="宋体" w:hint="eastAsia"/>
          <w:color w:val="000000"/>
        </w:rPr>
        <w:t>、</w:t>
      </w:r>
      <w:r>
        <w:rPr>
          <w:color w:val="000000"/>
        </w:rPr>
        <w:t>H</w:t>
      </w:r>
      <w:r>
        <w:rPr>
          <w:color w:val="000000"/>
          <w:vertAlign w:val="subscript"/>
        </w:rPr>
        <w:t>2</w:t>
      </w:r>
      <w:r>
        <w:rPr>
          <w:rFonts w:cs="Times New Roman"/>
        </w:rPr>
        <w:br/>
      </w:r>
      <w:r>
        <w:rPr>
          <w:rFonts w:cs="宋体" w:hint="eastAsia"/>
          <w:color w:val="000000"/>
        </w:rPr>
        <w:t>（</w:t>
      </w:r>
      <w:r>
        <w:rPr>
          <w:color w:val="000000"/>
        </w:rPr>
        <w:t>2</w:t>
      </w:r>
      <w:r>
        <w:rPr>
          <w:rFonts w:cs="宋体" w:hint="eastAsia"/>
          <w:color w:val="000000"/>
        </w:rPr>
        <w:t>）</w:t>
      </w:r>
      <w:r>
        <w:rPr>
          <w:color w:val="000000"/>
        </w:rPr>
        <w:t>H</w:t>
      </w:r>
      <w:r>
        <w:rPr>
          <w:color w:val="000000"/>
          <w:vertAlign w:val="subscript"/>
        </w:rPr>
        <w:t>2</w:t>
      </w:r>
      <w:r>
        <w:rPr>
          <w:color w:val="000000"/>
        </w:rPr>
        <w:t xml:space="preserve">O </w:t>
      </w:r>
      <w:r>
        <w:rPr>
          <w:rFonts w:cs="宋体" w:hint="eastAsia"/>
          <w:color w:val="000000"/>
          <w:vertAlign w:val="subscript"/>
        </w:rPr>
        <w:t>、</w:t>
      </w:r>
      <w:r>
        <w:rPr>
          <w:color w:val="000000"/>
        </w:rPr>
        <w:t>CaO</w:t>
      </w:r>
      <w:r>
        <w:rPr>
          <w:rFonts w:cs="Times New Roman"/>
        </w:rPr>
        <w:br/>
      </w:r>
      <w:r>
        <w:rPr>
          <w:rFonts w:cs="宋体" w:hint="eastAsia"/>
          <w:color w:val="000000"/>
        </w:rPr>
        <w:t>（</w:t>
      </w:r>
      <w:r>
        <w:rPr>
          <w:color w:val="000000"/>
        </w:rPr>
        <w:t>3</w:t>
      </w:r>
      <w:r>
        <w:rPr>
          <w:rFonts w:cs="宋体" w:hint="eastAsia"/>
          <w:color w:val="000000"/>
        </w:rPr>
        <w:t>）</w:t>
      </w:r>
      <w:r>
        <w:rPr>
          <w:color w:val="000000"/>
        </w:rPr>
        <w:t>CaCO</w:t>
      </w:r>
      <w:r>
        <w:rPr>
          <w:color w:val="000000"/>
          <w:vertAlign w:val="subscript"/>
        </w:rPr>
        <w:t>3</w:t>
      </w:r>
      <w:r>
        <w:rPr>
          <w:rFonts w:cs="宋体" w:hint="eastAsia"/>
          <w:color w:val="000000"/>
        </w:rPr>
        <w:t>、</w:t>
      </w:r>
      <w:r>
        <w:rPr>
          <w:color w:val="000000"/>
        </w:rPr>
        <w:t xml:space="preserve">NaCl  </w:t>
      </w:r>
    </w:p>
    <w:p w:rsidR="003028D1">
      <w:pPr>
        <w:spacing w:after="0"/>
        <w:rPr>
          <w:rFonts w:cs="Times New Roman"/>
        </w:rPr>
      </w:pPr>
      <w:r>
        <w:rPr>
          <w:rFonts w:cs="宋体" w:hint="eastAsia"/>
          <w:color w:val="0000FF"/>
        </w:rPr>
        <w:t>【考点】</w:t>
      </w:r>
      <w:r>
        <w:rPr>
          <w:rFonts w:cs="宋体" w:hint="eastAsia"/>
          <w:color w:val="000000"/>
        </w:rPr>
        <w:t>单质和化合物，从组成上识别氧化物</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由两种或两种以上物质组成的物质叫混合物；由一种物质组成的物质叫纯净物；由一种元素组成的纯净物叫单质；由不同元素组成的纯净物叫化合物；由两种元素组成，且其中一种是氧的化合物叫氧化物。由金属或铵根和酸根组成的化合物叫盐。所以铜、氢气属于单质；水、氧化钙属于氧化物；氯化钠、碳酸钙属于盐。</w:t>
      </w:r>
      <w:r>
        <w:rPr>
          <w:rFonts w:cs="Times New Roman"/>
        </w:rPr>
        <w:br/>
      </w:r>
      <w:r>
        <w:rPr>
          <w:rFonts w:cs="宋体" w:hint="eastAsia"/>
          <w:color w:val="000000"/>
        </w:rPr>
        <w:t>故答案为：（</w:t>
      </w:r>
      <w:r>
        <w:rPr>
          <w:color w:val="000000"/>
        </w:rPr>
        <w:t>1</w:t>
      </w:r>
      <w:r>
        <w:rPr>
          <w:rFonts w:cs="宋体" w:hint="eastAsia"/>
          <w:color w:val="000000"/>
        </w:rPr>
        <w:t>）</w:t>
      </w:r>
      <w:r>
        <w:rPr>
          <w:color w:val="000000"/>
        </w:rPr>
        <w:t xml:space="preserve">Cu </w:t>
      </w:r>
      <w:r>
        <w:rPr>
          <w:rFonts w:cs="宋体" w:hint="eastAsia"/>
          <w:color w:val="000000"/>
        </w:rPr>
        <w:t>、</w:t>
      </w:r>
      <w:r>
        <w:rPr>
          <w:color w:val="000000"/>
        </w:rPr>
        <w:t>H</w:t>
      </w:r>
      <w:r>
        <w:rPr>
          <w:color w:val="000000"/>
          <w:vertAlign w:val="subscript"/>
        </w:rPr>
        <w:t>2</w:t>
      </w:r>
      <w:r>
        <w:rPr>
          <w:rFonts w:cs="宋体" w:hint="eastAsia"/>
          <w:color w:val="000000"/>
        </w:rPr>
        <w:t>（</w:t>
      </w:r>
      <w:r>
        <w:rPr>
          <w:color w:val="000000"/>
        </w:rPr>
        <w:t>2</w:t>
      </w:r>
      <w:r>
        <w:rPr>
          <w:rFonts w:cs="宋体" w:hint="eastAsia"/>
          <w:color w:val="000000"/>
        </w:rPr>
        <w:t>）</w:t>
      </w:r>
      <w:r>
        <w:rPr>
          <w:color w:val="000000"/>
        </w:rPr>
        <w:t>H</w:t>
      </w:r>
      <w:r>
        <w:rPr>
          <w:color w:val="000000"/>
          <w:vertAlign w:val="subscript"/>
        </w:rPr>
        <w:t>2</w:t>
      </w:r>
      <w:r>
        <w:rPr>
          <w:color w:val="000000"/>
        </w:rPr>
        <w:t xml:space="preserve">O </w:t>
      </w:r>
      <w:r>
        <w:rPr>
          <w:rFonts w:cs="宋体" w:hint="eastAsia"/>
          <w:color w:val="000000"/>
          <w:vertAlign w:val="subscript"/>
        </w:rPr>
        <w:t>、</w:t>
      </w:r>
      <w:r>
        <w:rPr>
          <w:color w:val="000000"/>
        </w:rPr>
        <w:t>CaO</w:t>
      </w:r>
      <w:r>
        <w:rPr>
          <w:rFonts w:cs="宋体" w:hint="eastAsia"/>
          <w:color w:val="000000"/>
        </w:rPr>
        <w:t>（</w:t>
      </w:r>
      <w:r>
        <w:rPr>
          <w:color w:val="000000"/>
        </w:rPr>
        <w:t>3</w:t>
      </w:r>
      <w:r>
        <w:rPr>
          <w:rFonts w:cs="宋体" w:hint="eastAsia"/>
          <w:color w:val="000000"/>
        </w:rPr>
        <w:t>）</w:t>
      </w:r>
      <w:r>
        <w:rPr>
          <w:color w:val="000000"/>
        </w:rPr>
        <w:t>CaCO</w:t>
      </w:r>
      <w:r>
        <w:rPr>
          <w:color w:val="000000"/>
          <w:vertAlign w:val="subscript"/>
        </w:rPr>
        <w:t>3</w:t>
      </w:r>
      <w:r>
        <w:rPr>
          <w:rFonts w:cs="宋体" w:hint="eastAsia"/>
          <w:color w:val="000000"/>
        </w:rPr>
        <w:t>、</w:t>
      </w:r>
      <w:r>
        <w:rPr>
          <w:color w:val="000000"/>
        </w:rPr>
        <w:t>NaCl</w:t>
      </w:r>
      <w:r>
        <w:rPr>
          <w:rFonts w:cs="宋体" w:hint="eastAsia"/>
          <w:color w:val="000000"/>
        </w:rPr>
        <w:t>【分析】由一种元素组成的纯净物是单质，有两种元素组成其中一种是氧元素的化合物是氧化物，由金属或铵根和酸根组成的化合物叫盐。据此分析解答</w:t>
      </w:r>
    </w:p>
    <w:p w:rsidR="003028D1">
      <w:pPr>
        <w:rPr>
          <w:rFonts w:cs="Times New Roman"/>
        </w:rPr>
      </w:pPr>
      <w:r>
        <w:rPr>
          <w:rFonts w:cs="宋体" w:hint="eastAsia"/>
          <w:b/>
          <w:bCs/>
          <w:sz w:val="24"/>
          <w:szCs w:val="24"/>
        </w:rPr>
        <w:t>三、简答题</w:t>
      </w:r>
    </w:p>
    <w:p w:rsidR="003028D1">
      <w:pPr>
        <w:spacing w:after="0"/>
        <w:rPr>
          <w:rFonts w:cs="Times New Roman"/>
        </w:rPr>
      </w:pPr>
      <w:r>
        <w:rPr>
          <w:color w:val="000000"/>
        </w:rPr>
        <w:t>21.</w:t>
      </w:r>
      <w:r>
        <w:rPr>
          <w:rFonts w:cs="宋体" w:hint="eastAsia"/>
          <w:color w:val="000000"/>
        </w:rPr>
        <w:t>塑料的应用与发展方便了人们的生活，同时也造成了新的环境问题</w:t>
      </w:r>
      <w:r>
        <w:rPr>
          <w:color w:val="000000"/>
        </w:rPr>
        <w:t>—“</w:t>
      </w:r>
      <w:r>
        <w:rPr>
          <w:rFonts w:cs="宋体" w:hint="eastAsia"/>
          <w:color w:val="000000"/>
        </w:rPr>
        <w:t>白色污染</w:t>
      </w:r>
      <w:r>
        <w:rPr>
          <w:color w:val="000000"/>
        </w:rPr>
        <w:t>”</w:t>
      </w:r>
      <w:r>
        <w:rPr>
          <w:rFonts w:cs="宋体" w:hint="eastAsia"/>
          <w:color w:val="000000"/>
        </w:rPr>
        <w:t>，有人提出应绝对禁止使用塑料产品。</w:t>
      </w:r>
      <w:r>
        <w:rPr>
          <w:color w:val="000000"/>
        </w:rPr>
        <w:t>(1)</w:t>
      </w:r>
      <w:r>
        <w:rPr>
          <w:rFonts w:cs="宋体" w:hint="eastAsia"/>
          <w:color w:val="000000"/>
        </w:rPr>
        <w:t>你同意这种观点吗？</w:t>
      </w:r>
      <w:r>
        <w:rPr>
          <w:color w:val="000000"/>
        </w:rPr>
        <w:t>(2)</w:t>
      </w:r>
      <w:r>
        <w:rPr>
          <w:rFonts w:cs="宋体" w:hint="eastAsia"/>
          <w:color w:val="000000"/>
        </w:rPr>
        <w:t>请你提出一条解决</w:t>
      </w:r>
      <w:r>
        <w:rPr>
          <w:color w:val="000000"/>
        </w:rPr>
        <w:t>“</w:t>
      </w:r>
      <w:r>
        <w:rPr>
          <w:rFonts w:cs="宋体" w:hint="eastAsia"/>
          <w:color w:val="000000"/>
        </w:rPr>
        <w:t>白色污染</w:t>
      </w:r>
      <w:r>
        <w:rPr>
          <w:color w:val="000000"/>
        </w:rPr>
        <w:t>”</w:t>
      </w:r>
      <w:r>
        <w:rPr>
          <w:rFonts w:cs="宋体" w:hint="eastAsia"/>
          <w:color w:val="000000"/>
        </w:rPr>
        <w:t>的建议。</w:t>
      </w:r>
      <w:r>
        <w:rPr>
          <w:color w:val="000000"/>
        </w:rPr>
        <w:t xml:space="preserve">    </w:t>
      </w:r>
    </w:p>
    <w:p w:rsidR="003028D1">
      <w:pPr>
        <w:spacing w:after="0"/>
        <w:rPr>
          <w:rFonts w:cs="Times New Roman"/>
        </w:rPr>
      </w:pPr>
      <w:r>
        <w:rPr>
          <w:rFonts w:cs="宋体" w:hint="eastAsia"/>
          <w:color w:val="0000FF"/>
        </w:rPr>
        <w:t>【答案】</w:t>
      </w:r>
      <w:r>
        <w:rPr>
          <w:color w:val="000000"/>
        </w:rPr>
        <w:t>(1)</w:t>
      </w:r>
      <w:r>
        <w:rPr>
          <w:rFonts w:cs="宋体" w:hint="eastAsia"/>
          <w:color w:val="000000"/>
        </w:rPr>
        <w:t>不同意</w:t>
      </w:r>
      <w:r>
        <w:rPr>
          <w:rFonts w:cs="Times New Roman"/>
          <w:color w:val="000000"/>
        </w:rPr>
        <w:t> </w:t>
      </w:r>
      <w:r>
        <w:rPr>
          <w:color w:val="000000"/>
        </w:rPr>
        <w:t xml:space="preserve"> (2)</w:t>
      </w:r>
      <w:r>
        <w:rPr>
          <w:rFonts w:cs="宋体" w:hint="eastAsia"/>
          <w:color w:val="000000"/>
        </w:rPr>
        <w:t>用可降解塑料产品</w:t>
      </w:r>
      <w:r>
        <w:rPr>
          <w:color w:val="000000"/>
        </w:rPr>
        <w:t>/</w:t>
      </w:r>
      <w:r>
        <w:rPr>
          <w:rFonts w:cs="宋体" w:hint="eastAsia"/>
          <w:color w:val="000000"/>
        </w:rPr>
        <w:t>制可降解塑料产品</w:t>
      </w:r>
      <w:r>
        <w:rPr>
          <w:color w:val="000000"/>
        </w:rPr>
        <w:t>/</w:t>
      </w:r>
      <w:r>
        <w:rPr>
          <w:rFonts w:cs="宋体" w:hint="eastAsia"/>
          <w:color w:val="000000"/>
        </w:rPr>
        <w:t>回收废弃塑料产品</w:t>
      </w:r>
      <w:r>
        <w:rPr>
          <w:color w:val="000000"/>
        </w:rPr>
        <w:t>/</w:t>
      </w:r>
      <w:r>
        <w:rPr>
          <w:rFonts w:cs="宋体" w:hint="eastAsia"/>
          <w:color w:val="000000"/>
        </w:rPr>
        <w:t>研制开发生产替代产品</w:t>
      </w:r>
      <w:r>
        <w:rPr>
          <w:color w:val="000000"/>
        </w:rPr>
        <w:t>/</w:t>
      </w:r>
      <w:r>
        <w:rPr>
          <w:rFonts w:cs="宋体" w:hint="eastAsia"/>
          <w:color w:val="000000"/>
        </w:rPr>
        <w:t>提倡使用纸包装袋</w:t>
      </w:r>
      <w:r>
        <w:rPr>
          <w:color w:val="000000"/>
        </w:rPr>
        <w:t>(</w:t>
      </w:r>
      <w:r>
        <w:rPr>
          <w:rFonts w:cs="宋体" w:hint="eastAsia"/>
          <w:color w:val="000000"/>
        </w:rPr>
        <w:t>一条即可</w:t>
      </w:r>
      <w:r>
        <w:rPr>
          <w:color w:val="000000"/>
        </w:rPr>
        <w:t xml:space="preserve">)  </w:t>
      </w:r>
    </w:p>
    <w:p w:rsidR="003028D1">
      <w:pPr>
        <w:spacing w:after="0"/>
        <w:rPr>
          <w:rFonts w:cs="Times New Roman"/>
        </w:rPr>
      </w:pPr>
      <w:r>
        <w:rPr>
          <w:rFonts w:cs="宋体" w:hint="eastAsia"/>
          <w:color w:val="0000FF"/>
        </w:rPr>
        <w:t>【考点】</w:t>
      </w:r>
      <w:r>
        <w:rPr>
          <w:rFonts w:cs="宋体" w:hint="eastAsia"/>
          <w:color w:val="000000"/>
        </w:rPr>
        <w:t>白色污染与防治</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塑料作为广泛使用的一种材料，有很多优点：质轻、易加工成型，耐腐蚀性强、不导热、不导电等；</w:t>
      </w:r>
      <w:r>
        <w:rPr>
          <w:color w:val="000000"/>
        </w:rPr>
        <w:t xml:space="preserve">(2) </w:t>
      </w:r>
      <w:r>
        <w:rPr>
          <w:rFonts w:cs="宋体" w:hint="eastAsia"/>
          <w:color w:val="000000"/>
        </w:rPr>
        <w:t>解决</w:t>
      </w:r>
      <w:r>
        <w:rPr>
          <w:color w:val="000000"/>
        </w:rPr>
        <w:t>“</w:t>
      </w:r>
      <w:r>
        <w:rPr>
          <w:rFonts w:cs="宋体" w:hint="eastAsia"/>
          <w:color w:val="000000"/>
        </w:rPr>
        <w:t>白色污染</w:t>
      </w:r>
      <w:r>
        <w:rPr>
          <w:color w:val="000000"/>
        </w:rPr>
        <w:t>”</w:t>
      </w:r>
      <w:r>
        <w:rPr>
          <w:rFonts w:cs="宋体" w:hint="eastAsia"/>
          <w:color w:val="000000"/>
        </w:rPr>
        <w:t>的有效措施有：用可降解塑料产品、制可降解塑料产品、回收废弃塑料产品、研制开发生产替代产品、提倡使用纸包装袋等。</w:t>
      </w:r>
      <w:r>
        <w:rPr>
          <w:rFonts w:cs="Times New Roman"/>
        </w:rPr>
        <w:br/>
      </w:r>
      <w:r>
        <w:rPr>
          <w:rFonts w:cs="宋体" w:hint="eastAsia"/>
          <w:color w:val="000000"/>
        </w:rPr>
        <w:t>故答案为：</w:t>
      </w:r>
      <w:r>
        <w:rPr>
          <w:color w:val="000000"/>
        </w:rPr>
        <w:t>(1)</w:t>
      </w:r>
      <w:r>
        <w:rPr>
          <w:rFonts w:cs="宋体" w:hint="eastAsia"/>
          <w:color w:val="000000"/>
        </w:rPr>
        <w:t>不同意</w:t>
      </w:r>
      <w:r>
        <w:rPr>
          <w:rFonts w:cs="Times New Roman"/>
          <w:color w:val="000000"/>
        </w:rPr>
        <w:t> </w:t>
      </w:r>
      <w:r>
        <w:rPr>
          <w:color w:val="000000"/>
        </w:rPr>
        <w:t xml:space="preserve"> (2)</w:t>
      </w:r>
      <w:r>
        <w:rPr>
          <w:rFonts w:cs="宋体" w:hint="eastAsia"/>
          <w:color w:val="000000"/>
        </w:rPr>
        <w:t>用可降解塑料产品</w:t>
      </w:r>
      <w:r>
        <w:rPr>
          <w:color w:val="000000"/>
        </w:rPr>
        <w:t>/</w:t>
      </w:r>
      <w:r>
        <w:rPr>
          <w:rFonts w:cs="宋体" w:hint="eastAsia"/>
          <w:color w:val="000000"/>
        </w:rPr>
        <w:t>制可降解塑料产品</w:t>
      </w:r>
      <w:r>
        <w:rPr>
          <w:color w:val="000000"/>
        </w:rPr>
        <w:t>/</w:t>
      </w:r>
      <w:r>
        <w:rPr>
          <w:rFonts w:cs="宋体" w:hint="eastAsia"/>
          <w:color w:val="000000"/>
        </w:rPr>
        <w:t>回收废弃塑料产品</w:t>
      </w:r>
      <w:r>
        <w:rPr>
          <w:color w:val="000000"/>
        </w:rPr>
        <w:t>/</w:t>
      </w:r>
      <w:r>
        <w:rPr>
          <w:rFonts w:cs="宋体" w:hint="eastAsia"/>
          <w:color w:val="000000"/>
        </w:rPr>
        <w:t>研制开发生产替代产品</w:t>
      </w:r>
      <w:r>
        <w:rPr>
          <w:color w:val="000000"/>
        </w:rPr>
        <w:t>/</w:t>
      </w:r>
      <w:r>
        <w:rPr>
          <w:rFonts w:cs="宋体" w:hint="eastAsia"/>
          <w:color w:val="000000"/>
        </w:rPr>
        <w:t>提倡使用纸包装袋</w:t>
      </w:r>
      <w:r>
        <w:rPr>
          <w:color w:val="000000"/>
        </w:rPr>
        <w:t>(</w:t>
      </w:r>
      <w:r>
        <w:rPr>
          <w:rFonts w:cs="宋体" w:hint="eastAsia"/>
          <w:color w:val="000000"/>
        </w:rPr>
        <w:t>一条即可</w:t>
      </w:r>
      <w:r>
        <w:rPr>
          <w:color w:val="000000"/>
        </w:rPr>
        <w:t>)</w:t>
      </w:r>
      <w:r>
        <w:rPr>
          <w:rFonts w:cs="宋体" w:hint="eastAsia"/>
          <w:color w:val="000000"/>
        </w:rPr>
        <w:t>【分析】根据塑料制品对人们生活带来的方便和对环境造成的污染解答</w:t>
      </w:r>
    </w:p>
    <w:p w:rsidR="003028D1">
      <w:pPr>
        <w:rPr>
          <w:rFonts w:cs="Times New Roman"/>
        </w:rPr>
      </w:pPr>
      <w:r>
        <w:rPr>
          <w:rFonts w:cs="宋体" w:hint="eastAsia"/>
          <w:b/>
          <w:bCs/>
          <w:sz w:val="24"/>
          <w:szCs w:val="24"/>
        </w:rPr>
        <w:t>四、实验题</w:t>
      </w:r>
    </w:p>
    <w:p w:rsidR="003028D1">
      <w:pPr>
        <w:spacing w:after="0"/>
        <w:rPr>
          <w:rFonts w:cs="Times New Roman"/>
        </w:rPr>
      </w:pPr>
      <w:r>
        <w:rPr>
          <w:color w:val="000000"/>
        </w:rPr>
        <w:t>22.</w:t>
      </w:r>
      <w:r>
        <w:rPr>
          <w:rFonts w:cs="宋体" w:hint="eastAsia"/>
          <w:color w:val="000000"/>
        </w:rPr>
        <w:t>下国是配制溶质质量分数一定的氯化钠溶液的有关操作示意图。</w:t>
      </w:r>
      <w:r>
        <w:rPr>
          <w:rFonts w:cs="Times New Roman"/>
        </w:rPr>
        <w:br/>
      </w:r>
      <w:r>
        <w:rPr>
          <w:rFonts w:cs="Times New Roman"/>
          <w:noProof/>
          <w:lang w:eastAsia="zh-CN"/>
        </w:rPr>
        <w:pict>
          <v:shape id="_x0000_i1063" type="#_x0000_t75" alt=" " style="height:140.25pt;visibility:visible;width:395.25pt">
            <v:imagedata r:id="rId17" o:title=""/>
          </v:shape>
        </w:pict>
      </w:r>
    </w:p>
    <w:p w:rsidR="003028D1">
      <w:pPr>
        <w:spacing w:after="0"/>
        <w:rPr>
          <w:rFonts w:cs="Times New Roman"/>
        </w:rPr>
      </w:pPr>
      <w:r>
        <w:rPr>
          <w:rFonts w:cs="宋体" w:hint="eastAsia"/>
          <w:color w:val="000000"/>
        </w:rPr>
        <w:t>（</w:t>
      </w:r>
      <w:r>
        <w:rPr>
          <w:color w:val="000000"/>
        </w:rPr>
        <w:t>1</w:t>
      </w:r>
      <w:r>
        <w:rPr>
          <w:rFonts w:cs="宋体" w:hint="eastAsia"/>
          <w:color w:val="000000"/>
        </w:rPr>
        <w:t>）写出图中你喜欢的一种仪器名称</w:t>
      </w:r>
      <w:r>
        <w:rPr>
          <w:color w:val="000000"/>
        </w:rPr>
        <w:t>________</w:t>
      </w:r>
      <w:r>
        <w:rPr>
          <w:rFonts w:cs="宋体" w:hint="eastAsia"/>
          <w:color w:val="000000"/>
        </w:rPr>
        <w:t>；</w:t>
      </w:r>
      <w:r>
        <w:rPr>
          <w:color w:val="000000"/>
        </w:rPr>
        <w:t xml:space="preserve">    </w:t>
      </w:r>
    </w:p>
    <w:p w:rsidR="003028D1">
      <w:pPr>
        <w:spacing w:after="0"/>
        <w:rPr>
          <w:rFonts w:cs="Times New Roman"/>
        </w:rPr>
      </w:pPr>
      <w:r>
        <w:rPr>
          <w:rFonts w:cs="宋体" w:hint="eastAsia"/>
          <w:color w:val="000000"/>
        </w:rPr>
        <w:t>（</w:t>
      </w:r>
      <w:r>
        <w:rPr>
          <w:color w:val="000000"/>
        </w:rPr>
        <w:t>2</w:t>
      </w:r>
      <w:r>
        <w:rPr>
          <w:rFonts w:cs="宋体" w:hint="eastAsia"/>
          <w:color w:val="000000"/>
        </w:rPr>
        <w:t>）配制氯化钠溶液的操作顺序是</w:t>
      </w:r>
      <w:r>
        <w:rPr>
          <w:color w:val="000000"/>
        </w:rPr>
        <w:t>________</w:t>
      </w:r>
      <w:r>
        <w:rPr>
          <w:rFonts w:cs="宋体" w:hint="eastAsia"/>
          <w:color w:val="000000"/>
        </w:rPr>
        <w:t>（填序号）；</w:t>
      </w:r>
      <w:r>
        <w:rPr>
          <w:rFonts w:cs="Times New Roman"/>
        </w:rPr>
        <w:br/>
      </w:r>
      <w:r>
        <w:rPr>
          <w:rFonts w:cs="宋体" w:hint="eastAsia"/>
          <w:color w:val="000000"/>
        </w:rPr>
        <w:t>①</w:t>
      </w:r>
      <w:r>
        <w:rPr>
          <w:color w:val="000000"/>
        </w:rPr>
        <w:t xml:space="preserve">ABCDE   </w:t>
      </w:r>
      <w:r>
        <w:rPr>
          <w:rFonts w:ascii="宋体" w:hAnsi="宋体" w:cs="宋体" w:hint="eastAsia"/>
          <w:color w:val="000000"/>
        </w:rPr>
        <w:t>②</w:t>
      </w:r>
      <w:r>
        <w:rPr>
          <w:color w:val="000000"/>
        </w:rPr>
        <w:t xml:space="preserve"> BDCEA  </w:t>
      </w:r>
      <w:r>
        <w:rPr>
          <w:rFonts w:ascii="宋体" w:hAnsi="宋体" w:cs="宋体" w:hint="eastAsia"/>
          <w:color w:val="000000"/>
        </w:rPr>
        <w:t>③</w:t>
      </w:r>
      <w:r>
        <w:rPr>
          <w:color w:val="000000"/>
        </w:rPr>
        <w:t xml:space="preserve">DBCAE    </w:t>
      </w:r>
    </w:p>
    <w:p w:rsidR="003028D1">
      <w:pPr>
        <w:spacing w:after="0"/>
        <w:rPr>
          <w:rFonts w:cs="Times New Roman"/>
        </w:rPr>
      </w:pPr>
      <w:r>
        <w:rPr>
          <w:rFonts w:cs="宋体" w:hint="eastAsia"/>
          <w:color w:val="000000"/>
        </w:rPr>
        <w:t>（</w:t>
      </w:r>
      <w:r>
        <w:rPr>
          <w:color w:val="000000"/>
        </w:rPr>
        <w:t>3</w:t>
      </w:r>
      <w:r>
        <w:rPr>
          <w:rFonts w:cs="宋体" w:hint="eastAsia"/>
          <w:color w:val="000000"/>
        </w:rPr>
        <w:t>）指出并纠正图中一处错误：</w:t>
      </w:r>
      <w:r>
        <w:rPr>
          <w:color w:val="000000"/>
        </w:rPr>
        <w:t>________</w:t>
      </w:r>
      <w:r>
        <w:rPr>
          <w:rFonts w:cs="宋体" w:hint="eastAsia"/>
          <w:color w:val="000000"/>
        </w:rPr>
        <w:t>。</w:t>
      </w:r>
      <w:r>
        <w:rPr>
          <w:color w:val="000000"/>
        </w:rPr>
        <w:t xml:space="preserve">    </w:t>
      </w:r>
    </w:p>
    <w:p w:rsidR="003028D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）烧杯、量筒、药匙、托盘天平</w:t>
      </w:r>
      <w:r>
        <w:rPr>
          <w:rFonts w:cs="Times New Roman"/>
        </w:rPr>
        <w:br/>
      </w:r>
      <w:r>
        <w:rPr>
          <w:rFonts w:cs="宋体" w:hint="eastAsia"/>
          <w:color w:val="000000"/>
        </w:rPr>
        <w:t>（</w:t>
      </w:r>
      <w:r>
        <w:rPr>
          <w:color w:val="000000"/>
        </w:rPr>
        <w:t>2</w:t>
      </w:r>
      <w:r>
        <w:rPr>
          <w:rFonts w:cs="宋体" w:hint="eastAsia"/>
          <w:color w:val="000000"/>
        </w:rPr>
        <w:t>）②</w:t>
      </w:r>
      <w:r>
        <w:rPr>
          <w:rFonts w:cs="Times New Roman"/>
        </w:rPr>
        <w:br/>
      </w:r>
      <w:r>
        <w:rPr>
          <w:rFonts w:cs="宋体" w:hint="eastAsia"/>
          <w:color w:val="000000"/>
        </w:rPr>
        <w:t>（</w:t>
      </w:r>
      <w:r>
        <w:rPr>
          <w:color w:val="000000"/>
        </w:rPr>
        <w:t>3</w:t>
      </w:r>
      <w:r>
        <w:rPr>
          <w:rFonts w:cs="宋体" w:hint="eastAsia"/>
          <w:color w:val="000000"/>
        </w:rPr>
        <w:t>）</w:t>
      </w:r>
      <w:r>
        <w:rPr>
          <w:color w:val="000000"/>
        </w:rPr>
        <w:t>B</w:t>
      </w:r>
      <w:r>
        <w:rPr>
          <w:rFonts w:cs="宋体" w:hint="eastAsia"/>
          <w:color w:val="000000"/>
        </w:rPr>
        <w:t>的瓶盖应倒放、</w:t>
      </w:r>
      <w:r>
        <w:rPr>
          <w:color w:val="000000"/>
        </w:rPr>
        <w:t>D</w:t>
      </w:r>
      <w:r>
        <w:rPr>
          <w:rFonts w:cs="宋体" w:hint="eastAsia"/>
          <w:color w:val="000000"/>
        </w:rPr>
        <w:t>称量时，应左盘放称量物，右盘放砝码。用托盘天平称量固体药品时，为防止污染药品，常把药品放在纸上称量。</w:t>
      </w:r>
      <w:r>
        <w:rPr>
          <w:color w:val="000000"/>
        </w:rPr>
        <w:t xml:space="preserve">  </w:t>
      </w:r>
    </w:p>
    <w:p w:rsidR="003028D1">
      <w:pPr>
        <w:spacing w:after="0"/>
        <w:rPr>
          <w:rFonts w:cs="Times New Roman"/>
        </w:rPr>
      </w:pPr>
      <w:r>
        <w:rPr>
          <w:rFonts w:cs="宋体" w:hint="eastAsia"/>
          <w:color w:val="0000FF"/>
        </w:rPr>
        <w:t>【考点】</w:t>
      </w:r>
      <w:r>
        <w:rPr>
          <w:rFonts w:cs="宋体" w:hint="eastAsia"/>
          <w:color w:val="000000"/>
        </w:rPr>
        <w:t>实验室常见的仪器及使用，一定溶质质量分数的溶液的配制，实验操作注意事项的探究，实验步骤的探究</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）根据仪器图识别仪器，其中涉及的仪器有：烧杯、量筒、药匙、托盘天平、玻璃棒故答：烧杯（合理均给分）；（</w:t>
      </w:r>
      <w:r>
        <w:rPr>
          <w:color w:val="000000"/>
        </w:rPr>
        <w:t>2</w:t>
      </w:r>
      <w:r>
        <w:rPr>
          <w:rFonts w:cs="宋体" w:hint="eastAsia"/>
          <w:color w:val="000000"/>
        </w:rPr>
        <w:t>）涉及的操作为</w:t>
      </w:r>
      <w:r>
        <w:rPr>
          <w:color w:val="000000"/>
        </w:rPr>
        <w:t>A</w:t>
      </w:r>
      <w:r>
        <w:rPr>
          <w:rFonts w:cs="宋体" w:hint="eastAsia"/>
          <w:color w:val="000000"/>
        </w:rPr>
        <w:t>溶解、</w:t>
      </w:r>
      <w:r>
        <w:rPr>
          <w:color w:val="000000"/>
        </w:rPr>
        <w:t>B</w:t>
      </w:r>
      <w:r>
        <w:rPr>
          <w:rFonts w:cs="宋体" w:hint="eastAsia"/>
          <w:color w:val="000000"/>
        </w:rPr>
        <w:t>取用氯化钠、</w:t>
      </w:r>
      <w:r>
        <w:rPr>
          <w:color w:val="000000"/>
        </w:rPr>
        <w:t>C</w:t>
      </w:r>
      <w:r>
        <w:rPr>
          <w:rFonts w:cs="宋体" w:hint="eastAsia"/>
          <w:color w:val="000000"/>
        </w:rPr>
        <w:t>氯化钠倒入烧杯、</w:t>
      </w:r>
      <w:r>
        <w:rPr>
          <w:color w:val="000000"/>
        </w:rPr>
        <w:t>D</w:t>
      </w:r>
      <w:r>
        <w:rPr>
          <w:rFonts w:cs="宋体" w:hint="eastAsia"/>
          <w:color w:val="000000"/>
        </w:rPr>
        <w:t>称取氯化钠、</w:t>
      </w:r>
      <w:r>
        <w:rPr>
          <w:color w:val="000000"/>
        </w:rPr>
        <w:t>E</w:t>
      </w:r>
      <w:r>
        <w:rPr>
          <w:rFonts w:cs="宋体" w:hint="eastAsia"/>
          <w:color w:val="000000"/>
        </w:rPr>
        <w:t>水倒入烧杯，所以正确的操作顺序为</w:t>
      </w:r>
      <w:r>
        <w:rPr>
          <w:color w:val="000000"/>
        </w:rPr>
        <w:t xml:space="preserve">BDCEA </w:t>
      </w:r>
      <w:r>
        <w:rPr>
          <w:rFonts w:cs="宋体" w:hint="eastAsia"/>
          <w:color w:val="000000"/>
        </w:rPr>
        <w:t>故答案为：②；（</w:t>
      </w:r>
      <w:r>
        <w:rPr>
          <w:color w:val="000000"/>
        </w:rPr>
        <w:t>3</w:t>
      </w:r>
      <w:r>
        <w:rPr>
          <w:rFonts w:cs="宋体" w:hint="eastAsia"/>
          <w:color w:val="000000"/>
        </w:rPr>
        <w:t>）以下操作中存在错误：</w:t>
      </w:r>
      <w:r>
        <w:rPr>
          <w:color w:val="000000"/>
        </w:rPr>
        <w:t>B</w:t>
      </w:r>
      <w:r>
        <w:rPr>
          <w:rFonts w:cs="宋体" w:hint="eastAsia"/>
          <w:color w:val="000000"/>
        </w:rPr>
        <w:t>的瓶盖应倒放；</w:t>
      </w:r>
      <w:r>
        <w:rPr>
          <w:color w:val="000000"/>
        </w:rPr>
        <w:t>D</w:t>
      </w:r>
      <w:r>
        <w:rPr>
          <w:rFonts w:cs="宋体" w:hint="eastAsia"/>
          <w:color w:val="000000"/>
        </w:rPr>
        <w:t>称量时，应左盘放称量物，右盘放砝码、</w:t>
      </w:r>
      <w:r>
        <w:rPr>
          <w:color w:val="000000"/>
        </w:rPr>
        <w:t>D</w:t>
      </w:r>
      <w:r>
        <w:rPr>
          <w:rFonts w:cs="宋体" w:hint="eastAsia"/>
          <w:color w:val="000000"/>
        </w:rPr>
        <w:t>用托盘天平称量固体药品时，未把药品放在纸上称量．</w:t>
      </w:r>
      <w:r>
        <w:rPr>
          <w:rFonts w:cs="Times New Roman"/>
        </w:rPr>
        <w:br/>
      </w:r>
      <w:r>
        <w:rPr>
          <w:rFonts w:cs="宋体" w:hint="eastAsia"/>
          <w:color w:val="000000"/>
        </w:rPr>
        <w:t>故答案为：</w:t>
      </w:r>
      <w:r>
        <w:rPr>
          <w:color w:val="000000"/>
        </w:rPr>
        <w:t>B</w:t>
      </w:r>
      <w:r>
        <w:rPr>
          <w:rFonts w:cs="宋体" w:hint="eastAsia"/>
          <w:color w:val="000000"/>
        </w:rPr>
        <w:t>操作中瓶塞没倒放，瓶塞倒放（任选一处）</w:t>
      </w:r>
      <w:r>
        <w:rPr>
          <w:rFonts w:cs="Times New Roman"/>
        </w:rPr>
        <w:br/>
      </w:r>
      <w:r>
        <w:rPr>
          <w:rFonts w:cs="宋体" w:hint="eastAsia"/>
          <w:color w:val="000000"/>
        </w:rPr>
        <w:t>故答案为：（</w:t>
      </w:r>
      <w:r>
        <w:rPr>
          <w:color w:val="000000"/>
        </w:rPr>
        <w:t>1</w:t>
      </w:r>
      <w:r>
        <w:rPr>
          <w:rFonts w:cs="宋体" w:hint="eastAsia"/>
          <w:color w:val="000000"/>
        </w:rPr>
        <w:t>）烧杯、量筒、药匙、托盘天平（</w:t>
      </w:r>
      <w:r>
        <w:rPr>
          <w:color w:val="000000"/>
        </w:rPr>
        <w:t>2</w:t>
      </w:r>
      <w:r>
        <w:rPr>
          <w:rFonts w:cs="宋体" w:hint="eastAsia"/>
          <w:color w:val="000000"/>
        </w:rPr>
        <w:t>）②（</w:t>
      </w:r>
      <w:r>
        <w:rPr>
          <w:color w:val="000000"/>
        </w:rPr>
        <w:t>3</w:t>
      </w:r>
      <w:r>
        <w:rPr>
          <w:rFonts w:cs="宋体" w:hint="eastAsia"/>
          <w:color w:val="000000"/>
        </w:rPr>
        <w:t>）</w:t>
      </w:r>
      <w:r>
        <w:rPr>
          <w:color w:val="000000"/>
        </w:rPr>
        <w:t>B</w:t>
      </w:r>
      <w:r>
        <w:rPr>
          <w:rFonts w:cs="宋体" w:hint="eastAsia"/>
          <w:color w:val="000000"/>
        </w:rPr>
        <w:t>的瓶盖应倒放、</w:t>
      </w:r>
      <w:r>
        <w:rPr>
          <w:color w:val="000000"/>
        </w:rPr>
        <w:t>D</w:t>
      </w:r>
      <w:r>
        <w:rPr>
          <w:rFonts w:cs="宋体" w:hint="eastAsia"/>
          <w:color w:val="000000"/>
        </w:rPr>
        <w:t>称量时，应左盘放称量物，右盘放砝码。用托盘天平称量固体药品时，为防止污染药品，常把药品放在纸上称量。．</w:t>
      </w:r>
      <w:r>
        <w:rPr>
          <w:rFonts w:cs="Times New Roman"/>
        </w:rPr>
        <w:br/>
      </w:r>
      <w:r>
        <w:rPr>
          <w:rFonts w:cs="宋体" w:hint="eastAsia"/>
          <w:color w:val="000000"/>
        </w:rPr>
        <w:t>【分析】（</w:t>
      </w:r>
      <w:r>
        <w:rPr>
          <w:color w:val="000000"/>
        </w:rPr>
        <w:t>1</w:t>
      </w:r>
      <w:r>
        <w:rPr>
          <w:rFonts w:cs="宋体" w:hint="eastAsia"/>
          <w:color w:val="000000"/>
        </w:rPr>
        <w:t>）根据图中仪器的名称解答</w:t>
      </w:r>
      <w:r>
        <w:rPr>
          <w:rFonts w:cs="Times New Roman"/>
        </w:rPr>
        <w:br/>
      </w:r>
      <w:r>
        <w:rPr>
          <w:rFonts w:cs="宋体" w:hint="eastAsia"/>
          <w:color w:val="000000"/>
        </w:rPr>
        <w:t>（</w:t>
      </w:r>
      <w:r>
        <w:rPr>
          <w:color w:val="000000"/>
        </w:rPr>
        <w:t>2</w:t>
      </w:r>
      <w:r>
        <w:rPr>
          <w:rFonts w:cs="宋体" w:hint="eastAsia"/>
          <w:color w:val="000000"/>
        </w:rPr>
        <w:t>）根据配置溶液的一般步骤为计算、称量、量取和溶解解答</w:t>
      </w:r>
      <w:r>
        <w:rPr>
          <w:rFonts w:cs="Times New Roman"/>
        </w:rPr>
        <w:br/>
      </w:r>
      <w:r>
        <w:rPr>
          <w:rFonts w:cs="宋体" w:hint="eastAsia"/>
          <w:color w:val="000000"/>
        </w:rPr>
        <w:t>（</w:t>
      </w:r>
      <w:r>
        <w:rPr>
          <w:color w:val="000000"/>
        </w:rPr>
        <w:t>3</w:t>
      </w:r>
      <w:r>
        <w:rPr>
          <w:rFonts w:cs="宋体" w:hint="eastAsia"/>
          <w:color w:val="000000"/>
        </w:rPr>
        <w:t>）根据溶解、药品取用、药品称量的注意事项解答</w:t>
      </w:r>
    </w:p>
    <w:p w:rsidR="003028D1">
      <w:pPr>
        <w:spacing w:after="0"/>
        <w:rPr>
          <w:rFonts w:cs="Times New Roman"/>
        </w:rPr>
      </w:pPr>
      <w:r>
        <w:rPr>
          <w:color w:val="000000"/>
        </w:rPr>
        <w:t>23.</w:t>
      </w:r>
      <w:r>
        <w:rPr>
          <w:rFonts w:cs="宋体" w:hint="eastAsia"/>
          <w:color w:val="000000"/>
        </w:rPr>
        <w:t>现有下列几种常见实验装置</w:t>
      </w:r>
      <w:r>
        <w:rPr>
          <w:rFonts w:cs="Times New Roman"/>
        </w:rPr>
        <w:br/>
      </w:r>
      <w:r>
        <w:rPr>
          <w:rFonts w:cs="Times New Roman"/>
          <w:noProof/>
          <w:lang w:eastAsia="zh-CN"/>
        </w:rPr>
        <w:pict>
          <v:shape id="_x0000_i1064" type="#_x0000_t75" alt=" " style="height:107.25pt;visibility:visible;width:365.25pt">
            <v:imagedata r:id="rId18" o:title=""/>
          </v:shape>
        </w:pict>
      </w:r>
    </w:p>
    <w:p w:rsidR="003028D1">
      <w:pPr>
        <w:spacing w:after="0"/>
        <w:rPr>
          <w:rFonts w:cs="Times New Roman"/>
        </w:rPr>
      </w:pPr>
      <w:r>
        <w:rPr>
          <w:rFonts w:cs="宋体" w:hint="eastAsia"/>
          <w:color w:val="000000"/>
        </w:rPr>
        <w:t>（</w:t>
      </w:r>
      <w:r>
        <w:rPr>
          <w:color w:val="000000"/>
        </w:rPr>
        <w:t>1</w:t>
      </w:r>
      <w:r>
        <w:rPr>
          <w:rFonts w:cs="宋体" w:hint="eastAsia"/>
          <w:color w:val="000000"/>
        </w:rPr>
        <w:t>）写出</w:t>
      </w:r>
      <w:r>
        <w:rPr>
          <w:color w:val="000000"/>
        </w:rPr>
        <w:t>D</w:t>
      </w:r>
      <w:r>
        <w:rPr>
          <w:rFonts w:cs="宋体" w:hint="eastAsia"/>
          <w:color w:val="000000"/>
        </w:rPr>
        <w:t>装置中</w:t>
      </w:r>
      <w:r>
        <w:rPr>
          <w:color w:val="000000"/>
        </w:rPr>
        <w:t>a</w:t>
      </w:r>
      <w:r>
        <w:rPr>
          <w:rFonts w:cs="宋体" w:hint="eastAsia"/>
          <w:color w:val="000000"/>
        </w:rPr>
        <w:t>的仪器名称</w:t>
      </w:r>
      <w:r>
        <w:rPr>
          <w:color w:val="000000"/>
        </w:rPr>
        <w:t>________</w:t>
      </w:r>
      <w:r>
        <w:rPr>
          <w:rFonts w:cs="宋体" w:hint="eastAsia"/>
          <w:color w:val="000000"/>
        </w:rPr>
        <w:t>；</w:t>
      </w:r>
      <w:r>
        <w:rPr>
          <w:color w:val="000000"/>
        </w:rPr>
        <w:t xml:space="preserve">    </w:t>
      </w:r>
    </w:p>
    <w:p w:rsidR="003028D1">
      <w:pPr>
        <w:spacing w:after="0"/>
        <w:rPr>
          <w:rFonts w:cs="Times New Roman"/>
        </w:rPr>
      </w:pPr>
      <w:r>
        <w:rPr>
          <w:rFonts w:cs="宋体" w:hint="eastAsia"/>
          <w:color w:val="000000"/>
        </w:rPr>
        <w:t>（</w:t>
      </w:r>
      <w:r>
        <w:rPr>
          <w:color w:val="000000"/>
        </w:rPr>
        <w:t>2</w:t>
      </w:r>
      <w:r>
        <w:rPr>
          <w:rFonts w:cs="宋体" w:hint="eastAsia"/>
          <w:color w:val="000000"/>
        </w:rPr>
        <w:t>）用双氧水</w:t>
      </w:r>
      <w:r>
        <w:rPr>
          <w:color w:val="000000"/>
        </w:rPr>
        <w:t>(H</w:t>
      </w:r>
      <w:r>
        <w:rPr>
          <w:color w:val="000000"/>
          <w:vertAlign w:val="subscript"/>
        </w:rPr>
        <w:t>2</w:t>
      </w:r>
      <w:r>
        <w:rPr>
          <w:color w:val="000000"/>
        </w:rPr>
        <w:t>O</w:t>
      </w:r>
      <w:r>
        <w:rPr>
          <w:color w:val="000000"/>
          <w:vertAlign w:val="subscript"/>
        </w:rPr>
        <w:t>2</w:t>
      </w:r>
      <w:r>
        <w:rPr>
          <w:color w:val="000000"/>
        </w:rPr>
        <w:t>)</w:t>
      </w:r>
      <w:r>
        <w:rPr>
          <w:rFonts w:cs="宋体" w:hint="eastAsia"/>
          <w:color w:val="000000"/>
        </w:rPr>
        <w:t>溶液和</w:t>
      </w:r>
      <w:r>
        <w:rPr>
          <w:color w:val="000000"/>
        </w:rPr>
        <w:t>MnO</w:t>
      </w:r>
      <w:r>
        <w:rPr>
          <w:color w:val="000000"/>
          <w:vertAlign w:val="subscript"/>
        </w:rPr>
        <w:t>2</w:t>
      </w:r>
      <w:r>
        <w:rPr>
          <w:color w:val="000000"/>
        </w:rPr>
        <w:t xml:space="preserve"> </w:t>
      </w:r>
      <w:r>
        <w:rPr>
          <w:rFonts w:cs="宋体" w:hint="eastAsia"/>
          <w:color w:val="000000"/>
        </w:rPr>
        <w:t>作用制取氧气</w:t>
      </w:r>
      <w:r>
        <w:rPr>
          <w:color w:val="000000"/>
        </w:rPr>
        <w:t>(</w:t>
      </w:r>
      <w:r>
        <w:rPr>
          <w:rFonts w:cs="宋体" w:hint="eastAsia"/>
          <w:color w:val="000000"/>
        </w:rPr>
        <w:t>包括收集装置</w:t>
      </w:r>
      <w:r>
        <w:rPr>
          <w:color w:val="000000"/>
        </w:rPr>
        <w:t>)</w:t>
      </w:r>
      <w:r>
        <w:rPr>
          <w:rFonts w:cs="宋体" w:hint="eastAsia"/>
          <w:color w:val="000000"/>
        </w:rPr>
        <w:t>，应选用的装置是</w:t>
      </w:r>
      <w:r>
        <w:rPr>
          <w:color w:val="000000"/>
        </w:rPr>
        <w:t xml:space="preserve">________ </w:t>
      </w:r>
      <w:r>
        <w:rPr>
          <w:rFonts w:cs="宋体" w:hint="eastAsia"/>
          <w:color w:val="000000"/>
        </w:rPr>
        <w:t>。</w:t>
      </w:r>
      <w:r>
        <w:rPr>
          <w:color w:val="000000"/>
        </w:rPr>
        <w:t>(</w:t>
      </w:r>
      <w:r>
        <w:rPr>
          <w:rFonts w:cs="宋体" w:hint="eastAsia"/>
          <w:color w:val="000000"/>
        </w:rPr>
        <w:t>填序号</w:t>
      </w:r>
      <w:r>
        <w:rPr>
          <w:color w:val="000000"/>
        </w:rPr>
        <w:t>)</w:t>
      </w:r>
      <w:r>
        <w:rPr>
          <w:rFonts w:cs="宋体" w:hint="eastAsia"/>
          <w:color w:val="000000"/>
        </w:rPr>
        <w:t>其化学反应方程式为</w:t>
      </w:r>
      <w:r>
        <w:rPr>
          <w:color w:val="000000"/>
        </w:rPr>
        <w:t xml:space="preserve">________.    </w:t>
      </w:r>
    </w:p>
    <w:p w:rsidR="003028D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）集气瓶</w:t>
      </w:r>
      <w:r>
        <w:rPr>
          <w:rFonts w:cs="Times New Roman"/>
        </w:rPr>
        <w:br/>
      </w:r>
      <w:r>
        <w:rPr>
          <w:rFonts w:cs="宋体" w:hint="eastAsia"/>
          <w:color w:val="000000"/>
        </w:rPr>
        <w:t>（</w:t>
      </w:r>
      <w:r>
        <w:rPr>
          <w:color w:val="000000"/>
        </w:rPr>
        <w:t>2</w:t>
      </w:r>
      <w:r>
        <w:rPr>
          <w:rFonts w:cs="宋体" w:hint="eastAsia"/>
          <w:color w:val="000000"/>
        </w:rPr>
        <w:t>）</w:t>
      </w:r>
      <w:r>
        <w:rPr>
          <w:color w:val="000000"/>
        </w:rPr>
        <w:t>BC/BD</w:t>
      </w:r>
      <w:r>
        <w:rPr>
          <w:rFonts w:cs="宋体" w:hint="eastAsia"/>
          <w:color w:val="000000"/>
        </w:rPr>
        <w:t>；</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65" type="#_x0000_t75" alt=" " style="height:15pt;visibility:visible;width:31.5pt">
            <v:imagedata r:id="rId19" o:title=""/>
          </v:shape>
        </w:pict>
      </w:r>
      <w:r>
        <w:rPr>
          <w:color w:val="000000"/>
        </w:rPr>
        <w:t>2H</w:t>
      </w:r>
      <w:r>
        <w:rPr>
          <w:color w:val="000000"/>
          <w:vertAlign w:val="subscript"/>
        </w:rPr>
        <w:t>2</w:t>
      </w:r>
      <w:r>
        <w:rPr>
          <w:color w:val="000000"/>
        </w:rPr>
        <w:t>O+O</w:t>
      </w:r>
      <w:r>
        <w:rPr>
          <w:color w:val="000000"/>
          <w:vertAlign w:val="subscript"/>
        </w:rPr>
        <w:t>2</w:t>
      </w:r>
      <w:r>
        <w:rPr>
          <w:rFonts w:cs="Times New Roman"/>
          <w:noProof/>
          <w:lang w:eastAsia="zh-CN"/>
        </w:rPr>
        <w:pict>
          <v:shape id="_x0000_i1066" type="#_x0000_t75" alt=" " style="height:12pt;visibility:visible;width:7.5pt">
            <v:imagedata r:id="rId20" o:title=""/>
          </v:shape>
        </w:pict>
      </w:r>
    </w:p>
    <w:p w:rsidR="003028D1">
      <w:pPr>
        <w:spacing w:after="0"/>
        <w:rPr>
          <w:rFonts w:cs="Times New Roman"/>
        </w:rPr>
      </w:pPr>
      <w:r>
        <w:rPr>
          <w:rFonts w:cs="宋体" w:hint="eastAsia"/>
          <w:color w:val="0000FF"/>
        </w:rPr>
        <w:t>【考点】</w:t>
      </w:r>
      <w:r>
        <w:rPr>
          <w:rFonts w:cs="宋体" w:hint="eastAsia"/>
          <w:color w:val="000000"/>
        </w:rPr>
        <w:t>实验室常见的仪器及使用，气体反应装置的选取，氧气的实验室制法，氧气的收集方法，化学方程式的书写与配平</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【解答】</w:t>
      </w:r>
      <w:r>
        <w:rPr>
          <w:color w:val="000000"/>
        </w:rPr>
        <w:t>(1) a</w:t>
      </w:r>
      <w:r>
        <w:rPr>
          <w:rFonts w:cs="宋体" w:hint="eastAsia"/>
          <w:color w:val="000000"/>
        </w:rPr>
        <w:t>的仪器名称：集气瓶；</w:t>
      </w:r>
      <w:r>
        <w:rPr>
          <w:color w:val="000000"/>
        </w:rPr>
        <w:t>(2)</w:t>
      </w:r>
      <w:r>
        <w:rPr>
          <w:rFonts w:cs="宋体" w:hint="eastAsia"/>
          <w:color w:val="000000"/>
        </w:rPr>
        <w:t>用双氧水</w:t>
      </w:r>
      <w:r>
        <w:rPr>
          <w:color w:val="000000"/>
        </w:rPr>
        <w:t>(H</w:t>
      </w:r>
      <w:r>
        <w:rPr>
          <w:color w:val="000000"/>
          <w:vertAlign w:val="subscript"/>
        </w:rPr>
        <w:t>2</w:t>
      </w:r>
      <w:r>
        <w:rPr>
          <w:color w:val="000000"/>
        </w:rPr>
        <w:t>O</w:t>
      </w:r>
      <w:r>
        <w:rPr>
          <w:color w:val="000000"/>
          <w:vertAlign w:val="subscript"/>
        </w:rPr>
        <w:t>2</w:t>
      </w:r>
      <w:r>
        <w:rPr>
          <w:color w:val="000000"/>
        </w:rPr>
        <w:t>)</w:t>
      </w:r>
      <w:r>
        <w:rPr>
          <w:rFonts w:cs="宋体" w:hint="eastAsia"/>
          <w:color w:val="000000"/>
        </w:rPr>
        <w:t>溶液和</w:t>
      </w:r>
      <w:r>
        <w:rPr>
          <w:color w:val="000000"/>
        </w:rPr>
        <w:t>MnO</w:t>
      </w:r>
      <w:r>
        <w:rPr>
          <w:color w:val="000000"/>
          <w:vertAlign w:val="subscript"/>
        </w:rPr>
        <w:t>2</w:t>
      </w:r>
      <w:r>
        <w:rPr>
          <w:color w:val="000000"/>
        </w:rPr>
        <w:t xml:space="preserve"> </w:t>
      </w:r>
      <w:r>
        <w:rPr>
          <w:rFonts w:cs="宋体" w:hint="eastAsia"/>
          <w:color w:val="000000"/>
        </w:rPr>
        <w:t>作用制取氧气，应选用的发生装置是固液常温型</w:t>
      </w:r>
      <w:r>
        <w:rPr>
          <w:color w:val="000000"/>
        </w:rPr>
        <w:t>B</w:t>
      </w:r>
      <w:r>
        <w:rPr>
          <w:rFonts w:cs="宋体" w:hint="eastAsia"/>
          <w:color w:val="000000"/>
        </w:rPr>
        <w:t>；氧气的密度比空气的大，可以用向上排空气法收集，氧气难溶于水可以用排水法收集，收集装置为</w:t>
      </w:r>
      <w:r>
        <w:rPr>
          <w:color w:val="000000"/>
        </w:rPr>
        <w:t>C</w:t>
      </w:r>
      <w:r>
        <w:rPr>
          <w:rFonts w:cs="宋体" w:hint="eastAsia"/>
          <w:color w:val="000000"/>
        </w:rPr>
        <w:t>或</w:t>
      </w:r>
      <w:r>
        <w:rPr>
          <w:color w:val="000000"/>
        </w:rPr>
        <w:t>D</w:t>
      </w:r>
      <w:r>
        <w:rPr>
          <w:rFonts w:cs="宋体" w:hint="eastAsia"/>
          <w:color w:val="000000"/>
        </w:rPr>
        <w:t>；其化学反应方程式为</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67" type="#_x0000_t75" alt=" " style="height:15pt;visibility:visible;width:31.5pt">
            <v:imagedata r:id="rId19" o:title=""/>
          </v:shape>
        </w:pict>
      </w:r>
      <w:r>
        <w:rPr>
          <w:color w:val="000000"/>
        </w:rPr>
        <w:t>2H</w:t>
      </w:r>
      <w:r>
        <w:rPr>
          <w:color w:val="000000"/>
          <w:vertAlign w:val="subscript"/>
        </w:rPr>
        <w:t>2</w:t>
      </w:r>
      <w:r>
        <w:rPr>
          <w:color w:val="000000"/>
        </w:rPr>
        <w:t>O+O</w:t>
      </w:r>
      <w:r>
        <w:rPr>
          <w:color w:val="000000"/>
          <w:vertAlign w:val="subscript"/>
        </w:rPr>
        <w:t>2</w:t>
      </w:r>
      <w:r>
        <w:rPr>
          <w:color w:val="000000"/>
        </w:rPr>
        <w:t>↑</w:t>
      </w:r>
      <w:r>
        <w:rPr>
          <w:rFonts w:cs="宋体" w:hint="eastAsia"/>
          <w:color w:val="000000"/>
        </w:rPr>
        <w:t>。</w:t>
      </w:r>
      <w:r>
        <w:rPr>
          <w:rFonts w:cs="Times New Roman"/>
        </w:rPr>
        <w:br/>
      </w:r>
      <w:r>
        <w:rPr>
          <w:rFonts w:cs="宋体" w:hint="eastAsia"/>
          <w:color w:val="000000"/>
        </w:rPr>
        <w:t>故答案为：（</w:t>
      </w:r>
      <w:r>
        <w:rPr>
          <w:color w:val="000000"/>
        </w:rPr>
        <w:t>1</w:t>
      </w:r>
      <w:r>
        <w:rPr>
          <w:rFonts w:cs="宋体" w:hint="eastAsia"/>
          <w:color w:val="000000"/>
        </w:rPr>
        <w:t>）集气瓶（</w:t>
      </w:r>
      <w:r>
        <w:rPr>
          <w:color w:val="000000"/>
        </w:rPr>
        <w:t>2</w:t>
      </w:r>
      <w:r>
        <w:rPr>
          <w:rFonts w:cs="宋体" w:hint="eastAsia"/>
          <w:color w:val="000000"/>
        </w:rPr>
        <w:t>）</w:t>
      </w:r>
      <w:r>
        <w:rPr>
          <w:color w:val="000000"/>
        </w:rPr>
        <w:t>BC/BD</w:t>
      </w:r>
      <w:r>
        <w:rPr>
          <w:rFonts w:cs="宋体" w:hint="eastAsia"/>
          <w:color w:val="000000"/>
        </w:rPr>
        <w:t>；</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68" type="#_x0000_t75" alt=" " style="height:15pt;visibility:visible;width:30pt">
            <v:imagedata r:id="rId21" o:title=""/>
          </v:shape>
        </w:pict>
      </w:r>
      <w:r>
        <w:rPr>
          <w:color w:val="000000"/>
        </w:rPr>
        <w:t>2H</w:t>
      </w:r>
      <w:r>
        <w:rPr>
          <w:color w:val="000000"/>
          <w:vertAlign w:val="subscript"/>
        </w:rPr>
        <w:t>2</w:t>
      </w:r>
      <w:r>
        <w:rPr>
          <w:color w:val="000000"/>
        </w:rPr>
        <w:t>O+O</w:t>
      </w:r>
      <w:r>
        <w:rPr>
          <w:color w:val="000000"/>
          <w:vertAlign w:val="subscript"/>
        </w:rPr>
        <w:t>2</w:t>
      </w:r>
      <w:r>
        <w:rPr>
          <w:rFonts w:cs="Times New Roman"/>
          <w:noProof/>
          <w:lang w:eastAsia="zh-CN"/>
        </w:rPr>
        <w:pict>
          <v:shape id="_x0000_i1069" type="#_x0000_t75" alt=" " style="height:12pt;visibility:visible;width:7.5pt">
            <v:imagedata r:id="rId20" o:title=""/>
          </v:shape>
        </w:pict>
      </w:r>
      <w:r>
        <w:rPr>
          <w:rFonts w:cs="宋体" w:hint="eastAsia"/>
          <w:color w:val="000000"/>
        </w:rPr>
        <w:t>【分析】（</w:t>
      </w:r>
      <w:r>
        <w:rPr>
          <w:color w:val="000000"/>
        </w:rPr>
        <w:t>1</w:t>
      </w:r>
      <w:r>
        <w:rPr>
          <w:rFonts w:cs="宋体" w:hint="eastAsia"/>
          <w:color w:val="000000"/>
        </w:rPr>
        <w:t>）根据常用仪器的名称和用途分析解答</w:t>
      </w:r>
      <w:r>
        <w:rPr>
          <w:rFonts w:cs="Times New Roman"/>
        </w:rPr>
        <w:br/>
      </w:r>
      <w:r>
        <w:rPr>
          <w:rFonts w:cs="宋体" w:hint="eastAsia"/>
          <w:color w:val="000000"/>
        </w:rPr>
        <w:t>（</w:t>
      </w:r>
      <w:r>
        <w:rPr>
          <w:color w:val="000000"/>
        </w:rPr>
        <w:t>2</w:t>
      </w:r>
      <w:r>
        <w:rPr>
          <w:rFonts w:cs="宋体" w:hint="eastAsia"/>
          <w:color w:val="000000"/>
        </w:rPr>
        <w:t>）根据反应物的状态、反应条件确定发生装置，根据氧气的密度和水溶性确定收集装置，过氧化氢在二氧化锰的催化下生成水和氧气</w:t>
      </w:r>
    </w:p>
    <w:p w:rsidR="003028D1">
      <w:pPr>
        <w:rPr>
          <w:rFonts w:cs="Times New Roman"/>
        </w:rPr>
      </w:pPr>
      <w:r>
        <w:rPr>
          <w:rFonts w:cs="宋体" w:hint="eastAsia"/>
          <w:b/>
          <w:bCs/>
          <w:sz w:val="24"/>
          <w:szCs w:val="24"/>
        </w:rPr>
        <w:t>五、计算题</w:t>
      </w:r>
    </w:p>
    <w:p w:rsidR="003028D1">
      <w:pPr>
        <w:spacing w:after="0"/>
        <w:rPr>
          <w:rFonts w:cs="Times New Roman"/>
        </w:rPr>
      </w:pPr>
      <w:r>
        <w:rPr>
          <w:color w:val="000000"/>
        </w:rPr>
        <w:t>24.</w:t>
      </w:r>
      <w:r>
        <w:rPr>
          <w:rFonts w:cs="宋体" w:hint="eastAsia"/>
          <w:color w:val="000000"/>
        </w:rPr>
        <w:t>尿素的化学式为</w:t>
      </w:r>
      <w:r>
        <w:rPr>
          <w:color w:val="000000"/>
        </w:rPr>
        <w:t>CO(NH</w:t>
      </w:r>
      <w:r>
        <w:rPr>
          <w:color w:val="000000"/>
          <w:vertAlign w:val="subscript"/>
        </w:rPr>
        <w:t>2</w:t>
      </w:r>
      <w:r>
        <w:rPr>
          <w:color w:val="000000"/>
        </w:rPr>
        <w:t>)</w:t>
      </w:r>
      <w:r>
        <w:rPr>
          <w:color w:val="000000"/>
          <w:vertAlign w:val="subscript"/>
        </w:rPr>
        <w:t>2</w:t>
      </w:r>
      <w:r>
        <w:rPr>
          <w:color w:val="000000"/>
        </w:rPr>
        <w:t>,</w:t>
      </w:r>
      <w:r>
        <w:rPr>
          <w:rFonts w:cs="宋体" w:hint="eastAsia"/>
          <w:color w:val="000000"/>
        </w:rPr>
        <w:t>是一种常用的氮肥，计算：</w:t>
      </w:r>
      <w:r>
        <w:rPr>
          <w:color w:val="000000"/>
        </w:rPr>
        <w:t xml:space="preserve">    </w:t>
      </w:r>
    </w:p>
    <w:p w:rsidR="003028D1">
      <w:pPr>
        <w:spacing w:after="0"/>
        <w:rPr>
          <w:rFonts w:cs="Times New Roman"/>
        </w:rPr>
      </w:pPr>
      <w:r>
        <w:rPr>
          <w:rFonts w:cs="宋体" w:hint="eastAsia"/>
          <w:color w:val="000000"/>
        </w:rPr>
        <w:t>（</w:t>
      </w:r>
      <w:r>
        <w:rPr>
          <w:color w:val="000000"/>
        </w:rPr>
        <w:t>1</w:t>
      </w:r>
      <w:r>
        <w:rPr>
          <w:rFonts w:cs="宋体" w:hint="eastAsia"/>
          <w:color w:val="000000"/>
        </w:rPr>
        <w:t>）尿素的相对分子质量；</w:t>
      </w:r>
      <w:r>
        <w:rPr>
          <w:color w:val="000000"/>
        </w:rPr>
        <w:t xml:space="preserve">    </w:t>
      </w:r>
    </w:p>
    <w:p w:rsidR="003028D1">
      <w:pPr>
        <w:spacing w:after="0"/>
        <w:rPr>
          <w:rFonts w:cs="Times New Roman"/>
        </w:rPr>
      </w:pPr>
      <w:r>
        <w:rPr>
          <w:rFonts w:cs="宋体" w:hint="eastAsia"/>
          <w:color w:val="000000"/>
        </w:rPr>
        <w:t>（</w:t>
      </w:r>
      <w:r>
        <w:rPr>
          <w:color w:val="000000"/>
        </w:rPr>
        <w:t>2</w:t>
      </w:r>
      <w:r>
        <w:rPr>
          <w:rFonts w:cs="宋体" w:hint="eastAsia"/>
          <w:color w:val="000000"/>
        </w:rPr>
        <w:t>）尿素中碳、氧、氮、氢元素的质量比。</w:t>
      </w:r>
      <w:r>
        <w:rPr>
          <w:color w:val="000000"/>
        </w:rPr>
        <w:t xml:space="preserve">    </w:t>
      </w:r>
    </w:p>
    <w:p w:rsidR="003028D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）解：相对分子质量</w:t>
      </w:r>
      <w:r>
        <w:rPr>
          <w:color w:val="000000"/>
        </w:rPr>
        <w:t>=</w:t>
      </w:r>
      <w:r>
        <w:rPr>
          <w:rFonts w:cs="宋体" w:hint="eastAsia"/>
          <w:color w:val="000000"/>
        </w:rPr>
        <w:t>（相对原子质量</w:t>
      </w:r>
      <w:r>
        <w:rPr>
          <w:color w:val="000000"/>
        </w:rPr>
        <w:t>×</w:t>
      </w:r>
      <w:r>
        <w:rPr>
          <w:rFonts w:cs="宋体" w:hint="eastAsia"/>
          <w:color w:val="000000"/>
        </w:rPr>
        <w:t>原子个数）之和，尿素的相对分子质量</w:t>
      </w:r>
      <w:r>
        <w:rPr>
          <w:color w:val="000000"/>
        </w:rPr>
        <w:t>12+16+</w:t>
      </w:r>
      <w:r>
        <w:rPr>
          <w:rFonts w:cs="宋体" w:hint="eastAsia"/>
          <w:color w:val="000000"/>
        </w:rPr>
        <w:t>（</w:t>
      </w:r>
      <w:r>
        <w:rPr>
          <w:color w:val="000000"/>
        </w:rPr>
        <w:t>14+2</w:t>
      </w:r>
      <w:r>
        <w:rPr>
          <w:rFonts w:cs="宋体" w:hint="eastAsia"/>
          <w:color w:val="000000"/>
        </w:rPr>
        <w:t>）</w:t>
      </w:r>
      <w:r>
        <w:rPr>
          <w:color w:val="000000"/>
        </w:rPr>
        <w:t>×2=60</w:t>
      </w:r>
      <w:r>
        <w:rPr>
          <w:rFonts w:cs="Times New Roman"/>
        </w:rPr>
        <w:br/>
      </w:r>
      <w:r>
        <w:rPr>
          <w:rFonts w:cs="宋体" w:hint="eastAsia"/>
          <w:color w:val="000000"/>
        </w:rPr>
        <w:t>（</w:t>
      </w:r>
      <w:r>
        <w:rPr>
          <w:color w:val="000000"/>
        </w:rPr>
        <w:t>2</w:t>
      </w:r>
      <w:r>
        <w:rPr>
          <w:rFonts w:cs="宋体" w:hint="eastAsia"/>
          <w:color w:val="000000"/>
        </w:rPr>
        <w:t>）解：化合物中元素的质量比</w:t>
      </w:r>
      <w:r>
        <w:rPr>
          <w:color w:val="000000"/>
        </w:rPr>
        <w:t>=</w:t>
      </w:r>
      <w:r>
        <w:rPr>
          <w:rFonts w:cs="宋体" w:hint="eastAsia"/>
          <w:color w:val="000000"/>
        </w:rPr>
        <w:t>（相对原子质量</w:t>
      </w:r>
      <w:r>
        <w:rPr>
          <w:color w:val="000000"/>
        </w:rPr>
        <w:t>×</w:t>
      </w:r>
      <w:r>
        <w:rPr>
          <w:rFonts w:cs="宋体" w:hint="eastAsia"/>
          <w:color w:val="000000"/>
        </w:rPr>
        <w:t>原子个数）之比，尿素中碳、氧、氮、氢元素的质量比。</w:t>
      </w:r>
      <w:r>
        <w:rPr>
          <w:color w:val="000000"/>
        </w:rPr>
        <w:t>12</w:t>
      </w:r>
      <w:r>
        <w:rPr>
          <w:rFonts w:cs="宋体" w:hint="eastAsia"/>
          <w:color w:val="000000"/>
        </w:rPr>
        <w:t>：</w:t>
      </w:r>
      <w:r>
        <w:rPr>
          <w:color w:val="000000"/>
        </w:rPr>
        <w:t>16</w:t>
      </w:r>
      <w:r>
        <w:rPr>
          <w:rFonts w:cs="宋体" w:hint="eastAsia"/>
          <w:color w:val="000000"/>
        </w:rPr>
        <w:t>：</w:t>
      </w:r>
      <w:r>
        <w:rPr>
          <w:color w:val="000000"/>
        </w:rPr>
        <w:t>14×2</w:t>
      </w:r>
      <w:r>
        <w:rPr>
          <w:rFonts w:cs="宋体" w:hint="eastAsia"/>
          <w:color w:val="000000"/>
        </w:rPr>
        <w:t>：</w:t>
      </w:r>
      <w:r>
        <w:rPr>
          <w:color w:val="000000"/>
        </w:rPr>
        <w:t>2×2=3</w:t>
      </w:r>
      <w:r>
        <w:rPr>
          <w:rFonts w:cs="宋体" w:hint="eastAsia"/>
          <w:color w:val="000000"/>
        </w:rPr>
        <w:t>：</w:t>
      </w:r>
      <w:r>
        <w:rPr>
          <w:color w:val="000000"/>
        </w:rPr>
        <w:t>4</w:t>
      </w:r>
      <w:r>
        <w:rPr>
          <w:rFonts w:cs="宋体" w:hint="eastAsia"/>
          <w:color w:val="000000"/>
        </w:rPr>
        <w:t>：</w:t>
      </w:r>
      <w:r>
        <w:rPr>
          <w:color w:val="000000"/>
        </w:rPr>
        <w:t>7</w:t>
      </w:r>
      <w:r>
        <w:rPr>
          <w:rFonts w:cs="宋体" w:hint="eastAsia"/>
          <w:color w:val="000000"/>
        </w:rPr>
        <w:t>：</w:t>
      </w:r>
      <w:r>
        <w:rPr>
          <w:color w:val="000000"/>
        </w:rPr>
        <w:t xml:space="preserve">1  </w:t>
      </w:r>
    </w:p>
    <w:p w:rsidR="003028D1">
      <w:pPr>
        <w:spacing w:after="0"/>
        <w:rPr>
          <w:rFonts w:cs="Times New Roman"/>
        </w:rPr>
      </w:pPr>
      <w:r>
        <w:rPr>
          <w:rFonts w:cs="宋体" w:hint="eastAsia"/>
          <w:color w:val="0000FF"/>
        </w:rPr>
        <w:t>【考点】</w:t>
      </w:r>
      <w:r>
        <w:rPr>
          <w:rFonts w:cs="宋体" w:hint="eastAsia"/>
          <w:color w:val="000000"/>
        </w:rPr>
        <w:t>化学式的相关计算</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【分析】相对分子质量等于化学式中各原子的相对原子质量乘以原子个数之和；元素质量比等于每种原子的相对原子质量乘以原子个数作比</w:t>
      </w:r>
    </w:p>
    <w:p w:rsidR="003028D1">
      <w:pPr>
        <w:spacing w:after="0"/>
        <w:rPr>
          <w:rFonts w:cs="Times New Roman"/>
        </w:rPr>
      </w:pPr>
      <w:r>
        <w:rPr>
          <w:color w:val="000000"/>
        </w:rPr>
        <w:t>25.</w:t>
      </w:r>
      <w:r>
        <w:rPr>
          <w:rFonts w:cs="宋体" w:hint="eastAsia"/>
          <w:color w:val="000000"/>
        </w:rPr>
        <w:t>适量的稀盐酸恰好跟</w:t>
      </w:r>
      <w:r>
        <w:rPr>
          <w:color w:val="000000"/>
        </w:rPr>
        <w:t>100g 16%</w:t>
      </w:r>
      <w:r>
        <w:rPr>
          <w:rFonts w:cs="宋体" w:hint="eastAsia"/>
          <w:color w:val="000000"/>
        </w:rPr>
        <w:t>的氢氧化钠溶液完全反应，求生成氯化钠的质量。</w:t>
      </w:r>
      <w:r>
        <w:rPr>
          <w:color w:val="000000"/>
        </w:rPr>
        <w:t xml:space="preserve">    </w:t>
      </w:r>
    </w:p>
    <w:p w:rsidR="003028D1">
      <w:pPr>
        <w:spacing w:after="0"/>
        <w:rPr>
          <w:rFonts w:cs="Times New Roman"/>
        </w:rPr>
      </w:pPr>
      <w:r>
        <w:rPr>
          <w:rFonts w:cs="宋体" w:hint="eastAsia"/>
          <w:color w:val="0000FF"/>
        </w:rPr>
        <w:t>【答案】</w:t>
      </w:r>
      <w:r>
        <w:rPr>
          <w:rFonts w:cs="宋体" w:hint="eastAsia"/>
          <w:color w:val="000000"/>
        </w:rPr>
        <w:t>解：设生成氯化钠的质量为</w:t>
      </w:r>
      <w:r>
        <w:rPr>
          <w:color w:val="000000"/>
        </w:rPr>
        <w:t>x</w:t>
      </w:r>
    </w:p>
    <w:tbl>
      <w:tblPr>
        <w:tblW w:w="0" w:type="auto"/>
        <w:tblInd w:w="-106" w:type="dxa"/>
        <w:tblLook w:val="00A0"/>
      </w:tblPr>
      <w:tblGrid>
        <w:gridCol w:w="1654"/>
        <w:gridCol w:w="1412"/>
      </w:tblGrid>
      <w:tr>
        <w:tblPrEx>
          <w:tblW w:w="0" w:type="auto"/>
          <w:tblInd w:w="-106" w:type="dxa"/>
          <w:tblLook w:val="00A0"/>
        </w:tblPrEx>
        <w:tc>
          <w:tcPr>
            <w:tcW w:w="1654" w:type="dxa"/>
            <w:tcMar>
              <w:top w:w="15" w:type="dxa"/>
              <w:left w:w="15" w:type="dxa"/>
              <w:bottom w:w="15" w:type="dxa"/>
              <w:right w:w="15" w:type="dxa"/>
            </w:tcMar>
          </w:tcPr>
          <w:p w:rsidR="003028D1">
            <w:pPr>
              <w:spacing w:after="0"/>
              <w:rPr>
                <w:rFonts w:cs="Times New Roman"/>
              </w:rPr>
            </w:pPr>
            <w:r>
              <w:rPr>
                <w:color w:val="000000"/>
              </w:rPr>
              <w:t>NaOH +HCl =</w:t>
            </w:r>
          </w:p>
        </w:tc>
        <w:tc>
          <w:tcPr>
            <w:tcW w:w="1412" w:type="dxa"/>
            <w:tcMar>
              <w:top w:w="15" w:type="dxa"/>
              <w:left w:w="15" w:type="dxa"/>
              <w:bottom w:w="15" w:type="dxa"/>
              <w:right w:w="15" w:type="dxa"/>
            </w:tcMar>
          </w:tcPr>
          <w:p w:rsidR="003028D1">
            <w:pPr>
              <w:spacing w:after="0"/>
              <w:rPr>
                <w:rFonts w:cs="Times New Roman"/>
              </w:rPr>
            </w:pPr>
            <w:r>
              <w:rPr>
                <w:color w:val="000000"/>
              </w:rPr>
              <w:t>NaCl + H</w:t>
            </w:r>
            <w:r>
              <w:rPr>
                <w:color w:val="000000"/>
                <w:vertAlign w:val="subscript"/>
              </w:rPr>
              <w:t>2</w:t>
            </w:r>
            <w:r>
              <w:rPr>
                <w:color w:val="000000"/>
              </w:rPr>
              <w:t>O</w:t>
            </w:r>
          </w:p>
        </w:tc>
      </w:tr>
      <w:tr>
        <w:tblPrEx>
          <w:tblW w:w="0" w:type="auto"/>
          <w:tblInd w:w="-106" w:type="dxa"/>
          <w:tblLook w:val="00A0"/>
        </w:tblPrEx>
        <w:tc>
          <w:tcPr>
            <w:tcW w:w="1654" w:type="dxa"/>
            <w:tcMar>
              <w:top w:w="15" w:type="dxa"/>
              <w:left w:w="15" w:type="dxa"/>
              <w:bottom w:w="15" w:type="dxa"/>
              <w:right w:w="15" w:type="dxa"/>
            </w:tcMar>
          </w:tcPr>
          <w:p w:rsidR="003028D1">
            <w:pPr>
              <w:spacing w:after="0"/>
              <w:rPr>
                <w:rFonts w:cs="Times New Roman"/>
              </w:rPr>
            </w:pPr>
            <w:r>
              <w:rPr>
                <w:color w:val="000000"/>
              </w:rPr>
              <w:t>40</w:t>
            </w:r>
          </w:p>
        </w:tc>
        <w:tc>
          <w:tcPr>
            <w:tcW w:w="1412" w:type="dxa"/>
            <w:tcMar>
              <w:top w:w="15" w:type="dxa"/>
              <w:left w:w="15" w:type="dxa"/>
              <w:bottom w:w="15" w:type="dxa"/>
              <w:right w:w="15" w:type="dxa"/>
            </w:tcMar>
          </w:tcPr>
          <w:p w:rsidR="003028D1">
            <w:pPr>
              <w:spacing w:after="0"/>
              <w:rPr>
                <w:rFonts w:cs="Times New Roman"/>
              </w:rPr>
            </w:pPr>
            <w:r>
              <w:rPr>
                <w:color w:val="000000"/>
              </w:rPr>
              <w:t>58.5</w:t>
            </w:r>
          </w:p>
        </w:tc>
      </w:tr>
      <w:tr>
        <w:tblPrEx>
          <w:tblW w:w="0" w:type="auto"/>
          <w:tblInd w:w="-106" w:type="dxa"/>
          <w:tblLook w:val="00A0"/>
        </w:tblPrEx>
        <w:tc>
          <w:tcPr>
            <w:tcW w:w="1654" w:type="dxa"/>
            <w:tcMar>
              <w:top w:w="15" w:type="dxa"/>
              <w:left w:w="15" w:type="dxa"/>
              <w:bottom w:w="15" w:type="dxa"/>
              <w:right w:w="15" w:type="dxa"/>
            </w:tcMar>
          </w:tcPr>
          <w:p w:rsidR="003028D1">
            <w:pPr>
              <w:spacing w:after="0"/>
              <w:rPr>
                <w:rFonts w:cs="Times New Roman"/>
              </w:rPr>
            </w:pPr>
            <w:r>
              <w:rPr>
                <w:color w:val="000000"/>
              </w:rPr>
              <w:t>100g×16%</w:t>
            </w:r>
          </w:p>
        </w:tc>
        <w:tc>
          <w:tcPr>
            <w:tcW w:w="1412" w:type="dxa"/>
            <w:tcMar>
              <w:top w:w="15" w:type="dxa"/>
              <w:left w:w="15" w:type="dxa"/>
              <w:bottom w:w="15" w:type="dxa"/>
              <w:right w:w="15" w:type="dxa"/>
            </w:tcMar>
          </w:tcPr>
          <w:p w:rsidR="003028D1">
            <w:pPr>
              <w:spacing w:after="0"/>
              <w:rPr>
                <w:rFonts w:cs="Times New Roman"/>
              </w:rPr>
            </w:pPr>
            <w:r>
              <w:rPr>
                <w:color w:val="000000"/>
              </w:rPr>
              <w:t>x</w:t>
            </w:r>
          </w:p>
        </w:tc>
      </w:tr>
    </w:tbl>
    <w:p w:rsidR="003028D1">
      <w:pPr>
        <w:spacing w:after="0"/>
        <w:rPr>
          <w:rFonts w:cs="Times New Roman"/>
        </w:rPr>
      </w:pPr>
      <w:r>
        <w:rPr>
          <w:color w:val="000000"/>
        </w:rPr>
        <w:t>40/100g×16%= 58.5/x    </w:t>
      </w:r>
      <w:r>
        <w:rPr>
          <w:rFonts w:cs="Times New Roman"/>
        </w:rPr>
        <w:br/>
      </w:r>
      <w:r>
        <w:rPr>
          <w:color w:val="000000"/>
        </w:rPr>
        <w:t>x=23.4g</w:t>
      </w:r>
      <w:r>
        <w:rPr>
          <w:rFonts w:cs="Times New Roman"/>
        </w:rPr>
        <w:br/>
      </w:r>
      <w:r>
        <w:rPr>
          <w:rFonts w:cs="宋体" w:hint="eastAsia"/>
          <w:color w:val="000000"/>
        </w:rPr>
        <w:t>答：生成氯化钠的质量为</w:t>
      </w:r>
      <w:r>
        <w:rPr>
          <w:color w:val="000000"/>
        </w:rPr>
        <w:t xml:space="preserve">23.4g  </w:t>
      </w:r>
    </w:p>
    <w:p w:rsidR="003028D1">
      <w:pPr>
        <w:spacing w:after="0"/>
        <w:rPr>
          <w:rFonts w:cs="Times New Roman"/>
        </w:rPr>
      </w:pPr>
      <w:r>
        <w:rPr>
          <w:rFonts w:cs="宋体" w:hint="eastAsia"/>
          <w:color w:val="0000FF"/>
        </w:rPr>
        <w:t>【考点】</w:t>
      </w:r>
      <w:r>
        <w:rPr>
          <w:rFonts w:cs="宋体" w:hint="eastAsia"/>
          <w:color w:val="000000"/>
        </w:rPr>
        <w:t>根据化学反应方程式的计算</w:t>
      </w:r>
      <w:r>
        <w:rPr>
          <w:color w:val="000000"/>
        </w:rPr>
        <w:t xml:space="preserve">   </w:t>
      </w:r>
    </w:p>
    <w:p w:rsidR="003028D1">
      <w:pPr>
        <w:spacing w:after="0"/>
        <w:rPr>
          <w:rFonts w:cs="Times New Roman"/>
        </w:rPr>
      </w:pPr>
      <w:r>
        <w:rPr>
          <w:rFonts w:cs="宋体" w:hint="eastAsia"/>
          <w:color w:val="0000FF"/>
        </w:rPr>
        <w:t>【解析】</w:t>
      </w:r>
      <w:r>
        <w:rPr>
          <w:rFonts w:cs="宋体" w:hint="eastAsia"/>
          <w:color w:val="000000"/>
        </w:rPr>
        <w:t>【分析】根据氢氧化钠溶液的质量和溶质的质量分数计算出氢氧化钠的质量，结合氢氧化钠的质量利用化学反应方程式可解的生成氯化钠的质量，</w:t>
      </w:r>
    </w:p>
    <w:sectPr w:rsidSect="009456A1">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2">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4F6637D1"/>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7720031"/>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6"/>
  </w:num>
  <w:num w:numId="3">
    <w:abstractNumId w:val="8"/>
  </w:num>
  <w:num w:numId="4">
    <w:abstractNumId w:val="5"/>
  </w:num>
  <w:num w:numId="5">
    <w:abstractNumId w:val="1"/>
  </w:num>
  <w:num w:numId="6">
    <w:abstractNumId w:val="0"/>
  </w:num>
  <w:num w:numId="7">
    <w:abstractNumId w:val="2"/>
  </w:num>
  <w:num w:numId="8">
    <w:abstractNumId w:val="3"/>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56A1"/>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456A1"/>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9456A1"/>
    <w:rPr>
      <w:sz w:val="18"/>
      <w:szCs w:val="18"/>
    </w:rPr>
  </w:style>
  <w:style w:type="paragraph" w:styleId="Footer">
    <w:name w:val="footer"/>
    <w:basedOn w:val="Normal"/>
    <w:link w:val="FooterChar"/>
    <w:uiPriority w:val="99"/>
    <w:rsid w:val="009456A1"/>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9456A1"/>
    <w:rPr>
      <w:sz w:val="18"/>
      <w:szCs w:val="18"/>
    </w:rPr>
  </w:style>
  <w:style w:type="paragraph" w:styleId="Header">
    <w:name w:val="header"/>
    <w:basedOn w:val="Normal"/>
    <w:link w:val="HeaderChar"/>
    <w:uiPriority w:val="99"/>
    <w:rsid w:val="009456A1"/>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9456A1"/>
    <w:rPr>
      <w:sz w:val="18"/>
      <w:szCs w:val="18"/>
    </w:rPr>
  </w:style>
  <w:style w:type="paragraph" w:customStyle="1" w:styleId="1">
    <w:name w:val="正文1"/>
    <w:uiPriority w:val="99"/>
    <w:rsid w:val="009456A1"/>
    <w:pPr>
      <w:jc w:val="both"/>
    </w:pPr>
    <w:rPr>
      <w:szCs w:val="21"/>
    </w:rPr>
  </w:style>
  <w:style w:type="character" w:customStyle="1" w:styleId="15">
    <w:name w:val="15"/>
    <w:uiPriority w:val="99"/>
    <w:rsid w:val="009456A1"/>
    <w:rPr>
      <w:rFonts w:ascii="Times New Roman" w:hAnsi="Times New Roman" w:cs="Times New Roman"/>
      <w:color w:val="0000FF"/>
      <w:u w:val="single"/>
    </w:rPr>
  </w:style>
  <w:style w:type="paragraph" w:customStyle="1" w:styleId="Normal1">
    <w:name w:val="Normal1"/>
    <w:uiPriority w:val="99"/>
    <w:rsid w:val="009456A1"/>
    <w:pPr>
      <w:jc w:val="both"/>
    </w:pPr>
    <w:rPr>
      <w:szCs w:val="21"/>
    </w:rPr>
  </w:style>
  <w:style w:type="character" w:customStyle="1" w:styleId="DefaultParagraphFontPHPDOCX">
    <w:name w:val="Default Paragraph Font PHPDOCX"/>
    <w:uiPriority w:val="99"/>
    <w:semiHidden/>
    <w:rsid w:val="009456A1"/>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9456A1"/>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jpe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4497</Words>
  <Characters>4993</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2018-10-25T13:39:00Z</dcterms:modified>
</cp:coreProperties>
</file>