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A51D3F">
      <w:pPr>
        <w:rPr>
          <w:rFonts w:cs="Times New Roman"/>
          <w:lang w:eastAsia="zh-CN"/>
        </w:rPr>
      </w:pPr>
      <w:r>
        <w:rPr>
          <w:rFonts w:cs="Times New Roman"/>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81pt;margin-top:858pt;mso-position-horizontal-relative:page;mso-position-vertical-relative:top-margin-area;position:absolute;width:38pt;z-index:251658240">
            <v:imagedata r:id="rId4" o:title=""/>
          </v:shape>
        </w:pict>
      </w:r>
    </w:p>
    <w:p w:rsidR="00A51D3F">
      <w:pPr>
        <w:jc w:val="center"/>
        <w:rPr>
          <w:rFonts w:cs="Times New Roman"/>
        </w:rPr>
      </w:pPr>
      <w:r>
        <w:rPr>
          <w:rFonts w:cs="宋体" w:hint="eastAsia"/>
          <w:b/>
          <w:bCs/>
          <w:sz w:val="28"/>
          <w:szCs w:val="28"/>
        </w:rPr>
        <w:t>内蒙古北京八中乌兰察布分校</w:t>
      </w:r>
      <w:r>
        <w:rPr>
          <w:b/>
          <w:bCs/>
          <w:sz w:val="28"/>
          <w:szCs w:val="28"/>
        </w:rPr>
        <w:t>2017-2018</w:t>
      </w:r>
      <w:r>
        <w:rPr>
          <w:rFonts w:cs="宋体" w:hint="eastAsia"/>
          <w:b/>
          <w:bCs/>
          <w:sz w:val="28"/>
          <w:szCs w:val="28"/>
        </w:rPr>
        <w:t>学年九年级上学期化学第二次月考试卷</w:t>
      </w:r>
    </w:p>
    <w:p w:rsidR="00A51D3F">
      <w:pPr>
        <w:rPr>
          <w:rFonts w:cs="Times New Roman"/>
        </w:rPr>
      </w:pPr>
      <w:r>
        <w:rPr>
          <w:rFonts w:cs="宋体" w:hint="eastAsia"/>
          <w:b/>
          <w:bCs/>
          <w:sz w:val="24"/>
          <w:szCs w:val="24"/>
        </w:rPr>
        <w:t>一、单选题</w:t>
      </w:r>
    </w:p>
    <w:p w:rsidR="00A51D3F">
      <w:pPr>
        <w:spacing w:after="0"/>
        <w:rPr>
          <w:rFonts w:cs="Times New Roman"/>
        </w:rPr>
      </w:pPr>
      <w:r>
        <w:rPr>
          <w:color w:val="000000"/>
        </w:rPr>
        <w:t>1.</w:t>
      </w:r>
      <w:r>
        <w:rPr>
          <w:rFonts w:cs="宋体" w:hint="eastAsia"/>
          <w:color w:val="000000"/>
        </w:rPr>
        <w:t>下列变化过程中只发生物理变化的是</w:t>
      </w:r>
      <w:r>
        <w:rPr>
          <w:color w:val="000000"/>
        </w:rPr>
        <w:t xml:space="preserve">(    )            </w:t>
      </w:r>
    </w:p>
    <w:p w:rsidR="00A51D3F">
      <w:pPr>
        <w:spacing w:after="0"/>
        <w:ind w:left="150"/>
        <w:rPr>
          <w:rFonts w:cs="Times New Roman"/>
        </w:rPr>
      </w:pPr>
      <w:r>
        <w:rPr>
          <w:color w:val="000000"/>
        </w:rPr>
        <w:t>A. </w:t>
      </w:r>
      <w:r>
        <w:rPr>
          <w:rFonts w:cs="宋体" w:hint="eastAsia"/>
          <w:color w:val="000000"/>
        </w:rPr>
        <w:t>自来水厂用二氧化氯给自来水杀菌</w:t>
      </w:r>
      <w:r>
        <w:rPr>
          <w:rFonts w:cs="Times New Roman"/>
          <w:color w:val="000000"/>
        </w:rPr>
        <w:t>                      </w:t>
      </w:r>
      <w:r>
        <w:rPr>
          <w:rFonts w:cs="Times New Roman"/>
          <w:noProof/>
          <w:lang w:eastAsia="zh-CN"/>
        </w:rPr>
        <w:pict>
          <v:shape id="_x0000_i1026" type="#_x0000_t75" alt=" " style="height:3pt;visibility:visible;width:0.75pt">
            <v:imagedata r:id="rId5" o:title=""/>
          </v:shape>
        </w:pict>
      </w:r>
      <w:r>
        <w:rPr>
          <w:color w:val="000000"/>
        </w:rPr>
        <w:t>B. </w:t>
      </w:r>
      <w:r>
        <w:rPr>
          <w:rFonts w:cs="宋体" w:hint="eastAsia"/>
          <w:color w:val="000000"/>
        </w:rPr>
        <w:t>气球充气过多爆炸</w:t>
      </w:r>
      <w:r>
        <w:rPr>
          <w:rFonts w:cs="Times New Roman"/>
        </w:rPr>
        <w:br/>
      </w:r>
      <w:r>
        <w:rPr>
          <w:color w:val="000000"/>
        </w:rPr>
        <w:t>C. </w:t>
      </w:r>
      <w:r>
        <w:rPr>
          <w:rFonts w:cs="宋体" w:hint="eastAsia"/>
          <w:color w:val="000000"/>
        </w:rPr>
        <w:t>以大米、高粱、小麦等粮食为原料酿酒</w:t>
      </w:r>
      <w:r>
        <w:rPr>
          <w:rFonts w:cs="Times New Roman"/>
          <w:color w:val="000000"/>
        </w:rPr>
        <w:t>               </w:t>
      </w:r>
      <w:r>
        <w:rPr>
          <w:rFonts w:cs="Times New Roman"/>
          <w:noProof/>
          <w:lang w:eastAsia="zh-CN"/>
        </w:rPr>
        <w:pict>
          <v:shape id="_x0000_i1027" type="#_x0000_t75" alt=" " style="height:3pt;visibility:visible;width:0.75pt">
            <v:imagedata r:id="rId5" o:title=""/>
          </v:shape>
        </w:pict>
      </w:r>
      <w:r>
        <w:rPr>
          <w:color w:val="000000"/>
        </w:rPr>
        <w:t>D. </w:t>
      </w:r>
      <w:r>
        <w:rPr>
          <w:rFonts w:cs="宋体" w:hint="eastAsia"/>
          <w:color w:val="000000"/>
        </w:rPr>
        <w:t>铜制品在潮湿的空气中变成铜绿</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物理变化、化学变化的特点及其判别</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、自来水厂用二氧化氯给自来水杀菌过程中有新物质生成，属于化学变化，</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、气球充气过多爆炸过程中没有新物质生成，属于物理变化，</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、以大米、高粱、小麦等粮食为原料酿酒过程中有新物质酒精生成，属于化学变化，</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、铜制品在潮湿的空气中变成铜绿过程中有新物质生成，属于化学变化，</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【分析】有新物质生成的变化是化学变化，无新物质生成的变化是物理变化。气球充气过多爆炸过程中没有新物质生成，是物理变化；判断物理变化和化学变化的依据是看有无新物质生成。</w:t>
      </w:r>
    </w:p>
    <w:p w:rsidR="00A51D3F">
      <w:pPr>
        <w:spacing w:after="0"/>
        <w:rPr>
          <w:rFonts w:cs="Times New Roman"/>
        </w:rPr>
      </w:pPr>
      <w:r>
        <w:rPr>
          <w:color w:val="000000"/>
        </w:rPr>
        <w:t>2.</w:t>
      </w:r>
      <w:r>
        <w:rPr>
          <w:rFonts w:cs="宋体" w:hint="eastAsia"/>
          <w:color w:val="000000"/>
        </w:rPr>
        <w:t>实验结束后，图中仪器的处理方式正确的是（</w:t>
      </w:r>
      <w:r>
        <w:rPr>
          <w:rFonts w:cs="Times New Roman"/>
          <w:color w:val="000000"/>
        </w:rPr>
        <w:t>  </w:t>
      </w:r>
      <w:r>
        <w:rPr>
          <w:color w:val="000000"/>
        </w:rPr>
        <w:t xml:space="preserve"> </w:t>
      </w:r>
      <w:r>
        <w:rPr>
          <w:rFonts w:cs="宋体" w:hint="eastAsia"/>
          <w:color w:val="000000"/>
        </w:rPr>
        <w:t>）</w:t>
      </w:r>
      <w:r>
        <w:rPr>
          <w:color w:val="000000"/>
        </w:rPr>
        <w:t xml:space="preserve">            </w:t>
      </w:r>
    </w:p>
    <w:p w:rsidR="00A51D3F">
      <w:pPr>
        <w:spacing w:after="0"/>
        <w:ind w:left="150"/>
        <w:rPr>
          <w:rFonts w:cs="Times New Roman"/>
        </w:rPr>
      </w:pPr>
      <w:r>
        <w:rPr>
          <w:color w:val="000000"/>
        </w:rPr>
        <w:t>A. </w:t>
      </w:r>
      <w:r>
        <w:rPr>
          <w:rFonts w:cs="Times New Roman"/>
          <w:noProof/>
          <w:lang w:eastAsia="zh-CN"/>
        </w:rPr>
        <w:pict>
          <v:shape id="_x0000_i1028" type="#_x0000_t75" alt=" " style="height:79.5pt;visibility:visible;width:70.5pt">
            <v:imagedata r:id="rId6" o:title=""/>
          </v:shape>
        </w:pict>
      </w:r>
      <w:r>
        <w:rPr>
          <w:rFonts w:cs="Times New Roman"/>
          <w:color w:val="000000"/>
        </w:rPr>
        <w:t>        </w:t>
      </w:r>
      <w:r>
        <w:rPr>
          <w:rFonts w:cs="Times New Roman"/>
          <w:noProof/>
          <w:lang w:eastAsia="zh-CN"/>
        </w:rPr>
        <w:pict>
          <v:shape id="_x0000_i1029" type="#_x0000_t75" alt=" " style="height:3pt;visibility:visible;width:0.75pt">
            <v:imagedata r:id="rId5" o:title=""/>
          </v:shape>
        </w:pict>
      </w:r>
      <w:r>
        <w:rPr>
          <w:color w:val="000000"/>
        </w:rPr>
        <w:t>B. </w:t>
      </w:r>
      <w:r>
        <w:rPr>
          <w:rFonts w:cs="Times New Roman"/>
          <w:noProof/>
          <w:lang w:eastAsia="zh-CN"/>
        </w:rPr>
        <w:pict>
          <v:shape id="_x0000_i1030" type="#_x0000_t75" alt=" " style="height:61.5pt;visibility:visible;width:65.25pt">
            <v:imagedata r:id="rId7" o:title=""/>
          </v:shape>
        </w:pict>
      </w:r>
      <w:r>
        <w:rPr>
          <w:rFonts w:cs="Times New Roman"/>
          <w:color w:val="000000"/>
        </w:rPr>
        <w:t>          </w:t>
      </w:r>
      <w:r>
        <w:rPr>
          <w:rFonts w:cs="Times New Roman"/>
          <w:noProof/>
          <w:lang w:eastAsia="zh-CN"/>
        </w:rPr>
        <w:pict>
          <v:shape id="_x0000_i1031" type="#_x0000_t75" alt=" " style="height:3pt;visibility:visible;width:0.75pt">
            <v:imagedata r:id="rId5" o:title=""/>
          </v:shape>
        </w:pict>
      </w:r>
      <w:r>
        <w:rPr>
          <w:color w:val="000000"/>
        </w:rPr>
        <w:t>C. </w:t>
      </w:r>
      <w:r>
        <w:rPr>
          <w:rFonts w:cs="Times New Roman"/>
          <w:noProof/>
          <w:lang w:eastAsia="zh-CN"/>
        </w:rPr>
        <w:pict>
          <v:shape id="_x0000_i1032" type="#_x0000_t75" alt=" " style="height:65.25pt;visibility:visible;width:120.75pt">
            <v:imagedata r:id="rId8" o:title=""/>
          </v:shape>
        </w:pict>
      </w:r>
      <w:r>
        <w:rPr>
          <w:rFonts w:cs="Times New Roman"/>
          <w:color w:val="000000"/>
        </w:rPr>
        <w:t>        </w:t>
      </w:r>
      <w:r>
        <w:rPr>
          <w:rFonts w:cs="Times New Roman"/>
          <w:noProof/>
          <w:lang w:eastAsia="zh-CN"/>
        </w:rPr>
        <w:pict>
          <v:shape id="_x0000_i1033" type="#_x0000_t75" alt=" " style="height:3pt;visibility:visible;width:0.75pt">
            <v:imagedata r:id="rId5" o:title=""/>
          </v:shape>
        </w:pict>
      </w:r>
      <w:r>
        <w:rPr>
          <w:color w:val="000000"/>
        </w:rPr>
        <w:t>D. </w:t>
      </w:r>
      <w:r>
        <w:rPr>
          <w:rFonts w:cs="Times New Roman"/>
          <w:noProof/>
          <w:lang w:eastAsia="zh-CN"/>
        </w:rPr>
        <w:pict>
          <v:shape id="_x0000_i1034" type="#_x0000_t75" alt=" " style="height:16.5pt;visibility:visible;width:77.25pt">
            <v:imagedata r:id="rId9" o:title=""/>
          </v:shape>
        </w:pict>
      </w:r>
    </w:p>
    <w:p w:rsidR="00A51D3F">
      <w:pPr>
        <w:spacing w:after="0"/>
        <w:rPr>
          <w:rFonts w:cs="Times New Roman"/>
        </w:rPr>
      </w:pPr>
      <w:r>
        <w:rPr>
          <w:rFonts w:cs="宋体" w:hint="eastAsia"/>
          <w:color w:val="0000FF"/>
        </w:rPr>
        <w:t>【答案】</w:t>
      </w:r>
      <w:r>
        <w:rPr>
          <w:color w:val="000000"/>
        </w:rPr>
        <w:t xml:space="preserve">C  </w:t>
      </w:r>
    </w:p>
    <w:p w:rsidR="00A51D3F">
      <w:pPr>
        <w:spacing w:after="0"/>
        <w:rPr>
          <w:rFonts w:cs="Times New Roman"/>
        </w:rPr>
      </w:pPr>
      <w:r>
        <w:rPr>
          <w:rFonts w:cs="宋体" w:hint="eastAsia"/>
          <w:color w:val="0000FF"/>
        </w:rPr>
        <w:t>【考点】</w:t>
      </w:r>
      <w:r>
        <w:rPr>
          <w:rFonts w:cs="宋体" w:hint="eastAsia"/>
          <w:color w:val="000000"/>
        </w:rPr>
        <w:t>加热器皿</w:t>
      </w:r>
      <w:r>
        <w:rPr>
          <w:color w:val="000000"/>
        </w:rPr>
        <w:t>-</w:t>
      </w:r>
      <w:r>
        <w:rPr>
          <w:rFonts w:cs="宋体" w:hint="eastAsia"/>
          <w:color w:val="000000"/>
        </w:rPr>
        <w:t>酒精灯，固体药品的取用，液体药品的取用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、取用固体药品时，瓶塞取下后要倒放，取用完毕后，要把试剂瓶盖好，故</w:t>
      </w:r>
      <w:r>
        <w:rPr>
          <w:color w:val="000000"/>
        </w:rPr>
        <w:t>A</w:t>
      </w:r>
      <w:r>
        <w:rPr>
          <w:rFonts w:cs="宋体" w:hint="eastAsia"/>
          <w:color w:val="000000"/>
        </w:rPr>
        <w:t>错误；</w:t>
      </w:r>
      <w:r>
        <w:rPr>
          <w:color w:val="000000"/>
        </w:rPr>
        <w:t xml:space="preserve">  B</w:t>
      </w:r>
      <w:r>
        <w:rPr>
          <w:rFonts w:cs="宋体" w:hint="eastAsia"/>
          <w:color w:val="000000"/>
        </w:rPr>
        <w:t>、酒精灯用完后，要立即用灯帽盖灭，并稳妥放置，故</w:t>
      </w:r>
      <w:r>
        <w:rPr>
          <w:color w:val="000000"/>
        </w:rPr>
        <w:t>B</w:t>
      </w:r>
      <w:r>
        <w:rPr>
          <w:rFonts w:cs="宋体" w:hint="eastAsia"/>
          <w:color w:val="000000"/>
        </w:rPr>
        <w:t>错误；</w:t>
      </w:r>
      <w:r>
        <w:rPr>
          <w:rFonts w:cs="Times New Roman"/>
        </w:rPr>
        <w:br/>
      </w:r>
      <w:r>
        <w:rPr>
          <w:color w:val="000000"/>
        </w:rPr>
        <w:t>C</w:t>
      </w:r>
      <w:r>
        <w:rPr>
          <w:rFonts w:cs="宋体" w:hint="eastAsia"/>
          <w:color w:val="000000"/>
        </w:rPr>
        <w:t>、试管使用完后，要及时清洗并放到试管架上，故</w:t>
      </w:r>
      <w:r>
        <w:rPr>
          <w:color w:val="000000"/>
        </w:rPr>
        <w:t>C</w:t>
      </w:r>
      <w:r>
        <w:rPr>
          <w:rFonts w:cs="宋体" w:hint="eastAsia"/>
          <w:color w:val="000000"/>
        </w:rPr>
        <w:t>正确；</w:t>
      </w:r>
      <w:r>
        <w:rPr>
          <w:rFonts w:cs="Times New Roman"/>
        </w:rPr>
        <w:br/>
      </w:r>
      <w:r>
        <w:rPr>
          <w:color w:val="000000"/>
        </w:rPr>
        <w:t>D</w:t>
      </w:r>
      <w:r>
        <w:rPr>
          <w:rFonts w:cs="宋体" w:hint="eastAsia"/>
          <w:color w:val="000000"/>
        </w:rPr>
        <w:t>、胶头滴管用完后、不能平放在桌面上，以免沾污了胶头滴管，故</w:t>
      </w:r>
      <w:r>
        <w:rPr>
          <w:color w:val="000000"/>
        </w:rPr>
        <w:t>D</w:t>
      </w:r>
      <w:r>
        <w:rPr>
          <w:rFonts w:cs="宋体" w:hint="eastAsia"/>
          <w:color w:val="000000"/>
        </w:rPr>
        <w:t>错误．</w:t>
      </w:r>
      <w:r>
        <w:rPr>
          <w:rFonts w:cs="Times New Roman"/>
        </w:rPr>
        <w:br/>
      </w:r>
      <w:r>
        <w:rPr>
          <w:rFonts w:cs="宋体" w:hint="eastAsia"/>
          <w:color w:val="000000"/>
        </w:rPr>
        <w:t>故选</w:t>
      </w:r>
      <w:r>
        <w:rPr>
          <w:color w:val="000000"/>
        </w:rPr>
        <w:t>C</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、根据固体药品的取用方法及药品的保存方法分析；</w:t>
      </w:r>
      <w:r>
        <w:rPr>
          <w:rFonts w:cs="Times New Roman"/>
        </w:rPr>
        <w:br/>
      </w:r>
      <w:r>
        <w:rPr>
          <w:color w:val="000000"/>
        </w:rPr>
        <w:t>B</w:t>
      </w:r>
      <w:r>
        <w:rPr>
          <w:rFonts w:cs="宋体" w:hint="eastAsia"/>
          <w:color w:val="000000"/>
        </w:rPr>
        <w:t>、根据酒精灯的使用注意事项分析；</w:t>
      </w:r>
      <w:r>
        <w:rPr>
          <w:rFonts w:cs="Times New Roman"/>
        </w:rPr>
        <w:br/>
      </w:r>
      <w:r>
        <w:rPr>
          <w:color w:val="000000"/>
        </w:rPr>
        <w:t>C</w:t>
      </w:r>
      <w:r>
        <w:rPr>
          <w:rFonts w:cs="宋体" w:hint="eastAsia"/>
          <w:color w:val="000000"/>
        </w:rPr>
        <w:t>、根据试管使用后的放置方法分析；</w:t>
      </w:r>
      <w:r>
        <w:rPr>
          <w:rFonts w:cs="Times New Roman"/>
        </w:rPr>
        <w:br/>
      </w:r>
      <w:r>
        <w:rPr>
          <w:color w:val="000000"/>
        </w:rPr>
        <w:t>D</w:t>
      </w:r>
      <w:r>
        <w:rPr>
          <w:rFonts w:cs="宋体" w:hint="eastAsia"/>
          <w:color w:val="000000"/>
        </w:rPr>
        <w:t>、根据滴管使用后的处理方法分析；</w:t>
      </w:r>
    </w:p>
    <w:p w:rsidR="00A51D3F">
      <w:pPr>
        <w:spacing w:after="0"/>
        <w:rPr>
          <w:rFonts w:cs="Times New Roman"/>
        </w:rPr>
      </w:pPr>
      <w:r>
        <w:rPr>
          <w:color w:val="000000"/>
        </w:rPr>
        <w:t>3.</w:t>
      </w:r>
      <w:r>
        <w:rPr>
          <w:rFonts w:cs="宋体" w:hint="eastAsia"/>
          <w:color w:val="000000"/>
        </w:rPr>
        <w:t>举重运动与化学有密切的联系。举重前，运动员会用碳酸镁白色粉末摩擦掌心，增大掌心与器械的摩擦。碳酸镁的化学式是（</w:t>
      </w:r>
      <w:r>
        <w:rPr>
          <w:rFonts w:cs="Times New Roman"/>
          <w:color w:val="000000"/>
        </w:rPr>
        <w:t>  </w:t>
      </w:r>
      <w:r>
        <w:rPr>
          <w:color w:val="000000"/>
        </w:rPr>
        <w:t xml:space="preserve"> </w:t>
      </w:r>
      <w:r>
        <w:rPr>
          <w:rFonts w:cs="宋体" w:hint="eastAsia"/>
          <w:color w:val="000000"/>
        </w:rPr>
        <w:t>）</w:t>
      </w:r>
      <w:r>
        <w:rPr>
          <w:color w:val="000000"/>
        </w:rPr>
        <w:t xml:space="preserve">            </w:t>
      </w:r>
    </w:p>
    <w:p w:rsidR="00A51D3F">
      <w:pPr>
        <w:spacing w:after="0"/>
        <w:ind w:left="150"/>
        <w:rPr>
          <w:rFonts w:cs="Times New Roman"/>
        </w:rPr>
      </w:pPr>
      <w:r>
        <w:rPr>
          <w:color w:val="000000"/>
        </w:rPr>
        <w:t>A. MgCO</w:t>
      </w:r>
      <w:r>
        <w:rPr>
          <w:color w:val="000000"/>
          <w:vertAlign w:val="subscript"/>
        </w:rPr>
        <w:t>3</w:t>
      </w:r>
      <w:r>
        <w:rPr>
          <w:rFonts w:cs="Times New Roman"/>
          <w:color w:val="000000"/>
        </w:rPr>
        <w:t>                         </w:t>
      </w:r>
      <w:r>
        <w:rPr>
          <w:rFonts w:cs="Times New Roman"/>
          <w:noProof/>
          <w:lang w:eastAsia="zh-CN"/>
        </w:rPr>
        <w:pict>
          <v:shape id="_x0000_i1035" type="#_x0000_t75" alt=" " style="height:3pt;visibility:visible;width:2.25pt">
            <v:imagedata r:id="rId10" o:title=""/>
          </v:shape>
        </w:pict>
      </w:r>
      <w:r>
        <w:rPr>
          <w:color w:val="000000"/>
        </w:rPr>
        <w:t>B. Mg</w:t>
      </w:r>
      <w:r>
        <w:rPr>
          <w:color w:val="000000"/>
          <w:vertAlign w:val="subscript"/>
        </w:rPr>
        <w:t>2</w:t>
      </w:r>
      <w:r>
        <w:rPr>
          <w:color w:val="000000"/>
        </w:rPr>
        <w:t>CO</w:t>
      </w:r>
      <w:r>
        <w:rPr>
          <w:color w:val="000000"/>
          <w:vertAlign w:val="subscript"/>
        </w:rPr>
        <w:t>3</w:t>
      </w:r>
      <w:r>
        <w:rPr>
          <w:rFonts w:cs="Times New Roman"/>
          <w:color w:val="000000"/>
        </w:rPr>
        <w:t>                         </w:t>
      </w:r>
      <w:r>
        <w:rPr>
          <w:rFonts w:cs="Times New Roman"/>
          <w:noProof/>
          <w:lang w:eastAsia="zh-CN"/>
        </w:rPr>
        <w:pict>
          <v:shape id="_x0000_i1036" type="#_x0000_t75" alt=" " style="height:3pt;visibility:visible;width:2.25pt">
            <v:imagedata r:id="rId10" o:title=""/>
          </v:shape>
        </w:pict>
      </w:r>
      <w:r>
        <w:rPr>
          <w:color w:val="000000"/>
        </w:rPr>
        <w:t>C. Mg</w:t>
      </w:r>
      <w:r>
        <w:rPr>
          <w:color w:val="000000"/>
          <w:vertAlign w:val="subscript"/>
        </w:rPr>
        <w:t>3</w:t>
      </w:r>
      <w:r>
        <w:rPr>
          <w:color w:val="000000"/>
        </w:rPr>
        <w:t>(CO</w:t>
      </w:r>
      <w:r>
        <w:rPr>
          <w:color w:val="000000"/>
          <w:vertAlign w:val="subscript"/>
        </w:rPr>
        <w:t>3</w:t>
      </w:r>
      <w:r>
        <w:rPr>
          <w:color w:val="000000"/>
        </w:rPr>
        <w:t>)</w:t>
      </w:r>
      <w:r>
        <w:rPr>
          <w:color w:val="000000"/>
          <w:vertAlign w:val="subscript"/>
        </w:rPr>
        <w:t>2</w:t>
      </w:r>
      <w:r>
        <w:rPr>
          <w:rFonts w:cs="Times New Roman"/>
          <w:color w:val="000000"/>
        </w:rPr>
        <w:t>                         </w:t>
      </w:r>
      <w:r>
        <w:rPr>
          <w:rFonts w:cs="Times New Roman"/>
          <w:noProof/>
          <w:lang w:eastAsia="zh-CN"/>
        </w:rPr>
        <w:pict>
          <v:shape id="_x0000_i1037" type="#_x0000_t75" alt=" " style="height:3pt;visibility:visible;width:2.25pt">
            <v:imagedata r:id="rId10" o:title=""/>
          </v:shape>
        </w:pict>
      </w:r>
      <w:r>
        <w:rPr>
          <w:color w:val="000000"/>
        </w:rPr>
        <w:t>D. Mg(OH)</w:t>
      </w:r>
      <w:r>
        <w:rPr>
          <w:color w:val="000000"/>
          <w:vertAlign w:val="subscript"/>
        </w:rPr>
        <w:t>2</w:t>
      </w:r>
    </w:p>
    <w:p w:rsidR="00A51D3F">
      <w:pPr>
        <w:spacing w:after="0"/>
        <w:rPr>
          <w:rFonts w:cs="Times New Roman"/>
        </w:rPr>
      </w:pPr>
      <w:r>
        <w:rPr>
          <w:rFonts w:cs="宋体" w:hint="eastAsia"/>
          <w:color w:val="0000FF"/>
        </w:rPr>
        <w:t>【答案】</w:t>
      </w:r>
      <w:r>
        <w:rPr>
          <w:color w:val="000000"/>
        </w:rPr>
        <w:t xml:space="preserve">A  </w:t>
      </w:r>
    </w:p>
    <w:p w:rsidR="00A51D3F">
      <w:pPr>
        <w:spacing w:after="0"/>
        <w:rPr>
          <w:rFonts w:cs="Times New Roman"/>
        </w:rPr>
      </w:pPr>
      <w:r>
        <w:rPr>
          <w:rFonts w:cs="宋体" w:hint="eastAsia"/>
          <w:color w:val="0000FF"/>
        </w:rPr>
        <w:t>【考点】</w:t>
      </w:r>
      <w:r>
        <w:rPr>
          <w:rFonts w:cs="宋体" w:hint="eastAsia"/>
          <w:color w:val="000000"/>
        </w:rPr>
        <w:t>化学式的书写及意义</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【解答】镁元素的化合价为</w:t>
      </w:r>
      <w:r>
        <w:rPr>
          <w:color w:val="000000"/>
        </w:rPr>
        <w:t>+2</w:t>
      </w:r>
      <w:r>
        <w:rPr>
          <w:rFonts w:cs="宋体" w:hint="eastAsia"/>
          <w:color w:val="000000"/>
        </w:rPr>
        <w:t>价，碳酸根的化合价为</w:t>
      </w:r>
      <w:r>
        <w:rPr>
          <w:color w:val="000000"/>
        </w:rPr>
        <w:t>-2</w:t>
      </w:r>
      <w:r>
        <w:rPr>
          <w:rFonts w:cs="宋体" w:hint="eastAsia"/>
          <w:color w:val="000000"/>
        </w:rPr>
        <w:t>价，书写化学式时，正价镁元素在前，负价原子团在后，所以化学式为：</w:t>
      </w:r>
      <w:r>
        <w:rPr>
          <w:color w:val="000000"/>
        </w:rPr>
        <w:t>MgCO</w:t>
      </w:r>
      <w:r>
        <w:rPr>
          <w:color w:val="000000"/>
          <w:vertAlign w:val="subscript"/>
        </w:rPr>
        <w:t>3</w:t>
      </w:r>
      <w:r>
        <w:rPr>
          <w:color w:val="000000"/>
        </w:rPr>
        <w:t xml:space="preserve"> </w:t>
      </w:r>
      <w:r>
        <w:rPr>
          <w:rFonts w:cs="宋体" w:hint="eastAsia"/>
          <w:color w:val="000000"/>
        </w:rPr>
        <w:t>．</w:t>
      </w:r>
      <w:r>
        <w:rPr>
          <w:color w:val="000000"/>
        </w:rPr>
        <w:t xml:space="preserve"> </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【分析】碳酸镁是盐，由金属离子和酸根离子构成；依据化合价即可书写化学式；</w:t>
      </w:r>
    </w:p>
    <w:p w:rsidR="00A51D3F">
      <w:pPr>
        <w:spacing w:after="0"/>
        <w:rPr>
          <w:rFonts w:cs="Times New Roman"/>
        </w:rPr>
      </w:pPr>
      <w:r>
        <w:rPr>
          <w:color w:val="000000"/>
        </w:rPr>
        <w:t>4.</w:t>
      </w:r>
      <w:r>
        <w:rPr>
          <w:rFonts w:cs="宋体" w:hint="eastAsia"/>
          <w:color w:val="000000"/>
        </w:rPr>
        <w:t>下列说法正确的是</w:t>
      </w:r>
      <w:r>
        <w:rPr>
          <w:color w:val="000000"/>
        </w:rPr>
        <w:t xml:space="preserve">(    )            </w:t>
      </w:r>
    </w:p>
    <w:p w:rsidR="00A51D3F">
      <w:pPr>
        <w:spacing w:after="0"/>
        <w:ind w:left="150"/>
        <w:rPr>
          <w:rFonts w:cs="Times New Roman"/>
        </w:rPr>
      </w:pPr>
      <w:r>
        <w:rPr>
          <w:color w:val="000000"/>
        </w:rPr>
        <w:t>A. </w:t>
      </w:r>
      <w:r>
        <w:rPr>
          <w:rFonts w:cs="宋体" w:hint="eastAsia"/>
          <w:color w:val="000000"/>
        </w:rPr>
        <w:t>金刚石和石墨的性质相同</w:t>
      </w:r>
      <w:r>
        <w:rPr>
          <w:rFonts w:cs="Times New Roman"/>
          <w:color w:val="000000"/>
        </w:rPr>
        <w:t>                                    </w:t>
      </w:r>
      <w:r>
        <w:rPr>
          <w:rFonts w:cs="Times New Roman"/>
          <w:noProof/>
          <w:lang w:eastAsia="zh-CN"/>
        </w:rPr>
        <w:pict>
          <v:shape id="_x0000_i1038" type="#_x0000_t75" alt=" " style="height:3pt;visibility:visible;width:0.75pt">
            <v:imagedata r:id="rId5" o:title=""/>
          </v:shape>
        </w:pict>
      </w:r>
      <w:r>
        <w:rPr>
          <w:color w:val="000000"/>
        </w:rPr>
        <w:t>B. </w:t>
      </w:r>
      <w:r>
        <w:rPr>
          <w:rFonts w:cs="宋体" w:hint="eastAsia"/>
          <w:color w:val="000000"/>
        </w:rPr>
        <w:t>一种元素在同一种化合物中表现出来的化合价不一定相同</w:t>
      </w:r>
      <w:r>
        <w:rPr>
          <w:rFonts w:cs="Times New Roman"/>
        </w:rPr>
        <w:br/>
      </w:r>
      <w:r>
        <w:rPr>
          <w:color w:val="000000"/>
        </w:rPr>
        <w:t>C. </w:t>
      </w:r>
      <w:r>
        <w:rPr>
          <w:rFonts w:cs="宋体" w:hint="eastAsia"/>
          <w:color w:val="000000"/>
        </w:rPr>
        <w:t>分解反应中一定有单质生成</w:t>
      </w:r>
      <w:r>
        <w:rPr>
          <w:rFonts w:cs="Times New Roman"/>
          <w:color w:val="000000"/>
        </w:rPr>
        <w:t>                                </w:t>
      </w:r>
      <w:r>
        <w:rPr>
          <w:rFonts w:cs="Times New Roman"/>
          <w:noProof/>
          <w:lang w:eastAsia="zh-CN"/>
        </w:rPr>
        <w:pict>
          <v:shape id="_x0000_i1039" type="#_x0000_t75" alt=" " style="height:3pt;visibility:visible;width:2.25pt">
            <v:imagedata r:id="rId10" o:title=""/>
          </v:shape>
        </w:pict>
      </w:r>
      <w:r>
        <w:rPr>
          <w:color w:val="000000"/>
        </w:rPr>
        <w:t>D. </w:t>
      </w:r>
      <w:r>
        <w:rPr>
          <w:rFonts w:cs="宋体" w:hint="eastAsia"/>
          <w:color w:val="000000"/>
        </w:rPr>
        <w:t>根据质量守恒定律，</w:t>
      </w:r>
      <w:r>
        <w:rPr>
          <w:color w:val="000000"/>
        </w:rPr>
        <w:t>6g</w:t>
      </w:r>
      <w:r>
        <w:rPr>
          <w:rFonts w:cs="宋体" w:hint="eastAsia"/>
          <w:color w:val="000000"/>
        </w:rPr>
        <w:t>碳在</w:t>
      </w:r>
      <w:r>
        <w:rPr>
          <w:color w:val="000000"/>
        </w:rPr>
        <w:t>10g</w:t>
      </w:r>
      <w:r>
        <w:rPr>
          <w:rFonts w:cs="宋体" w:hint="eastAsia"/>
          <w:color w:val="000000"/>
        </w:rPr>
        <w:t>氧气中充分燃烧能生成</w:t>
      </w:r>
      <w:r>
        <w:rPr>
          <w:color w:val="000000"/>
        </w:rPr>
        <w:t>16g</w:t>
      </w:r>
      <w:r>
        <w:rPr>
          <w:rFonts w:cs="宋体" w:hint="eastAsia"/>
          <w:color w:val="000000"/>
        </w:rPr>
        <w:t>二氧化碳</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化合价规律和原则，分解反应及其应用，质量守恒定律及其应用，碳单质的性质和用途</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、金刚石和石墨的化学性质相同，说法错误</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、硝酸铵中前面的氮元素化合价是</w:t>
      </w:r>
      <w:r>
        <w:rPr>
          <w:color w:val="000000"/>
        </w:rPr>
        <w:t>-3</w:t>
      </w:r>
      <w:r>
        <w:rPr>
          <w:rFonts w:cs="宋体" w:hint="eastAsia"/>
          <w:color w:val="000000"/>
        </w:rPr>
        <w:t>价，后面的氮元素是</w:t>
      </w:r>
      <w:r>
        <w:rPr>
          <w:color w:val="000000"/>
        </w:rPr>
        <w:t>+5</w:t>
      </w:r>
      <w:r>
        <w:rPr>
          <w:rFonts w:cs="宋体" w:hint="eastAsia"/>
          <w:color w:val="000000"/>
        </w:rPr>
        <w:t>价，所以一种元素在同一种化合物中表现出来的化合价不一定相同说法符合题意，说法错误，</w:t>
      </w:r>
      <w:r>
        <w:rPr>
          <w:color w:val="000000"/>
        </w:rPr>
        <w:t>B</w:t>
      </w:r>
      <w:r>
        <w:rPr>
          <w:rFonts w:cs="宋体" w:hint="eastAsia"/>
          <w:color w:val="000000"/>
        </w:rPr>
        <w:t>符合题意；</w:t>
      </w:r>
      <w:r>
        <w:rPr>
          <w:rFonts w:cs="Times New Roman"/>
        </w:rPr>
        <w:br/>
      </w:r>
      <w:r>
        <w:rPr>
          <w:color w:val="000000"/>
        </w:rPr>
        <w:t>C</w:t>
      </w:r>
      <w:r>
        <w:rPr>
          <w:rFonts w:cs="宋体" w:hint="eastAsia"/>
          <w:color w:val="000000"/>
        </w:rPr>
        <w:t>、分解反应中不一定有单质生成，如碳酸钙受热分解生成氧化钙和二氧化碳，说法错误，</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、质量守恒定律必须是参加反应的各物质质量总和等于反应后生成的各物质质量总和，</w:t>
      </w:r>
      <w:r>
        <w:rPr>
          <w:color w:val="000000"/>
        </w:rPr>
        <w:t>6g</w:t>
      </w:r>
      <w:r>
        <w:rPr>
          <w:rFonts w:cs="宋体" w:hint="eastAsia"/>
          <w:color w:val="000000"/>
        </w:rPr>
        <w:t>碳在</w:t>
      </w:r>
      <w:r>
        <w:rPr>
          <w:color w:val="000000"/>
        </w:rPr>
        <w:t>10g</w:t>
      </w:r>
      <w:r>
        <w:rPr>
          <w:rFonts w:cs="宋体" w:hint="eastAsia"/>
          <w:color w:val="000000"/>
        </w:rPr>
        <w:t>氧气中充分燃烧时，碳有剩余，所以生成二氧化碳质量小于</w:t>
      </w:r>
      <w:r>
        <w:rPr>
          <w:color w:val="000000"/>
        </w:rPr>
        <w:t>16g</w:t>
      </w:r>
      <w:r>
        <w:rPr>
          <w:rFonts w:cs="宋体" w:hint="eastAsia"/>
          <w:color w:val="000000"/>
        </w:rPr>
        <w:t>，</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【分析】金刚石和石墨是由碳原子构成的不同单质，由于排列方式不同，物理性质差异很大，但化学性质相同；分解反应中可以不生成单质；化学反应中反应物和生成物应遵循一定的质量比进行；</w:t>
      </w:r>
    </w:p>
    <w:p w:rsidR="00A51D3F">
      <w:pPr>
        <w:spacing w:after="0"/>
        <w:rPr>
          <w:rFonts w:cs="Times New Roman"/>
        </w:rPr>
      </w:pPr>
      <w:r>
        <w:rPr>
          <w:color w:val="000000"/>
        </w:rPr>
        <w:t>5.</w:t>
      </w:r>
      <w:r>
        <w:rPr>
          <w:rFonts w:cs="宋体" w:hint="eastAsia"/>
          <w:color w:val="000000"/>
        </w:rPr>
        <w:t>下列对日常生活中某些做法的认识没有科学依据的是</w:t>
      </w:r>
      <w:r>
        <w:rPr>
          <w:color w:val="000000"/>
        </w:rPr>
        <w:t xml:space="preserve">(    )            </w:t>
      </w:r>
    </w:p>
    <w:p w:rsidR="00A51D3F">
      <w:pPr>
        <w:spacing w:after="0"/>
        <w:ind w:left="150"/>
        <w:rPr>
          <w:rFonts w:cs="Times New Roman"/>
        </w:rPr>
      </w:pPr>
      <w:r>
        <w:rPr>
          <w:color w:val="000000"/>
        </w:rPr>
        <w:t>A. </w:t>
      </w:r>
      <w:r>
        <w:rPr>
          <w:rFonts w:cs="宋体" w:hint="eastAsia"/>
          <w:color w:val="000000"/>
        </w:rPr>
        <w:t>通常情况下，用硬水洗衣服比用软水洗衣服效果好</w:t>
      </w:r>
      <w:r>
        <w:rPr>
          <w:rFonts w:cs="Times New Roman"/>
          <w:color w:val="000000"/>
        </w:rPr>
        <w:t>          </w:t>
      </w:r>
      <w:r>
        <w:rPr>
          <w:rFonts w:cs="Times New Roman"/>
          <w:noProof/>
          <w:lang w:eastAsia="zh-CN"/>
        </w:rPr>
        <w:pict>
          <v:shape id="_x0000_i1040" type="#_x0000_t75" alt=" " style="height:3pt;visibility:visible;width:1.5pt">
            <v:imagedata r:id="rId11" o:title=""/>
          </v:shape>
        </w:pict>
      </w:r>
      <w:r>
        <w:rPr>
          <w:color w:val="000000"/>
        </w:rPr>
        <w:t>B. </w:t>
      </w:r>
      <w:r>
        <w:rPr>
          <w:rFonts w:cs="宋体" w:hint="eastAsia"/>
          <w:color w:val="000000"/>
        </w:rPr>
        <w:t>从某种意义上说，垃圾也是资源，应分类回收处理</w:t>
      </w:r>
      <w:r>
        <w:rPr>
          <w:rFonts w:cs="Times New Roman"/>
        </w:rPr>
        <w:br/>
      </w:r>
      <w:r>
        <w:rPr>
          <w:color w:val="000000"/>
        </w:rPr>
        <w:t>C. </w:t>
      </w:r>
      <w:r>
        <w:rPr>
          <w:rFonts w:cs="宋体" w:hint="eastAsia"/>
          <w:color w:val="000000"/>
        </w:rPr>
        <w:t>饼干放在潮湿的空气中会变软</w:t>
      </w:r>
      <w:r>
        <w:rPr>
          <w:rFonts w:cs="Times New Roman"/>
          <w:color w:val="000000"/>
        </w:rPr>
        <w:t>                             </w:t>
      </w:r>
      <w:r>
        <w:rPr>
          <w:rFonts w:cs="Times New Roman"/>
          <w:noProof/>
          <w:lang w:eastAsia="zh-CN"/>
        </w:rPr>
        <w:pict>
          <v:shape id="_x0000_i1041" type="#_x0000_t75" alt=" " style="height:3pt;visibility:visible;width:0.75pt">
            <v:imagedata r:id="rId5" o:title=""/>
          </v:shape>
        </w:pict>
      </w:r>
      <w:r>
        <w:rPr>
          <w:color w:val="000000"/>
        </w:rPr>
        <w:t>D. </w:t>
      </w:r>
      <w:r>
        <w:rPr>
          <w:rFonts w:cs="宋体" w:hint="eastAsia"/>
          <w:color w:val="000000"/>
        </w:rPr>
        <w:t>失火时，要冷静地根据具体情况，采取相应的措施自救</w:t>
      </w:r>
    </w:p>
    <w:p w:rsidR="00A51D3F">
      <w:pPr>
        <w:spacing w:after="0"/>
        <w:rPr>
          <w:rFonts w:cs="Times New Roman"/>
        </w:rPr>
      </w:pPr>
      <w:r>
        <w:rPr>
          <w:rFonts w:cs="宋体" w:hint="eastAsia"/>
          <w:color w:val="0000FF"/>
        </w:rPr>
        <w:t>【答案】</w:t>
      </w:r>
      <w:r>
        <w:rPr>
          <w:color w:val="000000"/>
        </w:rPr>
        <w:t xml:space="preserve">A  </w:t>
      </w:r>
    </w:p>
    <w:p w:rsidR="00A51D3F">
      <w:pPr>
        <w:spacing w:after="0"/>
        <w:rPr>
          <w:rFonts w:cs="Times New Roman"/>
        </w:rPr>
      </w:pPr>
      <w:r>
        <w:rPr>
          <w:rFonts w:cs="宋体" w:hint="eastAsia"/>
          <w:color w:val="0000FF"/>
        </w:rPr>
        <w:t>【考点】</w:t>
      </w:r>
      <w:r>
        <w:rPr>
          <w:rFonts w:cs="宋体" w:hint="eastAsia"/>
          <w:color w:val="000000"/>
        </w:rPr>
        <w:t>硬水与软水</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、硬水洗衣浪费洗涤剂，且洗出的衣服较硬，</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、垃圾回收再利用，不单可减少环境污染，还能节约资源，故从某种意义上说，垃圾也是资源，应分类回收处理，</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、饼干放在潮湿的空气中，吸收空气中的水分变软，</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、失火时，要冷静地根据具体情况，采取相应的措施自救，如火势可控，则自行灭火，如不可控则求救或逃生，</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【分析】用硬水洗衣服会使衣服板结僵硬，多次洗涤后颜色黯淡</w:t>
      </w:r>
      <w:r>
        <w:rPr>
          <w:color w:val="000000"/>
        </w:rPr>
        <w:t>;</w:t>
      </w:r>
    </w:p>
    <w:p w:rsidR="00A51D3F">
      <w:pPr>
        <w:spacing w:after="0"/>
        <w:rPr>
          <w:rFonts w:cs="Times New Roman"/>
        </w:rPr>
      </w:pPr>
      <w:r>
        <w:rPr>
          <w:color w:val="000000"/>
        </w:rPr>
        <w:t>6.</w:t>
      </w:r>
      <w:r>
        <w:rPr>
          <w:rFonts w:cs="宋体" w:hint="eastAsia"/>
          <w:color w:val="000000"/>
        </w:rPr>
        <w:t>根据下列原子结构示意图判断，化学性质最相似的是（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rPr>
        <w:br/>
      </w:r>
      <w:r>
        <w:rPr>
          <w:rFonts w:cs="Times New Roman"/>
          <w:noProof/>
          <w:lang w:eastAsia="zh-CN"/>
        </w:rPr>
        <w:pict>
          <v:shape id="_x0000_i1042" type="#_x0000_t75" alt=" " style="height:91.5pt;visibility:visible;width:234pt">
            <v:imagedata r:id="rId12" o:title=""/>
          </v:shape>
        </w:pict>
      </w:r>
    </w:p>
    <w:p w:rsidR="00A51D3F">
      <w:pPr>
        <w:spacing w:after="0"/>
        <w:ind w:left="150"/>
        <w:rPr>
          <w:rFonts w:cs="Times New Roman"/>
        </w:rPr>
      </w:pPr>
      <w:r>
        <w:rPr>
          <w:color w:val="000000"/>
        </w:rPr>
        <w:t>A. </w:t>
      </w:r>
      <w:r>
        <w:rPr>
          <w:rFonts w:ascii="宋体" w:hAnsi="宋体" w:cs="宋体" w:hint="eastAsia"/>
          <w:color w:val="000000"/>
        </w:rPr>
        <w:t>①②</w:t>
      </w:r>
      <w:r>
        <w:rPr>
          <w:rFonts w:cs="Times New Roman"/>
          <w:color w:val="000000"/>
        </w:rPr>
        <w:t>                                     </w:t>
      </w:r>
      <w:r>
        <w:rPr>
          <w:color w:val="000000"/>
        </w:rPr>
        <w:t>B. </w:t>
      </w:r>
      <w:r>
        <w:rPr>
          <w:rFonts w:ascii="宋体" w:hAnsi="宋体" w:cs="宋体" w:hint="eastAsia"/>
          <w:color w:val="000000"/>
        </w:rPr>
        <w:t>①③</w:t>
      </w:r>
      <w:r>
        <w:rPr>
          <w:rFonts w:cs="Times New Roman"/>
          <w:color w:val="000000"/>
        </w:rPr>
        <w:t>                                     </w:t>
      </w:r>
      <w:r>
        <w:rPr>
          <w:color w:val="000000"/>
        </w:rPr>
        <w:t>C. </w:t>
      </w:r>
      <w:r>
        <w:rPr>
          <w:rFonts w:ascii="宋体" w:hAnsi="宋体" w:cs="宋体" w:hint="eastAsia"/>
          <w:color w:val="000000"/>
        </w:rPr>
        <w:t>①④</w:t>
      </w:r>
      <w:r>
        <w:rPr>
          <w:rFonts w:cs="Times New Roman"/>
          <w:color w:val="000000"/>
        </w:rPr>
        <w:t>                                     </w:t>
      </w:r>
      <w:r>
        <w:rPr>
          <w:color w:val="000000"/>
        </w:rPr>
        <w:t>D. </w:t>
      </w:r>
      <w:r>
        <w:rPr>
          <w:rFonts w:ascii="宋体" w:hAnsi="宋体" w:cs="宋体" w:hint="eastAsia"/>
          <w:color w:val="000000"/>
        </w:rPr>
        <w:t>③④</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核外电子在化学反应中的作用，原子结构示意图与离子结构示意图</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【解答】解：上述原子结构示意图中，①是稳定的结构，性质稳定；②的最外层由</w:t>
      </w:r>
      <w:r>
        <w:rPr>
          <w:color w:val="000000"/>
        </w:rPr>
        <w:t>4</w:t>
      </w:r>
      <w:r>
        <w:rPr>
          <w:rFonts w:cs="宋体" w:hint="eastAsia"/>
          <w:color w:val="000000"/>
        </w:rPr>
        <w:t>个电子，不易得失，性质比较稳定；③的最外层也是稳定结构，性质稳定；④的最外层有两个电子，容易失去，性质活泼；故题目中的①④虽是最外层电子数相同，但它们的化学性质却不相同，①③都是具有稳定结构的稀有气体元素，所以它们具有相似的化学性质．</w:t>
      </w:r>
      <w:r>
        <w:rPr>
          <w:color w:val="000000"/>
        </w:rPr>
        <w:t xml:space="preserve">  </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【分析】元素的化学性质由最外层电子数决定，所以元素化学性质相似，则可推出其原子的最外层电子数相同或是具有稳定的结构．</w:t>
      </w:r>
    </w:p>
    <w:p w:rsidR="00A51D3F">
      <w:pPr>
        <w:spacing w:after="0"/>
        <w:rPr>
          <w:rFonts w:cs="Times New Roman"/>
        </w:rPr>
      </w:pPr>
      <w:r>
        <w:rPr>
          <w:color w:val="000000"/>
        </w:rPr>
        <w:t>7.</w:t>
      </w:r>
      <w:r>
        <w:rPr>
          <w:rFonts w:cs="宋体" w:hint="eastAsia"/>
          <w:color w:val="000000"/>
        </w:rPr>
        <w:t>下列各种物质按单质、氧化物、混合物的顺序排列的是</w:t>
      </w:r>
      <w:r>
        <w:rPr>
          <w:color w:val="000000"/>
        </w:rPr>
        <w:t xml:space="preserve">(    )            </w:t>
      </w:r>
    </w:p>
    <w:p w:rsidR="00A51D3F">
      <w:pPr>
        <w:spacing w:after="0"/>
        <w:ind w:left="150"/>
        <w:rPr>
          <w:rFonts w:cs="Times New Roman"/>
        </w:rPr>
      </w:pPr>
      <w:r>
        <w:rPr>
          <w:color w:val="000000"/>
        </w:rPr>
        <w:t>A. </w:t>
      </w:r>
      <w:r>
        <w:rPr>
          <w:rFonts w:cs="宋体" w:hint="eastAsia"/>
          <w:color w:val="000000"/>
        </w:rPr>
        <w:t>冰、干冰、盐酸溶液</w:t>
      </w:r>
      <w:r>
        <w:rPr>
          <w:rFonts w:cs="Times New Roman"/>
          <w:color w:val="000000"/>
        </w:rPr>
        <w:t>                                           </w:t>
      </w:r>
      <w:r>
        <w:rPr>
          <w:rFonts w:cs="Times New Roman"/>
          <w:noProof/>
          <w:lang w:eastAsia="zh-CN"/>
        </w:rPr>
        <w:pict>
          <v:shape id="_x0000_i1043" type="#_x0000_t75" alt=" " style="height:3pt;visibility:visible;width:0.75pt">
            <v:imagedata r:id="rId5" o:title=""/>
          </v:shape>
        </w:pict>
      </w:r>
      <w:r>
        <w:rPr>
          <w:color w:val="000000"/>
        </w:rPr>
        <w:t>B. </w:t>
      </w:r>
      <w:r>
        <w:rPr>
          <w:rFonts w:cs="宋体" w:hint="eastAsia"/>
          <w:color w:val="000000"/>
        </w:rPr>
        <w:t>红磷、氯化钠、石油</w:t>
      </w:r>
      <w:r>
        <w:rPr>
          <w:rFonts w:cs="Times New Roman"/>
        </w:rPr>
        <w:br/>
      </w:r>
      <w:r>
        <w:rPr>
          <w:color w:val="000000"/>
        </w:rPr>
        <w:t>C. </w:t>
      </w:r>
      <w:r>
        <w:rPr>
          <w:rFonts w:cs="宋体" w:hint="eastAsia"/>
          <w:color w:val="000000"/>
        </w:rPr>
        <w:t>水银、蒸馏水、天然气</w:t>
      </w:r>
      <w:r>
        <w:rPr>
          <w:rFonts w:cs="Times New Roman"/>
          <w:color w:val="000000"/>
        </w:rPr>
        <w:t>                                       </w:t>
      </w:r>
      <w:r>
        <w:rPr>
          <w:rFonts w:cs="Times New Roman"/>
          <w:noProof/>
          <w:lang w:eastAsia="zh-CN"/>
        </w:rPr>
        <w:pict>
          <v:shape id="_x0000_i1044" type="#_x0000_t75" alt=" " style="height:3pt;visibility:visible;width:2.25pt">
            <v:imagedata r:id="rId10" o:title=""/>
          </v:shape>
        </w:pict>
      </w:r>
      <w:r>
        <w:rPr>
          <w:color w:val="000000"/>
        </w:rPr>
        <w:t>D. </w:t>
      </w:r>
      <w:r>
        <w:rPr>
          <w:rFonts w:cs="宋体" w:hint="eastAsia"/>
          <w:color w:val="000000"/>
        </w:rPr>
        <w:t>金刚石、氢氧化钙、空气</w:t>
      </w:r>
    </w:p>
    <w:p w:rsidR="00A51D3F">
      <w:pPr>
        <w:spacing w:after="0"/>
        <w:rPr>
          <w:rFonts w:cs="Times New Roman"/>
        </w:rPr>
      </w:pPr>
      <w:r>
        <w:rPr>
          <w:rFonts w:cs="宋体" w:hint="eastAsia"/>
          <w:color w:val="0000FF"/>
        </w:rPr>
        <w:t>【答案】</w:t>
      </w:r>
      <w:r>
        <w:rPr>
          <w:color w:val="000000"/>
        </w:rPr>
        <w:t xml:space="preserve">C  </w:t>
      </w:r>
    </w:p>
    <w:p w:rsidR="00A51D3F">
      <w:pPr>
        <w:spacing w:after="0"/>
        <w:rPr>
          <w:rFonts w:cs="Times New Roman"/>
        </w:rPr>
      </w:pPr>
      <w:r>
        <w:rPr>
          <w:rFonts w:cs="宋体" w:hint="eastAsia"/>
          <w:color w:val="0000FF"/>
        </w:rPr>
        <w:t>【考点】</w:t>
      </w:r>
      <w:r>
        <w:rPr>
          <w:rFonts w:cs="宋体" w:hint="eastAsia"/>
          <w:color w:val="000000"/>
        </w:rPr>
        <w:t>单质和化合物，纯净物和混合物，从组成上识别氧化物</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、冰是水的固态，属于氧化物；干冰是二氧化碳的固态，属于氧化物；盐酸属于混合物，</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、红磷属于单质；氯化钠，属于盐，不属于氧化物；石油属于混合物，</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、水银属于单质；蒸馏水属于氧化物；天然气的主要成分是甲烷，属于混合物，</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、金刚石属于单质；氢氧化钙，属于碱，不属于氧化物；空气属于混合物，故</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【分析】氧化物是由两种元素组成的，其中一种是氧元素的化合物。单质：由同种元素组成的纯净物；两种或多种物质混合而成的物质叫混合物。</w:t>
      </w:r>
    </w:p>
    <w:p w:rsidR="00A51D3F">
      <w:pPr>
        <w:spacing w:after="0"/>
        <w:rPr>
          <w:rFonts w:cs="Times New Roman"/>
        </w:rPr>
      </w:pPr>
      <w:r>
        <w:rPr>
          <w:color w:val="000000"/>
        </w:rPr>
        <w:t>8.</w:t>
      </w:r>
      <w:r>
        <w:rPr>
          <w:rFonts w:cs="宋体" w:hint="eastAsia"/>
          <w:color w:val="000000"/>
        </w:rPr>
        <w:t>环境和能源是人类生存和发展的基本条件．下列有关环境和能源的说法错误的是（　　）</w:t>
      </w:r>
      <w:r>
        <w:rPr>
          <w:color w:val="000000"/>
        </w:rPr>
        <w:t xml:space="preserve">            </w:t>
      </w:r>
    </w:p>
    <w:p w:rsidR="00A51D3F">
      <w:pPr>
        <w:spacing w:after="0"/>
        <w:ind w:left="150"/>
        <w:rPr>
          <w:rFonts w:cs="Times New Roman"/>
        </w:rPr>
      </w:pPr>
      <w:r>
        <w:rPr>
          <w:color w:val="000000"/>
        </w:rPr>
        <w:t>A. </w:t>
      </w:r>
      <w:r>
        <w:rPr>
          <w:rFonts w:cs="宋体" w:hint="eastAsia"/>
          <w:color w:val="000000"/>
        </w:rPr>
        <w:t>煤、石油、天然气是三种重要化石燃料</w:t>
      </w:r>
      <w:r>
        <w:rPr>
          <w:rFonts w:cs="Times New Roman"/>
        </w:rPr>
        <w:br/>
      </w:r>
      <w:r>
        <w:rPr>
          <w:color w:val="000000"/>
        </w:rPr>
        <w:t>B. CO</w:t>
      </w:r>
      <w:r>
        <w:rPr>
          <w:color w:val="000000"/>
          <w:vertAlign w:val="subscript"/>
        </w:rPr>
        <w:t>2</w:t>
      </w:r>
      <w:r>
        <w:rPr>
          <w:rFonts w:cs="宋体" w:hint="eastAsia"/>
          <w:color w:val="000000"/>
        </w:rPr>
        <w:t>有利于促进绿色植物生长，为使农业增产，大气中应增加</w:t>
      </w:r>
      <w:r>
        <w:rPr>
          <w:color w:val="000000"/>
        </w:rPr>
        <w:t>CO</w:t>
      </w:r>
      <w:r>
        <w:rPr>
          <w:color w:val="000000"/>
          <w:vertAlign w:val="subscript"/>
        </w:rPr>
        <w:t>2</w:t>
      </w:r>
      <w:r>
        <w:rPr>
          <w:rFonts w:cs="宋体" w:hint="eastAsia"/>
          <w:color w:val="000000"/>
        </w:rPr>
        <w:t>含量</w:t>
      </w:r>
      <w:r>
        <w:rPr>
          <w:rFonts w:cs="Times New Roman"/>
        </w:rPr>
        <w:br/>
      </w:r>
      <w:r>
        <w:rPr>
          <w:color w:val="000000"/>
        </w:rPr>
        <w:t>C. </w:t>
      </w:r>
      <w:r>
        <w:rPr>
          <w:rFonts w:cs="宋体" w:hint="eastAsia"/>
          <w:color w:val="000000"/>
        </w:rPr>
        <w:t>太阳能、水能、风能是人类正在利用和开发的重要能源</w:t>
      </w:r>
      <w:r>
        <w:rPr>
          <w:rFonts w:cs="Times New Roman"/>
        </w:rPr>
        <w:br/>
      </w:r>
      <w:r>
        <w:rPr>
          <w:color w:val="000000"/>
        </w:rPr>
        <w:t>D. </w:t>
      </w:r>
      <w:r>
        <w:rPr>
          <w:rFonts w:cs="宋体" w:hint="eastAsia"/>
          <w:color w:val="000000"/>
        </w:rPr>
        <w:t>推广使用乙醇汽油，可减少有害气体的排放</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化石燃料的利用与保护</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w:t>
      </w:r>
      <w:r>
        <w:rPr>
          <w:color w:val="000000"/>
        </w:rPr>
        <w:t>A</w:t>
      </w:r>
      <w:r>
        <w:rPr>
          <w:rFonts w:cs="宋体" w:hint="eastAsia"/>
          <w:color w:val="000000"/>
        </w:rPr>
        <w:t>、三大化石燃料是煤、石油、天然气，故</w:t>
      </w:r>
      <w:r>
        <w:rPr>
          <w:color w:val="000000"/>
        </w:rPr>
        <w:t>A</w:t>
      </w:r>
      <w:r>
        <w:rPr>
          <w:rFonts w:cs="宋体" w:hint="eastAsia"/>
          <w:color w:val="000000"/>
        </w:rPr>
        <w:t>说法正确；</w:t>
      </w:r>
      <w:r>
        <w:rPr>
          <w:rFonts w:cs="Times New Roman"/>
        </w:rPr>
        <w:br/>
      </w:r>
      <w:r>
        <w:rPr>
          <w:color w:val="000000"/>
        </w:rPr>
        <w:t>B</w:t>
      </w:r>
      <w:r>
        <w:rPr>
          <w:rFonts w:cs="宋体" w:hint="eastAsia"/>
          <w:color w:val="000000"/>
        </w:rPr>
        <w:t>、应该保持二氧化碳的在空气中平衡，而不能为使农业增产，增加</w:t>
      </w:r>
      <w:r>
        <w:rPr>
          <w:color w:val="000000"/>
        </w:rPr>
        <w:t>CO</w:t>
      </w:r>
      <w:r>
        <w:rPr>
          <w:color w:val="000000"/>
          <w:vertAlign w:val="subscript"/>
        </w:rPr>
        <w:t>2</w:t>
      </w:r>
      <w:r>
        <w:rPr>
          <w:rFonts w:cs="宋体" w:hint="eastAsia"/>
          <w:color w:val="000000"/>
        </w:rPr>
        <w:t>的含量，那样容易造成温室效应，故</w:t>
      </w:r>
      <w:r>
        <w:rPr>
          <w:color w:val="000000"/>
        </w:rPr>
        <w:t>B</w:t>
      </w:r>
      <w:r>
        <w:rPr>
          <w:rFonts w:cs="宋体" w:hint="eastAsia"/>
          <w:color w:val="000000"/>
        </w:rPr>
        <w:t>说法错误；</w:t>
      </w:r>
      <w:r>
        <w:rPr>
          <w:rFonts w:cs="Times New Roman"/>
        </w:rPr>
        <w:br/>
      </w:r>
      <w:r>
        <w:rPr>
          <w:color w:val="000000"/>
        </w:rPr>
        <w:t>C</w:t>
      </w:r>
      <w:r>
        <w:rPr>
          <w:rFonts w:cs="宋体" w:hint="eastAsia"/>
          <w:color w:val="000000"/>
        </w:rPr>
        <w:t>、太阳能、水能、风能是人类正在利用和开发的重要清洁能源，是未来能源发展的方向．故</w:t>
      </w:r>
      <w:r>
        <w:rPr>
          <w:color w:val="000000"/>
        </w:rPr>
        <w:t>C</w:t>
      </w:r>
      <w:r>
        <w:rPr>
          <w:rFonts w:cs="宋体" w:hint="eastAsia"/>
          <w:color w:val="000000"/>
        </w:rPr>
        <w:t>说法项正确．</w:t>
      </w:r>
      <w:r>
        <w:rPr>
          <w:rFonts w:cs="Times New Roman"/>
        </w:rPr>
        <w:br/>
      </w:r>
      <w:r>
        <w:rPr>
          <w:color w:val="000000"/>
        </w:rPr>
        <w:t>D</w:t>
      </w:r>
      <w:r>
        <w:rPr>
          <w:rFonts w:cs="宋体" w:hint="eastAsia"/>
          <w:color w:val="000000"/>
        </w:rPr>
        <w:t>、汽车使用乙醇汽油做燃料减小了汽油的消耗，故能减少有害气体排放，故</w:t>
      </w:r>
      <w:r>
        <w:rPr>
          <w:color w:val="000000"/>
        </w:rPr>
        <w:t>D</w:t>
      </w:r>
      <w:r>
        <w:rPr>
          <w:rFonts w:cs="宋体" w:hint="eastAsia"/>
          <w:color w:val="000000"/>
        </w:rPr>
        <w:t>说法正确；</w:t>
      </w:r>
      <w:r>
        <w:rPr>
          <w:rFonts w:cs="Times New Roman"/>
        </w:rPr>
        <w:br/>
      </w:r>
      <w:r>
        <w:rPr>
          <w:rFonts w:cs="宋体" w:hint="eastAsia"/>
          <w:color w:val="000000"/>
        </w:rPr>
        <w:t>故选</w:t>
      </w:r>
      <w:r>
        <w:rPr>
          <w:color w:val="000000"/>
        </w:rPr>
        <w:t>B</w:t>
      </w:r>
      <w:r>
        <w:rPr>
          <w:rFonts w:cs="宋体" w:hint="eastAsia"/>
          <w:color w:val="000000"/>
        </w:rPr>
        <w:t>．</w:t>
      </w:r>
      <w:r>
        <w:rPr>
          <w:rFonts w:cs="Times New Roman"/>
        </w:rPr>
        <w:br/>
      </w:r>
      <w:r>
        <w:rPr>
          <w:rFonts w:cs="宋体" w:hint="eastAsia"/>
          <w:color w:val="000000"/>
        </w:rPr>
        <w:t>【分析】</w:t>
      </w:r>
      <w:r>
        <w:rPr>
          <w:color w:val="000000"/>
        </w:rPr>
        <w:t>A</w:t>
      </w:r>
      <w:r>
        <w:rPr>
          <w:rFonts w:cs="宋体" w:hint="eastAsia"/>
          <w:color w:val="000000"/>
        </w:rPr>
        <w:t>、根据三大化石燃料来分析；</w:t>
      </w:r>
      <w:r>
        <w:rPr>
          <w:rFonts w:cs="Times New Roman"/>
        </w:rPr>
        <w:br/>
      </w:r>
      <w:r>
        <w:rPr>
          <w:color w:val="000000"/>
        </w:rPr>
        <w:t>B</w:t>
      </w:r>
      <w:r>
        <w:rPr>
          <w:rFonts w:cs="宋体" w:hint="eastAsia"/>
          <w:color w:val="000000"/>
        </w:rPr>
        <w:t>、根据空气中的二氧化碳过多容易造成温室效进行分析；</w:t>
      </w:r>
      <w:r>
        <w:rPr>
          <w:rFonts w:cs="Times New Roman"/>
        </w:rPr>
        <w:br/>
      </w:r>
      <w:r>
        <w:rPr>
          <w:color w:val="000000"/>
        </w:rPr>
        <w:t>C</w:t>
      </w:r>
      <w:r>
        <w:rPr>
          <w:rFonts w:cs="宋体" w:hint="eastAsia"/>
          <w:color w:val="000000"/>
        </w:rPr>
        <w:t>、根据太阳能、水能、风能都是人类正在利用和开发的重要能源分析；</w:t>
      </w:r>
      <w:r>
        <w:rPr>
          <w:rFonts w:cs="Times New Roman"/>
        </w:rPr>
        <w:br/>
      </w:r>
      <w:r>
        <w:rPr>
          <w:color w:val="000000"/>
        </w:rPr>
        <w:t>D</w:t>
      </w:r>
      <w:r>
        <w:rPr>
          <w:rFonts w:cs="宋体" w:hint="eastAsia"/>
          <w:color w:val="000000"/>
        </w:rPr>
        <w:t>、根据乙醇可以有效改善油品的性能和质量，是一种改善环境的清洁能源进行分析．</w:t>
      </w:r>
      <w:r>
        <w:rPr>
          <w:rFonts w:cs="Times New Roman"/>
        </w:rPr>
        <w:br/>
      </w:r>
      <w:r>
        <w:rPr>
          <w:rFonts w:cs="宋体" w:hint="eastAsia"/>
          <w:color w:val="000000"/>
        </w:rPr>
        <w:t>　</w:t>
      </w:r>
    </w:p>
    <w:p w:rsidR="00A51D3F">
      <w:pPr>
        <w:spacing w:after="0"/>
        <w:rPr>
          <w:rFonts w:cs="Times New Roman"/>
        </w:rPr>
      </w:pPr>
      <w:r>
        <w:rPr>
          <w:color w:val="000000"/>
        </w:rPr>
        <w:t>9.2014</w:t>
      </w:r>
      <w:r>
        <w:rPr>
          <w:rFonts w:cs="宋体" w:hint="eastAsia"/>
          <w:color w:val="000000"/>
        </w:rPr>
        <w:t>年青岛世园会园区内设有许多直饮水机，其中水处理的过程如图所示，步骤②对应的作用是（</w:t>
      </w:r>
      <w:r>
        <w:rPr>
          <w:rFonts w:cs="Times New Roman"/>
          <w:color w:val="000000"/>
        </w:rPr>
        <w:t>  </w:t>
      </w:r>
      <w:r>
        <w:rPr>
          <w:color w:val="000000"/>
        </w:rPr>
        <w:t xml:space="preserve"> </w:t>
      </w:r>
      <w:r>
        <w:rPr>
          <w:rFonts w:cs="宋体" w:hint="eastAsia"/>
          <w:color w:val="000000"/>
        </w:rPr>
        <w:t>）</w:t>
      </w:r>
      <w:r>
        <w:rPr>
          <w:color w:val="000000"/>
        </w:rPr>
        <w:t xml:space="preserve"> </w:t>
      </w:r>
      <w:r>
        <w:rPr>
          <w:rFonts w:cs="Times New Roman"/>
          <w:noProof/>
          <w:lang w:eastAsia="zh-CN"/>
        </w:rPr>
        <w:pict>
          <v:shape id="_x0000_i1045" type="#_x0000_t75" alt=" " style="height:60pt;visibility:visible;width:394.5pt">
            <v:imagedata r:id="rId13" o:title=""/>
          </v:shape>
        </w:pict>
      </w:r>
    </w:p>
    <w:p w:rsidR="00A51D3F">
      <w:pPr>
        <w:spacing w:after="0"/>
        <w:ind w:left="150"/>
        <w:rPr>
          <w:rFonts w:cs="Times New Roman"/>
        </w:rPr>
      </w:pPr>
      <w:r>
        <w:rPr>
          <w:color w:val="000000"/>
        </w:rPr>
        <w:t>A. </w:t>
      </w:r>
      <w:r>
        <w:rPr>
          <w:rFonts w:cs="宋体" w:hint="eastAsia"/>
          <w:color w:val="000000"/>
        </w:rPr>
        <w:t>吸附杂质</w:t>
      </w:r>
      <w:r>
        <w:rPr>
          <w:rFonts w:cs="Times New Roman"/>
          <w:color w:val="000000"/>
        </w:rPr>
        <w:t>                                </w:t>
      </w:r>
      <w:r>
        <w:rPr>
          <w:rFonts w:cs="Times New Roman"/>
          <w:noProof/>
          <w:lang w:eastAsia="zh-CN"/>
        </w:rPr>
        <w:pict>
          <v:shape id="_x0000_i1046" type="#_x0000_t75" alt=" " style="height:3pt;visibility:visible;width:1.5pt">
            <v:imagedata r:id="rId11" o:title=""/>
          </v:shape>
        </w:pict>
      </w:r>
      <w:r>
        <w:rPr>
          <w:color w:val="000000"/>
        </w:rPr>
        <w:t>B. </w:t>
      </w:r>
      <w:r>
        <w:rPr>
          <w:rFonts w:cs="宋体" w:hint="eastAsia"/>
          <w:color w:val="000000"/>
        </w:rPr>
        <w:t>过滤</w:t>
      </w:r>
      <w:r>
        <w:rPr>
          <w:rFonts w:cs="Times New Roman"/>
          <w:color w:val="000000"/>
        </w:rPr>
        <w:t>                                </w:t>
      </w:r>
      <w:r>
        <w:rPr>
          <w:rFonts w:cs="Times New Roman"/>
          <w:noProof/>
          <w:lang w:eastAsia="zh-CN"/>
        </w:rPr>
        <w:pict>
          <v:shape id="_x0000_i1047" type="#_x0000_t75" alt=" " style="height:3pt;visibility:visible;width:1.5pt">
            <v:imagedata r:id="rId11" o:title=""/>
          </v:shape>
        </w:pict>
      </w:r>
      <w:r>
        <w:rPr>
          <w:color w:val="000000"/>
        </w:rPr>
        <w:t>C. </w:t>
      </w:r>
      <w:r>
        <w:rPr>
          <w:rFonts w:cs="宋体" w:hint="eastAsia"/>
          <w:color w:val="000000"/>
        </w:rPr>
        <w:t>杀菌消毒</w:t>
      </w:r>
      <w:r>
        <w:rPr>
          <w:rFonts w:cs="Times New Roman"/>
          <w:color w:val="000000"/>
        </w:rPr>
        <w:t>                                </w:t>
      </w:r>
      <w:r>
        <w:rPr>
          <w:rFonts w:cs="Times New Roman"/>
          <w:noProof/>
          <w:lang w:eastAsia="zh-CN"/>
        </w:rPr>
        <w:pict>
          <v:shape id="_x0000_i1048" type="#_x0000_t75" alt=" " style="height:3pt;visibility:visible;width:1.5pt">
            <v:imagedata r:id="rId11" o:title=""/>
          </v:shape>
        </w:pict>
      </w:r>
      <w:r>
        <w:rPr>
          <w:color w:val="000000"/>
        </w:rPr>
        <w:t>D. </w:t>
      </w:r>
      <w:r>
        <w:rPr>
          <w:rFonts w:cs="宋体" w:hint="eastAsia"/>
          <w:color w:val="000000"/>
        </w:rPr>
        <w:t>蒸馏</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过滤的原理、方法及其应用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【解答】解：超滤膜可以除去不溶性的杂质，所以步骤②对应的操作是过滤．答案：</w:t>
      </w:r>
      <w:r>
        <w:rPr>
          <w:color w:val="000000"/>
        </w:rPr>
        <w:t>B</w:t>
      </w:r>
      <w:r>
        <w:rPr>
          <w:rFonts w:cs="宋体" w:hint="eastAsia"/>
          <w:color w:val="000000"/>
        </w:rPr>
        <w:t>．</w:t>
      </w:r>
      <w:r>
        <w:rPr>
          <w:rFonts w:cs="Times New Roman"/>
        </w:rPr>
        <w:br/>
      </w:r>
      <w:r>
        <w:rPr>
          <w:rFonts w:cs="宋体" w:hint="eastAsia"/>
          <w:color w:val="000000"/>
        </w:rPr>
        <w:t>【分析】根据除去不溶物的一般方法进行分析．</w:t>
      </w:r>
    </w:p>
    <w:p w:rsidR="00A51D3F">
      <w:pPr>
        <w:spacing w:after="0"/>
        <w:rPr>
          <w:rFonts w:cs="Times New Roman"/>
        </w:rPr>
      </w:pPr>
      <w:r>
        <w:rPr>
          <w:color w:val="000000"/>
        </w:rPr>
        <w:t>10.</w:t>
      </w:r>
      <w:r>
        <w:rPr>
          <w:rFonts w:cs="宋体" w:hint="eastAsia"/>
          <w:color w:val="000000"/>
        </w:rPr>
        <w:t>梳理化学知识，能使你头脑更聪明以下完全正确的一组是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228"/>
        <w:gridCol w:w="4218"/>
        <w:gridCol w:w="228"/>
        <w:gridCol w:w="342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物质的性质与用途</w:t>
            </w:r>
          </w:p>
        </w:tc>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安全常识</w:t>
            </w:r>
          </w:p>
        </w:tc>
      </w:tr>
      <w:tr>
        <w:tblPrEx>
          <w:tblW w:w="0" w:type="auto"/>
          <w:tblInd w:w="-106" w:type="dxa"/>
          <w:tblLook w:val="00A0"/>
        </w:tblPrEx>
        <w:tc>
          <w:tcPr>
            <w:tcW w:w="0" w:type="auto"/>
            <w:vMerge/>
          </w:tcPr>
          <w:p w:rsidR="00A51D3F">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N</w:t>
            </w:r>
            <w:r>
              <w:rPr>
                <w:color w:val="000000"/>
                <w:vertAlign w:val="subscript"/>
              </w:rPr>
              <w:t>2</w:t>
            </w:r>
            <w:r>
              <w:rPr>
                <w:rFonts w:cs="宋体" w:hint="eastAsia"/>
                <w:color w:val="000000"/>
              </w:rPr>
              <w:t>性质稳定</w:t>
            </w:r>
            <w:r>
              <w:rPr>
                <w:color w:val="000000"/>
              </w:rPr>
              <w:t>---</w:t>
            </w:r>
            <w:r>
              <w:rPr>
                <w:rFonts w:cs="宋体" w:hint="eastAsia"/>
                <w:color w:val="000000"/>
              </w:rPr>
              <w:t>填充食品袋防腐</w:t>
            </w:r>
            <w:r>
              <w:rPr>
                <w:rFonts w:cs="Times New Roman"/>
              </w:rPr>
              <w:br/>
            </w:r>
            <w:r>
              <w:rPr>
                <w:color w:val="000000"/>
              </w:rPr>
              <w:t>O</w:t>
            </w:r>
            <w:r>
              <w:rPr>
                <w:color w:val="000000"/>
                <w:vertAlign w:val="subscript"/>
              </w:rPr>
              <w:t>2</w:t>
            </w:r>
            <w:r>
              <w:rPr>
                <w:rFonts w:cs="宋体" w:hint="eastAsia"/>
                <w:color w:val="000000"/>
              </w:rPr>
              <w:t>支持燃烧</w:t>
            </w:r>
            <w:r>
              <w:rPr>
                <w:color w:val="000000"/>
              </w:rPr>
              <w:t>---</w:t>
            </w:r>
            <w:r>
              <w:rPr>
                <w:rFonts w:cs="宋体" w:hint="eastAsia"/>
                <w:color w:val="000000"/>
              </w:rPr>
              <w:t>可作发射火箭燃料</w:t>
            </w:r>
          </w:p>
        </w:tc>
        <w:tc>
          <w:tcPr>
            <w:tcW w:w="0" w:type="auto"/>
            <w:vMerge/>
          </w:tcPr>
          <w:p w:rsidR="00A51D3F">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进入深洞</w:t>
            </w:r>
            <w:r>
              <w:rPr>
                <w:color w:val="000000"/>
              </w:rPr>
              <w:t>---</w:t>
            </w:r>
            <w:r>
              <w:rPr>
                <w:rFonts w:cs="宋体" w:hint="eastAsia"/>
                <w:color w:val="000000"/>
              </w:rPr>
              <w:t>用手电筒做灯火试验</w:t>
            </w:r>
            <w:r>
              <w:rPr>
                <w:rFonts w:cs="Times New Roman"/>
              </w:rPr>
              <w:br/>
            </w:r>
            <w:r>
              <w:rPr>
                <w:rFonts w:cs="宋体" w:hint="eastAsia"/>
                <w:color w:val="000000"/>
              </w:rPr>
              <w:t>天然气泄漏</w:t>
            </w:r>
            <w:r>
              <w:rPr>
                <w:color w:val="000000"/>
              </w:rPr>
              <w:t>---</w:t>
            </w:r>
            <w:r>
              <w:rPr>
                <w:rFonts w:cs="宋体" w:hint="eastAsia"/>
                <w:color w:val="000000"/>
              </w:rPr>
              <w:t>关闭阀门，开窗通风</w:t>
            </w:r>
          </w:p>
        </w:tc>
      </w:tr>
      <w:tr>
        <w:tblPrEx>
          <w:tblW w:w="0" w:type="auto"/>
          <w:tblInd w:w="-106" w:type="dxa"/>
          <w:tblLook w:val="00A0"/>
        </w:tblPrEx>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日常生活经验</w:t>
            </w:r>
          </w:p>
        </w:tc>
        <w:tc>
          <w:tcPr>
            <w:tcW w:w="0" w:type="auto"/>
            <w:vMerge w:val="restart"/>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构成物质的基本微粒</w:t>
            </w:r>
          </w:p>
        </w:tc>
      </w:tr>
      <w:tr>
        <w:tblPrEx>
          <w:tblW w:w="0" w:type="auto"/>
          <w:tblInd w:w="-106" w:type="dxa"/>
          <w:tblLook w:val="00A0"/>
        </w:tblPrEx>
        <w:tc>
          <w:tcPr>
            <w:tcW w:w="0" w:type="auto"/>
            <w:vMerge/>
            <w:tcBorders>
              <w:bottom w:val="inset" w:sz="8" w:space="0" w:color="000000"/>
            </w:tcBorders>
          </w:tcPr>
          <w:p w:rsidR="00A51D3F">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生活中硬水软化</w:t>
            </w:r>
            <w:r>
              <w:rPr>
                <w:color w:val="000000"/>
              </w:rPr>
              <w:t>---</w:t>
            </w:r>
            <w:r>
              <w:rPr>
                <w:rFonts w:cs="宋体" w:hint="eastAsia"/>
                <w:color w:val="000000"/>
              </w:rPr>
              <w:t>煮沸</w:t>
            </w:r>
            <w:r>
              <w:rPr>
                <w:rFonts w:cs="Times New Roman"/>
              </w:rPr>
              <w:br/>
            </w:r>
            <w:r>
              <w:rPr>
                <w:rFonts w:cs="宋体" w:hint="eastAsia"/>
                <w:color w:val="000000"/>
              </w:rPr>
              <w:t>电视机着火</w:t>
            </w:r>
            <w:r>
              <w:rPr>
                <w:color w:val="000000"/>
              </w:rPr>
              <w:t>---</w:t>
            </w:r>
            <w:r>
              <w:rPr>
                <w:rFonts w:cs="宋体" w:hint="eastAsia"/>
                <w:color w:val="000000"/>
              </w:rPr>
              <w:t>用水扑灭</w:t>
            </w:r>
          </w:p>
        </w:tc>
        <w:tc>
          <w:tcPr>
            <w:tcW w:w="0" w:type="auto"/>
            <w:vMerge/>
            <w:tcBorders>
              <w:bottom w:val="inset" w:sz="8" w:space="0" w:color="000000"/>
            </w:tcBorders>
          </w:tcPr>
          <w:p w:rsidR="00A51D3F">
            <w:pPr>
              <w:rPr>
                <w:rFonts w:cs="Times New Roman"/>
              </w:rPr>
            </w:pP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原子</w:t>
            </w:r>
            <w:r>
              <w:rPr>
                <w:color w:val="000000"/>
              </w:rPr>
              <w:t>---</w:t>
            </w:r>
            <w:r>
              <w:rPr>
                <w:rFonts w:cs="宋体" w:hint="eastAsia"/>
                <w:color w:val="000000"/>
              </w:rPr>
              <w:t>由原子核和核外电子构成</w:t>
            </w:r>
            <w:r>
              <w:rPr>
                <w:rFonts w:cs="Times New Roman"/>
              </w:rPr>
              <w:br/>
            </w:r>
            <w:r>
              <w:rPr>
                <w:rFonts w:cs="宋体" w:hint="eastAsia"/>
                <w:color w:val="000000"/>
              </w:rPr>
              <w:t>阳离子</w:t>
            </w:r>
            <w:r>
              <w:rPr>
                <w:color w:val="000000"/>
              </w:rPr>
              <w:t>---</w:t>
            </w:r>
            <w:r>
              <w:rPr>
                <w:rFonts w:cs="宋体" w:hint="eastAsia"/>
                <w:color w:val="000000"/>
              </w:rPr>
              <w:t>质子数</w:t>
            </w:r>
            <w:r>
              <w:rPr>
                <w:color w:val="000000"/>
              </w:rPr>
              <w:t>&gt;</w:t>
            </w:r>
            <w:r>
              <w:rPr>
                <w:rFonts w:cs="宋体" w:hint="eastAsia"/>
                <w:color w:val="000000"/>
              </w:rPr>
              <w:t>电子数</w:t>
            </w:r>
          </w:p>
        </w:tc>
      </w:tr>
    </w:tbl>
    <w:p w:rsidR="00A51D3F">
      <w:pPr>
        <w:spacing w:after="0"/>
        <w:ind w:left="150"/>
        <w:rPr>
          <w:rFonts w:cs="Times New Roman"/>
        </w:rPr>
      </w:pPr>
      <w:r>
        <w:rPr>
          <w:color w:val="000000"/>
        </w:rPr>
        <w:t>A. A                                           B. B                                           C. C                                           D. D</w:t>
      </w:r>
    </w:p>
    <w:p w:rsidR="00A51D3F">
      <w:pPr>
        <w:spacing w:after="0"/>
        <w:rPr>
          <w:rFonts w:cs="Times New Roman"/>
        </w:rPr>
      </w:pPr>
      <w:r>
        <w:rPr>
          <w:rFonts w:cs="宋体" w:hint="eastAsia"/>
          <w:color w:val="0000FF"/>
        </w:rPr>
        <w:t>【答案】</w:t>
      </w:r>
      <w:r>
        <w:rPr>
          <w:color w:val="000000"/>
        </w:rPr>
        <w:t xml:space="preserve">D  </w:t>
      </w:r>
    </w:p>
    <w:p w:rsidR="00A51D3F">
      <w:pPr>
        <w:spacing w:after="0"/>
        <w:rPr>
          <w:rFonts w:cs="Times New Roman"/>
        </w:rPr>
      </w:pPr>
      <w:r>
        <w:rPr>
          <w:rFonts w:cs="宋体" w:hint="eastAsia"/>
          <w:color w:val="0000FF"/>
        </w:rPr>
        <w:t>【考点】</w:t>
      </w:r>
      <w:r>
        <w:rPr>
          <w:rFonts w:cs="宋体" w:hint="eastAsia"/>
          <w:color w:val="000000"/>
        </w:rPr>
        <w:t>基础知识点归纳</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、氧气能支持燃烧可做助燃剂，</w:t>
      </w:r>
      <w:r>
        <w:rPr>
          <w:color w:val="000000"/>
        </w:rPr>
        <w:t>A</w:t>
      </w:r>
      <w:r>
        <w:rPr>
          <w:rFonts w:cs="宋体" w:hint="eastAsia"/>
          <w:color w:val="000000"/>
        </w:rPr>
        <w:t>不符合题意；深</w:t>
      </w:r>
      <w:r>
        <w:rPr>
          <w:rFonts w:cs="Times New Roman"/>
        </w:rPr>
        <w:br/>
      </w:r>
      <w:r>
        <w:rPr>
          <w:color w:val="000000"/>
        </w:rPr>
        <w:t>B</w:t>
      </w:r>
      <w:r>
        <w:rPr>
          <w:rFonts w:cs="宋体" w:hint="eastAsia"/>
          <w:color w:val="000000"/>
        </w:rPr>
        <w:t>、洞中可能含有大量的二氧化碳，故要用火把做灯火实验，</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、电视机着火要先关闭电源，不能用手浇灭，</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、原子失去电子带正电，属阳离子，</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【分析】氧气有助燃性，不能做燃料；深洞例有二氧化碳，需做灯火实验；电视机着火。需先关闭电源，然后盖灭；</w:t>
      </w:r>
    </w:p>
    <w:p w:rsidR="00A51D3F">
      <w:pPr>
        <w:spacing w:after="0"/>
        <w:rPr>
          <w:rFonts w:cs="Times New Roman"/>
        </w:rPr>
      </w:pPr>
      <w:r>
        <w:rPr>
          <w:color w:val="000000"/>
        </w:rPr>
        <w:t>11.M</w:t>
      </w:r>
      <w:r>
        <w:rPr>
          <w:color w:val="000000"/>
          <w:vertAlign w:val="superscript"/>
        </w:rPr>
        <w:t>2+</w:t>
      </w:r>
      <w:r>
        <w:rPr>
          <w:rFonts w:cs="宋体" w:hint="eastAsia"/>
          <w:color w:val="000000"/>
        </w:rPr>
        <w:t>的核外有</w:t>
      </w:r>
      <w:r>
        <w:rPr>
          <w:color w:val="000000"/>
        </w:rPr>
        <w:t>x</w:t>
      </w:r>
      <w:r>
        <w:rPr>
          <w:rFonts w:cs="宋体" w:hint="eastAsia"/>
          <w:color w:val="000000"/>
        </w:rPr>
        <w:t>个电子，相对原子质量为</w:t>
      </w:r>
      <w:r>
        <w:rPr>
          <w:color w:val="000000"/>
        </w:rPr>
        <w:t>m</w:t>
      </w:r>
      <w:r>
        <w:rPr>
          <w:rFonts w:cs="宋体" w:hint="eastAsia"/>
          <w:color w:val="000000"/>
        </w:rPr>
        <w:t>，那么</w:t>
      </w:r>
      <w:r>
        <w:rPr>
          <w:color w:val="000000"/>
        </w:rPr>
        <w:t>M</w:t>
      </w:r>
      <w:r>
        <w:rPr>
          <w:rFonts w:cs="宋体" w:hint="eastAsia"/>
          <w:color w:val="000000"/>
        </w:rPr>
        <w:t>元素原子核里的中子数是</w:t>
      </w:r>
      <w:r>
        <w:rPr>
          <w:color w:val="000000"/>
        </w:rPr>
        <w:t xml:space="preserve">(    )            </w:t>
      </w:r>
    </w:p>
    <w:p w:rsidR="00A51D3F">
      <w:pPr>
        <w:spacing w:after="0"/>
        <w:ind w:left="150"/>
        <w:rPr>
          <w:rFonts w:cs="Times New Roman"/>
        </w:rPr>
      </w:pPr>
      <w:r>
        <w:rPr>
          <w:color w:val="000000"/>
        </w:rPr>
        <w:t>A. m-x-2                                 </w:t>
      </w:r>
      <w:r>
        <w:rPr>
          <w:rFonts w:cs="Times New Roman"/>
          <w:noProof/>
          <w:lang w:eastAsia="zh-CN"/>
        </w:rPr>
        <w:pict>
          <v:shape id="_x0000_i1049" type="#_x0000_t75" alt=" " style="height:3pt;visibility:visible;width:0.75pt">
            <v:imagedata r:id="rId5" o:title=""/>
          </v:shape>
        </w:pict>
      </w:r>
      <w:r>
        <w:rPr>
          <w:color w:val="000000"/>
        </w:rPr>
        <w:t>B. m-x                                 </w:t>
      </w:r>
      <w:r>
        <w:rPr>
          <w:rFonts w:cs="Times New Roman"/>
          <w:noProof/>
          <w:lang w:eastAsia="zh-CN"/>
        </w:rPr>
        <w:pict>
          <v:shape id="_x0000_i1050" type="#_x0000_t75" alt=" " style="height:3pt;visibility:visible;width:0.75pt">
            <v:imagedata r:id="rId5" o:title=""/>
          </v:shape>
        </w:pict>
      </w:r>
      <w:r>
        <w:rPr>
          <w:color w:val="000000"/>
        </w:rPr>
        <w:t>C. m+x-2                                 </w:t>
      </w:r>
      <w:r>
        <w:rPr>
          <w:rFonts w:cs="Times New Roman"/>
          <w:noProof/>
          <w:lang w:eastAsia="zh-CN"/>
        </w:rPr>
        <w:pict>
          <v:shape id="_x0000_i1051" type="#_x0000_t75" alt=" " style="height:3pt;visibility:visible;width:0.75pt">
            <v:imagedata r:id="rId5" o:title=""/>
          </v:shape>
        </w:pict>
      </w:r>
      <w:r>
        <w:rPr>
          <w:color w:val="000000"/>
        </w:rPr>
        <w:t>D. m-x+2</w:t>
      </w:r>
    </w:p>
    <w:p w:rsidR="00A51D3F">
      <w:pPr>
        <w:spacing w:after="0"/>
        <w:rPr>
          <w:rFonts w:cs="Times New Roman"/>
        </w:rPr>
      </w:pPr>
      <w:r>
        <w:rPr>
          <w:rFonts w:cs="宋体" w:hint="eastAsia"/>
          <w:color w:val="0000FF"/>
        </w:rPr>
        <w:t>【答案】</w:t>
      </w:r>
      <w:r>
        <w:rPr>
          <w:color w:val="000000"/>
        </w:rPr>
        <w:t xml:space="preserve">A  </w:t>
      </w:r>
    </w:p>
    <w:p w:rsidR="00A51D3F">
      <w:pPr>
        <w:spacing w:after="0"/>
        <w:rPr>
          <w:rFonts w:cs="Times New Roman"/>
        </w:rPr>
      </w:pPr>
      <w:r>
        <w:rPr>
          <w:rFonts w:cs="宋体" w:hint="eastAsia"/>
          <w:color w:val="0000FF"/>
        </w:rPr>
        <w:t>【考点】</w:t>
      </w:r>
      <w:r>
        <w:rPr>
          <w:rFonts w:cs="宋体" w:hint="eastAsia"/>
          <w:color w:val="000000"/>
        </w:rPr>
        <w:t>原子的有关数量计算</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M</w:t>
      </w:r>
      <w:r>
        <w:rPr>
          <w:color w:val="000000"/>
          <w:vertAlign w:val="superscript"/>
        </w:rPr>
        <w:t>2+</w:t>
      </w:r>
      <w:r>
        <w:rPr>
          <w:rFonts w:cs="宋体" w:hint="eastAsia"/>
          <w:color w:val="000000"/>
        </w:rPr>
        <w:t>核外有</w:t>
      </w:r>
      <w:r>
        <w:rPr>
          <w:color w:val="000000"/>
        </w:rPr>
        <w:t>x</w:t>
      </w:r>
      <w:r>
        <w:rPr>
          <w:rFonts w:cs="宋体" w:hint="eastAsia"/>
          <w:color w:val="000000"/>
        </w:rPr>
        <w:t>个电子，</w:t>
      </w:r>
      <w:r>
        <w:rPr>
          <w:color w:val="000000"/>
        </w:rPr>
        <w:t>M</w:t>
      </w:r>
      <w:r>
        <w:rPr>
          <w:color w:val="000000"/>
          <w:vertAlign w:val="superscript"/>
        </w:rPr>
        <w:t>2+</w:t>
      </w:r>
      <w:r>
        <w:rPr>
          <w:rFonts w:cs="宋体" w:hint="eastAsia"/>
          <w:color w:val="000000"/>
        </w:rPr>
        <w:t>是</w:t>
      </w:r>
      <w:r>
        <w:rPr>
          <w:color w:val="000000"/>
        </w:rPr>
        <w:t>R</w:t>
      </w:r>
      <w:r>
        <w:rPr>
          <w:rFonts w:cs="宋体" w:hint="eastAsia"/>
          <w:color w:val="000000"/>
        </w:rPr>
        <w:t>原子失去了两个电子形成的，故</w:t>
      </w:r>
      <w:r>
        <w:rPr>
          <w:color w:val="000000"/>
        </w:rPr>
        <w:t>M</w:t>
      </w:r>
      <w:r>
        <w:rPr>
          <w:rFonts w:cs="宋体" w:hint="eastAsia"/>
          <w:color w:val="000000"/>
        </w:rPr>
        <w:t>原子核外电子数为</w:t>
      </w:r>
      <w:r>
        <w:rPr>
          <w:color w:val="000000"/>
        </w:rPr>
        <w:t>x+2</w:t>
      </w:r>
      <w:r>
        <w:rPr>
          <w:rFonts w:cs="宋体" w:hint="eastAsia"/>
          <w:color w:val="000000"/>
        </w:rPr>
        <w:t>；由于在原子中核内质子数等于核外电子数，故</w:t>
      </w:r>
      <w:r>
        <w:rPr>
          <w:color w:val="000000"/>
        </w:rPr>
        <w:t>R</w:t>
      </w:r>
      <w:r>
        <w:rPr>
          <w:rFonts w:cs="宋体" w:hint="eastAsia"/>
          <w:color w:val="000000"/>
        </w:rPr>
        <w:t>原子核内质子数为</w:t>
      </w:r>
      <w:r>
        <w:rPr>
          <w:color w:val="000000"/>
        </w:rPr>
        <w:t>x+2</w:t>
      </w:r>
      <w:r>
        <w:rPr>
          <w:rFonts w:cs="宋体" w:hint="eastAsia"/>
          <w:color w:val="000000"/>
        </w:rPr>
        <w:t>；根据相对原子质量</w:t>
      </w:r>
      <w:r>
        <w:rPr>
          <w:color w:val="000000"/>
        </w:rPr>
        <w:t>=</w:t>
      </w:r>
      <w:r>
        <w:rPr>
          <w:rFonts w:cs="宋体" w:hint="eastAsia"/>
          <w:color w:val="000000"/>
        </w:rPr>
        <w:t>质子数</w:t>
      </w:r>
      <w:r>
        <w:rPr>
          <w:color w:val="000000"/>
        </w:rPr>
        <w:t>+</w:t>
      </w:r>
      <w:r>
        <w:rPr>
          <w:rFonts w:cs="宋体" w:hint="eastAsia"/>
          <w:color w:val="000000"/>
        </w:rPr>
        <w:t>中子数，故中子数</w:t>
      </w:r>
      <w:r>
        <w:rPr>
          <w:color w:val="000000"/>
        </w:rPr>
        <w:t>=</w:t>
      </w:r>
      <w:r>
        <w:rPr>
          <w:rFonts w:cs="宋体" w:hint="eastAsia"/>
          <w:color w:val="000000"/>
        </w:rPr>
        <w:t>相对原子质量﹣质子数</w:t>
      </w:r>
      <w:r>
        <w:rPr>
          <w:color w:val="000000"/>
        </w:rPr>
        <w:t>=m</w:t>
      </w:r>
      <w:r>
        <w:rPr>
          <w:rFonts w:cs="宋体" w:hint="eastAsia"/>
          <w:color w:val="000000"/>
        </w:rPr>
        <w:t>﹣（</w:t>
      </w:r>
      <w:r>
        <w:rPr>
          <w:color w:val="000000"/>
        </w:rPr>
        <w:t>x+2</w:t>
      </w:r>
      <w:r>
        <w:rPr>
          <w:rFonts w:cs="宋体" w:hint="eastAsia"/>
          <w:color w:val="000000"/>
        </w:rPr>
        <w:t>）</w:t>
      </w:r>
      <w:r>
        <w:rPr>
          <w:color w:val="000000"/>
        </w:rPr>
        <w:t>=m</w:t>
      </w:r>
      <w:r>
        <w:rPr>
          <w:rFonts w:cs="宋体" w:hint="eastAsia"/>
          <w:color w:val="000000"/>
        </w:rPr>
        <w:t>﹣</w:t>
      </w:r>
      <w:r>
        <w:rPr>
          <w:color w:val="000000"/>
        </w:rPr>
        <w:t>x</w:t>
      </w:r>
      <w:r>
        <w:rPr>
          <w:rFonts w:cs="宋体" w:hint="eastAsia"/>
          <w:color w:val="000000"/>
        </w:rPr>
        <w:t>﹣</w:t>
      </w:r>
      <w:r>
        <w:rPr>
          <w:color w:val="000000"/>
        </w:rPr>
        <w:t>2</w:t>
      </w:r>
      <w:r>
        <w:rPr>
          <w:rFonts w:cs="宋体" w:hint="eastAsia"/>
          <w:color w:val="000000"/>
        </w:rPr>
        <w:t>。</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【分析】根据阳离子是失电子而形成的，故需在阳离子的核外电子数上加上电荷数，即为原子的核外电子数，在根据质子数</w:t>
      </w:r>
      <w:r>
        <w:rPr>
          <w:color w:val="000000"/>
        </w:rPr>
        <w:t>=</w:t>
      </w:r>
      <w:r>
        <w:rPr>
          <w:rFonts w:cs="宋体" w:hint="eastAsia"/>
          <w:color w:val="000000"/>
        </w:rPr>
        <w:t>核外电子数，相对原子质量</w:t>
      </w:r>
      <w:r>
        <w:rPr>
          <w:color w:val="000000"/>
        </w:rPr>
        <w:t>=</w:t>
      </w:r>
      <w:r>
        <w:rPr>
          <w:rFonts w:cs="宋体" w:hint="eastAsia"/>
          <w:color w:val="000000"/>
        </w:rPr>
        <w:t>质子数</w:t>
      </w:r>
      <w:r>
        <w:rPr>
          <w:color w:val="000000"/>
        </w:rPr>
        <w:t>+</w:t>
      </w:r>
      <w:r>
        <w:rPr>
          <w:rFonts w:cs="宋体" w:hint="eastAsia"/>
          <w:color w:val="000000"/>
        </w:rPr>
        <w:t>中子数。计算出中子数；</w:t>
      </w:r>
    </w:p>
    <w:p w:rsidR="00A51D3F">
      <w:pPr>
        <w:spacing w:after="0"/>
        <w:rPr>
          <w:rFonts w:cs="Times New Roman"/>
        </w:rPr>
      </w:pPr>
      <w:r>
        <w:rPr>
          <w:color w:val="000000"/>
        </w:rPr>
        <w:t>12.</w:t>
      </w:r>
      <w:r>
        <w:rPr>
          <w:rFonts w:cs="宋体" w:hint="eastAsia"/>
          <w:color w:val="000000"/>
        </w:rPr>
        <w:t>已知</w:t>
      </w:r>
      <w:r>
        <w:rPr>
          <w:color w:val="000000"/>
        </w:rPr>
        <w:t>H</w:t>
      </w:r>
      <w:r>
        <w:rPr>
          <w:color w:val="000000"/>
          <w:vertAlign w:val="subscript"/>
        </w:rPr>
        <w:t>2</w:t>
      </w:r>
      <w:r>
        <w:rPr>
          <w:color w:val="000000"/>
        </w:rPr>
        <w:t>S</w:t>
      </w:r>
      <w:r>
        <w:rPr>
          <w:rFonts w:cs="宋体" w:hint="eastAsia"/>
          <w:color w:val="000000"/>
        </w:rPr>
        <w:t>气体与</w:t>
      </w:r>
      <w:r>
        <w:rPr>
          <w:color w:val="000000"/>
        </w:rPr>
        <w:t>SO</w:t>
      </w:r>
      <w:r>
        <w:rPr>
          <w:color w:val="000000"/>
          <w:vertAlign w:val="subscript"/>
        </w:rPr>
        <w:t>2</w:t>
      </w:r>
      <w:r>
        <w:rPr>
          <w:rFonts w:cs="宋体" w:hint="eastAsia"/>
          <w:color w:val="000000"/>
        </w:rPr>
        <w:t>气体混合可迅速反应成硫和水</w:t>
      </w:r>
      <w:r>
        <w:rPr>
          <w:color w:val="000000"/>
        </w:rPr>
        <w:t>(2H</w:t>
      </w:r>
      <w:r>
        <w:rPr>
          <w:color w:val="000000"/>
          <w:vertAlign w:val="subscript"/>
        </w:rPr>
        <w:t>2</w:t>
      </w:r>
      <w:r>
        <w:rPr>
          <w:color w:val="000000"/>
        </w:rPr>
        <w:t>S+SO</w:t>
      </w:r>
      <w:r>
        <w:rPr>
          <w:color w:val="000000"/>
          <w:vertAlign w:val="subscript"/>
        </w:rPr>
        <w:t>2</w:t>
      </w:r>
      <w:r>
        <w:rPr>
          <w:color w:val="000000"/>
        </w:rPr>
        <w:t>=3S↓+2H</w:t>
      </w:r>
      <w:r>
        <w:rPr>
          <w:color w:val="000000"/>
          <w:vertAlign w:val="subscript"/>
        </w:rPr>
        <w:t>2</w:t>
      </w:r>
      <w:r>
        <w:rPr>
          <w:color w:val="000000"/>
        </w:rPr>
        <w:t>O)</w:t>
      </w:r>
      <w:r>
        <w:rPr>
          <w:rFonts w:cs="宋体" w:hint="eastAsia"/>
          <w:color w:val="000000"/>
        </w:rPr>
        <w:t>，在一个密闭的容器内，充入</w:t>
      </w:r>
      <w:r>
        <w:rPr>
          <w:color w:val="000000"/>
        </w:rPr>
        <w:t>a</w:t>
      </w:r>
      <w:r>
        <w:rPr>
          <w:rFonts w:cs="宋体" w:hint="eastAsia"/>
          <w:color w:val="000000"/>
        </w:rPr>
        <w:t>个</w:t>
      </w:r>
      <w:r>
        <w:rPr>
          <w:color w:val="000000"/>
        </w:rPr>
        <w:t>H</w:t>
      </w:r>
      <w:r>
        <w:rPr>
          <w:color w:val="000000"/>
          <w:vertAlign w:val="subscript"/>
        </w:rPr>
        <w:t>2</w:t>
      </w:r>
      <w:r>
        <w:rPr>
          <w:color w:val="000000"/>
        </w:rPr>
        <w:t>S</w:t>
      </w:r>
      <w:r>
        <w:rPr>
          <w:rFonts w:cs="宋体" w:hint="eastAsia"/>
          <w:color w:val="000000"/>
        </w:rPr>
        <w:t>分子和</w:t>
      </w:r>
      <w:r>
        <w:rPr>
          <w:color w:val="000000"/>
        </w:rPr>
        <w:t>b</w:t>
      </w:r>
      <w:r>
        <w:rPr>
          <w:rFonts w:cs="宋体" w:hint="eastAsia"/>
          <w:color w:val="000000"/>
        </w:rPr>
        <w:t>个</w:t>
      </w:r>
      <w:r>
        <w:rPr>
          <w:color w:val="000000"/>
        </w:rPr>
        <w:t>SO</w:t>
      </w:r>
      <w:r>
        <w:rPr>
          <w:color w:val="000000"/>
          <w:vertAlign w:val="subscript"/>
        </w:rPr>
        <w:t>2</w:t>
      </w:r>
      <w:r>
        <w:rPr>
          <w:rFonts w:cs="宋体" w:hint="eastAsia"/>
          <w:color w:val="000000"/>
        </w:rPr>
        <w:t>分子，充分反应后密闭容器中硫原子数和氧原子数之比是</w:t>
      </w:r>
      <w:r>
        <w:rPr>
          <w:color w:val="000000"/>
        </w:rPr>
        <w:t xml:space="preserve">(    )            </w:t>
      </w:r>
    </w:p>
    <w:p w:rsidR="00A51D3F">
      <w:pPr>
        <w:spacing w:after="0"/>
        <w:ind w:left="150"/>
        <w:rPr>
          <w:rFonts w:cs="Times New Roman"/>
        </w:rPr>
      </w:pPr>
      <w:r>
        <w:rPr>
          <w:color w:val="000000"/>
        </w:rPr>
        <w:t>A. a/b                           </w:t>
      </w:r>
      <w:r>
        <w:rPr>
          <w:rFonts w:cs="Times New Roman"/>
          <w:noProof/>
          <w:lang w:eastAsia="zh-CN"/>
        </w:rPr>
        <w:pict>
          <v:shape id="_x0000_i1052" type="#_x0000_t75" alt=" " style="height:3pt;visibility:visible;width:1.5pt">
            <v:imagedata r:id="rId11" o:title=""/>
          </v:shape>
        </w:pict>
      </w:r>
      <w:r>
        <w:rPr>
          <w:color w:val="000000"/>
        </w:rPr>
        <w:t>B. (a + b)/2b                           </w:t>
      </w:r>
      <w:r>
        <w:rPr>
          <w:rFonts w:cs="Times New Roman"/>
          <w:noProof/>
          <w:lang w:eastAsia="zh-CN"/>
        </w:rPr>
        <w:pict>
          <v:shape id="_x0000_i1053" type="#_x0000_t75" alt=" " style="height:3pt;visibility:visible;width:1.5pt">
            <v:imagedata r:id="rId11" o:title=""/>
          </v:shape>
        </w:pict>
      </w:r>
      <w:r>
        <w:rPr>
          <w:color w:val="000000"/>
        </w:rPr>
        <w:t>C. (2a+b)/2b                           </w:t>
      </w:r>
      <w:r>
        <w:rPr>
          <w:rFonts w:cs="Times New Roman"/>
          <w:noProof/>
          <w:lang w:eastAsia="zh-CN"/>
        </w:rPr>
        <w:pict>
          <v:shape id="_x0000_i1054" type="#_x0000_t75" alt=" " style="height:3pt;visibility:visible;width:1.5pt">
            <v:imagedata r:id="rId11" o:title=""/>
          </v:shape>
        </w:pict>
      </w:r>
      <w:r>
        <w:rPr>
          <w:color w:val="000000"/>
        </w:rPr>
        <w:t>D. 2a/(a + b)</w:t>
      </w:r>
    </w:p>
    <w:p w:rsidR="00A51D3F">
      <w:pPr>
        <w:spacing w:after="0"/>
        <w:rPr>
          <w:rFonts w:cs="Times New Roman"/>
        </w:rPr>
      </w:pPr>
      <w:r>
        <w:rPr>
          <w:rFonts w:cs="宋体" w:hint="eastAsia"/>
          <w:color w:val="0000FF"/>
        </w:rPr>
        <w:t>【答案】</w:t>
      </w:r>
      <w:r>
        <w:rPr>
          <w:color w:val="000000"/>
        </w:rPr>
        <w:t xml:space="preserve">B  </w:t>
      </w:r>
    </w:p>
    <w:p w:rsidR="00A51D3F">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【解答】根据质量守恒定律可知，反应前后，原子的种类和数目不变。</w:t>
      </w:r>
      <w:r>
        <w:rPr>
          <w:color w:val="000000"/>
        </w:rPr>
        <w:t>a</w:t>
      </w:r>
      <w:r>
        <w:rPr>
          <w:rFonts w:cs="宋体" w:hint="eastAsia"/>
          <w:color w:val="000000"/>
        </w:rPr>
        <w:t>个</w:t>
      </w:r>
      <w:r>
        <w:rPr>
          <w:color w:val="000000"/>
        </w:rPr>
        <w:t>H</w:t>
      </w:r>
      <w:r>
        <w:rPr>
          <w:color w:val="000000"/>
          <w:vertAlign w:val="subscript"/>
        </w:rPr>
        <w:t>2</w:t>
      </w:r>
      <w:r>
        <w:rPr>
          <w:color w:val="000000"/>
        </w:rPr>
        <w:t>S</w:t>
      </w:r>
      <w:r>
        <w:rPr>
          <w:rFonts w:cs="宋体" w:hint="eastAsia"/>
          <w:color w:val="000000"/>
        </w:rPr>
        <w:t>分子含有</w:t>
      </w:r>
      <w:r>
        <w:rPr>
          <w:color w:val="000000"/>
        </w:rPr>
        <w:t>a</w:t>
      </w:r>
      <w:r>
        <w:rPr>
          <w:rFonts w:cs="宋体" w:hint="eastAsia"/>
          <w:color w:val="000000"/>
        </w:rPr>
        <w:t>个硫原子，</w:t>
      </w:r>
      <w:r>
        <w:rPr>
          <w:color w:val="000000"/>
        </w:rPr>
        <w:t>b</w:t>
      </w:r>
      <w:r>
        <w:rPr>
          <w:rFonts w:cs="宋体" w:hint="eastAsia"/>
          <w:color w:val="000000"/>
        </w:rPr>
        <w:t>个</w:t>
      </w:r>
      <w:r>
        <w:rPr>
          <w:color w:val="000000"/>
        </w:rPr>
        <w:t>SO</w:t>
      </w:r>
      <w:r>
        <w:rPr>
          <w:color w:val="000000"/>
          <w:vertAlign w:val="subscript"/>
        </w:rPr>
        <w:t>2</w:t>
      </w:r>
      <w:r>
        <w:rPr>
          <w:rFonts w:cs="宋体" w:hint="eastAsia"/>
          <w:color w:val="000000"/>
        </w:rPr>
        <w:t>分子含有</w:t>
      </w:r>
      <w:r>
        <w:rPr>
          <w:color w:val="000000"/>
        </w:rPr>
        <w:t>b</w:t>
      </w:r>
      <w:r>
        <w:rPr>
          <w:rFonts w:cs="宋体" w:hint="eastAsia"/>
          <w:color w:val="000000"/>
        </w:rPr>
        <w:t>个硫原子，</w:t>
      </w:r>
      <w:r>
        <w:rPr>
          <w:color w:val="000000"/>
        </w:rPr>
        <w:t>2b</w:t>
      </w:r>
      <w:r>
        <w:rPr>
          <w:rFonts w:cs="宋体" w:hint="eastAsia"/>
          <w:color w:val="000000"/>
        </w:rPr>
        <w:t>个氧原子。故充分反应后密闭容器中硫原子数和氧原子数之比是</w:t>
      </w:r>
      <w:r>
        <w:rPr>
          <w:color w:val="000000"/>
        </w:rPr>
        <w:t>(a + b)/2b</w:t>
      </w:r>
      <w:r>
        <w:rPr>
          <w:rFonts w:cs="宋体" w:hint="eastAsia"/>
          <w:color w:val="000000"/>
        </w:rPr>
        <w:t>，</w:t>
      </w:r>
      <w:r>
        <w:rPr>
          <w:rFonts w:cs="Times New Roman"/>
        </w:rPr>
        <w:br/>
      </w:r>
      <w:r>
        <w:rPr>
          <w:rFonts w:cs="宋体" w:hint="eastAsia"/>
          <w:color w:val="000000"/>
        </w:rPr>
        <w:t>故答案为：</w:t>
      </w:r>
      <w:r>
        <w:rPr>
          <w:color w:val="000000"/>
        </w:rPr>
        <w:t>B</w:t>
      </w:r>
      <w:r>
        <w:rPr>
          <w:rFonts w:cs="宋体" w:hint="eastAsia"/>
          <w:color w:val="000000"/>
        </w:rPr>
        <w:t>。</w:t>
      </w:r>
      <w:r>
        <w:rPr>
          <w:rFonts w:cs="Times New Roman"/>
        </w:rPr>
        <w:br/>
      </w:r>
      <w:r>
        <w:rPr>
          <w:rFonts w:cs="宋体" w:hint="eastAsia"/>
          <w:color w:val="000000"/>
        </w:rPr>
        <w:t>【分析】根据质量守恒定律可知，反应前后，原子的种类和数目不变。充分反应后密闭容器中硫原子数和氧原子数之比，与反应前容器中的硫原子数和氧原子数之比相同，无需考虑反应是否进行彻底；</w:t>
      </w:r>
    </w:p>
    <w:p w:rsidR="00A51D3F">
      <w:pPr>
        <w:spacing w:after="0"/>
        <w:rPr>
          <w:rFonts w:cs="Times New Roman"/>
        </w:rPr>
      </w:pPr>
      <w:r>
        <w:rPr>
          <w:color w:val="000000"/>
        </w:rPr>
        <w:t>13.</w:t>
      </w:r>
      <w:r>
        <w:rPr>
          <w:rFonts w:cs="宋体" w:hint="eastAsia"/>
          <w:color w:val="000000"/>
        </w:rPr>
        <w:t>鉴别下列各组物质的方法错误的是</w:t>
      </w:r>
      <w:r>
        <w:rPr>
          <w:color w:val="000000"/>
        </w:rPr>
        <w:t>(    )</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570"/>
        <w:gridCol w:w="2166"/>
        <w:gridCol w:w="3990"/>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选项</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鉴别的物质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鉴别的方法</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A</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冰和干冰</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室温放置，过一段时间观察是否有液体残留</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B</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水和过氧化氢溶液</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加二氧化锰，观察是否有气泡</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C</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纯水和矿泉水</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观察是否澄清</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color w:val="000000"/>
              </w:rPr>
              <w:t>D</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二氧化碳和一氧化碳</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vAlign w:val="center"/>
          </w:tcPr>
          <w:p w:rsidR="00A51D3F">
            <w:pPr>
              <w:spacing w:after="0"/>
              <w:rPr>
                <w:rFonts w:cs="Times New Roman"/>
              </w:rPr>
            </w:pPr>
            <w:r>
              <w:rPr>
                <w:rFonts w:cs="宋体" w:hint="eastAsia"/>
                <w:color w:val="000000"/>
              </w:rPr>
              <w:t>点燃，观察是否能燃烧</w:t>
            </w:r>
          </w:p>
        </w:tc>
      </w:tr>
    </w:tbl>
    <w:p w:rsidR="00A51D3F">
      <w:pPr>
        <w:spacing w:after="0"/>
        <w:ind w:left="150"/>
        <w:rPr>
          <w:rFonts w:cs="Times New Roman"/>
        </w:rPr>
      </w:pPr>
      <w:r>
        <w:rPr>
          <w:color w:val="000000"/>
        </w:rPr>
        <w:t>A. A                                           B. B                                           C. C                                           D. D</w:t>
      </w:r>
    </w:p>
    <w:p w:rsidR="00A51D3F">
      <w:pPr>
        <w:spacing w:after="0"/>
        <w:rPr>
          <w:rFonts w:cs="Times New Roman"/>
        </w:rPr>
      </w:pPr>
      <w:r>
        <w:rPr>
          <w:rFonts w:cs="宋体" w:hint="eastAsia"/>
          <w:color w:val="0000FF"/>
        </w:rPr>
        <w:t>【答案】</w:t>
      </w:r>
      <w:r>
        <w:rPr>
          <w:color w:val="000000"/>
        </w:rPr>
        <w:t xml:space="preserve">C  </w:t>
      </w:r>
    </w:p>
    <w:p w:rsidR="00A51D3F">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、冰在室温时能变为液态的水，干冰升华变为二氧化碳气体，无液体残留，采用室温放置的方法可以鉴别，</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、水加二氧化锰无明显现象，过氧化氢溶液加二氧化锰有气泡产生，可以鉴别，</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、纯水和矿泉水都是无色透明的溶液，采用观察是否澄清的方法无法鉴别，</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、二氧化碳不具有可燃性，无法点燃，一氧化碳有可燃性，能够点燃。采用点燃的方法可以鉴别，</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w:t>
      </w:r>
      <w:r>
        <w:rPr>
          <w:rFonts w:cs="Times New Roman"/>
        </w:rPr>
        <w:br/>
      </w:r>
      <w:r>
        <w:rPr>
          <w:rFonts w:cs="宋体" w:hint="eastAsia"/>
          <w:color w:val="000000"/>
        </w:rPr>
        <w:t>【分析】纯水和矿泉水都是无色透明的溶液，矿泉水为硬水，可加入肥皂水加以鉴别；泡沫丰富的是纯水，泡沫少的是矿泉水；</w:t>
      </w:r>
    </w:p>
    <w:p w:rsidR="00A51D3F">
      <w:pPr>
        <w:spacing w:after="0"/>
        <w:rPr>
          <w:rFonts w:cs="Times New Roman"/>
        </w:rPr>
      </w:pPr>
      <w:r>
        <w:rPr>
          <w:color w:val="000000"/>
        </w:rPr>
        <w:t>14.</w:t>
      </w:r>
      <w:r>
        <w:rPr>
          <w:rFonts w:cs="宋体" w:hint="eastAsia"/>
          <w:color w:val="000000"/>
        </w:rPr>
        <w:t>在化学反应</w:t>
      </w:r>
      <w:r>
        <w:rPr>
          <w:color w:val="000000"/>
        </w:rPr>
        <w:t>A+2B=3C+D</w:t>
      </w:r>
      <w:r>
        <w:rPr>
          <w:rFonts w:cs="宋体" w:hint="eastAsia"/>
          <w:color w:val="000000"/>
        </w:rPr>
        <w:t>中，</w:t>
      </w:r>
      <w:r>
        <w:rPr>
          <w:color w:val="000000"/>
        </w:rPr>
        <w:t>6gA</w:t>
      </w:r>
      <w:r>
        <w:rPr>
          <w:rFonts w:cs="宋体" w:hint="eastAsia"/>
          <w:color w:val="000000"/>
        </w:rPr>
        <w:t>与</w:t>
      </w:r>
      <w:r>
        <w:rPr>
          <w:color w:val="000000"/>
        </w:rPr>
        <w:t>8gB</w:t>
      </w:r>
      <w:r>
        <w:rPr>
          <w:rFonts w:cs="宋体" w:hint="eastAsia"/>
          <w:color w:val="000000"/>
        </w:rPr>
        <w:t>恰好完全反应，生成</w:t>
      </w:r>
      <w:r>
        <w:rPr>
          <w:color w:val="000000"/>
        </w:rPr>
        <w:t>9g D</w:t>
      </w:r>
      <w:r>
        <w:rPr>
          <w:rFonts w:cs="宋体" w:hint="eastAsia"/>
          <w:color w:val="000000"/>
        </w:rPr>
        <w:t>，若反应生成</w:t>
      </w:r>
      <w:r>
        <w:rPr>
          <w:color w:val="000000"/>
        </w:rPr>
        <w:t>20gC</w:t>
      </w:r>
      <w:r>
        <w:rPr>
          <w:rFonts w:cs="宋体" w:hint="eastAsia"/>
          <w:color w:val="000000"/>
        </w:rPr>
        <w:t>，则参加反应的</w:t>
      </w:r>
      <w:r>
        <w:rPr>
          <w:color w:val="000000"/>
        </w:rPr>
        <w:t>B</w:t>
      </w:r>
      <w:r>
        <w:rPr>
          <w:rFonts w:cs="宋体" w:hint="eastAsia"/>
          <w:color w:val="000000"/>
        </w:rPr>
        <w:t>的质量为</w:t>
      </w:r>
      <w:r>
        <w:rPr>
          <w:color w:val="000000"/>
        </w:rPr>
        <w:t xml:space="preserve">(    )            </w:t>
      </w:r>
    </w:p>
    <w:p w:rsidR="00A51D3F">
      <w:pPr>
        <w:spacing w:after="0"/>
        <w:ind w:left="150"/>
        <w:rPr>
          <w:rFonts w:cs="Times New Roman"/>
        </w:rPr>
      </w:pPr>
      <w:r>
        <w:rPr>
          <w:color w:val="000000"/>
        </w:rPr>
        <w:t>A. 12g                                     </w:t>
      </w:r>
      <w:r>
        <w:rPr>
          <w:rFonts w:cs="Times New Roman"/>
          <w:noProof/>
          <w:lang w:eastAsia="zh-CN"/>
        </w:rPr>
        <w:pict>
          <v:shape id="_x0000_i1055" type="#_x0000_t75" alt=" " style="height:3pt;visibility:visible;width:2.25pt">
            <v:imagedata r:id="rId10" o:title=""/>
          </v:shape>
        </w:pict>
      </w:r>
      <w:r>
        <w:rPr>
          <w:color w:val="000000"/>
        </w:rPr>
        <w:t>B. 16g                                     </w:t>
      </w:r>
      <w:r>
        <w:rPr>
          <w:rFonts w:cs="Times New Roman"/>
          <w:noProof/>
          <w:lang w:eastAsia="zh-CN"/>
        </w:rPr>
        <w:pict>
          <v:shape id="_x0000_i1056" type="#_x0000_t75" alt=" " style="height:3pt;visibility:visible;width:2.25pt">
            <v:imagedata r:id="rId10" o:title=""/>
          </v:shape>
        </w:pict>
      </w:r>
      <w:r>
        <w:rPr>
          <w:color w:val="000000"/>
        </w:rPr>
        <w:t>C. 24g                                     </w:t>
      </w:r>
      <w:r>
        <w:rPr>
          <w:rFonts w:cs="Times New Roman"/>
          <w:noProof/>
          <w:lang w:eastAsia="zh-CN"/>
        </w:rPr>
        <w:pict>
          <v:shape id="_x0000_i1057" type="#_x0000_t75" alt=" " style="height:3pt;visibility:visible;width:2.25pt">
            <v:imagedata r:id="rId10" o:title=""/>
          </v:shape>
        </w:pict>
      </w:r>
      <w:r>
        <w:rPr>
          <w:color w:val="000000"/>
        </w:rPr>
        <w:t>D. 32g</w:t>
      </w:r>
    </w:p>
    <w:p w:rsidR="00A51D3F">
      <w:pPr>
        <w:spacing w:after="0"/>
        <w:rPr>
          <w:rFonts w:cs="Times New Roman"/>
        </w:rPr>
      </w:pPr>
      <w:r>
        <w:rPr>
          <w:rFonts w:cs="宋体" w:hint="eastAsia"/>
          <w:color w:val="0000FF"/>
        </w:rPr>
        <w:t>【答案】</w:t>
      </w:r>
      <w:r>
        <w:rPr>
          <w:color w:val="000000"/>
        </w:rPr>
        <w:t xml:space="preserve">D  </w:t>
      </w:r>
    </w:p>
    <w:p w:rsidR="00A51D3F">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【解答】，由质量守恒定律可知，若</w:t>
      </w:r>
      <w:r>
        <w:rPr>
          <w:color w:val="000000"/>
        </w:rPr>
        <w:t>6gA</w:t>
      </w:r>
      <w:r>
        <w:rPr>
          <w:rFonts w:cs="宋体" w:hint="eastAsia"/>
          <w:color w:val="000000"/>
        </w:rPr>
        <w:t>与</w:t>
      </w:r>
      <w:r>
        <w:rPr>
          <w:color w:val="000000"/>
        </w:rPr>
        <w:t>8gB</w:t>
      </w:r>
      <w:r>
        <w:rPr>
          <w:rFonts w:cs="宋体" w:hint="eastAsia"/>
          <w:color w:val="000000"/>
        </w:rPr>
        <w:t>恰好完全反应，生成</w:t>
      </w:r>
      <w:r>
        <w:rPr>
          <w:color w:val="000000"/>
        </w:rPr>
        <w:t>9gD</w:t>
      </w:r>
      <w:r>
        <w:rPr>
          <w:rFonts w:cs="宋体" w:hint="eastAsia"/>
          <w:color w:val="000000"/>
        </w:rPr>
        <w:t>，则同时生成</w:t>
      </w:r>
      <w:r>
        <w:rPr>
          <w:color w:val="000000"/>
        </w:rPr>
        <w:t>C</w:t>
      </w:r>
      <w:r>
        <w:rPr>
          <w:rFonts w:cs="宋体" w:hint="eastAsia"/>
          <w:color w:val="000000"/>
        </w:rPr>
        <w:t>的质量为</w:t>
      </w:r>
      <w:r>
        <w:rPr>
          <w:color w:val="000000"/>
        </w:rPr>
        <w:t>5g</w:t>
      </w:r>
      <w:r>
        <w:rPr>
          <w:rFonts w:cs="宋体" w:hint="eastAsia"/>
          <w:color w:val="000000"/>
        </w:rPr>
        <w:t>，现反应生成</w:t>
      </w:r>
      <w:r>
        <w:rPr>
          <w:color w:val="000000"/>
        </w:rPr>
        <w:t>20gC</w:t>
      </w:r>
      <w:r>
        <w:rPr>
          <w:rFonts w:cs="宋体" w:hint="eastAsia"/>
          <w:color w:val="000000"/>
        </w:rPr>
        <w:t>，根据前面的质量关系，则参加反应的</w:t>
      </w:r>
      <w:r>
        <w:rPr>
          <w:color w:val="000000"/>
        </w:rPr>
        <w:t>B</w:t>
      </w:r>
      <w:r>
        <w:rPr>
          <w:rFonts w:cs="宋体" w:hint="eastAsia"/>
          <w:color w:val="000000"/>
        </w:rPr>
        <w:t>的质量为</w:t>
      </w:r>
      <w:r>
        <w:rPr>
          <w:color w:val="000000"/>
        </w:rPr>
        <w:t>32g</w:t>
      </w:r>
      <w:r>
        <w:rPr>
          <w:rFonts w:cs="宋体" w:hint="eastAsia"/>
          <w:color w:val="000000"/>
        </w:rPr>
        <w:t>，</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【分析】根据质量守恒定律可知参加化学反应的各物质的质量总和，等于反应后生成的各物质的质量总和；反应时</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四种物质参加反应的质量比为</w:t>
      </w:r>
      <w:r>
        <w:rPr>
          <w:color w:val="000000"/>
        </w:rPr>
        <w:t>6:8:5</w:t>
      </w:r>
      <w:r>
        <w:rPr>
          <w:rFonts w:cs="宋体" w:hint="eastAsia"/>
          <w:color w:val="000000"/>
        </w:rPr>
        <w:t>：</w:t>
      </w:r>
      <w:r>
        <w:rPr>
          <w:color w:val="000000"/>
        </w:rPr>
        <w:t>9</w:t>
      </w:r>
      <w:r>
        <w:rPr>
          <w:rFonts w:cs="宋体" w:hint="eastAsia"/>
          <w:color w:val="000000"/>
        </w:rPr>
        <w:t>，据此可计算出若反应生成</w:t>
      </w:r>
      <w:r>
        <w:rPr>
          <w:color w:val="000000"/>
        </w:rPr>
        <w:t>20gC</w:t>
      </w:r>
      <w:r>
        <w:rPr>
          <w:rFonts w:cs="宋体" w:hint="eastAsia"/>
          <w:color w:val="000000"/>
        </w:rPr>
        <w:t>，则参加反应的</w:t>
      </w:r>
      <w:r>
        <w:rPr>
          <w:color w:val="000000"/>
        </w:rPr>
        <w:t>B</w:t>
      </w:r>
      <w:r>
        <w:rPr>
          <w:rFonts w:cs="宋体" w:hint="eastAsia"/>
          <w:color w:val="000000"/>
        </w:rPr>
        <w:t>的质量为</w:t>
      </w:r>
      <w:r>
        <w:rPr>
          <w:color w:val="000000"/>
        </w:rPr>
        <w:t>32g</w:t>
      </w:r>
    </w:p>
    <w:p w:rsidR="00A51D3F">
      <w:pPr>
        <w:spacing w:after="0"/>
        <w:rPr>
          <w:rFonts w:cs="Times New Roman"/>
        </w:rPr>
      </w:pPr>
      <w:r>
        <w:rPr>
          <w:color w:val="000000"/>
        </w:rPr>
        <w:t>15.</w:t>
      </w:r>
      <w:r>
        <w:rPr>
          <w:rFonts w:cs="宋体" w:hint="eastAsia"/>
          <w:color w:val="000000"/>
        </w:rPr>
        <w:t>如图是电解水的简易实验装置。下列有关叙述错误的是（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58" type="#_x0000_t75" alt=" " style="height:115.5pt;visibility:visible;width:102pt">
            <v:imagedata r:id="rId14" o:title=""/>
          </v:shape>
        </w:pict>
      </w:r>
    </w:p>
    <w:p w:rsidR="00A51D3F">
      <w:pPr>
        <w:spacing w:after="0"/>
        <w:ind w:left="150"/>
        <w:rPr>
          <w:rFonts w:cs="Times New Roman"/>
        </w:rPr>
      </w:pPr>
      <w:r>
        <w:rPr>
          <w:color w:val="000000"/>
        </w:rPr>
        <w:t>A. a</w:t>
      </w:r>
      <w:r>
        <w:rPr>
          <w:rFonts w:cs="宋体" w:hint="eastAsia"/>
          <w:color w:val="000000"/>
        </w:rPr>
        <w:t>，</w:t>
      </w:r>
      <w:r>
        <w:rPr>
          <w:color w:val="000000"/>
        </w:rPr>
        <w:t>b</w:t>
      </w:r>
      <w:r>
        <w:rPr>
          <w:rFonts w:cs="宋体" w:hint="eastAsia"/>
          <w:color w:val="000000"/>
        </w:rPr>
        <w:t>分别是电源的正极、负极</w:t>
      </w:r>
      <w:r>
        <w:rPr>
          <w:rFonts w:cs="Times New Roman"/>
          <w:color w:val="000000"/>
        </w:rPr>
        <w:t>                            </w:t>
      </w:r>
      <w:r>
        <w:rPr>
          <w:rFonts w:cs="Times New Roman"/>
          <w:noProof/>
          <w:lang w:eastAsia="zh-CN"/>
        </w:rPr>
        <w:pict>
          <v:shape id="_x0000_i1059" type="#_x0000_t75" alt=" " style="height:3pt;visibility:visible;width:1.5pt">
            <v:imagedata r:id="rId11" o:title=""/>
          </v:shape>
        </w:pict>
      </w:r>
      <w:r>
        <w:rPr>
          <w:color w:val="000000"/>
        </w:rPr>
        <w:t>B. </w:t>
      </w:r>
      <w:r>
        <w:rPr>
          <w:rFonts w:cs="宋体" w:hint="eastAsia"/>
          <w:color w:val="000000"/>
        </w:rPr>
        <w:t>在水中加入少许烧碱，能增强导电性</w:t>
      </w:r>
      <w:r>
        <w:rPr>
          <w:rFonts w:cs="Times New Roman"/>
        </w:rPr>
        <w:br/>
      </w:r>
      <w:r>
        <w:rPr>
          <w:color w:val="000000"/>
        </w:rPr>
        <w:t>C. </w:t>
      </w:r>
      <w:r>
        <w:rPr>
          <w:rFonts w:cs="宋体" w:hint="eastAsia"/>
          <w:color w:val="000000"/>
        </w:rPr>
        <w:t>电解水实验表明，水由</w:t>
      </w:r>
      <w:r>
        <w:rPr>
          <w:color w:val="000000"/>
        </w:rPr>
        <w:t>2</w:t>
      </w:r>
      <w:r>
        <w:rPr>
          <w:rFonts w:cs="宋体" w:hint="eastAsia"/>
          <w:color w:val="000000"/>
        </w:rPr>
        <w:t>个氢原子，</w:t>
      </w:r>
      <w:r>
        <w:rPr>
          <w:color w:val="000000"/>
        </w:rPr>
        <w:t>1</w:t>
      </w:r>
      <w:r>
        <w:rPr>
          <w:rFonts w:cs="宋体" w:hint="eastAsia"/>
          <w:color w:val="000000"/>
        </w:rPr>
        <w:t>个氧原子构成</w:t>
      </w:r>
      <w:r>
        <w:rPr>
          <w:rFonts w:cs="Times New Roman"/>
          <w:color w:val="000000"/>
        </w:rPr>
        <w:t>      </w:t>
      </w:r>
      <w:r>
        <w:rPr>
          <w:color w:val="000000"/>
        </w:rPr>
        <w:t>D. </w:t>
      </w:r>
      <w:r>
        <w:rPr>
          <w:rFonts w:cs="宋体" w:hint="eastAsia"/>
          <w:color w:val="000000"/>
        </w:rPr>
        <w:t>目前通过电解水获得氢能，成本高、效率低</w:t>
      </w:r>
    </w:p>
    <w:p w:rsidR="00A51D3F">
      <w:pPr>
        <w:spacing w:after="0"/>
        <w:rPr>
          <w:rFonts w:cs="Times New Roman"/>
        </w:rPr>
      </w:pPr>
      <w:r>
        <w:rPr>
          <w:rFonts w:cs="宋体" w:hint="eastAsia"/>
          <w:color w:val="0000FF"/>
        </w:rPr>
        <w:t>【答案】</w:t>
      </w:r>
      <w:r>
        <w:rPr>
          <w:color w:val="000000"/>
        </w:rPr>
        <w:t xml:space="preserve">C  </w:t>
      </w:r>
    </w:p>
    <w:p w:rsidR="00A51D3F">
      <w:pPr>
        <w:spacing w:after="0"/>
        <w:rPr>
          <w:rFonts w:cs="Times New Roman"/>
        </w:rPr>
      </w:pPr>
      <w:r>
        <w:rPr>
          <w:rFonts w:cs="宋体" w:hint="eastAsia"/>
          <w:color w:val="0000FF"/>
        </w:rPr>
        <w:t>【考点】</w:t>
      </w:r>
      <w:r>
        <w:rPr>
          <w:rFonts w:cs="宋体" w:hint="eastAsia"/>
          <w:color w:val="000000"/>
        </w:rPr>
        <w:t>电解水实验，溶液的导电性及其原理分析</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w:t>
      </w:r>
      <w:r>
        <w:rPr>
          <w:color w:val="000000"/>
        </w:rPr>
        <w:t>a</w:t>
      </w:r>
      <w:r>
        <w:rPr>
          <w:rFonts w:cs="宋体" w:hint="eastAsia"/>
          <w:color w:val="000000"/>
        </w:rPr>
        <w:t>，</w:t>
      </w:r>
      <w:r>
        <w:rPr>
          <w:color w:val="000000"/>
        </w:rPr>
        <w:t>b</w:t>
      </w:r>
      <w:r>
        <w:rPr>
          <w:rFonts w:cs="宋体" w:hint="eastAsia"/>
          <w:color w:val="000000"/>
        </w:rPr>
        <w:t>分别是电源的正极、负极，</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、在水中加入少许烧碱，能增强导电性，</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、电解水实验表明，水由氢元素和氧元素组成，</w:t>
      </w:r>
      <w:r>
        <w:rPr>
          <w:color w:val="000000"/>
        </w:rPr>
        <w:t>C</w:t>
      </w:r>
      <w:r>
        <w:rPr>
          <w:rFonts w:cs="宋体" w:hint="eastAsia"/>
          <w:color w:val="000000"/>
        </w:rPr>
        <w:t>符合题意；</w:t>
      </w:r>
      <w:r>
        <w:rPr>
          <w:rFonts w:cs="Times New Roman"/>
        </w:rPr>
        <w:br/>
      </w:r>
      <w:r>
        <w:rPr>
          <w:color w:val="000000"/>
        </w:rPr>
        <w:t>D</w:t>
      </w:r>
      <w:r>
        <w:rPr>
          <w:rFonts w:cs="宋体" w:hint="eastAsia"/>
          <w:color w:val="000000"/>
        </w:rPr>
        <w:t>、目前通过电解水获得氢能，成本高、效率低，</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C</w:t>
      </w:r>
      <w:r>
        <w:rPr>
          <w:rFonts w:cs="宋体" w:hint="eastAsia"/>
          <w:color w:val="000000"/>
        </w:rPr>
        <w:t>【分析】水通电试验，正极产生氧气，负极产生氢气，体积比为</w:t>
      </w:r>
      <w:r>
        <w:rPr>
          <w:color w:val="000000"/>
        </w:rPr>
        <w:t>1:2</w:t>
      </w:r>
      <w:r>
        <w:rPr>
          <w:rFonts w:cs="宋体" w:hint="eastAsia"/>
          <w:color w:val="000000"/>
        </w:rPr>
        <w:t>，质量比为</w:t>
      </w:r>
      <w:r>
        <w:rPr>
          <w:color w:val="000000"/>
        </w:rPr>
        <w:t>8:1</w:t>
      </w:r>
      <w:r>
        <w:rPr>
          <w:rFonts w:cs="宋体" w:hint="eastAsia"/>
          <w:color w:val="000000"/>
        </w:rPr>
        <w:t>，实验说明水是由氢氧两种元素组成的，在水中加入少量的酸或碱能增强水的导电性</w:t>
      </w:r>
    </w:p>
    <w:p w:rsidR="00A51D3F">
      <w:pPr>
        <w:spacing w:after="0"/>
        <w:rPr>
          <w:rFonts w:cs="Times New Roman"/>
        </w:rPr>
      </w:pPr>
      <w:r>
        <w:rPr>
          <w:color w:val="000000"/>
        </w:rPr>
        <w:t>16.</w:t>
      </w:r>
      <w:r>
        <w:rPr>
          <w:rFonts w:cs="宋体" w:hint="eastAsia"/>
          <w:color w:val="000000"/>
        </w:rPr>
        <w:t>某兴趣小组利用下图装置对二氧化碳的性质进行探究，下列说法错误的是（</w:t>
      </w:r>
      <w:r>
        <w:rPr>
          <w:rFonts w:cs="Times New Roman"/>
          <w:color w:val="000000"/>
        </w:rPr>
        <w:t>  </w:t>
      </w:r>
      <w:r>
        <w:rPr>
          <w:color w:val="000000"/>
        </w:rPr>
        <w:t xml:space="preserve"> </w:t>
      </w:r>
      <w:r>
        <w:rPr>
          <w:rFonts w:cs="宋体" w:hint="eastAsia"/>
          <w:color w:val="000000"/>
        </w:rPr>
        <w:t>）</w:t>
      </w:r>
      <w:r>
        <w:rPr>
          <w:rFonts w:cs="Times New Roman"/>
        </w:rPr>
        <w:br/>
      </w:r>
      <w:r>
        <w:rPr>
          <w:rFonts w:cs="Times New Roman"/>
          <w:noProof/>
          <w:lang w:eastAsia="zh-CN"/>
        </w:rPr>
        <w:pict>
          <v:shape id="_x0000_i1060" type="#_x0000_t75" alt=" " style="height:69.75pt;visibility:visible;width:288.75pt">
            <v:imagedata r:id="rId15" o:title=""/>
          </v:shape>
        </w:pict>
      </w:r>
    </w:p>
    <w:p w:rsidR="00A51D3F">
      <w:pPr>
        <w:spacing w:after="0"/>
        <w:ind w:left="150"/>
        <w:rPr>
          <w:rFonts w:cs="Times New Roman"/>
        </w:rPr>
      </w:pPr>
      <w:r>
        <w:rPr>
          <w:color w:val="000000"/>
        </w:rPr>
        <w:t>A. B</w:t>
      </w:r>
      <w:r>
        <w:rPr>
          <w:rFonts w:cs="宋体" w:hint="eastAsia"/>
          <w:color w:val="000000"/>
        </w:rPr>
        <w:t>处现象说明二氧化碳能使紫色石蕊变红</w:t>
      </w:r>
      <w:r>
        <w:rPr>
          <w:rFonts w:cs="Times New Roman"/>
          <w:color w:val="000000"/>
        </w:rPr>
        <w:t>             </w:t>
      </w:r>
      <w:r>
        <w:rPr>
          <w:color w:val="000000"/>
        </w:rPr>
        <w:t>B. C</w:t>
      </w:r>
      <w:r>
        <w:rPr>
          <w:rFonts w:cs="宋体" w:hint="eastAsia"/>
          <w:color w:val="000000"/>
        </w:rPr>
        <w:t>处溶液变浑浊，是因为生成了不溶于水的碳酸钙</w:t>
      </w:r>
      <w:r>
        <w:rPr>
          <w:rFonts w:cs="Times New Roman"/>
        </w:rPr>
        <w:br/>
      </w:r>
      <w:r>
        <w:rPr>
          <w:color w:val="000000"/>
        </w:rPr>
        <w:t>C. D</w:t>
      </w:r>
      <w:r>
        <w:rPr>
          <w:rFonts w:cs="宋体" w:hint="eastAsia"/>
          <w:color w:val="000000"/>
        </w:rPr>
        <w:t>处的实验现象是下层蜡烛先熄灭，上层蜡烛后熄灭</w:t>
      </w:r>
      <w:r>
        <w:rPr>
          <w:rFonts w:cs="Times New Roman"/>
          <w:color w:val="000000"/>
        </w:rPr>
        <w:t>        </w:t>
      </w:r>
      <w:r>
        <w:rPr>
          <w:rFonts w:cs="Times New Roman"/>
          <w:noProof/>
          <w:lang w:eastAsia="zh-CN"/>
        </w:rPr>
        <w:pict>
          <v:shape id="_x0000_i1061" type="#_x0000_t75" alt=" " style="height:3pt;visibility:visible;width:2.25pt">
            <v:imagedata r:id="rId10" o:title=""/>
          </v:shape>
        </w:pict>
      </w:r>
      <w:r>
        <w:rPr>
          <w:color w:val="000000"/>
        </w:rPr>
        <w:t>D. D</w:t>
      </w:r>
      <w:r>
        <w:rPr>
          <w:rFonts w:cs="宋体" w:hint="eastAsia"/>
          <w:color w:val="000000"/>
        </w:rPr>
        <w:t>处现象说明二氧化碳不可燃，不助燃，密度比空气大</w:t>
      </w:r>
    </w:p>
    <w:p w:rsidR="00A51D3F">
      <w:pPr>
        <w:spacing w:after="0"/>
        <w:rPr>
          <w:rFonts w:cs="Times New Roman"/>
        </w:rPr>
      </w:pPr>
      <w:r>
        <w:rPr>
          <w:rFonts w:cs="宋体" w:hint="eastAsia"/>
          <w:color w:val="0000FF"/>
        </w:rPr>
        <w:t>【答案】</w:t>
      </w:r>
      <w:r>
        <w:rPr>
          <w:color w:val="000000"/>
        </w:rPr>
        <w:t xml:space="preserve">A  </w:t>
      </w:r>
    </w:p>
    <w:p w:rsidR="00A51D3F">
      <w:pPr>
        <w:spacing w:after="0"/>
        <w:rPr>
          <w:rFonts w:cs="Times New Roman"/>
        </w:rPr>
      </w:pPr>
      <w:r>
        <w:rPr>
          <w:rFonts w:cs="宋体" w:hint="eastAsia"/>
          <w:color w:val="0000FF"/>
        </w:rPr>
        <w:t>【考点】</w:t>
      </w:r>
      <w:r>
        <w:rPr>
          <w:rFonts w:cs="宋体" w:hint="eastAsia"/>
          <w:color w:val="000000"/>
        </w:rPr>
        <w:t>二氧化碳的物理性质，二氧化碳的化学性质，二氧化碳的实验室制法</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、二氧化碳和水反应生成碳酸，碳酸能使紫色石蕊变红色，但是不能说二氧化碳使紫色石蕊变红色，</w:t>
      </w:r>
      <w:r>
        <w:rPr>
          <w:color w:val="000000"/>
        </w:rPr>
        <w:t>A</w:t>
      </w:r>
      <w:r>
        <w:rPr>
          <w:rFonts w:cs="宋体" w:hint="eastAsia"/>
          <w:color w:val="000000"/>
        </w:rPr>
        <w:t>符合题意；</w:t>
      </w:r>
      <w:r>
        <w:rPr>
          <w:rFonts w:cs="Times New Roman"/>
        </w:rPr>
        <w:br/>
      </w:r>
      <w:r>
        <w:rPr>
          <w:color w:val="000000"/>
        </w:rPr>
        <w:t>B</w:t>
      </w:r>
      <w:r>
        <w:rPr>
          <w:rFonts w:cs="宋体" w:hint="eastAsia"/>
          <w:color w:val="000000"/>
        </w:rPr>
        <w:t>、二氧化碳和氢氧化钙反应会生成碳酸钙沉淀和水，所以</w:t>
      </w:r>
      <w:r>
        <w:rPr>
          <w:color w:val="000000"/>
        </w:rPr>
        <w:t>C</w:t>
      </w:r>
      <w:r>
        <w:rPr>
          <w:rFonts w:cs="宋体" w:hint="eastAsia"/>
          <w:color w:val="000000"/>
        </w:rPr>
        <w:t>出溶液变浑浊，</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、二氧化碳的密度比空气大，不具有助燃性，所以</w:t>
      </w:r>
      <w:r>
        <w:rPr>
          <w:color w:val="000000"/>
        </w:rPr>
        <w:t>D</w:t>
      </w:r>
      <w:r>
        <w:rPr>
          <w:rFonts w:cs="宋体" w:hint="eastAsia"/>
          <w:color w:val="000000"/>
        </w:rPr>
        <w:t>处的实验现象是下层蜡烛先熄灭，上层蜡烛后熄灭，</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、通过分析可知，</w:t>
      </w:r>
      <w:r>
        <w:rPr>
          <w:color w:val="000000"/>
        </w:rPr>
        <w:t>D</w:t>
      </w:r>
      <w:r>
        <w:rPr>
          <w:rFonts w:cs="宋体" w:hint="eastAsia"/>
          <w:color w:val="000000"/>
        </w:rPr>
        <w:t>处现象说明二氧化碳不可燃，不助燃，密度比空气大，</w:t>
      </w:r>
      <w:r>
        <w:rPr>
          <w:color w:val="000000"/>
        </w:rPr>
        <w:t>D</w:t>
      </w:r>
      <w:r>
        <w:rPr>
          <w:rFonts w:cs="宋体" w:hint="eastAsia"/>
          <w:color w:val="000000"/>
        </w:rPr>
        <w:t>不符合题意；</w:t>
      </w:r>
      <w:r>
        <w:rPr>
          <w:rFonts w:cs="Times New Roman"/>
        </w:rPr>
        <w:br/>
      </w:r>
      <w:r>
        <w:rPr>
          <w:rFonts w:cs="宋体" w:hint="eastAsia"/>
          <w:color w:val="000000"/>
        </w:rPr>
        <w:t>故答案为：</w:t>
      </w:r>
      <w:r>
        <w:rPr>
          <w:color w:val="000000"/>
        </w:rPr>
        <w:t>A</w:t>
      </w:r>
      <w:r>
        <w:rPr>
          <w:rFonts w:cs="宋体" w:hint="eastAsia"/>
          <w:color w:val="000000"/>
        </w:rPr>
        <w:t>。</w:t>
      </w:r>
      <w:r>
        <w:rPr>
          <w:rFonts w:cs="Times New Roman"/>
        </w:rPr>
        <w:br/>
      </w:r>
      <w:r>
        <w:rPr>
          <w:rFonts w:cs="宋体" w:hint="eastAsia"/>
          <w:color w:val="000000"/>
        </w:rPr>
        <w:t>【分析】二氧化碳密度比空气大，不支持燃烧也不能燃烧；能和水反应。</w:t>
      </w:r>
    </w:p>
    <w:p w:rsidR="00A51D3F">
      <w:pPr>
        <w:spacing w:after="0"/>
        <w:rPr>
          <w:rFonts w:cs="Times New Roman"/>
        </w:rPr>
      </w:pPr>
      <w:r>
        <w:rPr>
          <w:color w:val="000000"/>
        </w:rPr>
        <w:t>17.</w:t>
      </w:r>
      <w:r>
        <w:rPr>
          <w:rFonts w:cs="宋体" w:hint="eastAsia"/>
          <w:color w:val="000000"/>
        </w:rPr>
        <w:t>将一定量的丙烷（</w:t>
      </w:r>
      <w:r>
        <w:rPr>
          <w:color w:val="000000"/>
        </w:rPr>
        <w:t>C</w:t>
      </w:r>
      <w:r>
        <w:rPr>
          <w:color w:val="000000"/>
          <w:vertAlign w:val="subscript"/>
        </w:rPr>
        <w:t>3</w:t>
      </w:r>
      <w:r>
        <w:rPr>
          <w:color w:val="000000"/>
        </w:rPr>
        <w:t>H</w:t>
      </w:r>
      <w:r>
        <w:rPr>
          <w:color w:val="000000"/>
          <w:vertAlign w:val="subscript"/>
        </w:rPr>
        <w:t>8</w:t>
      </w:r>
      <w:r>
        <w:rPr>
          <w:rFonts w:cs="宋体" w:hint="eastAsia"/>
          <w:color w:val="000000"/>
        </w:rPr>
        <w:t>）和氧气置于一个密闭的容器中引燃并充分反应，测得反应前后各物质的质量如表所示，下列判断错误的是（</w:t>
      </w:r>
      <w:r>
        <w:rPr>
          <w:rFonts w:cs="Times New Roman"/>
          <w:color w:val="000000"/>
        </w:rPr>
        <w:t>   </w:t>
      </w:r>
      <w:r>
        <w:rPr>
          <w:color w:val="000000"/>
        </w:rPr>
        <w:t xml:space="preserve"> </w:t>
      </w:r>
      <w:r>
        <w:rPr>
          <w:rFonts w:cs="宋体" w:hint="eastAsia"/>
          <w:color w:val="000000"/>
        </w:rPr>
        <w:t>）</w:t>
      </w:r>
    </w:p>
    <w:tbl>
      <w:tblPr>
        <w:tblW w:w="0" w:type="auto"/>
        <w:tblInd w:w="-106" w:type="dxa"/>
        <w:tblBorders>
          <w:top w:val="inset" w:sz="8" w:space="0" w:color="000000"/>
          <w:left w:val="inset" w:sz="8" w:space="0" w:color="000000"/>
          <w:bottom w:val="inset" w:sz="8" w:space="0" w:color="000000"/>
          <w:right w:val="inset" w:sz="8" w:space="0" w:color="000000"/>
        </w:tblBorders>
        <w:tblLook w:val="00A0"/>
      </w:tblPr>
      <w:tblGrid>
        <w:gridCol w:w="1482"/>
        <w:gridCol w:w="570"/>
        <w:gridCol w:w="570"/>
        <w:gridCol w:w="456"/>
        <w:gridCol w:w="456"/>
        <w:gridCol w:w="456"/>
      </w:tblGrid>
      <w:tr>
        <w:tblPrEx>
          <w:tblW w:w="0" w:type="auto"/>
          <w:tblInd w:w="-106" w:type="dxa"/>
          <w:tblBorders>
            <w:top w:val="inset" w:sz="8" w:space="0" w:color="000000"/>
            <w:left w:val="inset" w:sz="8" w:space="0" w:color="000000"/>
            <w:bottom w:val="inset" w:sz="8" w:space="0" w:color="000000"/>
            <w:right w:val="inset" w:sz="8" w:space="0" w:color="000000"/>
          </w:tblBorders>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rFonts w:cs="宋体" w:hint="eastAsia"/>
                <w:color w:val="000000"/>
              </w:rPr>
              <w:t>物质</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C</w:t>
            </w:r>
            <w:r>
              <w:rPr>
                <w:color w:val="000000"/>
                <w:vertAlign w:val="subscript"/>
              </w:rPr>
              <w:t>3</w:t>
            </w:r>
            <w:r>
              <w:rPr>
                <w:color w:val="000000"/>
              </w:rPr>
              <w:t>H</w:t>
            </w:r>
            <w:r>
              <w:rPr>
                <w:color w:val="000000"/>
                <w:vertAlign w:val="subscript"/>
              </w:rPr>
              <w:t>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O</w:t>
            </w:r>
            <w:r>
              <w:rPr>
                <w:color w:val="000000"/>
                <w:vertAlign w:val="subscript"/>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H</w:t>
            </w:r>
            <w:r>
              <w:rPr>
                <w:color w:val="000000"/>
                <w:vertAlign w:val="subscript"/>
              </w:rPr>
              <w:t>2</w:t>
            </w:r>
            <w:r>
              <w:rPr>
                <w:color w:val="000000"/>
              </w:rPr>
              <w:t>O</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CO</w:t>
            </w:r>
            <w:r>
              <w:rPr>
                <w:color w:val="000000"/>
                <w:vertAlign w:val="subscript"/>
              </w:rPr>
              <w:t>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X</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rFonts w:cs="宋体" w:hint="eastAsia"/>
                <w:color w:val="000000"/>
              </w:rPr>
              <w:t>反应前质量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4.4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12.8</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0</w:t>
            </w:r>
          </w:p>
        </w:tc>
      </w:tr>
      <w:tr>
        <w:tblPrEx>
          <w:tblW w:w="0" w:type="auto"/>
          <w:tblInd w:w="-106" w:type="dxa"/>
          <w:tblLook w:val="00A0"/>
        </w:tblPrEx>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rFonts w:cs="宋体" w:hint="eastAsia"/>
                <w:color w:val="000000"/>
              </w:rPr>
              <w:t>反应后质量</w:t>
            </w:r>
            <w:r>
              <w:rPr>
                <w:color w:val="000000"/>
              </w:rPr>
              <w:t>/g</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0</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7.2</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4.4</w:t>
            </w:r>
          </w:p>
        </w:tc>
        <w:tc>
          <w:tcPr>
            <w:tcW w:w="0" w:type="auto"/>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tcPr>
          <w:p w:rsidR="00A51D3F">
            <w:pPr>
              <w:spacing w:after="0"/>
              <w:rPr>
                <w:rFonts w:cs="Times New Roman"/>
              </w:rPr>
            </w:pPr>
            <w:r>
              <w:rPr>
                <w:color w:val="000000"/>
              </w:rPr>
              <w:t>a</w:t>
            </w:r>
          </w:p>
        </w:tc>
      </w:tr>
    </w:tbl>
    <w:p w:rsidR="00A51D3F">
      <w:pPr>
        <w:spacing w:after="0"/>
        <w:ind w:left="150"/>
        <w:rPr>
          <w:rFonts w:cs="Times New Roman"/>
        </w:rPr>
      </w:pPr>
      <w:r>
        <w:rPr>
          <w:color w:val="000000"/>
        </w:rPr>
        <w:t>A. </w:t>
      </w:r>
      <w:r>
        <w:rPr>
          <w:rFonts w:cs="宋体" w:hint="eastAsia"/>
          <w:color w:val="000000"/>
        </w:rPr>
        <w:t>表中</w:t>
      </w:r>
      <w:r>
        <w:rPr>
          <w:color w:val="000000"/>
        </w:rPr>
        <w:t>a</w:t>
      </w:r>
      <w:r>
        <w:rPr>
          <w:rFonts w:cs="宋体" w:hint="eastAsia"/>
          <w:color w:val="000000"/>
        </w:rPr>
        <w:t>的值一定是</w:t>
      </w:r>
      <w:r>
        <w:rPr>
          <w:color w:val="000000"/>
        </w:rPr>
        <w:t>5.6                                           </w:t>
      </w:r>
      <w:r>
        <w:rPr>
          <w:rFonts w:cs="Times New Roman"/>
          <w:noProof/>
          <w:lang w:eastAsia="zh-CN"/>
        </w:rPr>
        <w:pict>
          <v:shape id="_x0000_i1062" type="#_x0000_t75" alt=" " style="height:3pt;visibility:visible;width:0.75pt">
            <v:imagedata r:id="rId5" o:title=""/>
          </v:shape>
        </w:pict>
      </w:r>
      <w:r>
        <w:rPr>
          <w:color w:val="000000"/>
        </w:rPr>
        <w:t>B. </w:t>
      </w:r>
      <w:r>
        <w:rPr>
          <w:rFonts w:cs="宋体" w:hint="eastAsia"/>
          <w:color w:val="000000"/>
        </w:rPr>
        <w:t>若</w:t>
      </w:r>
      <w:r>
        <w:rPr>
          <w:color w:val="000000"/>
        </w:rPr>
        <w:t>8.8g</w:t>
      </w:r>
      <w:r>
        <w:rPr>
          <w:rFonts w:cs="宋体" w:hint="eastAsia"/>
          <w:color w:val="000000"/>
        </w:rPr>
        <w:t>丙烷完全反应，则生成</w:t>
      </w:r>
      <w:r>
        <w:rPr>
          <w:color w:val="000000"/>
        </w:rPr>
        <w:t>14.4g</w:t>
      </w:r>
      <w:r>
        <w:rPr>
          <w:rFonts w:cs="宋体" w:hint="eastAsia"/>
          <w:color w:val="000000"/>
        </w:rPr>
        <w:t>水</w:t>
      </w:r>
      <w:r>
        <w:rPr>
          <w:rFonts w:cs="Times New Roman"/>
        </w:rPr>
        <w:br/>
      </w:r>
      <w:r>
        <w:rPr>
          <w:color w:val="000000"/>
        </w:rPr>
        <w:t>C. </w:t>
      </w:r>
      <w:r>
        <w:rPr>
          <w:rFonts w:cs="宋体" w:hint="eastAsia"/>
          <w:color w:val="000000"/>
        </w:rPr>
        <w:t>生成物</w:t>
      </w:r>
      <w:r>
        <w:rPr>
          <w:color w:val="000000"/>
        </w:rPr>
        <w:t>X</w:t>
      </w:r>
      <w:r>
        <w:rPr>
          <w:rFonts w:cs="宋体" w:hint="eastAsia"/>
          <w:color w:val="000000"/>
        </w:rPr>
        <w:t>中一定含有氢元素</w:t>
      </w:r>
      <w:r>
        <w:rPr>
          <w:rFonts w:cs="Times New Roman"/>
          <w:color w:val="000000"/>
        </w:rPr>
        <w:t>                                  </w:t>
      </w:r>
      <w:r>
        <w:rPr>
          <w:color w:val="000000"/>
        </w:rPr>
        <w:t>D. </w:t>
      </w:r>
      <w:r>
        <w:rPr>
          <w:rFonts w:cs="宋体" w:hint="eastAsia"/>
          <w:color w:val="000000"/>
        </w:rPr>
        <w:t>若</w:t>
      </w:r>
      <w:r>
        <w:rPr>
          <w:color w:val="000000"/>
        </w:rPr>
        <w:t>4.4g</w:t>
      </w:r>
      <w:r>
        <w:rPr>
          <w:rFonts w:cs="宋体" w:hint="eastAsia"/>
          <w:color w:val="000000"/>
        </w:rPr>
        <w:t>丙烷与</w:t>
      </w:r>
      <w:r>
        <w:rPr>
          <w:color w:val="000000"/>
        </w:rPr>
        <w:t>16.0g</w:t>
      </w:r>
      <w:r>
        <w:rPr>
          <w:rFonts w:cs="宋体" w:hint="eastAsia"/>
          <w:color w:val="000000"/>
        </w:rPr>
        <w:t>氧气充分反应，则无</w:t>
      </w:r>
      <w:r>
        <w:rPr>
          <w:color w:val="000000"/>
        </w:rPr>
        <w:t>X</w:t>
      </w:r>
      <w:r>
        <w:rPr>
          <w:rFonts w:cs="宋体" w:hint="eastAsia"/>
          <w:color w:val="000000"/>
        </w:rPr>
        <w:t>生成</w:t>
      </w:r>
    </w:p>
    <w:p w:rsidR="00A51D3F">
      <w:pPr>
        <w:spacing w:after="0"/>
        <w:rPr>
          <w:rFonts w:cs="Times New Roman"/>
        </w:rPr>
      </w:pPr>
      <w:r>
        <w:rPr>
          <w:rFonts w:cs="宋体" w:hint="eastAsia"/>
          <w:color w:val="0000FF"/>
        </w:rPr>
        <w:t>【答案】</w:t>
      </w:r>
      <w:r>
        <w:rPr>
          <w:color w:val="000000"/>
        </w:rPr>
        <w:t xml:space="preserve">C  </w:t>
      </w:r>
    </w:p>
    <w:p w:rsidR="00A51D3F">
      <w:pPr>
        <w:spacing w:after="0"/>
        <w:rPr>
          <w:rFonts w:cs="Times New Roman"/>
        </w:rPr>
      </w:pPr>
      <w:r>
        <w:rPr>
          <w:rFonts w:cs="宋体" w:hint="eastAsia"/>
          <w:color w:val="0000FF"/>
        </w:rPr>
        <w:t>【考点】</w:t>
      </w:r>
      <w:r>
        <w:rPr>
          <w:rFonts w:cs="宋体" w:hint="eastAsia"/>
          <w:color w:val="000000"/>
        </w:rPr>
        <w:t>质量守恒定律及其应用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、由质量守恒定律可知，参加反应的丙烷的质量与氧气的质量之和等于反应生成的二氧化碳和水和</w:t>
      </w:r>
      <w:r>
        <w:rPr>
          <w:color w:val="000000"/>
        </w:rPr>
        <w:t>X</w:t>
      </w:r>
      <w:r>
        <w:rPr>
          <w:rFonts w:cs="宋体" w:hint="eastAsia"/>
          <w:color w:val="000000"/>
        </w:rPr>
        <w:t>的质量之和，则</w:t>
      </w:r>
      <w:r>
        <w:rPr>
          <w:color w:val="000000"/>
        </w:rPr>
        <w:t>12.8g+4.4g</w:t>
      </w:r>
      <w:r>
        <w:rPr>
          <w:rFonts w:cs="宋体" w:hint="eastAsia"/>
          <w:color w:val="000000"/>
        </w:rPr>
        <w:t>﹣</w:t>
      </w:r>
      <w:r>
        <w:rPr>
          <w:color w:val="000000"/>
        </w:rPr>
        <w:t>7.2g</w:t>
      </w:r>
      <w:r>
        <w:rPr>
          <w:rFonts w:cs="宋体" w:hint="eastAsia"/>
          <w:color w:val="000000"/>
        </w:rPr>
        <w:t>﹣</w:t>
      </w:r>
      <w:r>
        <w:rPr>
          <w:color w:val="000000"/>
        </w:rPr>
        <w:t>4.4g=5.6g</w:t>
      </w:r>
      <w:r>
        <w:rPr>
          <w:rFonts w:cs="宋体" w:hint="eastAsia"/>
          <w:color w:val="000000"/>
        </w:rPr>
        <w:t>，即</w:t>
      </w:r>
      <w:r>
        <w:rPr>
          <w:color w:val="000000"/>
        </w:rPr>
        <w:t>a=5.6</w:t>
      </w:r>
      <w:r>
        <w:rPr>
          <w:rFonts w:cs="宋体" w:hint="eastAsia"/>
          <w:color w:val="000000"/>
        </w:rPr>
        <w:t>，故</w:t>
      </w:r>
      <w:r>
        <w:rPr>
          <w:color w:val="000000"/>
        </w:rPr>
        <w:t>A</w:t>
      </w:r>
      <w:r>
        <w:rPr>
          <w:rFonts w:cs="宋体" w:hint="eastAsia"/>
          <w:color w:val="000000"/>
        </w:rPr>
        <w:t>说法不符合题意；</w:t>
      </w:r>
      <w:r>
        <w:rPr>
          <w:rFonts w:cs="Times New Roman"/>
        </w:rPr>
        <w:br/>
      </w:r>
      <w:r>
        <w:rPr>
          <w:color w:val="000000"/>
        </w:rPr>
        <w:t>B</w:t>
      </w:r>
      <w:r>
        <w:rPr>
          <w:rFonts w:cs="宋体" w:hint="eastAsia"/>
          <w:color w:val="000000"/>
        </w:rPr>
        <w:t>、因表格中的数据可知，</w:t>
      </w:r>
      <w:r>
        <w:rPr>
          <w:color w:val="000000"/>
        </w:rPr>
        <w:t>4.4g</w:t>
      </w:r>
      <w:r>
        <w:rPr>
          <w:rFonts w:cs="宋体" w:hint="eastAsia"/>
          <w:color w:val="000000"/>
        </w:rPr>
        <w:t>丙烷能生成</w:t>
      </w:r>
      <w:r>
        <w:rPr>
          <w:color w:val="000000"/>
        </w:rPr>
        <w:t>7.2g</w:t>
      </w:r>
      <w:r>
        <w:rPr>
          <w:rFonts w:cs="宋体" w:hint="eastAsia"/>
          <w:color w:val="000000"/>
        </w:rPr>
        <w:t>水，所以</w:t>
      </w:r>
      <w:r>
        <w:rPr>
          <w:color w:val="000000"/>
        </w:rPr>
        <w:t>8.8g</w:t>
      </w:r>
      <w:r>
        <w:rPr>
          <w:rFonts w:cs="宋体" w:hint="eastAsia"/>
          <w:color w:val="000000"/>
        </w:rPr>
        <w:t>丙烷燃烧一定会生成</w:t>
      </w:r>
      <w:r>
        <w:rPr>
          <w:color w:val="000000"/>
        </w:rPr>
        <w:t>14.4g</w:t>
      </w:r>
      <w:r>
        <w:rPr>
          <w:rFonts w:cs="宋体" w:hint="eastAsia"/>
          <w:color w:val="000000"/>
        </w:rPr>
        <w:t>水，故</w:t>
      </w:r>
      <w:r>
        <w:rPr>
          <w:color w:val="000000"/>
        </w:rPr>
        <w:t>B</w:t>
      </w:r>
      <w:r>
        <w:rPr>
          <w:rFonts w:cs="宋体" w:hint="eastAsia"/>
          <w:color w:val="000000"/>
        </w:rPr>
        <w:t>说法不符合题意；</w:t>
      </w:r>
      <w:r>
        <w:rPr>
          <w:rFonts w:cs="Times New Roman"/>
        </w:rPr>
        <w:br/>
      </w:r>
      <w:r>
        <w:rPr>
          <w:color w:val="000000"/>
        </w:rPr>
        <w:t>C</w:t>
      </w:r>
      <w:r>
        <w:rPr>
          <w:rFonts w:cs="宋体" w:hint="eastAsia"/>
          <w:color w:val="000000"/>
        </w:rPr>
        <w:t>、因丙烷中氢元素的质量为</w:t>
      </w:r>
      <w:r>
        <w:rPr>
          <w:color w:val="000000"/>
        </w:rPr>
        <w:t xml:space="preserve">4.4g× </w:t>
      </w:r>
      <w:r>
        <w:rPr>
          <w:rFonts w:cs="Times New Roman"/>
          <w:noProof/>
          <w:lang w:eastAsia="zh-CN"/>
        </w:rPr>
        <w:pict>
          <v:shape id="_x0000_i1063" type="#_x0000_t75" alt=" " style="height:21pt;visibility:visible;width:18.75pt">
            <v:imagedata r:id="rId16" o:title=""/>
          </v:shape>
        </w:pict>
      </w:r>
      <w:r>
        <w:rPr>
          <w:color w:val="000000"/>
        </w:rPr>
        <w:t>×100%=0.8g</w:t>
      </w:r>
      <w:r>
        <w:rPr>
          <w:rFonts w:cs="宋体" w:hint="eastAsia"/>
          <w:color w:val="000000"/>
        </w:rPr>
        <w:t>，水中氢元素的质量为</w:t>
      </w:r>
      <w:r>
        <w:rPr>
          <w:color w:val="000000"/>
        </w:rPr>
        <w:t xml:space="preserve">7.2g× </w:t>
      </w:r>
      <w:r>
        <w:rPr>
          <w:rFonts w:cs="Times New Roman"/>
          <w:noProof/>
          <w:lang w:eastAsia="zh-CN"/>
        </w:rPr>
        <w:pict>
          <v:shape id="_x0000_i1064" type="#_x0000_t75" alt=" " style="height:21pt;visibility:visible;width:18.75pt">
            <v:imagedata r:id="rId17" o:title=""/>
          </v:shape>
        </w:pict>
      </w:r>
      <w:r>
        <w:rPr>
          <w:color w:val="000000"/>
        </w:rPr>
        <w:t>×100%=0.8g</w:t>
      </w:r>
      <w:r>
        <w:rPr>
          <w:rFonts w:cs="宋体" w:hint="eastAsia"/>
          <w:color w:val="000000"/>
        </w:rPr>
        <w:t>，由氢元素质量守恒可知，则</w:t>
      </w:r>
      <w:r>
        <w:rPr>
          <w:color w:val="000000"/>
        </w:rPr>
        <w:t>X</w:t>
      </w:r>
      <w:r>
        <w:rPr>
          <w:rFonts w:cs="宋体" w:hint="eastAsia"/>
          <w:color w:val="000000"/>
        </w:rPr>
        <w:t>中没有氢原子，故</w:t>
      </w:r>
      <w:r>
        <w:rPr>
          <w:color w:val="000000"/>
        </w:rPr>
        <w:t>C</w:t>
      </w:r>
      <w:r>
        <w:rPr>
          <w:rFonts w:cs="宋体" w:hint="eastAsia"/>
          <w:color w:val="000000"/>
        </w:rPr>
        <w:t>说法符合题意；</w:t>
      </w:r>
      <w:r>
        <w:rPr>
          <w:rFonts w:cs="Times New Roman"/>
        </w:rPr>
        <w:br/>
      </w:r>
      <w:r>
        <w:rPr>
          <w:color w:val="000000"/>
        </w:rPr>
        <w:t>D</w:t>
      </w:r>
      <w:r>
        <w:rPr>
          <w:rFonts w:cs="宋体" w:hint="eastAsia"/>
          <w:color w:val="000000"/>
        </w:rPr>
        <w:t>、设</w:t>
      </w:r>
      <w:r>
        <w:rPr>
          <w:color w:val="000000"/>
        </w:rPr>
        <w:t>4.4g</w:t>
      </w:r>
      <w:r>
        <w:rPr>
          <w:rFonts w:cs="宋体" w:hint="eastAsia"/>
          <w:color w:val="000000"/>
        </w:rPr>
        <w:t>丙烷完全燃烧需要氧气的质量为</w:t>
      </w:r>
      <w:r>
        <w:rPr>
          <w:color w:val="000000"/>
        </w:rPr>
        <w:t>x</w:t>
      </w:r>
      <w:r>
        <w:rPr>
          <w:rFonts w:cs="宋体" w:hint="eastAsia"/>
          <w:color w:val="000000"/>
        </w:rPr>
        <w:t>，</w:t>
      </w:r>
    </w:p>
    <w:tbl>
      <w:tblPr>
        <w:tblW w:w="0" w:type="auto"/>
        <w:tblInd w:w="-106" w:type="dxa"/>
        <w:tblLook w:val="00A0"/>
      </w:tblPr>
      <w:tblGrid>
        <w:gridCol w:w="780"/>
        <w:gridCol w:w="1994"/>
      </w:tblGrid>
      <w:tr>
        <w:tblPrEx>
          <w:tblW w:w="0" w:type="auto"/>
          <w:tblInd w:w="-106" w:type="dxa"/>
          <w:tblLook w:val="00A0"/>
        </w:tblPrEx>
        <w:tc>
          <w:tcPr>
            <w:tcW w:w="780" w:type="dxa"/>
            <w:tcMar>
              <w:top w:w="15" w:type="dxa"/>
              <w:left w:w="15" w:type="dxa"/>
              <w:bottom w:w="15" w:type="dxa"/>
              <w:right w:w="15" w:type="dxa"/>
            </w:tcMar>
          </w:tcPr>
          <w:p w:rsidR="00A51D3F">
            <w:pPr>
              <w:spacing w:after="0"/>
              <w:rPr>
                <w:rFonts w:cs="Times New Roman"/>
              </w:rPr>
            </w:pPr>
            <w:r>
              <w:rPr>
                <w:color w:val="000000"/>
              </w:rPr>
              <w:t>C</w:t>
            </w:r>
            <w:r>
              <w:rPr>
                <w:color w:val="000000"/>
                <w:vertAlign w:val="subscript"/>
              </w:rPr>
              <w:t>3</w:t>
            </w:r>
            <w:r>
              <w:rPr>
                <w:color w:val="000000"/>
              </w:rPr>
              <w:t>H</w:t>
            </w:r>
            <w:r>
              <w:rPr>
                <w:color w:val="000000"/>
                <w:vertAlign w:val="subscript"/>
              </w:rPr>
              <w:t>8</w:t>
            </w:r>
            <w:r>
              <w:rPr>
                <w:color w:val="000000"/>
              </w:rPr>
              <w:t>+</w:t>
            </w:r>
          </w:p>
        </w:tc>
        <w:tc>
          <w:tcPr>
            <w:tcW w:w="1994" w:type="dxa"/>
            <w:tcMar>
              <w:top w:w="15" w:type="dxa"/>
              <w:left w:w="15" w:type="dxa"/>
              <w:bottom w:w="15" w:type="dxa"/>
              <w:right w:w="15" w:type="dxa"/>
            </w:tcMar>
          </w:tcPr>
          <w:p w:rsidR="00A51D3F">
            <w:pPr>
              <w:spacing w:after="0"/>
              <w:rPr>
                <w:rFonts w:cs="Times New Roman"/>
              </w:rPr>
            </w:pPr>
            <w:r>
              <w:rPr>
                <w:color w:val="000000"/>
              </w:rPr>
              <w:t>5O</w:t>
            </w:r>
            <w:r>
              <w:rPr>
                <w:color w:val="000000"/>
                <w:vertAlign w:val="subscript"/>
              </w:rPr>
              <w:t>2</w:t>
            </w:r>
            <w:r>
              <w:rPr>
                <w:color w:val="000000"/>
              </w:rPr>
              <w:t xml:space="preserve"> </w:t>
            </w:r>
            <w:r>
              <w:rPr>
                <w:rFonts w:cs="Times New Roman"/>
                <w:noProof/>
                <w:lang w:eastAsia="zh-CN"/>
              </w:rPr>
              <w:pict>
                <v:shape id="_x0000_i1065" type="#_x0000_t75" alt=" " style="height:15pt;visibility:visible;width:28.5pt">
                  <v:imagedata r:id="rId18" o:title=""/>
                </v:shape>
              </w:pict>
            </w:r>
            <w:r>
              <w:rPr>
                <w:color w:val="000000"/>
              </w:rPr>
              <w:t>3CO</w:t>
            </w:r>
            <w:r>
              <w:rPr>
                <w:color w:val="000000"/>
                <w:vertAlign w:val="subscript"/>
              </w:rPr>
              <w:t>2</w:t>
            </w:r>
            <w:r>
              <w:rPr>
                <w:color w:val="000000"/>
              </w:rPr>
              <w:t>+4H</w:t>
            </w:r>
            <w:r>
              <w:rPr>
                <w:color w:val="000000"/>
                <w:vertAlign w:val="subscript"/>
              </w:rPr>
              <w:t>2</w:t>
            </w:r>
            <w:r>
              <w:rPr>
                <w:color w:val="000000"/>
              </w:rPr>
              <w:t>O</w:t>
            </w:r>
          </w:p>
        </w:tc>
      </w:tr>
      <w:tr>
        <w:tblPrEx>
          <w:tblW w:w="0" w:type="auto"/>
          <w:tblInd w:w="-106" w:type="dxa"/>
          <w:tblLook w:val="00A0"/>
        </w:tblPrEx>
        <w:tc>
          <w:tcPr>
            <w:tcW w:w="780" w:type="dxa"/>
            <w:tcMar>
              <w:top w:w="15" w:type="dxa"/>
              <w:left w:w="15" w:type="dxa"/>
              <w:bottom w:w="15" w:type="dxa"/>
              <w:right w:w="15" w:type="dxa"/>
            </w:tcMar>
          </w:tcPr>
          <w:p w:rsidR="00A51D3F">
            <w:pPr>
              <w:spacing w:after="0"/>
              <w:rPr>
                <w:rFonts w:cs="Times New Roman"/>
              </w:rPr>
            </w:pPr>
            <w:r>
              <w:rPr>
                <w:color w:val="000000"/>
              </w:rPr>
              <w:t>44</w:t>
            </w:r>
          </w:p>
        </w:tc>
        <w:tc>
          <w:tcPr>
            <w:tcW w:w="1994" w:type="dxa"/>
            <w:tcMar>
              <w:top w:w="15" w:type="dxa"/>
              <w:left w:w="15" w:type="dxa"/>
              <w:bottom w:w="15" w:type="dxa"/>
              <w:right w:w="15" w:type="dxa"/>
            </w:tcMar>
          </w:tcPr>
          <w:p w:rsidR="00A51D3F">
            <w:pPr>
              <w:spacing w:after="0"/>
              <w:rPr>
                <w:rFonts w:cs="Times New Roman"/>
              </w:rPr>
            </w:pPr>
            <w:r>
              <w:rPr>
                <w:color w:val="000000"/>
              </w:rPr>
              <w:t>160</w:t>
            </w:r>
          </w:p>
        </w:tc>
      </w:tr>
      <w:tr>
        <w:tblPrEx>
          <w:tblW w:w="0" w:type="auto"/>
          <w:tblInd w:w="-106" w:type="dxa"/>
          <w:tblLook w:val="00A0"/>
        </w:tblPrEx>
        <w:tc>
          <w:tcPr>
            <w:tcW w:w="780" w:type="dxa"/>
            <w:tcMar>
              <w:top w:w="15" w:type="dxa"/>
              <w:left w:w="15" w:type="dxa"/>
              <w:bottom w:w="15" w:type="dxa"/>
              <w:right w:w="15" w:type="dxa"/>
            </w:tcMar>
          </w:tcPr>
          <w:p w:rsidR="00A51D3F">
            <w:pPr>
              <w:spacing w:after="0"/>
              <w:rPr>
                <w:rFonts w:cs="Times New Roman"/>
              </w:rPr>
            </w:pPr>
            <w:r>
              <w:rPr>
                <w:color w:val="000000"/>
              </w:rPr>
              <w:t>4.4g</w:t>
            </w:r>
          </w:p>
        </w:tc>
        <w:tc>
          <w:tcPr>
            <w:tcW w:w="1994" w:type="dxa"/>
            <w:tcMar>
              <w:top w:w="15" w:type="dxa"/>
              <w:left w:w="15" w:type="dxa"/>
              <w:bottom w:w="15" w:type="dxa"/>
              <w:right w:w="15" w:type="dxa"/>
            </w:tcMar>
          </w:tcPr>
          <w:p w:rsidR="00A51D3F">
            <w:pPr>
              <w:spacing w:after="0"/>
              <w:rPr>
                <w:rFonts w:cs="Times New Roman"/>
              </w:rPr>
            </w:pPr>
            <w:r>
              <w:rPr>
                <w:color w:val="000000"/>
              </w:rPr>
              <w:t>x</w:t>
            </w:r>
          </w:p>
        </w:tc>
      </w:tr>
    </w:tbl>
    <w:p w:rsidR="00A51D3F">
      <w:pPr>
        <w:spacing w:after="0"/>
        <w:rPr>
          <w:rFonts w:cs="Times New Roman"/>
        </w:rPr>
      </w:pPr>
      <w:r>
        <w:rPr>
          <w:rFonts w:cs="Times New Roman"/>
          <w:noProof/>
          <w:lang w:eastAsia="zh-CN"/>
        </w:rPr>
        <w:pict>
          <v:shape id="_x0000_i1066" type="#_x0000_t75" alt=" " style="height:23.25pt;visibility:visible;width:60pt">
            <v:imagedata r:id="rId19" o:title=""/>
          </v:shape>
        </w:pict>
      </w:r>
      <w:r>
        <w:rPr>
          <w:rFonts w:cs="Times New Roman"/>
        </w:rPr>
        <w:br/>
      </w:r>
      <w:r>
        <w:rPr>
          <w:rFonts w:cs="宋体" w:hint="eastAsia"/>
          <w:color w:val="000000"/>
        </w:rPr>
        <w:t>解得</w:t>
      </w:r>
      <w:r>
        <w:rPr>
          <w:color w:val="000000"/>
        </w:rPr>
        <w:t>x=16.0g</w:t>
      </w:r>
      <w:r>
        <w:rPr>
          <w:rFonts w:cs="宋体" w:hint="eastAsia"/>
          <w:color w:val="000000"/>
        </w:rPr>
        <w:t>，</w:t>
      </w:r>
      <w:r>
        <w:rPr>
          <w:rFonts w:cs="Times New Roman"/>
        </w:rPr>
        <w:br/>
      </w:r>
      <w:r>
        <w:rPr>
          <w:rFonts w:cs="宋体" w:hint="eastAsia"/>
          <w:color w:val="000000"/>
        </w:rPr>
        <w:t>因此没有</w:t>
      </w:r>
      <w:r>
        <w:rPr>
          <w:color w:val="000000"/>
        </w:rPr>
        <w:t>X</w:t>
      </w:r>
      <w:r>
        <w:rPr>
          <w:rFonts w:cs="宋体" w:hint="eastAsia"/>
          <w:color w:val="000000"/>
        </w:rPr>
        <w:t>生成，故</w:t>
      </w:r>
      <w:r>
        <w:rPr>
          <w:color w:val="000000"/>
        </w:rPr>
        <w:t>D</w:t>
      </w:r>
      <w:r>
        <w:rPr>
          <w:rFonts w:cs="宋体" w:hint="eastAsia"/>
          <w:color w:val="000000"/>
        </w:rPr>
        <w:t>说法不符合题意．</w:t>
      </w:r>
      <w:r>
        <w:rPr>
          <w:rFonts w:cs="Times New Roman"/>
        </w:rPr>
        <w:br/>
      </w:r>
      <w:r>
        <w:rPr>
          <w:rFonts w:cs="宋体" w:hint="eastAsia"/>
          <w:color w:val="000000"/>
        </w:rPr>
        <w:t>故答案为：</w:t>
      </w:r>
      <w:r>
        <w:rPr>
          <w:color w:val="000000"/>
        </w:rPr>
        <w:t>C.</w:t>
      </w:r>
      <w:r>
        <w:rPr>
          <w:rFonts w:cs="Times New Roman"/>
        </w:rPr>
        <w:br/>
      </w:r>
      <w:r>
        <w:rPr>
          <w:rFonts w:cs="宋体" w:hint="eastAsia"/>
          <w:color w:val="000000"/>
        </w:rPr>
        <w:t>【分析】反应前氢元素存在于丙烷（</w:t>
      </w:r>
      <w:r>
        <w:rPr>
          <w:color w:val="000000"/>
        </w:rPr>
        <w:t>C</w:t>
      </w:r>
      <w:r>
        <w:rPr>
          <w:color w:val="000000"/>
          <w:vertAlign w:val="subscript"/>
        </w:rPr>
        <w:t>3</w:t>
      </w:r>
      <w:r>
        <w:rPr>
          <w:color w:val="000000"/>
        </w:rPr>
        <w:t>H</w:t>
      </w:r>
      <w:r>
        <w:rPr>
          <w:color w:val="000000"/>
          <w:vertAlign w:val="subscript"/>
        </w:rPr>
        <w:t>8</w:t>
      </w:r>
      <w:r>
        <w:rPr>
          <w:rFonts w:cs="宋体" w:hint="eastAsia"/>
          <w:color w:val="000000"/>
        </w:rPr>
        <w:t>）中，反应后氢元素进入到水中，或水与</w:t>
      </w:r>
      <w:r>
        <w:rPr>
          <w:color w:val="000000"/>
        </w:rPr>
        <w:t>X</w:t>
      </w:r>
      <w:r>
        <w:rPr>
          <w:rFonts w:cs="宋体" w:hint="eastAsia"/>
          <w:color w:val="000000"/>
        </w:rPr>
        <w:t>中，只需金属出生成的水中氢元素的含量，与丙烷（</w:t>
      </w:r>
      <w:r>
        <w:rPr>
          <w:color w:val="000000"/>
        </w:rPr>
        <w:t>C</w:t>
      </w:r>
      <w:r>
        <w:rPr>
          <w:color w:val="000000"/>
          <w:vertAlign w:val="subscript"/>
        </w:rPr>
        <w:t>3</w:t>
      </w:r>
      <w:r>
        <w:rPr>
          <w:color w:val="000000"/>
        </w:rPr>
        <w:t>H</w:t>
      </w:r>
      <w:r>
        <w:rPr>
          <w:color w:val="000000"/>
          <w:vertAlign w:val="subscript"/>
        </w:rPr>
        <w:t>8</w:t>
      </w:r>
      <w:r>
        <w:rPr>
          <w:rFonts w:cs="宋体" w:hint="eastAsia"/>
          <w:color w:val="000000"/>
        </w:rPr>
        <w:t>）中氢元素的含量对比，就可解决问题；</w:t>
      </w:r>
    </w:p>
    <w:p w:rsidR="00A51D3F">
      <w:pPr>
        <w:spacing w:after="0"/>
        <w:rPr>
          <w:rFonts w:cs="Times New Roman"/>
        </w:rPr>
      </w:pPr>
      <w:r>
        <w:rPr>
          <w:color w:val="000000"/>
        </w:rPr>
        <w:t>18.</w:t>
      </w:r>
      <w:r>
        <w:rPr>
          <w:rFonts w:cs="宋体" w:hint="eastAsia"/>
          <w:color w:val="000000"/>
        </w:rPr>
        <w:t>下列图象能正确反映其对应关系的是</w:t>
      </w:r>
      <w:r>
        <w:rPr>
          <w:color w:val="000000"/>
        </w:rPr>
        <w:t xml:space="preserve">(    )            </w:t>
      </w:r>
    </w:p>
    <w:p w:rsidR="00A51D3F">
      <w:pPr>
        <w:spacing w:after="0"/>
        <w:ind w:left="150"/>
        <w:rPr>
          <w:rFonts w:cs="Times New Roman"/>
        </w:rPr>
      </w:pPr>
      <w:r>
        <w:rPr>
          <w:color w:val="000000"/>
        </w:rPr>
        <w:t>A. </w:t>
      </w:r>
      <w:r>
        <w:rPr>
          <w:rFonts w:cs="Times New Roman"/>
          <w:noProof/>
          <w:lang w:eastAsia="zh-CN"/>
        </w:rPr>
        <w:pict>
          <v:shape id="_x0000_i1067" type="#_x0000_t75" alt=" " style="height:79.5pt;visibility:visible;width:79.5pt">
            <v:imagedata r:id="rId20" o:title=""/>
          </v:shape>
        </w:pict>
      </w:r>
      <w:r>
        <w:rPr>
          <w:rFonts w:cs="宋体" w:hint="eastAsia"/>
          <w:color w:val="000000"/>
        </w:rPr>
        <w:t>电解水</w:t>
      </w:r>
      <w:r>
        <w:rPr>
          <w:rFonts w:cs="Times New Roman"/>
          <w:color w:val="000000"/>
        </w:rPr>
        <w:t>                                    </w:t>
      </w:r>
      <w:r>
        <w:rPr>
          <w:rFonts w:cs="Times New Roman"/>
          <w:noProof/>
          <w:lang w:eastAsia="zh-CN"/>
        </w:rPr>
        <w:pict>
          <v:shape id="_x0000_i1068" type="#_x0000_t75" alt=" " style="height:3pt;visibility:visible;width:2.25pt">
            <v:imagedata r:id="rId10" o:title=""/>
          </v:shape>
        </w:pict>
      </w:r>
      <w:r>
        <w:rPr>
          <w:color w:val="000000"/>
        </w:rPr>
        <w:t>B. </w:t>
      </w:r>
      <w:r>
        <w:rPr>
          <w:rFonts w:cs="Times New Roman"/>
          <w:noProof/>
          <w:lang w:eastAsia="zh-CN"/>
        </w:rPr>
        <w:pict>
          <v:shape id="_x0000_i1069" type="#_x0000_t75" alt=" " style="height:81pt;visibility:visible;width:64.5pt">
            <v:imagedata r:id="rId21" o:title=""/>
          </v:shape>
        </w:pict>
      </w:r>
      <w:r>
        <w:rPr>
          <w:rFonts w:cs="宋体" w:hint="eastAsia"/>
          <w:color w:val="000000"/>
        </w:rPr>
        <w:t>加热一定质量的氯酸钾与二氧化锰的混合物</w:t>
      </w:r>
      <w:r>
        <w:rPr>
          <w:rFonts w:cs="Times New Roman"/>
        </w:rPr>
        <w:br/>
      </w:r>
      <w:r>
        <w:rPr>
          <w:color w:val="000000"/>
        </w:rPr>
        <w:t>C. </w:t>
      </w:r>
      <w:r>
        <w:rPr>
          <w:rFonts w:cs="Times New Roman"/>
          <w:noProof/>
          <w:lang w:eastAsia="zh-CN"/>
        </w:rPr>
        <w:pict>
          <v:shape id="_x0000_i1070" type="#_x0000_t75" alt=" " style="height:69.75pt;visibility:visible;width:79.5pt">
            <v:imagedata r:id="rId22" o:title=""/>
          </v:shape>
        </w:pict>
      </w:r>
      <w:r>
        <w:rPr>
          <w:rFonts w:cs="宋体" w:hint="eastAsia"/>
          <w:color w:val="000000"/>
        </w:rPr>
        <w:t>两份完全相同的双氧水在有无</w:t>
      </w:r>
      <w:r>
        <w:rPr>
          <w:color w:val="000000"/>
        </w:rPr>
        <w:t>MnO</w:t>
      </w:r>
      <w:r>
        <w:rPr>
          <w:color w:val="000000"/>
          <w:vertAlign w:val="subscript"/>
        </w:rPr>
        <w:t>2</w:t>
      </w:r>
      <w:r>
        <w:rPr>
          <w:rFonts w:cs="宋体" w:hint="eastAsia"/>
          <w:color w:val="000000"/>
        </w:rPr>
        <w:t>情况下产生</w:t>
      </w:r>
      <w:r>
        <w:rPr>
          <w:color w:val="000000"/>
        </w:rPr>
        <w:t>O</w:t>
      </w:r>
      <w:r>
        <w:rPr>
          <w:color w:val="000000"/>
          <w:vertAlign w:val="subscript"/>
        </w:rPr>
        <w:t>2</w:t>
      </w:r>
      <w:r>
        <w:rPr>
          <w:rFonts w:cs="Times New Roman"/>
          <w:color w:val="000000"/>
        </w:rPr>
        <w:t>          </w:t>
      </w:r>
      <w:r>
        <w:rPr>
          <w:rFonts w:cs="Times New Roman"/>
          <w:noProof/>
          <w:lang w:eastAsia="zh-CN"/>
        </w:rPr>
        <w:pict>
          <v:shape id="_x0000_i1071" type="#_x0000_t75" alt=" " style="height:3pt;visibility:visible;width:1.5pt">
            <v:imagedata r:id="rId11" o:title=""/>
          </v:shape>
        </w:pict>
      </w:r>
      <w:r>
        <w:rPr>
          <w:color w:val="000000"/>
        </w:rPr>
        <w:t>D. </w:t>
      </w:r>
      <w:r>
        <w:rPr>
          <w:rFonts w:cs="Times New Roman"/>
          <w:noProof/>
          <w:lang w:eastAsia="zh-CN"/>
        </w:rPr>
        <w:pict>
          <v:shape id="_x0000_i1072" type="#_x0000_t75" alt=" " style="height:93pt;visibility:visible;width:104.25pt">
            <v:imagedata r:id="rId23" o:title=""/>
          </v:shape>
        </w:pict>
      </w:r>
      <w:r>
        <w:rPr>
          <w:rFonts w:cs="宋体" w:hint="eastAsia"/>
          <w:color w:val="000000"/>
        </w:rPr>
        <w:t>一定质量的稀硫酸中加入锌粉至过量</w:t>
      </w:r>
    </w:p>
    <w:p w:rsidR="00A51D3F">
      <w:pPr>
        <w:spacing w:after="0"/>
        <w:rPr>
          <w:rFonts w:cs="Times New Roman"/>
        </w:rPr>
      </w:pPr>
      <w:r>
        <w:rPr>
          <w:rFonts w:cs="宋体" w:hint="eastAsia"/>
          <w:color w:val="0000FF"/>
        </w:rPr>
        <w:t>【答案】</w:t>
      </w:r>
      <w:r>
        <w:rPr>
          <w:color w:val="000000"/>
        </w:rPr>
        <w:t xml:space="preserve">D  </w:t>
      </w:r>
    </w:p>
    <w:p w:rsidR="00A51D3F">
      <w:pPr>
        <w:spacing w:after="0"/>
        <w:rPr>
          <w:rFonts w:cs="Times New Roman"/>
        </w:rPr>
      </w:pPr>
      <w:r>
        <w:rPr>
          <w:rFonts w:cs="宋体" w:hint="eastAsia"/>
          <w:color w:val="0000FF"/>
        </w:rPr>
        <w:t>【考点】</w:t>
      </w:r>
      <w:r>
        <w:rPr>
          <w:rFonts w:cs="宋体" w:hint="eastAsia"/>
          <w:color w:val="000000"/>
        </w:rPr>
        <w:t>催化剂的特点与催化作用，电解水实验，金属的化学性质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、电解水时，生成氢气与氧气的体积比为</w:t>
      </w:r>
      <w:r>
        <w:rPr>
          <w:color w:val="000000"/>
        </w:rPr>
        <w:t>2</w:t>
      </w:r>
      <w:r>
        <w:rPr>
          <w:rFonts w:cs="宋体" w:hint="eastAsia"/>
          <w:color w:val="000000"/>
        </w:rPr>
        <w:t>：</w:t>
      </w:r>
      <w:r>
        <w:rPr>
          <w:color w:val="000000"/>
        </w:rPr>
        <w:t>1</w:t>
      </w:r>
      <w:r>
        <w:rPr>
          <w:rFonts w:cs="宋体" w:hint="eastAsia"/>
          <w:color w:val="000000"/>
        </w:rPr>
        <w:t>，质量比为</w:t>
      </w:r>
      <w:r>
        <w:rPr>
          <w:color w:val="000000"/>
        </w:rPr>
        <w:t>1</w:t>
      </w:r>
      <w:r>
        <w:rPr>
          <w:rFonts w:cs="宋体" w:hint="eastAsia"/>
          <w:color w:val="000000"/>
        </w:rPr>
        <w:t>：</w:t>
      </w:r>
      <w:r>
        <w:rPr>
          <w:color w:val="000000"/>
        </w:rPr>
        <w:t>8</w:t>
      </w:r>
      <w:r>
        <w:rPr>
          <w:rFonts w:cs="宋体" w:hint="eastAsia"/>
          <w:color w:val="000000"/>
        </w:rPr>
        <w:t>，</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、加热一定质量的氯酸钾与二氧化锰的混合物，二氧化锰起催化作用，质量不变，故剩余固体的质量不为</w:t>
      </w:r>
      <w:r>
        <w:rPr>
          <w:color w:val="000000"/>
        </w:rPr>
        <w:t>0</w:t>
      </w:r>
      <w:r>
        <w:rPr>
          <w:rFonts w:cs="宋体" w:hint="eastAsia"/>
          <w:color w:val="000000"/>
        </w:rPr>
        <w:t>，</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、用两份完全相同的双氧水制取氧气，不管有没有催化剂，反应产生的氧气的质量都相同，有催化剂反应较快，没有催化剂反应较慢，</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、随着反应的进行，生成的氢气会越来越多直至不再增加，</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【分析】电解水时，生成氢气与氧气的质量比为</w:t>
      </w:r>
      <w:r>
        <w:rPr>
          <w:color w:val="000000"/>
        </w:rPr>
        <w:t>1</w:t>
      </w:r>
      <w:r>
        <w:rPr>
          <w:rFonts w:cs="宋体" w:hint="eastAsia"/>
          <w:color w:val="000000"/>
        </w:rPr>
        <w:t>：</w:t>
      </w:r>
      <w:r>
        <w:rPr>
          <w:color w:val="000000"/>
        </w:rPr>
        <w:t>8;</w:t>
      </w:r>
      <w:r>
        <w:rPr>
          <w:rFonts w:cs="宋体" w:hint="eastAsia"/>
          <w:color w:val="000000"/>
        </w:rPr>
        <w:t>在氯酸钾分解产生氧气的反应后有剩余物氯化钾和二氧化锰，最后质量会保持不变；二氧化锰做催化剂是，只是加快了产生氧气的速度，并不能增加氧气的质量；</w:t>
      </w:r>
    </w:p>
    <w:p w:rsidR="00A51D3F">
      <w:pPr>
        <w:spacing w:after="0"/>
        <w:rPr>
          <w:rFonts w:cs="Times New Roman"/>
        </w:rPr>
      </w:pPr>
      <w:r>
        <w:rPr>
          <w:color w:val="000000"/>
        </w:rPr>
        <w:t>19.</w:t>
      </w:r>
      <w:r>
        <w:rPr>
          <w:rFonts w:cs="宋体" w:hint="eastAsia"/>
          <w:color w:val="000000"/>
        </w:rPr>
        <w:t>如图为某化学反应的微观模拟示意图，下列有关该反应的说法中，正确的是</w:t>
      </w:r>
      <w:r>
        <w:rPr>
          <w:color w:val="000000"/>
        </w:rPr>
        <w:t>(    )</w:t>
      </w:r>
      <w:r>
        <w:rPr>
          <w:rFonts w:cs="Times New Roman"/>
        </w:rPr>
        <w:br/>
      </w:r>
      <w:r>
        <w:rPr>
          <w:rFonts w:cs="Times New Roman"/>
          <w:noProof/>
          <w:lang w:eastAsia="zh-CN"/>
        </w:rPr>
        <w:pict>
          <v:shape id="_x0000_i1073" type="#_x0000_t75" alt=" " style="height:64.5pt;visibility:visible;width:348pt">
            <v:imagedata r:id="rId24" o:title=""/>
          </v:shape>
        </w:pict>
      </w:r>
    </w:p>
    <w:p w:rsidR="00A51D3F">
      <w:pPr>
        <w:spacing w:after="0"/>
        <w:ind w:left="150"/>
        <w:rPr>
          <w:rFonts w:cs="Times New Roman"/>
        </w:rPr>
      </w:pPr>
      <w:r>
        <w:rPr>
          <w:color w:val="000000"/>
        </w:rPr>
        <w:t>A. </w:t>
      </w:r>
      <w:r>
        <w:rPr>
          <w:rFonts w:cs="宋体" w:hint="eastAsia"/>
          <w:color w:val="000000"/>
        </w:rPr>
        <w:t>反应前后氮元素的化合价没有发生改变</w:t>
      </w:r>
      <w:r>
        <w:rPr>
          <w:rFonts w:cs="Times New Roman"/>
          <w:color w:val="000000"/>
        </w:rPr>
        <w:t>               </w:t>
      </w:r>
      <w:r>
        <w:rPr>
          <w:rFonts w:cs="Times New Roman"/>
          <w:noProof/>
          <w:lang w:eastAsia="zh-CN"/>
        </w:rPr>
        <w:pict>
          <v:shape id="_x0000_i1074" type="#_x0000_t75" alt=" " style="height:3pt;visibility:visible;width:0.75pt">
            <v:imagedata r:id="rId5" o:title=""/>
          </v:shape>
        </w:pict>
      </w:r>
      <w:r>
        <w:rPr>
          <w:color w:val="000000"/>
        </w:rPr>
        <w:t>B. </w:t>
      </w:r>
      <w:r>
        <w:rPr>
          <w:rFonts w:cs="宋体" w:hint="eastAsia"/>
          <w:color w:val="000000"/>
        </w:rPr>
        <w:t>该反应属于化合反应</w:t>
      </w:r>
      <w:r>
        <w:rPr>
          <w:rFonts w:cs="Times New Roman"/>
        </w:rPr>
        <w:br/>
      </w:r>
      <w:r>
        <w:rPr>
          <w:color w:val="000000"/>
        </w:rPr>
        <w:t>C. </w:t>
      </w:r>
      <w:r>
        <w:rPr>
          <w:rFonts w:cs="宋体" w:hint="eastAsia"/>
          <w:color w:val="000000"/>
        </w:rPr>
        <w:t>参加反映的甲、乙两物质的质量比为</w:t>
      </w:r>
      <w:r>
        <w:rPr>
          <w:color w:val="000000"/>
        </w:rPr>
        <w:t>4:3             </w:t>
      </w:r>
      <w:r>
        <w:rPr>
          <w:rFonts w:cs="Times New Roman"/>
          <w:noProof/>
          <w:lang w:eastAsia="zh-CN"/>
        </w:rPr>
        <w:pict>
          <v:shape id="_x0000_i1075" type="#_x0000_t75" alt=" " style="height:3pt;visibility:visible;width:2.25pt">
            <v:imagedata r:id="rId10" o:title=""/>
          </v:shape>
        </w:pict>
      </w:r>
      <w:r>
        <w:rPr>
          <w:color w:val="000000"/>
        </w:rPr>
        <w:t>D. </w:t>
      </w:r>
      <w:r>
        <w:rPr>
          <w:rFonts w:cs="宋体" w:hint="eastAsia"/>
          <w:color w:val="000000"/>
        </w:rPr>
        <w:t>图示中</w:t>
      </w:r>
      <w:r>
        <w:rPr>
          <w:color w:val="000000"/>
        </w:rPr>
        <w:t>x</w:t>
      </w:r>
      <w:r>
        <w:rPr>
          <w:rFonts w:cs="宋体" w:hint="eastAsia"/>
          <w:color w:val="000000"/>
        </w:rPr>
        <w:t>的值为</w:t>
      </w:r>
      <w:r>
        <w:rPr>
          <w:color w:val="000000"/>
        </w:rPr>
        <w:t>2</w:t>
      </w:r>
    </w:p>
    <w:p w:rsidR="00A51D3F">
      <w:pPr>
        <w:spacing w:after="0"/>
        <w:rPr>
          <w:rFonts w:cs="Times New Roman"/>
        </w:rPr>
      </w:pPr>
      <w:r>
        <w:rPr>
          <w:rFonts w:cs="宋体" w:hint="eastAsia"/>
          <w:color w:val="0000FF"/>
        </w:rPr>
        <w:t>【答案】</w:t>
      </w:r>
      <w:r>
        <w:rPr>
          <w:color w:val="000000"/>
        </w:rPr>
        <w:t xml:space="preserve">D  </w:t>
      </w:r>
    </w:p>
    <w:p w:rsidR="00A51D3F">
      <w:pPr>
        <w:spacing w:after="0"/>
        <w:rPr>
          <w:rFonts w:cs="Times New Roman"/>
        </w:rPr>
      </w:pPr>
      <w:r>
        <w:rPr>
          <w:rFonts w:cs="宋体" w:hint="eastAsia"/>
          <w:color w:val="0000FF"/>
        </w:rPr>
        <w:t>【考点】</w:t>
      </w:r>
      <w:r>
        <w:rPr>
          <w:rFonts w:cs="宋体" w:hint="eastAsia"/>
          <w:color w:val="000000"/>
        </w:rPr>
        <w:t>化学式的相关计算，微粒观点及模型图的应用</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A</w:t>
      </w:r>
      <w:r>
        <w:rPr>
          <w:rFonts w:cs="宋体" w:hint="eastAsia"/>
          <w:color w:val="000000"/>
        </w:rPr>
        <w:t>、有单质参加或有单质生成的反应一定有元素的化合价的变化。反应时氨气中的氮元素变成了单质中的氮元素，化合价由</w:t>
      </w:r>
      <w:r>
        <w:rPr>
          <w:color w:val="000000"/>
        </w:rPr>
        <w:t>-3</w:t>
      </w:r>
      <w:r>
        <w:rPr>
          <w:rFonts w:cs="宋体" w:hint="eastAsia"/>
          <w:color w:val="000000"/>
        </w:rPr>
        <w:t>价变成</w:t>
      </w:r>
      <w:r>
        <w:rPr>
          <w:color w:val="000000"/>
        </w:rPr>
        <w:t>0</w:t>
      </w:r>
      <w:r>
        <w:rPr>
          <w:rFonts w:cs="宋体" w:hint="eastAsia"/>
          <w:color w:val="000000"/>
        </w:rPr>
        <w:t>价，</w:t>
      </w:r>
      <w:r>
        <w:rPr>
          <w:color w:val="000000"/>
        </w:rPr>
        <w:t>A</w:t>
      </w:r>
      <w:r>
        <w:rPr>
          <w:rFonts w:cs="宋体" w:hint="eastAsia"/>
          <w:color w:val="000000"/>
        </w:rPr>
        <w:t>不符合题意；</w:t>
      </w:r>
      <w:r>
        <w:rPr>
          <w:rFonts w:cs="Times New Roman"/>
        </w:rPr>
        <w:br/>
      </w:r>
      <w:r>
        <w:rPr>
          <w:color w:val="000000"/>
        </w:rPr>
        <w:t>B</w:t>
      </w:r>
      <w:r>
        <w:rPr>
          <w:rFonts w:cs="宋体" w:hint="eastAsia"/>
          <w:color w:val="000000"/>
        </w:rPr>
        <w:t>、该反应是一种单质和一种化合物反应，生成了另一种单质和另一种化合物，属于置换反应，</w:t>
      </w:r>
      <w:r>
        <w:rPr>
          <w:color w:val="000000"/>
        </w:rPr>
        <w:t>B</w:t>
      </w:r>
      <w:r>
        <w:rPr>
          <w:rFonts w:cs="宋体" w:hint="eastAsia"/>
          <w:color w:val="000000"/>
        </w:rPr>
        <w:t>不符合题意；</w:t>
      </w:r>
      <w:r>
        <w:rPr>
          <w:rFonts w:cs="Times New Roman"/>
        </w:rPr>
        <w:br/>
      </w:r>
      <w:r>
        <w:rPr>
          <w:color w:val="000000"/>
        </w:rPr>
        <w:t>C</w:t>
      </w:r>
      <w:r>
        <w:rPr>
          <w:rFonts w:cs="宋体" w:hint="eastAsia"/>
          <w:color w:val="000000"/>
        </w:rPr>
        <w:t>、参加反应的甲、乙两物质的质量比为［</w:t>
      </w:r>
      <w:r>
        <w:rPr>
          <w:color w:val="000000"/>
        </w:rPr>
        <w:t>4×</w:t>
      </w:r>
      <w:r>
        <w:rPr>
          <w:rFonts w:cs="宋体" w:hint="eastAsia"/>
          <w:color w:val="000000"/>
        </w:rPr>
        <w:t>（</w:t>
      </w:r>
      <w:r>
        <w:rPr>
          <w:color w:val="000000"/>
        </w:rPr>
        <w:t>14+1×3</w:t>
      </w:r>
      <w:r>
        <w:rPr>
          <w:rFonts w:cs="宋体" w:hint="eastAsia"/>
          <w:color w:val="000000"/>
        </w:rPr>
        <w:t>）］：（</w:t>
      </w:r>
      <w:r>
        <w:rPr>
          <w:color w:val="000000"/>
        </w:rPr>
        <w:t>3×16×2</w:t>
      </w:r>
      <w:r>
        <w:rPr>
          <w:rFonts w:cs="宋体" w:hint="eastAsia"/>
          <w:color w:val="000000"/>
        </w:rPr>
        <w:t>）</w:t>
      </w:r>
      <w:r>
        <w:rPr>
          <w:color w:val="000000"/>
        </w:rPr>
        <w:t>=17:24</w:t>
      </w:r>
      <w:r>
        <w:rPr>
          <w:rFonts w:cs="宋体" w:hint="eastAsia"/>
          <w:color w:val="000000"/>
        </w:rPr>
        <w:t>，</w:t>
      </w:r>
      <w:r>
        <w:rPr>
          <w:color w:val="000000"/>
        </w:rPr>
        <w:t>C</w:t>
      </w:r>
      <w:r>
        <w:rPr>
          <w:rFonts w:cs="宋体" w:hint="eastAsia"/>
          <w:color w:val="000000"/>
        </w:rPr>
        <w:t>不符合题意；</w:t>
      </w:r>
      <w:r>
        <w:rPr>
          <w:rFonts w:cs="Times New Roman"/>
        </w:rPr>
        <w:br/>
      </w:r>
      <w:r>
        <w:rPr>
          <w:color w:val="000000"/>
        </w:rPr>
        <w:t>D</w:t>
      </w:r>
      <w:r>
        <w:rPr>
          <w:rFonts w:cs="宋体" w:hint="eastAsia"/>
          <w:color w:val="000000"/>
        </w:rPr>
        <w:t>、由反应的化学方程式可知，图示中</w:t>
      </w:r>
      <w:r>
        <w:rPr>
          <w:color w:val="000000"/>
        </w:rPr>
        <w:t>x</w:t>
      </w:r>
      <w:r>
        <w:rPr>
          <w:rFonts w:cs="宋体" w:hint="eastAsia"/>
          <w:color w:val="000000"/>
        </w:rPr>
        <w:t>的值为</w:t>
      </w:r>
      <w:r>
        <w:rPr>
          <w:color w:val="000000"/>
        </w:rPr>
        <w:t>2</w:t>
      </w:r>
      <w:r>
        <w:rPr>
          <w:rFonts w:cs="宋体" w:hint="eastAsia"/>
          <w:color w:val="000000"/>
        </w:rPr>
        <w:t>，</w:t>
      </w:r>
      <w:r>
        <w:rPr>
          <w:color w:val="000000"/>
        </w:rPr>
        <w:t>D</w:t>
      </w:r>
      <w:r>
        <w:rPr>
          <w:rFonts w:cs="宋体" w:hint="eastAsia"/>
          <w:color w:val="000000"/>
        </w:rPr>
        <w:t>符合题意。</w:t>
      </w:r>
      <w:r>
        <w:rPr>
          <w:rFonts w:cs="Times New Roman"/>
        </w:rPr>
        <w:br/>
      </w:r>
      <w:r>
        <w:rPr>
          <w:rFonts w:cs="宋体" w:hint="eastAsia"/>
          <w:color w:val="000000"/>
        </w:rPr>
        <w:t>故答案为：</w:t>
      </w:r>
      <w:r>
        <w:rPr>
          <w:color w:val="000000"/>
        </w:rPr>
        <w:t>D</w:t>
      </w:r>
      <w:r>
        <w:rPr>
          <w:rFonts w:cs="宋体" w:hint="eastAsia"/>
          <w:color w:val="000000"/>
        </w:rPr>
        <w:t>。</w:t>
      </w:r>
      <w:r>
        <w:rPr>
          <w:rFonts w:cs="Times New Roman"/>
        </w:rPr>
        <w:br/>
      </w:r>
      <w:r>
        <w:rPr>
          <w:rFonts w:cs="宋体" w:hint="eastAsia"/>
          <w:color w:val="000000"/>
        </w:rPr>
        <w:t>【分析】此类题目应该先根据由变化过程的微粒结构以及变化过程书写并配平化学方程式，此题的反应的方程式为</w:t>
      </w:r>
      <w:r>
        <w:rPr>
          <w:color w:val="000000"/>
        </w:rPr>
        <w:t>4NH</w:t>
      </w:r>
      <w:r>
        <w:rPr>
          <w:color w:val="000000"/>
          <w:vertAlign w:val="subscript"/>
        </w:rPr>
        <w:t>3</w:t>
      </w:r>
      <w:r>
        <w:rPr>
          <w:color w:val="000000"/>
        </w:rPr>
        <w:t>+3O</w:t>
      </w:r>
      <w:r>
        <w:rPr>
          <w:color w:val="000000"/>
          <w:vertAlign w:val="subscript"/>
        </w:rPr>
        <w:t>2</w:t>
      </w:r>
      <w:r>
        <w:rPr>
          <w:color w:val="000000"/>
        </w:rPr>
        <w:t xml:space="preserve">  </w:t>
      </w:r>
      <w:r>
        <w:rPr>
          <w:rFonts w:cs="Times New Roman"/>
          <w:noProof/>
          <w:lang w:eastAsia="zh-CN"/>
        </w:rPr>
        <w:pict>
          <v:shape id="_x0000_i1076" type="#_x0000_t75" alt=" " style="height:21.75pt;visibility:visible;width:33.75pt">
            <v:imagedata r:id="rId25" o:title=""/>
          </v:shape>
        </w:pict>
      </w:r>
      <w:r>
        <w:rPr>
          <w:color w:val="000000"/>
        </w:rPr>
        <w:t>2N</w:t>
      </w:r>
      <w:r>
        <w:rPr>
          <w:color w:val="000000"/>
          <w:vertAlign w:val="subscript"/>
        </w:rPr>
        <w:t>2</w:t>
      </w:r>
      <w:r>
        <w:rPr>
          <w:color w:val="000000"/>
        </w:rPr>
        <w:t>+6H</w:t>
      </w:r>
      <w:r>
        <w:rPr>
          <w:color w:val="000000"/>
          <w:vertAlign w:val="subscript"/>
        </w:rPr>
        <w:t>2</w:t>
      </w:r>
      <w:r>
        <w:rPr>
          <w:color w:val="000000"/>
        </w:rPr>
        <w:t>O</w:t>
      </w:r>
      <w:r>
        <w:rPr>
          <w:rFonts w:cs="宋体" w:hint="eastAsia"/>
          <w:color w:val="000000"/>
        </w:rPr>
        <w:t>。因为反应后有氮气单质生成，所以单因素的化合价一定是发生变化的；置换反应：一种单质和一种化合物反应，生成另一种单质和另一种化合物，字母表示为：</w:t>
      </w:r>
      <w:r>
        <w:rPr>
          <w:color w:val="000000"/>
        </w:rPr>
        <w:t>A+BC→B+AC</w:t>
      </w:r>
      <w:r>
        <w:rPr>
          <w:rFonts w:cs="宋体" w:hint="eastAsia"/>
          <w:color w:val="000000"/>
        </w:rPr>
        <w:t>。组成元素的质量比＝（相对原子质量</w:t>
      </w:r>
      <w:r>
        <w:rPr>
          <w:color w:val="000000"/>
        </w:rPr>
        <w:t>×</w:t>
      </w:r>
      <w:r>
        <w:rPr>
          <w:rFonts w:cs="宋体" w:hint="eastAsia"/>
          <w:color w:val="000000"/>
        </w:rPr>
        <w:t>原子个数）之比</w:t>
      </w:r>
      <w:r>
        <w:rPr>
          <w:color w:val="000000"/>
        </w:rPr>
        <w:t>,</w:t>
      </w:r>
      <w:r>
        <w:rPr>
          <w:rFonts w:cs="宋体" w:hint="eastAsia"/>
          <w:color w:val="000000"/>
        </w:rPr>
        <w:t>在计算时要注意标清元素的顺序。</w:t>
      </w:r>
    </w:p>
    <w:p w:rsidR="00A51D3F">
      <w:pPr>
        <w:rPr>
          <w:rFonts w:cs="Times New Roman"/>
        </w:rPr>
      </w:pPr>
      <w:r>
        <w:rPr>
          <w:rFonts w:cs="宋体" w:hint="eastAsia"/>
          <w:b/>
          <w:bCs/>
          <w:sz w:val="24"/>
          <w:szCs w:val="24"/>
        </w:rPr>
        <w:t>二、填空题</w:t>
      </w:r>
    </w:p>
    <w:p w:rsidR="00A51D3F">
      <w:pPr>
        <w:spacing w:after="0"/>
        <w:rPr>
          <w:rFonts w:cs="Times New Roman"/>
        </w:rPr>
      </w:pPr>
      <w:r>
        <w:rPr>
          <w:color w:val="000000"/>
        </w:rPr>
        <w:t>20.</w:t>
      </w:r>
      <w:r>
        <w:rPr>
          <w:rFonts w:cs="宋体" w:hint="eastAsia"/>
          <w:color w:val="000000"/>
        </w:rPr>
        <w:t>用化学用语表示</w:t>
      </w:r>
      <w:r>
        <w:rPr>
          <w:color w:val="000000"/>
        </w:rPr>
        <w:t xml:space="preserve">    </w:t>
      </w:r>
    </w:p>
    <w:p w:rsidR="00A51D3F">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2</w:t>
      </w:r>
      <w:r>
        <w:rPr>
          <w:rFonts w:cs="宋体" w:hint="eastAsia"/>
          <w:color w:val="000000"/>
        </w:rPr>
        <w:t>个氮原子</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2</w:t>
      </w:r>
      <w:r>
        <w:rPr>
          <w:rFonts w:cs="宋体" w:hint="eastAsia"/>
          <w:color w:val="000000"/>
        </w:rPr>
        <w:t>）氢氧化钙的化学式</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3</w:t>
      </w:r>
      <w:r>
        <w:rPr>
          <w:rFonts w:cs="宋体" w:hint="eastAsia"/>
          <w:color w:val="000000"/>
        </w:rPr>
        <w:t>）</w:t>
      </w:r>
      <w:r>
        <w:rPr>
          <w:color w:val="000000"/>
        </w:rPr>
        <w:t>3</w:t>
      </w:r>
      <w:r>
        <w:rPr>
          <w:rFonts w:cs="宋体" w:hint="eastAsia"/>
          <w:color w:val="000000"/>
        </w:rPr>
        <w:t>个亚铁离子</w:t>
      </w:r>
      <w:r>
        <w:rPr>
          <w:color w:val="000000"/>
        </w:rPr>
        <w:t>________ </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4</w:t>
      </w:r>
      <w:r>
        <w:rPr>
          <w:rFonts w:cs="宋体" w:hint="eastAsia"/>
          <w:color w:val="000000"/>
        </w:rPr>
        <w:t>）</w:t>
      </w:r>
      <w:r>
        <w:rPr>
          <w:rFonts w:cs="Times New Roman"/>
          <w:color w:val="000000"/>
        </w:rPr>
        <w:t> </w:t>
      </w:r>
      <w:r>
        <w:rPr>
          <w:rFonts w:cs="宋体" w:hint="eastAsia"/>
          <w:color w:val="000000"/>
        </w:rPr>
        <w:t>氧化铝中铝元素的化合价</w:t>
      </w:r>
      <w:r>
        <w:rPr>
          <w:color w:val="000000"/>
        </w:rPr>
        <w:t xml:space="preserve">________ </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5</w:t>
      </w:r>
      <w:r>
        <w:rPr>
          <w:rFonts w:cs="宋体" w:hint="eastAsia"/>
          <w:color w:val="000000"/>
        </w:rPr>
        <w:t>）</w:t>
      </w:r>
      <w:r>
        <w:rPr>
          <w:color w:val="000000"/>
        </w:rPr>
        <w:t>“</w:t>
      </w:r>
      <w:r>
        <w:rPr>
          <w:rFonts w:cs="宋体" w:hint="eastAsia"/>
          <w:color w:val="000000"/>
        </w:rPr>
        <w:t>雪碧</w:t>
      </w:r>
      <w:r>
        <w:rPr>
          <w:color w:val="000000"/>
        </w:rPr>
        <w:t>”</w:t>
      </w:r>
      <w:r>
        <w:rPr>
          <w:rFonts w:cs="宋体" w:hint="eastAsia"/>
          <w:color w:val="000000"/>
        </w:rPr>
        <w:t>中的一种酸</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2N</w:t>
      </w:r>
      <w:r>
        <w:rPr>
          <w:rFonts w:cs="Times New Roman"/>
        </w:rPr>
        <w:br/>
      </w:r>
      <w:r>
        <w:rPr>
          <w:rFonts w:cs="宋体" w:hint="eastAsia"/>
          <w:color w:val="000000"/>
        </w:rPr>
        <w:t>（</w:t>
      </w:r>
      <w:r>
        <w:rPr>
          <w:color w:val="000000"/>
        </w:rPr>
        <w:t>2</w:t>
      </w:r>
      <w:r>
        <w:rPr>
          <w:rFonts w:cs="宋体" w:hint="eastAsia"/>
          <w:color w:val="000000"/>
        </w:rPr>
        <w:t>）</w:t>
      </w:r>
      <w:r>
        <w:rPr>
          <w:color w:val="000000"/>
        </w:rPr>
        <w:t>Ca(OH)</w:t>
      </w:r>
      <w:r>
        <w:rPr>
          <w:color w:val="000000"/>
          <w:vertAlign w:val="subscript"/>
        </w:rPr>
        <w:t>2</w:t>
      </w:r>
      <w:r>
        <w:rPr>
          <w:rFonts w:cs="Times New Roman"/>
        </w:rPr>
        <w:br/>
      </w:r>
      <w:r>
        <w:rPr>
          <w:rFonts w:cs="宋体" w:hint="eastAsia"/>
          <w:color w:val="000000"/>
        </w:rPr>
        <w:t>（</w:t>
      </w:r>
      <w:r>
        <w:rPr>
          <w:color w:val="000000"/>
        </w:rPr>
        <w:t>3</w:t>
      </w:r>
      <w:r>
        <w:rPr>
          <w:rFonts w:cs="宋体" w:hint="eastAsia"/>
          <w:color w:val="000000"/>
        </w:rPr>
        <w:t>）</w:t>
      </w:r>
      <w:r>
        <w:rPr>
          <w:color w:val="000000"/>
        </w:rPr>
        <w:t>3Fe</w:t>
      </w:r>
      <w:r>
        <w:rPr>
          <w:color w:val="000000"/>
          <w:vertAlign w:val="superscript"/>
        </w:rPr>
        <w:t>2+</w:t>
      </w:r>
      <w:r>
        <w:rPr>
          <w:rFonts w:cs="Times New Roman"/>
        </w:rPr>
        <w:br/>
      </w:r>
      <w:r>
        <w:rPr>
          <w:rFonts w:cs="宋体" w:hint="eastAsia"/>
          <w:color w:val="000000"/>
        </w:rPr>
        <w:t>（</w:t>
      </w:r>
      <w:r>
        <w:rPr>
          <w:color w:val="000000"/>
        </w:rPr>
        <w:t>4</w:t>
      </w:r>
      <w:r>
        <w:rPr>
          <w:rFonts w:cs="宋体" w:hint="eastAsia"/>
          <w:color w:val="000000"/>
        </w:rPr>
        <w:t>）</w:t>
      </w:r>
      <w:r>
        <w:rPr>
          <w:rFonts w:cs="Times New Roman"/>
          <w:noProof/>
          <w:lang w:eastAsia="zh-CN"/>
        </w:rPr>
        <w:pict>
          <v:shape id="_x0000_i1077" type="#_x0000_t75" alt=" " style="height:24pt;visibility:visible;width:28.5pt">
            <v:imagedata r:id="rId26" o:title=""/>
          </v:shape>
        </w:pict>
      </w:r>
      <w:r>
        <w:rPr>
          <w:rFonts w:cs="Times New Roman"/>
        </w:rPr>
        <w:br/>
      </w:r>
      <w:r>
        <w:rPr>
          <w:rFonts w:cs="宋体" w:hint="eastAsia"/>
          <w:color w:val="000000"/>
        </w:rPr>
        <w:t>（</w:t>
      </w:r>
      <w:r>
        <w:rPr>
          <w:color w:val="000000"/>
        </w:rPr>
        <w:t>5</w:t>
      </w:r>
      <w:r>
        <w:rPr>
          <w:rFonts w:cs="宋体" w:hint="eastAsia"/>
          <w:color w:val="000000"/>
        </w:rPr>
        <w:t>）</w:t>
      </w:r>
      <w:r>
        <w:rPr>
          <w:color w:val="000000"/>
        </w:rPr>
        <w:t>H</w:t>
      </w:r>
      <w:r>
        <w:rPr>
          <w:color w:val="000000"/>
          <w:vertAlign w:val="subscript"/>
        </w:rPr>
        <w:t>2</w:t>
      </w:r>
      <w:r>
        <w:rPr>
          <w:color w:val="000000"/>
        </w:rPr>
        <w:t>CO</w:t>
      </w:r>
      <w:r>
        <w:rPr>
          <w:color w:val="000000"/>
          <w:vertAlign w:val="subscript"/>
        </w:rPr>
        <w:t>3</w:t>
      </w:r>
      <w:r>
        <w:rPr>
          <w:color w:val="000000"/>
        </w:rPr>
        <w:t xml:space="preserve">  </w:t>
      </w:r>
    </w:p>
    <w:p w:rsidR="00A51D3F">
      <w:pPr>
        <w:spacing w:after="0"/>
        <w:rPr>
          <w:rFonts w:cs="Times New Roman"/>
        </w:rPr>
      </w:pPr>
      <w:r>
        <w:rPr>
          <w:rFonts w:cs="宋体" w:hint="eastAsia"/>
          <w:color w:val="0000FF"/>
        </w:rPr>
        <w:t>【考点】</w:t>
      </w:r>
      <w:r>
        <w:rPr>
          <w:rFonts w:cs="宋体" w:hint="eastAsia"/>
          <w:color w:val="000000"/>
        </w:rPr>
        <w:t>化学式的书写及意义，化学符号及其周围数字的意义</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题关键是分清化学用语所表达的对象是分子、原子、离子还是化合价，才能在化学符号前或其它位置加上适当的计量数来完整地表达其意义，并能根据物质化学式的书写规则正确书写物质的化学式，才能熟练准确的解答此类题目。（</w:t>
      </w:r>
      <w:r>
        <w:rPr>
          <w:color w:val="000000"/>
        </w:rPr>
        <w:t>1</w:t>
      </w:r>
      <w:r>
        <w:rPr>
          <w:rFonts w:cs="宋体" w:hint="eastAsia"/>
          <w:color w:val="000000"/>
        </w:rPr>
        <w:t>）原子的表示方法就是用元素符号来表示一个原子，表示多个该原子，就在其元素符号前加上相应的数字。所以</w:t>
      </w:r>
      <w:r>
        <w:rPr>
          <w:color w:val="000000"/>
        </w:rPr>
        <w:t>2</w:t>
      </w:r>
      <w:r>
        <w:rPr>
          <w:rFonts w:cs="宋体" w:hint="eastAsia"/>
          <w:color w:val="000000"/>
        </w:rPr>
        <w:t>个氮原子，就可表示为</w:t>
      </w:r>
      <w:r>
        <w:rPr>
          <w:color w:val="000000"/>
        </w:rPr>
        <w:t>2N</w:t>
      </w:r>
      <w:r>
        <w:rPr>
          <w:rFonts w:cs="宋体" w:hint="eastAsia"/>
          <w:color w:val="000000"/>
        </w:rPr>
        <w:t>；</w:t>
      </w:r>
      <w:r>
        <w:rPr>
          <w:color w:val="000000"/>
        </w:rPr>
        <w:t xml:space="preserve">(2) </w:t>
      </w:r>
      <w:r>
        <w:rPr>
          <w:rFonts w:cs="宋体" w:hint="eastAsia"/>
          <w:color w:val="000000"/>
        </w:rPr>
        <w:t>氢氧化钙是由显</w:t>
      </w:r>
      <w:r>
        <w:rPr>
          <w:color w:val="000000"/>
        </w:rPr>
        <w:t>+2</w:t>
      </w:r>
      <w:r>
        <w:rPr>
          <w:rFonts w:cs="宋体" w:hint="eastAsia"/>
          <w:color w:val="000000"/>
        </w:rPr>
        <w:t>价的钙元素和显</w:t>
      </w:r>
      <w:r>
        <w:rPr>
          <w:color w:val="000000"/>
        </w:rPr>
        <w:t>-1</w:t>
      </w:r>
      <w:r>
        <w:rPr>
          <w:rFonts w:cs="宋体" w:hint="eastAsia"/>
          <w:color w:val="000000"/>
        </w:rPr>
        <w:t>价的氢氧根组成的，根据化合价原则，其化学式可表示为</w:t>
      </w:r>
      <w:r>
        <w:rPr>
          <w:color w:val="000000"/>
        </w:rPr>
        <w:t>Ca(OH)</w:t>
      </w:r>
      <w:r>
        <w:rPr>
          <w:color w:val="000000"/>
          <w:vertAlign w:val="subscript"/>
        </w:rPr>
        <w:t>2</w:t>
      </w:r>
      <w:r>
        <w:rPr>
          <w:rFonts w:cs="宋体" w:hint="eastAsia"/>
          <w:color w:val="000000"/>
        </w:rPr>
        <w:t>；</w:t>
      </w:r>
      <w:r>
        <w:rPr>
          <w:color w:val="000000"/>
        </w:rPr>
        <w:t>(3)</w:t>
      </w:r>
      <w:r>
        <w:rPr>
          <w:rFonts w:cs="宋体" w:hint="eastAsia"/>
          <w:color w:val="000000"/>
        </w:rPr>
        <w:t>离子的表示方法：在表示该离子的元素符号右上角，标出该离子所带的正负电荷数，数字在前，正负符号在后，带</w:t>
      </w:r>
      <w:r>
        <w:rPr>
          <w:color w:val="000000"/>
        </w:rPr>
        <w:t>1</w:t>
      </w:r>
      <w:r>
        <w:rPr>
          <w:rFonts w:cs="宋体" w:hint="eastAsia"/>
          <w:color w:val="000000"/>
        </w:rPr>
        <w:t>个电荷时，</w:t>
      </w:r>
      <w:r>
        <w:rPr>
          <w:color w:val="000000"/>
        </w:rPr>
        <w:t>1</w:t>
      </w:r>
      <w:r>
        <w:rPr>
          <w:rFonts w:cs="宋体" w:hint="eastAsia"/>
          <w:color w:val="000000"/>
        </w:rPr>
        <w:t>要省略。亚铁离子带</w:t>
      </w:r>
      <w:r>
        <w:rPr>
          <w:color w:val="000000"/>
        </w:rPr>
        <w:t>2</w:t>
      </w:r>
      <w:r>
        <w:rPr>
          <w:rFonts w:cs="宋体" w:hint="eastAsia"/>
          <w:color w:val="000000"/>
        </w:rPr>
        <w:t>个单位正电荷，</w:t>
      </w:r>
      <w:r>
        <w:rPr>
          <w:color w:val="000000"/>
        </w:rPr>
        <w:t>3</w:t>
      </w:r>
      <w:r>
        <w:rPr>
          <w:rFonts w:cs="宋体" w:hint="eastAsia"/>
          <w:color w:val="000000"/>
        </w:rPr>
        <w:t>个亚铁离子就是在该离子前面加上</w:t>
      </w:r>
      <w:r>
        <w:rPr>
          <w:color w:val="000000"/>
        </w:rPr>
        <w:t>3</w:t>
      </w:r>
      <w:r>
        <w:rPr>
          <w:rFonts w:cs="宋体" w:hint="eastAsia"/>
          <w:color w:val="000000"/>
        </w:rPr>
        <w:t>，所以表示为</w:t>
      </w:r>
      <w:r>
        <w:rPr>
          <w:color w:val="000000"/>
        </w:rPr>
        <w:t>3Fe</w:t>
      </w:r>
      <w:r>
        <w:rPr>
          <w:color w:val="000000"/>
          <w:vertAlign w:val="superscript"/>
        </w:rPr>
        <w:t>2+</w:t>
      </w:r>
      <w:r>
        <w:rPr>
          <w:rFonts w:cs="宋体" w:hint="eastAsia"/>
          <w:color w:val="000000"/>
        </w:rPr>
        <w:t>；</w:t>
      </w:r>
      <w:r>
        <w:rPr>
          <w:color w:val="000000"/>
        </w:rPr>
        <w:t>(4) </w:t>
      </w:r>
      <w:r>
        <w:rPr>
          <w:rFonts w:cs="宋体" w:hint="eastAsia"/>
          <w:color w:val="000000"/>
        </w:rPr>
        <w:t>根据元素化合价的表示方法：确定出化合物中所要标出的元素的化合价，然后在其化学式该元素的上方用正负号和数字表示，正负号在前，数字在后，因此氧化铝中铝元素的化合价为</w:t>
      </w:r>
      <w:r>
        <w:rPr>
          <w:color w:val="000000"/>
        </w:rPr>
        <w:t xml:space="preserve"> </w:t>
      </w:r>
      <w:r>
        <w:rPr>
          <w:rFonts w:cs="Times New Roman"/>
          <w:noProof/>
          <w:lang w:eastAsia="zh-CN"/>
        </w:rPr>
        <w:pict>
          <v:shape id="_x0000_i1078" type="#_x0000_t75" alt=" " style="height:24pt;visibility:visible;width:28.5pt">
            <v:imagedata r:id="rId26" o:title=""/>
          </v:shape>
        </w:pict>
      </w:r>
      <w:r>
        <w:rPr>
          <w:rFonts w:cs="宋体" w:hint="eastAsia"/>
          <w:color w:val="000000"/>
        </w:rPr>
        <w:t>；</w:t>
      </w:r>
      <w:r>
        <w:rPr>
          <w:color w:val="000000"/>
        </w:rPr>
        <w:t>(5)</w:t>
      </w:r>
      <w:r>
        <w:rPr>
          <w:rFonts w:cs="宋体" w:hint="eastAsia"/>
          <w:color w:val="000000"/>
        </w:rPr>
        <w:t>碳酸是</w:t>
      </w:r>
      <w:r>
        <w:rPr>
          <w:color w:val="000000"/>
        </w:rPr>
        <w:t>“</w:t>
      </w:r>
      <w:r>
        <w:rPr>
          <w:rFonts w:cs="宋体" w:hint="eastAsia"/>
          <w:color w:val="000000"/>
        </w:rPr>
        <w:t>雪碧</w:t>
      </w:r>
      <w:r>
        <w:rPr>
          <w:color w:val="000000"/>
        </w:rPr>
        <w:t>”</w:t>
      </w:r>
      <w:r>
        <w:rPr>
          <w:rFonts w:cs="宋体" w:hint="eastAsia"/>
          <w:color w:val="000000"/>
        </w:rPr>
        <w:t>中的一种酸，碳酸是是由显</w:t>
      </w:r>
      <w:r>
        <w:rPr>
          <w:color w:val="000000"/>
        </w:rPr>
        <w:t>+1</w:t>
      </w:r>
      <w:r>
        <w:rPr>
          <w:rFonts w:cs="宋体" w:hint="eastAsia"/>
          <w:color w:val="000000"/>
        </w:rPr>
        <w:t>价的氢元素和</w:t>
      </w:r>
      <w:r>
        <w:rPr>
          <w:color w:val="000000"/>
        </w:rPr>
        <w:t>-2</w:t>
      </w:r>
      <w:r>
        <w:rPr>
          <w:rFonts w:cs="宋体" w:hint="eastAsia"/>
          <w:color w:val="000000"/>
        </w:rPr>
        <w:t>价的碳酸根组成，根据化合价原则，其化学式为</w:t>
      </w:r>
      <w:r>
        <w:rPr>
          <w:color w:val="000000"/>
        </w:rPr>
        <w:t>H</w:t>
      </w:r>
      <w:r>
        <w:rPr>
          <w:color w:val="000000"/>
          <w:vertAlign w:val="subscript"/>
        </w:rPr>
        <w:t>2</w:t>
      </w:r>
      <w:r>
        <w:rPr>
          <w:color w:val="000000"/>
        </w:rPr>
        <w:t>CO</w:t>
      </w:r>
      <w:r>
        <w:rPr>
          <w:color w:val="000000"/>
          <w:vertAlign w:val="subscript"/>
        </w:rPr>
        <w:t>3</w:t>
      </w:r>
      <w:r>
        <w:rPr>
          <w:rFonts w:cs="宋体" w:hint="eastAsia"/>
          <w:color w:val="000000"/>
        </w:rPr>
        <w:t>。【分析】离子符号书写：元素（或根）符号右上角的数字表示一个离子带电荷的数值，数字在左，正负号在右，电荷数为</w:t>
      </w:r>
      <w:r>
        <w:rPr>
          <w:color w:val="000000"/>
        </w:rPr>
        <w:t>1</w:t>
      </w:r>
      <w:r>
        <w:rPr>
          <w:rFonts w:cs="宋体" w:hint="eastAsia"/>
          <w:color w:val="000000"/>
        </w:rPr>
        <w:t>时，</w:t>
      </w:r>
      <w:r>
        <w:rPr>
          <w:color w:val="000000"/>
        </w:rPr>
        <w:t>1</w:t>
      </w:r>
      <w:r>
        <w:rPr>
          <w:rFonts w:cs="宋体" w:hint="eastAsia"/>
          <w:color w:val="000000"/>
        </w:rPr>
        <w:t>不写；离子符号前加数字，表示离子的个数；元素化合价的书写：在元素符号的正上方标化合价的数值，正负号在左，数字在右；元素符号的书写：一个字母大写，两个字母第一个字母大写，第二个字母小写；化合物的化学式书写：显正价的元素其符号写在左边，显负价的写在右边，化合价的绝对值交叉约减，得化学式右下角的数字，数字为</w:t>
      </w:r>
      <w:r>
        <w:rPr>
          <w:color w:val="000000"/>
        </w:rPr>
        <w:t>1</w:t>
      </w:r>
      <w:r>
        <w:rPr>
          <w:rFonts w:cs="宋体" w:hint="eastAsia"/>
          <w:color w:val="000000"/>
        </w:rPr>
        <w:t>时不写；单质的化学式的书写：在元素符号右下角标上一个分子中原子的个数；离子符号前加数字，表示离子的个数。元素符号的前边加数字表示原子的个数；化学式中元素符号右下角的数字为一个分子中原子的个数；元素符号右上角的数字表示一个离子带电荷的数值；化学式前边的数字表示分子的个数；元素符号上方的数字表示元素的化合价。</w:t>
      </w:r>
    </w:p>
    <w:p w:rsidR="00A51D3F">
      <w:pPr>
        <w:spacing w:after="0"/>
        <w:rPr>
          <w:rFonts w:cs="Times New Roman"/>
        </w:rPr>
      </w:pPr>
      <w:r>
        <w:rPr>
          <w:color w:val="000000"/>
        </w:rPr>
        <w:t>21.</w:t>
      </w:r>
      <w:r>
        <w:rPr>
          <w:rFonts w:cs="宋体" w:hint="eastAsia"/>
          <w:color w:val="000000"/>
        </w:rPr>
        <w:t>在汽车内燃机中，汽油气化后与空气混合，进入汽缸，引擎用电火花点燃，燃烧使汽缸内温度升高，气体体积急剧膨胀，产生压力推动活塞，形成动力，燃烧时产生的气体通过尾气排入大气，现以辛烷</w:t>
      </w:r>
      <w:r>
        <w:rPr>
          <w:color w:val="000000"/>
        </w:rPr>
        <w:t>(C</w:t>
      </w:r>
      <w:r>
        <w:rPr>
          <w:color w:val="000000"/>
          <w:vertAlign w:val="subscript"/>
        </w:rPr>
        <w:t>8</w:t>
      </w:r>
      <w:r>
        <w:rPr>
          <w:color w:val="000000"/>
        </w:rPr>
        <w:t>H</w:t>
      </w:r>
      <w:r>
        <w:rPr>
          <w:color w:val="000000"/>
          <w:vertAlign w:val="subscript"/>
        </w:rPr>
        <w:t>18</w:t>
      </w:r>
      <w:r>
        <w:rPr>
          <w:color w:val="000000"/>
        </w:rPr>
        <w:t xml:space="preserve"> )</w:t>
      </w:r>
      <w:r>
        <w:rPr>
          <w:rFonts w:cs="宋体" w:hint="eastAsia"/>
          <w:color w:val="000000"/>
        </w:rPr>
        <w:t>代表汽油的成分，请回答：</w:t>
      </w:r>
      <w:r>
        <w:rPr>
          <w:color w:val="000000"/>
        </w:rPr>
        <w:t xml:space="preserve">    </w:t>
      </w:r>
    </w:p>
    <w:p w:rsidR="00A51D3F">
      <w:pPr>
        <w:spacing w:after="0"/>
        <w:rPr>
          <w:rFonts w:cs="Times New Roman"/>
        </w:rPr>
      </w:pPr>
      <w:r>
        <w:rPr>
          <w:rFonts w:cs="宋体" w:hint="eastAsia"/>
          <w:color w:val="000000"/>
        </w:rPr>
        <w:t>（</w:t>
      </w:r>
      <w:r>
        <w:rPr>
          <w:color w:val="000000"/>
        </w:rPr>
        <w:t>1</w:t>
      </w:r>
      <w:r>
        <w:rPr>
          <w:rFonts w:cs="宋体" w:hint="eastAsia"/>
          <w:color w:val="000000"/>
        </w:rPr>
        <w:t>）写出辛烷完全燃烧时生成二氧化碳和水的化学方程式</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2</w:t>
      </w:r>
      <w:r>
        <w:rPr>
          <w:rFonts w:cs="宋体" w:hint="eastAsia"/>
          <w:color w:val="000000"/>
        </w:rPr>
        <w:t>）辛烷若燃烧不完全，会产生</w:t>
      </w:r>
      <w:r>
        <w:rPr>
          <w:color w:val="000000"/>
        </w:rPr>
        <w:t xml:space="preserve"> ________ </w:t>
      </w:r>
      <w:r>
        <w:rPr>
          <w:rFonts w:cs="宋体" w:hint="eastAsia"/>
          <w:color w:val="000000"/>
        </w:rPr>
        <w:t>气体，该气体易与人体血液中的</w:t>
      </w:r>
      <w:r>
        <w:rPr>
          <w:color w:val="000000"/>
        </w:rPr>
        <w:t xml:space="preserve">________ </w:t>
      </w:r>
      <w:r>
        <w:rPr>
          <w:rFonts w:cs="宋体" w:hint="eastAsia"/>
          <w:color w:val="000000"/>
        </w:rPr>
        <w:t>结合，使人体组织的供氧受到影响。</w:t>
      </w:r>
      <w:r>
        <w:rPr>
          <w:color w:val="000000"/>
        </w:rPr>
        <w:t xml:space="preserve">    </w:t>
      </w:r>
    </w:p>
    <w:p w:rsidR="00A51D3F">
      <w:pPr>
        <w:spacing w:after="0"/>
        <w:rPr>
          <w:rFonts w:cs="Times New Roman"/>
        </w:rPr>
      </w:pPr>
      <w:r>
        <w:rPr>
          <w:rFonts w:cs="宋体" w:hint="eastAsia"/>
          <w:color w:val="000000"/>
        </w:rPr>
        <w:t>（</w:t>
      </w:r>
      <w:r>
        <w:rPr>
          <w:color w:val="000000"/>
        </w:rPr>
        <w:t>3</w:t>
      </w:r>
      <w:r>
        <w:rPr>
          <w:rFonts w:cs="宋体" w:hint="eastAsia"/>
          <w:color w:val="000000"/>
        </w:rPr>
        <w:t>）控制城市汽车尾气对空气污染的方法有</w:t>
      </w:r>
      <w:r>
        <w:rPr>
          <w:color w:val="000000"/>
        </w:rPr>
        <w:t>(</w:t>
      </w:r>
      <w:r>
        <w:rPr>
          <w:rFonts w:cs="宋体" w:hint="eastAsia"/>
          <w:color w:val="000000"/>
        </w:rPr>
        <w:t>多选</w:t>
      </w:r>
      <w:r>
        <w:rPr>
          <w:color w:val="000000"/>
        </w:rPr>
        <w:t xml:space="preserve">)______            </w:t>
      </w:r>
    </w:p>
    <w:p w:rsidR="00A51D3F">
      <w:pPr>
        <w:spacing w:after="0"/>
        <w:ind w:left="150"/>
        <w:rPr>
          <w:rFonts w:cs="Times New Roman"/>
        </w:rPr>
      </w:pPr>
      <w:r>
        <w:rPr>
          <w:color w:val="000000"/>
        </w:rPr>
        <w:t>A. </w:t>
      </w:r>
      <w:r>
        <w:rPr>
          <w:rFonts w:cs="宋体" w:hint="eastAsia"/>
          <w:color w:val="000000"/>
        </w:rPr>
        <w:t>使用乙醇汽油</w:t>
      </w:r>
      <w:r>
        <w:rPr>
          <w:rFonts w:cs="Times New Roman"/>
          <w:color w:val="000000"/>
        </w:rPr>
        <w:t>                      </w:t>
      </w:r>
      <w:r>
        <w:rPr>
          <w:color w:val="000000"/>
        </w:rPr>
        <w:t>B. </w:t>
      </w:r>
      <w:r>
        <w:rPr>
          <w:rFonts w:cs="宋体" w:hint="eastAsia"/>
          <w:color w:val="000000"/>
        </w:rPr>
        <w:t>使用电动车</w:t>
      </w:r>
      <w:r>
        <w:rPr>
          <w:rFonts w:cs="Times New Roman"/>
          <w:color w:val="000000"/>
        </w:rPr>
        <w:t>                      </w:t>
      </w:r>
      <w:r>
        <w:rPr>
          <w:color w:val="000000"/>
        </w:rPr>
        <w:t>C. </w:t>
      </w:r>
      <w:r>
        <w:rPr>
          <w:rFonts w:cs="宋体" w:hint="eastAsia"/>
          <w:color w:val="000000"/>
        </w:rPr>
        <w:t>植树种草</w:t>
      </w:r>
      <w:r>
        <w:rPr>
          <w:rFonts w:cs="Times New Roman"/>
          <w:color w:val="000000"/>
        </w:rPr>
        <w:t>                      </w:t>
      </w:r>
      <w:r>
        <w:rPr>
          <w:color w:val="000000"/>
        </w:rPr>
        <w:t>D. </w:t>
      </w:r>
      <w:r>
        <w:rPr>
          <w:rFonts w:cs="宋体" w:hint="eastAsia"/>
          <w:color w:val="000000"/>
        </w:rPr>
        <w:t>戴上呼吸面具</w:t>
      </w:r>
    </w:p>
    <w:p w:rsidR="00A51D3F">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2C</w:t>
      </w:r>
      <w:r>
        <w:rPr>
          <w:color w:val="000000"/>
          <w:vertAlign w:val="subscript"/>
        </w:rPr>
        <w:t>8</w:t>
      </w:r>
      <w:r>
        <w:rPr>
          <w:color w:val="000000"/>
        </w:rPr>
        <w:t>H</w:t>
      </w:r>
      <w:r>
        <w:rPr>
          <w:color w:val="000000"/>
          <w:vertAlign w:val="subscript"/>
        </w:rPr>
        <w:t>18</w:t>
      </w:r>
      <w:r>
        <w:rPr>
          <w:color w:val="000000"/>
        </w:rPr>
        <w:t>+25O</w:t>
      </w:r>
      <w:r>
        <w:rPr>
          <w:color w:val="000000"/>
          <w:vertAlign w:val="subscript"/>
        </w:rPr>
        <w:t>2</w:t>
      </w:r>
      <w:r>
        <w:rPr>
          <w:color w:val="000000"/>
        </w:rPr>
        <w:t xml:space="preserve"> </w:t>
      </w:r>
      <w:r>
        <w:rPr>
          <w:rFonts w:cs="Times New Roman"/>
          <w:noProof/>
          <w:lang w:eastAsia="zh-CN"/>
        </w:rPr>
        <w:pict>
          <v:shape id="_x0000_i1079" type="#_x0000_t75" alt=" " style="height:15pt;visibility:visible;width:28.5pt">
            <v:imagedata r:id="rId18" o:title=""/>
          </v:shape>
        </w:pict>
      </w:r>
      <w:r>
        <w:rPr>
          <w:color w:val="000000"/>
        </w:rPr>
        <w:t>16CO</w:t>
      </w:r>
      <w:r>
        <w:rPr>
          <w:color w:val="000000"/>
          <w:vertAlign w:val="subscript"/>
        </w:rPr>
        <w:t>2</w:t>
      </w:r>
      <w:r>
        <w:rPr>
          <w:color w:val="000000"/>
        </w:rPr>
        <w:t>+18H</w:t>
      </w:r>
      <w:r>
        <w:rPr>
          <w:color w:val="000000"/>
          <w:vertAlign w:val="subscript"/>
        </w:rPr>
        <w:t>2</w:t>
      </w:r>
      <w:r>
        <w:rPr>
          <w:color w:val="000000"/>
        </w:rPr>
        <w:t>O</w:t>
      </w:r>
      <w:r>
        <w:rPr>
          <w:rFonts w:cs="Times New Roman"/>
        </w:rPr>
        <w:br/>
      </w:r>
      <w:r>
        <w:rPr>
          <w:rFonts w:cs="宋体" w:hint="eastAsia"/>
          <w:color w:val="000000"/>
        </w:rPr>
        <w:t>（</w:t>
      </w:r>
      <w:r>
        <w:rPr>
          <w:color w:val="000000"/>
        </w:rPr>
        <w:t>2</w:t>
      </w:r>
      <w:r>
        <w:rPr>
          <w:rFonts w:cs="宋体" w:hint="eastAsia"/>
          <w:color w:val="000000"/>
        </w:rPr>
        <w:t>）</w:t>
      </w:r>
      <w:r>
        <w:rPr>
          <w:color w:val="000000"/>
        </w:rPr>
        <w:t>CO</w:t>
      </w:r>
      <w:r>
        <w:rPr>
          <w:rFonts w:cs="宋体" w:hint="eastAsia"/>
          <w:color w:val="000000"/>
        </w:rPr>
        <w:t>；血红蛋白</w:t>
      </w:r>
      <w:r>
        <w:rPr>
          <w:rFonts w:cs="Times New Roman"/>
        </w:rPr>
        <w:br/>
      </w:r>
      <w:r>
        <w:rPr>
          <w:rFonts w:cs="宋体" w:hint="eastAsia"/>
          <w:color w:val="000000"/>
        </w:rPr>
        <w:t>（</w:t>
      </w:r>
      <w:r>
        <w:rPr>
          <w:color w:val="000000"/>
        </w:rPr>
        <w:t>3</w:t>
      </w:r>
      <w:r>
        <w:rPr>
          <w:rFonts w:cs="宋体" w:hint="eastAsia"/>
          <w:color w:val="000000"/>
        </w:rPr>
        <w:t>）</w:t>
      </w:r>
      <w:r>
        <w:rPr>
          <w:color w:val="000000"/>
        </w:rPr>
        <w:t xml:space="preserve">A,B,C  </w:t>
      </w:r>
    </w:p>
    <w:p w:rsidR="00A51D3F">
      <w:pPr>
        <w:spacing w:after="0"/>
        <w:rPr>
          <w:rFonts w:cs="Times New Roman"/>
        </w:rPr>
      </w:pPr>
      <w:r>
        <w:rPr>
          <w:rFonts w:cs="宋体" w:hint="eastAsia"/>
          <w:color w:val="0000FF"/>
        </w:rPr>
        <w:t>【考点】</w:t>
      </w:r>
      <w:r>
        <w:rPr>
          <w:rFonts w:cs="宋体" w:hint="eastAsia"/>
          <w:color w:val="000000"/>
        </w:rPr>
        <w:t>化学方程式的书写与配平，常用燃料的使用与其对环境的影响</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）辛烷完全燃烧生成的是二氧化碳和水，反应的化学方程式为</w:t>
      </w:r>
      <w:r>
        <w:rPr>
          <w:color w:val="000000"/>
        </w:rPr>
        <w:t>2C</w:t>
      </w:r>
      <w:r>
        <w:rPr>
          <w:color w:val="000000"/>
          <w:vertAlign w:val="subscript"/>
        </w:rPr>
        <w:t>8</w:t>
      </w:r>
      <w:r>
        <w:rPr>
          <w:color w:val="000000"/>
        </w:rPr>
        <w:t>H</w:t>
      </w:r>
      <w:r>
        <w:rPr>
          <w:color w:val="000000"/>
          <w:vertAlign w:val="subscript"/>
        </w:rPr>
        <w:t>18</w:t>
      </w:r>
      <w:r>
        <w:rPr>
          <w:color w:val="000000"/>
        </w:rPr>
        <w:t>+25O</w:t>
      </w:r>
      <w:r>
        <w:rPr>
          <w:color w:val="000000"/>
          <w:vertAlign w:val="subscript"/>
        </w:rPr>
        <w:t>2</w:t>
      </w:r>
      <w:r>
        <w:rPr>
          <w:color w:val="000000"/>
        </w:rPr>
        <w:t xml:space="preserve"> </w:t>
      </w:r>
      <w:r>
        <w:rPr>
          <w:rFonts w:cs="Times New Roman"/>
          <w:noProof/>
          <w:lang w:eastAsia="zh-CN"/>
        </w:rPr>
        <w:pict>
          <v:shape id="_x0000_i1080" type="#_x0000_t75" alt=" " style="height:15pt;visibility:visible;width:28.5pt">
            <v:imagedata r:id="rId18" o:title=""/>
          </v:shape>
        </w:pict>
      </w:r>
      <w:r>
        <w:rPr>
          <w:color w:val="000000"/>
        </w:rPr>
        <w:t>16CO</w:t>
      </w:r>
      <w:r>
        <w:rPr>
          <w:color w:val="000000"/>
          <w:vertAlign w:val="subscript"/>
        </w:rPr>
        <w:t>2</w:t>
      </w:r>
      <w:r>
        <w:rPr>
          <w:color w:val="000000"/>
        </w:rPr>
        <w:t>+18H</w:t>
      </w:r>
      <w:r>
        <w:rPr>
          <w:color w:val="000000"/>
          <w:vertAlign w:val="subscript"/>
        </w:rPr>
        <w:t>2</w:t>
      </w:r>
      <w:r>
        <w:rPr>
          <w:color w:val="000000"/>
        </w:rPr>
        <w:t>O</w:t>
      </w:r>
      <w:r>
        <w:rPr>
          <w:rFonts w:cs="宋体" w:hint="eastAsia"/>
          <w:color w:val="000000"/>
        </w:rPr>
        <w:t>；（</w:t>
      </w:r>
      <w:r>
        <w:rPr>
          <w:color w:val="000000"/>
        </w:rPr>
        <w:t>2</w:t>
      </w:r>
      <w:r>
        <w:rPr>
          <w:rFonts w:cs="宋体" w:hint="eastAsia"/>
          <w:color w:val="000000"/>
        </w:rPr>
        <w:t>）辛烷不完全燃烧能生成一氧化碳，一氧化碳能与人体血红戴白结合而使人中毒；（</w:t>
      </w:r>
      <w:r>
        <w:rPr>
          <w:color w:val="000000"/>
        </w:rPr>
        <w:t>3</w:t>
      </w:r>
      <w:r>
        <w:rPr>
          <w:rFonts w:cs="宋体" w:hint="eastAsia"/>
          <w:color w:val="000000"/>
        </w:rPr>
        <w:t>）控制城市汽车尾气对空气污染的方法有使用乙醇汽油、使用电动车、植树造林，而戴上呼吸面具不现实。</w:t>
      </w:r>
      <w:r>
        <w:rPr>
          <w:rFonts w:cs="Times New Roman"/>
        </w:rPr>
        <w:br/>
      </w:r>
      <w:r>
        <w:rPr>
          <w:rFonts w:cs="宋体" w:hint="eastAsia"/>
          <w:color w:val="000000"/>
        </w:rPr>
        <w:t>故答案为：</w:t>
      </w:r>
      <w:r>
        <w:rPr>
          <w:color w:val="000000"/>
        </w:rPr>
        <w:t>ABC</w:t>
      </w:r>
      <w:r>
        <w:rPr>
          <w:rFonts w:cs="宋体" w:hint="eastAsia"/>
          <w:color w:val="000000"/>
        </w:rPr>
        <w:t>。</w:t>
      </w:r>
      <w:r>
        <w:rPr>
          <w:rFonts w:cs="Times New Roman"/>
        </w:rPr>
        <w:br/>
      </w:r>
      <w:r>
        <w:rPr>
          <w:rFonts w:cs="宋体" w:hint="eastAsia"/>
          <w:color w:val="000000"/>
        </w:rPr>
        <w:t>【分析】（</w:t>
      </w:r>
      <w:r>
        <w:rPr>
          <w:color w:val="000000"/>
        </w:rPr>
        <w:t>1</w:t>
      </w:r>
      <w:r>
        <w:rPr>
          <w:rFonts w:cs="宋体" w:hint="eastAsia"/>
          <w:color w:val="000000"/>
        </w:rPr>
        <w:t>）辛烷完全燃烧生成的是二氧化碳和水，据此书写分析方程式；（</w:t>
      </w:r>
      <w:r>
        <w:rPr>
          <w:color w:val="000000"/>
        </w:rPr>
        <w:t>2</w:t>
      </w:r>
      <w:r>
        <w:rPr>
          <w:rFonts w:cs="宋体" w:hint="eastAsia"/>
          <w:color w:val="000000"/>
        </w:rPr>
        <w:t>）含有碳氢元素的化合物完全燃烧生成的是二氧化碳和水，不完全燃烧生成的一氧化碳有毒，能与人体血红蛋白结合而使人体缺氧；（</w:t>
      </w:r>
      <w:r>
        <w:rPr>
          <w:color w:val="000000"/>
        </w:rPr>
        <w:t>3</w:t>
      </w:r>
      <w:r>
        <w:rPr>
          <w:rFonts w:cs="宋体" w:hint="eastAsia"/>
          <w:color w:val="000000"/>
        </w:rPr>
        <w:t>）汽车尾气的排放易造成空气污染，可以从改变燃料和尾气处理的角度进行；</w:t>
      </w:r>
    </w:p>
    <w:p w:rsidR="00A51D3F">
      <w:pPr>
        <w:rPr>
          <w:rFonts w:cs="Times New Roman"/>
        </w:rPr>
      </w:pPr>
      <w:r>
        <w:rPr>
          <w:rFonts w:cs="宋体" w:hint="eastAsia"/>
          <w:b/>
          <w:bCs/>
          <w:sz w:val="24"/>
          <w:szCs w:val="24"/>
        </w:rPr>
        <w:t>三、综合题</w:t>
      </w:r>
    </w:p>
    <w:p w:rsidR="00A51D3F">
      <w:pPr>
        <w:spacing w:after="0"/>
        <w:rPr>
          <w:rFonts w:cs="Times New Roman"/>
        </w:rPr>
      </w:pPr>
      <w:r>
        <w:rPr>
          <w:color w:val="000000"/>
        </w:rPr>
        <w:t>22.</w:t>
      </w:r>
      <w:r>
        <w:rPr>
          <w:rFonts w:cs="宋体" w:hint="eastAsia"/>
          <w:color w:val="000000"/>
        </w:rPr>
        <w:t>实验是实现科学探究的重要途径。请回答以下有关问题：</w:t>
      </w:r>
      <w:r>
        <w:rPr>
          <w:rFonts w:cs="Times New Roman"/>
        </w:rPr>
        <w:br/>
      </w:r>
      <w:r>
        <w:rPr>
          <w:rFonts w:cs="Times New Roman"/>
          <w:noProof/>
          <w:lang w:eastAsia="zh-CN"/>
        </w:rPr>
        <w:pict>
          <v:shape id="_x0000_i1081" type="#_x0000_t75" alt=" " style="height:89.25pt;visibility:visible;width:321pt">
            <v:imagedata r:id="rId27" o:title=""/>
          </v:shape>
        </w:pict>
      </w:r>
    </w:p>
    <w:p w:rsidR="00A51D3F">
      <w:pPr>
        <w:spacing w:after="0"/>
        <w:rPr>
          <w:rFonts w:cs="Times New Roman"/>
        </w:rPr>
      </w:pPr>
      <w:r>
        <w:rPr>
          <w:rFonts w:cs="宋体" w:hint="eastAsia"/>
          <w:color w:val="000000"/>
        </w:rPr>
        <w:t>（</w:t>
      </w:r>
      <w:r>
        <w:rPr>
          <w:color w:val="000000"/>
        </w:rPr>
        <w:t>1</w:t>
      </w:r>
      <w:r>
        <w:rPr>
          <w:rFonts w:cs="宋体" w:hint="eastAsia"/>
          <w:color w:val="000000"/>
        </w:rPr>
        <w:t>）仪器②的名称是</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2</w:t>
      </w:r>
      <w:r>
        <w:rPr>
          <w:rFonts w:cs="宋体" w:hint="eastAsia"/>
          <w:color w:val="000000"/>
        </w:rPr>
        <w:t>）用上图仪器组装成气体发生装置，该装置既可制取氢气又可制取氧气，应选</w:t>
      </w:r>
      <w:r>
        <w:rPr>
          <w:color w:val="000000"/>
        </w:rPr>
        <w:t>________</w:t>
      </w:r>
      <w:r>
        <w:rPr>
          <w:rFonts w:cs="宋体" w:hint="eastAsia"/>
          <w:color w:val="000000"/>
        </w:rPr>
        <w:t>（填序号）。写出实验室制取氧气的化学方程式</w:t>
      </w:r>
      <w:r>
        <w:rPr>
          <w:color w:val="000000"/>
        </w:rPr>
        <w:t>________</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3</w:t>
      </w:r>
      <w:r>
        <w:rPr>
          <w:rFonts w:cs="宋体" w:hint="eastAsia"/>
          <w:color w:val="000000"/>
        </w:rPr>
        <w:t>）实验室制取二氧化碳，</w:t>
      </w:r>
      <w:r>
        <w:rPr>
          <w:color w:val="000000"/>
        </w:rPr>
        <w:t>E</w:t>
      </w:r>
      <w:r>
        <w:rPr>
          <w:rFonts w:cs="宋体" w:hint="eastAsia"/>
          <w:color w:val="000000"/>
        </w:rPr>
        <w:t>装置可用来测量生成的</w:t>
      </w:r>
      <w:r>
        <w:rPr>
          <w:color w:val="000000"/>
        </w:rPr>
        <w:t>CO</w:t>
      </w:r>
      <w:r>
        <w:rPr>
          <w:color w:val="000000"/>
          <w:vertAlign w:val="subscript"/>
        </w:rPr>
        <w:t>2</w:t>
      </w:r>
      <w:r>
        <w:rPr>
          <w:rFonts w:cs="宋体" w:hint="eastAsia"/>
          <w:color w:val="000000"/>
        </w:rPr>
        <w:t>气体的体积，其中在水面上放一层植物油的目的是</w:t>
      </w:r>
      <w:r>
        <w:rPr>
          <w:color w:val="000000"/>
        </w:rPr>
        <w:t>________</w:t>
      </w:r>
      <w:r>
        <w:rPr>
          <w:rFonts w:cs="宋体" w:hint="eastAsia"/>
          <w:color w:val="000000"/>
        </w:rPr>
        <w:t>，若不加油层会使测定结果</w:t>
      </w:r>
      <w:r>
        <w:rPr>
          <w:color w:val="000000"/>
        </w:rPr>
        <w:t>________</w:t>
      </w:r>
      <w:r>
        <w:rPr>
          <w:rFonts w:cs="宋体" w:hint="eastAsia"/>
          <w:color w:val="000000"/>
        </w:rPr>
        <w:t>（填</w:t>
      </w:r>
      <w:r>
        <w:rPr>
          <w:color w:val="000000"/>
        </w:rPr>
        <w:t>“</w:t>
      </w:r>
      <w:r>
        <w:rPr>
          <w:rFonts w:cs="宋体" w:hint="eastAsia"/>
          <w:color w:val="000000"/>
        </w:rPr>
        <w:t>偏大</w:t>
      </w:r>
      <w:r>
        <w:rPr>
          <w:color w:val="000000"/>
        </w:rPr>
        <w:t>”</w:t>
      </w:r>
      <w:r>
        <w:rPr>
          <w:rFonts w:cs="宋体" w:hint="eastAsia"/>
          <w:color w:val="000000"/>
        </w:rPr>
        <w:t>或</w:t>
      </w:r>
      <w:r>
        <w:rPr>
          <w:color w:val="000000"/>
        </w:rPr>
        <w:t>“</w:t>
      </w:r>
      <w:r>
        <w:rPr>
          <w:rFonts w:cs="宋体" w:hint="eastAsia"/>
          <w:color w:val="000000"/>
        </w:rPr>
        <w:t>偏小</w:t>
      </w:r>
      <w:r>
        <w:rPr>
          <w:color w:val="000000"/>
        </w:rPr>
        <w:t>”</w:t>
      </w:r>
      <w:r>
        <w:rPr>
          <w:rFonts w:cs="宋体" w:hint="eastAsia"/>
          <w:color w:val="000000"/>
        </w:rPr>
        <w:t>）。</w:t>
      </w:r>
      <w:r>
        <w:rPr>
          <w:color w:val="000000"/>
        </w:rPr>
        <w:t xml:space="preserve">    </w:t>
      </w:r>
    </w:p>
    <w:p w:rsidR="00A51D3F">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）长颈漏斗</w:t>
      </w:r>
      <w:r>
        <w:rPr>
          <w:rFonts w:cs="Times New Roman"/>
        </w:rPr>
        <w:br/>
      </w:r>
      <w:r>
        <w:rPr>
          <w:rFonts w:cs="宋体" w:hint="eastAsia"/>
          <w:color w:val="000000"/>
        </w:rPr>
        <w:t>（</w:t>
      </w:r>
      <w:r>
        <w:rPr>
          <w:color w:val="000000"/>
        </w:rPr>
        <w:t>2</w:t>
      </w:r>
      <w:r>
        <w:rPr>
          <w:rFonts w:cs="宋体" w:hint="eastAsia"/>
          <w:color w:val="000000"/>
        </w:rPr>
        <w:t>）</w:t>
      </w:r>
      <w:r>
        <w:rPr>
          <w:color w:val="000000"/>
        </w:rPr>
        <w:t>BC</w:t>
      </w:r>
      <w:r>
        <w:rPr>
          <w:rFonts w:cs="宋体" w:hint="eastAsia"/>
          <w:color w:val="000000"/>
        </w:rPr>
        <w:t>或</w:t>
      </w:r>
      <w:r>
        <w:rPr>
          <w:color w:val="000000"/>
        </w:rPr>
        <w:t>BA</w:t>
      </w:r>
      <w:r>
        <w:rPr>
          <w:rFonts w:cs="宋体" w:hint="eastAsia"/>
          <w:color w:val="000000"/>
        </w:rPr>
        <w:t>（说明：选择任何一种组合都可以）；</w:t>
      </w:r>
      <w:r>
        <w:rPr>
          <w:color w:val="000000"/>
        </w:rPr>
        <w:t>2H</w:t>
      </w:r>
      <w:r>
        <w:rPr>
          <w:color w:val="000000"/>
          <w:vertAlign w:val="subscript"/>
        </w:rPr>
        <w:t>2</w:t>
      </w:r>
      <w:r>
        <w:rPr>
          <w:color w:val="000000"/>
        </w:rPr>
        <w:t>O</w:t>
      </w:r>
      <w:r>
        <w:rPr>
          <w:color w:val="000000"/>
          <w:vertAlign w:val="subscript"/>
        </w:rPr>
        <w:t xml:space="preserve">2 </w:t>
      </w:r>
      <w:r>
        <w:rPr>
          <w:color w:val="000000"/>
        </w:rPr>
        <w:t xml:space="preserve"> </w:t>
      </w:r>
      <w:r>
        <w:rPr>
          <w:rFonts w:cs="Times New Roman"/>
          <w:noProof/>
          <w:lang w:eastAsia="zh-CN"/>
        </w:rPr>
        <w:pict>
          <v:shape id="_x0000_i1082" type="#_x0000_t75" alt=" " style="height:15pt;visibility:visible;width:31.5pt">
            <v:imagedata r:id="rId28"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Times New Roman"/>
        </w:rPr>
        <w:br/>
      </w:r>
      <w:r>
        <w:rPr>
          <w:rFonts w:cs="宋体" w:hint="eastAsia"/>
          <w:color w:val="000000"/>
        </w:rPr>
        <w:t>（</w:t>
      </w:r>
      <w:r>
        <w:rPr>
          <w:color w:val="000000"/>
        </w:rPr>
        <w:t>3</w:t>
      </w:r>
      <w:r>
        <w:rPr>
          <w:rFonts w:cs="宋体" w:hint="eastAsia"/>
          <w:color w:val="000000"/>
        </w:rPr>
        <w:t>）避免二氧化碳和水接触；偏小</w:t>
      </w:r>
      <w:r>
        <w:rPr>
          <w:color w:val="000000"/>
        </w:rPr>
        <w:t xml:space="preserve">  </w:t>
      </w:r>
    </w:p>
    <w:p w:rsidR="00A51D3F">
      <w:pPr>
        <w:spacing w:after="0"/>
        <w:rPr>
          <w:rFonts w:cs="Times New Roman"/>
        </w:rPr>
      </w:pPr>
      <w:r>
        <w:rPr>
          <w:rFonts w:cs="宋体" w:hint="eastAsia"/>
          <w:color w:val="0000FF"/>
        </w:rPr>
        <w:t>【考点】</w:t>
      </w:r>
      <w:r>
        <w:rPr>
          <w:rFonts w:cs="宋体" w:hint="eastAsia"/>
          <w:color w:val="000000"/>
        </w:rPr>
        <w:t>氧气的实验室制法，碳的化学性质，二氧化碳的实验室制法，气体制取装置的探究</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w:t>
      </w:r>
      <w:r>
        <w:rPr>
          <w:color w:val="000000"/>
        </w:rPr>
        <w:t>1</w:t>
      </w:r>
      <w:r>
        <w:rPr>
          <w:rFonts w:cs="宋体" w:hint="eastAsia"/>
          <w:color w:val="000000"/>
        </w:rPr>
        <w:t>）根据实验室常用仪器的名称和用途等回答，图中仪器②的名称是长颈漏斗。（</w:t>
      </w:r>
      <w:r>
        <w:rPr>
          <w:color w:val="000000"/>
        </w:rPr>
        <w:t>2</w:t>
      </w:r>
      <w:r>
        <w:rPr>
          <w:rFonts w:cs="宋体" w:hint="eastAsia"/>
          <w:color w:val="000000"/>
        </w:rPr>
        <w:t>）由于实验室常用锌粒和稀硫酸反应制取氢气，故该反应属于固液体常温下的反应，</w:t>
      </w:r>
      <w:r>
        <w:rPr>
          <w:rFonts w:cs="Times New Roman"/>
        </w:rPr>
        <w:br/>
      </w:r>
      <w:r>
        <w:rPr>
          <w:rFonts w:cs="宋体" w:hint="eastAsia"/>
          <w:color w:val="000000"/>
        </w:rPr>
        <w:t>故答案为：</w:t>
      </w:r>
      <w:r>
        <w:rPr>
          <w:color w:val="000000"/>
        </w:rPr>
        <w:t>B</w:t>
      </w:r>
      <w:r>
        <w:rPr>
          <w:rFonts w:cs="宋体" w:hint="eastAsia"/>
          <w:color w:val="000000"/>
        </w:rPr>
        <w:t>和</w:t>
      </w:r>
      <w:r>
        <w:rPr>
          <w:color w:val="000000"/>
        </w:rPr>
        <w:t>A</w:t>
      </w:r>
      <w:r>
        <w:rPr>
          <w:rFonts w:cs="宋体" w:hint="eastAsia"/>
          <w:color w:val="000000"/>
        </w:rPr>
        <w:t>（或</w:t>
      </w:r>
      <w:r>
        <w:rPr>
          <w:color w:val="000000"/>
        </w:rPr>
        <w:t>C</w:t>
      </w:r>
      <w:r>
        <w:rPr>
          <w:rFonts w:cs="宋体" w:hint="eastAsia"/>
          <w:color w:val="000000"/>
        </w:rPr>
        <w:t>）作为发生装置。实验室制取氧气的三种方法中，只有分解过氧化氢溶液的方法适用于</w:t>
      </w:r>
      <w:r>
        <w:rPr>
          <w:color w:val="000000"/>
        </w:rPr>
        <w:t>“</w:t>
      </w:r>
      <w:r>
        <w:rPr>
          <w:rFonts w:cs="宋体" w:hint="eastAsia"/>
          <w:color w:val="000000"/>
        </w:rPr>
        <w:t>固</w:t>
      </w:r>
      <w:r>
        <w:rPr>
          <w:color w:val="000000"/>
        </w:rPr>
        <w:t>-</w:t>
      </w:r>
      <w:r>
        <w:rPr>
          <w:rFonts w:cs="宋体" w:hint="eastAsia"/>
          <w:color w:val="000000"/>
        </w:rPr>
        <w:t>液不加热型</w:t>
      </w:r>
      <w:r>
        <w:rPr>
          <w:color w:val="000000"/>
        </w:rPr>
        <w:t>”</w:t>
      </w:r>
      <w:r>
        <w:rPr>
          <w:rFonts w:cs="宋体" w:hint="eastAsia"/>
          <w:color w:val="000000"/>
        </w:rPr>
        <w:t>的发生装置，故反应的化学方程式为</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83" type="#_x0000_t75" alt=" " style="height:15pt;visibility:visible;width:31.5pt">
            <v:imagedata r:id="rId28"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3</w:t>
      </w:r>
      <w:r>
        <w:rPr>
          <w:rFonts w:cs="宋体" w:hint="eastAsia"/>
          <w:color w:val="000000"/>
        </w:rPr>
        <w:t>）要用</w:t>
      </w:r>
      <w:r>
        <w:rPr>
          <w:color w:val="000000"/>
        </w:rPr>
        <w:t>E</w:t>
      </w:r>
      <w:r>
        <w:rPr>
          <w:rFonts w:cs="宋体" w:hint="eastAsia"/>
          <w:color w:val="000000"/>
        </w:rPr>
        <w:t>装置来测量生成的二氧化碳气体的体积，就要用排水法，即通过用量筒测量用二氧化碳气体排出的水的体积，从而测得二氧化碳的体积，但二氧化碳能溶于水，且与水反应，所以要在水的上方放一层植物油，以防止二氧化碳与水接触。若不加油层，由于二氧化碳能溶于水，且与水反应，故会使测定结果偏小。</w:t>
      </w:r>
      <w:r>
        <w:rPr>
          <w:rFonts w:cs="Times New Roman"/>
        </w:rPr>
        <w:br/>
      </w:r>
      <w:r>
        <w:rPr>
          <w:rFonts w:cs="宋体" w:hint="eastAsia"/>
          <w:color w:val="000000"/>
        </w:rPr>
        <w:t>【分析】（</w:t>
      </w:r>
      <w:r>
        <w:rPr>
          <w:color w:val="000000"/>
        </w:rPr>
        <w:t>2</w:t>
      </w:r>
      <w:r>
        <w:rPr>
          <w:rFonts w:cs="宋体" w:hint="eastAsia"/>
          <w:color w:val="000000"/>
        </w:rPr>
        <w:t>）氢气可以用固体和液体不需加热的装置，用过氧化氢制取氧气也可以采用固体和液体不需加热的装置；（</w:t>
      </w:r>
      <w:r>
        <w:rPr>
          <w:color w:val="000000"/>
        </w:rPr>
        <w:t>3</w:t>
      </w:r>
      <w:r>
        <w:rPr>
          <w:rFonts w:cs="宋体" w:hint="eastAsia"/>
          <w:color w:val="000000"/>
        </w:rPr>
        <w:t>）要用</w:t>
      </w:r>
      <w:r>
        <w:rPr>
          <w:color w:val="000000"/>
        </w:rPr>
        <w:t>E</w:t>
      </w:r>
      <w:r>
        <w:rPr>
          <w:rFonts w:cs="宋体" w:hint="eastAsia"/>
          <w:color w:val="000000"/>
        </w:rPr>
        <w:t>装置来测量生成的二氧化碳气体的体积，就要用排水法，即通过用量筒测量用二氧化碳气体排出的水的体积，从而测得二氧化碳的体积，但二氧化碳能溶于水，且与水反应，所以要在水的上方放一层植物油，以防止二氧化碳与水接触。若不加油层，由于二氧化碳能溶于水，且与水反应，故会使测定结果偏小。</w:t>
      </w:r>
    </w:p>
    <w:p w:rsidR="00A51D3F">
      <w:pPr>
        <w:spacing w:after="0"/>
        <w:rPr>
          <w:rFonts w:cs="Times New Roman"/>
        </w:rPr>
      </w:pPr>
      <w:r>
        <w:rPr>
          <w:color w:val="000000"/>
        </w:rPr>
        <w:t>23.</w:t>
      </w:r>
      <w:r>
        <w:rPr>
          <w:rFonts w:cs="宋体" w:hint="eastAsia"/>
          <w:color w:val="000000"/>
        </w:rPr>
        <w:t>如图是初中化学中常见物质间的转化关系，其中甲、乙、丙为单质；</w:t>
      </w:r>
      <w:r>
        <w:rPr>
          <w:color w:val="000000"/>
        </w:rPr>
        <w:t>A</w:t>
      </w:r>
      <w:r>
        <w:rPr>
          <w:rFonts w:cs="宋体" w:hint="eastAsia"/>
          <w:color w:val="000000"/>
        </w:rPr>
        <w:t>、</w:t>
      </w:r>
      <w:r>
        <w:rPr>
          <w:color w:val="000000"/>
        </w:rPr>
        <w:t>B</w:t>
      </w:r>
      <w:r>
        <w:rPr>
          <w:rFonts w:cs="宋体" w:hint="eastAsia"/>
          <w:color w:val="000000"/>
        </w:rPr>
        <w:t>、</w:t>
      </w:r>
      <w:r>
        <w:rPr>
          <w:color w:val="000000"/>
        </w:rPr>
        <w:t>C</w:t>
      </w:r>
      <w:r>
        <w:rPr>
          <w:rFonts w:cs="宋体" w:hint="eastAsia"/>
          <w:color w:val="000000"/>
        </w:rPr>
        <w:t>、</w:t>
      </w:r>
      <w:r>
        <w:rPr>
          <w:color w:val="000000"/>
        </w:rPr>
        <w:t>D</w:t>
      </w:r>
      <w:r>
        <w:rPr>
          <w:rFonts w:cs="宋体" w:hint="eastAsia"/>
          <w:color w:val="000000"/>
        </w:rPr>
        <w:t>、</w:t>
      </w:r>
      <w:r>
        <w:rPr>
          <w:color w:val="000000"/>
        </w:rPr>
        <w:t>E</w:t>
      </w:r>
      <w:r>
        <w:rPr>
          <w:rFonts w:cs="宋体" w:hint="eastAsia"/>
          <w:color w:val="000000"/>
        </w:rPr>
        <w:t>为化合物，且</w:t>
      </w:r>
      <w:r>
        <w:rPr>
          <w:color w:val="000000"/>
        </w:rPr>
        <w:t>A</w:t>
      </w:r>
      <w:r>
        <w:rPr>
          <w:rFonts w:cs="宋体" w:hint="eastAsia"/>
          <w:color w:val="000000"/>
        </w:rPr>
        <w:t>与</w:t>
      </w:r>
      <w:r>
        <w:rPr>
          <w:color w:val="000000"/>
        </w:rPr>
        <w:t>B</w:t>
      </w:r>
      <w:r>
        <w:rPr>
          <w:rFonts w:cs="宋体" w:hint="eastAsia"/>
          <w:color w:val="000000"/>
        </w:rPr>
        <w:t>的组成元素相同，</w:t>
      </w:r>
      <w:r>
        <w:rPr>
          <w:color w:val="000000"/>
        </w:rPr>
        <w:t>D</w:t>
      </w:r>
      <w:r>
        <w:rPr>
          <w:rFonts w:cs="宋体" w:hint="eastAsia"/>
          <w:color w:val="000000"/>
        </w:rPr>
        <w:t>与</w:t>
      </w:r>
      <w:r>
        <w:rPr>
          <w:color w:val="000000"/>
        </w:rPr>
        <w:t>E</w:t>
      </w:r>
      <w:r>
        <w:rPr>
          <w:rFonts w:cs="宋体" w:hint="eastAsia"/>
          <w:color w:val="000000"/>
        </w:rPr>
        <w:t>的组成元素也相同。已知</w:t>
      </w:r>
      <w:r>
        <w:rPr>
          <w:color w:val="000000"/>
        </w:rPr>
        <w:t>C</w:t>
      </w:r>
      <w:r>
        <w:rPr>
          <w:rFonts w:cs="宋体" w:hint="eastAsia"/>
          <w:color w:val="000000"/>
        </w:rPr>
        <w:t>为黑色粉末，</w:t>
      </w:r>
      <w:r>
        <w:rPr>
          <w:color w:val="000000"/>
        </w:rPr>
        <w:t>C</w:t>
      </w:r>
      <w:r>
        <w:rPr>
          <w:rFonts w:cs="宋体" w:hint="eastAsia"/>
          <w:color w:val="000000"/>
        </w:rPr>
        <w:t>和</w:t>
      </w:r>
      <w:r>
        <w:rPr>
          <w:color w:val="000000"/>
        </w:rPr>
        <w:t>E</w:t>
      </w:r>
      <w:r>
        <w:rPr>
          <w:rFonts w:cs="宋体" w:hint="eastAsia"/>
          <w:color w:val="000000"/>
        </w:rPr>
        <w:t>在高温条件下可生成丙和</w:t>
      </w:r>
      <w:r>
        <w:rPr>
          <w:color w:val="000000"/>
        </w:rPr>
        <w:t>D</w:t>
      </w:r>
      <w:r>
        <w:rPr>
          <w:rFonts w:cs="宋体" w:hint="eastAsia"/>
          <w:color w:val="000000"/>
        </w:rPr>
        <w:t>，</w:t>
      </w:r>
      <w:r>
        <w:rPr>
          <w:color w:val="000000"/>
        </w:rPr>
        <w:t>D</w:t>
      </w:r>
      <w:r>
        <w:rPr>
          <w:rFonts w:cs="宋体" w:hint="eastAsia"/>
          <w:color w:val="000000"/>
        </w:rPr>
        <w:t>能使澄清的石灰水变浑浊，其余反应条件、部分反应物和生成物均已略去。试推断：</w:t>
      </w:r>
      <w:r>
        <w:rPr>
          <w:rFonts w:cs="Times New Roman"/>
        </w:rPr>
        <w:br/>
      </w:r>
      <w:r>
        <w:rPr>
          <w:rFonts w:cs="Times New Roman"/>
          <w:noProof/>
          <w:lang w:eastAsia="zh-CN"/>
        </w:rPr>
        <w:pict>
          <v:shape id="_x0000_i1084" type="#_x0000_t75" alt=" " style="height:110.25pt;visibility:visible;width:211.5pt">
            <v:imagedata r:id="rId29" o:title=""/>
          </v:shape>
        </w:pict>
      </w:r>
    </w:p>
    <w:p w:rsidR="00A51D3F">
      <w:pPr>
        <w:spacing w:after="0"/>
        <w:rPr>
          <w:rFonts w:cs="Times New Roman"/>
        </w:rPr>
      </w:pPr>
      <w:r>
        <w:rPr>
          <w:rFonts w:cs="宋体" w:hint="eastAsia"/>
          <w:color w:val="000000"/>
        </w:rPr>
        <w:t>（</w:t>
      </w:r>
      <w:r>
        <w:rPr>
          <w:color w:val="000000"/>
        </w:rPr>
        <w:t>1</w:t>
      </w:r>
      <w:r>
        <w:rPr>
          <w:rFonts w:cs="宋体" w:hint="eastAsia"/>
          <w:color w:val="000000"/>
        </w:rPr>
        <w:t>）</w:t>
      </w:r>
      <w:r>
        <w:rPr>
          <w:color w:val="000000"/>
        </w:rPr>
        <w:t>D</w:t>
      </w:r>
      <w:r>
        <w:rPr>
          <w:rFonts w:cs="宋体" w:hint="eastAsia"/>
          <w:color w:val="000000"/>
        </w:rPr>
        <w:t>物质的化学式</w:t>
      </w:r>
      <w:r>
        <w:rPr>
          <w:color w:val="000000"/>
        </w:rPr>
        <w:t xml:space="preserve">________ </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2</w:t>
      </w:r>
      <w:r>
        <w:rPr>
          <w:rFonts w:cs="宋体" w:hint="eastAsia"/>
          <w:color w:val="000000"/>
        </w:rPr>
        <w:t>）写出下列化学方程式：</w:t>
      </w:r>
      <w:r>
        <w:rPr>
          <w:rFonts w:cs="Times New Roman"/>
        </w:rPr>
        <w:br/>
      </w:r>
      <w:r>
        <w:rPr>
          <w:color w:val="000000"/>
        </w:rPr>
        <w:t>A→</w:t>
      </w:r>
      <w:r>
        <w:rPr>
          <w:rFonts w:cs="宋体" w:hint="eastAsia"/>
          <w:color w:val="000000"/>
        </w:rPr>
        <w:t>甲</w:t>
      </w:r>
      <w:r>
        <w:rPr>
          <w:color w:val="000000"/>
        </w:rPr>
        <w:t>+B</w:t>
      </w:r>
      <w:r>
        <w:rPr>
          <w:rFonts w:cs="宋体" w:hint="eastAsia"/>
          <w:color w:val="000000"/>
        </w:rPr>
        <w:t>：</w:t>
      </w:r>
      <w:r>
        <w:rPr>
          <w:color w:val="000000"/>
        </w:rPr>
        <w:t>________</w:t>
      </w:r>
      <w:r>
        <w:rPr>
          <w:rFonts w:cs="Times New Roman"/>
        </w:rPr>
        <w:br/>
      </w:r>
      <w:r>
        <w:rPr>
          <w:rFonts w:cs="宋体" w:hint="eastAsia"/>
          <w:color w:val="000000"/>
        </w:rPr>
        <w:t>甲</w:t>
      </w:r>
      <w:r>
        <w:rPr>
          <w:color w:val="000000"/>
        </w:rPr>
        <w:t>→E</w:t>
      </w:r>
      <w:r>
        <w:rPr>
          <w:rFonts w:cs="宋体" w:hint="eastAsia"/>
          <w:color w:val="000000"/>
        </w:rPr>
        <w:t>：</w:t>
      </w:r>
      <w:r>
        <w:rPr>
          <w:color w:val="000000"/>
        </w:rPr>
        <w:t>________</w:t>
      </w:r>
      <w:r>
        <w:rPr>
          <w:rFonts w:cs="Times New Roman"/>
        </w:rPr>
        <w:br/>
      </w:r>
      <w:r>
        <w:rPr>
          <w:color w:val="000000"/>
        </w:rPr>
        <w:t>D</w:t>
      </w:r>
      <w:r>
        <w:rPr>
          <w:rFonts w:cs="宋体" w:hint="eastAsia"/>
          <w:color w:val="000000"/>
        </w:rPr>
        <w:t>使澄清石灰水变浑浊的原因：</w:t>
      </w:r>
      <w:r>
        <w:rPr>
          <w:color w:val="000000"/>
        </w:rPr>
        <w:t xml:space="preserve">________    </w:t>
      </w:r>
    </w:p>
    <w:p w:rsidR="00A51D3F">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w:t>
      </w:r>
      <w:r>
        <w:rPr>
          <w:color w:val="000000"/>
        </w:rPr>
        <w:t>CO</w:t>
      </w:r>
      <w:r>
        <w:rPr>
          <w:color w:val="000000"/>
          <w:vertAlign w:val="subscript"/>
        </w:rPr>
        <w:t>2</w:t>
      </w:r>
      <w:r>
        <w:rPr>
          <w:rFonts w:cs="Times New Roman"/>
        </w:rPr>
        <w:br/>
      </w:r>
      <w:r>
        <w:rPr>
          <w:rFonts w:cs="宋体" w:hint="eastAsia"/>
          <w:color w:val="000000"/>
        </w:rPr>
        <w:t>（</w:t>
      </w:r>
      <w:r>
        <w:rPr>
          <w:color w:val="000000"/>
        </w:rPr>
        <w:t>2</w:t>
      </w:r>
      <w:r>
        <w:rPr>
          <w:rFonts w:cs="宋体" w:hint="eastAsia"/>
          <w:color w:val="000000"/>
        </w:rPr>
        <w:t>）</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85" type="#_x0000_t75" alt=" " style="height:15pt;visibility:visible;width:31.5pt">
            <v:imagedata r:id="rId28"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w:t>
      </w:r>
      <w:r>
        <w:rPr>
          <w:color w:val="000000"/>
        </w:rPr>
        <w:t>2C+O</w:t>
      </w:r>
      <w:r>
        <w:rPr>
          <w:color w:val="000000"/>
          <w:vertAlign w:val="subscript"/>
        </w:rPr>
        <w:t>2</w:t>
      </w:r>
      <w:r>
        <w:rPr>
          <w:color w:val="000000"/>
        </w:rPr>
        <w:t xml:space="preserve"> </w:t>
      </w:r>
      <w:r>
        <w:rPr>
          <w:rFonts w:cs="Times New Roman"/>
          <w:noProof/>
          <w:lang w:eastAsia="zh-CN"/>
        </w:rPr>
        <w:pict>
          <v:shape id="_x0000_i1086" type="#_x0000_t75" alt=" " style="height:15pt;visibility:visible;width:28.5pt">
            <v:imagedata r:id="rId18" o:title=""/>
          </v:shape>
        </w:pict>
      </w:r>
      <w:r>
        <w:rPr>
          <w:color w:val="000000"/>
        </w:rPr>
        <w:t>2CO</w:t>
      </w:r>
      <w:r>
        <w:rPr>
          <w:rFonts w:cs="宋体" w:hint="eastAsia"/>
          <w:color w:val="000000"/>
        </w:rPr>
        <w:t>；</w:t>
      </w:r>
      <w:r>
        <w:rPr>
          <w:color w:val="000000"/>
        </w:rPr>
        <w:t>Ca(OH)</w:t>
      </w:r>
      <w:r>
        <w:rPr>
          <w:color w:val="000000"/>
          <w:vertAlign w:val="subscript"/>
        </w:rPr>
        <w:t>2</w:t>
      </w:r>
      <w:r>
        <w:rPr>
          <w:color w:val="000000"/>
        </w:rPr>
        <w:t>+CO</w:t>
      </w:r>
      <w:r>
        <w:rPr>
          <w:color w:val="000000"/>
          <w:vertAlign w:val="subscript"/>
        </w:rPr>
        <w:t>2</w:t>
      </w:r>
      <w:r>
        <w:rPr>
          <w:color w:val="000000"/>
        </w:rPr>
        <w:t>=CaCO</w:t>
      </w:r>
      <w:r>
        <w:rPr>
          <w:color w:val="000000"/>
          <w:vertAlign w:val="subscript"/>
        </w:rPr>
        <w:t>3</w:t>
      </w:r>
      <w:r>
        <w:rPr>
          <w:color w:val="000000"/>
        </w:rPr>
        <w:t>↓+H</w:t>
      </w:r>
      <w:r>
        <w:rPr>
          <w:color w:val="000000"/>
          <w:vertAlign w:val="subscript"/>
        </w:rPr>
        <w:t>2</w:t>
      </w:r>
      <w:r>
        <w:rPr>
          <w:color w:val="000000"/>
        </w:rPr>
        <w:t xml:space="preserve">O  </w:t>
      </w:r>
    </w:p>
    <w:p w:rsidR="00A51D3F">
      <w:pPr>
        <w:spacing w:after="0"/>
        <w:rPr>
          <w:rFonts w:cs="Times New Roman"/>
        </w:rPr>
      </w:pPr>
      <w:r>
        <w:rPr>
          <w:rFonts w:cs="宋体" w:hint="eastAsia"/>
          <w:color w:val="0000FF"/>
        </w:rPr>
        <w:t>【考点】</w:t>
      </w:r>
      <w:r>
        <w:rPr>
          <w:rFonts w:cs="宋体" w:hint="eastAsia"/>
          <w:color w:val="000000"/>
        </w:rPr>
        <w:t>物质的鉴别、推断</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【解答】在初中阶段，所接触的能使澄清石灰水变浑浊的气体是二氧化碳，可以推测出</w:t>
      </w:r>
      <w:r>
        <w:rPr>
          <w:color w:val="000000"/>
        </w:rPr>
        <w:t>D</w:t>
      </w:r>
      <w:r>
        <w:rPr>
          <w:rFonts w:cs="宋体" w:hint="eastAsia"/>
          <w:color w:val="000000"/>
        </w:rPr>
        <w:t>可能是二氧化碳，由</w:t>
      </w:r>
      <w:r>
        <w:rPr>
          <w:color w:val="000000"/>
        </w:rPr>
        <w:t>D</w:t>
      </w:r>
      <w:r>
        <w:rPr>
          <w:rFonts w:cs="宋体" w:hint="eastAsia"/>
          <w:color w:val="000000"/>
        </w:rPr>
        <w:t>与</w:t>
      </w:r>
      <w:r>
        <w:rPr>
          <w:color w:val="000000"/>
        </w:rPr>
        <w:t>E</w:t>
      </w:r>
      <w:r>
        <w:rPr>
          <w:rFonts w:cs="宋体" w:hint="eastAsia"/>
          <w:color w:val="000000"/>
        </w:rPr>
        <w:t>的组成元素也相同，可判断</w:t>
      </w:r>
      <w:r>
        <w:rPr>
          <w:color w:val="000000"/>
        </w:rPr>
        <w:t>E</w:t>
      </w:r>
      <w:r>
        <w:rPr>
          <w:rFonts w:cs="宋体" w:hint="eastAsia"/>
          <w:color w:val="000000"/>
        </w:rPr>
        <w:t>为</w:t>
      </w:r>
      <w:r>
        <w:rPr>
          <w:color w:val="000000"/>
        </w:rPr>
        <w:t>CO</w:t>
      </w:r>
      <w:r>
        <w:rPr>
          <w:rFonts w:cs="宋体" w:hint="eastAsia"/>
          <w:color w:val="000000"/>
        </w:rPr>
        <w:t>；</w:t>
      </w:r>
      <w:r>
        <w:rPr>
          <w:color w:val="000000"/>
        </w:rPr>
        <w:t>A</w:t>
      </w:r>
      <w:r>
        <w:rPr>
          <w:rFonts w:cs="宋体" w:hint="eastAsia"/>
          <w:color w:val="000000"/>
        </w:rPr>
        <w:t>与</w:t>
      </w:r>
      <w:r>
        <w:rPr>
          <w:color w:val="000000"/>
        </w:rPr>
        <w:t>B</w:t>
      </w:r>
      <w:r>
        <w:rPr>
          <w:rFonts w:cs="宋体" w:hint="eastAsia"/>
          <w:color w:val="000000"/>
        </w:rPr>
        <w:t>的组成元素相同，可判断</w:t>
      </w:r>
      <w:r>
        <w:rPr>
          <w:color w:val="000000"/>
        </w:rPr>
        <w:t>A</w:t>
      </w:r>
      <w:r>
        <w:rPr>
          <w:rFonts w:cs="宋体" w:hint="eastAsia"/>
          <w:color w:val="000000"/>
        </w:rPr>
        <w:t>为过氧化氢、</w:t>
      </w:r>
      <w:r>
        <w:rPr>
          <w:color w:val="000000"/>
        </w:rPr>
        <w:t>B</w:t>
      </w:r>
      <w:r>
        <w:rPr>
          <w:rFonts w:cs="宋体" w:hint="eastAsia"/>
          <w:color w:val="000000"/>
        </w:rPr>
        <w:t>为水；过氧化氢分解产生水和氧气，则甲为氧气，由</w:t>
      </w:r>
      <w:r>
        <w:rPr>
          <w:color w:val="000000"/>
        </w:rPr>
        <w:t>B</w:t>
      </w:r>
      <w:r>
        <w:rPr>
          <w:rFonts w:cs="宋体" w:hint="eastAsia"/>
          <w:color w:val="000000"/>
        </w:rPr>
        <w:t>水分解生成氧气和乙，水分解生成氢气和氧气，则乙是氢气。（</w:t>
      </w:r>
      <w:r>
        <w:rPr>
          <w:color w:val="000000"/>
        </w:rPr>
        <w:t>1</w:t>
      </w:r>
      <w:r>
        <w:rPr>
          <w:rFonts w:cs="宋体" w:hint="eastAsia"/>
          <w:color w:val="000000"/>
        </w:rPr>
        <w:t>）能使澄清石灰水变浑浊的气体是二氧化碳，可以推测出</w:t>
      </w:r>
      <w:r>
        <w:rPr>
          <w:color w:val="000000"/>
        </w:rPr>
        <w:t>D</w:t>
      </w:r>
      <w:r>
        <w:rPr>
          <w:rFonts w:cs="宋体" w:hint="eastAsia"/>
          <w:color w:val="000000"/>
        </w:rPr>
        <w:t>是二氧化碳，化学式为</w:t>
      </w:r>
      <w:r>
        <w:rPr>
          <w:color w:val="000000"/>
        </w:rPr>
        <w:t>CO</w:t>
      </w:r>
      <w:r>
        <w:rPr>
          <w:color w:val="000000"/>
          <w:vertAlign w:val="subscript"/>
        </w:rPr>
        <w:t>2</w:t>
      </w:r>
      <w:r>
        <w:rPr>
          <w:rFonts w:cs="宋体" w:hint="eastAsia"/>
          <w:color w:val="000000"/>
        </w:rPr>
        <w:t>；（</w:t>
      </w:r>
      <w:r>
        <w:rPr>
          <w:color w:val="000000"/>
        </w:rPr>
        <w:t>2</w:t>
      </w:r>
      <w:r>
        <w:rPr>
          <w:rFonts w:cs="宋体" w:hint="eastAsia"/>
          <w:color w:val="000000"/>
        </w:rPr>
        <w:t>）</w:t>
      </w:r>
      <w:r>
        <w:rPr>
          <w:color w:val="000000"/>
        </w:rPr>
        <w:t>A→</w:t>
      </w:r>
      <w:r>
        <w:rPr>
          <w:rFonts w:cs="宋体" w:hint="eastAsia"/>
          <w:color w:val="000000"/>
        </w:rPr>
        <w:t>甲</w:t>
      </w:r>
      <w:r>
        <w:rPr>
          <w:color w:val="000000"/>
        </w:rPr>
        <w:t>+B</w:t>
      </w:r>
      <w:r>
        <w:rPr>
          <w:rFonts w:cs="宋体" w:hint="eastAsia"/>
          <w:color w:val="000000"/>
        </w:rPr>
        <w:t>即过氧化氢在二氧化锰的催化下分解，生成水和氧气，反应的化学方程式为</w:t>
      </w:r>
      <w:r>
        <w:rPr>
          <w:color w:val="000000"/>
        </w:rPr>
        <w:t>2H</w:t>
      </w:r>
      <w:r>
        <w:rPr>
          <w:color w:val="000000"/>
          <w:vertAlign w:val="subscript"/>
        </w:rPr>
        <w:t>2</w:t>
      </w:r>
      <w:r>
        <w:rPr>
          <w:color w:val="000000"/>
        </w:rPr>
        <w:t>O</w:t>
      </w:r>
      <w:r>
        <w:rPr>
          <w:color w:val="000000"/>
          <w:vertAlign w:val="subscript"/>
        </w:rPr>
        <w:t>2</w:t>
      </w:r>
      <w:r>
        <w:rPr>
          <w:color w:val="000000"/>
        </w:rPr>
        <w:t xml:space="preserve"> </w:t>
      </w:r>
      <w:r>
        <w:rPr>
          <w:rFonts w:cs="Times New Roman"/>
          <w:noProof/>
          <w:lang w:eastAsia="zh-CN"/>
        </w:rPr>
        <w:pict>
          <v:shape id="_x0000_i1087" type="#_x0000_t75" alt=" " style="height:15pt;visibility:visible;width:31.5pt">
            <v:imagedata r:id="rId28" o:title=""/>
          </v:shape>
        </w:pict>
      </w:r>
      <w:r>
        <w:rPr>
          <w:color w:val="000000"/>
        </w:rPr>
        <w:t>2H</w:t>
      </w:r>
      <w:r>
        <w:rPr>
          <w:color w:val="000000"/>
          <w:vertAlign w:val="subscript"/>
        </w:rPr>
        <w:t>2</w:t>
      </w:r>
      <w:r>
        <w:rPr>
          <w:color w:val="000000"/>
        </w:rPr>
        <w:t>O+O</w:t>
      </w:r>
      <w:r>
        <w:rPr>
          <w:color w:val="000000"/>
          <w:vertAlign w:val="subscript"/>
        </w:rPr>
        <w:t>2</w:t>
      </w:r>
      <w:r>
        <w:rPr>
          <w:color w:val="000000"/>
        </w:rPr>
        <w:t>↑</w:t>
      </w:r>
      <w:r>
        <w:rPr>
          <w:rFonts w:cs="宋体" w:hint="eastAsia"/>
          <w:color w:val="000000"/>
        </w:rPr>
        <w:t>；甲</w:t>
      </w:r>
      <w:r>
        <w:rPr>
          <w:color w:val="000000"/>
        </w:rPr>
        <w:t>→E</w:t>
      </w:r>
      <w:r>
        <w:rPr>
          <w:rFonts w:cs="宋体" w:hint="eastAsia"/>
          <w:color w:val="000000"/>
        </w:rPr>
        <w:t>即碳在氧气不足的条件下生成一氧化碳，反应的化学方程式为</w:t>
      </w:r>
      <w:r>
        <w:rPr>
          <w:color w:val="000000"/>
        </w:rPr>
        <w:t>2C+O</w:t>
      </w:r>
      <w:r>
        <w:rPr>
          <w:color w:val="000000"/>
          <w:vertAlign w:val="subscript"/>
        </w:rPr>
        <w:t>2</w:t>
      </w:r>
      <w:r>
        <w:rPr>
          <w:color w:val="000000"/>
        </w:rPr>
        <w:t xml:space="preserve"> </w:t>
      </w:r>
      <w:r>
        <w:rPr>
          <w:rFonts w:cs="Times New Roman"/>
          <w:noProof/>
          <w:lang w:eastAsia="zh-CN"/>
        </w:rPr>
        <w:pict>
          <v:shape id="_x0000_i1088" type="#_x0000_t75" alt=" " style="height:15pt;visibility:visible;width:28.5pt">
            <v:imagedata r:id="rId18" o:title=""/>
          </v:shape>
        </w:pict>
      </w:r>
      <w:r>
        <w:rPr>
          <w:color w:val="000000"/>
        </w:rPr>
        <w:t>2CO</w:t>
      </w:r>
      <w:r>
        <w:rPr>
          <w:rFonts w:cs="宋体" w:hint="eastAsia"/>
          <w:color w:val="000000"/>
        </w:rPr>
        <w:t>；</w:t>
      </w:r>
      <w:r>
        <w:rPr>
          <w:color w:val="000000"/>
        </w:rPr>
        <w:t>D</w:t>
      </w:r>
      <w:r>
        <w:rPr>
          <w:rFonts w:cs="宋体" w:hint="eastAsia"/>
          <w:color w:val="000000"/>
        </w:rPr>
        <w:t>使澄清石灰水变浑浊的原因是二氧化碳与澄清石灰水反应生成白色碳酸钙沉淀，反应的化学方程式为</w:t>
      </w:r>
      <w:r>
        <w:rPr>
          <w:color w:val="000000"/>
        </w:rPr>
        <w:t>Ca(OH)</w:t>
      </w:r>
      <w:r>
        <w:rPr>
          <w:color w:val="000000"/>
          <w:vertAlign w:val="subscript"/>
        </w:rPr>
        <w:t>2</w:t>
      </w:r>
      <w:r>
        <w:rPr>
          <w:color w:val="000000"/>
        </w:rPr>
        <w:t>+CO</w:t>
      </w:r>
      <w:r>
        <w:rPr>
          <w:color w:val="000000"/>
          <w:vertAlign w:val="subscript"/>
        </w:rPr>
        <w:t>2</w:t>
      </w:r>
      <w:r>
        <w:rPr>
          <w:color w:val="000000"/>
        </w:rPr>
        <w:t>=CaCO</w:t>
      </w:r>
      <w:r>
        <w:rPr>
          <w:color w:val="000000"/>
          <w:vertAlign w:val="subscript"/>
        </w:rPr>
        <w:t>3</w:t>
      </w:r>
      <w:r>
        <w:rPr>
          <w:color w:val="000000"/>
        </w:rPr>
        <w:t>↓+H</w:t>
      </w:r>
      <w:r>
        <w:rPr>
          <w:color w:val="000000"/>
          <w:vertAlign w:val="subscript"/>
        </w:rPr>
        <w:t>2</w:t>
      </w:r>
      <w:r>
        <w:rPr>
          <w:color w:val="000000"/>
        </w:rPr>
        <w:t>O</w:t>
      </w:r>
      <w:r>
        <w:rPr>
          <w:rFonts w:cs="宋体" w:hint="eastAsia"/>
          <w:color w:val="000000"/>
        </w:rPr>
        <w:t>。【分析】本题的关键是找见</w:t>
      </w:r>
      <w:r>
        <w:rPr>
          <w:color w:val="000000"/>
        </w:rPr>
        <w:t>“</w:t>
      </w:r>
      <w:r>
        <w:rPr>
          <w:rFonts w:cs="宋体" w:hint="eastAsia"/>
          <w:color w:val="000000"/>
        </w:rPr>
        <w:t>题眼</w:t>
      </w:r>
      <w:r>
        <w:rPr>
          <w:color w:val="000000"/>
        </w:rPr>
        <w:t>”</w:t>
      </w:r>
      <w:r>
        <w:rPr>
          <w:rFonts w:cs="宋体" w:hint="eastAsia"/>
          <w:color w:val="000000"/>
        </w:rPr>
        <w:t>，本题的题眼是使澄清石灰水变浑浊的气体是二氧化碳，</w:t>
      </w:r>
      <w:r>
        <w:rPr>
          <w:color w:val="000000"/>
        </w:rPr>
        <w:t>D</w:t>
      </w:r>
      <w:r>
        <w:rPr>
          <w:rFonts w:cs="宋体" w:hint="eastAsia"/>
          <w:color w:val="000000"/>
        </w:rPr>
        <w:t>是二氧化碳，</w:t>
      </w:r>
      <w:r>
        <w:rPr>
          <w:color w:val="000000"/>
        </w:rPr>
        <w:t>D</w:t>
      </w:r>
      <w:r>
        <w:rPr>
          <w:rFonts w:cs="宋体" w:hint="eastAsia"/>
          <w:color w:val="000000"/>
        </w:rPr>
        <w:t>与</w:t>
      </w:r>
      <w:r>
        <w:rPr>
          <w:color w:val="000000"/>
        </w:rPr>
        <w:t>E</w:t>
      </w:r>
      <w:r>
        <w:rPr>
          <w:rFonts w:cs="宋体" w:hint="eastAsia"/>
          <w:color w:val="000000"/>
        </w:rPr>
        <w:t>的组成元素相同，</w:t>
      </w:r>
      <w:r>
        <w:rPr>
          <w:color w:val="000000"/>
        </w:rPr>
        <w:t>E</w:t>
      </w:r>
      <w:r>
        <w:rPr>
          <w:rFonts w:cs="宋体" w:hint="eastAsia"/>
          <w:color w:val="000000"/>
        </w:rPr>
        <w:t>是一氧化碳；</w:t>
      </w:r>
      <w:r>
        <w:rPr>
          <w:color w:val="000000"/>
        </w:rPr>
        <w:t>A</w:t>
      </w:r>
      <w:r>
        <w:rPr>
          <w:rFonts w:cs="宋体" w:hint="eastAsia"/>
          <w:color w:val="000000"/>
        </w:rPr>
        <w:t>与</w:t>
      </w:r>
      <w:r>
        <w:rPr>
          <w:color w:val="000000"/>
        </w:rPr>
        <w:t>B</w:t>
      </w:r>
      <w:r>
        <w:rPr>
          <w:rFonts w:cs="宋体" w:hint="eastAsia"/>
          <w:color w:val="000000"/>
        </w:rPr>
        <w:t>的组成元素相同，存在反应关系，即</w:t>
      </w:r>
      <w:r>
        <w:rPr>
          <w:color w:val="000000"/>
        </w:rPr>
        <w:t>A</w:t>
      </w:r>
      <w:r>
        <w:rPr>
          <w:rFonts w:cs="宋体" w:hint="eastAsia"/>
          <w:color w:val="000000"/>
        </w:rPr>
        <w:t>为过氧化氢、</w:t>
      </w:r>
      <w:r>
        <w:rPr>
          <w:color w:val="000000"/>
        </w:rPr>
        <w:t>B</w:t>
      </w:r>
      <w:r>
        <w:rPr>
          <w:rFonts w:cs="宋体" w:hint="eastAsia"/>
          <w:color w:val="000000"/>
        </w:rPr>
        <w:t>为水；甲为氧气；</w:t>
      </w:r>
      <w:r>
        <w:rPr>
          <w:color w:val="000000"/>
        </w:rPr>
        <w:t>B</w:t>
      </w:r>
      <w:r>
        <w:rPr>
          <w:rFonts w:cs="宋体" w:hint="eastAsia"/>
          <w:color w:val="000000"/>
        </w:rPr>
        <w:t>通电分解生成甲和乙，乙是氢气；</w:t>
      </w:r>
      <w:r>
        <w:rPr>
          <w:color w:val="000000"/>
        </w:rPr>
        <w:t>C</w:t>
      </w:r>
      <w:r>
        <w:rPr>
          <w:rFonts w:cs="宋体" w:hint="eastAsia"/>
          <w:color w:val="000000"/>
        </w:rPr>
        <w:t>为黑色粉末，可以和一氧化碳与氢气反应，</w:t>
      </w:r>
      <w:r>
        <w:rPr>
          <w:color w:val="000000"/>
        </w:rPr>
        <w:t>C</w:t>
      </w:r>
      <w:r>
        <w:rPr>
          <w:rFonts w:cs="宋体" w:hint="eastAsia"/>
          <w:color w:val="000000"/>
        </w:rPr>
        <w:t>为氧化铜；所以：</w:t>
      </w:r>
      <w:r>
        <w:rPr>
          <w:color w:val="000000"/>
        </w:rPr>
        <w:t>A</w:t>
      </w:r>
      <w:r>
        <w:rPr>
          <w:rFonts w:cs="宋体" w:hint="eastAsia"/>
          <w:color w:val="000000"/>
        </w:rPr>
        <w:t>：过氧化氢；</w:t>
      </w:r>
      <w:r>
        <w:rPr>
          <w:color w:val="000000"/>
        </w:rPr>
        <w:t>B</w:t>
      </w:r>
      <w:r>
        <w:rPr>
          <w:rFonts w:cs="宋体" w:hint="eastAsia"/>
          <w:color w:val="000000"/>
        </w:rPr>
        <w:t>：水；</w:t>
      </w:r>
      <w:r>
        <w:rPr>
          <w:color w:val="000000"/>
        </w:rPr>
        <w:t>C</w:t>
      </w:r>
      <w:r>
        <w:rPr>
          <w:rFonts w:cs="宋体" w:hint="eastAsia"/>
          <w:color w:val="000000"/>
        </w:rPr>
        <w:t>氧化铜；</w:t>
      </w:r>
      <w:r>
        <w:rPr>
          <w:color w:val="000000"/>
        </w:rPr>
        <w:t>D</w:t>
      </w:r>
      <w:r>
        <w:rPr>
          <w:rFonts w:cs="宋体" w:hint="eastAsia"/>
          <w:color w:val="000000"/>
        </w:rPr>
        <w:t>；二氧化碳；</w:t>
      </w:r>
      <w:r>
        <w:rPr>
          <w:color w:val="000000"/>
        </w:rPr>
        <w:t>E</w:t>
      </w:r>
      <w:r>
        <w:rPr>
          <w:rFonts w:cs="宋体" w:hint="eastAsia"/>
          <w:color w:val="000000"/>
        </w:rPr>
        <w:t>：一氧化碳；甲；氢气；乙：氢气；丙</w:t>
      </w:r>
      <w:r>
        <w:rPr>
          <w:color w:val="000000"/>
        </w:rPr>
        <w:t>;</w:t>
      </w:r>
      <w:r>
        <w:rPr>
          <w:rFonts w:cs="宋体" w:hint="eastAsia"/>
          <w:color w:val="000000"/>
        </w:rPr>
        <w:t>铜；</w:t>
      </w:r>
    </w:p>
    <w:p w:rsidR="00A51D3F">
      <w:pPr>
        <w:rPr>
          <w:rFonts w:cs="Times New Roman"/>
        </w:rPr>
      </w:pPr>
      <w:r>
        <w:rPr>
          <w:rFonts w:cs="宋体" w:hint="eastAsia"/>
          <w:b/>
          <w:bCs/>
          <w:sz w:val="24"/>
          <w:szCs w:val="24"/>
        </w:rPr>
        <w:t>四、计算题</w:t>
      </w:r>
    </w:p>
    <w:p w:rsidR="00A51D3F">
      <w:pPr>
        <w:spacing w:after="0"/>
        <w:rPr>
          <w:rFonts w:cs="Times New Roman"/>
        </w:rPr>
      </w:pPr>
      <w:r>
        <w:rPr>
          <w:color w:val="000000"/>
        </w:rPr>
        <w:t>24.</w:t>
      </w:r>
      <w:r>
        <w:rPr>
          <w:rFonts w:cs="宋体" w:hint="eastAsia"/>
          <w:color w:val="000000"/>
        </w:rPr>
        <w:t>为了分析石灰石的纯度，小明同学取石灰石样品</w:t>
      </w:r>
      <w:r>
        <w:rPr>
          <w:color w:val="000000"/>
        </w:rPr>
        <w:t>25g</w:t>
      </w:r>
      <w:r>
        <w:rPr>
          <w:rFonts w:cs="宋体" w:hint="eastAsia"/>
          <w:color w:val="000000"/>
        </w:rPr>
        <w:t>，加入装有</w:t>
      </w:r>
      <w:r>
        <w:rPr>
          <w:color w:val="000000"/>
        </w:rPr>
        <w:t>100g</w:t>
      </w:r>
      <w:r>
        <w:rPr>
          <w:rFonts w:cs="宋体" w:hint="eastAsia"/>
          <w:color w:val="000000"/>
        </w:rPr>
        <w:t>稀盐酸的烧杯后恰好完全反应</w:t>
      </w:r>
      <w:r>
        <w:rPr>
          <w:color w:val="000000"/>
        </w:rPr>
        <w:t>(</w:t>
      </w:r>
      <w:r>
        <w:rPr>
          <w:rFonts w:cs="宋体" w:hint="eastAsia"/>
          <w:color w:val="000000"/>
        </w:rPr>
        <w:t>杂质不参与反应</w:t>
      </w:r>
      <w:r>
        <w:rPr>
          <w:color w:val="000000"/>
        </w:rPr>
        <w:t>)</w:t>
      </w:r>
      <w:r>
        <w:rPr>
          <w:rFonts w:cs="宋体" w:hint="eastAsia"/>
          <w:color w:val="000000"/>
        </w:rPr>
        <w:t>，反应后测得烧杯中物质的总质量为</w:t>
      </w:r>
      <w:r>
        <w:rPr>
          <w:color w:val="000000"/>
        </w:rPr>
        <w:t>116.2g</w:t>
      </w:r>
      <w:r>
        <w:rPr>
          <w:rFonts w:cs="宋体" w:hint="eastAsia"/>
          <w:color w:val="000000"/>
        </w:rPr>
        <w:t>。</w:t>
      </w:r>
      <w:r>
        <w:rPr>
          <w:rFonts w:cs="Times New Roman"/>
        </w:rPr>
        <w:br/>
      </w:r>
      <w:r>
        <w:rPr>
          <w:rFonts w:cs="宋体" w:hint="eastAsia"/>
          <w:color w:val="000000"/>
        </w:rPr>
        <w:t>试计算：</w:t>
      </w:r>
      <w:r>
        <w:rPr>
          <w:color w:val="000000"/>
        </w:rPr>
        <w:t xml:space="preserve">    </w:t>
      </w:r>
    </w:p>
    <w:p w:rsidR="00A51D3F">
      <w:pPr>
        <w:spacing w:after="0"/>
        <w:rPr>
          <w:rFonts w:cs="Times New Roman"/>
        </w:rPr>
      </w:pPr>
      <w:r>
        <w:rPr>
          <w:rFonts w:cs="宋体" w:hint="eastAsia"/>
          <w:color w:val="000000"/>
        </w:rPr>
        <w:t>（</w:t>
      </w:r>
      <w:r>
        <w:rPr>
          <w:color w:val="000000"/>
        </w:rPr>
        <w:t>1</w:t>
      </w:r>
      <w:r>
        <w:rPr>
          <w:rFonts w:cs="宋体" w:hint="eastAsia"/>
          <w:color w:val="000000"/>
        </w:rPr>
        <w:t>）生成二氧化碳的质量是多少？这些二氧化碳在标准状况下的体积是多少？</w:t>
      </w:r>
      <w:r>
        <w:rPr>
          <w:color w:val="000000"/>
        </w:rPr>
        <w:t>(</w:t>
      </w:r>
      <w:r>
        <w:rPr>
          <w:rFonts w:cs="宋体" w:hint="eastAsia"/>
          <w:color w:val="000000"/>
        </w:rPr>
        <w:t>标准状况下二氧化碳的密度是</w:t>
      </w:r>
      <w:r>
        <w:rPr>
          <w:color w:val="000000"/>
        </w:rPr>
        <w:t>1.964g/L)</w:t>
      </w:r>
      <w:r>
        <w:rPr>
          <w:rFonts w:cs="宋体" w:hint="eastAsia"/>
          <w:color w:val="000000"/>
        </w:rPr>
        <w:t>。</w:t>
      </w:r>
      <w:r>
        <w:rPr>
          <w:color w:val="000000"/>
        </w:rPr>
        <w:t xml:space="preserve">    </w:t>
      </w:r>
    </w:p>
    <w:p w:rsidR="00A51D3F">
      <w:pPr>
        <w:spacing w:after="0"/>
        <w:rPr>
          <w:rFonts w:cs="Times New Roman"/>
        </w:rPr>
      </w:pPr>
      <w:r>
        <w:rPr>
          <w:rFonts w:cs="宋体" w:hint="eastAsia"/>
          <w:color w:val="000000"/>
        </w:rPr>
        <w:t>（</w:t>
      </w:r>
      <w:r>
        <w:rPr>
          <w:color w:val="000000"/>
        </w:rPr>
        <w:t>2</w:t>
      </w:r>
      <w:r>
        <w:rPr>
          <w:rFonts w:cs="宋体" w:hint="eastAsia"/>
          <w:color w:val="000000"/>
        </w:rPr>
        <w:t>）该石灰石中碳酸钙的质量分数是多少？</w:t>
      </w:r>
      <w:r>
        <w:rPr>
          <w:color w:val="000000"/>
        </w:rPr>
        <w:t xml:space="preserve">    </w:t>
      </w:r>
    </w:p>
    <w:p w:rsidR="00A51D3F">
      <w:pPr>
        <w:spacing w:after="0"/>
        <w:rPr>
          <w:rFonts w:cs="Times New Roman"/>
        </w:rPr>
      </w:pPr>
      <w:r>
        <w:rPr>
          <w:rFonts w:cs="宋体" w:hint="eastAsia"/>
          <w:color w:val="0000FF"/>
        </w:rPr>
        <w:t>【答案】</w:t>
      </w:r>
      <w:r>
        <w:rPr>
          <w:rFonts w:cs="宋体" w:hint="eastAsia"/>
          <w:color w:val="000000"/>
        </w:rPr>
        <w:t>（</w:t>
      </w:r>
      <w:r>
        <w:rPr>
          <w:color w:val="000000"/>
        </w:rPr>
        <w:t>1</w:t>
      </w:r>
      <w:r>
        <w:rPr>
          <w:rFonts w:cs="宋体" w:hint="eastAsia"/>
          <w:color w:val="000000"/>
        </w:rPr>
        <w:t>）解：生成二氧化碳的质量为：</w:t>
      </w:r>
      <w:r>
        <w:rPr>
          <w:color w:val="000000"/>
        </w:rPr>
        <w:t>25g+100g-116.2g=8.8g</w:t>
      </w:r>
      <w:r>
        <w:rPr>
          <w:rFonts w:cs="宋体" w:hint="eastAsia"/>
          <w:color w:val="000000"/>
        </w:rPr>
        <w:t>；体积为：</w:t>
      </w:r>
      <w:r>
        <w:rPr>
          <w:color w:val="000000"/>
        </w:rPr>
        <w:t>8.8g÷1.964g/L=4.48 L</w:t>
      </w:r>
      <w:r>
        <w:rPr>
          <w:rFonts w:cs="宋体" w:hint="eastAsia"/>
          <w:color w:val="000000"/>
        </w:rPr>
        <w:t>；</w:t>
      </w:r>
      <w:r>
        <w:rPr>
          <w:rFonts w:cs="Times New Roman"/>
        </w:rPr>
        <w:br/>
      </w:r>
      <w:r>
        <w:rPr>
          <w:rFonts w:cs="宋体" w:hint="eastAsia"/>
          <w:color w:val="000000"/>
        </w:rPr>
        <w:t>（</w:t>
      </w:r>
      <w:r>
        <w:rPr>
          <w:color w:val="000000"/>
        </w:rPr>
        <w:t>2</w:t>
      </w:r>
      <w:r>
        <w:rPr>
          <w:rFonts w:cs="宋体" w:hint="eastAsia"/>
          <w:color w:val="000000"/>
        </w:rPr>
        <w:t>）解：生成二氧化碳的质量为：</w:t>
      </w:r>
      <w:r>
        <w:rPr>
          <w:color w:val="000000"/>
        </w:rPr>
        <w:t>25g+100g-116.2g=8.8g</w:t>
      </w:r>
      <w:r>
        <w:rPr>
          <w:rFonts w:cs="宋体" w:hint="eastAsia"/>
          <w:color w:val="000000"/>
        </w:rPr>
        <w:t>；体积为：</w:t>
      </w:r>
      <w:r>
        <w:rPr>
          <w:color w:val="000000"/>
        </w:rPr>
        <w:t>8.8g÷1.964g/L=4.48 L</w:t>
      </w:r>
      <w:r>
        <w:rPr>
          <w:rFonts w:cs="宋体" w:hint="eastAsia"/>
          <w:color w:val="000000"/>
        </w:rPr>
        <w:t>；</w:t>
      </w:r>
      <w:r>
        <w:rPr>
          <w:rFonts w:cs="Times New Roman"/>
        </w:rPr>
        <w:br/>
      </w:r>
      <w:r>
        <w:rPr>
          <w:rFonts w:cs="宋体" w:hint="eastAsia"/>
          <w:color w:val="000000"/>
        </w:rPr>
        <w:t>设样品中碳酸钙的质量为</w:t>
      </w:r>
      <w:r>
        <w:rPr>
          <w:color w:val="000000"/>
        </w:rPr>
        <w:t>x</w:t>
      </w:r>
      <w:r>
        <w:rPr>
          <w:rFonts w:cs="宋体" w:hint="eastAsia"/>
          <w:color w:val="000000"/>
        </w:rPr>
        <w:t>。</w:t>
      </w:r>
    </w:p>
    <w:tbl>
      <w:tblPr>
        <w:tblW w:w="0" w:type="auto"/>
        <w:tblInd w:w="-106" w:type="dxa"/>
        <w:tblLook w:val="00A0"/>
      </w:tblPr>
      <w:tblGrid>
        <w:gridCol w:w="974"/>
        <w:gridCol w:w="607"/>
        <w:gridCol w:w="1530"/>
        <w:gridCol w:w="505"/>
      </w:tblGrid>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CaCO</w:t>
            </w:r>
            <w:r>
              <w:rPr>
                <w:color w:val="000000"/>
                <w:vertAlign w:val="subscript"/>
              </w:rPr>
              <w:t>3</w:t>
            </w:r>
            <w:r>
              <w:rPr>
                <w:color w:val="000000"/>
              </w:rPr>
              <w:t>+</w:t>
            </w:r>
          </w:p>
        </w:tc>
        <w:tc>
          <w:tcPr>
            <w:tcW w:w="607" w:type="dxa"/>
            <w:tcMar>
              <w:top w:w="15" w:type="dxa"/>
              <w:left w:w="15" w:type="dxa"/>
              <w:bottom w:w="15" w:type="dxa"/>
              <w:right w:w="15" w:type="dxa"/>
            </w:tcMar>
          </w:tcPr>
          <w:p w:rsidR="00A51D3F">
            <w:pPr>
              <w:spacing w:after="0"/>
              <w:rPr>
                <w:rFonts w:cs="Times New Roman"/>
              </w:rPr>
            </w:pPr>
            <w:r>
              <w:rPr>
                <w:color w:val="000000"/>
              </w:rPr>
              <w:t>2HCl</w:t>
            </w:r>
            <w:r>
              <w:rPr>
                <w:rFonts w:ascii="宋体" w:hAnsi="宋体" w:cs="宋体" w:hint="eastAsia"/>
                <w:color w:val="000000"/>
              </w:rPr>
              <w:t>═</w:t>
            </w:r>
          </w:p>
        </w:tc>
        <w:tc>
          <w:tcPr>
            <w:tcW w:w="1530" w:type="dxa"/>
            <w:tcMar>
              <w:top w:w="15" w:type="dxa"/>
              <w:left w:w="15" w:type="dxa"/>
              <w:bottom w:w="15" w:type="dxa"/>
              <w:right w:w="15" w:type="dxa"/>
            </w:tcMar>
          </w:tcPr>
          <w:p w:rsidR="00A51D3F">
            <w:pPr>
              <w:spacing w:after="0"/>
              <w:rPr>
                <w:rFonts w:cs="Times New Roman"/>
              </w:rPr>
            </w:pPr>
            <w:r>
              <w:rPr>
                <w:color w:val="000000"/>
              </w:rPr>
              <w:t>CaCl</w:t>
            </w:r>
            <w:r>
              <w:rPr>
                <w:color w:val="000000"/>
                <w:vertAlign w:val="subscript"/>
              </w:rPr>
              <w:t>2</w:t>
            </w:r>
            <w:r>
              <w:rPr>
                <w:color w:val="000000"/>
              </w:rPr>
              <w:t>+H</w:t>
            </w:r>
            <w:r>
              <w:rPr>
                <w:color w:val="000000"/>
                <w:vertAlign w:val="subscript"/>
              </w:rPr>
              <w:t>2</w:t>
            </w:r>
            <w:r>
              <w:rPr>
                <w:color w:val="000000"/>
              </w:rPr>
              <w:t>O+</w:t>
            </w:r>
          </w:p>
        </w:tc>
        <w:tc>
          <w:tcPr>
            <w:tcW w:w="505" w:type="dxa"/>
            <w:tcMar>
              <w:top w:w="15" w:type="dxa"/>
              <w:left w:w="15" w:type="dxa"/>
              <w:bottom w:w="15" w:type="dxa"/>
              <w:right w:w="15" w:type="dxa"/>
            </w:tcMar>
          </w:tcPr>
          <w:p w:rsidR="00A51D3F">
            <w:pPr>
              <w:spacing w:after="0"/>
              <w:rPr>
                <w:rFonts w:cs="Times New Roman"/>
              </w:rPr>
            </w:pPr>
            <w:r>
              <w:rPr>
                <w:color w:val="000000"/>
              </w:rPr>
              <w:t>CO</w:t>
            </w:r>
            <w:r>
              <w:rPr>
                <w:color w:val="000000"/>
                <w:vertAlign w:val="subscript"/>
              </w:rPr>
              <w:t>2</w:t>
            </w:r>
            <w:r>
              <w:rPr>
                <w:color w:val="000000"/>
              </w:rPr>
              <w:t>↑</w:t>
            </w:r>
          </w:p>
        </w:tc>
      </w:tr>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100</w:t>
            </w:r>
          </w:p>
        </w:tc>
        <w:tc>
          <w:tcPr>
            <w:tcW w:w="607" w:type="dxa"/>
            <w:tcMar>
              <w:top w:w="15" w:type="dxa"/>
              <w:left w:w="15" w:type="dxa"/>
              <w:bottom w:w="15" w:type="dxa"/>
              <w:right w:w="15" w:type="dxa"/>
            </w:tcMar>
          </w:tcPr>
          <w:p w:rsidR="00A51D3F">
            <w:pPr>
              <w:rPr>
                <w:rFonts w:cs="Times New Roman"/>
              </w:rPr>
            </w:pPr>
          </w:p>
        </w:tc>
        <w:tc>
          <w:tcPr>
            <w:tcW w:w="1530" w:type="dxa"/>
            <w:tcMar>
              <w:top w:w="15" w:type="dxa"/>
              <w:left w:w="15" w:type="dxa"/>
              <w:bottom w:w="15" w:type="dxa"/>
              <w:right w:w="15" w:type="dxa"/>
            </w:tcMar>
          </w:tcPr>
          <w:p w:rsidR="00A51D3F">
            <w:pPr>
              <w:rPr>
                <w:rFonts w:cs="Times New Roman"/>
              </w:rPr>
            </w:pPr>
          </w:p>
        </w:tc>
        <w:tc>
          <w:tcPr>
            <w:tcW w:w="505" w:type="dxa"/>
            <w:tcMar>
              <w:top w:w="15" w:type="dxa"/>
              <w:left w:w="15" w:type="dxa"/>
              <w:bottom w:w="15" w:type="dxa"/>
              <w:right w:w="15" w:type="dxa"/>
            </w:tcMar>
          </w:tcPr>
          <w:p w:rsidR="00A51D3F">
            <w:pPr>
              <w:spacing w:after="0"/>
              <w:rPr>
                <w:rFonts w:cs="Times New Roman"/>
              </w:rPr>
            </w:pPr>
            <w:r>
              <w:rPr>
                <w:color w:val="000000"/>
              </w:rPr>
              <w:t>44</w:t>
            </w:r>
          </w:p>
        </w:tc>
      </w:tr>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x</w:t>
            </w:r>
          </w:p>
        </w:tc>
        <w:tc>
          <w:tcPr>
            <w:tcW w:w="607" w:type="dxa"/>
            <w:tcMar>
              <w:top w:w="15" w:type="dxa"/>
              <w:left w:w="15" w:type="dxa"/>
              <w:bottom w:w="15" w:type="dxa"/>
              <w:right w:w="15" w:type="dxa"/>
            </w:tcMar>
          </w:tcPr>
          <w:p w:rsidR="00A51D3F">
            <w:pPr>
              <w:rPr>
                <w:rFonts w:cs="Times New Roman"/>
              </w:rPr>
            </w:pPr>
          </w:p>
        </w:tc>
        <w:tc>
          <w:tcPr>
            <w:tcW w:w="1530" w:type="dxa"/>
            <w:tcMar>
              <w:top w:w="15" w:type="dxa"/>
              <w:left w:w="15" w:type="dxa"/>
              <w:bottom w:w="15" w:type="dxa"/>
              <w:right w:w="15" w:type="dxa"/>
            </w:tcMar>
          </w:tcPr>
          <w:p w:rsidR="00A51D3F">
            <w:pPr>
              <w:rPr>
                <w:rFonts w:cs="Times New Roman"/>
              </w:rPr>
            </w:pPr>
          </w:p>
        </w:tc>
        <w:tc>
          <w:tcPr>
            <w:tcW w:w="505" w:type="dxa"/>
            <w:tcMar>
              <w:top w:w="15" w:type="dxa"/>
              <w:left w:w="15" w:type="dxa"/>
              <w:bottom w:w="15" w:type="dxa"/>
              <w:right w:w="15" w:type="dxa"/>
            </w:tcMar>
          </w:tcPr>
          <w:p w:rsidR="00A51D3F">
            <w:pPr>
              <w:spacing w:after="0"/>
              <w:rPr>
                <w:rFonts w:cs="Times New Roman"/>
              </w:rPr>
            </w:pPr>
            <w:r>
              <w:rPr>
                <w:color w:val="000000"/>
              </w:rPr>
              <w:t>8.8g</w:t>
            </w:r>
          </w:p>
        </w:tc>
      </w:tr>
    </w:tbl>
    <w:p w:rsidR="00A51D3F">
      <w:pPr>
        <w:spacing w:after="0"/>
        <w:rPr>
          <w:rFonts w:cs="Times New Roman"/>
        </w:rPr>
      </w:pPr>
      <w:r>
        <w:rPr>
          <w:rFonts w:cs="Times New Roman"/>
          <w:noProof/>
          <w:lang w:eastAsia="zh-CN"/>
        </w:rPr>
        <w:pict>
          <v:shape id="_x0000_i1089" type="#_x0000_t75" alt=" " style="height:23.25pt;visibility:visible;width:59.25pt">
            <v:imagedata r:id="rId30" o:title=""/>
          </v:shape>
        </w:pict>
      </w:r>
      <w:r>
        <w:rPr>
          <w:rFonts w:cs="Times New Roman"/>
          <w:color w:val="000000"/>
        </w:rPr>
        <w:t> </w:t>
      </w:r>
      <w:r>
        <w:rPr>
          <w:rFonts w:cs="Times New Roman"/>
        </w:rPr>
        <w:br/>
      </w:r>
      <w:r>
        <w:rPr>
          <w:color w:val="000000"/>
        </w:rPr>
        <w:t>x=20g</w:t>
      </w:r>
      <w:r>
        <w:rPr>
          <w:rFonts w:cs="Times New Roman"/>
        </w:rPr>
        <w:br/>
      </w:r>
      <w:r>
        <w:rPr>
          <w:rFonts w:cs="宋体" w:hint="eastAsia"/>
          <w:color w:val="000000"/>
        </w:rPr>
        <w:t>该石灰石中碳酸钙的质量分数是：</w:t>
      </w:r>
      <w:r>
        <w:rPr>
          <w:color w:val="000000"/>
        </w:rPr>
        <w:t xml:space="preserve"> </w:t>
      </w:r>
      <w:r>
        <w:rPr>
          <w:rFonts w:cs="Times New Roman"/>
          <w:noProof/>
          <w:lang w:eastAsia="zh-CN"/>
        </w:rPr>
        <w:pict>
          <v:shape id="_x0000_i1090" type="#_x0000_t75" alt=" " style="height:25.5pt;visibility:visible;width:21.75pt">
            <v:imagedata r:id="rId31" o:title=""/>
          </v:shape>
        </w:pict>
      </w:r>
      <w:r>
        <w:rPr>
          <w:color w:val="000000"/>
        </w:rPr>
        <w:t>×100</w:t>
      </w:r>
      <w:r>
        <w:rPr>
          <w:rFonts w:cs="宋体" w:hint="eastAsia"/>
          <w:color w:val="000000"/>
        </w:rPr>
        <w:t>％</w:t>
      </w:r>
      <w:r>
        <w:rPr>
          <w:color w:val="000000"/>
        </w:rPr>
        <w:t>=80%</w:t>
      </w:r>
      <w:r>
        <w:rPr>
          <w:rFonts w:cs="Times New Roman"/>
        </w:rPr>
        <w:br/>
      </w:r>
      <w:r>
        <w:rPr>
          <w:rFonts w:cs="宋体" w:hint="eastAsia"/>
          <w:color w:val="000000"/>
        </w:rPr>
        <w:t>答：生成二氧化碳的质量是</w:t>
      </w:r>
      <w:r>
        <w:rPr>
          <w:color w:val="000000"/>
        </w:rPr>
        <w:t>8.8g</w:t>
      </w:r>
      <w:r>
        <w:rPr>
          <w:rFonts w:cs="宋体" w:hint="eastAsia"/>
          <w:color w:val="000000"/>
        </w:rPr>
        <w:t>；这些二氧化碳在标准状况下的体积是</w:t>
      </w:r>
      <w:r>
        <w:rPr>
          <w:color w:val="000000"/>
        </w:rPr>
        <w:t>4.48 L</w:t>
      </w:r>
      <w:r>
        <w:rPr>
          <w:rFonts w:cs="宋体" w:hint="eastAsia"/>
          <w:color w:val="000000"/>
        </w:rPr>
        <w:t>；</w:t>
      </w:r>
      <w:r>
        <w:rPr>
          <w:color w:val="000000"/>
        </w:rPr>
        <w:t>(2)</w:t>
      </w:r>
      <w:r>
        <w:rPr>
          <w:rFonts w:cs="宋体" w:hint="eastAsia"/>
          <w:color w:val="000000"/>
        </w:rPr>
        <w:t>该石灰石中碳酸钙的质量分数是</w:t>
      </w:r>
      <w:r>
        <w:rPr>
          <w:color w:val="000000"/>
        </w:rPr>
        <w:t>80%</w:t>
      </w:r>
      <w:r>
        <w:rPr>
          <w:rFonts w:cs="宋体" w:hint="eastAsia"/>
          <w:color w:val="000000"/>
        </w:rPr>
        <w:t>。</w:t>
      </w:r>
      <w:r>
        <w:rPr>
          <w:color w:val="000000"/>
        </w:rPr>
        <w:t xml:space="preserve">  </w:t>
      </w:r>
    </w:p>
    <w:p w:rsidR="00A51D3F">
      <w:pPr>
        <w:spacing w:after="0"/>
        <w:rPr>
          <w:rFonts w:cs="Times New Roman"/>
        </w:rPr>
      </w:pPr>
      <w:r>
        <w:rPr>
          <w:rFonts w:cs="宋体" w:hint="eastAsia"/>
          <w:color w:val="0000FF"/>
        </w:rPr>
        <w:t>【考点】</w:t>
      </w:r>
      <w:r>
        <w:rPr>
          <w:rFonts w:cs="宋体" w:hint="eastAsia"/>
          <w:color w:val="000000"/>
        </w:rPr>
        <w:t>根据化学反应方程式的计算</w:t>
      </w:r>
      <w:r>
        <w:rPr>
          <w:color w:val="000000"/>
        </w:rPr>
        <w:t xml:space="preserve">   </w:t>
      </w:r>
    </w:p>
    <w:p w:rsidR="00A51D3F">
      <w:pPr>
        <w:spacing w:after="0"/>
        <w:rPr>
          <w:rFonts w:cs="Times New Roman"/>
        </w:rPr>
      </w:pPr>
      <w:r>
        <w:rPr>
          <w:rFonts w:cs="宋体" w:hint="eastAsia"/>
          <w:color w:val="0000FF"/>
        </w:rPr>
        <w:t>【解析】</w:t>
      </w:r>
      <w:r>
        <w:rPr>
          <w:rFonts w:cs="宋体" w:hint="eastAsia"/>
          <w:color w:val="000000"/>
        </w:rPr>
        <w:t>【解答】解：设样品中碳酸钙的质量为</w:t>
      </w:r>
      <w:r>
        <w:rPr>
          <w:color w:val="000000"/>
        </w:rPr>
        <w:t>x</w:t>
      </w:r>
      <w:r>
        <w:rPr>
          <w:rFonts w:cs="宋体" w:hint="eastAsia"/>
          <w:color w:val="000000"/>
        </w:rPr>
        <w:t>。</w:t>
      </w:r>
    </w:p>
    <w:tbl>
      <w:tblPr>
        <w:tblW w:w="0" w:type="auto"/>
        <w:tblInd w:w="-106" w:type="dxa"/>
        <w:tblLook w:val="00A0"/>
      </w:tblPr>
      <w:tblGrid>
        <w:gridCol w:w="974"/>
        <w:gridCol w:w="607"/>
        <w:gridCol w:w="1530"/>
        <w:gridCol w:w="505"/>
      </w:tblGrid>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CaCO</w:t>
            </w:r>
            <w:r>
              <w:rPr>
                <w:color w:val="000000"/>
                <w:vertAlign w:val="subscript"/>
              </w:rPr>
              <w:t>3</w:t>
            </w:r>
            <w:r>
              <w:rPr>
                <w:color w:val="000000"/>
              </w:rPr>
              <w:t>+</w:t>
            </w:r>
          </w:p>
        </w:tc>
        <w:tc>
          <w:tcPr>
            <w:tcW w:w="607" w:type="dxa"/>
            <w:tcMar>
              <w:top w:w="15" w:type="dxa"/>
              <w:left w:w="15" w:type="dxa"/>
              <w:bottom w:w="15" w:type="dxa"/>
              <w:right w:w="15" w:type="dxa"/>
            </w:tcMar>
          </w:tcPr>
          <w:p w:rsidR="00A51D3F">
            <w:pPr>
              <w:spacing w:after="0"/>
              <w:rPr>
                <w:rFonts w:cs="Times New Roman"/>
              </w:rPr>
            </w:pPr>
            <w:r>
              <w:rPr>
                <w:color w:val="000000"/>
              </w:rPr>
              <w:t>2HCl</w:t>
            </w:r>
            <w:r>
              <w:rPr>
                <w:rFonts w:ascii="宋体" w:hAnsi="宋体" w:cs="宋体" w:hint="eastAsia"/>
                <w:color w:val="000000"/>
              </w:rPr>
              <w:t>═</w:t>
            </w:r>
          </w:p>
        </w:tc>
        <w:tc>
          <w:tcPr>
            <w:tcW w:w="1530" w:type="dxa"/>
            <w:tcMar>
              <w:top w:w="15" w:type="dxa"/>
              <w:left w:w="15" w:type="dxa"/>
              <w:bottom w:w="15" w:type="dxa"/>
              <w:right w:w="15" w:type="dxa"/>
            </w:tcMar>
          </w:tcPr>
          <w:p w:rsidR="00A51D3F">
            <w:pPr>
              <w:spacing w:after="0"/>
              <w:rPr>
                <w:rFonts w:cs="Times New Roman"/>
              </w:rPr>
            </w:pPr>
            <w:r>
              <w:rPr>
                <w:color w:val="000000"/>
              </w:rPr>
              <w:t>CaCl</w:t>
            </w:r>
            <w:r>
              <w:rPr>
                <w:color w:val="000000"/>
                <w:vertAlign w:val="subscript"/>
              </w:rPr>
              <w:t>2</w:t>
            </w:r>
            <w:r>
              <w:rPr>
                <w:color w:val="000000"/>
              </w:rPr>
              <w:t>+H</w:t>
            </w:r>
            <w:r>
              <w:rPr>
                <w:color w:val="000000"/>
                <w:vertAlign w:val="subscript"/>
              </w:rPr>
              <w:t>2</w:t>
            </w:r>
            <w:r>
              <w:rPr>
                <w:color w:val="000000"/>
              </w:rPr>
              <w:t>O+</w:t>
            </w:r>
          </w:p>
        </w:tc>
        <w:tc>
          <w:tcPr>
            <w:tcW w:w="505" w:type="dxa"/>
            <w:tcMar>
              <w:top w:w="15" w:type="dxa"/>
              <w:left w:w="15" w:type="dxa"/>
              <w:bottom w:w="15" w:type="dxa"/>
              <w:right w:w="15" w:type="dxa"/>
            </w:tcMar>
          </w:tcPr>
          <w:p w:rsidR="00A51D3F">
            <w:pPr>
              <w:spacing w:after="0"/>
              <w:rPr>
                <w:rFonts w:cs="Times New Roman"/>
              </w:rPr>
            </w:pPr>
            <w:r>
              <w:rPr>
                <w:color w:val="000000"/>
              </w:rPr>
              <w:t>CO</w:t>
            </w:r>
            <w:r>
              <w:rPr>
                <w:color w:val="000000"/>
                <w:vertAlign w:val="subscript"/>
              </w:rPr>
              <w:t>2</w:t>
            </w:r>
            <w:r>
              <w:rPr>
                <w:color w:val="000000"/>
              </w:rPr>
              <w:t>↑</w:t>
            </w:r>
          </w:p>
        </w:tc>
      </w:tr>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100</w:t>
            </w:r>
          </w:p>
        </w:tc>
        <w:tc>
          <w:tcPr>
            <w:tcW w:w="607" w:type="dxa"/>
            <w:tcMar>
              <w:top w:w="15" w:type="dxa"/>
              <w:left w:w="15" w:type="dxa"/>
              <w:bottom w:w="15" w:type="dxa"/>
              <w:right w:w="15" w:type="dxa"/>
            </w:tcMar>
          </w:tcPr>
          <w:p w:rsidR="00A51D3F">
            <w:pPr>
              <w:rPr>
                <w:rFonts w:cs="Times New Roman"/>
              </w:rPr>
            </w:pPr>
          </w:p>
        </w:tc>
        <w:tc>
          <w:tcPr>
            <w:tcW w:w="1530" w:type="dxa"/>
            <w:tcMar>
              <w:top w:w="15" w:type="dxa"/>
              <w:left w:w="15" w:type="dxa"/>
              <w:bottom w:w="15" w:type="dxa"/>
              <w:right w:w="15" w:type="dxa"/>
            </w:tcMar>
          </w:tcPr>
          <w:p w:rsidR="00A51D3F">
            <w:pPr>
              <w:rPr>
                <w:rFonts w:cs="Times New Roman"/>
              </w:rPr>
            </w:pPr>
          </w:p>
        </w:tc>
        <w:tc>
          <w:tcPr>
            <w:tcW w:w="505" w:type="dxa"/>
            <w:tcMar>
              <w:top w:w="15" w:type="dxa"/>
              <w:left w:w="15" w:type="dxa"/>
              <w:bottom w:w="15" w:type="dxa"/>
              <w:right w:w="15" w:type="dxa"/>
            </w:tcMar>
          </w:tcPr>
          <w:p w:rsidR="00A51D3F">
            <w:pPr>
              <w:spacing w:after="0"/>
              <w:rPr>
                <w:rFonts w:cs="Times New Roman"/>
              </w:rPr>
            </w:pPr>
            <w:r>
              <w:rPr>
                <w:color w:val="000000"/>
              </w:rPr>
              <w:t>44</w:t>
            </w:r>
          </w:p>
        </w:tc>
      </w:tr>
      <w:tr>
        <w:tblPrEx>
          <w:tblW w:w="0" w:type="auto"/>
          <w:tblInd w:w="-106" w:type="dxa"/>
          <w:tblLook w:val="00A0"/>
        </w:tblPrEx>
        <w:tc>
          <w:tcPr>
            <w:tcW w:w="974" w:type="dxa"/>
            <w:tcMar>
              <w:top w:w="15" w:type="dxa"/>
              <w:left w:w="15" w:type="dxa"/>
              <w:bottom w:w="15" w:type="dxa"/>
              <w:right w:w="15" w:type="dxa"/>
            </w:tcMar>
          </w:tcPr>
          <w:p w:rsidR="00A51D3F">
            <w:pPr>
              <w:spacing w:after="0"/>
              <w:rPr>
                <w:rFonts w:cs="Times New Roman"/>
              </w:rPr>
            </w:pPr>
            <w:r>
              <w:rPr>
                <w:color w:val="000000"/>
              </w:rPr>
              <w:t>x</w:t>
            </w:r>
          </w:p>
        </w:tc>
        <w:tc>
          <w:tcPr>
            <w:tcW w:w="607" w:type="dxa"/>
            <w:tcMar>
              <w:top w:w="15" w:type="dxa"/>
              <w:left w:w="15" w:type="dxa"/>
              <w:bottom w:w="15" w:type="dxa"/>
              <w:right w:w="15" w:type="dxa"/>
            </w:tcMar>
          </w:tcPr>
          <w:p w:rsidR="00A51D3F">
            <w:pPr>
              <w:rPr>
                <w:rFonts w:cs="Times New Roman"/>
              </w:rPr>
            </w:pPr>
          </w:p>
        </w:tc>
        <w:tc>
          <w:tcPr>
            <w:tcW w:w="1530" w:type="dxa"/>
            <w:tcMar>
              <w:top w:w="15" w:type="dxa"/>
              <w:left w:w="15" w:type="dxa"/>
              <w:bottom w:w="15" w:type="dxa"/>
              <w:right w:w="15" w:type="dxa"/>
            </w:tcMar>
          </w:tcPr>
          <w:p w:rsidR="00A51D3F">
            <w:pPr>
              <w:rPr>
                <w:rFonts w:cs="Times New Roman"/>
              </w:rPr>
            </w:pPr>
          </w:p>
        </w:tc>
        <w:tc>
          <w:tcPr>
            <w:tcW w:w="505" w:type="dxa"/>
            <w:tcMar>
              <w:top w:w="15" w:type="dxa"/>
              <w:left w:w="15" w:type="dxa"/>
              <w:bottom w:w="15" w:type="dxa"/>
              <w:right w:w="15" w:type="dxa"/>
            </w:tcMar>
          </w:tcPr>
          <w:p w:rsidR="00A51D3F">
            <w:pPr>
              <w:spacing w:after="0"/>
              <w:rPr>
                <w:rFonts w:cs="Times New Roman"/>
              </w:rPr>
            </w:pPr>
            <w:r>
              <w:rPr>
                <w:color w:val="000000"/>
              </w:rPr>
              <w:t>8.8g</w:t>
            </w:r>
          </w:p>
        </w:tc>
      </w:tr>
    </w:tbl>
    <w:p w:rsidR="00A51D3F">
      <w:pPr>
        <w:spacing w:after="0"/>
        <w:rPr>
          <w:rFonts w:cs="Times New Roman"/>
        </w:rPr>
      </w:pPr>
      <w:r>
        <w:rPr>
          <w:rFonts w:cs="Times New Roman"/>
          <w:noProof/>
          <w:lang w:eastAsia="zh-CN"/>
        </w:rPr>
        <w:pict>
          <v:shape id="_x0000_i1091" type="#_x0000_t75" alt=" " style="height:23.25pt;visibility:visible;width:59.25pt">
            <v:imagedata r:id="rId30" o:title=""/>
          </v:shape>
        </w:pict>
      </w:r>
      <w:r>
        <w:rPr>
          <w:rFonts w:cs="Times New Roman"/>
          <w:color w:val="000000"/>
        </w:rPr>
        <w:t> </w:t>
      </w:r>
      <w:r>
        <w:rPr>
          <w:rFonts w:cs="Times New Roman"/>
        </w:rPr>
        <w:br/>
      </w:r>
      <w:r>
        <w:rPr>
          <w:color w:val="000000"/>
        </w:rPr>
        <w:t>x=20g</w:t>
      </w:r>
      <w:r>
        <w:rPr>
          <w:rFonts w:cs="Times New Roman"/>
        </w:rPr>
        <w:br/>
      </w:r>
      <w:r>
        <w:rPr>
          <w:rFonts w:cs="宋体" w:hint="eastAsia"/>
          <w:color w:val="000000"/>
        </w:rPr>
        <w:t>该石灰石中碳酸钙的质量分数是：</w:t>
      </w:r>
      <w:r>
        <w:rPr>
          <w:color w:val="000000"/>
        </w:rPr>
        <w:t xml:space="preserve"> </w:t>
      </w:r>
      <w:r>
        <w:rPr>
          <w:rFonts w:cs="Times New Roman"/>
          <w:noProof/>
          <w:lang w:eastAsia="zh-CN"/>
        </w:rPr>
        <w:pict>
          <v:shape id="_x0000_i1092" type="#_x0000_t75" alt=" " style="height:25.5pt;visibility:visible;width:21.75pt">
            <v:imagedata r:id="rId31" o:title=""/>
          </v:shape>
        </w:pict>
      </w:r>
      <w:r>
        <w:rPr>
          <w:color w:val="000000"/>
        </w:rPr>
        <w:t>×100</w:t>
      </w:r>
      <w:r>
        <w:rPr>
          <w:rFonts w:cs="宋体" w:hint="eastAsia"/>
          <w:color w:val="000000"/>
        </w:rPr>
        <w:t>％</w:t>
      </w:r>
      <w:r>
        <w:rPr>
          <w:color w:val="000000"/>
        </w:rPr>
        <w:t>=80%</w:t>
      </w:r>
      <w:r>
        <w:rPr>
          <w:rFonts w:cs="Times New Roman"/>
        </w:rPr>
        <w:br/>
      </w:r>
      <w:r>
        <w:rPr>
          <w:rFonts w:cs="宋体" w:hint="eastAsia"/>
          <w:color w:val="000000"/>
        </w:rPr>
        <w:t>答：生成二氧化碳的质量是</w:t>
      </w:r>
      <w:r>
        <w:rPr>
          <w:color w:val="000000"/>
        </w:rPr>
        <w:t>8.8g</w:t>
      </w:r>
      <w:r>
        <w:rPr>
          <w:rFonts w:cs="宋体" w:hint="eastAsia"/>
          <w:color w:val="000000"/>
        </w:rPr>
        <w:t>；这些二氧化碳在标准状况下的体积是</w:t>
      </w:r>
      <w:r>
        <w:rPr>
          <w:color w:val="000000"/>
        </w:rPr>
        <w:t>4.48 L</w:t>
      </w:r>
      <w:r>
        <w:rPr>
          <w:rFonts w:cs="宋体" w:hint="eastAsia"/>
          <w:color w:val="000000"/>
        </w:rPr>
        <w:t>；</w:t>
      </w:r>
      <w:r>
        <w:rPr>
          <w:color w:val="000000"/>
        </w:rPr>
        <w:t>(2)</w:t>
      </w:r>
      <w:r>
        <w:rPr>
          <w:rFonts w:cs="宋体" w:hint="eastAsia"/>
          <w:color w:val="000000"/>
        </w:rPr>
        <w:t>该石灰石中碳酸钙的质量分数是</w:t>
      </w:r>
      <w:r>
        <w:rPr>
          <w:color w:val="000000"/>
        </w:rPr>
        <w:t>80%</w:t>
      </w:r>
      <w:r>
        <w:rPr>
          <w:rFonts w:cs="宋体" w:hint="eastAsia"/>
          <w:color w:val="000000"/>
        </w:rPr>
        <w:t>。</w:t>
      </w:r>
      <w:r>
        <w:rPr>
          <w:rFonts w:cs="Times New Roman"/>
        </w:rPr>
        <w:br/>
      </w:r>
      <w:r>
        <w:rPr>
          <w:rFonts w:cs="宋体" w:hint="eastAsia"/>
          <w:color w:val="000000"/>
        </w:rPr>
        <w:t>【分析】由于反应前后有气体生成，所以反应前后减轻的质量即为二氧化碳的质量；利用</w:t>
      </w:r>
      <w:r>
        <w:rPr>
          <w:color w:val="000000"/>
        </w:rPr>
        <w:t>m=</w:t>
      </w:r>
      <w:r>
        <w:rPr>
          <w:rFonts w:cs="Times New Roman"/>
          <w:noProof/>
          <w:lang w:eastAsia="zh-CN"/>
        </w:rPr>
        <w:pict>
          <v:shape id="_x0000_i1093" type="#_x0000_t75" alt=" " style="height:9pt;visibility:visible;width:6.75pt">
            <v:imagedata r:id="rId32" o:title=""/>
          </v:shape>
        </w:pict>
      </w:r>
      <w:r>
        <w:rPr>
          <w:color w:val="000000"/>
        </w:rPr>
        <w:t>V,</w:t>
      </w:r>
      <w:r>
        <w:rPr>
          <w:rFonts w:cs="宋体" w:hint="eastAsia"/>
          <w:color w:val="000000"/>
        </w:rPr>
        <w:t>可以算得生成其他的体积；利用二氧化碳的质量在化学方程式中即可计算出参加反应的碳酸钙的质量，以及石灰石中碳酸钙的质量分数；</w:t>
      </w:r>
    </w:p>
    <w:sectPr w:rsidSect="0085151F">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B766A"/>
    <w:multiLevelType w:val="hybrid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62A5BB1"/>
    <w:multiLevelType w:val="multilevel"/>
    <w:tmpl w:val="FBB4C078"/>
    <w:lvl w:ilvl="0">
      <w:start w:val="1"/>
      <w:numFmt w:val="upperRoman"/>
      <w:lvlText w:val="Article %1."/>
      <w:lvlJc w:val="left"/>
    </w:lvl>
    <w:lvl w:ilvl="1">
      <w:start w:val="1"/>
      <w:numFmt w:val="decimalZero"/>
      <w:isLgl/>
      <w:lvlText w:val="Section %1.%2"/>
      <w:lvlJc w:val="left"/>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2D8F0D45"/>
    <w:multiLevelType w:val="hybridMultilevel"/>
    <w:tmpl w:val="FFFFFFFF"/>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2EE2481C"/>
    <w:multiLevelType w:val="multilevel"/>
    <w:tmpl w:val="0C0A0021"/>
    <w:lvl w:ilvl="0">
      <w:start w:val="1"/>
      <w:numFmt w:val="bullet"/>
      <w:lvlText w:val=""/>
      <w:lvlJc w:val="left"/>
      <w:pPr>
        <w:ind w:left="360" w:hanging="360"/>
      </w:pPr>
      <w:rPr>
        <w:rFonts w:ascii="Wingdings" w:hAnsi="Wingdings" w:cs="Wingdings" w:hint="default"/>
      </w:rPr>
    </w:lvl>
    <w:lvl w:ilvl="1">
      <w:start w:val="1"/>
      <w:numFmt w:val="bullet"/>
      <w:lvlText w:val=""/>
      <w:lvlJc w:val="left"/>
      <w:pPr>
        <w:ind w:left="720" w:hanging="360"/>
      </w:pPr>
      <w:rPr>
        <w:rFonts w:ascii="Wingdings" w:hAnsi="Wingdings" w:cs="Wingdings" w:hint="default"/>
      </w:rPr>
    </w:lvl>
    <w:lvl w:ilvl="2">
      <w:start w:val="1"/>
      <w:numFmt w:val="bullet"/>
      <w:lvlText w:val=""/>
      <w:lvlJc w:val="left"/>
      <w:pPr>
        <w:ind w:left="1080" w:hanging="360"/>
      </w:pPr>
      <w:rPr>
        <w:rFonts w:ascii="Wingdings" w:hAnsi="Wingdings" w:cs="Wingdings" w:hint="default"/>
      </w:rPr>
    </w:lvl>
    <w:lvl w:ilvl="3">
      <w:start w:val="1"/>
      <w:numFmt w:val="bullet"/>
      <w:lvlText w:val=""/>
      <w:lvlJc w:val="left"/>
      <w:pPr>
        <w:ind w:left="1440" w:hanging="360"/>
      </w:pPr>
      <w:rPr>
        <w:rFonts w:ascii="Symbol" w:hAnsi="Symbol" w:cs="Symbol" w:hint="default"/>
      </w:rPr>
    </w:lvl>
    <w:lvl w:ilvl="4">
      <w:start w:val="1"/>
      <w:numFmt w:val="bullet"/>
      <w:lvlText w:val=""/>
      <w:lvlJc w:val="left"/>
      <w:pPr>
        <w:ind w:left="1800" w:hanging="360"/>
      </w:pPr>
      <w:rPr>
        <w:rFonts w:ascii="Symbol" w:hAnsi="Symbol" w:cs="Symbol" w:hint="default"/>
      </w:rPr>
    </w:lvl>
    <w:lvl w:ilvl="5">
      <w:start w:val="1"/>
      <w:numFmt w:val="bullet"/>
      <w:lvlText w:val=""/>
      <w:lvlJc w:val="left"/>
      <w:pPr>
        <w:ind w:left="2160" w:hanging="360"/>
      </w:pPr>
      <w:rPr>
        <w:rFonts w:ascii="Wingdings" w:hAnsi="Wingdings" w:cs="Wingdings" w:hint="default"/>
      </w:rPr>
    </w:lvl>
    <w:lvl w:ilvl="6">
      <w:start w:val="1"/>
      <w:numFmt w:val="bullet"/>
      <w:lvlText w:val=""/>
      <w:lvlJc w:val="left"/>
      <w:pPr>
        <w:ind w:left="2520" w:hanging="360"/>
      </w:pPr>
      <w:rPr>
        <w:rFonts w:ascii="Wingdings" w:hAnsi="Wingdings" w:cs="Wingdings" w:hint="default"/>
      </w:rPr>
    </w:lvl>
    <w:lvl w:ilvl="7">
      <w:start w:val="1"/>
      <w:numFmt w:val="bullet"/>
      <w:lvlText w:val=""/>
      <w:lvlJc w:val="left"/>
      <w:pPr>
        <w:ind w:left="2880" w:hanging="360"/>
      </w:pPr>
      <w:rPr>
        <w:rFonts w:ascii="Symbol" w:hAnsi="Symbol" w:cs="Symbol" w:hint="default"/>
      </w:rPr>
    </w:lvl>
    <w:lvl w:ilvl="8">
      <w:start w:val="1"/>
      <w:numFmt w:val="bullet"/>
      <w:lvlText w:val=""/>
      <w:lvlJc w:val="left"/>
      <w:pPr>
        <w:ind w:left="3240" w:hanging="360"/>
      </w:pPr>
      <w:rPr>
        <w:rFonts w:ascii="Symbol" w:hAnsi="Symbol" w:cs="Symbol" w:hint="default"/>
      </w:r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3"/>
  </w:num>
  <w:num w:numId="6">
    <w:abstractNumId w:val="1"/>
  </w:num>
  <w:num w:numId="7">
    <w:abstractNumId w:val="4"/>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5151F"/>
    <w:pPr>
      <w:spacing w:after="120" w:line="288" w:lineRule="auto"/>
      <w:textAlignment w:val="center"/>
    </w:pPr>
    <w:rPr>
      <w:rFonts w:ascii="Calibri" w:hAnsi="Calibri" w:cs="Calibri"/>
      <w:kern w:val="0"/>
      <w:szCs w:val="21"/>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5151F"/>
    <w:rPr>
      <w:rFonts w:ascii="Times New Roman" w:hAnsi="Times New Roman" w:cs="Times New Roman"/>
      <w:sz w:val="18"/>
      <w:szCs w:val="18"/>
      <w:lang w:eastAsia="zh-CN"/>
    </w:rPr>
  </w:style>
  <w:style w:type="character" w:customStyle="1" w:styleId="BalloonTextChar">
    <w:name w:val="Balloon Text Char"/>
    <w:basedOn w:val="DefaultParagraphFont"/>
    <w:link w:val="BalloonText"/>
    <w:uiPriority w:val="99"/>
    <w:semiHidden/>
    <w:locked/>
    <w:rsid w:val="0085151F"/>
    <w:rPr>
      <w:sz w:val="18"/>
      <w:szCs w:val="18"/>
    </w:rPr>
  </w:style>
  <w:style w:type="paragraph" w:styleId="Footer">
    <w:name w:val="footer"/>
    <w:basedOn w:val="Normal"/>
    <w:link w:val="FooterChar"/>
    <w:uiPriority w:val="99"/>
    <w:rsid w:val="0085151F"/>
    <w:pPr>
      <w:widowControl w:val="0"/>
      <w:tabs>
        <w:tab w:val="center" w:pos="4153"/>
        <w:tab w:val="right" w:pos="8306"/>
      </w:tabs>
      <w:snapToGrid w:val="0"/>
      <w:spacing w:after="0" w:line="240" w:lineRule="auto"/>
    </w:pPr>
    <w:rPr>
      <w:rFonts w:ascii="Times New Roman" w:hAnsi="Times New Roman" w:cs="Times New Roman"/>
      <w:sz w:val="18"/>
      <w:szCs w:val="18"/>
      <w:lang w:eastAsia="zh-CN"/>
    </w:rPr>
  </w:style>
  <w:style w:type="character" w:customStyle="1" w:styleId="FooterChar">
    <w:name w:val="Footer Char"/>
    <w:basedOn w:val="DefaultParagraphFont"/>
    <w:link w:val="Footer"/>
    <w:uiPriority w:val="99"/>
    <w:locked/>
    <w:rsid w:val="0085151F"/>
    <w:rPr>
      <w:sz w:val="18"/>
      <w:szCs w:val="18"/>
    </w:rPr>
  </w:style>
  <w:style w:type="paragraph" w:styleId="Header">
    <w:name w:val="header"/>
    <w:basedOn w:val="Normal"/>
    <w:link w:val="HeaderChar"/>
    <w:uiPriority w:val="99"/>
    <w:rsid w:val="0085151F"/>
    <w:pPr>
      <w:widowControl w:val="0"/>
      <w:pBdr>
        <w:bottom w:val="single" w:sz="6" w:space="1" w:color="auto"/>
      </w:pBdr>
      <w:tabs>
        <w:tab w:val="center" w:pos="4153"/>
        <w:tab w:val="right" w:pos="8306"/>
      </w:tabs>
      <w:snapToGrid w:val="0"/>
      <w:spacing w:after="0" w:line="240" w:lineRule="auto"/>
      <w:jc w:val="center"/>
    </w:pPr>
    <w:rPr>
      <w:rFonts w:ascii="Times New Roman" w:hAnsi="Times New Roman" w:cs="Times New Roman"/>
      <w:sz w:val="18"/>
      <w:szCs w:val="18"/>
      <w:lang w:eastAsia="zh-CN"/>
    </w:rPr>
  </w:style>
  <w:style w:type="character" w:customStyle="1" w:styleId="HeaderChar">
    <w:name w:val="Header Char"/>
    <w:basedOn w:val="DefaultParagraphFont"/>
    <w:link w:val="Header"/>
    <w:uiPriority w:val="99"/>
    <w:locked/>
    <w:rsid w:val="0085151F"/>
    <w:rPr>
      <w:sz w:val="18"/>
      <w:szCs w:val="18"/>
    </w:rPr>
  </w:style>
  <w:style w:type="paragraph" w:customStyle="1" w:styleId="1">
    <w:name w:val="正文1"/>
    <w:uiPriority w:val="99"/>
    <w:rsid w:val="0085151F"/>
    <w:pPr>
      <w:jc w:val="both"/>
    </w:pPr>
    <w:rPr>
      <w:szCs w:val="21"/>
    </w:rPr>
  </w:style>
  <w:style w:type="character" w:customStyle="1" w:styleId="15">
    <w:name w:val="15"/>
    <w:uiPriority w:val="99"/>
    <w:rsid w:val="0085151F"/>
    <w:rPr>
      <w:rFonts w:ascii="Times New Roman" w:hAnsi="Times New Roman" w:cs="Times New Roman"/>
      <w:color w:val="0000FF"/>
      <w:u w:val="single"/>
    </w:rPr>
  </w:style>
  <w:style w:type="paragraph" w:customStyle="1" w:styleId="Normal1">
    <w:name w:val="Normal1"/>
    <w:uiPriority w:val="99"/>
    <w:rsid w:val="0085151F"/>
    <w:pPr>
      <w:jc w:val="both"/>
    </w:pPr>
    <w:rPr>
      <w:szCs w:val="21"/>
    </w:rPr>
  </w:style>
  <w:style w:type="character" w:customStyle="1" w:styleId="DefaultParagraphFontPHPDOCX">
    <w:name w:val="Default Paragraph Font PHPDOCX"/>
    <w:uiPriority w:val="99"/>
    <w:semiHidden/>
    <w:rsid w:val="0085151F"/>
  </w:style>
  <w:style w:type="paragraph" w:customStyle="1" w:styleId="ListParagraphPHPDOCX">
    <w:name w:val="List Paragraph PHPDOCX"/>
    <w:uiPriority w:val="99"/>
    <w:pPr>
      <w:ind w:left="720"/>
    </w:pPr>
    <w:rPr>
      <w:kern w:val="0"/>
      <w:sz w:val="20"/>
      <w:szCs w:val="20"/>
    </w:rPr>
  </w:style>
  <w:style w:type="paragraph" w:customStyle="1" w:styleId="TitlePHPDOCX">
    <w:name w:val="Title PHPDOCX"/>
    <w:link w:val="TitleCarPHPDOCX"/>
    <w:uiPriority w:val="99"/>
    <w:pPr>
      <w:pBdr>
        <w:bottom w:val="single" w:sz="8" w:space="4" w:color="4F81BD"/>
      </w:pBdr>
      <w:spacing w:after="300"/>
    </w:pPr>
    <w:rPr>
      <w:rFonts w:ascii="Cambria" w:hAnsi="Cambria" w:cs="Cambria"/>
      <w:color w:val="17365D"/>
      <w:spacing w:val="5"/>
      <w:kern w:val="28"/>
      <w:sz w:val="52"/>
      <w:szCs w:val="52"/>
    </w:rPr>
  </w:style>
  <w:style w:type="character" w:customStyle="1" w:styleId="TitleCarPHPDOCX">
    <w:name w:val="Title Car PHPDOCX"/>
    <w:basedOn w:val="DefaultParagraphFontPHPDOCX"/>
    <w:link w:val="TitlePHPDOCX"/>
    <w:uiPriority w:val="99"/>
    <w:locked/>
    <w:rPr>
      <w:rFonts w:ascii="Cambria" w:eastAsia="宋体" w:hAnsi="Cambria" w:cs="Cambria"/>
      <w:color w:val="17365D"/>
      <w:spacing w:val="5"/>
      <w:kern w:val="28"/>
      <w:sz w:val="52"/>
      <w:szCs w:val="52"/>
      <w:lang w:val="en-US" w:eastAsia="zh-CN"/>
    </w:rPr>
  </w:style>
  <w:style w:type="paragraph" w:customStyle="1" w:styleId="SubtitlePHPDOCX">
    <w:name w:val="Subtitle PHPDOCX"/>
    <w:link w:val="SubtitleCarPHPDOCX"/>
    <w:uiPriority w:val="99"/>
    <w:pPr>
      <w:numPr>
        <w:ilvl w:val="1"/>
      </w:numPr>
    </w:pPr>
    <w:rPr>
      <w:rFonts w:ascii="Cambria" w:hAnsi="Cambria" w:cs="Cambria"/>
      <w:i/>
      <w:iCs/>
      <w:color w:val="4F81BD"/>
      <w:spacing w:val="15"/>
      <w:kern w:val="0"/>
      <w:sz w:val="24"/>
      <w:szCs w:val="24"/>
    </w:rPr>
  </w:style>
  <w:style w:type="character" w:customStyle="1" w:styleId="SubtitleCarPHPDOCX">
    <w:name w:val="Subtitle Car PHPDOCX"/>
    <w:basedOn w:val="DefaultParagraphFontPHPDOCX"/>
    <w:link w:val="SubtitlePHPDOCX"/>
    <w:uiPriority w:val="99"/>
    <w:locked/>
    <w:rPr>
      <w:rFonts w:ascii="Cambria" w:eastAsia="宋体" w:hAnsi="Cambria" w:cs="Cambria"/>
      <w:i/>
      <w:iCs/>
      <w:color w:val="4F81BD"/>
      <w:spacing w:val="15"/>
      <w:sz w:val="24"/>
      <w:szCs w:val="24"/>
      <w:lang w:val="en-US" w:eastAsia="zh-CN"/>
    </w:rPr>
  </w:style>
  <w:style w:type="table" w:customStyle="1" w:styleId="NormalTablePHPDOCX">
    <w:name w:val="Normal Table PHPDOCX"/>
    <w:uiPriority w:val="99"/>
    <w:semiHidden/>
    <w:rsid w:val="0085151F"/>
    <w:rPr>
      <w:kern w:val="0"/>
      <w:sz w:val="20"/>
      <w:szCs w:val="20"/>
    </w:rPr>
    <w:tblPr>
      <w:tblCellMar>
        <w:top w:w="0" w:type="dxa"/>
        <w:left w:w="108" w:type="dxa"/>
        <w:bottom w:w="0" w:type="dxa"/>
        <w:right w:w="108" w:type="dxa"/>
      </w:tblCellMar>
    </w:tblPr>
  </w:style>
  <w:style w:type="table" w:customStyle="1" w:styleId="TableGridPHPDOCX">
    <w:name w:val="Table Grid PHPDOCX"/>
    <w:uiPriority w:val="99"/>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rPr>
      <w:sz w:val="16"/>
      <w:szCs w:val="16"/>
    </w:rPr>
  </w:style>
  <w:style w:type="paragraph" w:customStyle="1" w:styleId="annotationtextPHPDOCX">
    <w:name w:val="annotation text PHPDOCX"/>
    <w:link w:val="CommentTextCharPHPDOCX"/>
    <w:uiPriority w:val="99"/>
    <w:semiHidden/>
    <w:rPr>
      <w:kern w:val="0"/>
      <w:sz w:val="20"/>
      <w:szCs w:val="20"/>
    </w:rPr>
  </w:style>
  <w:style w:type="character" w:customStyle="1" w:styleId="CommentTextCharPHPDOCX">
    <w:name w:val="Comment Text Char PHPDOCX"/>
    <w:basedOn w:val="DefaultParagraphFontPHPDOCX"/>
    <w:link w:val="annotationtextPHPDOCX"/>
    <w:uiPriority w:val="99"/>
    <w:semiHidden/>
    <w:locked/>
    <w:rPr>
      <w:lang w:val="en-US" w:eastAsia="zh-CN"/>
    </w:rPr>
  </w:style>
  <w:style w:type="paragraph" w:customStyle="1" w:styleId="annotationsubjectPHPDOCX">
    <w:name w:val="annotation subject PHPDOCX"/>
    <w:basedOn w:val="annotationtextPHPDOCX"/>
    <w:next w:val="annotationtextPHPDOCX"/>
    <w:link w:val="CommentSubjectCharPHPDOCX"/>
    <w:uiPriority w:val="99"/>
    <w:semiHidden/>
    <w:rPr>
      <w:b/>
      <w:bCs/>
    </w:rPr>
  </w:style>
  <w:style w:type="character" w:customStyle="1" w:styleId="CommentSubjectCharPHPDOCX">
    <w:name w:val="Comment Subject Char PHPDOCX"/>
    <w:basedOn w:val="CommentTextCharPHPDOCX"/>
    <w:link w:val="annotationsubjectPHPDOCX"/>
    <w:uiPriority w:val="99"/>
    <w:semiHidden/>
    <w:locked/>
    <w:rPr>
      <w:b/>
      <w:bCs/>
      <w:sz w:val="20"/>
      <w:szCs w:val="20"/>
    </w:rPr>
  </w:style>
  <w:style w:type="paragraph" w:customStyle="1" w:styleId="BalloonTextPHPDOCX">
    <w:name w:val="Balloon Text PHPDOCX"/>
    <w:link w:val="BalloonTextCharPHPDOCX"/>
    <w:uiPriority w:val="99"/>
    <w:semiHidden/>
    <w:rPr>
      <w:rFonts w:ascii="Tahoma" w:hAnsi="Tahoma" w:cs="Tahoma"/>
      <w:kern w:val="0"/>
      <w:sz w:val="16"/>
      <w:szCs w:val="16"/>
    </w:rPr>
  </w:style>
  <w:style w:type="character" w:customStyle="1" w:styleId="BalloonTextCharPHPDOCX">
    <w:name w:val="Balloon Text Char PHPDOCX"/>
    <w:basedOn w:val="DefaultParagraphFontPHPDOCX"/>
    <w:link w:val="BalloonTextPHPDOCX"/>
    <w:uiPriority w:val="99"/>
    <w:semiHidden/>
    <w:locked/>
    <w:rPr>
      <w:rFonts w:ascii="Tahoma" w:hAnsi="Tahoma" w:cs="Tahoma"/>
      <w:sz w:val="16"/>
      <w:szCs w:val="16"/>
      <w:lang w:val="en-US" w:eastAsia="zh-CN"/>
    </w:rPr>
  </w:style>
  <w:style w:type="paragraph" w:customStyle="1" w:styleId="footnoteTextPHPDOCX">
    <w:name w:val="footnote Text PHPDOCX"/>
    <w:link w:val="footnoteTextCarPHPDOCX"/>
    <w:uiPriority w:val="99"/>
    <w:semiHidden/>
    <w:rPr>
      <w:kern w:val="0"/>
      <w:sz w:val="20"/>
      <w:szCs w:val="20"/>
    </w:rPr>
  </w:style>
  <w:style w:type="character" w:customStyle="1" w:styleId="footnoteTextCarPHPDOCX">
    <w:name w:val="footnote Text Car PHPDOCX"/>
    <w:basedOn w:val="DefaultParagraphFontPHPDOCX"/>
    <w:link w:val="footnoteTextPHPDOCX"/>
    <w:uiPriority w:val="99"/>
    <w:semiHidden/>
    <w:locked/>
    <w:rPr>
      <w:lang w:val="en-US" w:eastAsia="zh-CN"/>
    </w:rPr>
  </w:style>
  <w:style w:type="character" w:customStyle="1" w:styleId="footnoteReferencePHPDOCX">
    <w:name w:val="footnote Reference PHPDOCX"/>
    <w:basedOn w:val="DefaultParagraphFontPHPDOCX"/>
    <w:uiPriority w:val="99"/>
    <w:semiHidden/>
    <w:rPr>
      <w:vertAlign w:val="superscript"/>
    </w:rPr>
  </w:style>
  <w:style w:type="paragraph" w:customStyle="1" w:styleId="endnoteTextPHPDOCX">
    <w:name w:val="endnote Text PHPDOCX"/>
    <w:link w:val="endnoteTextCarPHPDOCX"/>
    <w:uiPriority w:val="99"/>
    <w:semiHidden/>
    <w:rPr>
      <w:kern w:val="0"/>
      <w:sz w:val="20"/>
      <w:szCs w:val="20"/>
    </w:rPr>
  </w:style>
  <w:style w:type="character" w:customStyle="1" w:styleId="endnoteTextCarPHPDOCX">
    <w:name w:val="endnote Text Car PHPDOCX"/>
    <w:basedOn w:val="DefaultParagraphFontPHPDOCX"/>
    <w:link w:val="endnoteTextPHPDOCX"/>
    <w:uiPriority w:val="99"/>
    <w:semiHidden/>
    <w:locked/>
    <w:rPr>
      <w:lang w:val="en-US" w:eastAsia="zh-CN"/>
    </w:rPr>
  </w:style>
  <w:style w:type="character" w:customStyle="1" w:styleId="endnoteReferencePHPDOCX">
    <w:name w:val="endnote Reference PHPDOCX"/>
    <w:basedOn w:val="DefaultParagraphFontPHPDOCX"/>
    <w:uiPriority w:val="99"/>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png" /><Relationship Id="rId24" Type="http://schemas.openxmlformats.org/officeDocument/2006/relationships/image" Target="media/image21.png" /><Relationship Id="rId25" Type="http://schemas.openxmlformats.org/officeDocument/2006/relationships/image" Target="media/image22.jpe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theme" Target="theme/theme1.xml" /><Relationship Id="rId34" Type="http://schemas.openxmlformats.org/officeDocument/2006/relationships/numbering" Target="numbering.xml"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6378</Words>
  <Characters>7017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7</cp:revision>
  <dcterms:created xsi:type="dcterms:W3CDTF">2013-12-09T06:44:00Z</dcterms:created>
  <dcterms:modified xsi:type="dcterms:W3CDTF">2018-10-25T13:42:00Z</dcterms:modified>
</cp:coreProperties>
</file>