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84E68">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30pt;margin-top:891pt;mso-position-horizontal-relative:page;mso-position-vertical-relative:top-margin-area;position:absolute;width:33pt;z-index:251658240">
            <v:imagedata r:id="rId4" o:title=""/>
          </v:shape>
        </w:pict>
      </w:r>
    </w:p>
    <w:p w:rsidR="00B84E68">
      <w:pPr>
        <w:jc w:val="center"/>
        <w:rPr>
          <w:rFonts w:cs="Times New Roman"/>
        </w:rPr>
      </w:pPr>
      <w:r>
        <w:rPr>
          <w:rFonts w:cs="宋体" w:hint="eastAsia"/>
          <w:b/>
          <w:bCs/>
          <w:sz w:val="28"/>
          <w:szCs w:val="28"/>
        </w:rPr>
        <w:t>广东省佛山市顺德区</w:t>
      </w:r>
      <w:r>
        <w:rPr>
          <w:b/>
          <w:bCs/>
          <w:sz w:val="28"/>
          <w:szCs w:val="28"/>
        </w:rPr>
        <w:t>2018-2019</w:t>
      </w:r>
      <w:r>
        <w:rPr>
          <w:rFonts w:cs="宋体" w:hint="eastAsia"/>
          <w:b/>
          <w:bCs/>
          <w:sz w:val="28"/>
          <w:szCs w:val="28"/>
        </w:rPr>
        <w:t>学年八年级上学期</w:t>
      </w:r>
      <w:r>
        <w:rPr>
          <w:b/>
          <w:bCs/>
          <w:sz w:val="28"/>
          <w:szCs w:val="28"/>
        </w:rPr>
        <w:t>10</w:t>
      </w:r>
      <w:r>
        <w:rPr>
          <w:rFonts w:cs="宋体" w:hint="eastAsia"/>
          <w:b/>
          <w:bCs/>
          <w:sz w:val="28"/>
          <w:szCs w:val="28"/>
        </w:rPr>
        <w:t>月教研联盟考试试卷</w:t>
      </w:r>
    </w:p>
    <w:p w:rsidR="00B84E68">
      <w:pPr>
        <w:rPr>
          <w:rFonts w:cs="Times New Roman"/>
        </w:rPr>
      </w:pPr>
      <w:r>
        <w:rPr>
          <w:rFonts w:cs="宋体" w:hint="eastAsia"/>
          <w:b/>
          <w:bCs/>
          <w:sz w:val="24"/>
          <w:szCs w:val="24"/>
        </w:rPr>
        <w:t>一、单项选择题</w:t>
      </w:r>
    </w:p>
    <w:p w:rsidR="00B84E68">
      <w:pPr>
        <w:spacing w:after="0"/>
        <w:rPr>
          <w:rFonts w:cs="Times New Roman"/>
        </w:rPr>
      </w:pPr>
      <w:r>
        <w:rPr>
          <w:color w:val="000000"/>
        </w:rPr>
        <w:t>1.</w:t>
      </w:r>
      <w:r>
        <w:rPr>
          <w:rFonts w:cs="宋体" w:hint="eastAsia"/>
          <w:color w:val="000000"/>
        </w:rPr>
        <w:t>关于误差的概念，下列测量说法正确的是（　　）</w:t>
      </w:r>
      <w:r>
        <w:rPr>
          <w:color w:val="000000"/>
        </w:rPr>
        <w:t xml:space="preserve">            </w:t>
      </w:r>
    </w:p>
    <w:p w:rsidR="00B84E68">
      <w:pPr>
        <w:spacing w:after="0"/>
        <w:ind w:left="150"/>
        <w:rPr>
          <w:rFonts w:cs="Times New Roman"/>
        </w:rPr>
      </w:pPr>
      <w:r>
        <w:rPr>
          <w:color w:val="000000"/>
        </w:rPr>
        <w:t>A.</w:t>
      </w:r>
      <w:r>
        <w:rPr>
          <w:rFonts w:cs="宋体" w:hint="eastAsia"/>
          <w:color w:val="000000"/>
        </w:rPr>
        <w:t>只要测量方法正确就不会产生误差</w:t>
      </w:r>
      <w:r>
        <w:rPr>
          <w:rFonts w:cs="Times New Roman"/>
        </w:rPr>
        <w:br/>
      </w:r>
      <w:r>
        <w:rPr>
          <w:color w:val="000000"/>
        </w:rPr>
        <w:t>B.</w:t>
      </w:r>
      <w:r>
        <w:rPr>
          <w:rFonts w:cs="宋体" w:hint="eastAsia"/>
          <w:color w:val="000000"/>
        </w:rPr>
        <w:t>误差是测量时未遵循操作规则而引起的</w:t>
      </w:r>
      <w:r>
        <w:rPr>
          <w:rFonts w:cs="Times New Roman"/>
        </w:rPr>
        <w:br/>
      </w:r>
      <w:r>
        <w:rPr>
          <w:color w:val="000000"/>
        </w:rPr>
        <w:t>C.</w:t>
      </w:r>
      <w:r>
        <w:rPr>
          <w:rFonts w:cs="宋体" w:hint="eastAsia"/>
          <w:color w:val="000000"/>
        </w:rPr>
        <w:t>多次测量求平均值，可以消除误差</w:t>
      </w:r>
      <w:r>
        <w:rPr>
          <w:rFonts w:cs="Times New Roman"/>
        </w:rPr>
        <w:br/>
      </w:r>
      <w:r>
        <w:rPr>
          <w:color w:val="000000"/>
        </w:rPr>
        <w:t>D.</w:t>
      </w:r>
      <w:r>
        <w:rPr>
          <w:rFonts w:cs="宋体" w:hint="eastAsia"/>
          <w:color w:val="000000"/>
        </w:rPr>
        <w:t>选用精密测量仪器，改进试验方法，可以减少误差</w:t>
      </w:r>
    </w:p>
    <w:p w:rsidR="00B84E68">
      <w:pPr>
        <w:spacing w:after="0"/>
        <w:rPr>
          <w:rFonts w:cs="Times New Roman"/>
        </w:rPr>
      </w:pPr>
      <w:r>
        <w:rPr>
          <w:color w:val="000000"/>
        </w:rPr>
        <w:t>2.</w:t>
      </w:r>
      <w:r>
        <w:rPr>
          <w:rFonts w:cs="宋体" w:hint="eastAsia"/>
          <w:color w:val="000000"/>
        </w:rPr>
        <w:t>如图所示，是空中加油机给战斗机加油的情景，我们说加油机是静止的，所选的参照物是（　　）</w:t>
      </w:r>
      <w:r>
        <w:rPr>
          <w:rFonts w:cs="Times New Roman"/>
        </w:rPr>
        <w:br/>
      </w:r>
      <w:r>
        <w:rPr>
          <w:rFonts w:cs="Times New Roman"/>
          <w:noProof/>
          <w:lang w:eastAsia="zh-CN"/>
        </w:rPr>
        <w:pict>
          <v:shape id="_x0000_i1026" type="#_x0000_t75" alt=" " style="height:105pt;visibility:visible;width:136.5pt">
            <v:imagedata r:id="rId5" o:title=""/>
          </v:shape>
        </w:pict>
      </w:r>
    </w:p>
    <w:p w:rsidR="00B84E68">
      <w:pPr>
        <w:spacing w:after="0"/>
        <w:ind w:left="150"/>
        <w:rPr>
          <w:rFonts w:cs="Times New Roman"/>
        </w:rPr>
      </w:pPr>
      <w:r>
        <w:rPr>
          <w:color w:val="000000"/>
        </w:rPr>
        <w:t>A. </w:t>
      </w:r>
      <w:r>
        <w:rPr>
          <w:rFonts w:cs="宋体" w:hint="eastAsia"/>
          <w:color w:val="000000"/>
        </w:rPr>
        <w:t>太阳</w:t>
      </w:r>
      <w:r>
        <w:rPr>
          <w:rFonts w:cs="Times New Roman"/>
          <w:color w:val="000000"/>
        </w:rPr>
        <w:t>                                 </w:t>
      </w:r>
      <w:r>
        <w:rPr>
          <w:rFonts w:cs="Times New Roman"/>
          <w:noProof/>
          <w:lang w:eastAsia="zh-CN"/>
        </w:rPr>
        <w:pict>
          <v:shape id="_x0000_i1027" type="#_x0000_t75" alt=" " style="height:3pt;visibility:visible;width:1.5pt">
            <v:imagedata r:id="rId6" o:title=""/>
          </v:shape>
        </w:pict>
      </w:r>
      <w:r>
        <w:rPr>
          <w:color w:val="000000"/>
        </w:rPr>
        <w:t>B. </w:t>
      </w:r>
      <w:r>
        <w:rPr>
          <w:rFonts w:cs="宋体" w:hint="eastAsia"/>
          <w:color w:val="000000"/>
        </w:rPr>
        <w:t>地面</w:t>
      </w:r>
      <w:r>
        <w:rPr>
          <w:rFonts w:cs="Times New Roman"/>
          <w:color w:val="000000"/>
        </w:rPr>
        <w:t>                                 </w:t>
      </w:r>
      <w:r>
        <w:rPr>
          <w:rFonts w:cs="Times New Roman"/>
          <w:noProof/>
          <w:lang w:eastAsia="zh-CN"/>
        </w:rPr>
        <w:pict>
          <v:shape id="_x0000_i1028" type="#_x0000_t75" alt=" " style="height:3pt;visibility:visible;width:1.5pt">
            <v:imagedata r:id="rId6" o:title=""/>
          </v:shape>
        </w:pict>
      </w:r>
      <w:r>
        <w:rPr>
          <w:color w:val="000000"/>
        </w:rPr>
        <w:t>C. </w:t>
      </w:r>
      <w:r>
        <w:rPr>
          <w:rFonts w:cs="宋体" w:hint="eastAsia"/>
          <w:color w:val="000000"/>
        </w:rPr>
        <w:t>战斗机</w:t>
      </w:r>
      <w:r>
        <w:rPr>
          <w:rFonts w:cs="Times New Roman"/>
          <w:color w:val="000000"/>
        </w:rPr>
        <w:t>                                 </w:t>
      </w:r>
      <w:r>
        <w:rPr>
          <w:rFonts w:cs="Times New Roman"/>
          <w:noProof/>
          <w:lang w:eastAsia="zh-CN"/>
        </w:rPr>
        <w:pict>
          <v:shape id="_x0000_i1029" type="#_x0000_t75" alt=" " style="height:3pt;visibility:visible;width:1.5pt">
            <v:imagedata r:id="rId6" o:title=""/>
          </v:shape>
        </w:pict>
      </w:r>
      <w:r>
        <w:rPr>
          <w:color w:val="000000"/>
        </w:rPr>
        <w:t>D. </w:t>
      </w:r>
      <w:r>
        <w:rPr>
          <w:rFonts w:cs="宋体" w:hint="eastAsia"/>
          <w:color w:val="000000"/>
        </w:rPr>
        <w:t>空中的云</w:t>
      </w:r>
    </w:p>
    <w:p w:rsidR="00B84E68">
      <w:pPr>
        <w:spacing w:after="0"/>
        <w:rPr>
          <w:rFonts w:cs="Times New Roman"/>
        </w:rPr>
      </w:pPr>
      <w:r>
        <w:rPr>
          <w:color w:val="000000"/>
        </w:rPr>
        <w:t>3.</w:t>
      </w:r>
      <w:r>
        <w:rPr>
          <w:rFonts w:cs="宋体" w:hint="eastAsia"/>
          <w:color w:val="000000"/>
        </w:rPr>
        <w:t>某学习小组对一辆在平直公路上做直线运动的小车进行观测研究。他们记录了小车在某段时间内通过的路程与所用的时间，并根据记录的数据绘制了路程与时间的关系图象，如图。据图象可以判断（　　）</w:t>
      </w:r>
      <w:r>
        <w:rPr>
          <w:rFonts w:cs="Times New Roman"/>
        </w:rPr>
        <w:br/>
      </w:r>
      <w:r>
        <w:rPr>
          <w:rFonts w:cs="Times New Roman"/>
          <w:noProof/>
          <w:lang w:eastAsia="zh-CN"/>
        </w:rPr>
        <w:pict>
          <v:shape id="_x0000_i1030" type="#_x0000_t75" alt=" " style="height:128.25pt;visibility:visible;width:213pt">
            <v:imagedata r:id="rId7" o:title=""/>
          </v:shape>
        </w:pict>
      </w:r>
    </w:p>
    <w:p w:rsidR="00B84E68">
      <w:pPr>
        <w:spacing w:after="0"/>
        <w:ind w:left="150"/>
        <w:rPr>
          <w:rFonts w:cs="Times New Roman"/>
        </w:rPr>
      </w:pPr>
      <w:r>
        <w:rPr>
          <w:color w:val="000000"/>
        </w:rPr>
        <w:t>A. 2s</w:t>
      </w:r>
      <w:r>
        <w:rPr>
          <w:rFonts w:cs="宋体" w:hint="eastAsia"/>
          <w:color w:val="000000"/>
        </w:rPr>
        <w:t>﹣</w:t>
      </w:r>
      <w:r>
        <w:rPr>
          <w:color w:val="000000"/>
        </w:rPr>
        <w:t>5s</w:t>
      </w:r>
      <w:r>
        <w:rPr>
          <w:rFonts w:cs="宋体" w:hint="eastAsia"/>
          <w:color w:val="000000"/>
        </w:rPr>
        <w:t>内，小车做匀速运动</w:t>
      </w:r>
      <w:r>
        <w:rPr>
          <w:rFonts w:cs="Times New Roman"/>
          <w:color w:val="000000"/>
        </w:rPr>
        <w:t>                                </w:t>
      </w:r>
      <w:r>
        <w:rPr>
          <w:rFonts w:cs="Times New Roman"/>
          <w:noProof/>
          <w:lang w:eastAsia="zh-CN"/>
        </w:rPr>
        <w:pict>
          <v:shape id="_x0000_i1031" type="#_x0000_t75" alt=" " style="height:3pt;visibility:visible;width:1.5pt">
            <v:imagedata r:id="rId6" o:title=""/>
          </v:shape>
        </w:pict>
      </w:r>
      <w:r>
        <w:rPr>
          <w:color w:val="000000"/>
        </w:rPr>
        <w:t>B. 0</w:t>
      </w:r>
      <w:r>
        <w:rPr>
          <w:rFonts w:cs="宋体" w:hint="eastAsia"/>
          <w:color w:val="000000"/>
        </w:rPr>
        <w:t>﹣</w:t>
      </w:r>
      <w:r>
        <w:rPr>
          <w:color w:val="000000"/>
        </w:rPr>
        <w:t>5s</w:t>
      </w:r>
      <w:r>
        <w:rPr>
          <w:rFonts w:cs="宋体" w:hint="eastAsia"/>
          <w:color w:val="000000"/>
        </w:rPr>
        <w:t>内，小车的平均速度是</w:t>
      </w:r>
      <w:r>
        <w:rPr>
          <w:color w:val="000000"/>
        </w:rPr>
        <w:t>0.4m/s</w:t>
      </w:r>
      <w:r>
        <w:rPr>
          <w:rFonts w:cs="Times New Roman"/>
        </w:rPr>
        <w:br/>
      </w:r>
      <w:r>
        <w:rPr>
          <w:color w:val="000000"/>
        </w:rPr>
        <w:t>C. 0</w:t>
      </w:r>
      <w:r>
        <w:rPr>
          <w:rFonts w:cs="宋体" w:hint="eastAsia"/>
          <w:color w:val="000000"/>
        </w:rPr>
        <w:t>﹣</w:t>
      </w:r>
      <w:r>
        <w:rPr>
          <w:color w:val="000000"/>
        </w:rPr>
        <w:t>7s</w:t>
      </w:r>
      <w:r>
        <w:rPr>
          <w:rFonts w:cs="宋体" w:hint="eastAsia"/>
          <w:color w:val="000000"/>
        </w:rPr>
        <w:t>内，小车的平均速度是</w:t>
      </w:r>
      <w:r>
        <w:rPr>
          <w:color w:val="000000"/>
        </w:rPr>
        <w:t>1.5m/s                   </w:t>
      </w:r>
      <w:r>
        <w:rPr>
          <w:rFonts w:cs="Times New Roman"/>
          <w:noProof/>
          <w:lang w:eastAsia="zh-CN"/>
        </w:rPr>
        <w:pict>
          <v:shape id="_x0000_i1032" type="#_x0000_t75" alt=" " style="height:3pt;visibility:visible;width:0.75pt">
            <v:imagedata r:id="rId8" o:title=""/>
          </v:shape>
        </w:pict>
      </w:r>
      <w:r>
        <w:rPr>
          <w:color w:val="000000"/>
        </w:rPr>
        <w:t>D. 5s</w:t>
      </w:r>
      <w:r>
        <w:rPr>
          <w:rFonts w:cs="宋体" w:hint="eastAsia"/>
          <w:color w:val="000000"/>
        </w:rPr>
        <w:t>﹣</w:t>
      </w:r>
      <w:r>
        <w:rPr>
          <w:color w:val="000000"/>
        </w:rPr>
        <w:t>7s</w:t>
      </w:r>
      <w:r>
        <w:rPr>
          <w:rFonts w:cs="宋体" w:hint="eastAsia"/>
          <w:color w:val="000000"/>
        </w:rPr>
        <w:t>内，小车运动了</w:t>
      </w:r>
      <w:r>
        <w:rPr>
          <w:color w:val="000000"/>
        </w:rPr>
        <w:t>6m</w:t>
      </w:r>
    </w:p>
    <w:p w:rsidR="00B84E68">
      <w:pPr>
        <w:spacing w:after="0"/>
        <w:rPr>
          <w:rFonts w:cs="Times New Roman"/>
        </w:rPr>
      </w:pPr>
      <w:r>
        <w:rPr>
          <w:color w:val="000000"/>
        </w:rPr>
        <w:t>4.</w:t>
      </w:r>
      <w:r>
        <w:rPr>
          <w:rFonts w:cs="宋体" w:hint="eastAsia"/>
          <w:color w:val="000000"/>
        </w:rPr>
        <w:t>如图为</w:t>
      </w:r>
      <w:r>
        <w:rPr>
          <w:color w:val="000000"/>
        </w:rPr>
        <w:t>“</w:t>
      </w:r>
      <w:r>
        <w:rPr>
          <w:rFonts w:cs="宋体" w:hint="eastAsia"/>
          <w:color w:val="000000"/>
        </w:rPr>
        <w:t>测量物体运动的平均速度</w:t>
      </w:r>
      <w:r>
        <w:rPr>
          <w:color w:val="000000"/>
        </w:rPr>
        <w:t>”</w:t>
      </w:r>
      <w:r>
        <w:rPr>
          <w:rFonts w:cs="宋体" w:hint="eastAsia"/>
          <w:color w:val="000000"/>
        </w:rPr>
        <w:t>的实验，图中停表的示意图分别表示小车通过斜面</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三点的时刻，</w:t>
      </w:r>
      <w:r>
        <w:rPr>
          <w:color w:val="000000"/>
        </w:rPr>
        <w:t>B</w:t>
      </w:r>
      <w:r>
        <w:rPr>
          <w:rFonts w:cs="宋体" w:hint="eastAsia"/>
          <w:color w:val="000000"/>
        </w:rPr>
        <w:t>点是全程</w:t>
      </w:r>
      <w:r>
        <w:rPr>
          <w:color w:val="000000"/>
        </w:rPr>
        <w:t>AC</w:t>
      </w:r>
      <w:r>
        <w:rPr>
          <w:rFonts w:cs="宋体" w:hint="eastAsia"/>
          <w:color w:val="000000"/>
        </w:rPr>
        <w:t>的中点。小车从</w:t>
      </w:r>
      <w:r>
        <w:rPr>
          <w:color w:val="000000"/>
        </w:rPr>
        <w:t>A</w:t>
      </w:r>
      <w:r>
        <w:rPr>
          <w:rFonts w:cs="宋体" w:hint="eastAsia"/>
          <w:color w:val="000000"/>
        </w:rPr>
        <w:t>点运动到</w:t>
      </w:r>
      <w:r>
        <w:rPr>
          <w:color w:val="000000"/>
        </w:rPr>
        <w:t>C</w:t>
      </w:r>
      <w:r>
        <w:rPr>
          <w:rFonts w:cs="宋体" w:hint="eastAsia"/>
          <w:color w:val="000000"/>
        </w:rPr>
        <w:t>点的过程中，以下说法正确的是（　　）</w:t>
      </w:r>
      <w:r>
        <w:rPr>
          <w:rFonts w:cs="Times New Roman"/>
        </w:rPr>
        <w:br/>
      </w:r>
      <w:r>
        <w:rPr>
          <w:rFonts w:cs="Times New Roman"/>
          <w:noProof/>
          <w:lang w:eastAsia="zh-CN"/>
        </w:rPr>
        <w:pict>
          <v:shape id="_x0000_i1033" type="#_x0000_t75" alt=" " style="height:138.75pt;visibility:visible;width:248.25pt">
            <v:imagedata r:id="rId9" o:title=""/>
          </v:shape>
        </w:pict>
      </w:r>
    </w:p>
    <w:p w:rsidR="00B84E68">
      <w:pPr>
        <w:spacing w:after="0"/>
        <w:ind w:left="150"/>
        <w:rPr>
          <w:rFonts w:cs="Times New Roman"/>
        </w:rPr>
      </w:pPr>
      <w:r>
        <w:rPr>
          <w:color w:val="000000"/>
        </w:rPr>
        <w:t>A. </w:t>
      </w:r>
      <w:r>
        <w:rPr>
          <w:rFonts w:cs="宋体" w:hint="eastAsia"/>
          <w:color w:val="000000"/>
        </w:rPr>
        <w:t>以木块为参照物，小车是静止的</w:t>
      </w:r>
      <w:r>
        <w:rPr>
          <w:rFonts w:cs="Times New Roman"/>
          <w:color w:val="000000"/>
        </w:rPr>
        <w:t>                         </w:t>
      </w:r>
      <w:r>
        <w:rPr>
          <w:rFonts w:cs="Times New Roman"/>
          <w:noProof/>
          <w:lang w:eastAsia="zh-CN"/>
        </w:rPr>
        <w:pict>
          <v:shape id="_x0000_i1034" type="#_x0000_t75" alt=" " style="height:3pt;visibility:visible;width:2.25pt">
            <v:imagedata r:id="rId10" o:title=""/>
          </v:shape>
        </w:pict>
      </w:r>
      <w:r>
        <w:rPr>
          <w:color w:val="000000"/>
        </w:rPr>
        <w:t>B. </w:t>
      </w:r>
      <w:r>
        <w:rPr>
          <w:rFonts w:cs="宋体" w:hint="eastAsia"/>
          <w:color w:val="000000"/>
        </w:rPr>
        <w:t>小车</w:t>
      </w:r>
      <w:r>
        <w:rPr>
          <w:color w:val="000000"/>
        </w:rPr>
        <w:t>AC</w:t>
      </w:r>
      <w:r>
        <w:rPr>
          <w:rFonts w:cs="宋体" w:hint="eastAsia"/>
          <w:color w:val="000000"/>
        </w:rPr>
        <w:t>段平均速度大于</w:t>
      </w:r>
      <w:r>
        <w:rPr>
          <w:color w:val="000000"/>
        </w:rPr>
        <w:t>BC</w:t>
      </w:r>
      <w:r>
        <w:rPr>
          <w:rFonts w:cs="宋体" w:hint="eastAsia"/>
          <w:color w:val="000000"/>
        </w:rPr>
        <w:t>段平均速度</w:t>
      </w:r>
      <w:r>
        <w:rPr>
          <w:rFonts w:cs="Times New Roman"/>
        </w:rPr>
        <w:br/>
      </w:r>
      <w:r>
        <w:rPr>
          <w:color w:val="000000"/>
        </w:rPr>
        <w:t>C. </w:t>
      </w:r>
      <w:r>
        <w:rPr>
          <w:rFonts w:cs="宋体" w:hint="eastAsia"/>
          <w:color w:val="000000"/>
        </w:rPr>
        <w:t>小车</w:t>
      </w:r>
      <w:r>
        <w:rPr>
          <w:color w:val="000000"/>
        </w:rPr>
        <w:t>AB</w:t>
      </w:r>
      <w:r>
        <w:rPr>
          <w:rFonts w:cs="宋体" w:hint="eastAsia"/>
          <w:color w:val="000000"/>
        </w:rPr>
        <w:t>段运动所用时间与</w:t>
      </w:r>
      <w:r>
        <w:rPr>
          <w:color w:val="000000"/>
        </w:rPr>
        <w:t>BC</w:t>
      </w:r>
      <w:r>
        <w:rPr>
          <w:rFonts w:cs="宋体" w:hint="eastAsia"/>
          <w:color w:val="000000"/>
        </w:rPr>
        <w:t>段运动所用时间相等</w:t>
      </w:r>
      <w:r>
        <w:rPr>
          <w:rFonts w:cs="Times New Roman"/>
          <w:color w:val="000000"/>
        </w:rPr>
        <w:t>      </w:t>
      </w:r>
      <w:r>
        <w:rPr>
          <w:rFonts w:cs="Times New Roman"/>
          <w:noProof/>
          <w:lang w:eastAsia="zh-CN"/>
        </w:rPr>
        <w:pict>
          <v:shape id="_x0000_i1035" type="#_x0000_t75" alt=" " style="height:3pt;visibility:visible;width:0.75pt">
            <v:imagedata r:id="rId8" o:title=""/>
          </v:shape>
        </w:pict>
      </w:r>
      <w:r>
        <w:rPr>
          <w:color w:val="000000"/>
        </w:rPr>
        <w:t>D. </w:t>
      </w:r>
      <w:r>
        <w:rPr>
          <w:rFonts w:cs="宋体" w:hint="eastAsia"/>
          <w:color w:val="000000"/>
        </w:rPr>
        <w:t>小车</w:t>
      </w:r>
      <w:r>
        <w:rPr>
          <w:color w:val="000000"/>
        </w:rPr>
        <w:t>AC</w:t>
      </w:r>
      <w:r>
        <w:rPr>
          <w:rFonts w:cs="宋体" w:hint="eastAsia"/>
          <w:color w:val="000000"/>
        </w:rPr>
        <w:t>段的平均速度大于</w:t>
      </w:r>
      <w:r>
        <w:rPr>
          <w:color w:val="000000"/>
        </w:rPr>
        <w:t>AB</w:t>
      </w:r>
      <w:r>
        <w:rPr>
          <w:rFonts w:cs="宋体" w:hint="eastAsia"/>
          <w:color w:val="000000"/>
        </w:rPr>
        <w:t>段的平均速度</w:t>
      </w:r>
    </w:p>
    <w:p w:rsidR="00B84E68">
      <w:pPr>
        <w:spacing w:after="0"/>
        <w:rPr>
          <w:rFonts w:cs="Times New Roman"/>
        </w:rPr>
      </w:pPr>
      <w:r>
        <w:rPr>
          <w:color w:val="000000"/>
        </w:rPr>
        <w:t>5.</w:t>
      </w:r>
      <w:r>
        <w:rPr>
          <w:rFonts w:cs="宋体" w:hint="eastAsia"/>
          <w:color w:val="000000"/>
        </w:rPr>
        <w:t>如图记录了甲、乙两车同时在同一平直公路上行驶时，在相同的时间内通过的路程，以下分析正确的是（　　）</w:t>
      </w:r>
      <w:r>
        <w:rPr>
          <w:rFonts w:cs="Times New Roman"/>
        </w:rPr>
        <w:br/>
      </w:r>
      <w:r>
        <w:rPr>
          <w:rFonts w:cs="Times New Roman"/>
          <w:noProof/>
          <w:lang w:eastAsia="zh-CN"/>
        </w:rPr>
        <w:pict>
          <v:shape id="_x0000_i1036" type="#_x0000_t75" alt=" " style="height:133.5pt;visibility:visible;width:465pt">
            <v:imagedata r:id="rId11" o:title=""/>
          </v:shape>
        </w:pict>
      </w:r>
    </w:p>
    <w:p w:rsidR="00B84E68">
      <w:pPr>
        <w:spacing w:after="0"/>
        <w:ind w:left="150"/>
        <w:rPr>
          <w:rFonts w:cs="Times New Roman"/>
        </w:rPr>
      </w:pPr>
      <w:r>
        <w:rPr>
          <w:color w:val="000000"/>
        </w:rPr>
        <w:t>A. </w:t>
      </w:r>
      <w:r>
        <w:rPr>
          <w:rFonts w:cs="宋体" w:hint="eastAsia"/>
          <w:color w:val="000000"/>
        </w:rPr>
        <w:t>在</w:t>
      </w:r>
      <w:r>
        <w:rPr>
          <w:color w:val="000000"/>
        </w:rPr>
        <w:t>0</w:t>
      </w:r>
      <w:r>
        <w:rPr>
          <w:rFonts w:ascii="PMingLiU" w:eastAsia="PMingLiU" w:hAnsi="PMingLiU" w:cs="PMingLiU" w:hint="eastAsia"/>
          <w:color w:val="000000"/>
        </w:rPr>
        <w:t>〜</w:t>
      </w:r>
      <w:r>
        <w:rPr>
          <w:color w:val="000000"/>
        </w:rPr>
        <w:t>40s</w:t>
      </w:r>
      <w:r>
        <w:rPr>
          <w:rFonts w:cs="宋体" w:hint="eastAsia"/>
          <w:color w:val="000000"/>
        </w:rPr>
        <w:t>的时间内，甲、乙两车的平均速度大小相等</w:t>
      </w:r>
      <w:r>
        <w:rPr>
          <w:rFonts w:cs="Times New Roman"/>
          <w:color w:val="000000"/>
        </w:rPr>
        <w:t>          </w:t>
      </w:r>
      <w:r>
        <w:rPr>
          <w:rFonts w:cs="Times New Roman"/>
          <w:noProof/>
          <w:lang w:eastAsia="zh-CN"/>
        </w:rPr>
        <w:pict>
          <v:shape id="_x0000_i1037" type="#_x0000_t75" alt=" " style="height:3pt;visibility:visible;width:0.75pt">
            <v:imagedata r:id="rId8" o:title=""/>
          </v:shape>
        </w:pict>
      </w:r>
      <w:r>
        <w:rPr>
          <w:color w:val="000000"/>
        </w:rPr>
        <w:t>B. 25s</w:t>
      </w:r>
      <w:r>
        <w:rPr>
          <w:rFonts w:cs="宋体" w:hint="eastAsia"/>
          <w:color w:val="000000"/>
        </w:rPr>
        <w:t>末甲车通过的路程比乙车的少</w:t>
      </w:r>
      <w:r>
        <w:rPr>
          <w:rFonts w:cs="Times New Roman"/>
        </w:rPr>
        <w:br/>
      </w:r>
      <w:r>
        <w:rPr>
          <w:color w:val="000000"/>
        </w:rPr>
        <w:t>C. </w:t>
      </w:r>
      <w:r>
        <w:rPr>
          <w:rFonts w:cs="宋体" w:hint="eastAsia"/>
          <w:color w:val="000000"/>
        </w:rPr>
        <w:t>在</w:t>
      </w:r>
      <w:r>
        <w:rPr>
          <w:color w:val="000000"/>
        </w:rPr>
        <w:t>20</w:t>
      </w:r>
      <w:r>
        <w:rPr>
          <w:rFonts w:cs="宋体" w:hint="eastAsia"/>
          <w:color w:val="000000"/>
        </w:rPr>
        <w:t>～</w:t>
      </w:r>
      <w:r>
        <w:rPr>
          <w:color w:val="000000"/>
        </w:rPr>
        <w:t>30s</w:t>
      </w:r>
      <w:r>
        <w:rPr>
          <w:rFonts w:cs="宋体" w:hint="eastAsia"/>
          <w:color w:val="000000"/>
        </w:rPr>
        <w:t>的时间内，甲车的平均速度比乙车的大</w:t>
      </w:r>
      <w:r>
        <w:rPr>
          <w:rFonts w:cs="Times New Roman"/>
          <w:color w:val="000000"/>
        </w:rPr>
        <w:t>          </w:t>
      </w:r>
      <w:r>
        <w:rPr>
          <w:rFonts w:cs="Times New Roman"/>
          <w:noProof/>
          <w:lang w:eastAsia="zh-CN"/>
        </w:rPr>
        <w:pict>
          <v:shape id="_x0000_i1038" type="#_x0000_t75" alt=" " style="height:3pt;visibility:visible;width:0.75pt">
            <v:imagedata r:id="rId8" o:title=""/>
          </v:shape>
        </w:pict>
      </w:r>
      <w:r>
        <w:rPr>
          <w:color w:val="000000"/>
        </w:rPr>
        <w:t>D. </w:t>
      </w:r>
      <w:r>
        <w:rPr>
          <w:rFonts w:cs="宋体" w:hint="eastAsia"/>
          <w:color w:val="000000"/>
        </w:rPr>
        <w:t>甲、乙两车都做匀速直线运动</w:t>
      </w:r>
    </w:p>
    <w:p w:rsidR="00B84E68">
      <w:pPr>
        <w:spacing w:after="0"/>
        <w:rPr>
          <w:rFonts w:cs="Times New Roman"/>
        </w:rPr>
      </w:pPr>
      <w:r>
        <w:rPr>
          <w:color w:val="000000"/>
        </w:rPr>
        <w:t>6.</w:t>
      </w:r>
      <w:r>
        <w:rPr>
          <w:rFonts w:cs="宋体" w:hint="eastAsia"/>
          <w:color w:val="000000"/>
        </w:rPr>
        <w:t>下面关于声现象及其解释中，正确的是（　　）</w:t>
      </w:r>
      <w:r>
        <w:rPr>
          <w:color w:val="000000"/>
        </w:rPr>
        <w:t xml:space="preserve">            </w:t>
      </w:r>
    </w:p>
    <w:p w:rsidR="00B84E68">
      <w:pPr>
        <w:spacing w:after="0"/>
        <w:ind w:left="150"/>
        <w:rPr>
          <w:rFonts w:cs="Times New Roman"/>
        </w:rPr>
      </w:pPr>
      <w:r>
        <w:rPr>
          <w:color w:val="000000"/>
        </w:rPr>
        <w:t>A. </w:t>
      </w:r>
      <w:r>
        <w:rPr>
          <w:rFonts w:cs="宋体" w:hint="eastAsia"/>
          <w:color w:val="000000"/>
        </w:rPr>
        <w:t>用超声波清洗眼镜﹣﹣﹣﹣﹣声波具有能量</w:t>
      </w:r>
      <w:r>
        <w:rPr>
          <w:rFonts w:cs="Times New Roman"/>
          <w:color w:val="000000"/>
        </w:rPr>
        <w:t>          </w:t>
      </w:r>
      <w:r>
        <w:rPr>
          <w:rFonts w:cs="Times New Roman"/>
          <w:noProof/>
          <w:lang w:eastAsia="zh-CN"/>
        </w:rPr>
        <w:pict>
          <v:shape id="_x0000_i1039" type="#_x0000_t75" alt=" " style="height:3pt;visibility:visible;width:1.5pt">
            <v:imagedata r:id="rId6" o:title=""/>
          </v:shape>
        </w:pict>
      </w:r>
      <w:r>
        <w:rPr>
          <w:color w:val="000000"/>
        </w:rPr>
        <w:t>B. “</w:t>
      </w:r>
      <w:r>
        <w:rPr>
          <w:rFonts w:cs="宋体" w:hint="eastAsia"/>
          <w:color w:val="000000"/>
        </w:rPr>
        <w:t>长啸一声，山鸣谷应</w:t>
      </w:r>
      <w:r>
        <w:rPr>
          <w:color w:val="000000"/>
        </w:rPr>
        <w:t>”</w:t>
      </w:r>
      <w:r>
        <w:rPr>
          <w:rFonts w:cs="宋体" w:hint="eastAsia"/>
          <w:color w:val="000000"/>
        </w:rPr>
        <w:t>﹣﹣﹣﹣﹣﹣次声波传播很远</w:t>
      </w:r>
      <w:r>
        <w:rPr>
          <w:rFonts w:cs="Times New Roman"/>
        </w:rPr>
        <w:br/>
      </w:r>
      <w:r>
        <w:rPr>
          <w:color w:val="000000"/>
        </w:rPr>
        <w:t>C. “</w:t>
      </w:r>
      <w:r>
        <w:rPr>
          <w:rFonts w:cs="宋体" w:hint="eastAsia"/>
          <w:color w:val="000000"/>
        </w:rPr>
        <w:t>喇叭不鸣，城市安宁</w:t>
      </w:r>
      <w:r>
        <w:rPr>
          <w:color w:val="000000"/>
        </w:rPr>
        <w:t>”</w:t>
      </w:r>
      <w:r>
        <w:rPr>
          <w:rFonts w:cs="宋体" w:hint="eastAsia"/>
          <w:color w:val="000000"/>
        </w:rPr>
        <w:t>﹣﹣﹣﹣﹣﹣在人耳处减弱噪声</w:t>
      </w:r>
      <w:r>
        <w:rPr>
          <w:rFonts w:cs="Times New Roman"/>
          <w:color w:val="000000"/>
        </w:rPr>
        <w:t>          </w:t>
      </w:r>
      <w:r>
        <w:rPr>
          <w:rFonts w:cs="Times New Roman"/>
          <w:noProof/>
          <w:lang w:eastAsia="zh-CN"/>
        </w:rPr>
        <w:pict>
          <v:shape id="_x0000_i1040" type="#_x0000_t75" alt=" " style="height:3pt;visibility:visible;width:1.5pt">
            <v:imagedata r:id="rId6" o:title=""/>
          </v:shape>
        </w:pict>
      </w:r>
      <w:r>
        <w:rPr>
          <w:color w:val="000000"/>
        </w:rPr>
        <w:t>D. </w:t>
      </w:r>
      <w:r>
        <w:rPr>
          <w:rFonts w:cs="宋体" w:hint="eastAsia"/>
          <w:color w:val="000000"/>
        </w:rPr>
        <w:t>我们能分辨出教室外说话的同学是谁﹣﹣﹣﹣﹣﹣是根据响度大小区分的</w:t>
      </w:r>
    </w:p>
    <w:p w:rsidR="00B84E68">
      <w:pPr>
        <w:spacing w:after="0"/>
        <w:rPr>
          <w:rFonts w:cs="Times New Roman"/>
        </w:rPr>
      </w:pPr>
      <w:r>
        <w:rPr>
          <w:color w:val="000000"/>
        </w:rPr>
        <w:t>7.</w:t>
      </w:r>
      <w:r>
        <w:rPr>
          <w:rFonts w:cs="宋体" w:hint="eastAsia"/>
          <w:color w:val="000000"/>
        </w:rPr>
        <w:t>医生用听诊器诊病是因为（　　）</w:t>
      </w:r>
      <w:r>
        <w:rPr>
          <w:color w:val="000000"/>
        </w:rPr>
        <w:t xml:space="preserve">            </w:t>
      </w:r>
    </w:p>
    <w:p w:rsidR="00B84E68">
      <w:pPr>
        <w:spacing w:after="0"/>
        <w:ind w:left="150"/>
        <w:rPr>
          <w:rFonts w:cs="Times New Roman"/>
        </w:rPr>
      </w:pPr>
      <w:r>
        <w:rPr>
          <w:color w:val="000000"/>
        </w:rPr>
        <w:t>A. </w:t>
      </w:r>
      <w:r>
        <w:rPr>
          <w:rFonts w:cs="宋体" w:hint="eastAsia"/>
          <w:color w:val="000000"/>
        </w:rPr>
        <w:t>听诊器能使振动的振幅增加，响度增大</w:t>
      </w:r>
      <w:r>
        <w:rPr>
          <w:rFonts w:cs="Times New Roman"/>
          <w:color w:val="000000"/>
        </w:rPr>
        <w:t>               </w:t>
      </w:r>
      <w:r>
        <w:rPr>
          <w:rFonts w:cs="Times New Roman"/>
          <w:noProof/>
          <w:lang w:eastAsia="zh-CN"/>
        </w:rPr>
        <w:pict>
          <v:shape id="_x0000_i1041" type="#_x0000_t75" alt=" " style="height:3pt;visibility:visible;width:0.75pt">
            <v:imagedata r:id="rId8" o:title=""/>
          </v:shape>
        </w:pict>
      </w:r>
      <w:r>
        <w:rPr>
          <w:color w:val="000000"/>
        </w:rPr>
        <w:t>B. </w:t>
      </w:r>
      <w:r>
        <w:rPr>
          <w:rFonts w:cs="宋体" w:hint="eastAsia"/>
          <w:color w:val="000000"/>
        </w:rPr>
        <w:t>听诊器能减小声音的分散，传人人耳的响声更大些</w:t>
      </w:r>
      <w:r>
        <w:rPr>
          <w:rFonts w:cs="Times New Roman"/>
        </w:rPr>
        <w:br/>
      </w:r>
      <w:r>
        <w:rPr>
          <w:color w:val="000000"/>
        </w:rPr>
        <w:t>C. </w:t>
      </w:r>
      <w:r>
        <w:rPr>
          <w:rFonts w:cs="宋体" w:hint="eastAsia"/>
          <w:color w:val="000000"/>
        </w:rPr>
        <w:t>听诊器能改变发声体音调</w:t>
      </w:r>
      <w:r>
        <w:rPr>
          <w:rFonts w:cs="Times New Roman"/>
          <w:color w:val="000000"/>
        </w:rPr>
        <w:t>                                    </w:t>
      </w:r>
      <w:r>
        <w:rPr>
          <w:rFonts w:cs="Times New Roman"/>
          <w:noProof/>
          <w:lang w:eastAsia="zh-CN"/>
        </w:rPr>
        <w:pict>
          <v:shape id="_x0000_i1042" type="#_x0000_t75" alt=" " style="height:3pt;visibility:visible;width:0.75pt">
            <v:imagedata r:id="rId8" o:title=""/>
          </v:shape>
        </w:pict>
      </w:r>
      <w:r>
        <w:rPr>
          <w:color w:val="000000"/>
        </w:rPr>
        <w:t>D. </w:t>
      </w:r>
      <w:r>
        <w:rPr>
          <w:rFonts w:cs="宋体" w:hint="eastAsia"/>
          <w:color w:val="000000"/>
        </w:rPr>
        <w:t>听诊器能缩短听者距发声体间的距离，使传入人耳的响度更大些</w:t>
      </w:r>
    </w:p>
    <w:p w:rsidR="00B84E68">
      <w:pPr>
        <w:spacing w:after="0"/>
        <w:rPr>
          <w:rFonts w:cs="Times New Roman"/>
        </w:rPr>
      </w:pPr>
      <w:r>
        <w:rPr>
          <w:color w:val="000000"/>
        </w:rPr>
        <w:t>8.</w:t>
      </w:r>
      <w:r>
        <w:rPr>
          <w:rFonts w:cs="宋体" w:hint="eastAsia"/>
          <w:color w:val="000000"/>
        </w:rPr>
        <w:t>如图所示，关于声现象的各种实验情景中，下列说法中正确的是</w:t>
      </w:r>
      <w:r>
        <w:rPr>
          <w:rFonts w:cs="Times New Roman"/>
          <w:color w:val="000000"/>
        </w:rPr>
        <w:t> </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noProof/>
          <w:lang w:eastAsia="zh-CN"/>
        </w:rPr>
        <w:pict>
          <v:shape id="_x0000_i1043" type="#_x0000_t75" alt=" " style="height:86.25pt;visibility:visible;width:357.75pt">
            <v:imagedata r:id="rId12" o:title=""/>
          </v:shape>
        </w:pict>
      </w:r>
    </w:p>
    <w:p w:rsidR="00B84E68">
      <w:pPr>
        <w:spacing w:after="0"/>
        <w:ind w:left="150"/>
        <w:rPr>
          <w:rFonts w:cs="Times New Roman"/>
        </w:rPr>
      </w:pPr>
      <w:r>
        <w:rPr>
          <w:color w:val="000000"/>
        </w:rPr>
        <w:t>A. </w:t>
      </w:r>
      <w:r>
        <w:rPr>
          <w:rFonts w:cs="宋体" w:hint="eastAsia"/>
          <w:color w:val="000000"/>
        </w:rPr>
        <w:t>甲实验：钢尺振动频率越高，响度越大</w:t>
      </w:r>
      <w:r>
        <w:rPr>
          <w:rFonts w:cs="Times New Roman"/>
        </w:rPr>
        <w:br/>
      </w:r>
      <w:r>
        <w:rPr>
          <w:color w:val="000000"/>
        </w:rPr>
        <w:t>B. </w:t>
      </w:r>
      <w:r>
        <w:rPr>
          <w:rFonts w:cs="宋体" w:hint="eastAsia"/>
          <w:color w:val="000000"/>
        </w:rPr>
        <w:t>乙实验：抽气过程中，钟罩内铃声变小，说明真空可以传声</w:t>
      </w:r>
      <w:r>
        <w:rPr>
          <w:rFonts w:cs="Times New Roman"/>
        </w:rPr>
        <w:br/>
      </w:r>
      <w:r>
        <w:rPr>
          <w:color w:val="000000"/>
        </w:rPr>
        <w:t>C. </w:t>
      </w:r>
      <w:r>
        <w:rPr>
          <w:rFonts w:cs="宋体" w:hint="eastAsia"/>
          <w:color w:val="000000"/>
        </w:rPr>
        <w:t>丙实验：鼓面的振动幅度越大，音调越高</w:t>
      </w:r>
      <w:r>
        <w:rPr>
          <w:rFonts w:cs="Times New Roman"/>
        </w:rPr>
        <w:br/>
      </w:r>
      <w:r>
        <w:rPr>
          <w:color w:val="000000"/>
        </w:rPr>
        <w:t>D. </w:t>
      </w:r>
      <w:r>
        <w:rPr>
          <w:rFonts w:cs="宋体" w:hint="eastAsia"/>
          <w:color w:val="000000"/>
        </w:rPr>
        <w:t>丁实验：将正在发声的音叉紧靠悬线下的轻质小球，可将音叉的微小振动放大，便于观察</w:t>
      </w:r>
    </w:p>
    <w:p w:rsidR="00B84E68">
      <w:pPr>
        <w:spacing w:after="0"/>
        <w:rPr>
          <w:rFonts w:cs="Times New Roman"/>
        </w:rPr>
      </w:pPr>
      <w:r>
        <w:rPr>
          <w:color w:val="000000"/>
        </w:rPr>
        <w:t>9.</w:t>
      </w:r>
      <w:r>
        <w:rPr>
          <w:rFonts w:cs="宋体" w:hint="eastAsia"/>
          <w:color w:val="000000"/>
        </w:rPr>
        <w:t>下列图中温度计使用正确的是（　　）</w:t>
      </w:r>
      <w:r>
        <w:rPr>
          <w:color w:val="000000"/>
        </w:rPr>
        <w:t xml:space="preserve">            </w:t>
      </w:r>
    </w:p>
    <w:p w:rsidR="00B84E68">
      <w:pPr>
        <w:spacing w:after="0"/>
        <w:ind w:left="150"/>
        <w:rPr>
          <w:rFonts w:cs="Times New Roman"/>
        </w:rPr>
      </w:pPr>
      <w:r>
        <w:rPr>
          <w:color w:val="000000"/>
        </w:rPr>
        <w:t>A. </w:t>
      </w:r>
      <w:r>
        <w:rPr>
          <w:rFonts w:cs="Times New Roman"/>
          <w:noProof/>
          <w:lang w:eastAsia="zh-CN"/>
        </w:rPr>
        <w:pict>
          <v:shape id="_x0000_i1044" type="#_x0000_t75" alt=" " style="height:97.5pt;visibility:visible;width:78.75pt">
            <v:imagedata r:id="rId13" o:title=""/>
          </v:shape>
        </w:pict>
      </w:r>
      <w:r>
        <w:rPr>
          <w:rFonts w:cs="Times New Roman"/>
          <w:color w:val="000000"/>
        </w:rPr>
        <w:t>             </w:t>
      </w:r>
      <w:r>
        <w:rPr>
          <w:rFonts w:cs="Times New Roman"/>
          <w:noProof/>
          <w:lang w:eastAsia="zh-CN"/>
        </w:rPr>
        <w:pict>
          <v:shape id="_x0000_i1045" type="#_x0000_t75" alt=" " style="height:3pt;visibility:visible;width:1.5pt">
            <v:imagedata r:id="rId6" o:title=""/>
          </v:shape>
        </w:pict>
      </w:r>
      <w:r>
        <w:rPr>
          <w:color w:val="000000"/>
        </w:rPr>
        <w:t>B. </w:t>
      </w:r>
      <w:r>
        <w:rPr>
          <w:rFonts w:cs="Times New Roman"/>
          <w:noProof/>
          <w:lang w:eastAsia="zh-CN"/>
        </w:rPr>
        <w:pict>
          <v:shape id="_x0000_i1046" type="#_x0000_t75" alt=" " style="height:140.25pt;visibility:visible;width:74.25pt">
            <v:imagedata r:id="rId14" o:title=""/>
          </v:shape>
        </w:pict>
      </w:r>
      <w:r>
        <w:rPr>
          <w:rFonts w:cs="Times New Roman"/>
          <w:color w:val="000000"/>
        </w:rPr>
        <w:t>             </w:t>
      </w:r>
      <w:r>
        <w:rPr>
          <w:rFonts w:cs="Times New Roman"/>
          <w:noProof/>
          <w:lang w:eastAsia="zh-CN"/>
        </w:rPr>
        <w:pict>
          <v:shape id="_x0000_i1047" type="#_x0000_t75" alt=" " style="height:3pt;visibility:visible;width:1.5pt">
            <v:imagedata r:id="rId6" o:title=""/>
          </v:shape>
        </w:pict>
      </w:r>
      <w:r>
        <w:rPr>
          <w:color w:val="000000"/>
        </w:rPr>
        <w:t>C. </w:t>
      </w:r>
      <w:r>
        <w:rPr>
          <w:rFonts w:cs="Times New Roman"/>
          <w:noProof/>
          <w:lang w:eastAsia="zh-CN"/>
        </w:rPr>
        <w:pict>
          <v:shape id="_x0000_i1048" type="#_x0000_t75" alt=" " style="height:129.75pt;visibility:visible;width:69.75pt">
            <v:imagedata r:id="rId15" o:title=""/>
          </v:shape>
        </w:pict>
      </w:r>
      <w:r>
        <w:rPr>
          <w:rFonts w:cs="Times New Roman"/>
          <w:color w:val="000000"/>
        </w:rPr>
        <w:t>             </w:t>
      </w:r>
      <w:r>
        <w:rPr>
          <w:rFonts w:cs="Times New Roman"/>
          <w:noProof/>
          <w:lang w:eastAsia="zh-CN"/>
        </w:rPr>
        <w:pict>
          <v:shape id="_x0000_i1049" type="#_x0000_t75" alt=" " style="height:3pt;visibility:visible;width:1.5pt">
            <v:imagedata r:id="rId6" o:title=""/>
          </v:shape>
        </w:pict>
      </w:r>
      <w:r>
        <w:rPr>
          <w:color w:val="000000"/>
        </w:rPr>
        <w:t>D. </w:t>
      </w:r>
      <w:r>
        <w:rPr>
          <w:rFonts w:cs="Times New Roman"/>
          <w:noProof/>
          <w:lang w:eastAsia="zh-CN"/>
        </w:rPr>
        <w:pict>
          <v:shape id="_x0000_i1050" type="#_x0000_t75" alt=" " style="height:125.25pt;visibility:visible;width:74.25pt">
            <v:imagedata r:id="rId16" o:title=""/>
          </v:shape>
        </w:pict>
      </w:r>
    </w:p>
    <w:p w:rsidR="00B84E68">
      <w:pPr>
        <w:spacing w:after="0"/>
        <w:rPr>
          <w:rFonts w:cs="Times New Roman"/>
        </w:rPr>
      </w:pPr>
      <w:r>
        <w:rPr>
          <w:color w:val="000000"/>
        </w:rPr>
        <w:t>10.</w:t>
      </w:r>
      <w:r>
        <w:rPr>
          <w:rFonts w:cs="宋体" w:hint="eastAsia"/>
          <w:color w:val="000000"/>
        </w:rPr>
        <w:t>浇铸车间的工人用钢水浇铸零件，图能正确反映钢的温度随时间变化过程的是（　　）</w:t>
      </w:r>
      <w:r>
        <w:rPr>
          <w:color w:val="000000"/>
        </w:rPr>
        <w:t xml:space="preserve">            </w:t>
      </w:r>
    </w:p>
    <w:p w:rsidR="00B84E68">
      <w:pPr>
        <w:spacing w:after="0"/>
        <w:ind w:left="150"/>
        <w:rPr>
          <w:rFonts w:cs="Times New Roman"/>
        </w:rPr>
      </w:pPr>
      <w:r>
        <w:rPr>
          <w:color w:val="000000"/>
        </w:rPr>
        <w:t>A. </w:t>
      </w:r>
      <w:r>
        <w:rPr>
          <w:rFonts w:cs="Times New Roman"/>
          <w:noProof/>
          <w:lang w:eastAsia="zh-CN"/>
        </w:rPr>
        <w:pict>
          <v:shape id="_x0000_i1051" type="#_x0000_t75" alt=" " style="height:96.75pt;visibility:visible;width:89.25pt">
            <v:imagedata r:id="rId17" o:title=""/>
          </v:shape>
        </w:pict>
      </w:r>
      <w:r>
        <w:rPr>
          <w:rFonts w:cs="Times New Roman"/>
          <w:color w:val="000000"/>
        </w:rPr>
        <w:t>                                             </w:t>
      </w:r>
      <w:r>
        <w:rPr>
          <w:color w:val="000000"/>
        </w:rPr>
        <w:t>B. </w:t>
      </w:r>
      <w:r>
        <w:rPr>
          <w:rFonts w:cs="Times New Roman"/>
          <w:noProof/>
          <w:lang w:eastAsia="zh-CN"/>
        </w:rPr>
        <w:pict>
          <v:shape id="_x0000_i1052" type="#_x0000_t75" alt=" " style="height:97.5pt;visibility:visible;width:97.5pt">
            <v:imagedata r:id="rId18" o:title=""/>
          </v:shape>
        </w:pict>
      </w:r>
      <w:r>
        <w:rPr>
          <w:rFonts w:cs="Times New Roman"/>
        </w:rPr>
        <w:br/>
      </w:r>
      <w:r>
        <w:rPr>
          <w:color w:val="000000"/>
        </w:rPr>
        <w:t>C. </w:t>
      </w:r>
      <w:r>
        <w:rPr>
          <w:rFonts w:cs="Times New Roman"/>
          <w:noProof/>
          <w:lang w:eastAsia="zh-CN"/>
        </w:rPr>
        <w:pict>
          <v:shape id="_x0000_i1053" type="#_x0000_t75" alt=" " style="height:97.5pt;visibility:visible;width:96.75pt">
            <v:imagedata r:id="rId19" o:title=""/>
          </v:shape>
        </w:pict>
      </w:r>
      <w:r>
        <w:rPr>
          <w:rFonts w:cs="Times New Roman"/>
          <w:color w:val="000000"/>
        </w:rPr>
        <w:t>                                          </w:t>
      </w:r>
      <w:r>
        <w:rPr>
          <w:rFonts w:cs="Times New Roman"/>
          <w:noProof/>
          <w:lang w:eastAsia="zh-CN"/>
        </w:rPr>
        <w:pict>
          <v:shape id="_x0000_i1054" type="#_x0000_t75" alt=" " style="height:3pt;visibility:visible;width:1.5pt">
            <v:imagedata r:id="rId6" o:title=""/>
          </v:shape>
        </w:pict>
      </w:r>
      <w:r>
        <w:rPr>
          <w:color w:val="000000"/>
        </w:rPr>
        <w:t>D. </w:t>
      </w:r>
      <w:r>
        <w:rPr>
          <w:rFonts w:cs="Times New Roman"/>
          <w:noProof/>
          <w:lang w:eastAsia="zh-CN"/>
        </w:rPr>
        <w:pict>
          <v:shape id="_x0000_i1055" type="#_x0000_t75" alt=" " style="height:95.25pt;visibility:visible;width:90pt">
            <v:imagedata r:id="rId20" o:title=""/>
          </v:shape>
        </w:pict>
      </w:r>
    </w:p>
    <w:p w:rsidR="00B84E68">
      <w:pPr>
        <w:rPr>
          <w:rFonts w:cs="Times New Roman"/>
        </w:rPr>
      </w:pPr>
      <w:r>
        <w:rPr>
          <w:rFonts w:cs="宋体" w:hint="eastAsia"/>
          <w:b/>
          <w:bCs/>
          <w:sz w:val="24"/>
          <w:szCs w:val="24"/>
        </w:rPr>
        <w:t>二、填空题</w:t>
      </w:r>
    </w:p>
    <w:p w:rsidR="00B84E68">
      <w:pPr>
        <w:spacing w:after="0"/>
        <w:rPr>
          <w:rFonts w:cs="Times New Roman"/>
        </w:rPr>
      </w:pPr>
      <w:r>
        <w:rPr>
          <w:color w:val="000000"/>
        </w:rPr>
        <w:t>11.</w:t>
      </w:r>
      <w:r>
        <w:rPr>
          <w:rFonts w:cs="宋体" w:hint="eastAsia"/>
          <w:color w:val="000000"/>
        </w:rPr>
        <w:t>请你填上合适的单位：</w:t>
      </w:r>
      <w:r>
        <w:rPr>
          <w:color w:val="000000"/>
        </w:rPr>
        <w:t xml:space="preserve">    </w:t>
      </w:r>
    </w:p>
    <w:p w:rsidR="00B84E68">
      <w:pPr>
        <w:spacing w:after="0"/>
        <w:rPr>
          <w:rFonts w:cs="Times New Roman"/>
        </w:rPr>
      </w:pPr>
      <w:r>
        <w:rPr>
          <w:rFonts w:cs="宋体" w:hint="eastAsia"/>
          <w:color w:val="000000"/>
        </w:rPr>
        <w:t>（</w:t>
      </w:r>
      <w:r>
        <w:rPr>
          <w:color w:val="000000"/>
        </w:rPr>
        <w:t>1</w:t>
      </w:r>
      <w:r>
        <w:rPr>
          <w:rFonts w:cs="宋体" w:hint="eastAsia"/>
          <w:color w:val="000000"/>
        </w:rPr>
        <w:t>）一位中学生的身高约为</w:t>
      </w:r>
      <w:r>
        <w:rPr>
          <w:color w:val="000000"/>
        </w:rPr>
        <w:t>1.6________</w:t>
      </w:r>
      <w:r>
        <w:rPr>
          <w:rFonts w:cs="宋体" w:hint="eastAsia"/>
          <w:color w:val="000000"/>
        </w:rPr>
        <w:t>；</w:t>
      </w:r>
      <w:r>
        <w:rPr>
          <w:rFonts w:cs="Times New Roman"/>
          <w:color w:val="000000"/>
        </w:rPr>
        <w:t>  </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）初中物理课本的长度约为</w:t>
      </w:r>
      <w:r>
        <w:rPr>
          <w:color w:val="000000"/>
        </w:rPr>
        <w:t>18________</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3</w:t>
      </w:r>
      <w:r>
        <w:rPr>
          <w:rFonts w:cs="宋体" w:hint="eastAsia"/>
          <w:color w:val="000000"/>
        </w:rPr>
        <w:t>）一同学正常步行时的速度可达到</w:t>
      </w:r>
      <w:r>
        <w:rPr>
          <w:color w:val="000000"/>
        </w:rPr>
        <w:t xml:space="preserve">1________    </w:t>
      </w:r>
    </w:p>
    <w:p w:rsidR="00B84E68">
      <w:pPr>
        <w:spacing w:after="0"/>
        <w:rPr>
          <w:rFonts w:cs="Times New Roman"/>
        </w:rPr>
      </w:pPr>
      <w:r>
        <w:rPr>
          <w:color w:val="000000"/>
        </w:rPr>
        <w:t>12.</w:t>
      </w:r>
      <w:r>
        <w:rPr>
          <w:rFonts w:cs="宋体" w:hint="eastAsia"/>
          <w:color w:val="000000"/>
        </w:rPr>
        <w:t>编钟是我国春秋战国时代的乐器，敲击它能发出悦耳的声音是由于它的</w:t>
      </w:r>
      <w:r>
        <w:rPr>
          <w:color w:val="000000"/>
        </w:rPr>
        <w:t>________</w:t>
      </w:r>
      <w:r>
        <w:rPr>
          <w:rFonts w:cs="宋体" w:hint="eastAsia"/>
          <w:color w:val="000000"/>
        </w:rPr>
        <w:t>产生的</w:t>
      </w:r>
      <w:r>
        <w:rPr>
          <w:color w:val="000000"/>
        </w:rPr>
        <w:t>,</w:t>
      </w:r>
      <w:r>
        <w:rPr>
          <w:rFonts w:cs="宋体" w:hint="eastAsia"/>
          <w:color w:val="000000"/>
        </w:rPr>
        <w:t>用大小不同的力度敲击同一编钟能发出不同</w:t>
      </w:r>
      <w:r>
        <w:rPr>
          <w:color w:val="000000"/>
        </w:rPr>
        <w:t>________</w:t>
      </w:r>
      <w:r>
        <w:rPr>
          <w:rFonts w:cs="宋体" w:hint="eastAsia"/>
          <w:color w:val="000000"/>
        </w:rPr>
        <w:t>的声音</w:t>
      </w:r>
      <w:r>
        <w:rPr>
          <w:color w:val="000000"/>
        </w:rPr>
        <w:t>,</w:t>
      </w:r>
      <w:r>
        <w:rPr>
          <w:rFonts w:cs="宋体" w:hint="eastAsia"/>
          <w:color w:val="000000"/>
        </w:rPr>
        <w:t>我们能够区分编钟和其他乐器的声音是因为</w:t>
      </w:r>
      <w:r>
        <w:rPr>
          <w:color w:val="000000"/>
        </w:rPr>
        <w:t>________</w:t>
      </w:r>
      <w:r>
        <w:rPr>
          <w:rFonts w:cs="宋体" w:hint="eastAsia"/>
          <w:color w:val="000000"/>
        </w:rPr>
        <w:t>不同</w:t>
      </w:r>
      <w:r>
        <w:rPr>
          <w:color w:val="000000"/>
        </w:rPr>
        <w:t>.(</w:t>
      </w:r>
      <w:r>
        <w:rPr>
          <w:rFonts w:cs="宋体" w:hint="eastAsia"/>
          <w:color w:val="000000"/>
        </w:rPr>
        <w:t>后两空选填</w:t>
      </w:r>
      <w:r>
        <w:rPr>
          <w:color w:val="000000"/>
        </w:rPr>
        <w:t>“</w:t>
      </w:r>
      <w:r>
        <w:rPr>
          <w:rFonts w:cs="宋体" w:hint="eastAsia"/>
          <w:color w:val="000000"/>
        </w:rPr>
        <w:t>音调</w:t>
      </w:r>
      <w:r>
        <w:rPr>
          <w:color w:val="000000"/>
        </w:rPr>
        <w:t>”“</w:t>
      </w:r>
      <w:r>
        <w:rPr>
          <w:rFonts w:cs="宋体" w:hint="eastAsia"/>
          <w:color w:val="000000"/>
        </w:rPr>
        <w:t>响度</w:t>
      </w:r>
      <w:r>
        <w:rPr>
          <w:color w:val="000000"/>
        </w:rPr>
        <w:t>”</w:t>
      </w:r>
      <w:r>
        <w:rPr>
          <w:rFonts w:cs="宋体" w:hint="eastAsia"/>
          <w:color w:val="000000"/>
        </w:rPr>
        <w:t>或</w:t>
      </w:r>
      <w:r>
        <w:rPr>
          <w:color w:val="000000"/>
        </w:rPr>
        <w:t>“</w:t>
      </w:r>
      <w:r>
        <w:rPr>
          <w:rFonts w:cs="宋体" w:hint="eastAsia"/>
          <w:color w:val="000000"/>
        </w:rPr>
        <w:t>音色</w:t>
      </w:r>
      <w:r>
        <w:rPr>
          <w:color w:val="000000"/>
        </w:rPr>
        <w:t xml:space="preserve">”)    </w:t>
      </w:r>
    </w:p>
    <w:p w:rsidR="00B84E68">
      <w:pPr>
        <w:spacing w:after="0"/>
        <w:rPr>
          <w:rFonts w:cs="Times New Roman"/>
        </w:rPr>
      </w:pPr>
      <w:r>
        <w:rPr>
          <w:color w:val="000000"/>
        </w:rPr>
        <w:t>13.</w:t>
      </w:r>
      <w:r>
        <w:rPr>
          <w:rFonts w:cs="宋体" w:hint="eastAsia"/>
          <w:color w:val="000000"/>
        </w:rPr>
        <w:t>某人坐在匀速向南行驶的列车中，以列车车厢为参照物，他是</w:t>
      </w:r>
      <w:r>
        <w:rPr>
          <w:color w:val="000000"/>
        </w:rPr>
        <w:t>________</w:t>
      </w:r>
      <w:r>
        <w:rPr>
          <w:rFonts w:cs="宋体" w:hint="eastAsia"/>
          <w:color w:val="000000"/>
        </w:rPr>
        <w:t>（选填</w:t>
      </w:r>
      <w:r>
        <w:rPr>
          <w:color w:val="000000"/>
        </w:rPr>
        <w:t>“</w:t>
      </w:r>
      <w:r>
        <w:rPr>
          <w:rFonts w:cs="宋体" w:hint="eastAsia"/>
          <w:color w:val="000000"/>
        </w:rPr>
        <w:t>运动</w:t>
      </w:r>
      <w:r>
        <w:rPr>
          <w:color w:val="000000"/>
        </w:rPr>
        <w:t>”</w:t>
      </w:r>
      <w:r>
        <w:rPr>
          <w:rFonts w:cs="宋体" w:hint="eastAsia"/>
          <w:color w:val="000000"/>
        </w:rPr>
        <w:t>或</w:t>
      </w:r>
      <w:r>
        <w:rPr>
          <w:color w:val="000000"/>
        </w:rPr>
        <w:t>“</w:t>
      </w:r>
      <w:r>
        <w:rPr>
          <w:rFonts w:cs="宋体" w:hint="eastAsia"/>
          <w:color w:val="000000"/>
        </w:rPr>
        <w:t>静止</w:t>
      </w:r>
      <w:r>
        <w:rPr>
          <w:color w:val="000000"/>
        </w:rPr>
        <w:t>”</w:t>
      </w:r>
      <w:r>
        <w:rPr>
          <w:rFonts w:cs="宋体" w:hint="eastAsia"/>
          <w:color w:val="000000"/>
        </w:rPr>
        <w:t>）的；此人看到路边的房屋向</w:t>
      </w:r>
      <w:r>
        <w:rPr>
          <w:color w:val="000000"/>
        </w:rPr>
        <w:t>________</w:t>
      </w:r>
      <w:r>
        <w:rPr>
          <w:rFonts w:cs="宋体" w:hint="eastAsia"/>
          <w:color w:val="000000"/>
        </w:rPr>
        <w:t>运动。由于选择了不同的参照物，对同一个物体做机械运动的情况描述就可能不同，这就是运动和静止的</w:t>
      </w:r>
      <w:r>
        <w:rPr>
          <w:color w:val="000000"/>
        </w:rPr>
        <w:t>________</w:t>
      </w:r>
      <w:r>
        <w:rPr>
          <w:rFonts w:cs="宋体" w:hint="eastAsia"/>
          <w:color w:val="000000"/>
        </w:rPr>
        <w:t>。</w:t>
      </w:r>
      <w:r>
        <w:rPr>
          <w:color w:val="000000"/>
        </w:rPr>
        <w:t xml:space="preserve">    </w:t>
      </w:r>
    </w:p>
    <w:p w:rsidR="00B84E68">
      <w:pPr>
        <w:spacing w:after="0"/>
        <w:rPr>
          <w:rFonts w:cs="Times New Roman"/>
        </w:rPr>
      </w:pPr>
      <w:r>
        <w:rPr>
          <w:color w:val="000000"/>
        </w:rPr>
        <w:t>14.</w:t>
      </w:r>
      <w:r>
        <w:rPr>
          <w:rFonts w:cs="宋体" w:hint="eastAsia"/>
          <w:color w:val="000000"/>
        </w:rPr>
        <w:t>夏天喝饮料加些冰块，是利用冰</w:t>
      </w:r>
      <w:r>
        <w:rPr>
          <w:color w:val="000000"/>
        </w:rPr>
        <w:t>________</w:t>
      </w:r>
      <w:r>
        <w:rPr>
          <w:rFonts w:cs="宋体" w:hint="eastAsia"/>
          <w:color w:val="000000"/>
        </w:rPr>
        <w:t>时吸热而使饮料温度降低；北方冬天天气寒冷，人们为了不让菜窖里的菜冻坏，常常在菜窖里放几桶水，这是利用水</w:t>
      </w:r>
      <w:r>
        <w:rPr>
          <w:color w:val="000000"/>
        </w:rPr>
        <w:t>________</w:t>
      </w:r>
      <w:r>
        <w:rPr>
          <w:rFonts w:cs="宋体" w:hint="eastAsia"/>
          <w:color w:val="000000"/>
        </w:rPr>
        <w:t>（填物态变化名称）时会</w:t>
      </w:r>
      <w:r>
        <w:rPr>
          <w:color w:val="000000"/>
        </w:rPr>
        <w:t>________</w:t>
      </w:r>
      <w:r>
        <w:rPr>
          <w:rFonts w:cs="宋体" w:hint="eastAsia"/>
          <w:color w:val="000000"/>
        </w:rPr>
        <w:t>热，而使菜窖里的气温不致太低。</w:t>
      </w:r>
      <w:r>
        <w:rPr>
          <w:color w:val="000000"/>
        </w:rPr>
        <w:t xml:space="preserve">    </w:t>
      </w:r>
    </w:p>
    <w:p w:rsidR="00B84E68">
      <w:pPr>
        <w:spacing w:after="0"/>
        <w:rPr>
          <w:rFonts w:cs="Times New Roman"/>
        </w:rPr>
      </w:pPr>
      <w:r>
        <w:rPr>
          <w:color w:val="000000"/>
        </w:rPr>
        <w:t>15.</w:t>
      </w:r>
      <w:r>
        <w:rPr>
          <w:rFonts w:cs="宋体" w:hint="eastAsia"/>
          <w:color w:val="000000"/>
        </w:rPr>
        <w:t>甲、乙、丙、丁四辆小车在同一平直公路上运动，它们运动的图象如图所示，由图象可知：运动速度相同的小车是</w:t>
      </w:r>
      <w:r>
        <w:rPr>
          <w:color w:val="000000"/>
        </w:rPr>
        <w:t>________</w:t>
      </w:r>
      <w:r>
        <w:rPr>
          <w:rFonts w:cs="宋体" w:hint="eastAsia"/>
          <w:color w:val="000000"/>
        </w:rPr>
        <w:t>和</w:t>
      </w:r>
      <w:r>
        <w:rPr>
          <w:color w:val="000000"/>
        </w:rPr>
        <w:t>________</w:t>
      </w:r>
      <w:r>
        <w:rPr>
          <w:rFonts w:cs="宋体" w:hint="eastAsia"/>
          <w:color w:val="000000"/>
        </w:rPr>
        <w:t>；小车乙的速度是</w:t>
      </w:r>
      <w:r>
        <w:rPr>
          <w:color w:val="000000"/>
        </w:rPr>
        <w:t>________m/s</w:t>
      </w:r>
      <w:r>
        <w:rPr>
          <w:rFonts w:cs="宋体" w:hint="eastAsia"/>
          <w:color w:val="000000"/>
        </w:rPr>
        <w:t>。</w:t>
      </w:r>
      <w:r>
        <w:rPr>
          <w:rFonts w:cs="Times New Roman"/>
        </w:rPr>
        <w:br/>
      </w:r>
      <w:r>
        <w:rPr>
          <w:rFonts w:cs="Times New Roman"/>
          <w:noProof/>
          <w:lang w:eastAsia="zh-CN"/>
        </w:rPr>
        <w:pict>
          <v:shape id="_x0000_i1056" type="#_x0000_t75" alt=" " style="height:162.75pt;visibility:visible;width:466.5pt">
            <v:imagedata r:id="rId21" o:title=""/>
          </v:shape>
        </w:pict>
      </w:r>
    </w:p>
    <w:p w:rsidR="00B84E68">
      <w:pPr>
        <w:spacing w:after="0"/>
        <w:rPr>
          <w:rFonts w:cs="Times New Roman"/>
        </w:rPr>
      </w:pPr>
      <w:r>
        <w:rPr>
          <w:color w:val="000000"/>
        </w:rPr>
        <w:t>16.</w:t>
      </w:r>
      <w:r>
        <w:rPr>
          <w:rFonts w:cs="宋体" w:hint="eastAsia"/>
          <w:color w:val="000000"/>
        </w:rPr>
        <w:t>减弱噪声的途径有三种方法。在汽车的排气管上加消声器，这是在</w:t>
      </w:r>
      <w:r>
        <w:rPr>
          <w:color w:val="000000"/>
        </w:rPr>
        <w:t>________</w:t>
      </w:r>
      <w:r>
        <w:rPr>
          <w:rFonts w:cs="宋体" w:hint="eastAsia"/>
          <w:color w:val="000000"/>
        </w:rPr>
        <w:t>处减弱噪声；戴上耳塞，减弱传入人耳的噪声，这是在</w:t>
      </w:r>
      <w:r>
        <w:rPr>
          <w:color w:val="000000"/>
        </w:rPr>
        <w:t>________</w:t>
      </w:r>
      <w:r>
        <w:rPr>
          <w:rFonts w:cs="宋体" w:hint="eastAsia"/>
          <w:color w:val="000000"/>
        </w:rPr>
        <w:t>处减弱噪声；在住宅区植树，这是在</w:t>
      </w:r>
      <w:r>
        <w:rPr>
          <w:color w:val="000000"/>
        </w:rPr>
        <w:t>________</w:t>
      </w:r>
      <w:r>
        <w:rPr>
          <w:rFonts w:cs="宋体" w:hint="eastAsia"/>
          <w:color w:val="000000"/>
        </w:rPr>
        <w:t>中减弱噪声。</w:t>
      </w:r>
      <w:r>
        <w:rPr>
          <w:color w:val="000000"/>
        </w:rPr>
        <w:t xml:space="preserve">    </w:t>
      </w:r>
    </w:p>
    <w:p w:rsidR="00B84E68">
      <w:pPr>
        <w:spacing w:after="0"/>
        <w:rPr>
          <w:rFonts w:cs="Times New Roman"/>
        </w:rPr>
      </w:pPr>
      <w:r>
        <w:rPr>
          <w:color w:val="000000"/>
        </w:rPr>
        <w:t>17.</w:t>
      </w:r>
      <w:r>
        <w:rPr>
          <w:rFonts w:cs="宋体" w:hint="eastAsia"/>
          <w:color w:val="000000"/>
        </w:rPr>
        <w:t>常用的温度计是根据液体的</w:t>
      </w:r>
      <w:r>
        <w:rPr>
          <w:color w:val="000000"/>
        </w:rPr>
        <w:t>________</w:t>
      </w:r>
      <w:r>
        <w:rPr>
          <w:rFonts w:cs="宋体" w:hint="eastAsia"/>
          <w:color w:val="000000"/>
        </w:rPr>
        <w:t>的规律制成的。在</w:t>
      </w:r>
      <w:r>
        <w:rPr>
          <w:color w:val="000000"/>
        </w:rPr>
        <w:t>1</w:t>
      </w:r>
      <w:r>
        <w:rPr>
          <w:rFonts w:cs="宋体" w:hint="eastAsia"/>
          <w:color w:val="000000"/>
        </w:rPr>
        <w:t>标准大气压下，把</w:t>
      </w:r>
      <w:r>
        <w:rPr>
          <w:color w:val="000000"/>
        </w:rPr>
        <w:t>________</w:t>
      </w:r>
      <w:r>
        <w:rPr>
          <w:rFonts w:cs="宋体" w:hint="eastAsia"/>
          <w:color w:val="000000"/>
        </w:rPr>
        <w:t>的温度规定为</w:t>
      </w:r>
      <w:r>
        <w:rPr>
          <w:color w:val="000000"/>
        </w:rPr>
        <w:t>0</w:t>
      </w:r>
      <w:r>
        <w:rPr>
          <w:rFonts w:cs="宋体" w:hint="eastAsia"/>
          <w:color w:val="000000"/>
        </w:rPr>
        <w:t>摄氏度，把</w:t>
      </w:r>
      <w:r>
        <w:rPr>
          <w:color w:val="000000"/>
        </w:rPr>
        <w:t>________</w:t>
      </w:r>
      <w:r>
        <w:rPr>
          <w:rFonts w:cs="宋体" w:hint="eastAsia"/>
          <w:color w:val="000000"/>
        </w:rPr>
        <w:t>的温度规定为</w:t>
      </w:r>
      <w:r>
        <w:rPr>
          <w:color w:val="000000"/>
        </w:rPr>
        <w:t>100</w:t>
      </w:r>
      <w:r>
        <w:rPr>
          <w:rFonts w:cs="宋体" w:hint="eastAsia"/>
          <w:color w:val="000000"/>
        </w:rPr>
        <w:t>摄氏度。</w:t>
      </w:r>
      <w:r>
        <w:rPr>
          <w:color w:val="000000"/>
        </w:rPr>
        <w:t xml:space="preserve">    </w:t>
      </w:r>
    </w:p>
    <w:p w:rsidR="00B84E68">
      <w:pPr>
        <w:rPr>
          <w:rFonts w:cs="Times New Roman"/>
        </w:rPr>
      </w:pPr>
      <w:r>
        <w:rPr>
          <w:rFonts w:cs="宋体" w:hint="eastAsia"/>
          <w:b/>
          <w:bCs/>
          <w:sz w:val="24"/>
          <w:szCs w:val="24"/>
        </w:rPr>
        <w:t>三、实验探究题</w:t>
      </w:r>
    </w:p>
    <w:p w:rsidR="00B84E68">
      <w:pPr>
        <w:spacing w:after="0"/>
        <w:rPr>
          <w:rFonts w:cs="Times New Roman"/>
        </w:rPr>
      </w:pPr>
      <w:r>
        <w:rPr>
          <w:color w:val="000000"/>
        </w:rPr>
        <w:t>18.</w:t>
      </w:r>
      <w:r>
        <w:rPr>
          <w:rFonts w:cs="宋体" w:hint="eastAsia"/>
          <w:color w:val="000000"/>
        </w:rPr>
        <w:t>将下图中三种测量仪器的测量结果（数值及单位）填写在下表相应空格中</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368"/>
        <w:gridCol w:w="1368"/>
        <w:gridCol w:w="1254"/>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被测物体的长度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温度计的示数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秒表的示数</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rPr>
                <w:rFonts w:cs="Times New Roman"/>
              </w:rPr>
            </w:pPr>
            <w:r>
              <w:rPr>
                <w:color w:val="000000"/>
              </w:rPr>
              <w:t>________</w:t>
            </w:r>
          </w:p>
        </w:tc>
      </w:tr>
    </w:tbl>
    <w:p w:rsidR="00B84E68">
      <w:pPr>
        <w:spacing w:after="0"/>
        <w:rPr>
          <w:rFonts w:cs="Times New Roman"/>
        </w:rPr>
      </w:pPr>
      <w:r>
        <w:rPr>
          <w:rFonts w:cs="Times New Roman"/>
          <w:noProof/>
          <w:lang w:eastAsia="zh-CN"/>
        </w:rPr>
        <w:pict>
          <v:shape id="_x0000_i1057" type="#_x0000_t75" alt=" " style="height:108.75pt;visibility:visible;width:466.5pt">
            <v:imagedata r:id="rId22" o:title=""/>
          </v:shape>
        </w:pict>
      </w:r>
    </w:p>
    <w:p w:rsidR="00B84E68">
      <w:pPr>
        <w:spacing w:after="0"/>
        <w:rPr>
          <w:rFonts w:cs="Times New Roman"/>
        </w:rPr>
      </w:pPr>
      <w:r>
        <w:rPr>
          <w:color w:val="000000"/>
        </w:rPr>
        <w:t>19.</w:t>
      </w:r>
      <w:r>
        <w:rPr>
          <w:rFonts w:cs="宋体" w:hint="eastAsia"/>
          <w:color w:val="000000"/>
        </w:rPr>
        <w:t>如图所示是测量小车沿斜面下滑的平均速度的实验。</w:t>
      </w:r>
      <w:r>
        <w:rPr>
          <w:rFonts w:cs="Times New Roman"/>
        </w:rPr>
        <w:br/>
      </w:r>
      <w:r>
        <w:rPr>
          <w:rFonts w:cs="Times New Roman"/>
          <w:noProof/>
          <w:lang w:eastAsia="zh-CN"/>
        </w:rPr>
        <w:pict>
          <v:shape id="_x0000_i1058" type="#_x0000_t75" alt=" " style="height:108.75pt;visibility:visible;width:437.25pt">
            <v:imagedata r:id="rId23" o:title=""/>
          </v:shape>
        </w:pict>
      </w:r>
    </w:p>
    <w:p w:rsidR="00B84E68">
      <w:pPr>
        <w:spacing w:after="0"/>
        <w:rPr>
          <w:rFonts w:cs="Times New Roman"/>
        </w:rPr>
      </w:pPr>
      <w:r>
        <w:rPr>
          <w:rFonts w:cs="宋体" w:hint="eastAsia"/>
          <w:color w:val="000000"/>
        </w:rPr>
        <w:t>（</w:t>
      </w:r>
      <w:r>
        <w:rPr>
          <w:color w:val="000000"/>
        </w:rPr>
        <w:t>1</w:t>
      </w:r>
      <w:r>
        <w:rPr>
          <w:rFonts w:cs="宋体" w:hint="eastAsia"/>
          <w:color w:val="000000"/>
        </w:rPr>
        <w:t>）该实验原理是</w:t>
      </w:r>
      <w:r>
        <w:rPr>
          <w:color w:val="000000"/>
        </w:rPr>
        <w:t>________</w:t>
      </w:r>
      <w:r>
        <w:rPr>
          <w:rFonts w:cs="宋体" w:hint="eastAsia"/>
          <w:color w:val="000000"/>
        </w:rPr>
        <w:t>（填写字母公式）。</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）实验中需要的测量工具是</w:t>
      </w:r>
      <w:r>
        <w:rPr>
          <w:color w:val="000000"/>
        </w:rPr>
        <w:t>________</w:t>
      </w:r>
      <w:r>
        <w:rPr>
          <w:rFonts w:cs="宋体" w:hint="eastAsia"/>
          <w:color w:val="000000"/>
        </w:rPr>
        <w:t>和</w:t>
      </w:r>
      <w:r>
        <w:rPr>
          <w:color w:val="000000"/>
        </w:rPr>
        <w:t>________</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3</w:t>
      </w:r>
      <w:r>
        <w:rPr>
          <w:rFonts w:cs="宋体" w:hint="eastAsia"/>
          <w:color w:val="000000"/>
        </w:rPr>
        <w:t>）实验中为了方便，应使斜面的坡度很</w:t>
      </w:r>
      <w:r>
        <w:rPr>
          <w:color w:val="000000"/>
        </w:rPr>
        <w:t>________</w:t>
      </w:r>
      <w:r>
        <w:rPr>
          <w:rFonts w:cs="宋体" w:hint="eastAsia"/>
          <w:color w:val="000000"/>
        </w:rPr>
        <w:t>（选填</w:t>
      </w:r>
      <w:r>
        <w:rPr>
          <w:color w:val="000000"/>
        </w:rPr>
        <w:t>“</w:t>
      </w:r>
      <w:r>
        <w:rPr>
          <w:rFonts w:cs="宋体" w:hint="eastAsia"/>
          <w:color w:val="000000"/>
        </w:rPr>
        <w:t>大</w:t>
      </w:r>
      <w:r>
        <w:rPr>
          <w:color w:val="000000"/>
        </w:rPr>
        <w:t>”</w:t>
      </w:r>
      <w:r>
        <w:rPr>
          <w:rFonts w:cs="宋体" w:hint="eastAsia"/>
          <w:color w:val="000000"/>
        </w:rPr>
        <w:t>或</w:t>
      </w:r>
      <w:r>
        <w:rPr>
          <w:color w:val="000000"/>
        </w:rPr>
        <w:t>“</w:t>
      </w:r>
      <w:r>
        <w:rPr>
          <w:rFonts w:cs="宋体" w:hint="eastAsia"/>
          <w:color w:val="000000"/>
        </w:rPr>
        <w:t>小</w:t>
      </w:r>
      <w:r>
        <w:rPr>
          <w:color w:val="000000"/>
        </w:rPr>
        <w:t>”</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4</w:t>
      </w:r>
      <w:r>
        <w:rPr>
          <w:rFonts w:cs="宋体" w:hint="eastAsia"/>
          <w:color w:val="000000"/>
        </w:rPr>
        <w:t>）实验时观察到，小车沿斜面顶端下滑到斜面底端的运动是</w:t>
      </w:r>
      <w:r>
        <w:rPr>
          <w:color w:val="000000"/>
        </w:rPr>
        <w:t>________</w:t>
      </w:r>
      <w:r>
        <w:rPr>
          <w:rFonts w:cs="宋体" w:hint="eastAsia"/>
          <w:color w:val="000000"/>
        </w:rPr>
        <w:t>（选填</w:t>
      </w:r>
      <w:r>
        <w:rPr>
          <w:color w:val="000000"/>
        </w:rPr>
        <w:t>“</w:t>
      </w:r>
      <w:r>
        <w:rPr>
          <w:rFonts w:cs="宋体" w:hint="eastAsia"/>
          <w:color w:val="000000"/>
        </w:rPr>
        <w:t>匀速</w:t>
      </w:r>
      <w:r>
        <w:rPr>
          <w:color w:val="000000"/>
        </w:rPr>
        <w:t>”</w:t>
      </w:r>
      <w:r>
        <w:rPr>
          <w:rFonts w:cs="宋体" w:hint="eastAsia"/>
          <w:color w:val="000000"/>
        </w:rPr>
        <w:t>或</w:t>
      </w:r>
      <w:r>
        <w:rPr>
          <w:color w:val="000000"/>
        </w:rPr>
        <w:t>“</w:t>
      </w:r>
      <w:r>
        <w:rPr>
          <w:rFonts w:cs="宋体" w:hint="eastAsia"/>
          <w:color w:val="000000"/>
        </w:rPr>
        <w:t>变速</w:t>
      </w:r>
      <w:r>
        <w:rPr>
          <w:color w:val="000000"/>
        </w:rPr>
        <w:t>”</w:t>
      </w:r>
      <w:r>
        <w:rPr>
          <w:rFonts w:cs="宋体" w:hint="eastAsia"/>
          <w:color w:val="000000"/>
        </w:rPr>
        <w:t>）直线运动。</w:t>
      </w:r>
      <w:r>
        <w:rPr>
          <w:color w:val="000000"/>
        </w:rPr>
        <w:t xml:space="preserve">    </w:t>
      </w:r>
    </w:p>
    <w:p w:rsidR="00B84E68">
      <w:pPr>
        <w:spacing w:after="0"/>
        <w:rPr>
          <w:rFonts w:cs="Times New Roman"/>
        </w:rPr>
      </w:pPr>
      <w:r>
        <w:rPr>
          <w:rFonts w:cs="宋体" w:hint="eastAsia"/>
          <w:color w:val="000000"/>
        </w:rPr>
        <w:t>（</w:t>
      </w:r>
      <w:r>
        <w:rPr>
          <w:color w:val="000000"/>
        </w:rPr>
        <w:t>5</w:t>
      </w:r>
      <w:r>
        <w:rPr>
          <w:rFonts w:cs="宋体" w:hint="eastAsia"/>
          <w:color w:val="000000"/>
        </w:rPr>
        <w:t>）小车从斜面顶端滑下到撞击金属片的时间为</w:t>
      </w:r>
      <w:r>
        <w:rPr>
          <w:color w:val="000000"/>
        </w:rPr>
        <w:t>t</w:t>
      </w:r>
      <w:r>
        <w:rPr>
          <w:color w:val="000000"/>
          <w:vertAlign w:val="subscript"/>
        </w:rPr>
        <w:t>1</w:t>
      </w:r>
      <w:r>
        <w:rPr>
          <w:color w:val="000000"/>
        </w:rPr>
        <w:t xml:space="preserve">  </w:t>
      </w:r>
      <w:r>
        <w:rPr>
          <w:rFonts w:cs="宋体" w:hint="eastAsia"/>
          <w:color w:val="000000"/>
        </w:rPr>
        <w:t>，</w:t>
      </w:r>
      <w:r>
        <w:rPr>
          <w:color w:val="000000"/>
        </w:rPr>
        <w:t xml:space="preserve"> </w:t>
      </w:r>
      <w:r>
        <w:rPr>
          <w:rFonts w:cs="宋体" w:hint="eastAsia"/>
          <w:color w:val="000000"/>
        </w:rPr>
        <w:t>从斜面顶端滑过斜面上半程的时间为</w:t>
      </w:r>
      <w:r>
        <w:rPr>
          <w:color w:val="000000"/>
        </w:rPr>
        <w:t>t</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实验测得的数据记录在表中，测得下半段路程的平均速度是</w:t>
      </w:r>
      <w:r>
        <w:rPr>
          <w:color w:val="000000"/>
        </w:rPr>
        <w:t>________m/s</w:t>
      </w:r>
      <w:r>
        <w:rPr>
          <w:rFonts w:cs="宋体" w:hint="eastAsia"/>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798"/>
        <w:gridCol w:w="114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路程</w:t>
            </w:r>
            <w:r>
              <w:rPr>
                <w:color w:val="000000"/>
              </w:rPr>
              <w:t>/cm</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运动时间</w:t>
            </w:r>
            <w:r>
              <w:rPr>
                <w:color w:val="000000"/>
              </w:rPr>
              <w:t>/s</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S</w:t>
            </w:r>
            <w:r>
              <w:rPr>
                <w:color w:val="000000"/>
                <w:vertAlign w:val="subscript"/>
              </w:rPr>
              <w:t>1</w:t>
            </w:r>
            <w:r>
              <w:rPr>
                <w:color w:val="000000"/>
              </w:rPr>
              <w:t>=80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t</w:t>
            </w:r>
            <w:r>
              <w:rPr>
                <w:color w:val="000000"/>
                <w:vertAlign w:val="subscript"/>
              </w:rPr>
              <w:t>1</w:t>
            </w:r>
            <w:r>
              <w:rPr>
                <w:color w:val="000000"/>
              </w:rPr>
              <w:t>=3</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S</w:t>
            </w:r>
            <w:r>
              <w:rPr>
                <w:color w:val="000000"/>
                <w:vertAlign w:val="subscript"/>
              </w:rPr>
              <w:t>2</w:t>
            </w:r>
            <w:r>
              <w:rPr>
                <w:color w:val="000000"/>
              </w:rPr>
              <w:t>=40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t</w:t>
            </w:r>
            <w:r>
              <w:rPr>
                <w:color w:val="000000"/>
                <w:vertAlign w:val="subscript"/>
              </w:rPr>
              <w:t>2</w:t>
            </w:r>
            <w:r>
              <w:rPr>
                <w:color w:val="000000"/>
              </w:rPr>
              <w:t>=2</w:t>
            </w:r>
          </w:p>
        </w:tc>
      </w:tr>
    </w:tbl>
    <w:p w:rsidR="00B84E68">
      <w:pPr>
        <w:spacing w:after="0"/>
        <w:rPr>
          <w:rFonts w:cs="Times New Roman"/>
        </w:rPr>
      </w:pPr>
      <w:r>
        <w:rPr>
          <w:color w:val="000000"/>
        </w:rPr>
        <w:t>20.</w:t>
      </w:r>
      <w:r>
        <w:rPr>
          <w:rFonts w:cs="宋体" w:hint="eastAsia"/>
          <w:color w:val="000000"/>
        </w:rPr>
        <w:t>为了探究声音的三个特性，同学们用两把大小完全一样的钢尺和塑料尺分别进行了以下操作，如图所示：</w:t>
      </w:r>
      <w:r>
        <w:rPr>
          <w:rFonts w:cs="Times New Roman"/>
        </w:rPr>
        <w:br/>
      </w:r>
      <w:r>
        <w:rPr>
          <w:rFonts w:cs="Times New Roman"/>
          <w:noProof/>
          <w:lang w:eastAsia="zh-CN"/>
        </w:rPr>
        <w:pict>
          <v:shape id="_x0000_i1059" type="#_x0000_t75" alt=" " style="height:108pt;visibility:visible;width:174.75pt">
            <v:imagedata r:id="rId24" o:title=""/>
          </v:shape>
        </w:pict>
      </w:r>
    </w:p>
    <w:p w:rsidR="00B84E68">
      <w:pPr>
        <w:spacing w:after="0"/>
        <w:rPr>
          <w:rFonts w:cs="Times New Roman"/>
        </w:rPr>
      </w:pPr>
      <w:r>
        <w:rPr>
          <w:rFonts w:cs="宋体" w:hint="eastAsia"/>
          <w:color w:val="000000"/>
        </w:rPr>
        <w:t>（</w:t>
      </w:r>
      <w:r>
        <w:rPr>
          <w:color w:val="000000"/>
        </w:rPr>
        <w:t>1</w:t>
      </w:r>
      <w:r>
        <w:rPr>
          <w:rFonts w:cs="宋体" w:hint="eastAsia"/>
          <w:color w:val="000000"/>
        </w:rPr>
        <w:t>）将钢尺一端紧压在桌面边缘，改变钢尺伸出桌面的长度，用大小相同的力拨动它，听声音看现象，从而得出了声音的</w:t>
      </w:r>
      <w:r>
        <w:rPr>
          <w:color w:val="000000"/>
        </w:rPr>
        <w:t>________</w:t>
      </w:r>
      <w:r>
        <w:rPr>
          <w:rFonts w:cs="宋体" w:hint="eastAsia"/>
          <w:color w:val="000000"/>
        </w:rPr>
        <w:t>与振动</w:t>
      </w:r>
      <w:r>
        <w:rPr>
          <w:color w:val="000000"/>
        </w:rPr>
        <w:t>________</w:t>
      </w:r>
      <w:r>
        <w:rPr>
          <w:rFonts w:cs="宋体" w:hint="eastAsia"/>
          <w:color w:val="000000"/>
        </w:rPr>
        <w:t>有关。</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）保持钢尺伸出长度不变，用大小</w:t>
      </w:r>
      <w:r>
        <w:rPr>
          <w:color w:val="000000"/>
        </w:rPr>
        <w:t>________</w:t>
      </w:r>
      <w:r>
        <w:rPr>
          <w:rFonts w:cs="宋体" w:hint="eastAsia"/>
          <w:color w:val="000000"/>
        </w:rPr>
        <w:t>（</w:t>
      </w:r>
      <w:r>
        <w:rPr>
          <w:color w:val="000000"/>
        </w:rPr>
        <w:t>“</w:t>
      </w:r>
      <w:r>
        <w:rPr>
          <w:rFonts w:cs="宋体" w:hint="eastAsia"/>
          <w:color w:val="000000"/>
        </w:rPr>
        <w:t>不同</w:t>
      </w:r>
      <w:r>
        <w:rPr>
          <w:color w:val="000000"/>
        </w:rPr>
        <w:t>”</w:t>
      </w:r>
      <w:r>
        <w:rPr>
          <w:rFonts w:cs="宋体" w:hint="eastAsia"/>
          <w:color w:val="000000"/>
        </w:rPr>
        <w:t>或</w:t>
      </w:r>
      <w:r>
        <w:rPr>
          <w:color w:val="000000"/>
        </w:rPr>
        <w:t>“</w:t>
      </w:r>
      <w:r>
        <w:rPr>
          <w:rFonts w:cs="宋体" w:hint="eastAsia"/>
          <w:color w:val="000000"/>
        </w:rPr>
        <w:t>相同</w:t>
      </w:r>
      <w:r>
        <w:rPr>
          <w:color w:val="000000"/>
        </w:rPr>
        <w:t>”</w:t>
      </w:r>
      <w:r>
        <w:rPr>
          <w:rFonts w:cs="宋体" w:hint="eastAsia"/>
          <w:color w:val="000000"/>
        </w:rPr>
        <w:t>）的力拨动它伸出桌面的端部，听声音，看现象，从而得出了声音的响度与</w:t>
      </w:r>
      <w:r>
        <w:rPr>
          <w:color w:val="000000"/>
        </w:rPr>
        <w:t>________</w:t>
      </w:r>
      <w:r>
        <w:rPr>
          <w:rFonts w:cs="宋体" w:hint="eastAsia"/>
          <w:color w:val="000000"/>
        </w:rPr>
        <w:t>有关。</w:t>
      </w:r>
      <w:r>
        <w:rPr>
          <w:color w:val="000000"/>
        </w:rPr>
        <w:t xml:space="preserve">    </w:t>
      </w:r>
    </w:p>
    <w:p w:rsidR="00B84E68">
      <w:pPr>
        <w:spacing w:after="0"/>
        <w:rPr>
          <w:rFonts w:cs="Times New Roman"/>
        </w:rPr>
      </w:pPr>
      <w:r>
        <w:rPr>
          <w:rFonts w:cs="宋体" w:hint="eastAsia"/>
          <w:color w:val="000000"/>
        </w:rPr>
        <w:t>（</w:t>
      </w:r>
      <w:r>
        <w:rPr>
          <w:color w:val="000000"/>
        </w:rPr>
        <w:t>3</w:t>
      </w:r>
      <w:r>
        <w:rPr>
          <w:rFonts w:cs="宋体" w:hint="eastAsia"/>
          <w:color w:val="000000"/>
        </w:rPr>
        <w:t>）把</w:t>
      </w:r>
      <w:r>
        <w:rPr>
          <w:color w:val="000000"/>
        </w:rPr>
        <w:t>b</w:t>
      </w:r>
      <w:r>
        <w:rPr>
          <w:rFonts w:cs="宋体" w:hint="eastAsia"/>
          <w:color w:val="000000"/>
        </w:rPr>
        <w:t>步骤中的钢尺换成塑料尺，其它操作相同，听出了两次声音的</w:t>
      </w:r>
      <w:r>
        <w:rPr>
          <w:color w:val="000000"/>
        </w:rPr>
        <w:t>________</w:t>
      </w:r>
      <w:r>
        <w:rPr>
          <w:rFonts w:cs="宋体" w:hint="eastAsia"/>
          <w:color w:val="000000"/>
        </w:rPr>
        <w:t>不同。</w:t>
      </w:r>
      <w:r>
        <w:rPr>
          <w:color w:val="000000"/>
        </w:rPr>
        <w:t xml:space="preserve">    </w:t>
      </w:r>
    </w:p>
    <w:p w:rsidR="00B84E68">
      <w:pPr>
        <w:spacing w:after="0"/>
        <w:rPr>
          <w:rFonts w:cs="Times New Roman"/>
        </w:rPr>
      </w:pPr>
      <w:r>
        <w:rPr>
          <w:rFonts w:cs="宋体" w:hint="eastAsia"/>
          <w:color w:val="000000"/>
        </w:rPr>
        <w:t>（</w:t>
      </w:r>
      <w:r>
        <w:rPr>
          <w:color w:val="000000"/>
        </w:rPr>
        <w:t>4</w:t>
      </w:r>
      <w:r>
        <w:rPr>
          <w:rFonts w:cs="宋体" w:hint="eastAsia"/>
          <w:color w:val="000000"/>
        </w:rPr>
        <w:t>）以上探究方法叫</w:t>
      </w:r>
      <w:r>
        <w:rPr>
          <w:color w:val="000000"/>
        </w:rPr>
        <w:t>________</w:t>
      </w:r>
      <w:r>
        <w:rPr>
          <w:rFonts w:cs="宋体" w:hint="eastAsia"/>
          <w:color w:val="000000"/>
        </w:rPr>
        <w:t>。下列研究问题的方法不是采用这种方法的是</w:t>
      </w:r>
      <w:r>
        <w:rPr>
          <w:color w:val="000000"/>
        </w:rPr>
        <w:t>________</w:t>
      </w:r>
      <w:r>
        <w:rPr>
          <w:rFonts w:cs="宋体" w:hint="eastAsia"/>
          <w:color w:val="000000"/>
        </w:rPr>
        <w:t>。</w:t>
      </w:r>
      <w:r>
        <w:rPr>
          <w:rFonts w:cs="Times New Roman"/>
        </w:rPr>
        <w:br/>
      </w:r>
      <w:r>
        <w:rPr>
          <w:color w:val="000000"/>
        </w:rPr>
        <w:t>A</w:t>
      </w:r>
      <w:r>
        <w:rPr>
          <w:rFonts w:cs="宋体" w:hint="eastAsia"/>
          <w:color w:val="000000"/>
        </w:rPr>
        <w:t>．蒸发快慢与温度高低、空气流动快慢、液体表面积大小的关系</w:t>
      </w:r>
      <w:r>
        <w:rPr>
          <w:rFonts w:cs="Times New Roman"/>
        </w:rPr>
        <w:br/>
      </w:r>
      <w:r>
        <w:rPr>
          <w:color w:val="000000"/>
        </w:rPr>
        <w:t>B</w:t>
      </w:r>
      <w:r>
        <w:rPr>
          <w:rFonts w:cs="宋体" w:hint="eastAsia"/>
          <w:color w:val="000000"/>
        </w:rPr>
        <w:t>．用悬挂的乒乓球接触正在发声的音叉，乒乓球被弹开</w:t>
      </w:r>
      <w:r>
        <w:rPr>
          <w:rFonts w:cs="Times New Roman"/>
        </w:rPr>
        <w:br/>
      </w:r>
      <w:r>
        <w:rPr>
          <w:color w:val="000000"/>
        </w:rPr>
        <w:t>C</w:t>
      </w:r>
      <w:r>
        <w:rPr>
          <w:rFonts w:cs="宋体" w:hint="eastAsia"/>
          <w:color w:val="000000"/>
        </w:rPr>
        <w:t>．琴弦发出声音的音调高低与琴弦长短、粗细、松紧的关系</w:t>
      </w:r>
      <w:r>
        <w:rPr>
          <w:color w:val="000000"/>
        </w:rPr>
        <w:t xml:space="preserve">    </w:t>
      </w:r>
    </w:p>
    <w:p w:rsidR="00B84E68">
      <w:pPr>
        <w:rPr>
          <w:rFonts w:cs="Times New Roman"/>
        </w:rPr>
      </w:pPr>
      <w:r>
        <w:rPr>
          <w:rFonts w:cs="宋体" w:hint="eastAsia"/>
          <w:b/>
          <w:bCs/>
          <w:sz w:val="24"/>
          <w:szCs w:val="24"/>
        </w:rPr>
        <w:t>四、计算题</w:t>
      </w:r>
    </w:p>
    <w:p w:rsidR="00B84E68">
      <w:pPr>
        <w:spacing w:after="0"/>
        <w:rPr>
          <w:rFonts w:cs="Times New Roman"/>
        </w:rPr>
      </w:pPr>
      <w:r>
        <w:rPr>
          <w:color w:val="000000"/>
        </w:rPr>
        <w:t>21.</w:t>
      </w:r>
      <w:r>
        <w:rPr>
          <w:rFonts w:cs="宋体" w:hint="eastAsia"/>
          <w:color w:val="000000"/>
        </w:rPr>
        <w:t>利用声速进行定位测距是一项重要能力，现查阅资料，得到声音在某些物质中的传播速度如表所示，则请你根据取下信息计算：</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254"/>
        <w:gridCol w:w="570"/>
        <w:gridCol w:w="684"/>
        <w:gridCol w:w="684"/>
        <w:gridCol w:w="684"/>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空气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海水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松木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铁</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速度（</w:t>
            </w:r>
            <w:r>
              <w:rPr>
                <w:color w:val="000000"/>
              </w:rPr>
              <w:t>m/s</w:t>
            </w:r>
            <w:r>
              <w:rPr>
                <w:rFonts w:cs="宋体" w:hint="eastAsia"/>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Times New Roman"/>
                <w:color w:val="000000"/>
              </w:rPr>
              <w:t> </w:t>
            </w:r>
            <w:r>
              <w:rPr>
                <w:color w:val="000000"/>
              </w:rPr>
              <w:t>340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Times New Roman"/>
                <w:color w:val="000000"/>
              </w:rPr>
              <w:t> </w:t>
            </w:r>
            <w:r>
              <w:rPr>
                <w:color w:val="000000"/>
              </w:rPr>
              <w:t>1500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Times New Roman"/>
                <w:color w:val="000000"/>
              </w:rPr>
              <w:t> </w:t>
            </w:r>
            <w:r>
              <w:rPr>
                <w:color w:val="000000"/>
              </w:rPr>
              <w:t>3320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Times New Roman"/>
                <w:color w:val="000000"/>
              </w:rPr>
              <w:t> </w:t>
            </w:r>
            <w:r>
              <w:rPr>
                <w:color w:val="000000"/>
              </w:rPr>
              <w:t>5000</w:t>
            </w:r>
          </w:p>
        </w:tc>
      </w:tr>
    </w:tbl>
    <w:p w:rsidR="00B84E68">
      <w:pPr>
        <w:spacing w:after="0"/>
        <w:rPr>
          <w:rFonts w:cs="Times New Roman"/>
        </w:rPr>
      </w:pPr>
      <w:r>
        <w:rPr>
          <w:rFonts w:cs="宋体" w:hint="eastAsia"/>
          <w:color w:val="000000"/>
        </w:rPr>
        <w:t>（</w:t>
      </w:r>
      <w:r>
        <w:rPr>
          <w:color w:val="000000"/>
        </w:rPr>
        <w:t>1</w:t>
      </w:r>
      <w:r>
        <w:rPr>
          <w:rFonts w:cs="宋体" w:hint="eastAsia"/>
          <w:color w:val="000000"/>
        </w:rPr>
        <w:t>）夏天下暴雨前，往往电闪雷鸣，如果在看到闪电后</w:t>
      </w:r>
      <w:r>
        <w:rPr>
          <w:color w:val="000000"/>
        </w:rPr>
        <w:t>5s</w:t>
      </w:r>
      <w:r>
        <w:rPr>
          <w:rFonts w:cs="宋体" w:hint="eastAsia"/>
          <w:color w:val="000000"/>
        </w:rPr>
        <w:t>听到雷声，求闪电处距人约为多少</w:t>
      </w:r>
      <w:r>
        <w:rPr>
          <w:color w:val="000000"/>
        </w:rPr>
        <w:t>m</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）用超声测位仪向海底垂直发射声波。如果经</w:t>
      </w:r>
      <w:r>
        <w:rPr>
          <w:color w:val="000000"/>
        </w:rPr>
        <w:t>4s</w:t>
      </w:r>
      <w:r>
        <w:rPr>
          <w:rFonts w:cs="宋体" w:hint="eastAsia"/>
          <w:color w:val="000000"/>
        </w:rPr>
        <w:t>接收到来自大海底的回波信号。则该处的海深为多少</w:t>
      </w:r>
      <w:r>
        <w:rPr>
          <w:color w:val="000000"/>
        </w:rPr>
        <w:t>m</w:t>
      </w:r>
      <w:r>
        <w:rPr>
          <w:rFonts w:cs="宋体" w:hint="eastAsia"/>
          <w:color w:val="000000"/>
        </w:rPr>
        <w:t>？</w:t>
      </w:r>
      <w:r>
        <w:rPr>
          <w:color w:val="000000"/>
        </w:rPr>
        <w:t xml:space="preserve">    </w:t>
      </w:r>
    </w:p>
    <w:p w:rsidR="00B84E68">
      <w:pPr>
        <w:spacing w:after="0"/>
        <w:rPr>
          <w:rFonts w:cs="Times New Roman"/>
        </w:rPr>
      </w:pPr>
      <w:r>
        <w:rPr>
          <w:color w:val="000000"/>
        </w:rPr>
        <w:t>22.</w:t>
      </w:r>
      <w:r>
        <w:rPr>
          <w:rFonts w:cs="宋体" w:hint="eastAsia"/>
          <w:color w:val="000000"/>
        </w:rPr>
        <w:t>如图所示，轿车从某地往南宁方向匀速行驶，当到达</w:t>
      </w:r>
      <w:r>
        <w:rPr>
          <w:color w:val="000000"/>
        </w:rPr>
        <w:t>A</w:t>
      </w:r>
      <w:r>
        <w:rPr>
          <w:rFonts w:cs="宋体" w:hint="eastAsia"/>
          <w:color w:val="000000"/>
        </w:rPr>
        <w:t>地时，车内的钟表显示为</w:t>
      </w:r>
      <w:r>
        <w:rPr>
          <w:color w:val="000000"/>
        </w:rPr>
        <w:t>10</w:t>
      </w:r>
      <w:r>
        <w:rPr>
          <w:rFonts w:cs="宋体" w:hint="eastAsia"/>
          <w:color w:val="000000"/>
        </w:rPr>
        <w:t>时</w:t>
      </w:r>
      <w:r>
        <w:rPr>
          <w:color w:val="000000"/>
        </w:rPr>
        <w:t>15</w:t>
      </w:r>
      <w:r>
        <w:rPr>
          <w:rFonts w:cs="宋体" w:hint="eastAsia"/>
          <w:color w:val="000000"/>
        </w:rPr>
        <w:t>分钟。到达</w:t>
      </w:r>
      <w:r>
        <w:rPr>
          <w:color w:val="000000"/>
        </w:rPr>
        <w:t>B</w:t>
      </w:r>
      <w:r>
        <w:rPr>
          <w:rFonts w:cs="宋体" w:hint="eastAsia"/>
          <w:color w:val="000000"/>
        </w:rPr>
        <w:t>地时，钟表显示为</w:t>
      </w:r>
      <w:r>
        <w:rPr>
          <w:color w:val="000000"/>
        </w:rPr>
        <w:t>10</w:t>
      </w:r>
      <w:r>
        <w:rPr>
          <w:rFonts w:cs="宋体" w:hint="eastAsia"/>
          <w:color w:val="000000"/>
        </w:rPr>
        <w:t>时</w:t>
      </w:r>
      <w:r>
        <w:rPr>
          <w:color w:val="000000"/>
        </w:rPr>
        <w:t>45</w:t>
      </w:r>
      <w:r>
        <w:rPr>
          <w:rFonts w:cs="宋体" w:hint="eastAsia"/>
          <w:color w:val="000000"/>
        </w:rPr>
        <w:t>分钟。求：</w:t>
      </w:r>
      <w:r>
        <w:rPr>
          <w:rFonts w:cs="Times New Roman"/>
        </w:rPr>
        <w:br/>
      </w:r>
      <w:r>
        <w:rPr>
          <w:rFonts w:cs="Times New Roman"/>
          <w:noProof/>
          <w:lang w:eastAsia="zh-CN"/>
        </w:rPr>
        <w:pict>
          <v:shape id="_x0000_i1060" type="#_x0000_t75" alt=" " style="height:120.75pt;visibility:visible;width:302.25pt">
            <v:imagedata r:id="rId25" o:title=""/>
          </v:shape>
        </w:pict>
      </w:r>
    </w:p>
    <w:p w:rsidR="00B84E68">
      <w:pPr>
        <w:spacing w:after="0"/>
        <w:rPr>
          <w:rFonts w:cs="Times New Roman"/>
        </w:rPr>
      </w:pPr>
      <w:r>
        <w:rPr>
          <w:rFonts w:cs="宋体" w:hint="eastAsia"/>
          <w:color w:val="000000"/>
        </w:rPr>
        <w:t>（</w:t>
      </w:r>
      <w:r>
        <w:rPr>
          <w:color w:val="000000"/>
        </w:rPr>
        <w:t>1</w:t>
      </w:r>
      <w:r>
        <w:rPr>
          <w:rFonts w:cs="宋体" w:hint="eastAsia"/>
          <w:color w:val="000000"/>
        </w:rPr>
        <w:t>）轿车从</w:t>
      </w:r>
      <w:r>
        <w:rPr>
          <w:color w:val="000000"/>
        </w:rPr>
        <w:t>A</w:t>
      </w:r>
      <w:r>
        <w:rPr>
          <w:rFonts w:cs="宋体" w:hint="eastAsia"/>
          <w:color w:val="000000"/>
        </w:rPr>
        <w:t>地到</w:t>
      </w:r>
      <w:r>
        <w:rPr>
          <w:color w:val="000000"/>
        </w:rPr>
        <w:t>B</w:t>
      </w:r>
      <w:r>
        <w:rPr>
          <w:rFonts w:cs="宋体" w:hint="eastAsia"/>
          <w:color w:val="000000"/>
        </w:rPr>
        <w:t>地的平均速度是多少</w:t>
      </w:r>
      <w:r>
        <w:rPr>
          <w:color w:val="000000"/>
        </w:rPr>
        <w:t xml:space="preserve">km/h </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）轿车若仍以该速度继续匀速行驶，从</w:t>
      </w:r>
      <w:r>
        <w:rPr>
          <w:color w:val="000000"/>
        </w:rPr>
        <w:t>B</w:t>
      </w:r>
      <w:r>
        <w:rPr>
          <w:rFonts w:cs="宋体" w:hint="eastAsia"/>
          <w:color w:val="000000"/>
        </w:rPr>
        <w:t>地到达南宁需要多长时间？</w:t>
      </w:r>
      <w:r>
        <w:rPr>
          <w:color w:val="000000"/>
        </w:rPr>
        <w:t xml:space="preserve">    </w:t>
      </w:r>
    </w:p>
    <w:p w:rsidR="00B84E68">
      <w:pPr>
        <w:rPr>
          <w:rFonts w:cs="Times New Roman"/>
        </w:rPr>
      </w:pPr>
      <w:r>
        <w:rPr>
          <w:rFonts w:cs="宋体" w:hint="eastAsia"/>
          <w:b/>
          <w:bCs/>
          <w:sz w:val="24"/>
          <w:szCs w:val="24"/>
        </w:rPr>
        <w:t>五、综合能力题</w:t>
      </w:r>
    </w:p>
    <w:p w:rsidR="00B84E68">
      <w:pPr>
        <w:spacing w:after="0"/>
        <w:rPr>
          <w:rFonts w:cs="Times New Roman"/>
        </w:rPr>
      </w:pPr>
      <w:r>
        <w:rPr>
          <w:color w:val="000000"/>
        </w:rPr>
        <w:t>23.</w:t>
      </w:r>
      <w:r>
        <w:rPr>
          <w:rFonts w:cs="宋体" w:hint="eastAsia"/>
          <w:color w:val="000000"/>
        </w:rPr>
        <w:t>如图所示的温度计叫</w:t>
      </w:r>
      <w:r>
        <w:rPr>
          <w:color w:val="000000"/>
        </w:rPr>
        <w:t>________</w:t>
      </w:r>
      <w:r>
        <w:rPr>
          <w:rFonts w:cs="宋体" w:hint="eastAsia"/>
          <w:color w:val="000000"/>
        </w:rPr>
        <w:t>；它的测量范围为</w:t>
      </w:r>
      <w:r>
        <w:rPr>
          <w:color w:val="000000"/>
        </w:rPr>
        <w:t>________</w:t>
      </w:r>
      <w:r>
        <w:rPr>
          <w:rFonts w:cs="宋体" w:hint="eastAsia"/>
          <w:color w:val="000000"/>
        </w:rPr>
        <w:t>，分度值为</w:t>
      </w:r>
      <w:r>
        <w:rPr>
          <w:color w:val="000000"/>
        </w:rPr>
        <w:t>________</w:t>
      </w:r>
      <w:r>
        <w:rPr>
          <w:rFonts w:cs="宋体" w:hint="eastAsia"/>
          <w:color w:val="000000"/>
        </w:rPr>
        <w:t>，使用时，它</w:t>
      </w:r>
      <w:r>
        <w:rPr>
          <w:color w:val="000000"/>
        </w:rPr>
        <w:t>________</w:t>
      </w:r>
      <w:r>
        <w:rPr>
          <w:rFonts w:cs="宋体" w:hint="eastAsia"/>
          <w:color w:val="000000"/>
        </w:rPr>
        <w:t>（填</w:t>
      </w:r>
      <w:r>
        <w:rPr>
          <w:color w:val="000000"/>
        </w:rPr>
        <w:t>“</w:t>
      </w:r>
      <w:r>
        <w:rPr>
          <w:rFonts w:cs="宋体" w:hint="eastAsia"/>
          <w:color w:val="000000"/>
        </w:rPr>
        <w:t>可以</w:t>
      </w:r>
      <w:r>
        <w:rPr>
          <w:color w:val="000000"/>
        </w:rPr>
        <w:t>”</w:t>
      </w:r>
      <w:r>
        <w:rPr>
          <w:rFonts w:cs="宋体" w:hint="eastAsia"/>
          <w:color w:val="000000"/>
        </w:rPr>
        <w:t>或</w:t>
      </w:r>
      <w:r>
        <w:rPr>
          <w:color w:val="000000"/>
        </w:rPr>
        <w:t>“</w:t>
      </w:r>
      <w:r>
        <w:rPr>
          <w:rFonts w:cs="宋体" w:hint="eastAsia"/>
          <w:color w:val="000000"/>
        </w:rPr>
        <w:t>不可以</w:t>
      </w:r>
      <w:r>
        <w:rPr>
          <w:color w:val="000000"/>
        </w:rPr>
        <w:t>”</w:t>
      </w:r>
      <w:r>
        <w:rPr>
          <w:rFonts w:cs="宋体" w:hint="eastAsia"/>
          <w:color w:val="000000"/>
        </w:rPr>
        <w:t>）离开待测物体再读数。如图所示，它的示数是</w:t>
      </w:r>
      <w:r>
        <w:rPr>
          <w:color w:val="000000"/>
        </w:rPr>
        <w:t>________</w:t>
      </w:r>
      <w:r>
        <w:rPr>
          <w:rFonts w:cs="宋体" w:hint="eastAsia"/>
          <w:color w:val="000000"/>
        </w:rPr>
        <w:t>。</w:t>
      </w:r>
      <w:r>
        <w:rPr>
          <w:rFonts w:cs="Times New Roman"/>
        </w:rPr>
        <w:br/>
      </w:r>
      <w:r>
        <w:rPr>
          <w:rFonts w:cs="Times New Roman"/>
          <w:noProof/>
          <w:lang w:eastAsia="zh-CN"/>
        </w:rPr>
        <w:pict>
          <v:shape id="_x0000_i1061" type="#_x0000_t75" alt=" " style="height:111pt;visibility:visible;width:467.25pt">
            <v:imagedata r:id="rId26" o:title=""/>
          </v:shape>
        </w:pict>
      </w:r>
    </w:p>
    <w:p w:rsidR="00B84E68">
      <w:pPr>
        <w:spacing w:after="0"/>
        <w:rPr>
          <w:rFonts w:cs="Times New Roman"/>
        </w:rPr>
      </w:pPr>
      <w:r>
        <w:rPr>
          <w:color w:val="000000"/>
        </w:rPr>
        <w:t>24.</w:t>
      </w:r>
      <w:r>
        <w:rPr>
          <w:rFonts w:cs="宋体" w:hint="eastAsia"/>
          <w:color w:val="000000"/>
        </w:rPr>
        <w:t>小明想比较几种材料（棉布、锡箔纸、泡沫塑料）的隔声性能，除了待检测的材料外，可利用的器材还有：音叉、机械闹钟、鞋盒刻度尺。</w:t>
      </w:r>
      <w:r>
        <w:rPr>
          <w:color w:val="000000"/>
        </w:rPr>
        <w:t xml:space="preserve">    </w:t>
      </w:r>
    </w:p>
    <w:p w:rsidR="00B84E68">
      <w:pPr>
        <w:spacing w:after="0"/>
        <w:rPr>
          <w:rFonts w:cs="Times New Roman"/>
        </w:rPr>
      </w:pPr>
      <w:r>
        <w:rPr>
          <w:rFonts w:cs="宋体" w:hint="eastAsia"/>
          <w:color w:val="000000"/>
        </w:rPr>
        <w:t>（</w:t>
      </w:r>
      <w:r>
        <w:rPr>
          <w:color w:val="000000"/>
        </w:rPr>
        <w:t>1</w:t>
      </w:r>
      <w:r>
        <w:rPr>
          <w:rFonts w:cs="宋体" w:hint="eastAsia"/>
          <w:color w:val="000000"/>
        </w:rPr>
        <w:t>）在本实验中适合作声源的是</w:t>
      </w:r>
      <w:r>
        <w:rPr>
          <w:color w:val="000000"/>
        </w:rPr>
        <w:t>________</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）你认为另一种器材不适合做声源的原因是</w:t>
      </w:r>
      <w:r>
        <w:rPr>
          <w:color w:val="000000"/>
        </w:rPr>
        <w:t>________</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3</w:t>
      </w:r>
      <w:r>
        <w:rPr>
          <w:rFonts w:cs="宋体" w:hint="eastAsia"/>
          <w:color w:val="000000"/>
        </w:rPr>
        <w:t>）小明将声源放入鞋盒内，在其四周塞满待测材料。他设想了两种实验方案，你认为较好的是方案</w:t>
      </w:r>
      <w:r>
        <w:rPr>
          <w:color w:val="000000"/>
        </w:rPr>
        <w:t>________</w:t>
      </w:r>
      <w:r>
        <w:rPr>
          <w:rFonts w:cs="宋体" w:hint="eastAsia"/>
          <w:color w:val="000000"/>
        </w:rPr>
        <w:t>。</w:t>
      </w:r>
      <w:r>
        <w:rPr>
          <w:rFonts w:cs="Times New Roman"/>
        </w:rPr>
        <w:br/>
      </w:r>
      <w:r>
        <w:rPr>
          <w:rFonts w:cs="宋体" w:hint="eastAsia"/>
          <w:color w:val="000000"/>
        </w:rPr>
        <w:t>方案</w:t>
      </w:r>
      <w:r>
        <w:rPr>
          <w:color w:val="000000"/>
        </w:rPr>
        <w:t>A</w:t>
      </w:r>
      <w:r>
        <w:rPr>
          <w:rFonts w:cs="宋体" w:hint="eastAsia"/>
          <w:color w:val="000000"/>
        </w:rPr>
        <w:t>：让人站在距离鞋盒一定距离处，比较所听到声音的响度；</w:t>
      </w:r>
      <w:r>
        <w:rPr>
          <w:rFonts w:cs="Times New Roman"/>
        </w:rPr>
        <w:br/>
      </w:r>
      <w:r>
        <w:rPr>
          <w:rFonts w:cs="宋体" w:hint="eastAsia"/>
          <w:color w:val="000000"/>
        </w:rPr>
        <w:t>方案</w:t>
      </w:r>
      <w:r>
        <w:rPr>
          <w:color w:val="000000"/>
        </w:rPr>
        <w:t>B</w:t>
      </w:r>
      <w:r>
        <w:rPr>
          <w:rFonts w:cs="宋体" w:hint="eastAsia"/>
          <w:color w:val="000000"/>
        </w:rPr>
        <w:t>：让人一边听声音，一边向后退，直至听不见声音为止，比较此处距鞋盒的距离；</w:t>
      </w:r>
      <w:r>
        <w:rPr>
          <w:color w:val="000000"/>
        </w:rPr>
        <w:t xml:space="preserve">    </w:t>
      </w:r>
    </w:p>
    <w:p w:rsidR="00B84E68">
      <w:pPr>
        <w:spacing w:after="0"/>
        <w:rPr>
          <w:rFonts w:cs="Times New Roman"/>
        </w:rPr>
      </w:pPr>
      <w:r>
        <w:rPr>
          <w:rFonts w:cs="宋体" w:hint="eastAsia"/>
          <w:color w:val="000000"/>
        </w:rPr>
        <w:t>（</w:t>
      </w:r>
      <w:r>
        <w:rPr>
          <w:color w:val="000000"/>
        </w:rPr>
        <w:t>4</w:t>
      </w:r>
      <w:r>
        <w:rPr>
          <w:rFonts w:cs="宋体" w:hint="eastAsia"/>
          <w:color w:val="000000"/>
        </w:rPr>
        <w:t>）通过实验得到的现象如表格所示，则待测材料隔声性能由好到差的顺序为</w:t>
      </w:r>
      <w:r>
        <w:rPr>
          <w:color w:val="000000"/>
        </w:rPr>
        <w:t>________</w:t>
      </w:r>
      <w:r>
        <w:rPr>
          <w:rFonts w:cs="宋体" w:hint="eastAsia"/>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684"/>
        <w:gridCol w:w="570"/>
        <w:gridCol w:w="456"/>
        <w:gridCol w:w="684"/>
        <w:gridCol w:w="216"/>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材料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棉布</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锡箔纸</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泡沫</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响度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较响</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较响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弱</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材料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棉布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锡箔纸</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泡沫</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rFonts w:cs="宋体" w:hint="eastAsia"/>
                <w:color w:val="000000"/>
              </w:rPr>
              <w:t>距离</w:t>
            </w:r>
            <w:r>
              <w:rPr>
                <w:color w:val="000000"/>
              </w:rPr>
              <w:t>/m</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1.5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84E68">
            <w:pPr>
              <w:spacing w:after="0"/>
              <w:jc w:val="center"/>
              <w:rPr>
                <w:rFonts w:cs="Times New Roman"/>
              </w:rPr>
            </w:pPr>
            <w:r>
              <w:rPr>
                <w:color w:val="000000"/>
              </w:rPr>
              <w:t>1.0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4E68">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4E68">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4E68">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4E68">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4E68">
            <w:pPr>
              <w:rPr>
                <w:rFonts w:cs="Times New Roman"/>
              </w:rPr>
            </w:pPr>
          </w:p>
        </w:tc>
      </w:tr>
    </w:tbl>
    <w:p w:rsidR="00B84E68">
      <w:pPr>
        <w:spacing w:after="0"/>
        <w:rPr>
          <w:rFonts w:cs="Times New Roman"/>
        </w:rPr>
      </w:pPr>
      <w:r>
        <w:rPr>
          <w:color w:val="000000"/>
        </w:rPr>
        <w:t>25.</w:t>
      </w:r>
      <w:r>
        <w:rPr>
          <w:rFonts w:cs="宋体" w:hint="eastAsia"/>
          <w:color w:val="000000"/>
        </w:rPr>
        <w:t>如图甲是</w:t>
      </w:r>
      <w:r>
        <w:rPr>
          <w:color w:val="000000"/>
        </w:rPr>
        <w:t>“</w:t>
      </w:r>
      <w:r>
        <w:rPr>
          <w:rFonts w:cs="宋体" w:hint="eastAsia"/>
          <w:color w:val="000000"/>
        </w:rPr>
        <w:t>探究冰的熔化特点</w:t>
      </w:r>
      <w:r>
        <w:rPr>
          <w:color w:val="000000"/>
        </w:rPr>
        <w:t>”</w:t>
      </w:r>
      <w:r>
        <w:rPr>
          <w:rFonts w:cs="宋体" w:hint="eastAsia"/>
          <w:color w:val="000000"/>
        </w:rPr>
        <w:t>实验的装置示意图。</w:t>
      </w:r>
      <w:r>
        <w:rPr>
          <w:rFonts w:cs="Times New Roman"/>
        </w:rPr>
        <w:br/>
      </w:r>
      <w:r>
        <w:rPr>
          <w:rFonts w:cs="Times New Roman"/>
          <w:noProof/>
          <w:lang w:eastAsia="zh-CN"/>
        </w:rPr>
        <w:pict>
          <v:shape id="_x0000_i1062" type="#_x0000_t75" alt=" " style="height:182.25pt;visibility:visible;width:436.5pt">
            <v:imagedata r:id="rId27" o:title=""/>
          </v:shape>
        </w:pict>
      </w:r>
    </w:p>
    <w:p w:rsidR="00B84E68">
      <w:pPr>
        <w:spacing w:after="0"/>
        <w:rPr>
          <w:rFonts w:cs="Times New Roman"/>
        </w:rPr>
      </w:pPr>
      <w:r>
        <w:rPr>
          <w:rFonts w:cs="宋体" w:hint="eastAsia"/>
          <w:color w:val="000000"/>
        </w:rPr>
        <w:t>（</w:t>
      </w:r>
      <w:r>
        <w:rPr>
          <w:color w:val="000000"/>
        </w:rPr>
        <w:t>1</w:t>
      </w:r>
      <w:r>
        <w:rPr>
          <w:rFonts w:cs="宋体" w:hint="eastAsia"/>
          <w:color w:val="000000"/>
        </w:rPr>
        <w:t>）该实验装置中各部分的安装顺序是</w:t>
      </w:r>
      <w:r>
        <w:rPr>
          <w:color w:val="000000"/>
        </w:rPr>
        <w:t>________</w:t>
      </w:r>
      <w:r>
        <w:rPr>
          <w:rFonts w:cs="宋体" w:hint="eastAsia"/>
          <w:color w:val="000000"/>
        </w:rPr>
        <w:t>（选填</w:t>
      </w:r>
      <w:r>
        <w:rPr>
          <w:color w:val="000000"/>
        </w:rPr>
        <w:t>“</w:t>
      </w:r>
      <w:r>
        <w:rPr>
          <w:rFonts w:cs="宋体" w:hint="eastAsia"/>
          <w:color w:val="000000"/>
        </w:rPr>
        <w:t>自上而下</w:t>
      </w:r>
      <w:r>
        <w:rPr>
          <w:color w:val="000000"/>
        </w:rPr>
        <w:t>”</w:t>
      </w:r>
      <w:r>
        <w:rPr>
          <w:rFonts w:cs="宋体" w:hint="eastAsia"/>
          <w:color w:val="000000"/>
        </w:rPr>
        <w:t>或</w:t>
      </w:r>
      <w:r>
        <w:rPr>
          <w:color w:val="000000"/>
        </w:rPr>
        <w:t>“</w:t>
      </w:r>
      <w:r>
        <w:rPr>
          <w:rFonts w:cs="宋体" w:hint="eastAsia"/>
          <w:color w:val="000000"/>
        </w:rPr>
        <w:t>自下而上</w:t>
      </w:r>
      <w:r>
        <w:rPr>
          <w:color w:val="000000"/>
        </w:rPr>
        <w:t>”</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2</w:t>
      </w:r>
      <w:r>
        <w:rPr>
          <w:rFonts w:cs="宋体" w:hint="eastAsia"/>
          <w:color w:val="000000"/>
        </w:rPr>
        <w:t>）实验时应该选择颗粒</w:t>
      </w:r>
      <w:r>
        <w:rPr>
          <w:color w:val="000000"/>
        </w:rPr>
        <w:t>________</w:t>
      </w:r>
      <w:r>
        <w:rPr>
          <w:rFonts w:cs="宋体" w:hint="eastAsia"/>
          <w:color w:val="000000"/>
        </w:rPr>
        <w:t>的冰块进行实验（选填</w:t>
      </w:r>
      <w:r>
        <w:rPr>
          <w:color w:val="000000"/>
        </w:rPr>
        <w:t>“</w:t>
      </w:r>
      <w:r>
        <w:rPr>
          <w:rFonts w:cs="宋体" w:hint="eastAsia"/>
          <w:color w:val="000000"/>
        </w:rPr>
        <w:t>较大</w:t>
      </w:r>
      <w:r>
        <w:rPr>
          <w:color w:val="000000"/>
        </w:rPr>
        <w:t>”</w:t>
      </w:r>
      <w:r>
        <w:rPr>
          <w:rFonts w:cs="宋体" w:hint="eastAsia"/>
          <w:color w:val="000000"/>
        </w:rPr>
        <w:t>或</w:t>
      </w:r>
      <w:r>
        <w:rPr>
          <w:color w:val="000000"/>
        </w:rPr>
        <w:t>“</w:t>
      </w:r>
      <w:r>
        <w:rPr>
          <w:rFonts w:cs="宋体" w:hint="eastAsia"/>
          <w:color w:val="000000"/>
        </w:rPr>
        <w:t>较小</w:t>
      </w:r>
      <w:r>
        <w:rPr>
          <w:color w:val="000000"/>
        </w:rPr>
        <w:t>”</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3</w:t>
      </w:r>
      <w:r>
        <w:rPr>
          <w:rFonts w:cs="宋体" w:hint="eastAsia"/>
          <w:color w:val="000000"/>
        </w:rPr>
        <w:t>）小明根据实验数据作出冰加热时温度随时间变化的图象如图乙所示，分析图象可知，冰熔化过程用了</w:t>
      </w:r>
      <w:r>
        <w:rPr>
          <w:color w:val="000000"/>
        </w:rPr>
        <w:t>________</w:t>
      </w:r>
      <w:r>
        <w:rPr>
          <w:rFonts w:cs="宋体" w:hint="eastAsia"/>
          <w:color w:val="000000"/>
        </w:rPr>
        <w:t>分钟，熔化过程的特点是</w:t>
      </w:r>
      <w:r>
        <w:rPr>
          <w:color w:val="000000"/>
        </w:rPr>
        <w:t>________</w:t>
      </w:r>
      <w:r>
        <w:rPr>
          <w:rFonts w:cs="宋体" w:hint="eastAsia"/>
          <w:color w:val="000000"/>
        </w:rPr>
        <w:t>。</w:t>
      </w:r>
      <w:r>
        <w:rPr>
          <w:color w:val="000000"/>
        </w:rPr>
        <w:t xml:space="preserve">    </w:t>
      </w:r>
    </w:p>
    <w:p w:rsidR="00B84E68">
      <w:pPr>
        <w:spacing w:after="0"/>
        <w:rPr>
          <w:rFonts w:cs="Times New Roman"/>
        </w:rPr>
      </w:pPr>
      <w:r>
        <w:rPr>
          <w:rFonts w:cs="宋体" w:hint="eastAsia"/>
          <w:color w:val="000000"/>
        </w:rPr>
        <w:t>（</w:t>
      </w:r>
      <w:r>
        <w:rPr>
          <w:color w:val="000000"/>
        </w:rPr>
        <w:t>4</w:t>
      </w:r>
      <w:r>
        <w:rPr>
          <w:rFonts w:cs="宋体" w:hint="eastAsia"/>
          <w:color w:val="000000"/>
        </w:rPr>
        <w:t>）另一同学把冰放入如图丙所示的烧杯中，并未用酒精灯加热，冰也熔化了，于是他认为冰熔化不需要吸收热量，他的想法</w:t>
      </w:r>
      <w:r>
        <w:rPr>
          <w:color w:val="000000"/>
        </w:rPr>
        <w:t>________</w:t>
      </w:r>
      <w:r>
        <w:rPr>
          <w:rFonts w:cs="宋体" w:hint="eastAsia"/>
          <w:color w:val="000000"/>
        </w:rPr>
        <w:t>（选填</w:t>
      </w:r>
      <w:r>
        <w:rPr>
          <w:color w:val="000000"/>
        </w:rPr>
        <w:t>“</w:t>
      </w:r>
      <w:r>
        <w:rPr>
          <w:rFonts w:cs="宋体" w:hint="eastAsia"/>
          <w:color w:val="000000"/>
        </w:rPr>
        <w:t>正确</w:t>
      </w:r>
      <w:r>
        <w:rPr>
          <w:color w:val="000000"/>
        </w:rPr>
        <w:t>”</w:t>
      </w:r>
      <w:r>
        <w:rPr>
          <w:rFonts w:cs="宋体" w:hint="eastAsia"/>
          <w:color w:val="000000"/>
        </w:rPr>
        <w:t>或</w:t>
      </w:r>
      <w:r>
        <w:rPr>
          <w:color w:val="000000"/>
        </w:rPr>
        <w:t>“</w:t>
      </w:r>
      <w:r>
        <w:rPr>
          <w:rFonts w:cs="宋体" w:hint="eastAsia"/>
          <w:color w:val="000000"/>
        </w:rPr>
        <w:t>不正确</w:t>
      </w:r>
      <w:r>
        <w:rPr>
          <w:color w:val="000000"/>
        </w:rPr>
        <w:t>”</w:t>
      </w:r>
      <w:r>
        <w:rPr>
          <w:rFonts w:cs="宋体" w:hint="eastAsia"/>
          <w:color w:val="000000"/>
        </w:rPr>
        <w:t>），因为</w:t>
      </w:r>
      <w:r>
        <w:rPr>
          <w:color w:val="000000"/>
        </w:rPr>
        <w:t>________</w:t>
      </w:r>
      <w:r>
        <w:rPr>
          <w:rFonts w:cs="宋体" w:hint="eastAsia"/>
          <w:color w:val="000000"/>
        </w:rPr>
        <w:t>。</w:t>
      </w:r>
      <w:r>
        <w:rPr>
          <w:color w:val="000000"/>
        </w:rPr>
        <w:t xml:space="preserve">    </w:t>
      </w:r>
    </w:p>
    <w:p w:rsidR="00B84E68">
      <w:pPr>
        <w:rPr>
          <w:rFonts w:cs="Times New Roman"/>
        </w:rPr>
      </w:pPr>
      <w:r>
        <w:rPr>
          <w:rFonts w:cs="Times New Roman"/>
        </w:rPr>
        <w:br w:type="page"/>
      </w:r>
    </w:p>
    <w:p w:rsidR="00B84E68">
      <w:pPr>
        <w:jc w:val="center"/>
        <w:rPr>
          <w:rFonts w:cs="Times New Roman"/>
        </w:rPr>
      </w:pPr>
      <w:r>
        <w:rPr>
          <w:rFonts w:cs="宋体" w:hint="eastAsia"/>
          <w:b/>
          <w:bCs/>
          <w:sz w:val="28"/>
          <w:szCs w:val="28"/>
        </w:rPr>
        <w:t>答案解析部分</w:t>
      </w:r>
    </w:p>
    <w:p w:rsidR="00B84E68">
      <w:r>
        <w:rPr>
          <w:rFonts w:cs="宋体" w:hint="eastAsia"/>
        </w:rPr>
        <w:t>一、</w:t>
      </w:r>
      <w:r>
        <w:t xml:space="preserve"> &lt;b&gt;&lt;/b&gt; &lt;b&gt;</w:t>
      </w:r>
      <w:r>
        <w:rPr>
          <w:rFonts w:cs="宋体" w:hint="eastAsia"/>
        </w:rPr>
        <w:t>单项选择题</w:t>
      </w:r>
      <w:r>
        <w:t xml:space="preserve">&lt;/b&gt;  </w:t>
      </w:r>
    </w:p>
    <w:p w:rsidR="00B84E68">
      <w:pPr>
        <w:spacing w:after="0"/>
        <w:rPr>
          <w:rFonts w:cs="Times New Roman"/>
        </w:rPr>
      </w:pPr>
      <w:r>
        <w:rPr>
          <w:color w:val="000000"/>
        </w:rPr>
        <w:t>1.</w:t>
      </w:r>
      <w:r>
        <w:rPr>
          <w:rFonts w:cs="宋体" w:hint="eastAsia"/>
          <w:color w:val="0000FF"/>
        </w:rPr>
        <w:t>【答案】</w:t>
      </w:r>
      <w:r>
        <w:rPr>
          <w:color w:val="000000"/>
        </w:rPr>
        <w:t xml:space="preserve">D  </w:t>
      </w:r>
    </w:p>
    <w:p w:rsidR="00B84E68">
      <w:pPr>
        <w:spacing w:after="0"/>
        <w:rPr>
          <w:rFonts w:cs="Times New Roman"/>
        </w:rPr>
      </w:pPr>
      <w:r>
        <w:rPr>
          <w:rFonts w:cs="宋体" w:hint="eastAsia"/>
          <w:color w:val="0000FF"/>
        </w:rPr>
        <w:t>【考点】</w:t>
      </w:r>
      <w:r>
        <w:rPr>
          <w:rFonts w:cs="宋体" w:hint="eastAsia"/>
          <w:color w:val="000000"/>
        </w:rPr>
        <w:t>误差及其减小方法</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AB.</w:t>
      </w:r>
      <w:r>
        <w:rPr>
          <w:rFonts w:cs="宋体" w:hint="eastAsia"/>
          <w:color w:val="000000"/>
        </w:rPr>
        <w:t>误差是由于仪器、环境等客观原因所导致，不是实验方法的错误和未遵循操作规则而引起的，因此误差不可避免，故</w:t>
      </w:r>
      <w:r>
        <w:rPr>
          <w:color w:val="000000"/>
        </w:rPr>
        <w:t>AB</w:t>
      </w:r>
      <w:r>
        <w:rPr>
          <w:rFonts w:cs="宋体" w:hint="eastAsia"/>
          <w:color w:val="000000"/>
        </w:rPr>
        <w:t>都不正确，不符合题意；</w:t>
      </w:r>
      <w:r>
        <w:rPr>
          <w:rFonts w:cs="Times New Roman"/>
        </w:rPr>
        <w:br/>
      </w:r>
      <w:r>
        <w:rPr>
          <w:color w:val="000000"/>
        </w:rPr>
        <w:t>C.</w:t>
      </w:r>
      <w:r>
        <w:rPr>
          <w:rFonts w:cs="宋体" w:hint="eastAsia"/>
          <w:color w:val="000000"/>
        </w:rPr>
        <w:t>多次测量求平均值，只能减小，而不能消除误差，故</w:t>
      </w:r>
      <w:r>
        <w:rPr>
          <w:color w:val="000000"/>
        </w:rPr>
        <w:t>C</w:t>
      </w:r>
      <w:r>
        <w:rPr>
          <w:rFonts w:cs="宋体" w:hint="eastAsia"/>
          <w:color w:val="000000"/>
        </w:rPr>
        <w:t>错误，不符合题意；</w:t>
      </w:r>
      <w:r>
        <w:rPr>
          <w:rFonts w:cs="Times New Roman"/>
        </w:rPr>
        <w:br/>
      </w:r>
      <w:r>
        <w:rPr>
          <w:color w:val="000000"/>
        </w:rPr>
        <w:t>D.</w:t>
      </w:r>
      <w:r>
        <w:rPr>
          <w:rFonts w:cs="宋体" w:hint="eastAsia"/>
          <w:color w:val="000000"/>
        </w:rPr>
        <w:t>选用精密测量仪器，改进试验方法，可以减少误差，故</w:t>
      </w:r>
      <w:r>
        <w:rPr>
          <w:color w:val="000000"/>
        </w:rPr>
        <w:t>D</w:t>
      </w:r>
      <w:r>
        <w:rPr>
          <w:rFonts w:cs="宋体" w:hint="eastAsia"/>
          <w:color w:val="000000"/>
        </w:rPr>
        <w:t>正确，符合题意。</w:t>
      </w:r>
      <w:r>
        <w:rPr>
          <w:rFonts w:cs="Times New Roman"/>
        </w:rPr>
        <w:br/>
      </w:r>
      <w:r>
        <w:rPr>
          <w:rFonts w:cs="宋体" w:hint="eastAsia"/>
          <w:color w:val="000000"/>
        </w:rPr>
        <w:t>故答案为：</w:t>
      </w:r>
      <w:r>
        <w:rPr>
          <w:color w:val="000000"/>
        </w:rPr>
        <w:t>D</w:t>
      </w:r>
      <w:r>
        <w:rPr>
          <w:rFonts w:cs="宋体" w:hint="eastAsia"/>
          <w:color w:val="000000"/>
        </w:rPr>
        <w:t>。</w:t>
      </w:r>
    </w:p>
    <w:p w:rsidR="00B84E68">
      <w:pPr>
        <w:spacing w:after="0"/>
        <w:rPr>
          <w:rFonts w:cs="Times New Roman"/>
        </w:rPr>
      </w:pPr>
      <w:r>
        <w:rPr>
          <w:rFonts w:cs="宋体" w:hint="eastAsia"/>
          <w:color w:val="000000"/>
        </w:rPr>
        <w:t>【分析】解答此题的关键是知道：由于仪器、实验条件、环境等因素的限制，使得测量值和真实值之间总是存在差异，这个差异就是误差；误差不同于错误，它不可避免，只能采取措施尽量减小；常用减少误差的方法有：多次测量求平均值、选用精密的测量工具、改进测量方法等。</w:t>
      </w:r>
    </w:p>
    <w:p w:rsidR="00B84E68">
      <w:pPr>
        <w:spacing w:after="0"/>
        <w:rPr>
          <w:rFonts w:cs="Times New Roman"/>
        </w:rPr>
      </w:pPr>
      <w:r>
        <w:rPr>
          <w:color w:val="000000"/>
        </w:rPr>
        <w:t>2.</w:t>
      </w:r>
      <w:r>
        <w:rPr>
          <w:rFonts w:cs="宋体" w:hint="eastAsia"/>
          <w:color w:val="0000FF"/>
        </w:rPr>
        <w:t>【答案】</w:t>
      </w:r>
      <w:r>
        <w:rPr>
          <w:color w:val="000000"/>
        </w:rPr>
        <w:t xml:space="preserve">C  </w:t>
      </w:r>
    </w:p>
    <w:p w:rsidR="00B84E68">
      <w:pPr>
        <w:spacing w:after="0"/>
        <w:rPr>
          <w:rFonts w:cs="Times New Roman"/>
        </w:rPr>
      </w:pPr>
      <w:r>
        <w:rPr>
          <w:rFonts w:cs="宋体" w:hint="eastAsia"/>
          <w:color w:val="0000FF"/>
        </w:rPr>
        <w:t>【考点】</w:t>
      </w:r>
      <w:r>
        <w:rPr>
          <w:rFonts w:cs="宋体" w:hint="eastAsia"/>
          <w:color w:val="000000"/>
        </w:rPr>
        <w:t>参照物及其选择</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空中加油过程中，战斗机和加油机飞行的方向和快慢都相同，即战斗机和加油机之间没有发生位置的改变，所以以战斗机为参照物，加油机是静止的；加油机和太阳、地面、空中的云之间发生位置的改变，所以以太阳、地面、空中的云为参照物，加油机是运动的，故</w:t>
      </w:r>
      <w:r>
        <w:rPr>
          <w:color w:val="000000"/>
        </w:rPr>
        <w:t>C</w:t>
      </w:r>
      <w:r>
        <w:rPr>
          <w:rFonts w:cs="宋体" w:hint="eastAsia"/>
          <w:color w:val="000000"/>
        </w:rPr>
        <w:t>符合题意，</w:t>
      </w:r>
      <w:r>
        <w:rPr>
          <w:color w:val="000000"/>
        </w:rPr>
        <w:t>ABD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p>
    <w:p w:rsidR="00B84E68">
      <w:pPr>
        <w:spacing w:after="0"/>
        <w:rPr>
          <w:rFonts w:cs="Times New Roman"/>
        </w:rPr>
      </w:pPr>
      <w:r>
        <w:rPr>
          <w:rFonts w:cs="宋体" w:hint="eastAsia"/>
          <w:color w:val="000000"/>
        </w:rPr>
        <w:t>【分析】在研究物体是运动还是静止时被选作标准的物体，叫做参照物；研究对象的运动情况是怎样的，就看它与参照物的相对位置是否变化，位置变化则运动，位置不变则静止。</w:t>
      </w:r>
      <w:r>
        <w:rPr>
          <w:rFonts w:cs="Times New Roman"/>
        </w:rPr>
        <w:br/>
      </w:r>
      <w:r>
        <w:rPr>
          <w:rFonts w:cs="Times New Roman"/>
          <w:color w:val="000000"/>
        </w:rPr>
        <w:t> </w:t>
      </w:r>
    </w:p>
    <w:p w:rsidR="00B84E68">
      <w:pPr>
        <w:spacing w:after="0"/>
        <w:rPr>
          <w:rFonts w:cs="Times New Roman"/>
        </w:rPr>
      </w:pPr>
      <w:r>
        <w:rPr>
          <w:color w:val="000000"/>
        </w:rPr>
        <w:t>3.</w:t>
      </w:r>
      <w:r>
        <w:rPr>
          <w:rFonts w:cs="宋体" w:hint="eastAsia"/>
          <w:color w:val="0000FF"/>
        </w:rPr>
        <w:t>【答案】</w:t>
      </w:r>
      <w:r>
        <w:rPr>
          <w:color w:val="000000"/>
        </w:rPr>
        <w:t xml:space="preserve">B  </w:t>
      </w:r>
    </w:p>
    <w:p w:rsidR="00B84E68">
      <w:pPr>
        <w:spacing w:after="0"/>
        <w:rPr>
          <w:rFonts w:cs="Times New Roman"/>
        </w:rPr>
      </w:pPr>
      <w:r>
        <w:rPr>
          <w:rFonts w:cs="宋体" w:hint="eastAsia"/>
          <w:color w:val="0000FF"/>
        </w:rPr>
        <w:t>【考点】</w:t>
      </w:r>
      <w:r>
        <w:rPr>
          <w:rFonts w:cs="宋体" w:hint="eastAsia"/>
          <w:color w:val="000000"/>
        </w:rPr>
        <w:t>时间速度路程的图像分析</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由</w:t>
      </w:r>
      <w:r>
        <w:rPr>
          <w:color w:val="000000"/>
        </w:rPr>
        <w:t>s-t</w:t>
      </w:r>
      <w:r>
        <w:rPr>
          <w:rFonts w:cs="宋体" w:hint="eastAsia"/>
          <w:color w:val="000000"/>
        </w:rPr>
        <w:t>图象可知，小车在</w:t>
      </w:r>
      <w:r>
        <w:rPr>
          <w:color w:val="000000"/>
        </w:rPr>
        <w:t>2s</w:t>
      </w:r>
      <w:r>
        <w:rPr>
          <w:rFonts w:cs="宋体" w:hint="eastAsia"/>
          <w:color w:val="000000"/>
        </w:rPr>
        <w:t>﹣</w:t>
      </w:r>
      <w:r>
        <w:rPr>
          <w:color w:val="000000"/>
        </w:rPr>
        <w:t>5s</w:t>
      </w:r>
      <w:r>
        <w:rPr>
          <w:rFonts w:cs="宋体" w:hint="eastAsia"/>
          <w:color w:val="000000"/>
        </w:rPr>
        <w:t>内，</w:t>
      </w:r>
      <w:r>
        <w:rPr>
          <w:color w:val="000000"/>
        </w:rPr>
        <w:t>s-t</w:t>
      </w:r>
      <w:r>
        <w:rPr>
          <w:rFonts w:cs="宋体" w:hint="eastAsia"/>
          <w:color w:val="000000"/>
        </w:rPr>
        <w:t>图象是一条平行于时间轴的直线，即路程不随时间变化，所以小车处于静止状态，故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由</w:t>
      </w:r>
      <w:r>
        <w:rPr>
          <w:color w:val="000000"/>
        </w:rPr>
        <w:t>s-t</w:t>
      </w:r>
      <w:r>
        <w:rPr>
          <w:rFonts w:cs="宋体" w:hint="eastAsia"/>
          <w:color w:val="000000"/>
        </w:rPr>
        <w:t>图象可知，</w:t>
      </w:r>
      <w:r>
        <w:rPr>
          <w:color w:val="000000"/>
        </w:rPr>
        <w:t>0</w:t>
      </w:r>
      <w:r>
        <w:rPr>
          <w:rFonts w:cs="宋体" w:hint="eastAsia"/>
          <w:color w:val="000000"/>
        </w:rPr>
        <w:t>﹣</w:t>
      </w:r>
      <w:r>
        <w:rPr>
          <w:color w:val="000000"/>
        </w:rPr>
        <w:t>5s</w:t>
      </w:r>
      <w:r>
        <w:rPr>
          <w:rFonts w:cs="宋体" w:hint="eastAsia"/>
          <w:color w:val="000000"/>
        </w:rPr>
        <w:t>内，小车通过的路程是</w:t>
      </w:r>
      <w:r>
        <w:rPr>
          <w:color w:val="000000"/>
        </w:rPr>
        <w:t>2m</w:t>
      </w:r>
      <w:r>
        <w:rPr>
          <w:rFonts w:cs="宋体" w:hint="eastAsia"/>
          <w:color w:val="000000"/>
        </w:rPr>
        <w:t>，所以小车的平均速度是</w:t>
      </w:r>
      <w:r>
        <w:rPr>
          <w:rFonts w:cs="Times New Roman"/>
          <w:noProof/>
          <w:lang w:eastAsia="zh-CN"/>
        </w:rPr>
        <w:pict>
          <v:shape id="_x0000_i1063" type="#_x0000_t75" alt=" " style="height:21pt;visibility:visible;width:107.25pt">
            <v:imagedata r:id="rId28" o:title=""/>
          </v:shape>
        </w:pict>
      </w:r>
      <w:r>
        <w:rPr>
          <w:color w:val="000000"/>
        </w:rPr>
        <w:t>,</w:t>
      </w:r>
      <w:r>
        <w:rPr>
          <w:rFonts w:cs="宋体" w:hint="eastAsia"/>
          <w:color w:val="000000"/>
        </w:rPr>
        <w:t>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由</w:t>
      </w:r>
      <w:r>
        <w:rPr>
          <w:color w:val="000000"/>
        </w:rPr>
        <w:t>s-t</w:t>
      </w:r>
      <w:r>
        <w:rPr>
          <w:rFonts w:cs="宋体" w:hint="eastAsia"/>
          <w:color w:val="000000"/>
        </w:rPr>
        <w:t>图象可知，</w:t>
      </w:r>
      <w:r>
        <w:rPr>
          <w:color w:val="000000"/>
        </w:rPr>
        <w:t>0</w:t>
      </w:r>
      <w:r>
        <w:rPr>
          <w:rFonts w:cs="宋体" w:hint="eastAsia"/>
          <w:color w:val="000000"/>
        </w:rPr>
        <w:t>﹣</w:t>
      </w:r>
      <w:r>
        <w:rPr>
          <w:color w:val="000000"/>
        </w:rPr>
        <w:t>7s</w:t>
      </w:r>
      <w:r>
        <w:rPr>
          <w:rFonts w:cs="宋体" w:hint="eastAsia"/>
          <w:color w:val="000000"/>
        </w:rPr>
        <w:t>内，小车通过的路程是</w:t>
      </w:r>
      <w:r>
        <w:rPr>
          <w:color w:val="000000"/>
        </w:rPr>
        <w:t>6m</w:t>
      </w:r>
      <w:r>
        <w:rPr>
          <w:rFonts w:cs="宋体" w:hint="eastAsia"/>
          <w:color w:val="000000"/>
        </w:rPr>
        <w:t>，所以小车的平均速度是</w:t>
      </w:r>
      <w:r>
        <w:rPr>
          <w:rFonts w:cs="Times New Roman"/>
          <w:noProof/>
          <w:lang w:eastAsia="zh-CN"/>
        </w:rPr>
        <w:pict>
          <v:shape id="_x0000_i1064" type="#_x0000_t75" alt=" " style="height:21pt;visibility:visible;width:114pt">
            <v:imagedata r:id="rId29" o:title=""/>
          </v:shape>
        </w:pict>
      </w:r>
      <w:r>
        <w:rPr>
          <w:color w:val="000000"/>
        </w:rPr>
        <w:t>,</w:t>
      </w:r>
      <w:r>
        <w:rPr>
          <w:rFonts w:cs="宋体" w:hint="eastAsia"/>
          <w:color w:val="000000"/>
        </w:rPr>
        <w:t>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由</w:t>
      </w:r>
      <w:r>
        <w:rPr>
          <w:color w:val="000000"/>
        </w:rPr>
        <w:t>s-t</w:t>
      </w:r>
      <w:r>
        <w:rPr>
          <w:rFonts w:cs="宋体" w:hint="eastAsia"/>
          <w:color w:val="000000"/>
        </w:rPr>
        <w:t>图象可知，</w:t>
      </w:r>
      <w:r>
        <w:rPr>
          <w:color w:val="000000"/>
        </w:rPr>
        <w:t>5s</w:t>
      </w:r>
      <w:r>
        <w:rPr>
          <w:rFonts w:cs="宋体" w:hint="eastAsia"/>
          <w:color w:val="000000"/>
        </w:rPr>
        <w:t>﹣</w:t>
      </w:r>
      <w:r>
        <w:rPr>
          <w:color w:val="000000"/>
        </w:rPr>
        <w:t>7s</w:t>
      </w:r>
      <w:r>
        <w:rPr>
          <w:rFonts w:cs="宋体" w:hint="eastAsia"/>
          <w:color w:val="000000"/>
        </w:rPr>
        <w:t>内，小车运动了</w:t>
      </w:r>
      <w:r>
        <w:rPr>
          <w:color w:val="000000"/>
        </w:rPr>
        <w:t>6m-2m=4m</w:t>
      </w:r>
      <w:r>
        <w:rPr>
          <w:rFonts w:cs="宋体" w:hint="eastAsia"/>
          <w:color w:val="000000"/>
        </w:rPr>
        <w:t>，故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）根据小车的</w:t>
      </w:r>
      <w:r>
        <w:rPr>
          <w:color w:val="000000"/>
        </w:rPr>
        <w:t>s-t</w:t>
      </w:r>
      <w:r>
        <w:rPr>
          <w:rFonts w:cs="宋体" w:hint="eastAsia"/>
          <w:color w:val="000000"/>
        </w:rPr>
        <w:t>图象，找出各段时间内路程随时间变化的规律，判断小车在各时间段运动状态；（</w:t>
      </w:r>
      <w:r>
        <w:rPr>
          <w:color w:val="000000"/>
        </w:rPr>
        <w:t>2</w:t>
      </w:r>
      <w:r>
        <w:rPr>
          <w:rFonts w:cs="宋体" w:hint="eastAsia"/>
          <w:color w:val="000000"/>
        </w:rPr>
        <w:t>）由</w:t>
      </w:r>
      <w:r>
        <w:rPr>
          <w:color w:val="000000"/>
        </w:rPr>
        <w:t>s-t</w:t>
      </w:r>
      <w:r>
        <w:rPr>
          <w:rFonts w:cs="宋体" w:hint="eastAsia"/>
          <w:color w:val="000000"/>
        </w:rPr>
        <w:t>图象找出小车在各时间段内通过的路程，以及根据平均速度公式，可以求出小车的平均速度。</w:t>
      </w:r>
    </w:p>
    <w:p w:rsidR="00B84E68">
      <w:pPr>
        <w:spacing w:after="0"/>
        <w:rPr>
          <w:rFonts w:cs="Times New Roman"/>
        </w:rPr>
      </w:pPr>
      <w:r>
        <w:rPr>
          <w:color w:val="000000"/>
        </w:rPr>
        <w:t>4.</w:t>
      </w:r>
      <w:r>
        <w:rPr>
          <w:rFonts w:cs="宋体" w:hint="eastAsia"/>
          <w:color w:val="0000FF"/>
        </w:rPr>
        <w:t>【答案】</w:t>
      </w:r>
      <w:r>
        <w:rPr>
          <w:color w:val="000000"/>
        </w:rPr>
        <w:t xml:space="preserve">D  </w:t>
      </w:r>
    </w:p>
    <w:p w:rsidR="00B84E68">
      <w:pPr>
        <w:spacing w:after="0"/>
        <w:rPr>
          <w:rFonts w:cs="Times New Roman"/>
        </w:rPr>
      </w:pPr>
      <w:r>
        <w:rPr>
          <w:rFonts w:cs="宋体" w:hint="eastAsia"/>
          <w:color w:val="0000FF"/>
        </w:rPr>
        <w:t>【考点】</w:t>
      </w:r>
      <w:r>
        <w:rPr>
          <w:rFonts w:cs="宋体" w:hint="eastAsia"/>
          <w:color w:val="000000"/>
        </w:rPr>
        <w:t>速度公式及其应用，测量物体运动的平均速度，机械运动</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小车从</w:t>
      </w:r>
      <w:r>
        <w:rPr>
          <w:color w:val="000000"/>
        </w:rPr>
        <w:t>A</w:t>
      </w:r>
      <w:r>
        <w:rPr>
          <w:rFonts w:cs="宋体" w:hint="eastAsia"/>
          <w:color w:val="000000"/>
        </w:rPr>
        <w:t>点运动到</w:t>
      </w:r>
      <w:r>
        <w:rPr>
          <w:color w:val="000000"/>
        </w:rPr>
        <w:t>C</w:t>
      </w:r>
      <w:r>
        <w:rPr>
          <w:rFonts w:cs="宋体" w:hint="eastAsia"/>
          <w:color w:val="000000"/>
        </w:rPr>
        <w:t>点的过程中，以木块为参照物，小车的位置发生了变化，小车是运动的，故</w:t>
      </w:r>
      <w:r>
        <w:rPr>
          <w:color w:val="000000"/>
        </w:rPr>
        <w:t>A</w:t>
      </w:r>
      <w:r>
        <w:rPr>
          <w:rFonts w:cs="宋体" w:hint="eastAsia"/>
          <w:color w:val="000000"/>
        </w:rPr>
        <w:t>错误，不符合题意；</w:t>
      </w:r>
      <w:r>
        <w:rPr>
          <w:rFonts w:cs="Times New Roman"/>
        </w:rPr>
        <w:br/>
      </w:r>
      <w:r>
        <w:rPr>
          <w:color w:val="000000"/>
        </w:rPr>
        <w:t>C.</w:t>
      </w:r>
      <w:r>
        <w:rPr>
          <w:rFonts w:cs="宋体" w:hint="eastAsia"/>
          <w:color w:val="000000"/>
        </w:rPr>
        <w:t>由图可知，小车</w:t>
      </w:r>
      <w:r>
        <w:rPr>
          <w:color w:val="000000"/>
        </w:rPr>
        <w:t>AB</w:t>
      </w:r>
      <w:r>
        <w:rPr>
          <w:rFonts w:cs="宋体" w:hint="eastAsia"/>
          <w:color w:val="000000"/>
        </w:rPr>
        <w:t>段运动所用时间是</w:t>
      </w:r>
      <w:r>
        <w:rPr>
          <w:color w:val="000000"/>
        </w:rPr>
        <w:t>6s</w:t>
      </w:r>
      <w:r>
        <w:rPr>
          <w:rFonts w:cs="宋体" w:hint="eastAsia"/>
          <w:color w:val="000000"/>
        </w:rPr>
        <w:t>，</w:t>
      </w:r>
      <w:r>
        <w:rPr>
          <w:color w:val="000000"/>
        </w:rPr>
        <w:t>AB</w:t>
      </w:r>
      <w:r>
        <w:rPr>
          <w:rFonts w:cs="宋体" w:hint="eastAsia"/>
          <w:color w:val="000000"/>
        </w:rPr>
        <w:t>段运动所用时间是</w:t>
      </w:r>
      <w:r>
        <w:rPr>
          <w:color w:val="000000"/>
        </w:rPr>
        <w:t>8s</w:t>
      </w:r>
      <w:r>
        <w:rPr>
          <w:rFonts w:cs="宋体" w:hint="eastAsia"/>
          <w:color w:val="000000"/>
        </w:rPr>
        <w:t>，则</w:t>
      </w:r>
      <w:r>
        <w:rPr>
          <w:color w:val="000000"/>
        </w:rPr>
        <w:t>BC</w:t>
      </w:r>
      <w:r>
        <w:rPr>
          <w:rFonts w:cs="宋体" w:hint="eastAsia"/>
          <w:color w:val="000000"/>
        </w:rPr>
        <w:t>段运动所用时间是</w:t>
      </w:r>
      <w:r>
        <w:rPr>
          <w:color w:val="000000"/>
        </w:rPr>
        <w:t>8s-6s=2s</w:t>
      </w:r>
      <w:r>
        <w:rPr>
          <w:rFonts w:cs="宋体" w:hint="eastAsia"/>
          <w:color w:val="000000"/>
        </w:rPr>
        <w:t>，故</w:t>
      </w:r>
      <w:r>
        <w:rPr>
          <w:color w:val="000000"/>
        </w:rPr>
        <w:t>C</w:t>
      </w:r>
      <w:r>
        <w:rPr>
          <w:rFonts w:cs="宋体" w:hint="eastAsia"/>
          <w:color w:val="000000"/>
        </w:rPr>
        <w:t>错误，不符合题意；</w:t>
      </w:r>
      <w:r>
        <w:rPr>
          <w:rFonts w:cs="Times New Roman"/>
        </w:rPr>
        <w:br/>
      </w:r>
      <w:r>
        <w:rPr>
          <w:color w:val="000000"/>
        </w:rPr>
        <w:t>BD.</w:t>
      </w:r>
      <w:r>
        <w:rPr>
          <w:rFonts w:cs="宋体" w:hint="eastAsia"/>
          <w:color w:val="000000"/>
        </w:rPr>
        <w:t>设</w:t>
      </w:r>
      <w:r>
        <w:rPr>
          <w:color w:val="000000"/>
        </w:rPr>
        <w:t>AC</w:t>
      </w:r>
      <w:r>
        <w:rPr>
          <w:rFonts w:cs="宋体" w:hint="eastAsia"/>
          <w:color w:val="000000"/>
        </w:rPr>
        <w:t>之间的距离为</w:t>
      </w:r>
      <w:r>
        <w:rPr>
          <w:color w:val="000000"/>
        </w:rPr>
        <w:t>s</w:t>
      </w:r>
      <w:r>
        <w:rPr>
          <w:rFonts w:cs="宋体" w:hint="eastAsia"/>
          <w:color w:val="000000"/>
        </w:rPr>
        <w:t>，则由题意知，</w:t>
      </w:r>
      <w:r>
        <w:rPr>
          <w:color w:val="000000"/>
        </w:rPr>
        <w:t>AB</w:t>
      </w:r>
      <w:r>
        <w:rPr>
          <w:rFonts w:cs="宋体" w:hint="eastAsia"/>
          <w:color w:val="000000"/>
        </w:rPr>
        <w:t>和</w:t>
      </w:r>
      <w:r>
        <w:rPr>
          <w:color w:val="000000"/>
        </w:rPr>
        <w:t>BC</w:t>
      </w:r>
      <w:r>
        <w:rPr>
          <w:rFonts w:cs="宋体" w:hint="eastAsia"/>
          <w:color w:val="000000"/>
        </w:rPr>
        <w:t>间的距离都为</w:t>
      </w:r>
      <w:r>
        <w:rPr>
          <w:color w:val="000000"/>
        </w:rPr>
        <w:t xml:space="preserve"> </w:t>
      </w:r>
      <w:r>
        <w:rPr>
          <w:rFonts w:cs="Times New Roman"/>
          <w:noProof/>
          <w:lang w:eastAsia="zh-CN"/>
        </w:rPr>
        <w:pict>
          <v:shape id="_x0000_i1065" type="#_x0000_t75" alt=" " style="height:18pt;visibility:visible;width:9.75pt">
            <v:imagedata r:id="rId30" o:title=""/>
          </v:shape>
        </w:pict>
      </w:r>
      <w:r>
        <w:rPr>
          <w:rFonts w:cs="宋体" w:hint="eastAsia"/>
          <w:color w:val="000000"/>
        </w:rPr>
        <w:t>，</w:t>
      </w:r>
      <w:r>
        <w:rPr>
          <w:color w:val="000000"/>
        </w:rPr>
        <w:t xml:space="preserve"> </w:t>
      </w:r>
      <w:r>
        <w:rPr>
          <w:rFonts w:cs="宋体" w:hint="eastAsia"/>
          <w:color w:val="000000"/>
        </w:rPr>
        <w:t>小车在</w:t>
      </w:r>
      <w:r>
        <w:rPr>
          <w:color w:val="000000"/>
        </w:rPr>
        <w:t>AC</w:t>
      </w:r>
      <w:r>
        <w:rPr>
          <w:rFonts w:cs="宋体" w:hint="eastAsia"/>
          <w:color w:val="000000"/>
        </w:rPr>
        <w:t>段的平均速度</w:t>
      </w:r>
      <w:r>
        <w:rPr>
          <w:rFonts w:cs="Times New Roman"/>
          <w:noProof/>
          <w:lang w:eastAsia="zh-CN"/>
        </w:rPr>
        <w:pict>
          <v:shape id="_x0000_i1066" type="#_x0000_t75" alt=" " style="height:18pt;visibility:visible;width:43.5pt">
            <v:imagedata r:id="rId31" o:title=""/>
          </v:shape>
        </w:pict>
      </w:r>
      <w:r>
        <w:rPr>
          <w:rFonts w:cs="宋体" w:hint="eastAsia"/>
          <w:color w:val="000000"/>
        </w:rPr>
        <w:t>，在</w:t>
      </w:r>
      <w:r>
        <w:rPr>
          <w:color w:val="000000"/>
        </w:rPr>
        <w:t>AB</w:t>
      </w:r>
      <w:r>
        <w:rPr>
          <w:rFonts w:cs="宋体" w:hint="eastAsia"/>
          <w:color w:val="000000"/>
        </w:rPr>
        <w:t>段的平均速度</w:t>
      </w:r>
      <w:r>
        <w:rPr>
          <w:rFonts w:cs="Times New Roman"/>
          <w:noProof/>
          <w:lang w:eastAsia="zh-CN"/>
        </w:rPr>
        <w:pict>
          <v:shape id="_x0000_i1067" type="#_x0000_t75" alt=" " style="height:29.25pt;visibility:visible;width:75.75pt">
            <v:imagedata r:id="rId32" o:title=""/>
          </v:shape>
        </w:pict>
      </w:r>
      <w:r>
        <w:rPr>
          <w:rFonts w:cs="宋体" w:hint="eastAsia"/>
          <w:color w:val="000000"/>
        </w:rPr>
        <w:t>，在</w:t>
      </w:r>
      <w:r>
        <w:rPr>
          <w:color w:val="000000"/>
        </w:rPr>
        <w:t>BC</w:t>
      </w:r>
      <w:r>
        <w:rPr>
          <w:rFonts w:cs="宋体" w:hint="eastAsia"/>
          <w:color w:val="000000"/>
        </w:rPr>
        <w:t>段的平均速度</w:t>
      </w:r>
      <w:r>
        <w:rPr>
          <w:rFonts w:cs="Times New Roman"/>
          <w:noProof/>
          <w:lang w:eastAsia="zh-CN"/>
        </w:rPr>
        <w:pict>
          <v:shape id="_x0000_i1068" type="#_x0000_t75" alt=" " style="height:29.25pt;visibility:visible;width:71.25pt">
            <v:imagedata r:id="rId33" o:title=""/>
          </v:shape>
        </w:pict>
      </w:r>
      <w:r>
        <w:rPr>
          <w:rFonts w:cs="宋体" w:hint="eastAsia"/>
          <w:color w:val="000000"/>
        </w:rPr>
        <w:t>，</w:t>
      </w:r>
      <w:r>
        <w:rPr>
          <w:color w:val="000000"/>
        </w:rPr>
        <w:t xml:space="preserve"> </w:t>
      </w:r>
      <w:r>
        <w:rPr>
          <w:rFonts w:cs="宋体" w:hint="eastAsia"/>
          <w:color w:val="000000"/>
        </w:rPr>
        <w:t>比较可知：</w:t>
      </w:r>
      <w:r>
        <w:rPr>
          <w:color w:val="000000"/>
        </w:rPr>
        <w:t>v</w:t>
      </w:r>
      <w:r>
        <w:rPr>
          <w:color w:val="000000"/>
          <w:vertAlign w:val="subscript"/>
        </w:rPr>
        <w:t>AB</w:t>
      </w:r>
      <w:r>
        <w:rPr>
          <w:rFonts w:cs="Times New Roman"/>
          <w:noProof/>
          <w:lang w:eastAsia="zh-CN"/>
        </w:rPr>
        <w:pict>
          <v:shape id="_x0000_i1069" type="#_x0000_t75" alt=" " style="height:7.5pt;visibility:visible;width:12.75pt">
            <v:imagedata r:id="rId34" o:title=""/>
          </v:shape>
        </w:pict>
      </w:r>
      <w:r>
        <w:rPr>
          <w:color w:val="000000"/>
        </w:rPr>
        <w:t>v</w:t>
      </w:r>
      <w:r>
        <w:rPr>
          <w:color w:val="000000"/>
          <w:vertAlign w:val="subscript"/>
        </w:rPr>
        <w:t>AC</w:t>
      </w:r>
      <w:r>
        <w:rPr>
          <w:rFonts w:cs="Times New Roman"/>
          <w:noProof/>
          <w:lang w:eastAsia="zh-CN"/>
        </w:rPr>
        <w:pict>
          <v:shape id="_x0000_i1070" type="#_x0000_t75" alt=" " style="height:7.5pt;visibility:visible;width:12.75pt">
            <v:imagedata r:id="rId34" o:title=""/>
          </v:shape>
        </w:pict>
      </w:r>
      <w:r>
        <w:rPr>
          <w:color w:val="000000"/>
        </w:rPr>
        <w:t>v</w:t>
      </w:r>
      <w:r>
        <w:rPr>
          <w:color w:val="000000"/>
          <w:vertAlign w:val="subscript"/>
        </w:rPr>
        <w:t xml:space="preserve">BC </w:t>
      </w:r>
      <w:r>
        <w:rPr>
          <w:color w:val="000000"/>
        </w:rPr>
        <w:t xml:space="preserve">  </w:t>
      </w:r>
      <w:r>
        <w:rPr>
          <w:rFonts w:cs="宋体" w:hint="eastAsia"/>
          <w:color w:val="000000"/>
        </w:rPr>
        <w:t>，</w:t>
      </w:r>
      <w:r>
        <w:rPr>
          <w:color w:val="000000"/>
        </w:rPr>
        <w:t xml:space="preserve"> </w:t>
      </w:r>
      <w:r>
        <w:rPr>
          <w:rFonts w:cs="宋体" w:hint="eastAsia"/>
          <w:color w:val="000000"/>
        </w:rPr>
        <w:t>故</w:t>
      </w:r>
      <w:r>
        <w:rPr>
          <w:color w:val="000000"/>
        </w:rPr>
        <w:t>B</w:t>
      </w:r>
      <w:r>
        <w:rPr>
          <w:rFonts w:cs="宋体" w:hint="eastAsia"/>
          <w:color w:val="000000"/>
        </w:rPr>
        <w:t>错误，不符合题意，</w:t>
      </w:r>
      <w:r>
        <w:rPr>
          <w:color w:val="000000"/>
        </w:rPr>
        <w:t>D</w:t>
      </w:r>
      <w:r>
        <w:rPr>
          <w:rFonts w:cs="宋体" w:hint="eastAsia"/>
          <w:color w:val="000000"/>
        </w:rPr>
        <w:t>正确，符合题意。</w:t>
      </w:r>
      <w:r>
        <w:rPr>
          <w:rFonts w:cs="Times New Roman"/>
        </w:rPr>
        <w:br/>
      </w:r>
      <w:r>
        <w:rPr>
          <w:rFonts w:cs="宋体" w:hint="eastAsia"/>
          <w:color w:val="000000"/>
        </w:rPr>
        <w:t>故答案为：</w:t>
      </w:r>
      <w:r>
        <w:rPr>
          <w:color w:val="000000"/>
        </w:rPr>
        <w:t>D</w:t>
      </w:r>
      <w:r>
        <w:rPr>
          <w:rFonts w:cs="宋体" w:hint="eastAsia"/>
          <w:color w:val="000000"/>
        </w:rPr>
        <w:t>。</w:t>
      </w:r>
    </w:p>
    <w:p w:rsidR="00B84E68">
      <w:pPr>
        <w:spacing w:after="0"/>
        <w:rPr>
          <w:rFonts w:cs="Times New Roman"/>
        </w:rPr>
      </w:pPr>
      <w:r>
        <w:rPr>
          <w:rFonts w:cs="宋体" w:hint="eastAsia"/>
          <w:color w:val="000000"/>
        </w:rPr>
        <w:t>【分析】（</w:t>
      </w:r>
      <w:r>
        <w:rPr>
          <w:color w:val="000000"/>
        </w:rPr>
        <w:t>1</w:t>
      </w:r>
      <w:r>
        <w:rPr>
          <w:rFonts w:cs="宋体" w:hint="eastAsia"/>
          <w:color w:val="000000"/>
        </w:rPr>
        <w:t>）分析小车相对于木块的位置是否变化，即可判断小车是否静止；</w:t>
      </w:r>
      <w:r>
        <w:rPr>
          <w:rFonts w:cs="Times New Roman"/>
        </w:rPr>
        <w:br/>
      </w:r>
      <w:r>
        <w:rPr>
          <w:rFonts w:cs="宋体" w:hint="eastAsia"/>
          <w:color w:val="000000"/>
        </w:rPr>
        <w:t>（</w:t>
      </w:r>
      <w:r>
        <w:rPr>
          <w:color w:val="000000"/>
        </w:rPr>
        <w:t>2</w:t>
      </w:r>
      <w:r>
        <w:rPr>
          <w:rFonts w:cs="宋体" w:hint="eastAsia"/>
          <w:color w:val="000000"/>
        </w:rPr>
        <w:t>）由图中停表的示数，求出小车在各段运动所用的时间，进行比较即可知道，小车</w:t>
      </w:r>
      <w:r>
        <w:rPr>
          <w:color w:val="000000"/>
        </w:rPr>
        <w:t>AB</w:t>
      </w:r>
      <w:r>
        <w:rPr>
          <w:rFonts w:cs="宋体" w:hint="eastAsia"/>
          <w:color w:val="000000"/>
        </w:rPr>
        <w:t>段运动所用时间与</w:t>
      </w:r>
      <w:r>
        <w:rPr>
          <w:color w:val="000000"/>
        </w:rPr>
        <w:t>BC</w:t>
      </w:r>
      <w:r>
        <w:rPr>
          <w:rFonts w:cs="宋体" w:hint="eastAsia"/>
          <w:color w:val="000000"/>
        </w:rPr>
        <w:t>段运动所用时间是否相等；</w:t>
      </w:r>
      <w:r>
        <w:rPr>
          <w:rFonts w:cs="Times New Roman"/>
        </w:rPr>
        <w:br/>
      </w:r>
      <w:r>
        <w:rPr>
          <w:rFonts w:cs="宋体" w:hint="eastAsia"/>
          <w:color w:val="000000"/>
        </w:rPr>
        <w:t>（</w:t>
      </w:r>
      <w:r>
        <w:rPr>
          <w:color w:val="000000"/>
        </w:rPr>
        <w:t>3</w:t>
      </w:r>
      <w:r>
        <w:rPr>
          <w:rFonts w:cs="宋体" w:hint="eastAsia"/>
          <w:color w:val="000000"/>
        </w:rPr>
        <w:t>）设</w:t>
      </w:r>
      <w:r>
        <w:rPr>
          <w:color w:val="000000"/>
        </w:rPr>
        <w:t>AC</w:t>
      </w:r>
      <w:r>
        <w:rPr>
          <w:rFonts w:cs="宋体" w:hint="eastAsia"/>
          <w:color w:val="000000"/>
        </w:rPr>
        <w:t>之间的距离为</w:t>
      </w:r>
      <w:r>
        <w:rPr>
          <w:color w:val="000000"/>
        </w:rPr>
        <w:t>s</w:t>
      </w:r>
      <w:r>
        <w:rPr>
          <w:rFonts w:cs="宋体" w:hint="eastAsia"/>
          <w:color w:val="000000"/>
        </w:rPr>
        <w:t>，则由题意知，</w:t>
      </w:r>
      <w:r>
        <w:rPr>
          <w:color w:val="000000"/>
        </w:rPr>
        <w:t>AB</w:t>
      </w:r>
      <w:r>
        <w:rPr>
          <w:rFonts w:cs="宋体" w:hint="eastAsia"/>
          <w:color w:val="000000"/>
        </w:rPr>
        <w:t>和</w:t>
      </w:r>
      <w:r>
        <w:rPr>
          <w:color w:val="000000"/>
        </w:rPr>
        <w:t>BC</w:t>
      </w:r>
      <w:r>
        <w:rPr>
          <w:rFonts w:cs="宋体" w:hint="eastAsia"/>
          <w:color w:val="000000"/>
        </w:rPr>
        <w:t>间的距离都为</w:t>
      </w:r>
      <w:r>
        <w:rPr>
          <w:rFonts w:cs="Times New Roman"/>
          <w:noProof/>
          <w:lang w:eastAsia="zh-CN"/>
        </w:rPr>
        <w:pict>
          <v:shape id="_x0000_i1071" type="#_x0000_t75" alt=" " style="height:18pt;visibility:visible;width:9.75pt">
            <v:imagedata r:id="rId30" o:title=""/>
          </v:shape>
        </w:pict>
      </w:r>
      <w:r>
        <w:rPr>
          <w:rFonts w:cs="宋体" w:hint="eastAsia"/>
          <w:color w:val="000000"/>
        </w:rPr>
        <w:t>，</w:t>
      </w:r>
      <w:r>
        <w:rPr>
          <w:color w:val="000000"/>
        </w:rPr>
        <w:t xml:space="preserve"> </w:t>
      </w:r>
      <w:r>
        <w:rPr>
          <w:rFonts w:cs="宋体" w:hint="eastAsia"/>
          <w:color w:val="000000"/>
        </w:rPr>
        <w:t>结合各段所用的时间，利用公式</w:t>
      </w:r>
      <w:r>
        <w:rPr>
          <w:rFonts w:cs="Times New Roman"/>
          <w:noProof/>
          <w:lang w:eastAsia="zh-CN"/>
        </w:rPr>
        <w:pict>
          <v:shape id="_x0000_i1072" type="#_x0000_t75" alt=" " style="height:16.5pt;visibility:visible;width:27pt">
            <v:imagedata r:id="rId35" o:title=""/>
          </v:shape>
        </w:pict>
      </w:r>
      <w:r>
        <w:rPr>
          <w:rFonts w:cs="宋体" w:hint="eastAsia"/>
          <w:color w:val="000000"/>
        </w:rPr>
        <w:t>，得出各段的平均速度表达式，进行比较即可。</w:t>
      </w:r>
    </w:p>
    <w:p w:rsidR="00B84E68">
      <w:pPr>
        <w:spacing w:after="0"/>
        <w:rPr>
          <w:rFonts w:cs="Times New Roman"/>
        </w:rPr>
      </w:pPr>
      <w:r>
        <w:rPr>
          <w:color w:val="000000"/>
        </w:rPr>
        <w:t>5.</w:t>
      </w:r>
      <w:r>
        <w:rPr>
          <w:rFonts w:cs="宋体" w:hint="eastAsia"/>
          <w:color w:val="0000FF"/>
        </w:rPr>
        <w:t>【答案】</w:t>
      </w:r>
      <w:r>
        <w:rPr>
          <w:color w:val="000000"/>
        </w:rPr>
        <w:t xml:space="preserve">A  </w:t>
      </w:r>
    </w:p>
    <w:p w:rsidR="00B84E68">
      <w:pPr>
        <w:spacing w:after="0"/>
        <w:rPr>
          <w:rFonts w:cs="Times New Roman"/>
        </w:rPr>
      </w:pPr>
      <w:r>
        <w:rPr>
          <w:rFonts w:cs="宋体" w:hint="eastAsia"/>
          <w:color w:val="0000FF"/>
        </w:rPr>
        <w:t>【考点】</w:t>
      </w:r>
      <w:r>
        <w:rPr>
          <w:rFonts w:cs="宋体" w:hint="eastAsia"/>
          <w:color w:val="000000"/>
        </w:rPr>
        <w:t>匀速直线运动特点，时间速度路程的图像分析</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AC.</w:t>
      </w:r>
      <w:r>
        <w:rPr>
          <w:rFonts w:cs="宋体" w:hint="eastAsia"/>
          <w:color w:val="000000"/>
        </w:rPr>
        <w:t>由图可知，在</w:t>
      </w:r>
      <w:r>
        <w:rPr>
          <w:color w:val="000000"/>
        </w:rPr>
        <w:t>0</w:t>
      </w:r>
      <w:r>
        <w:rPr>
          <w:rFonts w:ascii="PMingLiU" w:eastAsia="PMingLiU" w:hAnsi="PMingLiU" w:cs="PMingLiU" w:hint="eastAsia"/>
          <w:color w:val="000000"/>
        </w:rPr>
        <w:t>〜</w:t>
      </w:r>
      <w:r>
        <w:rPr>
          <w:color w:val="000000"/>
        </w:rPr>
        <w:t>40s</w:t>
      </w:r>
      <w:r>
        <w:rPr>
          <w:rFonts w:cs="宋体" w:hint="eastAsia"/>
          <w:color w:val="000000"/>
        </w:rPr>
        <w:t>和在</w:t>
      </w:r>
      <w:r>
        <w:rPr>
          <w:color w:val="000000"/>
        </w:rPr>
        <w:t>20</w:t>
      </w:r>
      <w:r>
        <w:rPr>
          <w:rFonts w:cs="宋体" w:hint="eastAsia"/>
          <w:color w:val="000000"/>
        </w:rPr>
        <w:t>～</w:t>
      </w:r>
      <w:r>
        <w:rPr>
          <w:color w:val="000000"/>
        </w:rPr>
        <w:t>30s</w:t>
      </w:r>
      <w:r>
        <w:rPr>
          <w:rFonts w:cs="宋体" w:hint="eastAsia"/>
          <w:color w:val="000000"/>
        </w:rPr>
        <w:t>的时间内，甲、乙两车通过的路程分别都是</w:t>
      </w:r>
      <w:r>
        <w:rPr>
          <w:color w:val="000000"/>
        </w:rPr>
        <w:t>1200m</w:t>
      </w:r>
      <w:r>
        <w:rPr>
          <w:rFonts w:cs="宋体" w:hint="eastAsia"/>
          <w:color w:val="000000"/>
        </w:rPr>
        <w:t>和</w:t>
      </w:r>
      <w:r>
        <w:rPr>
          <w:color w:val="000000"/>
        </w:rPr>
        <w:t>300m</w:t>
      </w:r>
      <w:r>
        <w:rPr>
          <w:rFonts w:cs="宋体" w:hint="eastAsia"/>
          <w:color w:val="000000"/>
        </w:rPr>
        <w:t>，所以甲、乙两车这两段时间内的平均速度大小相等，故</w:t>
      </w:r>
      <w:r>
        <w:rPr>
          <w:color w:val="000000"/>
        </w:rPr>
        <w:t>A</w:t>
      </w:r>
      <w:r>
        <w:rPr>
          <w:rFonts w:cs="宋体" w:hint="eastAsia"/>
          <w:color w:val="000000"/>
        </w:rPr>
        <w:t>符合题意，</w:t>
      </w:r>
      <w:r>
        <w:rPr>
          <w:color w:val="000000"/>
        </w:rPr>
        <w:t>C</w:t>
      </w:r>
      <w:r>
        <w:rPr>
          <w:rFonts w:cs="宋体" w:hint="eastAsia"/>
          <w:color w:val="000000"/>
        </w:rPr>
        <w:t>不符合题意；</w:t>
      </w:r>
      <w:r>
        <w:rPr>
          <w:rFonts w:cs="Times New Roman"/>
        </w:rPr>
        <w:br/>
      </w:r>
      <w:r>
        <w:rPr>
          <w:color w:val="000000"/>
        </w:rPr>
        <w:t>BD.</w:t>
      </w:r>
      <w:r>
        <w:rPr>
          <w:rFonts w:cs="宋体" w:hint="eastAsia"/>
          <w:color w:val="000000"/>
        </w:rPr>
        <w:t>由图示可知，甲车在每个</w:t>
      </w:r>
      <w:r>
        <w:rPr>
          <w:color w:val="000000"/>
        </w:rPr>
        <w:t>10s</w:t>
      </w:r>
      <w:r>
        <w:rPr>
          <w:rFonts w:cs="宋体" w:hint="eastAsia"/>
          <w:color w:val="000000"/>
        </w:rPr>
        <w:t>内的路程分别是：</w:t>
      </w:r>
      <w:r>
        <w:rPr>
          <w:color w:val="000000"/>
        </w:rPr>
        <w:t>300m</w:t>
      </w:r>
      <w:r>
        <w:rPr>
          <w:rFonts w:cs="宋体" w:hint="eastAsia"/>
          <w:color w:val="000000"/>
        </w:rPr>
        <w:t>、</w:t>
      </w:r>
      <w:r>
        <w:rPr>
          <w:color w:val="000000"/>
        </w:rPr>
        <w:t>300m</w:t>
      </w:r>
      <w:r>
        <w:rPr>
          <w:rFonts w:cs="宋体" w:hint="eastAsia"/>
          <w:color w:val="000000"/>
        </w:rPr>
        <w:t>、</w:t>
      </w:r>
      <w:r>
        <w:rPr>
          <w:color w:val="000000"/>
        </w:rPr>
        <w:t>300m</w:t>
      </w:r>
      <w:r>
        <w:rPr>
          <w:rFonts w:cs="宋体" w:hint="eastAsia"/>
          <w:color w:val="000000"/>
        </w:rPr>
        <w:t>、</w:t>
      </w:r>
      <w:r>
        <w:rPr>
          <w:color w:val="000000"/>
        </w:rPr>
        <w:t>300m</w:t>
      </w:r>
      <w:r>
        <w:rPr>
          <w:rFonts w:cs="宋体" w:hint="eastAsia"/>
          <w:color w:val="000000"/>
        </w:rPr>
        <w:t>，由此可知，在相等时间内，甲车的路程相等，所以甲车做匀速直线运动，乙车在每个</w:t>
      </w:r>
      <w:r>
        <w:rPr>
          <w:color w:val="000000"/>
        </w:rPr>
        <w:t>10s</w:t>
      </w:r>
      <w:r>
        <w:rPr>
          <w:rFonts w:cs="宋体" w:hint="eastAsia"/>
          <w:color w:val="000000"/>
        </w:rPr>
        <w:t>内的路程分别是：</w:t>
      </w:r>
      <w:r>
        <w:rPr>
          <w:color w:val="000000"/>
        </w:rPr>
        <w:t>200m</w:t>
      </w:r>
      <w:r>
        <w:rPr>
          <w:rFonts w:cs="宋体" w:hint="eastAsia"/>
          <w:color w:val="000000"/>
        </w:rPr>
        <w:t>、</w:t>
      </w:r>
      <w:r>
        <w:rPr>
          <w:color w:val="000000"/>
        </w:rPr>
        <w:t>250m</w:t>
      </w:r>
      <w:r>
        <w:rPr>
          <w:rFonts w:cs="宋体" w:hint="eastAsia"/>
          <w:color w:val="000000"/>
        </w:rPr>
        <w:t>、</w:t>
      </w:r>
      <w:r>
        <w:rPr>
          <w:color w:val="000000"/>
        </w:rPr>
        <w:t>300m</w:t>
      </w:r>
      <w:r>
        <w:rPr>
          <w:rFonts w:cs="宋体" w:hint="eastAsia"/>
          <w:color w:val="000000"/>
        </w:rPr>
        <w:t>、</w:t>
      </w:r>
      <w:r>
        <w:rPr>
          <w:color w:val="000000"/>
        </w:rPr>
        <w:t>450m</w:t>
      </w:r>
      <w:r>
        <w:rPr>
          <w:rFonts w:cs="宋体" w:hint="eastAsia"/>
          <w:color w:val="000000"/>
        </w:rPr>
        <w:t>，由此可知，在相等时间内，乙车的路程越来越大，所以乙车做加速直线运动；且</w:t>
      </w:r>
      <w:r>
        <w:rPr>
          <w:color w:val="000000"/>
        </w:rPr>
        <w:t>25s</w:t>
      </w:r>
      <w:r>
        <w:rPr>
          <w:rFonts w:cs="宋体" w:hint="eastAsia"/>
          <w:color w:val="000000"/>
        </w:rPr>
        <w:t>末甲车应该运动到</w:t>
      </w:r>
      <w:r>
        <w:rPr>
          <w:color w:val="000000"/>
        </w:rPr>
        <w:t>600m</w:t>
      </w:r>
      <w:r>
        <w:rPr>
          <w:rFonts w:cs="宋体" w:hint="eastAsia"/>
          <w:color w:val="000000"/>
        </w:rPr>
        <w:t>到</w:t>
      </w:r>
      <w:r>
        <w:rPr>
          <w:color w:val="000000"/>
        </w:rPr>
        <w:t>900m</w:t>
      </w:r>
      <w:r>
        <w:rPr>
          <w:rFonts w:cs="宋体" w:hint="eastAsia"/>
          <w:color w:val="000000"/>
        </w:rPr>
        <w:t>中点处，所以甲车通过的路程应该为</w:t>
      </w:r>
      <w:r>
        <w:rPr>
          <w:color w:val="000000"/>
        </w:rPr>
        <w:t>750m</w:t>
      </w:r>
      <w:r>
        <w:rPr>
          <w:rFonts w:cs="宋体" w:hint="eastAsia"/>
          <w:color w:val="000000"/>
        </w:rPr>
        <w:t>，而</w:t>
      </w:r>
      <w:r>
        <w:rPr>
          <w:color w:val="000000"/>
        </w:rPr>
        <w:t>25s</w:t>
      </w:r>
      <w:r>
        <w:rPr>
          <w:rFonts w:cs="宋体" w:hint="eastAsia"/>
          <w:color w:val="000000"/>
        </w:rPr>
        <w:t>末乙车应该没有运动到</w:t>
      </w:r>
      <w:r>
        <w:rPr>
          <w:color w:val="000000"/>
        </w:rPr>
        <w:t>750m</w:t>
      </w:r>
      <w:r>
        <w:rPr>
          <w:rFonts w:cs="宋体" w:hint="eastAsia"/>
          <w:color w:val="000000"/>
        </w:rPr>
        <w:t>处，所以乙车通过的路程小于</w:t>
      </w:r>
      <w:r>
        <w:rPr>
          <w:color w:val="000000"/>
        </w:rPr>
        <w:t>750m</w:t>
      </w:r>
      <w:r>
        <w:rPr>
          <w:rFonts w:cs="宋体" w:hint="eastAsia"/>
          <w:color w:val="000000"/>
        </w:rPr>
        <w:t>，故</w:t>
      </w:r>
      <w:r>
        <w:rPr>
          <w:color w:val="000000"/>
        </w:rPr>
        <w:t>BD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）比较甲、乙两车在相等时间内通过的路程，判断两车的平均速度大小。</w:t>
      </w:r>
    </w:p>
    <w:p w:rsidR="00B84E68">
      <w:pPr>
        <w:spacing w:after="0"/>
        <w:rPr>
          <w:rFonts w:cs="Times New Roman"/>
        </w:rPr>
      </w:pPr>
      <w:r>
        <w:rPr>
          <w:rFonts w:cs="宋体" w:hint="eastAsia"/>
          <w:color w:val="000000"/>
        </w:rPr>
        <w:t>（</w:t>
      </w:r>
      <w:r>
        <w:rPr>
          <w:color w:val="000000"/>
        </w:rPr>
        <w:t>2</w:t>
      </w:r>
      <w:r>
        <w:rPr>
          <w:rFonts w:cs="宋体" w:hint="eastAsia"/>
          <w:color w:val="000000"/>
        </w:rPr>
        <w:t>）物体在任何相等时间内的路程相等，则物体做匀速直线运动；物体在相等时间内路程不相等，物体做变速运动，分析图示其情景答题即可。</w:t>
      </w:r>
    </w:p>
    <w:p w:rsidR="00B84E68">
      <w:pPr>
        <w:spacing w:after="0"/>
        <w:rPr>
          <w:rFonts w:cs="Times New Roman"/>
        </w:rPr>
      </w:pPr>
      <w:r>
        <w:rPr>
          <w:color w:val="000000"/>
        </w:rPr>
        <w:t>6.</w:t>
      </w:r>
      <w:r>
        <w:rPr>
          <w:rFonts w:cs="宋体" w:hint="eastAsia"/>
          <w:color w:val="0000FF"/>
        </w:rPr>
        <w:t>【答案】</w:t>
      </w:r>
      <w:r>
        <w:rPr>
          <w:color w:val="000000"/>
        </w:rPr>
        <w:t xml:space="preserve">A  </w:t>
      </w:r>
    </w:p>
    <w:p w:rsidR="00B84E68">
      <w:pPr>
        <w:spacing w:after="0"/>
        <w:rPr>
          <w:rFonts w:cs="Times New Roman"/>
        </w:rPr>
      </w:pPr>
      <w:r>
        <w:rPr>
          <w:rFonts w:cs="宋体" w:hint="eastAsia"/>
          <w:color w:val="0000FF"/>
        </w:rPr>
        <w:t>【考点】</w:t>
      </w:r>
      <w:r>
        <w:rPr>
          <w:rFonts w:cs="宋体" w:hint="eastAsia"/>
          <w:color w:val="000000"/>
        </w:rPr>
        <w:t>回声及其产生，超声波与次声波，音调、响度与音色的区分，声与能量，防治噪声的途径</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用超声波清洗眼镜是利用声可以传递能量，说明声波具有能量，故</w:t>
      </w:r>
      <w:r>
        <w:rPr>
          <w:color w:val="000000"/>
        </w:rPr>
        <w:t>A</w:t>
      </w:r>
      <w:r>
        <w:rPr>
          <w:rFonts w:cs="宋体" w:hint="eastAsia"/>
          <w:color w:val="000000"/>
        </w:rPr>
        <w:t>正确，符合题意；</w:t>
      </w:r>
      <w:r>
        <w:rPr>
          <w:rFonts w:cs="Times New Roman"/>
        </w:rPr>
        <w:br/>
      </w:r>
      <w:r>
        <w:rPr>
          <w:color w:val="000000"/>
        </w:rPr>
        <w:t>B.“</w:t>
      </w:r>
      <w:r>
        <w:rPr>
          <w:rFonts w:cs="宋体" w:hint="eastAsia"/>
          <w:color w:val="000000"/>
        </w:rPr>
        <w:t>长啸一声，山鸣谷应</w:t>
      </w:r>
      <w:r>
        <w:rPr>
          <w:color w:val="000000"/>
        </w:rPr>
        <w:t>”</w:t>
      </w:r>
      <w:r>
        <w:rPr>
          <w:rFonts w:cs="宋体" w:hint="eastAsia"/>
          <w:color w:val="000000"/>
        </w:rPr>
        <w:t>，是声音遇到高山发声反射，是回声现象，和次声波无关，故</w:t>
      </w:r>
      <w:r>
        <w:rPr>
          <w:color w:val="000000"/>
        </w:rPr>
        <w:t>B</w:t>
      </w:r>
      <w:r>
        <w:rPr>
          <w:rFonts w:cs="宋体" w:hint="eastAsia"/>
          <w:color w:val="000000"/>
        </w:rPr>
        <w:t>错误，不符合题意；</w:t>
      </w:r>
      <w:r>
        <w:rPr>
          <w:rFonts w:cs="Times New Roman"/>
        </w:rPr>
        <w:br/>
      </w:r>
      <w:r>
        <w:rPr>
          <w:color w:val="000000"/>
        </w:rPr>
        <w:t>C.</w:t>
      </w:r>
      <w:r>
        <w:rPr>
          <w:rFonts w:cs="宋体" w:hint="eastAsia"/>
          <w:color w:val="000000"/>
        </w:rPr>
        <w:t>在城市内禁止鸣喇叭，是防止噪声产生的，是在声源处减弱噪声，故</w:t>
      </w:r>
      <w:r>
        <w:rPr>
          <w:color w:val="000000"/>
        </w:rPr>
        <w:t>C</w:t>
      </w:r>
      <w:r>
        <w:rPr>
          <w:rFonts w:cs="宋体" w:hint="eastAsia"/>
          <w:color w:val="000000"/>
        </w:rPr>
        <w:t>错误，不符合题意；</w:t>
      </w:r>
      <w:r>
        <w:rPr>
          <w:rFonts w:cs="Times New Roman"/>
        </w:rPr>
        <w:br/>
      </w:r>
      <w:r>
        <w:rPr>
          <w:color w:val="000000"/>
        </w:rPr>
        <w:t>D.</w:t>
      </w:r>
      <w:r>
        <w:rPr>
          <w:rFonts w:cs="宋体" w:hint="eastAsia"/>
          <w:color w:val="000000"/>
        </w:rPr>
        <w:t>能分辨出教室外说话的同学是谁，这是因为每个人声音的音色不同，故</w:t>
      </w:r>
      <w:r>
        <w:rPr>
          <w:color w:val="000000"/>
        </w:rPr>
        <w:t>D</w:t>
      </w:r>
      <w:r>
        <w:rPr>
          <w:rFonts w:cs="宋体" w:hint="eastAsia"/>
          <w:color w:val="000000"/>
        </w:rPr>
        <w:t>错误，不符合题意。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【分析】解答此题的关键是知道：声可以传递信息，声可以传递能量；声音在传播过程中，遇到障碍物，就会被反射，形成回声；次声波的频率低于</w:t>
      </w:r>
      <w:r>
        <w:rPr>
          <w:color w:val="000000"/>
        </w:rPr>
        <w:t>20Hz</w:t>
      </w:r>
      <w:r>
        <w:rPr>
          <w:rFonts w:cs="宋体" w:hint="eastAsia"/>
          <w:color w:val="000000"/>
        </w:rPr>
        <w:t>，低于人的听觉范围，人耳是听不到次声波的；减弱噪声的途径有：在声源处减弱；在传播过程中减弱；在人耳处减弱；音色与发声体的材料和结构有关，是区别不同发声体的依据；响度</w:t>
      </w:r>
      <w:r>
        <w:rPr>
          <w:color w:val="000000"/>
        </w:rPr>
        <w:t>:</w:t>
      </w:r>
      <w:r>
        <w:rPr>
          <w:rFonts w:cs="宋体" w:hint="eastAsia"/>
          <w:color w:val="000000"/>
        </w:rPr>
        <w:t>是指声音的大小，跟发声体的振幅、声源与听者的距离有关系。</w:t>
      </w:r>
    </w:p>
    <w:p w:rsidR="00B84E68">
      <w:pPr>
        <w:spacing w:after="0"/>
        <w:rPr>
          <w:rFonts w:cs="Times New Roman"/>
        </w:rPr>
      </w:pPr>
    </w:p>
    <w:p w:rsidR="00B84E68">
      <w:pPr>
        <w:spacing w:after="0"/>
        <w:rPr>
          <w:rFonts w:cs="Times New Roman"/>
        </w:rPr>
      </w:pPr>
      <w:r>
        <w:rPr>
          <w:color w:val="000000"/>
        </w:rPr>
        <w:t>7.</w:t>
      </w:r>
      <w:r>
        <w:rPr>
          <w:rFonts w:cs="宋体" w:hint="eastAsia"/>
          <w:color w:val="0000FF"/>
        </w:rPr>
        <w:t>【答案】</w:t>
      </w:r>
      <w:r>
        <w:rPr>
          <w:color w:val="000000"/>
        </w:rPr>
        <w:t xml:space="preserve">B  </w:t>
      </w:r>
    </w:p>
    <w:p w:rsidR="00B84E68">
      <w:pPr>
        <w:spacing w:after="0"/>
        <w:rPr>
          <w:rFonts w:cs="Times New Roman"/>
        </w:rPr>
      </w:pPr>
      <w:r>
        <w:rPr>
          <w:rFonts w:cs="宋体" w:hint="eastAsia"/>
          <w:color w:val="0000FF"/>
        </w:rPr>
        <w:t>【考点】</w:t>
      </w:r>
      <w:r>
        <w:rPr>
          <w:rFonts w:cs="宋体" w:hint="eastAsia"/>
          <w:color w:val="000000"/>
        </w:rPr>
        <w:t>声音的传播条件，音调及音调与频率的关系，响度及响度与振幅的关系</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医生如果不用听诊器，无法清楚地听到病人胸腔内的声音，是因为声音在空气中传播时分散了，响度变小了，听诊器可以减少声音的分散，提高传入人耳的响亮程度，并不能改变振幅和频率，也没有缩短听者距发声体间的距离，故选项</w:t>
      </w:r>
      <w:r>
        <w:rPr>
          <w:color w:val="000000"/>
        </w:rPr>
        <w:t>B</w:t>
      </w:r>
      <w:r>
        <w:rPr>
          <w:rFonts w:cs="宋体" w:hint="eastAsia"/>
          <w:color w:val="000000"/>
        </w:rPr>
        <w:t>正确，符合题意，</w:t>
      </w:r>
      <w:r>
        <w:rPr>
          <w:color w:val="000000"/>
        </w:rPr>
        <w:t>ACD</w:t>
      </w:r>
      <w:r>
        <w:rPr>
          <w:rFonts w:cs="宋体" w:hint="eastAsia"/>
          <w:color w:val="000000"/>
        </w:rPr>
        <w:t>错误，不符合题意。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故选</w:t>
      </w:r>
      <w:r>
        <w:rPr>
          <w:color w:val="000000"/>
        </w:rPr>
        <w:t>C</w:t>
      </w:r>
      <w:r>
        <w:rPr>
          <w:rFonts w:cs="宋体" w:hint="eastAsia"/>
          <w:color w:val="000000"/>
        </w:rPr>
        <w:t>．</w:t>
      </w:r>
    </w:p>
    <w:p w:rsidR="00B84E68">
      <w:pPr>
        <w:spacing w:after="0"/>
        <w:rPr>
          <w:rFonts w:cs="Times New Roman"/>
        </w:rPr>
      </w:pPr>
      <w:r>
        <w:rPr>
          <w:rFonts w:cs="宋体" w:hint="eastAsia"/>
          <w:color w:val="000000"/>
        </w:rPr>
        <w:t>【分析】解答此题的关键是知道：声音是从发声体向四面八方传播的，越到远处越分散，听到的声音越小，听诊器是让病人胸腔内的声音由橡胶管中传入人耳，可以减少声音的分散，提高传入人耳的响亮程度。</w:t>
      </w:r>
    </w:p>
    <w:p w:rsidR="00B84E68">
      <w:pPr>
        <w:spacing w:after="0"/>
        <w:rPr>
          <w:rFonts w:cs="Times New Roman"/>
        </w:rPr>
      </w:pPr>
      <w:r>
        <w:rPr>
          <w:color w:val="000000"/>
        </w:rPr>
        <w:t>8.</w:t>
      </w:r>
      <w:r>
        <w:rPr>
          <w:rFonts w:cs="宋体" w:hint="eastAsia"/>
          <w:color w:val="0000FF"/>
        </w:rPr>
        <w:t>【答案】</w:t>
      </w:r>
      <w:r>
        <w:rPr>
          <w:color w:val="000000"/>
        </w:rPr>
        <w:t xml:space="preserve">D  </w:t>
      </w:r>
    </w:p>
    <w:p w:rsidR="00B84E68">
      <w:pPr>
        <w:spacing w:after="0"/>
        <w:rPr>
          <w:rFonts w:cs="Times New Roman"/>
        </w:rPr>
      </w:pPr>
      <w:r>
        <w:rPr>
          <w:rFonts w:cs="宋体" w:hint="eastAsia"/>
          <w:color w:val="0000FF"/>
        </w:rPr>
        <w:t>【考点】</w:t>
      </w:r>
      <w:r>
        <w:rPr>
          <w:rFonts w:cs="宋体" w:hint="eastAsia"/>
          <w:color w:val="000000"/>
        </w:rPr>
        <w:t>声音的综合利用</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、当钢尺振动的频率越高时，音调越高，故</w:t>
      </w:r>
      <w:r>
        <w:rPr>
          <w:color w:val="000000"/>
        </w:rPr>
        <w:t>A</w:t>
      </w:r>
      <w:r>
        <w:rPr>
          <w:rFonts w:cs="宋体" w:hint="eastAsia"/>
          <w:color w:val="000000"/>
        </w:rPr>
        <w:t>错误；</w:t>
      </w:r>
      <w:r>
        <w:rPr>
          <w:color w:val="000000"/>
        </w:rPr>
        <w:t>B</w:t>
      </w:r>
      <w:r>
        <w:rPr>
          <w:rFonts w:cs="宋体" w:hint="eastAsia"/>
          <w:color w:val="000000"/>
        </w:rPr>
        <w:t>、当空气被不断抽出后，铃声逐渐减弱，说明声音的传播需要介质，真空不能传声，故</w:t>
      </w:r>
      <w:r>
        <w:rPr>
          <w:color w:val="000000"/>
        </w:rPr>
        <w:t>B</w:t>
      </w:r>
      <w:r>
        <w:rPr>
          <w:rFonts w:cs="宋体" w:hint="eastAsia"/>
          <w:color w:val="000000"/>
        </w:rPr>
        <w:t>错误；</w:t>
      </w:r>
      <w:r>
        <w:rPr>
          <w:rFonts w:cs="Times New Roman"/>
        </w:rPr>
        <w:br/>
      </w:r>
      <w:r>
        <w:rPr>
          <w:color w:val="000000"/>
        </w:rPr>
        <w:t>C</w:t>
      </w:r>
      <w:r>
        <w:rPr>
          <w:rFonts w:cs="宋体" w:hint="eastAsia"/>
          <w:color w:val="000000"/>
        </w:rPr>
        <w:t>、敲鼓时，鼓面的振动幅度越大，响度越大，故</w:t>
      </w:r>
      <w:r>
        <w:rPr>
          <w:color w:val="000000"/>
        </w:rPr>
        <w:t>C</w:t>
      </w:r>
      <w:r>
        <w:rPr>
          <w:rFonts w:cs="宋体" w:hint="eastAsia"/>
          <w:color w:val="000000"/>
        </w:rPr>
        <w:t>错误；</w:t>
      </w:r>
      <w:r>
        <w:rPr>
          <w:rFonts w:cs="Times New Roman"/>
        </w:rPr>
        <w:br/>
      </w:r>
      <w:r>
        <w:rPr>
          <w:color w:val="000000"/>
        </w:rPr>
        <w:t>D</w:t>
      </w:r>
      <w:r>
        <w:rPr>
          <w:rFonts w:cs="宋体" w:hint="eastAsia"/>
          <w:color w:val="000000"/>
        </w:rPr>
        <w:t>、将正在发声的音叉紧靠悬线下的轻质小球，可将音叉的微小振动放大，便于观察，用到了转换法，故</w:t>
      </w:r>
      <w:r>
        <w:rPr>
          <w:color w:val="000000"/>
        </w:rPr>
        <w:t>D</w:t>
      </w:r>
      <w:r>
        <w:rPr>
          <w:rFonts w:cs="宋体" w:hint="eastAsia"/>
          <w:color w:val="000000"/>
        </w:rPr>
        <w:t>正确．</w:t>
      </w:r>
      <w:r>
        <w:rPr>
          <w:rFonts w:cs="Times New Roman"/>
        </w:rPr>
        <w:br/>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）音调与发声体的振动频率有关，频率越高，音调越高；（</w:t>
      </w:r>
      <w:r>
        <w:rPr>
          <w:color w:val="000000"/>
        </w:rPr>
        <w:t>2</w:t>
      </w:r>
      <w:r>
        <w:rPr>
          <w:rFonts w:cs="宋体" w:hint="eastAsia"/>
          <w:color w:val="000000"/>
        </w:rPr>
        <w:t>）声音的传播需要介质，真空可以传声．（</w:t>
      </w:r>
      <w:r>
        <w:rPr>
          <w:color w:val="000000"/>
        </w:rPr>
        <w:t>3</w:t>
      </w:r>
      <w:r>
        <w:rPr>
          <w:rFonts w:cs="宋体" w:hint="eastAsia"/>
          <w:color w:val="000000"/>
        </w:rPr>
        <w:t>）响度与振幅有关，振幅越大，响度越大；（</w:t>
      </w:r>
      <w:r>
        <w:rPr>
          <w:color w:val="000000"/>
        </w:rPr>
        <w:t>4</w:t>
      </w:r>
      <w:r>
        <w:rPr>
          <w:rFonts w:cs="宋体" w:hint="eastAsia"/>
          <w:color w:val="000000"/>
        </w:rPr>
        <w:t>）物理学中对于一些看不见摸不着的现象或不易直接测量的物理量，通常用一些非常直观的现象去认识或用易测量的物理量间接测量，这种研究问题的方法叫转换法．</w:t>
      </w:r>
    </w:p>
    <w:p w:rsidR="00B84E68">
      <w:pPr>
        <w:spacing w:after="0"/>
        <w:rPr>
          <w:rFonts w:cs="Times New Roman"/>
        </w:rPr>
      </w:pPr>
      <w:r>
        <w:rPr>
          <w:color w:val="000000"/>
        </w:rPr>
        <w:t>9.</w:t>
      </w:r>
      <w:r>
        <w:rPr>
          <w:rFonts w:cs="宋体" w:hint="eastAsia"/>
          <w:color w:val="0000FF"/>
        </w:rPr>
        <w:t>【答案】</w:t>
      </w:r>
      <w:r>
        <w:rPr>
          <w:color w:val="000000"/>
        </w:rPr>
        <w:t xml:space="preserve">D  </w:t>
      </w:r>
    </w:p>
    <w:p w:rsidR="00B84E68">
      <w:pPr>
        <w:spacing w:after="0"/>
        <w:rPr>
          <w:rFonts w:cs="Times New Roman"/>
        </w:rPr>
      </w:pPr>
      <w:r>
        <w:rPr>
          <w:rFonts w:cs="宋体" w:hint="eastAsia"/>
          <w:color w:val="0000FF"/>
        </w:rPr>
        <w:t>【考点】</w:t>
      </w:r>
      <w:r>
        <w:rPr>
          <w:rFonts w:cs="宋体" w:hint="eastAsia"/>
          <w:color w:val="000000"/>
        </w:rPr>
        <w:t>温度及温度计的使用与读数</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温度计的玻璃泡碰到了容器壁，故</w:t>
      </w:r>
      <w:r>
        <w:rPr>
          <w:color w:val="000000"/>
        </w:rPr>
        <w:t>A</w:t>
      </w:r>
      <w:r>
        <w:rPr>
          <w:rFonts w:cs="宋体" w:hint="eastAsia"/>
          <w:color w:val="000000"/>
        </w:rPr>
        <w:t>错误，不符合题意；</w:t>
      </w:r>
      <w:r>
        <w:rPr>
          <w:rFonts w:cs="Times New Roman"/>
        </w:rPr>
        <w:br/>
      </w:r>
      <w:r>
        <w:rPr>
          <w:color w:val="000000"/>
        </w:rPr>
        <w:t>B.</w:t>
      </w:r>
      <w:r>
        <w:rPr>
          <w:rFonts w:cs="宋体" w:hint="eastAsia"/>
          <w:color w:val="000000"/>
        </w:rPr>
        <w:t>温度计玻璃泡没有全部浸入被测液体中，故</w:t>
      </w:r>
      <w:r>
        <w:rPr>
          <w:color w:val="000000"/>
        </w:rPr>
        <w:t>B</w:t>
      </w:r>
      <w:r>
        <w:rPr>
          <w:rFonts w:cs="宋体" w:hint="eastAsia"/>
          <w:color w:val="000000"/>
        </w:rPr>
        <w:t>错误，不符合题意；</w:t>
      </w:r>
      <w:r>
        <w:rPr>
          <w:rFonts w:cs="Times New Roman"/>
        </w:rPr>
        <w:br/>
      </w:r>
      <w:r>
        <w:rPr>
          <w:color w:val="000000"/>
        </w:rPr>
        <w:t>C.</w:t>
      </w:r>
      <w:r>
        <w:rPr>
          <w:rFonts w:cs="宋体" w:hint="eastAsia"/>
          <w:color w:val="000000"/>
        </w:rPr>
        <w:t>读数时，视线没有与温度计中液柱的上表面相平，故</w:t>
      </w:r>
      <w:r>
        <w:rPr>
          <w:color w:val="000000"/>
        </w:rPr>
        <w:t>C</w:t>
      </w:r>
      <w:r>
        <w:rPr>
          <w:rFonts w:cs="宋体" w:hint="eastAsia"/>
          <w:color w:val="000000"/>
        </w:rPr>
        <w:t>错误，不符合题意；</w:t>
      </w:r>
      <w:r>
        <w:rPr>
          <w:rFonts w:cs="Times New Roman"/>
        </w:rPr>
        <w:br/>
      </w:r>
      <w:r>
        <w:rPr>
          <w:color w:val="000000"/>
        </w:rPr>
        <w:t>D.</w:t>
      </w:r>
      <w:r>
        <w:rPr>
          <w:rFonts w:cs="宋体" w:hint="eastAsia"/>
          <w:color w:val="000000"/>
        </w:rPr>
        <w:t>温度计玻璃泡要全部浸入被测液体中，且没有碰到容器底或容器壁；读数时玻璃泡继续留在了被测液体中，且视线与温度计中液柱的上表面相平，故</w:t>
      </w:r>
      <w:r>
        <w:rPr>
          <w:color w:val="000000"/>
        </w:rPr>
        <w:t>D</w:t>
      </w:r>
      <w:r>
        <w:rPr>
          <w:rFonts w:cs="宋体" w:hint="eastAsia"/>
          <w:color w:val="000000"/>
        </w:rPr>
        <w:t>正确，符合题意。</w:t>
      </w:r>
      <w:r>
        <w:rPr>
          <w:rFonts w:cs="Times New Roman"/>
        </w:rPr>
        <w:br/>
      </w:r>
      <w:r>
        <w:rPr>
          <w:rFonts w:cs="宋体" w:hint="eastAsia"/>
          <w:color w:val="000000"/>
        </w:rPr>
        <w:t>故答案为：</w:t>
      </w:r>
      <w:r>
        <w:rPr>
          <w:color w:val="000000"/>
        </w:rPr>
        <w:t>D</w:t>
      </w:r>
      <w:r>
        <w:rPr>
          <w:rFonts w:cs="宋体" w:hint="eastAsia"/>
          <w:color w:val="000000"/>
        </w:rPr>
        <w:t>。</w:t>
      </w:r>
    </w:p>
    <w:p w:rsidR="00B84E68">
      <w:pPr>
        <w:spacing w:after="0"/>
        <w:rPr>
          <w:rFonts w:cs="Times New Roman"/>
        </w:rPr>
      </w:pPr>
      <w:r>
        <w:rPr>
          <w:rFonts w:cs="宋体" w:hint="eastAsia"/>
          <w:color w:val="000000"/>
        </w:rPr>
        <w:t>【分析】解答此题的关键是知道：温度计使用：</w:t>
      </w:r>
      <w:r>
        <w:rPr>
          <w:color w:val="000000"/>
        </w:rPr>
        <w:t>(1)</w:t>
      </w:r>
      <w:r>
        <w:rPr>
          <w:rFonts w:cs="宋体" w:hint="eastAsia"/>
          <w:color w:val="000000"/>
        </w:rPr>
        <w:t>使用前应观察它的量程和最小刻度值；</w:t>
      </w:r>
      <w:r>
        <w:rPr>
          <w:color w:val="000000"/>
        </w:rPr>
        <w:t>(2)</w:t>
      </w:r>
      <w:r>
        <w:rPr>
          <w:rFonts w:cs="宋体" w:hint="eastAsia"/>
          <w:color w:val="000000"/>
        </w:rPr>
        <w:t>使用时温度计玻璃泡要全部浸入被测液体中，不要碰到容器底或容器壁；</w:t>
      </w:r>
      <w:r>
        <w:rPr>
          <w:color w:val="000000"/>
        </w:rPr>
        <w:t>(3)</w:t>
      </w:r>
      <w:r>
        <w:rPr>
          <w:rFonts w:cs="宋体" w:hint="eastAsia"/>
          <w:color w:val="000000"/>
        </w:rPr>
        <w:t>待温度计示数稳定后再读数；</w:t>
      </w:r>
      <w:r>
        <w:rPr>
          <w:color w:val="000000"/>
        </w:rPr>
        <w:t>(4)</w:t>
      </w:r>
      <w:r>
        <w:rPr>
          <w:rFonts w:cs="宋体" w:hint="eastAsia"/>
          <w:color w:val="000000"/>
        </w:rPr>
        <w:t>读数时玻璃泡要继续留在被测液体中，视线与温度计中液柱的上表面相平。</w:t>
      </w:r>
    </w:p>
    <w:p w:rsidR="00B84E68">
      <w:pPr>
        <w:spacing w:after="0"/>
        <w:rPr>
          <w:rFonts w:cs="Times New Roman"/>
        </w:rPr>
      </w:pPr>
      <w:r>
        <w:rPr>
          <w:color w:val="000000"/>
        </w:rPr>
        <w:t>10.</w:t>
      </w:r>
      <w:r>
        <w:rPr>
          <w:rFonts w:cs="宋体" w:hint="eastAsia"/>
          <w:color w:val="0000FF"/>
        </w:rPr>
        <w:t>【答案】</w:t>
      </w:r>
      <w:r>
        <w:rPr>
          <w:color w:val="000000"/>
        </w:rPr>
        <w:t xml:space="preserve">C  </w:t>
      </w:r>
    </w:p>
    <w:p w:rsidR="00B84E68">
      <w:pPr>
        <w:spacing w:after="0"/>
        <w:rPr>
          <w:rFonts w:cs="Times New Roman"/>
        </w:rPr>
      </w:pPr>
      <w:r>
        <w:rPr>
          <w:rFonts w:cs="宋体" w:hint="eastAsia"/>
          <w:color w:val="0000FF"/>
        </w:rPr>
        <w:t>【考点】</w:t>
      </w:r>
      <w:r>
        <w:rPr>
          <w:rFonts w:cs="宋体" w:hint="eastAsia"/>
          <w:color w:val="000000"/>
        </w:rPr>
        <w:t>熔化和凝固的温度</w:t>
      </w:r>
      <w:r>
        <w:rPr>
          <w:color w:val="000000"/>
        </w:rPr>
        <w:t>—</w:t>
      </w:r>
      <w:r>
        <w:rPr>
          <w:rFonts w:cs="宋体" w:hint="eastAsia"/>
          <w:color w:val="000000"/>
        </w:rPr>
        <w:t>时间图象，晶体和非晶体</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用钢水浇铸零件就是高温钢水放热凝固的过程，钢是晶体应该有固定的凝固点，所以随着时间推移钢水的温度降低，但是降到凝固点的时候，保持该温度不变，钢水继续放热从液态变成固态，凝固结束后放热温度又会降低，所以符合此特点的图象是选项</w:t>
      </w:r>
      <w:r>
        <w:rPr>
          <w:color w:val="000000"/>
        </w:rPr>
        <w:t>C</w:t>
      </w:r>
      <w:r>
        <w:rPr>
          <w:rFonts w:cs="宋体" w:hint="eastAsia"/>
          <w:color w:val="000000"/>
        </w:rPr>
        <w:t>，故</w:t>
      </w:r>
      <w:r>
        <w:rPr>
          <w:color w:val="000000"/>
        </w:rPr>
        <w:t>C</w:t>
      </w:r>
      <w:r>
        <w:rPr>
          <w:rFonts w:cs="宋体" w:hint="eastAsia"/>
          <w:color w:val="000000"/>
        </w:rPr>
        <w:t>符合题意，</w:t>
      </w:r>
      <w:r>
        <w:rPr>
          <w:color w:val="000000"/>
        </w:rPr>
        <w:t>ABD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p>
    <w:p w:rsidR="00B84E68">
      <w:pPr>
        <w:spacing w:after="0"/>
        <w:rPr>
          <w:rFonts w:cs="Times New Roman"/>
        </w:rPr>
      </w:pPr>
      <w:r>
        <w:rPr>
          <w:rFonts w:cs="宋体" w:hint="eastAsia"/>
          <w:color w:val="000000"/>
        </w:rPr>
        <w:t>【分析】解答此题的关键是知道：物质由固态变为液态叫熔化，熔化吸热；物质由液态变为固态叫凝固，凝固放热；固体分为晶体和非晶体，各种金属都是晶体，晶体在熔化和凝固过程中温度都保持不变，即有固定的熔点和凝固点，非晶体在熔化和凝固过程中温度一直变化，即没有熔点和凝固点。</w:t>
      </w:r>
    </w:p>
    <w:p w:rsidR="00B84E68">
      <w:r>
        <w:rPr>
          <w:rFonts w:cs="宋体" w:hint="eastAsia"/>
        </w:rPr>
        <w:t>二、</w:t>
      </w:r>
      <w:r>
        <w:t xml:space="preserve"> &lt;b&gt;&lt;/b&gt; &lt;b&gt;</w:t>
      </w:r>
      <w:r>
        <w:rPr>
          <w:rFonts w:cs="宋体" w:hint="eastAsia"/>
        </w:rPr>
        <w:t>填空题</w:t>
      </w:r>
      <w:r>
        <w:t xml:space="preserve">&lt;/b&gt;  </w:t>
      </w:r>
    </w:p>
    <w:p w:rsidR="00B84E68">
      <w:pPr>
        <w:spacing w:after="0"/>
        <w:rPr>
          <w:rFonts w:cs="Times New Roman"/>
        </w:rPr>
      </w:pPr>
      <w:r>
        <w:rPr>
          <w:color w:val="000000"/>
        </w:rPr>
        <w:t>11.</w:t>
      </w: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m(</w:t>
      </w:r>
      <w:r>
        <w:rPr>
          <w:rFonts w:cs="宋体" w:hint="eastAsia"/>
          <w:color w:val="000000"/>
        </w:rPr>
        <w:t>米</w:t>
      </w:r>
      <w:r>
        <w:rPr>
          <w:color w:val="000000"/>
        </w:rPr>
        <w:t>)</w:t>
      </w:r>
      <w:r>
        <w:rPr>
          <w:rFonts w:cs="Times New Roman"/>
        </w:rPr>
        <w:br/>
      </w:r>
      <w:r>
        <w:rPr>
          <w:rFonts w:cs="宋体" w:hint="eastAsia"/>
          <w:color w:val="000000"/>
        </w:rPr>
        <w:t>（</w:t>
      </w:r>
      <w:r>
        <w:rPr>
          <w:color w:val="000000"/>
        </w:rPr>
        <w:t>2</w:t>
      </w:r>
      <w:r>
        <w:rPr>
          <w:rFonts w:cs="宋体" w:hint="eastAsia"/>
          <w:color w:val="000000"/>
        </w:rPr>
        <w:t>）</w:t>
      </w:r>
      <w:r>
        <w:rPr>
          <w:color w:val="000000"/>
        </w:rPr>
        <w:t>cm</w:t>
      </w:r>
      <w:r>
        <w:rPr>
          <w:rFonts w:cs="宋体" w:hint="eastAsia"/>
          <w:color w:val="000000"/>
        </w:rPr>
        <w:t>（厘米）</w:t>
      </w:r>
      <w:r>
        <w:rPr>
          <w:rFonts w:cs="Times New Roman"/>
        </w:rPr>
        <w:br/>
      </w:r>
      <w:r>
        <w:rPr>
          <w:rFonts w:cs="宋体" w:hint="eastAsia"/>
          <w:color w:val="000000"/>
        </w:rPr>
        <w:t>（</w:t>
      </w:r>
      <w:r>
        <w:rPr>
          <w:color w:val="000000"/>
        </w:rPr>
        <w:t>3</w:t>
      </w:r>
      <w:r>
        <w:rPr>
          <w:rFonts w:cs="宋体" w:hint="eastAsia"/>
          <w:color w:val="000000"/>
        </w:rPr>
        <w:t>）</w:t>
      </w:r>
      <w:r>
        <w:rPr>
          <w:color w:val="000000"/>
        </w:rPr>
        <w:t>m/s</w:t>
      </w:r>
      <w:r>
        <w:rPr>
          <w:rFonts w:cs="宋体" w:hint="eastAsia"/>
          <w:color w:val="000000"/>
        </w:rPr>
        <w:t>（米</w:t>
      </w:r>
      <w:r>
        <w:rPr>
          <w:color w:val="000000"/>
        </w:rPr>
        <w:t>/</w:t>
      </w:r>
      <w:r>
        <w:rPr>
          <w:rFonts w:cs="宋体" w:hint="eastAsia"/>
          <w:color w:val="000000"/>
        </w:rPr>
        <w:t>秒）</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长度的估测，物理常识</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）以成年人走两步的距离约是</w:t>
      </w:r>
      <w:r>
        <w:rPr>
          <w:color w:val="000000"/>
        </w:rPr>
        <w:t xml:space="preserve"> 1.5</w:t>
      </w:r>
      <w:r>
        <w:rPr>
          <w:rFonts w:cs="宋体" w:hint="eastAsia"/>
          <w:color w:val="000000"/>
        </w:rPr>
        <w:t>米，课桌的高度约</w:t>
      </w:r>
      <w:r>
        <w:rPr>
          <w:color w:val="000000"/>
        </w:rPr>
        <w:t>0.75</w:t>
      </w:r>
      <w:r>
        <w:rPr>
          <w:rFonts w:cs="宋体" w:hint="eastAsia"/>
          <w:color w:val="000000"/>
        </w:rPr>
        <w:t>米，作为参考，可知一位中学生的身高应该约为</w:t>
      </w:r>
      <w:r>
        <w:rPr>
          <w:color w:val="000000"/>
        </w:rPr>
        <w:t>1.6m</w: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）结合</w:t>
      </w:r>
      <w:r>
        <w:rPr>
          <w:color w:val="000000"/>
        </w:rPr>
        <w:t>1</w:t>
      </w:r>
      <w:r>
        <w:rPr>
          <w:rFonts w:cs="宋体" w:hint="eastAsia"/>
          <w:color w:val="000000"/>
        </w:rPr>
        <w:t>厘米</w:t>
      </w:r>
      <w:r>
        <w:rPr>
          <w:color w:val="000000"/>
        </w:rPr>
        <w:t>=10</w:t>
      </w:r>
      <w:r>
        <w:rPr>
          <w:color w:val="000000"/>
          <w:vertAlign w:val="superscript"/>
        </w:rPr>
        <w:t>-2</w:t>
      </w:r>
      <w:r>
        <w:rPr>
          <w:rFonts w:cs="宋体" w:hint="eastAsia"/>
          <w:color w:val="000000"/>
        </w:rPr>
        <w:t>米分析可知：</w:t>
      </w:r>
      <w:r>
        <w:rPr>
          <w:color w:val="000000"/>
        </w:rPr>
        <w:t>1cm</w:t>
      </w:r>
      <w:r>
        <w:rPr>
          <w:rFonts w:cs="宋体" w:hint="eastAsia"/>
          <w:color w:val="000000"/>
        </w:rPr>
        <w:t>的长度相当于成人大拇指的宽度，则可以判断初中物理课本的长度应该约为</w:t>
      </w:r>
      <w:r>
        <w:rPr>
          <w:color w:val="000000"/>
        </w:rPr>
        <w:t>18cm</w:t>
      </w:r>
      <w:r>
        <w:rPr>
          <w:rFonts w:cs="宋体" w:hint="eastAsia"/>
          <w:color w:val="000000"/>
        </w:rPr>
        <w:t>；</w:t>
      </w:r>
      <w:r>
        <w:rPr>
          <w:rFonts w:cs="Times New Roman"/>
        </w:rPr>
        <w:br/>
      </w:r>
      <w:r>
        <w:rPr>
          <w:rFonts w:cs="宋体" w:hint="eastAsia"/>
          <w:color w:val="000000"/>
        </w:rPr>
        <w:t>（</w:t>
      </w:r>
      <w:r>
        <w:rPr>
          <w:color w:val="000000"/>
        </w:rPr>
        <w:t>3</w:t>
      </w:r>
      <w:r>
        <w:rPr>
          <w:rFonts w:cs="宋体" w:hint="eastAsia"/>
          <w:color w:val="000000"/>
        </w:rPr>
        <w:t>）因为人步行的速度约</w:t>
      </w:r>
      <w:r>
        <w:rPr>
          <w:color w:val="000000"/>
        </w:rPr>
        <w:t>1.1m/s</w:t>
      </w:r>
      <w:r>
        <w:rPr>
          <w:rFonts w:cs="宋体" w:hint="eastAsia"/>
          <w:color w:val="000000"/>
        </w:rPr>
        <w:t>，再结合</w:t>
      </w:r>
      <w:r>
        <w:rPr>
          <w:color w:val="000000"/>
        </w:rPr>
        <w:t>1m/s=3.6km/h</w:t>
      </w:r>
      <w:r>
        <w:rPr>
          <w:rFonts w:cs="宋体" w:hint="eastAsia"/>
          <w:color w:val="000000"/>
        </w:rPr>
        <w:t>，可判断一同学正常步行时的速度可达到</w:t>
      </w:r>
      <w:r>
        <w:rPr>
          <w:color w:val="000000"/>
        </w:rPr>
        <w:t>1m/s</w:t>
      </w:r>
      <w:r>
        <w:rPr>
          <w:rFonts w:cs="宋体" w:hint="eastAsia"/>
          <w:color w:val="000000"/>
        </w:rPr>
        <w:t>。</w:t>
      </w:r>
      <w:r>
        <w:rPr>
          <w:rFonts w:cs="Times New Roman"/>
        </w:rPr>
        <w:br/>
      </w:r>
      <w:r>
        <w:rPr>
          <w:rFonts w:cs="宋体" w:hint="eastAsia"/>
          <w:color w:val="000000"/>
        </w:rPr>
        <w:t>故答案为：</w:t>
      </w:r>
      <w:r>
        <w:rPr>
          <w:color w:val="000000"/>
        </w:rPr>
        <w:t>m</w:t>
      </w:r>
      <w:r>
        <w:rPr>
          <w:rFonts w:cs="宋体" w:hint="eastAsia"/>
          <w:color w:val="000000"/>
        </w:rPr>
        <w:t>；</w:t>
      </w:r>
      <w:r>
        <w:rPr>
          <w:color w:val="000000"/>
        </w:rPr>
        <w:t>cm</w:t>
      </w:r>
      <w:r>
        <w:rPr>
          <w:rFonts w:cs="宋体" w:hint="eastAsia"/>
          <w:color w:val="000000"/>
        </w:rPr>
        <w:t>；</w:t>
      </w:r>
      <w:r>
        <w:rPr>
          <w:color w:val="000000"/>
        </w:rPr>
        <w:t>m/s</w:t>
      </w:r>
      <w:r>
        <w:rPr>
          <w:rFonts w:cs="宋体" w:hint="eastAsia"/>
          <w:color w:val="000000"/>
        </w:rPr>
        <w:t>。</w:t>
      </w:r>
    </w:p>
    <w:p w:rsidR="00B84E68">
      <w:pPr>
        <w:spacing w:after="0"/>
        <w:rPr>
          <w:rFonts w:cs="Times New Roman"/>
        </w:rPr>
      </w:pPr>
      <w:r>
        <w:rPr>
          <w:rFonts w:cs="宋体" w:hint="eastAsia"/>
          <w:color w:val="000000"/>
        </w:rPr>
        <w:t>【分析】物理量的估测要结合实际生活经验，所以解答此题的关键是知道：</w:t>
      </w:r>
      <w:r>
        <w:rPr>
          <w:rFonts w:cs="Times New Roman"/>
        </w:rPr>
        <w:br/>
      </w:r>
      <w:r>
        <w:rPr>
          <w:rFonts w:cs="宋体" w:hint="eastAsia"/>
          <w:color w:val="000000"/>
        </w:rPr>
        <w:t>（</w:t>
      </w:r>
      <w:r>
        <w:rPr>
          <w:color w:val="000000"/>
        </w:rPr>
        <w:t>1</w:t>
      </w:r>
      <w:r>
        <w:rPr>
          <w:rFonts w:cs="宋体" w:hint="eastAsia"/>
          <w:color w:val="000000"/>
        </w:rPr>
        <w:t>）长度的单位：在国际单位制中，长度的主单位是米，用符号</w:t>
      </w:r>
      <w:r>
        <w:rPr>
          <w:color w:val="000000"/>
        </w:rPr>
        <w:t>m</w:t>
      </w:r>
      <w:r>
        <w:rPr>
          <w:rFonts w:cs="宋体" w:hint="eastAsia"/>
          <w:color w:val="000000"/>
        </w:rPr>
        <w:t>表示，成年人走两步的距离约是</w:t>
      </w:r>
      <w:r>
        <w:rPr>
          <w:color w:val="000000"/>
        </w:rPr>
        <w:t xml:space="preserve"> 1.5</w:t>
      </w:r>
      <w:r>
        <w:rPr>
          <w:rFonts w:cs="宋体" w:hint="eastAsia"/>
          <w:color w:val="000000"/>
        </w:rPr>
        <w:t>米，课桌的高度约</w:t>
      </w:r>
      <w:r>
        <w:rPr>
          <w:color w:val="000000"/>
        </w:rPr>
        <w:t>0.75</w:t>
      </w:r>
      <w:r>
        <w:rPr>
          <w:rFonts w:cs="宋体" w:hint="eastAsia"/>
          <w:color w:val="000000"/>
        </w:rPr>
        <w:t>米，常用的单位还有千米（</w:t>
      </w:r>
      <w:r>
        <w:rPr>
          <w:color w:val="000000"/>
        </w:rPr>
        <w:t>km</w:t>
      </w:r>
      <w:r>
        <w:rPr>
          <w:rFonts w:cs="宋体" w:hint="eastAsia"/>
          <w:color w:val="000000"/>
        </w:rPr>
        <w:t>）、分米（</w:t>
      </w:r>
      <w:r>
        <w:rPr>
          <w:color w:val="000000"/>
        </w:rPr>
        <w:t>dm</w:t>
      </w:r>
      <w:r>
        <w:rPr>
          <w:rFonts w:cs="宋体" w:hint="eastAsia"/>
          <w:color w:val="000000"/>
        </w:rPr>
        <w:t>）、厘米（</w:t>
      </w:r>
      <w:r>
        <w:rPr>
          <w:color w:val="000000"/>
        </w:rPr>
        <w:t>cm</w:t>
      </w:r>
      <w:r>
        <w:rPr>
          <w:rFonts w:cs="宋体" w:hint="eastAsia"/>
          <w:color w:val="000000"/>
        </w:rPr>
        <w:t>）、毫米（</w:t>
      </w:r>
      <w:r>
        <w:rPr>
          <w:color w:val="000000"/>
        </w:rPr>
        <w:t>mm</w:t>
      </w:r>
      <w:r>
        <w:rPr>
          <w:rFonts w:cs="宋体" w:hint="eastAsia"/>
          <w:color w:val="000000"/>
        </w:rPr>
        <w:t>）、微米（</w:t>
      </w:r>
      <w:r>
        <w:rPr>
          <w:color w:val="000000"/>
        </w:rPr>
        <w:t>μm</w:t>
      </w:r>
      <w:r>
        <w:rPr>
          <w:rFonts w:cs="宋体" w:hint="eastAsia"/>
          <w:color w:val="000000"/>
        </w:rPr>
        <w:t>）等，它们关系是：</w:t>
      </w:r>
      <w:r>
        <w:rPr>
          <w:color w:val="000000"/>
        </w:rPr>
        <w:t>1</w:t>
      </w:r>
      <w:r>
        <w:rPr>
          <w:rFonts w:cs="宋体" w:hint="eastAsia"/>
          <w:color w:val="000000"/>
        </w:rPr>
        <w:t>千米</w:t>
      </w:r>
      <w:r>
        <w:rPr>
          <w:color w:val="000000"/>
        </w:rPr>
        <w:t>=10</w:t>
      </w:r>
      <w:r>
        <w:rPr>
          <w:color w:val="000000"/>
          <w:vertAlign w:val="superscript"/>
        </w:rPr>
        <w:t>3</w:t>
      </w:r>
      <w:r>
        <w:rPr>
          <w:rFonts w:cs="宋体" w:hint="eastAsia"/>
          <w:color w:val="000000"/>
        </w:rPr>
        <w:t>米，</w:t>
      </w:r>
      <w:r>
        <w:rPr>
          <w:color w:val="000000"/>
        </w:rPr>
        <w:t>1</w:t>
      </w:r>
      <w:r>
        <w:rPr>
          <w:rFonts w:cs="宋体" w:hint="eastAsia"/>
          <w:color w:val="000000"/>
        </w:rPr>
        <w:t>分米</w:t>
      </w:r>
      <w:r>
        <w:rPr>
          <w:color w:val="000000"/>
        </w:rPr>
        <w:t>=10</w:t>
      </w:r>
      <w:r>
        <w:rPr>
          <w:color w:val="000000"/>
          <w:vertAlign w:val="superscript"/>
        </w:rPr>
        <w:t>-1</w:t>
      </w:r>
      <w:r>
        <w:rPr>
          <w:rFonts w:cs="宋体" w:hint="eastAsia"/>
          <w:color w:val="000000"/>
        </w:rPr>
        <w:t>米，</w:t>
      </w:r>
      <w:r>
        <w:rPr>
          <w:color w:val="000000"/>
        </w:rPr>
        <w:t>1</w:t>
      </w:r>
      <w:r>
        <w:rPr>
          <w:rFonts w:cs="宋体" w:hint="eastAsia"/>
          <w:color w:val="000000"/>
        </w:rPr>
        <w:t>厘米</w:t>
      </w:r>
      <w:r>
        <w:rPr>
          <w:color w:val="000000"/>
        </w:rPr>
        <w:t>=10</w:t>
      </w:r>
      <w:r>
        <w:rPr>
          <w:color w:val="000000"/>
          <w:vertAlign w:val="superscript"/>
        </w:rPr>
        <w:t>-2</w:t>
      </w:r>
      <w:r>
        <w:rPr>
          <w:rFonts w:cs="宋体" w:hint="eastAsia"/>
          <w:color w:val="000000"/>
        </w:rPr>
        <w:t>米，</w:t>
      </w:r>
      <w:r>
        <w:rPr>
          <w:color w:val="000000"/>
        </w:rPr>
        <w:t>1</w:t>
      </w:r>
      <w:r>
        <w:rPr>
          <w:rFonts w:cs="宋体" w:hint="eastAsia"/>
          <w:color w:val="000000"/>
        </w:rPr>
        <w:t>毫米</w:t>
      </w:r>
      <w:r>
        <w:rPr>
          <w:color w:val="000000"/>
        </w:rPr>
        <w:t>=10</w:t>
      </w:r>
      <w:r>
        <w:rPr>
          <w:color w:val="000000"/>
          <w:vertAlign w:val="superscript"/>
        </w:rPr>
        <w:t>-3</w:t>
      </w:r>
      <w:r>
        <w:rPr>
          <w:rFonts w:cs="宋体" w:hint="eastAsia"/>
          <w:color w:val="000000"/>
        </w:rPr>
        <w:t>米，</w:t>
      </w:r>
      <w:r>
        <w:rPr>
          <w:color w:val="000000"/>
        </w:rPr>
        <w:t>1</w:t>
      </w:r>
      <w:r>
        <w:rPr>
          <w:rFonts w:cs="宋体" w:hint="eastAsia"/>
          <w:color w:val="000000"/>
        </w:rPr>
        <w:t>微米</w:t>
      </w:r>
      <w:r>
        <w:rPr>
          <w:color w:val="000000"/>
        </w:rPr>
        <w:t>=10</w:t>
      </w:r>
      <w:r>
        <w:rPr>
          <w:color w:val="000000"/>
          <w:vertAlign w:val="superscript"/>
        </w:rPr>
        <w:t>-6</w:t>
      </w:r>
      <w:r>
        <w:rPr>
          <w:rFonts w:cs="宋体" w:hint="eastAsia"/>
          <w:color w:val="000000"/>
        </w:rPr>
        <w:t>米；</w:t>
      </w:r>
      <w:r>
        <w:rPr>
          <w:rFonts w:cs="Times New Roman"/>
        </w:rPr>
        <w:br/>
      </w:r>
      <w:r>
        <w:rPr>
          <w:rFonts w:cs="宋体" w:hint="eastAsia"/>
          <w:color w:val="000000"/>
        </w:rPr>
        <w:t>（</w:t>
      </w:r>
      <w:r>
        <w:rPr>
          <w:color w:val="000000"/>
        </w:rPr>
        <w:t>2</w:t>
      </w:r>
      <w:r>
        <w:rPr>
          <w:rFonts w:cs="宋体" w:hint="eastAsia"/>
          <w:color w:val="000000"/>
        </w:rPr>
        <w:t>）速度的单位：在国际单位制中，速度的主单位是米每秒，用符号</w:t>
      </w:r>
      <w:r>
        <w:rPr>
          <w:color w:val="000000"/>
        </w:rPr>
        <w:t>m/s</w:t>
      </w:r>
      <w:r>
        <w:rPr>
          <w:rFonts w:cs="宋体" w:hint="eastAsia"/>
          <w:color w:val="000000"/>
        </w:rPr>
        <w:t>表示，人步行的速度约</w:t>
      </w:r>
      <w:r>
        <w:rPr>
          <w:color w:val="000000"/>
        </w:rPr>
        <w:t>1.1m/s</w:t>
      </w:r>
      <w:r>
        <w:rPr>
          <w:rFonts w:cs="宋体" w:hint="eastAsia"/>
          <w:color w:val="000000"/>
        </w:rPr>
        <w:t>，常用的单位还有千米每小时（</w:t>
      </w:r>
      <w:r>
        <w:rPr>
          <w:color w:val="000000"/>
        </w:rPr>
        <w:t>km/h</w:t>
      </w:r>
      <w:r>
        <w:rPr>
          <w:rFonts w:cs="宋体" w:hint="eastAsia"/>
          <w:color w:val="000000"/>
        </w:rPr>
        <w:t>），它们关系是：</w:t>
      </w:r>
      <w:r>
        <w:rPr>
          <w:color w:val="000000"/>
        </w:rPr>
        <w:t>1m/s=3.6km/h</w:t>
      </w:r>
      <w:r>
        <w:rPr>
          <w:rFonts w:cs="宋体" w:hint="eastAsia"/>
          <w:color w:val="000000"/>
        </w:rPr>
        <w:t>。</w:t>
      </w:r>
    </w:p>
    <w:p w:rsidR="00B84E68">
      <w:pPr>
        <w:spacing w:after="0"/>
        <w:rPr>
          <w:rFonts w:cs="Times New Roman"/>
        </w:rPr>
      </w:pPr>
      <w:r>
        <w:rPr>
          <w:color w:val="000000"/>
        </w:rPr>
        <w:t>12.</w:t>
      </w:r>
      <w:r>
        <w:rPr>
          <w:rFonts w:cs="宋体" w:hint="eastAsia"/>
          <w:color w:val="0000FF"/>
        </w:rPr>
        <w:t>【答案】</w:t>
      </w:r>
      <w:r>
        <w:rPr>
          <w:rFonts w:cs="宋体" w:hint="eastAsia"/>
          <w:color w:val="000000"/>
        </w:rPr>
        <w:t>振动；响度；音色</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声音的产生，音调及音调与频率的关系，响度及响度与振幅的关系，音色，音调、响度与音色的区分</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因为声音是由物体的振动产生的，所以敲击编钟时，它能发出悦耳的声音是由于它的振动产生的；用大小不同的力度敲击同一编钟编钟的振幅不同而频率相同，所以能发出不同响度的声音；编钟和其他乐器由于发声体不同，所以它们发出声音的音色不同。</w:t>
      </w:r>
      <w:r>
        <w:rPr>
          <w:rFonts w:cs="Times New Roman"/>
        </w:rPr>
        <w:br/>
      </w:r>
      <w:r>
        <w:rPr>
          <w:rFonts w:cs="宋体" w:hint="eastAsia"/>
          <w:color w:val="000000"/>
        </w:rPr>
        <w:t>故答案为：振动；响度；音色。</w:t>
      </w:r>
    </w:p>
    <w:p w:rsidR="00B84E68">
      <w:pPr>
        <w:spacing w:after="0"/>
        <w:rPr>
          <w:rFonts w:cs="Times New Roman"/>
        </w:rPr>
      </w:pPr>
      <w:r>
        <w:rPr>
          <w:rFonts w:cs="宋体" w:hint="eastAsia"/>
          <w:color w:val="000000"/>
        </w:rPr>
        <w:t>【分析】解答此题的关键是知道：声音是由物体的振动产生的，振动停止，发声也停止；音调</w:t>
      </w:r>
      <w:r>
        <w:rPr>
          <w:color w:val="000000"/>
        </w:rPr>
        <w:t>:</w:t>
      </w:r>
      <w:r>
        <w:rPr>
          <w:rFonts w:cs="宋体" w:hint="eastAsia"/>
          <w:color w:val="000000"/>
        </w:rPr>
        <w:t>是指声音的高低，它与发声体的频率有关系；响度</w:t>
      </w:r>
      <w:r>
        <w:rPr>
          <w:color w:val="000000"/>
        </w:rPr>
        <w:t>:</w:t>
      </w:r>
      <w:r>
        <w:rPr>
          <w:rFonts w:cs="宋体" w:hint="eastAsia"/>
          <w:color w:val="000000"/>
        </w:rPr>
        <w:t>是指声音的大小，跟发声体的振幅、声源与听者的距离有关系；音色与发声体的材料和结构有关，它是区别不同发声体的依据。</w:t>
      </w:r>
    </w:p>
    <w:p w:rsidR="00B84E68">
      <w:pPr>
        <w:spacing w:after="0"/>
        <w:rPr>
          <w:rFonts w:cs="Times New Roman"/>
        </w:rPr>
      </w:pPr>
      <w:r>
        <w:rPr>
          <w:color w:val="000000"/>
        </w:rPr>
        <w:t>13.</w:t>
      </w:r>
      <w:r>
        <w:rPr>
          <w:rFonts w:cs="宋体" w:hint="eastAsia"/>
          <w:color w:val="0000FF"/>
        </w:rPr>
        <w:t>【答案】</w:t>
      </w:r>
      <w:r>
        <w:rPr>
          <w:rFonts w:cs="宋体" w:hint="eastAsia"/>
          <w:color w:val="000000"/>
        </w:rPr>
        <w:t>静止；北；相对性</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机械运动，运动和静止的相对性</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某人坐在匀速向南行驶的列车中，以列车车厢为参照物，他的位置没有变化，所以他是静止的；因为此人在向南运动，若此人为参照物，路边的房屋在向后退，所以此人看到路边的房屋向北运动；由于选择了不同的参照物，对同一个物体做机械运动的情况描述就可能不同，所以运动和静止都是相当于参照物而言的，这就是运动和静止的相对性。</w:t>
      </w:r>
      <w:r>
        <w:rPr>
          <w:rFonts w:cs="Times New Roman"/>
        </w:rPr>
        <w:br/>
      </w:r>
      <w:r>
        <w:rPr>
          <w:rFonts w:cs="宋体" w:hint="eastAsia"/>
          <w:color w:val="000000"/>
        </w:rPr>
        <w:t>故答案为：静止；北；相对性。</w:t>
      </w:r>
    </w:p>
    <w:p w:rsidR="00B84E68">
      <w:pPr>
        <w:spacing w:after="0"/>
        <w:rPr>
          <w:rFonts w:cs="Times New Roman"/>
        </w:rPr>
      </w:pPr>
      <w:r>
        <w:rPr>
          <w:rFonts w:cs="宋体" w:hint="eastAsia"/>
          <w:color w:val="000000"/>
        </w:rPr>
        <w:t>【分析】解答此题的关键是知道：物体位置的变化叫机械运动；判断物体是否是运动还是静止，要看它相对于参照物的位置是否变化，若变化则运动，若不变化则静止；同一个物体是运动还是静止，取决于所选的参照物，参照物不同，物体的运动情况就有可能不同，所以运动和静止是相对的。</w:t>
      </w:r>
    </w:p>
    <w:p w:rsidR="00B84E68">
      <w:pPr>
        <w:spacing w:after="0"/>
        <w:rPr>
          <w:rFonts w:cs="Times New Roman"/>
        </w:rPr>
      </w:pPr>
      <w:r>
        <w:rPr>
          <w:color w:val="000000"/>
        </w:rPr>
        <w:t>14.</w:t>
      </w:r>
      <w:r>
        <w:rPr>
          <w:rFonts w:cs="宋体" w:hint="eastAsia"/>
          <w:color w:val="0000FF"/>
        </w:rPr>
        <w:t>【答案】</w:t>
      </w:r>
      <w:r>
        <w:rPr>
          <w:rFonts w:cs="宋体" w:hint="eastAsia"/>
          <w:color w:val="000000"/>
        </w:rPr>
        <w:t>熔化；凝固；放</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熔化与熔化吸热特点，凝固与凝固放热特点</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夏天喝饮料的温度高于冰的熔点，冰块就会熔化成水而吸热，使饮料温度降低；北方冬天天气寒冷，气温低于水的凝固点，水就会结冰，放出热量，所以人们为了不让菜窖里的菜冻坏，常常在菜窖里放几桶水，利用水凝固时会放热，而使菜窖里的气温不致太低。</w:t>
      </w:r>
      <w:r>
        <w:rPr>
          <w:rFonts w:cs="Times New Roman"/>
        </w:rPr>
        <w:br/>
      </w:r>
      <w:r>
        <w:rPr>
          <w:rFonts w:cs="宋体" w:hint="eastAsia"/>
          <w:color w:val="000000"/>
        </w:rPr>
        <w:t>故答案为：熔化；凝固；放。</w:t>
      </w:r>
    </w:p>
    <w:p w:rsidR="00B84E68">
      <w:pPr>
        <w:spacing w:after="0"/>
        <w:rPr>
          <w:rFonts w:cs="Times New Roman"/>
        </w:rPr>
      </w:pPr>
      <w:r>
        <w:rPr>
          <w:rFonts w:cs="宋体" w:hint="eastAsia"/>
          <w:color w:val="000000"/>
        </w:rPr>
        <w:t>【分析】解答此题的关键是知道：物质由固态变为液态叫熔化，熔化吸热；物质由液态变为固态叫凝固，凝固放热。</w:t>
      </w:r>
    </w:p>
    <w:p w:rsidR="00B84E68">
      <w:pPr>
        <w:spacing w:after="0"/>
        <w:rPr>
          <w:rFonts w:cs="Times New Roman"/>
        </w:rPr>
      </w:pPr>
      <w:r>
        <w:rPr>
          <w:color w:val="000000"/>
        </w:rPr>
        <w:t>15.</w:t>
      </w:r>
      <w:r>
        <w:rPr>
          <w:rFonts w:cs="宋体" w:hint="eastAsia"/>
          <w:color w:val="0000FF"/>
        </w:rPr>
        <w:t>【答案】</w:t>
      </w:r>
      <w:r>
        <w:rPr>
          <w:rFonts w:cs="宋体" w:hint="eastAsia"/>
          <w:color w:val="000000"/>
        </w:rPr>
        <w:t>甲；丙；</w:t>
      </w:r>
      <w:r>
        <w:rPr>
          <w:color w:val="000000"/>
        </w:rPr>
        <w:t xml:space="preserve">6  </w:t>
      </w:r>
    </w:p>
    <w:p w:rsidR="00B84E68">
      <w:pPr>
        <w:spacing w:after="0"/>
        <w:rPr>
          <w:rFonts w:cs="Times New Roman"/>
        </w:rPr>
      </w:pPr>
      <w:r>
        <w:rPr>
          <w:rFonts w:cs="宋体" w:hint="eastAsia"/>
          <w:color w:val="0000FF"/>
        </w:rPr>
        <w:t>【考点】</w:t>
      </w:r>
      <w:r>
        <w:rPr>
          <w:rFonts w:cs="宋体" w:hint="eastAsia"/>
          <w:color w:val="000000"/>
        </w:rPr>
        <w:t>匀速直线运动特点，时间速度路程的图像分析</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【解答】由</w:t>
      </w:r>
      <w:r>
        <w:rPr>
          <w:color w:val="000000"/>
        </w:rPr>
        <w:t>s-t</w:t>
      </w:r>
      <w:r>
        <w:rPr>
          <w:rFonts w:cs="宋体" w:hint="eastAsia"/>
          <w:color w:val="000000"/>
        </w:rPr>
        <w:t>图象可知甲车运动的路程与时间成正比，即甲车做匀速直线运动，且当</w:t>
      </w:r>
      <w:r>
        <w:rPr>
          <w:color w:val="000000"/>
        </w:rPr>
        <w:t>t</w:t>
      </w:r>
      <w:r>
        <w:rPr>
          <w:rFonts w:cs="宋体" w:hint="eastAsia"/>
          <w:color w:val="000000"/>
          <w:vertAlign w:val="subscript"/>
        </w:rPr>
        <w:t>甲</w:t>
      </w:r>
      <w:r>
        <w:rPr>
          <w:color w:val="000000"/>
        </w:rPr>
        <w:t>=5s</w:t>
      </w:r>
      <w:r>
        <w:rPr>
          <w:rFonts w:cs="宋体" w:hint="eastAsia"/>
          <w:color w:val="000000"/>
        </w:rPr>
        <w:t>时，</w:t>
      </w:r>
      <w:r>
        <w:rPr>
          <w:color w:val="000000"/>
        </w:rPr>
        <w:t>s</w:t>
      </w:r>
      <w:r>
        <w:rPr>
          <w:rFonts w:cs="宋体" w:hint="eastAsia"/>
          <w:color w:val="000000"/>
          <w:vertAlign w:val="subscript"/>
        </w:rPr>
        <w:t>甲</w:t>
      </w:r>
      <w:r>
        <w:rPr>
          <w:color w:val="000000"/>
        </w:rPr>
        <w:t>=20m</w:t>
      </w:r>
      <w:r>
        <w:rPr>
          <w:rFonts w:cs="宋体" w:hint="eastAsia"/>
          <w:color w:val="000000"/>
        </w:rPr>
        <w:t>，所以甲车的速度为</w:t>
      </w:r>
      <w:r>
        <w:rPr>
          <w:color w:val="000000"/>
        </w:rPr>
        <w:t>:</w:t>
      </w:r>
      <w:r>
        <w:rPr>
          <w:rFonts w:cs="Times New Roman"/>
        </w:rPr>
        <w:br/>
      </w:r>
      <w:r>
        <w:rPr>
          <w:color w:val="000000"/>
        </w:rPr>
        <w:t>v</w:t>
      </w:r>
      <w:r>
        <w:rPr>
          <w:rFonts w:cs="宋体" w:hint="eastAsia"/>
          <w:color w:val="000000"/>
          <w:vertAlign w:val="subscript"/>
        </w:rPr>
        <w:t>甲</w:t>
      </w:r>
      <w:r>
        <w:rPr>
          <w:color w:val="000000"/>
        </w:rPr>
        <w:t>=s</w:t>
      </w:r>
      <w:r>
        <w:rPr>
          <w:rFonts w:cs="宋体" w:hint="eastAsia"/>
          <w:color w:val="000000"/>
          <w:vertAlign w:val="subscript"/>
        </w:rPr>
        <w:t>甲</w:t>
      </w:r>
      <w:r>
        <w:rPr>
          <w:color w:val="000000"/>
        </w:rPr>
        <w:t>/t</w:t>
      </w:r>
      <w:r>
        <w:rPr>
          <w:rFonts w:cs="宋体" w:hint="eastAsia"/>
          <w:color w:val="000000"/>
          <w:vertAlign w:val="subscript"/>
        </w:rPr>
        <w:t>甲</w:t>
      </w:r>
      <w:r>
        <w:rPr>
          <w:color w:val="000000"/>
        </w:rPr>
        <w:t>=20m/5s=4m/s</w:t>
      </w:r>
      <w:r>
        <w:rPr>
          <w:rFonts w:cs="宋体" w:hint="eastAsia"/>
          <w:color w:val="000000"/>
        </w:rPr>
        <w:t>；丁车的路程不随时间变化，所以丁车静止，即</w:t>
      </w:r>
      <w:r>
        <w:rPr>
          <w:color w:val="000000"/>
        </w:rPr>
        <w:t>v</w:t>
      </w:r>
      <w:r>
        <w:rPr>
          <w:rFonts w:cs="宋体" w:hint="eastAsia"/>
          <w:color w:val="000000"/>
          <w:vertAlign w:val="subscript"/>
        </w:rPr>
        <w:t>丁</w:t>
      </w:r>
      <w:r>
        <w:rPr>
          <w:color w:val="000000"/>
        </w:rPr>
        <w:t>=0m/s</w:t>
      </w:r>
      <w:r>
        <w:rPr>
          <w:rFonts w:cs="宋体" w:hint="eastAsia"/>
          <w:color w:val="000000"/>
        </w:rPr>
        <w:t>；由</w:t>
      </w:r>
      <w:r>
        <w:rPr>
          <w:color w:val="000000"/>
        </w:rPr>
        <w:t>v-t</w:t>
      </w:r>
      <w:r>
        <w:rPr>
          <w:rFonts w:cs="宋体" w:hint="eastAsia"/>
          <w:color w:val="000000"/>
        </w:rPr>
        <w:t>图象可知乙和丙的速度都不随时间变化，都做匀速直线运动，且乙车的速度是：</w:t>
      </w:r>
      <w:r>
        <w:rPr>
          <w:color w:val="000000"/>
        </w:rPr>
        <w:t>v</w:t>
      </w:r>
      <w:r>
        <w:rPr>
          <w:rFonts w:cs="宋体" w:hint="eastAsia"/>
          <w:color w:val="000000"/>
          <w:vertAlign w:val="subscript"/>
        </w:rPr>
        <w:t>乙</w:t>
      </w:r>
      <w:r>
        <w:rPr>
          <w:color w:val="000000"/>
        </w:rPr>
        <w:t>=6m/s</w:t>
      </w:r>
      <w:r>
        <w:rPr>
          <w:rFonts w:cs="宋体" w:hint="eastAsia"/>
          <w:color w:val="000000"/>
        </w:rPr>
        <w:t>；丙车的速度是：</w:t>
      </w:r>
      <w:r>
        <w:rPr>
          <w:color w:val="000000"/>
        </w:rPr>
        <w:t>v</w:t>
      </w:r>
      <w:r>
        <w:rPr>
          <w:rFonts w:cs="宋体" w:hint="eastAsia"/>
          <w:color w:val="000000"/>
          <w:vertAlign w:val="subscript"/>
        </w:rPr>
        <w:t>丙</w:t>
      </w:r>
      <w:r>
        <w:rPr>
          <w:color w:val="000000"/>
        </w:rPr>
        <w:t>=4m/s</w:t>
      </w:r>
      <w:r>
        <w:rPr>
          <w:rFonts w:cs="宋体" w:hint="eastAsia"/>
          <w:color w:val="000000"/>
        </w:rPr>
        <w:t>；综合分析可知：运动速度相同的小车是甲和丙；小车乙的速度是</w:t>
      </w:r>
      <w:r>
        <w:rPr>
          <w:color w:val="000000"/>
        </w:rPr>
        <w:t>6m/s</w:t>
      </w:r>
      <w:r>
        <w:rPr>
          <w:rFonts w:cs="宋体" w:hint="eastAsia"/>
          <w:color w:val="000000"/>
        </w:rPr>
        <w:t>。</w:t>
      </w:r>
      <w:r>
        <w:rPr>
          <w:rFonts w:cs="Times New Roman"/>
        </w:rPr>
        <w:br/>
      </w:r>
      <w:r>
        <w:rPr>
          <w:rFonts w:cs="宋体" w:hint="eastAsia"/>
          <w:color w:val="000000"/>
        </w:rPr>
        <w:t>故答案为：甲；丙；</w:t>
      </w:r>
      <w:r>
        <w:rPr>
          <w:color w:val="000000"/>
        </w:rPr>
        <w:t>6</w:t>
      </w:r>
      <w:r>
        <w:rPr>
          <w:rFonts w:cs="宋体" w:hint="eastAsia"/>
          <w:color w:val="000000"/>
        </w:rPr>
        <w:t>。</w:t>
      </w:r>
    </w:p>
    <w:p w:rsidR="00B84E68">
      <w:pPr>
        <w:spacing w:after="0"/>
        <w:rPr>
          <w:rFonts w:cs="Times New Roman"/>
        </w:rPr>
      </w:pPr>
      <w:r>
        <w:rPr>
          <w:rFonts w:cs="宋体" w:hint="eastAsia"/>
          <w:color w:val="000000"/>
        </w:rPr>
        <w:t>【分析】由</w:t>
      </w:r>
      <w:r>
        <w:rPr>
          <w:color w:val="000000"/>
        </w:rPr>
        <w:t>s-t</w:t>
      </w:r>
      <w:r>
        <w:rPr>
          <w:rFonts w:cs="宋体" w:hint="eastAsia"/>
          <w:color w:val="000000"/>
        </w:rPr>
        <w:t>图象找出路程与时间的对应关系，然后由速度公式求出甲和丁两小车的速度，由</w:t>
      </w:r>
      <w:r>
        <w:rPr>
          <w:color w:val="000000"/>
        </w:rPr>
        <w:t>v-t</w:t>
      </w:r>
      <w:r>
        <w:rPr>
          <w:rFonts w:cs="宋体" w:hint="eastAsia"/>
          <w:color w:val="000000"/>
        </w:rPr>
        <w:t>图象找出乙和丙两小车的速度，然后分析答题。</w:t>
      </w:r>
    </w:p>
    <w:p w:rsidR="00B84E68">
      <w:pPr>
        <w:spacing w:after="0"/>
        <w:rPr>
          <w:rFonts w:cs="Times New Roman"/>
        </w:rPr>
      </w:pPr>
      <w:r>
        <w:rPr>
          <w:color w:val="000000"/>
        </w:rPr>
        <w:t>16.</w:t>
      </w:r>
      <w:r>
        <w:rPr>
          <w:rFonts w:cs="宋体" w:hint="eastAsia"/>
          <w:color w:val="0000FF"/>
        </w:rPr>
        <w:t>【答案】</w:t>
      </w:r>
      <w:r>
        <w:rPr>
          <w:rFonts w:cs="宋体" w:hint="eastAsia"/>
          <w:color w:val="000000"/>
        </w:rPr>
        <w:t>声源；人耳；传播过程</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防治噪声的途径</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【解答】在汽车的排气管上加消声器，防止了噪声的产生，这是在声源处减弱噪声；戴上耳塞，减弱传入人耳的噪声，这是在人耳处减弱噪声；住宅区植树，阻断了噪声的传播，是在传播过程中减弱噪声。</w:t>
      </w:r>
      <w:r>
        <w:rPr>
          <w:rFonts w:cs="Times New Roman"/>
        </w:rPr>
        <w:br/>
      </w:r>
      <w:r>
        <w:rPr>
          <w:rFonts w:cs="宋体" w:hint="eastAsia"/>
          <w:color w:val="000000"/>
        </w:rPr>
        <w:t>故答案为：声源；人耳；传播过程。</w:t>
      </w:r>
    </w:p>
    <w:p w:rsidR="00B84E68">
      <w:pPr>
        <w:spacing w:after="0"/>
        <w:rPr>
          <w:rFonts w:cs="Times New Roman"/>
        </w:rPr>
      </w:pPr>
      <w:r>
        <w:rPr>
          <w:rFonts w:cs="宋体" w:hint="eastAsia"/>
          <w:color w:val="000000"/>
        </w:rPr>
        <w:t>【分析】解答此题的关键是知道：减弱噪声的途径有：在声源处减弱；在传播过程中减弱；在人耳处减弱。</w:t>
      </w:r>
    </w:p>
    <w:p w:rsidR="00B84E68">
      <w:pPr>
        <w:spacing w:after="0"/>
        <w:rPr>
          <w:rFonts w:cs="Times New Roman"/>
        </w:rPr>
      </w:pPr>
      <w:r>
        <w:rPr>
          <w:color w:val="000000"/>
        </w:rPr>
        <w:t>17.</w:t>
      </w:r>
      <w:r>
        <w:rPr>
          <w:rFonts w:cs="宋体" w:hint="eastAsia"/>
          <w:color w:val="0000FF"/>
        </w:rPr>
        <w:t>【答案】</w:t>
      </w:r>
      <w:r>
        <w:rPr>
          <w:rFonts w:cs="宋体" w:hint="eastAsia"/>
          <w:color w:val="000000"/>
        </w:rPr>
        <w:t>热胀冷缩；冰水混合物；沸水</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摄氏温度及其计算，液体温度计的构造与工作原理</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【解答】常用的温度计是根据液体的热胀冷缩的原理制成的；在</w:t>
      </w:r>
      <w:r>
        <w:rPr>
          <w:color w:val="000000"/>
        </w:rPr>
        <w:t>1</w:t>
      </w:r>
      <w:r>
        <w:rPr>
          <w:rFonts w:cs="宋体" w:hint="eastAsia"/>
          <w:color w:val="000000"/>
        </w:rPr>
        <w:t>标准大气压下，把冰水混合物的温度规定为</w:t>
      </w:r>
      <w:r>
        <w:rPr>
          <w:color w:val="000000"/>
        </w:rPr>
        <w:t>0</w:t>
      </w:r>
      <w:r>
        <w:rPr>
          <w:rFonts w:cs="宋体" w:hint="eastAsia"/>
          <w:color w:val="000000"/>
        </w:rPr>
        <w:t>摄氏度，把沸水的温度规定为</w:t>
      </w:r>
      <w:r>
        <w:rPr>
          <w:color w:val="000000"/>
        </w:rPr>
        <w:t>100</w:t>
      </w:r>
      <w:r>
        <w:rPr>
          <w:rFonts w:cs="宋体" w:hint="eastAsia"/>
          <w:color w:val="000000"/>
        </w:rPr>
        <w:t>摄氏度。</w:t>
      </w:r>
      <w:r>
        <w:rPr>
          <w:rFonts w:cs="Times New Roman"/>
        </w:rPr>
        <w:br/>
      </w:r>
      <w:r>
        <w:rPr>
          <w:rFonts w:cs="宋体" w:hint="eastAsia"/>
          <w:color w:val="000000"/>
        </w:rPr>
        <w:t>故答案为：热胀冷缩；冰水混合物；沸水。</w:t>
      </w:r>
    </w:p>
    <w:p w:rsidR="00B84E68">
      <w:pPr>
        <w:spacing w:after="0"/>
        <w:rPr>
          <w:rFonts w:cs="Times New Roman"/>
        </w:rPr>
      </w:pPr>
      <w:r>
        <w:rPr>
          <w:rFonts w:cs="宋体" w:hint="eastAsia"/>
          <w:color w:val="000000"/>
        </w:rPr>
        <w:t>【分析】解答此题的关键是知道：温度计是根据液体的热胀冷缩的原理制成的；摄氏温度的规定：把一标准大气压下冰水混合物的温度规定为</w:t>
      </w:r>
      <w:r>
        <w:rPr>
          <w:color w:val="000000"/>
        </w:rPr>
        <w:t>0</w:t>
      </w:r>
      <w:r>
        <w:rPr>
          <w:rFonts w:cs="宋体" w:hint="eastAsia"/>
          <w:color w:val="000000"/>
        </w:rPr>
        <w:t>摄氏度，沸水的温度规定为</w:t>
      </w:r>
      <w:r>
        <w:rPr>
          <w:color w:val="000000"/>
        </w:rPr>
        <w:t>100</w:t>
      </w:r>
      <w:r>
        <w:rPr>
          <w:rFonts w:cs="宋体" w:hint="eastAsia"/>
          <w:color w:val="000000"/>
        </w:rPr>
        <w:t>摄氏度，分别用，</w:t>
      </w:r>
      <w:r>
        <w:rPr>
          <w:color w:val="000000"/>
        </w:rPr>
        <w:t>0</w:t>
      </w:r>
      <w:r>
        <w:rPr>
          <w:rFonts w:ascii="宋体" w:hAnsi="宋体" w:cs="宋体" w:hint="eastAsia"/>
          <w:color w:val="000000"/>
        </w:rPr>
        <w:t>℃</w:t>
      </w:r>
      <w:r>
        <w:rPr>
          <w:rFonts w:cs="宋体" w:hint="eastAsia"/>
          <w:color w:val="000000"/>
        </w:rPr>
        <w:t>和</w:t>
      </w:r>
      <w:r>
        <w:rPr>
          <w:color w:val="000000"/>
        </w:rPr>
        <w:t>100</w:t>
      </w:r>
      <w:r>
        <w:rPr>
          <w:rFonts w:ascii="宋体" w:hAnsi="宋体" w:cs="宋体" w:hint="eastAsia"/>
          <w:color w:val="000000"/>
        </w:rPr>
        <w:t>℃</w:t>
      </w:r>
      <w:r>
        <w:rPr>
          <w:rFonts w:cs="宋体" w:hint="eastAsia"/>
          <w:color w:val="000000"/>
        </w:rPr>
        <w:t>表示，在</w:t>
      </w:r>
      <w:r>
        <w:rPr>
          <w:color w:val="000000"/>
        </w:rPr>
        <w:t>0</w:t>
      </w:r>
      <w:r>
        <w:rPr>
          <w:rFonts w:ascii="宋体" w:hAnsi="宋体" w:cs="宋体" w:hint="eastAsia"/>
          <w:color w:val="000000"/>
        </w:rPr>
        <w:t>℃</w:t>
      </w:r>
      <w:r>
        <w:rPr>
          <w:rFonts w:cs="宋体" w:hint="eastAsia"/>
          <w:color w:val="000000"/>
        </w:rPr>
        <w:t>和</w:t>
      </w:r>
      <w:r>
        <w:rPr>
          <w:color w:val="000000"/>
        </w:rPr>
        <w:t>100</w:t>
      </w:r>
      <w:r>
        <w:rPr>
          <w:rFonts w:ascii="宋体" w:hAnsi="宋体" w:cs="宋体" w:hint="eastAsia"/>
          <w:color w:val="000000"/>
        </w:rPr>
        <w:t>℃</w:t>
      </w:r>
      <w:r>
        <w:rPr>
          <w:rFonts w:cs="宋体" w:hint="eastAsia"/>
          <w:color w:val="000000"/>
        </w:rPr>
        <w:t>之间分成</w:t>
      </w:r>
      <w:r>
        <w:rPr>
          <w:color w:val="000000"/>
        </w:rPr>
        <w:t>100</w:t>
      </w:r>
      <w:r>
        <w:rPr>
          <w:rFonts w:cs="宋体" w:hint="eastAsia"/>
          <w:color w:val="000000"/>
        </w:rPr>
        <w:t>个等分，每一等分为</w:t>
      </w:r>
      <w:r>
        <w:rPr>
          <w:color w:val="000000"/>
        </w:rPr>
        <w:t>1</w:t>
      </w:r>
      <w:r>
        <w:rPr>
          <w:rFonts w:ascii="宋体" w:hAnsi="宋体" w:cs="宋体" w:hint="eastAsia"/>
          <w:color w:val="000000"/>
        </w:rPr>
        <w:t>℃</w:t>
      </w:r>
      <w:r>
        <w:rPr>
          <w:rFonts w:cs="宋体" w:hint="eastAsia"/>
          <w:color w:val="000000"/>
        </w:rPr>
        <w:t>。</w:t>
      </w:r>
    </w:p>
    <w:p w:rsidR="00B84E68">
      <w:r>
        <w:rPr>
          <w:rFonts w:cs="宋体" w:hint="eastAsia"/>
        </w:rPr>
        <w:t>三、</w:t>
      </w:r>
      <w:r>
        <w:t>&lt;b&gt;</w:t>
      </w:r>
      <w:r>
        <w:rPr>
          <w:rFonts w:cs="宋体" w:hint="eastAsia"/>
        </w:rPr>
        <w:t>实验探究题</w:t>
      </w:r>
      <w:r>
        <w:t xml:space="preserve">&lt;/b&gt;  </w:t>
      </w:r>
    </w:p>
    <w:p w:rsidR="00B84E68">
      <w:pPr>
        <w:spacing w:after="0"/>
        <w:rPr>
          <w:rFonts w:cs="Times New Roman"/>
        </w:rPr>
      </w:pPr>
      <w:r>
        <w:rPr>
          <w:color w:val="000000"/>
        </w:rPr>
        <w:t>18.</w:t>
      </w:r>
      <w:r>
        <w:rPr>
          <w:rFonts w:cs="宋体" w:hint="eastAsia"/>
          <w:color w:val="0000FF"/>
        </w:rPr>
        <w:t>【答案】</w:t>
      </w:r>
      <w:r>
        <w:rPr>
          <w:color w:val="000000"/>
        </w:rPr>
        <w:t>1.65cm</w:t>
      </w:r>
      <w:r>
        <w:rPr>
          <w:rFonts w:cs="宋体" w:hint="eastAsia"/>
          <w:color w:val="000000"/>
        </w:rPr>
        <w:t>；</w:t>
      </w:r>
      <w:r>
        <w:rPr>
          <w:color w:val="000000"/>
        </w:rPr>
        <w:t>-5</w:t>
      </w:r>
      <w:r>
        <w:rPr>
          <w:rFonts w:ascii="宋体" w:hAnsi="宋体" w:cs="宋体" w:hint="eastAsia"/>
          <w:color w:val="000000"/>
        </w:rPr>
        <w:t>℃</w:t>
      </w:r>
      <w:r>
        <w:rPr>
          <w:rFonts w:cs="宋体" w:hint="eastAsia"/>
          <w:color w:val="000000"/>
        </w:rPr>
        <w:t>；</w:t>
      </w:r>
      <w:r>
        <w:rPr>
          <w:color w:val="000000"/>
        </w:rPr>
        <w:t xml:space="preserve">5min37.5s (337.5s)  </w:t>
      </w:r>
    </w:p>
    <w:p w:rsidR="00B84E68">
      <w:pPr>
        <w:spacing w:after="0"/>
        <w:rPr>
          <w:rFonts w:cs="Times New Roman"/>
        </w:rPr>
      </w:pPr>
      <w:r>
        <w:rPr>
          <w:rFonts w:cs="宋体" w:hint="eastAsia"/>
          <w:color w:val="0000FF"/>
        </w:rPr>
        <w:t>【考点】</w:t>
      </w:r>
      <w:r>
        <w:rPr>
          <w:rFonts w:cs="宋体" w:hint="eastAsia"/>
          <w:color w:val="000000"/>
        </w:rPr>
        <w:t>温度及温度计的使用与读数，时间及其测量，长度及其测量，刻度尺的使用</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）由图可知，刻度尺上</w:t>
      </w:r>
      <w:r>
        <w:rPr>
          <w:color w:val="000000"/>
        </w:rPr>
        <w:t>1cm</w:t>
      </w:r>
      <w:r>
        <w:rPr>
          <w:rFonts w:cs="宋体" w:hint="eastAsia"/>
          <w:color w:val="000000"/>
        </w:rPr>
        <w:t>之间有</w:t>
      </w:r>
      <w:r>
        <w:rPr>
          <w:color w:val="000000"/>
        </w:rPr>
        <w:t>10</w:t>
      </w:r>
      <w:r>
        <w:rPr>
          <w:rFonts w:cs="宋体" w:hint="eastAsia"/>
          <w:color w:val="000000"/>
        </w:rPr>
        <w:t>个小格，所以一个小格代表的长度是</w:t>
      </w:r>
      <w:r>
        <w:rPr>
          <w:color w:val="000000"/>
        </w:rPr>
        <w:t>0.1cm=1mm</w:t>
      </w:r>
      <w:r>
        <w:rPr>
          <w:rFonts w:cs="宋体" w:hint="eastAsia"/>
          <w:color w:val="000000"/>
        </w:rPr>
        <w:t>，即此刻度尺的分度值为</w:t>
      </w:r>
      <w:r>
        <w:rPr>
          <w:color w:val="000000"/>
        </w:rPr>
        <w:t>1mm</w:t>
      </w:r>
      <w:r>
        <w:rPr>
          <w:rFonts w:cs="宋体" w:hint="eastAsia"/>
          <w:color w:val="000000"/>
        </w:rPr>
        <w:t>；物体左侧与</w:t>
      </w:r>
      <w:r>
        <w:rPr>
          <w:color w:val="000000"/>
        </w:rPr>
        <w:t>3.00cm</w:t>
      </w:r>
      <w:r>
        <w:rPr>
          <w:rFonts w:cs="宋体" w:hint="eastAsia"/>
          <w:color w:val="000000"/>
        </w:rPr>
        <w:t>对齐，右侧与</w:t>
      </w:r>
      <w:r>
        <w:rPr>
          <w:color w:val="000000"/>
        </w:rPr>
        <w:t>4.65cm</w:t>
      </w:r>
      <w:r>
        <w:rPr>
          <w:rFonts w:cs="宋体" w:hint="eastAsia"/>
          <w:color w:val="000000"/>
        </w:rPr>
        <w:t>对齐，所以物体的长度为</w:t>
      </w:r>
      <w:r>
        <w:rPr>
          <w:color w:val="000000"/>
        </w:rPr>
        <w:t>4.65cm-3.00cm=1.65cm</w: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）由图可知，温度计的分度值是</w:t>
      </w:r>
      <w:r>
        <w:rPr>
          <w:color w:val="000000"/>
        </w:rPr>
        <w:t>1</w:t>
      </w:r>
      <w:r>
        <w:rPr>
          <w:rFonts w:ascii="宋体" w:hAnsi="宋体" w:cs="宋体" w:hint="eastAsia"/>
          <w:color w:val="000000"/>
        </w:rPr>
        <w:t>℃</w:t>
      </w:r>
      <w:r>
        <w:rPr>
          <w:rFonts w:cs="宋体" w:hint="eastAsia"/>
          <w:color w:val="000000"/>
        </w:rPr>
        <w:t>，此时的温度计中液柱的液面对应的刻度是零下</w:t>
      </w:r>
      <w:r>
        <w:rPr>
          <w:color w:val="000000"/>
        </w:rPr>
        <w:t>5</w:t>
      </w:r>
      <w:r>
        <w:rPr>
          <w:rFonts w:cs="宋体" w:hint="eastAsia"/>
          <w:color w:val="000000"/>
        </w:rPr>
        <w:t>小格处，所以此温度计的示数为</w:t>
      </w:r>
      <w:r>
        <w:rPr>
          <w:color w:val="000000"/>
        </w:rPr>
        <w:t>-5</w:t>
      </w:r>
      <w:r>
        <w:rPr>
          <w:rFonts w:ascii="宋体" w:hAnsi="宋体" w:cs="宋体" w:hint="eastAsia"/>
          <w:color w:val="000000"/>
        </w:rPr>
        <w:t>℃</w:t>
      </w:r>
      <w:r>
        <w:rPr>
          <w:rFonts w:cs="宋体" w:hint="eastAsia"/>
          <w:color w:val="000000"/>
        </w:rPr>
        <w:t>；</w:t>
      </w:r>
      <w:r>
        <w:rPr>
          <w:rFonts w:cs="Times New Roman"/>
        </w:rPr>
        <w:br/>
      </w:r>
      <w:r>
        <w:rPr>
          <w:rFonts w:cs="宋体" w:hint="eastAsia"/>
          <w:color w:val="000000"/>
        </w:rPr>
        <w:t>（</w:t>
      </w:r>
      <w:r>
        <w:rPr>
          <w:color w:val="000000"/>
        </w:rPr>
        <w:t>3</w:t>
      </w:r>
      <w:r>
        <w:rPr>
          <w:rFonts w:cs="宋体" w:hint="eastAsia"/>
          <w:color w:val="000000"/>
        </w:rPr>
        <w:t>）由图可知，小表盘量程是</w:t>
      </w:r>
      <w:r>
        <w:rPr>
          <w:color w:val="000000"/>
        </w:rPr>
        <w:t>15min</w:t>
      </w:r>
      <w:r>
        <w:rPr>
          <w:rFonts w:cs="宋体" w:hint="eastAsia"/>
          <w:color w:val="000000"/>
        </w:rPr>
        <w:t>，分度值为</w:t>
      </w:r>
      <w:r>
        <w:rPr>
          <w:color w:val="000000"/>
        </w:rPr>
        <w:t>0.5min</w:t>
      </w:r>
      <w:r>
        <w:rPr>
          <w:rFonts w:cs="宋体" w:hint="eastAsia"/>
          <w:color w:val="000000"/>
        </w:rPr>
        <w:t>；大表盘量程是</w:t>
      </w:r>
      <w:r>
        <w:rPr>
          <w:color w:val="000000"/>
        </w:rPr>
        <w:t>30s</w:t>
      </w:r>
      <w:r>
        <w:rPr>
          <w:rFonts w:cs="宋体" w:hint="eastAsia"/>
          <w:color w:val="000000"/>
        </w:rPr>
        <w:t>，分度值为</w:t>
      </w:r>
      <w:r>
        <w:rPr>
          <w:color w:val="000000"/>
        </w:rPr>
        <w:t>0.1s</w:t>
      </w:r>
      <w:r>
        <w:rPr>
          <w:rFonts w:cs="宋体" w:hint="eastAsia"/>
          <w:color w:val="000000"/>
        </w:rPr>
        <w:t>，此时分针在</w:t>
      </w:r>
      <w:r>
        <w:rPr>
          <w:color w:val="000000"/>
        </w:rPr>
        <w:t>5min</w:t>
      </w:r>
      <w:r>
        <w:rPr>
          <w:rFonts w:cs="宋体" w:hint="eastAsia"/>
          <w:color w:val="000000"/>
        </w:rPr>
        <w:t>在</w:t>
      </w:r>
      <w:r>
        <w:rPr>
          <w:color w:val="000000"/>
        </w:rPr>
        <w:t>6min</w:t>
      </w:r>
      <w:r>
        <w:rPr>
          <w:rFonts w:cs="宋体" w:hint="eastAsia"/>
          <w:color w:val="000000"/>
        </w:rPr>
        <w:t>之间且过半，应读</w:t>
      </w:r>
      <w:r>
        <w:rPr>
          <w:color w:val="000000"/>
        </w:rPr>
        <w:t>5min</w:t>
      </w:r>
      <w:r>
        <w:rPr>
          <w:rFonts w:cs="宋体" w:hint="eastAsia"/>
          <w:color w:val="000000"/>
        </w:rPr>
        <w:t>，秒针应按</w:t>
      </w:r>
      <w:r>
        <w:rPr>
          <w:color w:val="000000"/>
        </w:rPr>
        <w:t>30s</w:t>
      </w:r>
      <w:r>
        <w:rPr>
          <w:rFonts w:cs="宋体" w:hint="eastAsia"/>
          <w:color w:val="000000"/>
        </w:rPr>
        <w:t>至</w:t>
      </w:r>
      <w:r>
        <w:rPr>
          <w:color w:val="000000"/>
        </w:rPr>
        <w:t>60s</w:t>
      </w:r>
      <w:r>
        <w:rPr>
          <w:rFonts w:cs="宋体" w:hint="eastAsia"/>
          <w:color w:val="000000"/>
        </w:rPr>
        <w:t>读数，即示数为</w:t>
      </w:r>
      <w:r>
        <w:rPr>
          <w:color w:val="000000"/>
        </w:rPr>
        <w:t>37.5s</w:t>
      </w:r>
      <w:r>
        <w:rPr>
          <w:rFonts w:cs="宋体" w:hint="eastAsia"/>
          <w:color w:val="000000"/>
        </w:rPr>
        <w:t>，所以停表的示数为</w:t>
      </w:r>
      <w:r>
        <w:rPr>
          <w:color w:val="000000"/>
        </w:rPr>
        <w:t>5min37.5s</w:t>
      </w:r>
      <w:r>
        <w:rPr>
          <w:rFonts w:cs="宋体" w:hint="eastAsia"/>
          <w:color w:val="000000"/>
        </w:rPr>
        <w:t>或</w:t>
      </w:r>
      <w:r>
        <w:rPr>
          <w:color w:val="000000"/>
        </w:rPr>
        <w:t>337.5s</w:t>
      </w:r>
      <w:r>
        <w:rPr>
          <w:rFonts w:cs="宋体" w:hint="eastAsia"/>
          <w:color w:val="000000"/>
        </w:rPr>
        <w:t>。</w:t>
      </w:r>
      <w:r>
        <w:rPr>
          <w:rFonts w:cs="Times New Roman"/>
        </w:rPr>
        <w:br/>
      </w:r>
      <w:r>
        <w:rPr>
          <w:rFonts w:cs="宋体" w:hint="eastAsia"/>
          <w:color w:val="000000"/>
        </w:rPr>
        <w:t>故答案为：</w:t>
      </w:r>
      <w:r>
        <w:rPr>
          <w:color w:val="000000"/>
        </w:rPr>
        <w:t>1.65cm</w:t>
      </w:r>
      <w:r>
        <w:rPr>
          <w:rFonts w:cs="宋体" w:hint="eastAsia"/>
          <w:color w:val="000000"/>
        </w:rPr>
        <w:t>；</w:t>
      </w:r>
      <w:r>
        <w:rPr>
          <w:color w:val="000000"/>
        </w:rPr>
        <w:t>-5</w:t>
      </w:r>
      <w:r>
        <w:rPr>
          <w:rFonts w:ascii="宋体" w:hAnsi="宋体" w:cs="宋体" w:hint="eastAsia"/>
          <w:color w:val="000000"/>
        </w:rPr>
        <w:t>℃</w:t>
      </w:r>
      <w:r>
        <w:rPr>
          <w:rFonts w:cs="宋体" w:hint="eastAsia"/>
          <w:color w:val="000000"/>
        </w:rPr>
        <w:t>；</w:t>
      </w:r>
      <w:r>
        <w:rPr>
          <w:color w:val="000000"/>
        </w:rPr>
        <w:t>5min37.5s (337.5s)</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）刻度尺读数时，要明确其分度值，若起始端从</w:t>
      </w:r>
      <w:r>
        <w:rPr>
          <w:color w:val="000000"/>
        </w:rPr>
        <w:t>0</w:t>
      </w:r>
      <w:r>
        <w:rPr>
          <w:rFonts w:cs="宋体" w:hint="eastAsia"/>
          <w:color w:val="000000"/>
        </w:rPr>
        <w:t>开始，读出末端刻度值，就是物体的长度；若起始端没有从</w:t>
      </w:r>
      <w:r>
        <w:rPr>
          <w:color w:val="000000"/>
        </w:rPr>
        <w:t>0</w:t>
      </w:r>
      <w:r>
        <w:rPr>
          <w:rFonts w:cs="宋体" w:hint="eastAsia"/>
          <w:color w:val="000000"/>
        </w:rPr>
        <w:t>刻度线开始的，读出末端刻度值，减去起始端所对刻度即为物体长度；注意要估读到分度值的下一位；</w:t>
      </w:r>
    </w:p>
    <w:p w:rsidR="00B84E68">
      <w:pPr>
        <w:spacing w:after="0"/>
        <w:rPr>
          <w:rFonts w:cs="Times New Roman"/>
        </w:rPr>
      </w:pPr>
      <w:r>
        <w:rPr>
          <w:rFonts w:cs="宋体" w:hint="eastAsia"/>
          <w:color w:val="000000"/>
        </w:rPr>
        <w:t>（</w:t>
      </w:r>
      <w:r>
        <w:rPr>
          <w:color w:val="000000"/>
        </w:rPr>
        <w:t>2</w:t>
      </w:r>
      <w:r>
        <w:rPr>
          <w:rFonts w:cs="宋体" w:hint="eastAsia"/>
          <w:color w:val="000000"/>
        </w:rPr>
        <w:t>）温度计读数时，要明确其分度值，读数时视线要与温度计中液柱的液面相平；</w:t>
      </w:r>
      <w:r>
        <w:rPr>
          <w:rFonts w:cs="Times New Roman"/>
        </w:rPr>
        <w:br/>
      </w:r>
      <w:r>
        <w:rPr>
          <w:rFonts w:cs="宋体" w:hint="eastAsia"/>
          <w:color w:val="000000"/>
        </w:rPr>
        <w:t>（</w:t>
      </w:r>
      <w:r>
        <w:rPr>
          <w:color w:val="000000"/>
        </w:rPr>
        <w:t>3</w:t>
      </w:r>
      <w:r>
        <w:rPr>
          <w:rFonts w:cs="宋体" w:hint="eastAsia"/>
          <w:color w:val="000000"/>
        </w:rPr>
        <w:t>）机械停表读数时，首先要明确停表小刻度盘表示</w:t>
      </w:r>
      <w:r>
        <w:rPr>
          <w:color w:val="000000"/>
        </w:rPr>
        <w:t>min</w:t>
      </w:r>
      <w:r>
        <w:rPr>
          <w:rFonts w:cs="宋体" w:hint="eastAsia"/>
          <w:color w:val="000000"/>
        </w:rPr>
        <w:t>，其量程和分度值，大刻度盘表示</w:t>
      </w:r>
      <w:r>
        <w:rPr>
          <w:color w:val="000000"/>
        </w:rPr>
        <w:t>s</w:t>
      </w:r>
      <w:r>
        <w:rPr>
          <w:rFonts w:cs="宋体" w:hint="eastAsia"/>
          <w:color w:val="000000"/>
        </w:rPr>
        <w:t>，其量程和分度值；分针与秒针的示数之和即是停表的读数。</w:t>
      </w:r>
    </w:p>
    <w:p w:rsidR="00B84E68">
      <w:pPr>
        <w:spacing w:after="0"/>
        <w:rPr>
          <w:rFonts w:cs="Times New Roman"/>
        </w:rPr>
      </w:pPr>
      <w:r>
        <w:rPr>
          <w:color w:val="000000"/>
        </w:rPr>
        <w:t>19.</w:t>
      </w:r>
      <w:r>
        <w:rPr>
          <w:rFonts w:cs="宋体" w:hint="eastAsia"/>
          <w:color w:val="0000FF"/>
        </w:rPr>
        <w:t>【答案】</w:t>
      </w:r>
      <w:r>
        <w:rPr>
          <w:rFonts w:cs="宋体" w:hint="eastAsia"/>
          <w:color w:val="000000"/>
        </w:rPr>
        <w:t>（</w:t>
      </w:r>
      <w:r>
        <w:rPr>
          <w:color w:val="000000"/>
        </w:rPr>
        <w:t>1</w:t>
      </w:r>
      <w:r>
        <w:rPr>
          <w:rFonts w:cs="宋体" w:hint="eastAsia"/>
          <w:color w:val="000000"/>
        </w:rPr>
        <w:t>）</w:t>
      </w:r>
      <w:r>
        <w:rPr>
          <w:rFonts w:cs="Times New Roman"/>
          <w:noProof/>
          <w:lang w:eastAsia="zh-CN"/>
        </w:rPr>
        <w:pict>
          <v:shape id="_x0000_i1073" type="#_x0000_t75" alt=" " style="height:16.5pt;visibility:visible;width:27pt">
            <v:imagedata r:id="rId35" o:title=""/>
          </v:shape>
        </w:pict>
      </w:r>
      <w:r>
        <w:rPr>
          <w:b/>
          <w:bCs/>
          <w:color w:val="000000"/>
        </w:rPr>
        <w:t xml:space="preserve"> </w:t>
      </w:r>
      <w:r>
        <w:rPr>
          <w:rFonts w:cs="Times New Roman"/>
        </w:rPr>
        <w:br/>
      </w:r>
      <w:r>
        <w:rPr>
          <w:rFonts w:cs="宋体" w:hint="eastAsia"/>
          <w:color w:val="000000"/>
        </w:rPr>
        <w:t>（</w:t>
      </w:r>
      <w:r>
        <w:rPr>
          <w:color w:val="000000"/>
        </w:rPr>
        <w:t>2</w:t>
      </w:r>
      <w:r>
        <w:rPr>
          <w:rFonts w:cs="宋体" w:hint="eastAsia"/>
          <w:color w:val="000000"/>
        </w:rPr>
        <w:t>）刻度尺；停表</w:t>
      </w:r>
      <w:r>
        <w:rPr>
          <w:rFonts w:cs="Times New Roman"/>
        </w:rPr>
        <w:br/>
      </w:r>
      <w:r>
        <w:rPr>
          <w:rFonts w:cs="宋体" w:hint="eastAsia"/>
          <w:color w:val="000000"/>
        </w:rPr>
        <w:t>（</w:t>
      </w:r>
      <w:r>
        <w:rPr>
          <w:color w:val="000000"/>
        </w:rPr>
        <w:t>3</w:t>
      </w:r>
      <w:r>
        <w:rPr>
          <w:rFonts w:cs="宋体" w:hint="eastAsia"/>
          <w:color w:val="000000"/>
        </w:rPr>
        <w:t>）小</w:t>
      </w:r>
      <w:r>
        <w:rPr>
          <w:rFonts w:cs="Times New Roman"/>
        </w:rPr>
        <w:br/>
      </w:r>
      <w:r>
        <w:rPr>
          <w:rFonts w:cs="宋体" w:hint="eastAsia"/>
          <w:color w:val="000000"/>
        </w:rPr>
        <w:t>（</w:t>
      </w:r>
      <w:r>
        <w:rPr>
          <w:color w:val="000000"/>
        </w:rPr>
        <w:t>4</w:t>
      </w:r>
      <w:r>
        <w:rPr>
          <w:rFonts w:cs="宋体" w:hint="eastAsia"/>
          <w:color w:val="000000"/>
        </w:rPr>
        <w:t>）变速</w:t>
      </w:r>
      <w:r>
        <w:rPr>
          <w:rFonts w:cs="Times New Roman"/>
        </w:rPr>
        <w:br/>
      </w:r>
      <w:r>
        <w:rPr>
          <w:rFonts w:cs="宋体" w:hint="eastAsia"/>
          <w:color w:val="000000"/>
        </w:rPr>
        <w:t>（</w:t>
      </w:r>
      <w:r>
        <w:rPr>
          <w:color w:val="000000"/>
        </w:rPr>
        <w:t>5</w:t>
      </w:r>
      <w:r>
        <w:rPr>
          <w:rFonts w:cs="宋体" w:hint="eastAsia"/>
          <w:color w:val="000000"/>
        </w:rPr>
        <w:t>）</w:t>
      </w:r>
      <w:r>
        <w:rPr>
          <w:color w:val="000000"/>
        </w:rPr>
        <w:t xml:space="preserve">0.4  </w:t>
      </w:r>
    </w:p>
    <w:p w:rsidR="00B84E68">
      <w:pPr>
        <w:spacing w:after="0"/>
        <w:rPr>
          <w:rFonts w:cs="Times New Roman"/>
        </w:rPr>
      </w:pPr>
      <w:r>
        <w:rPr>
          <w:rFonts w:cs="宋体" w:hint="eastAsia"/>
          <w:color w:val="0000FF"/>
        </w:rPr>
        <w:t>【考点】</w:t>
      </w:r>
      <w:r>
        <w:rPr>
          <w:rFonts w:cs="宋体" w:hint="eastAsia"/>
          <w:color w:val="000000"/>
        </w:rPr>
        <w:t>测量物体运动的平均速度</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）测量平均速度的原理公式：</w:t>
      </w:r>
      <w:r>
        <w:rPr>
          <w:rFonts w:cs="Times New Roman"/>
          <w:noProof/>
          <w:lang w:eastAsia="zh-CN"/>
        </w:rPr>
        <w:pict>
          <v:shape id="_x0000_i1074" type="#_x0000_t75" alt=" " style="height:16.5pt;visibility:visible;width:27pt">
            <v:imagedata r:id="rId35" o:title=""/>
          </v:shape>
        </w:pic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）要想测得速度，根据公式</w:t>
      </w:r>
      <w:r>
        <w:rPr>
          <w:rFonts w:cs="Times New Roman"/>
          <w:noProof/>
          <w:lang w:eastAsia="zh-CN"/>
        </w:rPr>
        <w:pict>
          <v:shape id="_x0000_i1075" type="#_x0000_t75" alt=" " style="height:16.5pt;visibility:visible;width:27pt">
            <v:imagedata r:id="rId35" o:title=""/>
          </v:shape>
        </w:pict>
      </w:r>
      <w:r>
        <w:rPr>
          <w:rFonts w:cs="宋体" w:hint="eastAsia"/>
          <w:color w:val="000000"/>
        </w:rPr>
        <w:t>，</w:t>
      </w:r>
      <w:r>
        <w:rPr>
          <w:color w:val="000000"/>
        </w:rPr>
        <w:t xml:space="preserve"> </w:t>
      </w:r>
      <w:r>
        <w:rPr>
          <w:rFonts w:cs="宋体" w:hint="eastAsia"/>
          <w:color w:val="000000"/>
        </w:rPr>
        <w:t>一定要测量出的物理量是：路程和时间，测量路程需要米刻度尺，测量时间需要用停表，即实验中需要的测量工具是刻度尺和停表；</w:t>
      </w:r>
      <w:r>
        <w:rPr>
          <w:rFonts w:cs="Times New Roman"/>
        </w:rPr>
        <w:br/>
      </w:r>
      <w:r>
        <w:rPr>
          <w:rFonts w:cs="宋体" w:hint="eastAsia"/>
          <w:color w:val="000000"/>
        </w:rPr>
        <w:t>（</w:t>
      </w:r>
      <w:r>
        <w:rPr>
          <w:color w:val="000000"/>
        </w:rPr>
        <w:t>3</w:t>
      </w:r>
      <w:r>
        <w:rPr>
          <w:rFonts w:cs="宋体" w:hint="eastAsia"/>
          <w:color w:val="000000"/>
        </w:rPr>
        <w:t>）实验中为了方便测量时间，小车不能运动得太快，所以应使斜面的坡度很小；</w:t>
      </w:r>
      <w:r>
        <w:rPr>
          <w:rFonts w:cs="Times New Roman"/>
        </w:rPr>
        <w:br/>
      </w:r>
      <w:r>
        <w:rPr>
          <w:rFonts w:cs="宋体" w:hint="eastAsia"/>
          <w:color w:val="000000"/>
        </w:rPr>
        <w:t>（</w:t>
      </w:r>
      <w:r>
        <w:rPr>
          <w:color w:val="000000"/>
        </w:rPr>
        <w:t>4</w:t>
      </w:r>
      <w:r>
        <w:rPr>
          <w:rFonts w:cs="宋体" w:hint="eastAsia"/>
          <w:color w:val="000000"/>
        </w:rPr>
        <w:t>）因为小车沿斜面下滑过程中运动的越来越快，所以小车沿斜面顶端下滑到斜面底端的运动是变速直线运动；</w:t>
      </w:r>
      <w:r>
        <w:rPr>
          <w:rFonts w:cs="Times New Roman"/>
        </w:rPr>
        <w:br/>
      </w:r>
      <w:r>
        <w:rPr>
          <w:rFonts w:cs="宋体" w:hint="eastAsia"/>
          <w:color w:val="000000"/>
        </w:rPr>
        <w:t>（</w:t>
      </w:r>
      <w:r>
        <w:rPr>
          <w:color w:val="000000"/>
        </w:rPr>
        <w:t>5</w:t>
      </w:r>
      <w:r>
        <w:rPr>
          <w:rFonts w:cs="宋体" w:hint="eastAsia"/>
          <w:color w:val="000000"/>
        </w:rPr>
        <w:t>）由题意和表中数据可求得：小车下半段运动的路程：</w:t>
      </w:r>
      <w:r>
        <w:rPr>
          <w:color w:val="000000"/>
        </w:rPr>
        <w:t>s</w:t>
      </w:r>
      <w:r>
        <w:rPr>
          <w:color w:val="000000"/>
          <w:vertAlign w:val="subscript"/>
        </w:rPr>
        <w:t>3</w:t>
      </w:r>
      <w:r>
        <w:rPr>
          <w:color w:val="000000"/>
        </w:rPr>
        <w:t>=s</w:t>
      </w:r>
      <w:r>
        <w:rPr>
          <w:color w:val="000000"/>
          <w:vertAlign w:val="subscript"/>
        </w:rPr>
        <w:t>1</w:t>
      </w:r>
      <w:r>
        <w:rPr>
          <w:color w:val="000000"/>
        </w:rPr>
        <w:t>-s</w:t>
      </w:r>
      <w:r>
        <w:rPr>
          <w:color w:val="000000"/>
          <w:vertAlign w:val="subscript"/>
        </w:rPr>
        <w:t>2</w:t>
      </w:r>
      <w:r>
        <w:rPr>
          <w:color w:val="000000"/>
        </w:rPr>
        <w:t>=80cm-40cm=40cm=0.4m</w:t>
      </w:r>
      <w:r>
        <w:rPr>
          <w:rFonts w:cs="宋体" w:hint="eastAsia"/>
          <w:color w:val="000000"/>
        </w:rPr>
        <w:t>；下半段路程所用的时间：</w:t>
      </w:r>
      <w:r>
        <w:rPr>
          <w:color w:val="000000"/>
        </w:rPr>
        <w:t>t</w:t>
      </w:r>
      <w:r>
        <w:rPr>
          <w:color w:val="000000"/>
          <w:vertAlign w:val="subscript"/>
        </w:rPr>
        <w:t>3</w:t>
      </w:r>
      <w:r>
        <w:rPr>
          <w:color w:val="000000"/>
        </w:rPr>
        <w:t>=t</w:t>
      </w:r>
      <w:r>
        <w:rPr>
          <w:color w:val="000000"/>
          <w:vertAlign w:val="subscript"/>
        </w:rPr>
        <w:t>1</w:t>
      </w:r>
      <w:r>
        <w:rPr>
          <w:color w:val="000000"/>
        </w:rPr>
        <w:t>-t</w:t>
      </w:r>
      <w:r>
        <w:rPr>
          <w:color w:val="000000"/>
          <w:vertAlign w:val="subscript"/>
        </w:rPr>
        <w:t>2</w:t>
      </w:r>
      <w:r>
        <w:rPr>
          <w:color w:val="000000"/>
        </w:rPr>
        <w:t>=3s-2s=1s</w:t>
      </w:r>
      <w:r>
        <w:rPr>
          <w:rFonts w:cs="宋体" w:hint="eastAsia"/>
          <w:color w:val="000000"/>
        </w:rPr>
        <w:t>；</w:t>
      </w:r>
      <w:r>
        <w:rPr>
          <w:rFonts w:cs="Times New Roman"/>
        </w:rPr>
        <w:br/>
      </w:r>
      <w:r>
        <w:rPr>
          <w:rFonts w:cs="宋体" w:hint="eastAsia"/>
          <w:color w:val="000000"/>
        </w:rPr>
        <w:t>则下半段路程的平均速度：</w:t>
      </w:r>
      <w:r>
        <w:rPr>
          <w:rFonts w:cs="Times New Roman"/>
          <w:noProof/>
          <w:lang w:eastAsia="zh-CN"/>
        </w:rPr>
        <w:pict>
          <v:shape id="_x0000_i1076" type="#_x0000_t75" alt=" " style="height:24pt;visibility:visible;width:123.75pt">
            <v:imagedata r:id="rId36" o:title=""/>
          </v:shape>
        </w:pic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w:t>
      </w:r>
      <w:r>
        <w:rPr>
          <w:rFonts w:cs="Times New Roman"/>
          <w:noProof/>
          <w:lang w:eastAsia="zh-CN"/>
        </w:rPr>
        <w:pict>
          <v:shape id="_x0000_i1077" type="#_x0000_t75" alt=" " style="height:16.5pt;visibility:visible;width:27pt">
            <v:imagedata r:id="rId35" o:title=""/>
          </v:shape>
        </w:pict>
      </w:r>
      <w:r>
        <w:rPr>
          <w:rFonts w:cs="宋体" w:hint="eastAsia"/>
          <w:color w:val="000000"/>
        </w:rPr>
        <w:t>；（</w:t>
      </w:r>
      <w:r>
        <w:rPr>
          <w:color w:val="000000"/>
        </w:rPr>
        <w:t>2</w:t>
      </w:r>
      <w:r>
        <w:rPr>
          <w:rFonts w:cs="宋体" w:hint="eastAsia"/>
          <w:color w:val="000000"/>
        </w:rPr>
        <w:t>）刻度尺；停表；（</w:t>
      </w:r>
      <w:r>
        <w:rPr>
          <w:color w:val="000000"/>
        </w:rPr>
        <w:t>3</w:t>
      </w:r>
      <w:r>
        <w:rPr>
          <w:rFonts w:cs="宋体" w:hint="eastAsia"/>
          <w:color w:val="000000"/>
        </w:rPr>
        <w:t>）小；（</w:t>
      </w:r>
      <w:r>
        <w:rPr>
          <w:color w:val="000000"/>
        </w:rPr>
        <w:t>4</w:t>
      </w:r>
      <w:r>
        <w:rPr>
          <w:rFonts w:cs="宋体" w:hint="eastAsia"/>
          <w:color w:val="000000"/>
        </w:rPr>
        <w:t>）变速；（</w:t>
      </w:r>
      <w:r>
        <w:rPr>
          <w:color w:val="000000"/>
        </w:rPr>
        <w:t>5</w:t>
      </w:r>
      <w:r>
        <w:rPr>
          <w:rFonts w:cs="宋体" w:hint="eastAsia"/>
          <w:color w:val="000000"/>
        </w:rPr>
        <w:t>）</w:t>
      </w:r>
      <w:r>
        <w:rPr>
          <w:color w:val="000000"/>
        </w:rPr>
        <w:t>0.4</w:t>
      </w:r>
      <w:r>
        <w:rPr>
          <w:rFonts w:cs="宋体" w:hint="eastAsia"/>
          <w:color w:val="000000"/>
        </w:rPr>
        <w:t>。</w:t>
      </w:r>
    </w:p>
    <w:p w:rsidR="00B84E68">
      <w:pPr>
        <w:spacing w:after="0"/>
        <w:rPr>
          <w:rFonts w:cs="Times New Roman"/>
        </w:rPr>
      </w:pPr>
      <w:r>
        <w:rPr>
          <w:rFonts w:cs="宋体" w:hint="eastAsia"/>
          <w:color w:val="000000"/>
        </w:rPr>
        <w:t>【分析】（</w:t>
      </w:r>
      <w:r>
        <w:rPr>
          <w:color w:val="000000"/>
        </w:rPr>
        <w:t>1</w:t>
      </w:r>
      <w:r>
        <w:rPr>
          <w:rFonts w:cs="宋体" w:hint="eastAsia"/>
          <w:color w:val="000000"/>
        </w:rPr>
        <w:t>）平均速度不是直接测量，根据公式</w:t>
      </w:r>
      <w:r>
        <w:rPr>
          <w:rFonts w:cs="Times New Roman"/>
          <w:noProof/>
          <w:lang w:eastAsia="zh-CN"/>
        </w:rPr>
        <w:pict>
          <v:shape id="_x0000_i1078" type="#_x0000_t75" alt=" " style="height:16.5pt;visibility:visible;width:27pt">
            <v:imagedata r:id="rId35" o:title=""/>
          </v:shape>
        </w:pict>
      </w:r>
      <w:r>
        <w:rPr>
          <w:rFonts w:cs="宋体" w:hint="eastAsia"/>
          <w:color w:val="000000"/>
        </w:rPr>
        <w:t>来计算速度，即该实验的原理；</w:t>
      </w:r>
      <w:r>
        <w:rPr>
          <w:rFonts w:cs="Times New Roman"/>
        </w:rPr>
        <w:br/>
      </w:r>
      <w:r>
        <w:rPr>
          <w:rFonts w:cs="宋体" w:hint="eastAsia"/>
          <w:color w:val="000000"/>
        </w:rPr>
        <w:t>（</w:t>
      </w:r>
      <w:r>
        <w:rPr>
          <w:color w:val="000000"/>
        </w:rPr>
        <w:t>2</w:t>
      </w:r>
      <w:r>
        <w:rPr>
          <w:rFonts w:cs="宋体" w:hint="eastAsia"/>
          <w:color w:val="000000"/>
        </w:rPr>
        <w:t>）要想测得速度，根据公式</w:t>
      </w:r>
      <w:r>
        <w:rPr>
          <w:rFonts w:cs="Times New Roman"/>
          <w:noProof/>
          <w:lang w:eastAsia="zh-CN"/>
        </w:rPr>
        <w:pict>
          <v:shape id="_x0000_i1079" type="#_x0000_t75" alt=" " style="height:16.5pt;visibility:visible;width:27pt">
            <v:imagedata r:id="rId35" o:title=""/>
          </v:shape>
        </w:pict>
      </w:r>
      <w:r>
        <w:rPr>
          <w:rFonts w:cs="宋体" w:hint="eastAsia"/>
          <w:color w:val="000000"/>
        </w:rPr>
        <w:t>，</w:t>
      </w:r>
      <w:r>
        <w:rPr>
          <w:color w:val="000000"/>
        </w:rPr>
        <w:t xml:space="preserve"> </w:t>
      </w:r>
      <w:r>
        <w:rPr>
          <w:rFonts w:cs="宋体" w:hint="eastAsia"/>
          <w:color w:val="000000"/>
        </w:rPr>
        <w:t>一定要测量出的物理量是：路程和时间，从而判断需要的测量工具；</w:t>
      </w:r>
      <w:r>
        <w:rPr>
          <w:rFonts w:cs="Times New Roman"/>
        </w:rPr>
        <w:br/>
      </w:r>
      <w:r>
        <w:rPr>
          <w:rFonts w:cs="宋体" w:hint="eastAsia"/>
          <w:color w:val="000000"/>
        </w:rPr>
        <w:t>（</w:t>
      </w:r>
      <w:r>
        <w:rPr>
          <w:color w:val="000000"/>
        </w:rPr>
        <w:t>3</w:t>
      </w:r>
      <w:r>
        <w:rPr>
          <w:rFonts w:cs="宋体" w:hint="eastAsia"/>
          <w:color w:val="000000"/>
        </w:rPr>
        <w:t>）从实验中为了方便测量时间，小车不能运动得太快，进行分析即可；</w:t>
      </w:r>
      <w:r>
        <w:rPr>
          <w:rFonts w:cs="Times New Roman"/>
        </w:rPr>
        <w:br/>
      </w:r>
      <w:r>
        <w:rPr>
          <w:rFonts w:cs="宋体" w:hint="eastAsia"/>
          <w:color w:val="000000"/>
        </w:rPr>
        <w:t>（</w:t>
      </w:r>
      <w:r>
        <w:rPr>
          <w:color w:val="000000"/>
        </w:rPr>
        <w:t>4</w:t>
      </w:r>
      <w:r>
        <w:rPr>
          <w:rFonts w:cs="宋体" w:hint="eastAsia"/>
          <w:color w:val="000000"/>
        </w:rPr>
        <w:t>）根据小车沿斜面下滑过程中运动的越来越快，可判断小车沿斜面顶端下滑到斜面底端的运动状态；</w:t>
      </w:r>
      <w:r>
        <w:rPr>
          <w:rFonts w:cs="Times New Roman"/>
        </w:rPr>
        <w:br/>
      </w:r>
      <w:r>
        <w:rPr>
          <w:rFonts w:cs="宋体" w:hint="eastAsia"/>
          <w:color w:val="000000"/>
        </w:rPr>
        <w:t>（</w:t>
      </w:r>
      <w:r>
        <w:rPr>
          <w:color w:val="000000"/>
        </w:rPr>
        <w:t>5</w:t>
      </w:r>
      <w:r>
        <w:rPr>
          <w:rFonts w:cs="宋体" w:hint="eastAsia"/>
          <w:color w:val="000000"/>
        </w:rPr>
        <w:t>）根据</w:t>
      </w:r>
      <w:r>
        <w:rPr>
          <w:color w:val="000000"/>
        </w:rPr>
        <w:t>s</w:t>
      </w:r>
      <w:r>
        <w:rPr>
          <w:color w:val="000000"/>
          <w:vertAlign w:val="subscript"/>
        </w:rPr>
        <w:t>3</w:t>
      </w:r>
      <w:r>
        <w:rPr>
          <w:color w:val="000000"/>
        </w:rPr>
        <w:t>=s</w:t>
      </w:r>
      <w:r>
        <w:rPr>
          <w:color w:val="000000"/>
          <w:vertAlign w:val="subscript"/>
        </w:rPr>
        <w:t>1</w:t>
      </w:r>
      <w:r>
        <w:rPr>
          <w:color w:val="000000"/>
        </w:rPr>
        <w:t>-s</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求出下半段路程，根据</w:t>
      </w:r>
      <w:r>
        <w:rPr>
          <w:color w:val="000000"/>
        </w:rPr>
        <w:t>t</w:t>
      </w:r>
      <w:r>
        <w:rPr>
          <w:color w:val="000000"/>
          <w:vertAlign w:val="subscript"/>
        </w:rPr>
        <w:t>3</w:t>
      </w:r>
      <w:r>
        <w:rPr>
          <w:color w:val="000000"/>
        </w:rPr>
        <w:t>=t</w:t>
      </w:r>
      <w:r>
        <w:rPr>
          <w:color w:val="000000"/>
          <w:vertAlign w:val="subscript"/>
        </w:rPr>
        <w:t>1</w:t>
      </w:r>
      <w:r>
        <w:rPr>
          <w:color w:val="000000"/>
        </w:rPr>
        <w:t>-t</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求出下半段路程所用的时间，再利用公式</w:t>
      </w:r>
      <w:r>
        <w:rPr>
          <w:rFonts w:cs="Times New Roman"/>
          <w:noProof/>
          <w:lang w:eastAsia="zh-CN"/>
        </w:rPr>
        <w:pict>
          <v:shape id="_x0000_i1080" type="#_x0000_t75" alt=" " style="height:16.5pt;visibility:visible;width:27pt">
            <v:imagedata r:id="rId35" o:title=""/>
          </v:shape>
        </w:pict>
      </w:r>
      <w:r>
        <w:rPr>
          <w:rFonts w:cs="宋体" w:hint="eastAsia"/>
          <w:color w:val="000000"/>
        </w:rPr>
        <w:t>，</w:t>
      </w:r>
      <w:r>
        <w:rPr>
          <w:color w:val="000000"/>
        </w:rPr>
        <w:t xml:space="preserve"> </w:t>
      </w:r>
      <w:r>
        <w:rPr>
          <w:rFonts w:cs="宋体" w:hint="eastAsia"/>
          <w:color w:val="000000"/>
        </w:rPr>
        <w:t>即可求出下半段路程的平均速度。</w:t>
      </w:r>
    </w:p>
    <w:p w:rsidR="00B84E68">
      <w:pPr>
        <w:spacing w:after="0"/>
        <w:rPr>
          <w:rFonts w:cs="Times New Roman"/>
        </w:rPr>
      </w:pPr>
      <w:r>
        <w:rPr>
          <w:color w:val="000000"/>
        </w:rPr>
        <w:t>20.</w:t>
      </w:r>
      <w:r>
        <w:rPr>
          <w:rFonts w:cs="宋体" w:hint="eastAsia"/>
          <w:color w:val="0000FF"/>
        </w:rPr>
        <w:t>【答案】</w:t>
      </w:r>
      <w:r>
        <w:rPr>
          <w:rFonts w:cs="宋体" w:hint="eastAsia"/>
          <w:color w:val="000000"/>
        </w:rPr>
        <w:t>（</w:t>
      </w:r>
      <w:r>
        <w:rPr>
          <w:color w:val="000000"/>
        </w:rPr>
        <w:t>1</w:t>
      </w:r>
      <w:r>
        <w:rPr>
          <w:rFonts w:cs="宋体" w:hint="eastAsia"/>
          <w:color w:val="000000"/>
        </w:rPr>
        <w:t>）音调；频率</w:t>
      </w:r>
      <w:r>
        <w:rPr>
          <w:rFonts w:cs="Times New Roman"/>
        </w:rPr>
        <w:br/>
      </w:r>
      <w:r>
        <w:rPr>
          <w:rFonts w:cs="宋体" w:hint="eastAsia"/>
          <w:color w:val="000000"/>
        </w:rPr>
        <w:t>（</w:t>
      </w:r>
      <w:r>
        <w:rPr>
          <w:color w:val="000000"/>
        </w:rPr>
        <w:t>2</w:t>
      </w:r>
      <w:r>
        <w:rPr>
          <w:rFonts w:cs="宋体" w:hint="eastAsia"/>
          <w:color w:val="000000"/>
        </w:rPr>
        <w:t>）不同；振幅</w:t>
      </w:r>
      <w:r>
        <w:rPr>
          <w:rFonts w:cs="Times New Roman"/>
        </w:rPr>
        <w:br/>
      </w:r>
      <w:r>
        <w:rPr>
          <w:rFonts w:cs="宋体" w:hint="eastAsia"/>
          <w:color w:val="000000"/>
        </w:rPr>
        <w:t>（</w:t>
      </w:r>
      <w:r>
        <w:rPr>
          <w:color w:val="000000"/>
        </w:rPr>
        <w:t>3</w:t>
      </w:r>
      <w:r>
        <w:rPr>
          <w:rFonts w:cs="宋体" w:hint="eastAsia"/>
          <w:color w:val="000000"/>
        </w:rPr>
        <w:t>）音色</w:t>
      </w:r>
      <w:r>
        <w:rPr>
          <w:rFonts w:cs="Times New Roman"/>
        </w:rPr>
        <w:br/>
      </w:r>
      <w:r>
        <w:rPr>
          <w:rFonts w:cs="宋体" w:hint="eastAsia"/>
          <w:color w:val="000000"/>
        </w:rPr>
        <w:t>（</w:t>
      </w:r>
      <w:r>
        <w:rPr>
          <w:color w:val="000000"/>
        </w:rPr>
        <w:t>4</w:t>
      </w:r>
      <w:r>
        <w:rPr>
          <w:rFonts w:cs="宋体" w:hint="eastAsia"/>
          <w:color w:val="000000"/>
        </w:rPr>
        <w:t>）控制变量法；</w:t>
      </w:r>
      <w:r>
        <w:rPr>
          <w:color w:val="000000"/>
        </w:rPr>
        <w:t xml:space="preserve">B  </w:t>
      </w:r>
    </w:p>
    <w:p w:rsidR="00B84E68">
      <w:pPr>
        <w:spacing w:after="0"/>
        <w:rPr>
          <w:rFonts w:cs="Times New Roman"/>
        </w:rPr>
      </w:pPr>
      <w:r>
        <w:rPr>
          <w:rFonts w:cs="宋体" w:hint="eastAsia"/>
          <w:color w:val="0000FF"/>
        </w:rPr>
        <w:t>【考点】</w:t>
      </w:r>
      <w:r>
        <w:rPr>
          <w:rFonts w:cs="宋体" w:hint="eastAsia"/>
          <w:color w:val="000000"/>
        </w:rPr>
        <w:t>音调及音调与频率的关系，响度及响度与振幅的关系，音色，控制变量法与探究性实验方案</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）改变钢尺伸出桌面的长度，用大小相同的力拨动它，这样钢尺振动振幅相同，而振动的频率不同，发出声音的音调也不同，从而得出了声音的音调与振动频率有关；</w:t>
      </w:r>
      <w:r>
        <w:rPr>
          <w:rFonts w:cs="Times New Roman"/>
        </w:rPr>
        <w:br/>
      </w:r>
      <w:r>
        <w:rPr>
          <w:rFonts w:cs="宋体" w:hint="eastAsia"/>
          <w:color w:val="000000"/>
        </w:rPr>
        <w:t>（</w:t>
      </w:r>
      <w:r>
        <w:rPr>
          <w:color w:val="000000"/>
        </w:rPr>
        <w:t>2</w:t>
      </w:r>
      <w:r>
        <w:rPr>
          <w:rFonts w:cs="宋体" w:hint="eastAsia"/>
          <w:color w:val="000000"/>
        </w:rPr>
        <w:t>）保持钢尺伸出长度不变，用大小不同的力拨动它伸出桌面的端部，这样钢尺振动的频率相同，而振幅不同，发出声音的响度也不同，从而得出了声音的响度与振幅有关；</w:t>
      </w:r>
      <w:r>
        <w:rPr>
          <w:rFonts w:cs="Times New Roman"/>
        </w:rPr>
        <w:br/>
      </w:r>
      <w:r>
        <w:rPr>
          <w:rFonts w:cs="宋体" w:hint="eastAsia"/>
          <w:color w:val="000000"/>
        </w:rPr>
        <w:t>（</w:t>
      </w:r>
      <w:r>
        <w:rPr>
          <w:color w:val="000000"/>
        </w:rPr>
        <w:t>3</w:t>
      </w:r>
      <w:r>
        <w:rPr>
          <w:rFonts w:cs="宋体" w:hint="eastAsia"/>
          <w:color w:val="000000"/>
        </w:rPr>
        <w:t>）把</w:t>
      </w:r>
      <w:r>
        <w:rPr>
          <w:color w:val="000000"/>
        </w:rPr>
        <w:t>b</w:t>
      </w:r>
      <w:r>
        <w:rPr>
          <w:rFonts w:cs="宋体" w:hint="eastAsia"/>
          <w:color w:val="000000"/>
        </w:rPr>
        <w:t>步骤中的钢尺换成塑料尺，其它操作相同，只有发声体的材料不同，所以听出了两次声音的音色不同；</w:t>
      </w:r>
      <w:r>
        <w:rPr>
          <w:rFonts w:cs="Times New Roman"/>
        </w:rPr>
        <w:br/>
      </w:r>
      <w:r>
        <w:rPr>
          <w:rFonts w:cs="宋体" w:hint="eastAsia"/>
          <w:color w:val="000000"/>
        </w:rPr>
        <w:t>（</w:t>
      </w:r>
      <w:r>
        <w:rPr>
          <w:color w:val="000000"/>
        </w:rPr>
        <w:t>4</w:t>
      </w:r>
      <w:r>
        <w:rPr>
          <w:rFonts w:cs="宋体" w:hint="eastAsia"/>
          <w:color w:val="000000"/>
        </w:rPr>
        <w:t>）在以上实验中，探究音调时，控制了响度和音色不变，探究响度时，控制了音调和音色不同，探究音色时控制了音调和响度不变，即用的是控制变量法；</w:t>
      </w:r>
      <w:r>
        <w:rPr>
          <w:color w:val="000000"/>
        </w:rPr>
        <w:t>A</w:t>
      </w:r>
      <w:r>
        <w:rPr>
          <w:rFonts w:cs="宋体" w:hint="eastAsia"/>
          <w:color w:val="000000"/>
        </w:rPr>
        <w:t>和</w:t>
      </w:r>
      <w:r>
        <w:rPr>
          <w:color w:val="000000"/>
        </w:rPr>
        <w:t>C</w:t>
      </w:r>
      <w:r>
        <w:rPr>
          <w:rFonts w:cs="宋体" w:hint="eastAsia"/>
          <w:color w:val="000000"/>
        </w:rPr>
        <w:t>一个量与多个因素都有关系，都应用控制变量法探究，而</w:t>
      </w:r>
      <w:r>
        <w:rPr>
          <w:color w:val="000000"/>
        </w:rPr>
        <w:t>B</w:t>
      </w:r>
      <w:r>
        <w:rPr>
          <w:rFonts w:cs="宋体" w:hint="eastAsia"/>
          <w:color w:val="000000"/>
        </w:rPr>
        <w:t>用悬挂的乒乓球接触正在发声的音叉，乒乓球被弹开，来说明发声体在振动，是转换法，不是控制变量法，故</w:t>
      </w:r>
      <w:r>
        <w:rPr>
          <w:color w:val="000000"/>
        </w:rPr>
        <w:t>B</w:t>
      </w:r>
      <w:r>
        <w:rPr>
          <w:rFonts w:cs="宋体" w:hint="eastAsia"/>
          <w:color w:val="000000"/>
        </w:rPr>
        <w:t>符合题意。</w:t>
      </w:r>
      <w:r>
        <w:rPr>
          <w:rFonts w:cs="Times New Roman"/>
        </w:rPr>
        <w:br/>
      </w:r>
      <w:r>
        <w:rPr>
          <w:rFonts w:cs="宋体" w:hint="eastAsia"/>
          <w:color w:val="000000"/>
        </w:rPr>
        <w:t>故答案为：（</w:t>
      </w:r>
      <w:r>
        <w:rPr>
          <w:color w:val="000000"/>
        </w:rPr>
        <w:t>1</w:t>
      </w:r>
      <w:r>
        <w:rPr>
          <w:rFonts w:cs="宋体" w:hint="eastAsia"/>
          <w:color w:val="000000"/>
        </w:rPr>
        <w:t>）音调；频率；（</w:t>
      </w:r>
      <w:r>
        <w:rPr>
          <w:color w:val="000000"/>
        </w:rPr>
        <w:t>2</w:t>
      </w:r>
      <w:r>
        <w:rPr>
          <w:rFonts w:cs="宋体" w:hint="eastAsia"/>
          <w:color w:val="000000"/>
        </w:rPr>
        <w:t>）不同；振幅；（</w:t>
      </w:r>
      <w:r>
        <w:rPr>
          <w:color w:val="000000"/>
        </w:rPr>
        <w:t>3</w:t>
      </w:r>
      <w:r>
        <w:rPr>
          <w:rFonts w:cs="宋体" w:hint="eastAsia"/>
          <w:color w:val="000000"/>
        </w:rPr>
        <w:t>）音色；（</w:t>
      </w:r>
      <w:r>
        <w:rPr>
          <w:color w:val="000000"/>
        </w:rPr>
        <w:t>4</w:t>
      </w:r>
      <w:r>
        <w:rPr>
          <w:rFonts w:cs="宋体" w:hint="eastAsia"/>
          <w:color w:val="000000"/>
        </w:rPr>
        <w:t>）控制变量法；</w:t>
      </w:r>
      <w:r>
        <w:rPr>
          <w:color w:val="000000"/>
        </w:rPr>
        <w:t>B</w:t>
      </w:r>
      <w:r>
        <w:rPr>
          <w:rFonts w:cs="宋体" w:hint="eastAsia"/>
          <w:color w:val="000000"/>
        </w:rPr>
        <w:t>。</w:t>
      </w:r>
    </w:p>
    <w:p w:rsidR="00B84E68">
      <w:pPr>
        <w:spacing w:after="0"/>
        <w:rPr>
          <w:rFonts w:cs="Times New Roman"/>
        </w:rPr>
      </w:pPr>
      <w:r>
        <w:rPr>
          <w:rFonts w:cs="宋体" w:hint="eastAsia"/>
          <w:color w:val="000000"/>
        </w:rPr>
        <w:t>【分析】解答此题的关键是知道：音调</w:t>
      </w:r>
      <w:r>
        <w:rPr>
          <w:color w:val="000000"/>
        </w:rPr>
        <w:t>:</w:t>
      </w:r>
      <w:r>
        <w:rPr>
          <w:rFonts w:cs="宋体" w:hint="eastAsia"/>
          <w:color w:val="000000"/>
        </w:rPr>
        <w:t>是指声音的高低，它与发声体的频率有关系；响度</w:t>
      </w:r>
      <w:r>
        <w:rPr>
          <w:color w:val="000000"/>
        </w:rPr>
        <w:t>:</w:t>
      </w:r>
      <w:r>
        <w:rPr>
          <w:rFonts w:cs="宋体" w:hint="eastAsia"/>
          <w:color w:val="000000"/>
        </w:rPr>
        <w:t>是指声音的大小，跟发声体的振幅、声源与听者的距离有关系；</w:t>
      </w:r>
      <w:r>
        <w:rPr>
          <w:rFonts w:cs="Times New Roman"/>
        </w:rPr>
        <w:br/>
      </w:r>
      <w:r>
        <w:rPr>
          <w:rFonts w:cs="宋体" w:hint="eastAsia"/>
          <w:color w:val="000000"/>
        </w:rPr>
        <w:t>音色与发声体的的材料和结构有关；控制变量法：当一个量与多个因素都有关系时，要探究与其中一个因素的关系，应控制其它因素不变。</w:t>
      </w:r>
    </w:p>
    <w:p w:rsidR="00B84E68">
      <w:r>
        <w:rPr>
          <w:rFonts w:cs="宋体" w:hint="eastAsia"/>
        </w:rPr>
        <w:t>四、</w:t>
      </w:r>
      <w:r>
        <w:t>&lt;b&gt;</w:t>
      </w:r>
      <w:r>
        <w:rPr>
          <w:rFonts w:cs="宋体" w:hint="eastAsia"/>
        </w:rPr>
        <w:t>计算题</w:t>
      </w:r>
      <w:r>
        <w:t xml:space="preserve">&lt;/b&gt;  </w:t>
      </w:r>
    </w:p>
    <w:p w:rsidR="00B84E68">
      <w:pPr>
        <w:spacing w:after="0"/>
        <w:rPr>
          <w:rFonts w:cs="Times New Roman"/>
        </w:rPr>
      </w:pPr>
      <w:r>
        <w:rPr>
          <w:color w:val="000000"/>
        </w:rPr>
        <w:t>21.</w:t>
      </w:r>
      <w:r>
        <w:rPr>
          <w:rFonts w:cs="宋体" w:hint="eastAsia"/>
          <w:color w:val="0000FF"/>
        </w:rPr>
        <w:t>【答案】</w:t>
      </w:r>
      <w:r>
        <w:rPr>
          <w:rFonts w:cs="宋体" w:hint="eastAsia"/>
          <w:color w:val="000000"/>
        </w:rPr>
        <w:t>（</w:t>
      </w:r>
      <w:r>
        <w:rPr>
          <w:color w:val="000000"/>
        </w:rPr>
        <w:t>1</w:t>
      </w:r>
      <w:r>
        <w:rPr>
          <w:rFonts w:cs="宋体" w:hint="eastAsia"/>
          <w:color w:val="000000"/>
        </w:rPr>
        <w:t>）解：由</w:t>
      </w:r>
      <w:r>
        <w:rPr>
          <w:color w:val="000000"/>
        </w:rPr>
        <w:t>v=</w:t>
      </w:r>
      <w:r>
        <w:rPr>
          <w:rFonts w:cs="Times New Roman"/>
          <w:noProof/>
          <w:lang w:eastAsia="zh-CN"/>
        </w:rPr>
        <w:pict>
          <v:shape id="_x0000_i1081" type="#_x0000_t75" alt=" " style="height:16.5pt;visibility:visible;width:9pt">
            <v:imagedata r:id="rId37" o:title=""/>
          </v:shape>
        </w:pict>
      </w:r>
      <w:r>
        <w:rPr>
          <w:rFonts w:cs="宋体" w:hint="eastAsia"/>
          <w:color w:val="000000"/>
        </w:rPr>
        <w:t>可得闪电处距人的距离：</w:t>
      </w:r>
    </w:p>
    <w:p w:rsidR="00B84E68">
      <w:pPr>
        <w:spacing w:after="0"/>
        <w:rPr>
          <w:rFonts w:cs="Times New Roman"/>
        </w:rPr>
      </w:pPr>
      <w:r>
        <w:rPr>
          <w:color w:val="000000"/>
        </w:rPr>
        <w:t>s=vt=340m/s×5s=1700m</w:t>
      </w:r>
    </w:p>
    <w:p w:rsidR="00B84E68">
      <w:pPr>
        <w:spacing w:after="0"/>
        <w:rPr>
          <w:rFonts w:cs="Times New Roman"/>
        </w:rPr>
      </w:pPr>
      <w:r>
        <w:rPr>
          <w:rFonts w:cs="宋体" w:hint="eastAsia"/>
          <w:color w:val="000000"/>
        </w:rPr>
        <w:t>答：闪电处距人约为</w:t>
      </w:r>
      <w:r>
        <w:rPr>
          <w:color w:val="000000"/>
        </w:rPr>
        <w:t>1700m</w:t>
      </w:r>
      <w:r>
        <w:rPr>
          <w:rFonts w:cs="Times New Roman"/>
        </w:rPr>
        <w:br/>
      </w:r>
      <w:r>
        <w:rPr>
          <w:rFonts w:cs="宋体" w:hint="eastAsia"/>
          <w:color w:val="000000"/>
        </w:rPr>
        <w:t>（</w:t>
      </w:r>
      <w:r>
        <w:rPr>
          <w:color w:val="000000"/>
        </w:rPr>
        <w:t>2</w:t>
      </w:r>
      <w:r>
        <w:rPr>
          <w:rFonts w:cs="宋体" w:hint="eastAsia"/>
          <w:color w:val="000000"/>
        </w:rPr>
        <w:t>）解：超声波从海面传到海底的时间：</w:t>
      </w:r>
      <w:r>
        <w:rPr>
          <w:rFonts w:cs="Times New Roman"/>
        </w:rPr>
        <w:br/>
      </w:r>
      <w:r>
        <w:rPr>
          <w:color w:val="000000"/>
        </w:rPr>
        <w:t>t=</w:t>
      </w:r>
      <w:r>
        <w:rPr>
          <w:rFonts w:cs="Times New Roman"/>
          <w:noProof/>
          <w:lang w:eastAsia="zh-CN"/>
        </w:rPr>
        <w:pict>
          <v:shape id="_x0000_i1082" type="#_x0000_t75" alt=" " style="height:21pt;visibility:visible;width:9.75pt">
            <v:imagedata r:id="rId38" o:title=""/>
          </v:shape>
        </w:pict>
      </w:r>
      <w:r>
        <w:rPr>
          <w:color w:val="000000"/>
        </w:rPr>
        <w:t>×4s=2s</w:t>
      </w:r>
      <w:r>
        <w:rPr>
          <w:rFonts w:cs="宋体" w:hint="eastAsia"/>
          <w:color w:val="000000"/>
        </w:rPr>
        <w:t>，</w:t>
      </w:r>
      <w:r>
        <w:rPr>
          <w:rFonts w:cs="Times New Roman"/>
        </w:rPr>
        <w:br/>
      </w:r>
      <w:r>
        <w:rPr>
          <w:rFonts w:cs="宋体" w:hint="eastAsia"/>
          <w:color w:val="000000"/>
        </w:rPr>
        <w:t>由</w:t>
      </w:r>
      <w:r>
        <w:rPr>
          <w:color w:val="000000"/>
        </w:rPr>
        <w:t>v=</w:t>
      </w:r>
      <w:r>
        <w:rPr>
          <w:rFonts w:cs="Times New Roman"/>
          <w:noProof/>
          <w:lang w:eastAsia="zh-CN"/>
        </w:rPr>
        <w:pict>
          <v:shape id="_x0000_i1083" type="#_x0000_t75" alt=" " style="height:16.5pt;visibility:visible;width:9pt">
            <v:imagedata r:id="rId37" o:title=""/>
          </v:shape>
        </w:pict>
      </w:r>
      <w:r>
        <w:rPr>
          <w:rFonts w:cs="宋体" w:hint="eastAsia"/>
          <w:color w:val="000000"/>
        </w:rPr>
        <w:t>可得该处的海深：</w:t>
      </w:r>
      <w:r>
        <w:rPr>
          <w:color w:val="000000"/>
        </w:rPr>
        <w:t>s=vt=1500m/s×2s=3000m</w:t>
      </w:r>
    </w:p>
    <w:p w:rsidR="00B84E68">
      <w:pPr>
        <w:spacing w:after="0"/>
        <w:rPr>
          <w:rFonts w:cs="Times New Roman"/>
        </w:rPr>
      </w:pPr>
      <w:r>
        <w:rPr>
          <w:rFonts w:cs="宋体" w:hint="eastAsia"/>
          <w:color w:val="000000"/>
        </w:rPr>
        <w:t>答：该处的海深为</w:t>
      </w:r>
      <w:r>
        <w:rPr>
          <w:color w:val="000000"/>
        </w:rPr>
        <w:t>3000m</w:t>
      </w:r>
      <w:r>
        <w:rPr>
          <w:rFonts w:cs="宋体" w:hint="eastAsia"/>
          <w:color w:val="000000"/>
        </w:rPr>
        <w:t>。</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速度公式及其应用，声速，回声测距离的应用</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【分析】（</w:t>
      </w:r>
      <w:r>
        <w:rPr>
          <w:color w:val="000000"/>
        </w:rPr>
        <w:t>1</w:t>
      </w:r>
      <w:r>
        <w:rPr>
          <w:rFonts w:cs="宋体" w:hint="eastAsia"/>
          <w:color w:val="000000"/>
        </w:rPr>
        <w:t>）已知声音在空气中的传播速度和传播时间，利用公式</w:t>
      </w:r>
      <w:r>
        <w:rPr>
          <w:rFonts w:cs="Times New Roman"/>
          <w:noProof/>
          <w:lang w:eastAsia="zh-CN"/>
        </w:rPr>
        <w:pict>
          <v:shape id="_x0000_i1084" type="#_x0000_t75" alt=" " style="height:16.5pt;visibility:visible;width:27pt">
            <v:imagedata r:id="rId35" o:title=""/>
          </v:shape>
        </w:pict>
      </w:r>
      <w:r>
        <w:rPr>
          <w:rFonts w:cs="宋体" w:hint="eastAsia"/>
          <w:color w:val="000000"/>
        </w:rPr>
        <w:t>的变形公式</w:t>
      </w:r>
      <w:r>
        <w:rPr>
          <w:color w:val="000000"/>
        </w:rPr>
        <w:t>s=vt</w:t>
      </w:r>
      <w:r>
        <w:rPr>
          <w:rFonts w:cs="宋体" w:hint="eastAsia"/>
          <w:color w:val="000000"/>
        </w:rPr>
        <w:t>，求出闪电处距人的距离；</w:t>
      </w:r>
      <w:r>
        <w:rPr>
          <w:rFonts w:cs="Times New Roman"/>
        </w:rPr>
        <w:br/>
      </w:r>
      <w:r>
        <w:rPr>
          <w:rFonts w:cs="宋体" w:hint="eastAsia"/>
          <w:color w:val="000000"/>
        </w:rPr>
        <w:t>（</w:t>
      </w:r>
      <w:r>
        <w:rPr>
          <w:color w:val="000000"/>
        </w:rPr>
        <w:t>2</w:t>
      </w:r>
      <w:r>
        <w:rPr>
          <w:rFonts w:cs="宋体" w:hint="eastAsia"/>
          <w:color w:val="000000"/>
        </w:rPr>
        <w:t>）已知超声测位仪向海底垂直发射声波到接收到来自大海底的回波信号的时间，可得出超声波从海面传到海底的时间，又知声音在海水中的传播速度，利用公式</w:t>
      </w:r>
      <w:r>
        <w:rPr>
          <w:rFonts w:cs="Times New Roman"/>
          <w:noProof/>
          <w:lang w:eastAsia="zh-CN"/>
        </w:rPr>
        <w:pict>
          <v:shape id="_x0000_i1085" type="#_x0000_t75" alt=" " style="height:16.5pt;visibility:visible;width:27pt">
            <v:imagedata r:id="rId35" o:title=""/>
          </v:shape>
        </w:pict>
      </w:r>
      <w:r>
        <w:rPr>
          <w:rFonts w:cs="宋体" w:hint="eastAsia"/>
          <w:color w:val="000000"/>
        </w:rPr>
        <w:t>的变形公式</w:t>
      </w:r>
      <w:r>
        <w:rPr>
          <w:color w:val="000000"/>
        </w:rPr>
        <w:t>s=vt</w:t>
      </w:r>
      <w:r>
        <w:rPr>
          <w:rFonts w:cs="宋体" w:hint="eastAsia"/>
          <w:color w:val="000000"/>
        </w:rPr>
        <w:t>，求出该处的海深。</w:t>
      </w:r>
    </w:p>
    <w:p w:rsidR="00B84E68">
      <w:pPr>
        <w:spacing w:after="0"/>
        <w:rPr>
          <w:rFonts w:cs="Times New Roman"/>
        </w:rPr>
      </w:pPr>
      <w:r>
        <w:rPr>
          <w:color w:val="000000"/>
        </w:rPr>
        <w:t>22.</w:t>
      </w:r>
      <w:r>
        <w:rPr>
          <w:rFonts w:cs="宋体" w:hint="eastAsia"/>
          <w:color w:val="0000FF"/>
        </w:rPr>
        <w:t>【答案】</w:t>
      </w:r>
      <w:r>
        <w:rPr>
          <w:rFonts w:cs="宋体" w:hint="eastAsia"/>
          <w:color w:val="000000"/>
        </w:rPr>
        <w:t>（</w:t>
      </w:r>
      <w:r>
        <w:rPr>
          <w:color w:val="000000"/>
        </w:rPr>
        <w:t>1</w:t>
      </w:r>
      <w:r>
        <w:rPr>
          <w:rFonts w:cs="宋体" w:hint="eastAsia"/>
          <w:color w:val="000000"/>
        </w:rPr>
        <w:t>）解：轿车从</w:t>
      </w:r>
      <w:r>
        <w:rPr>
          <w:color w:val="000000"/>
        </w:rPr>
        <w:t>A</w:t>
      </w:r>
      <w:r>
        <w:rPr>
          <w:rFonts w:cs="宋体" w:hint="eastAsia"/>
          <w:color w:val="000000"/>
        </w:rPr>
        <w:t>地到</w:t>
      </w:r>
      <w:r>
        <w:rPr>
          <w:color w:val="000000"/>
        </w:rPr>
        <w:t>B</w:t>
      </w:r>
      <w:r>
        <w:rPr>
          <w:rFonts w:cs="宋体" w:hint="eastAsia"/>
          <w:color w:val="000000"/>
        </w:rPr>
        <w:t>地所用时间：</w:t>
      </w:r>
      <w:r>
        <w:rPr>
          <w:color w:val="000000"/>
        </w:rPr>
        <w:t>t=10</w:t>
      </w:r>
      <w:r>
        <w:rPr>
          <w:rFonts w:cs="宋体" w:hint="eastAsia"/>
          <w:color w:val="000000"/>
        </w:rPr>
        <w:t>：</w:t>
      </w:r>
      <w:r>
        <w:rPr>
          <w:color w:val="000000"/>
        </w:rPr>
        <w:t>45</w:t>
      </w:r>
      <w:r>
        <w:rPr>
          <w:rFonts w:cs="宋体" w:hint="eastAsia"/>
          <w:color w:val="000000"/>
        </w:rPr>
        <w:t>﹣</w:t>
      </w:r>
      <w:r>
        <w:rPr>
          <w:color w:val="000000"/>
        </w:rPr>
        <w:t>10</w:t>
      </w:r>
      <w:r>
        <w:rPr>
          <w:rFonts w:cs="宋体" w:hint="eastAsia"/>
          <w:color w:val="000000"/>
        </w:rPr>
        <w:t>：</w:t>
      </w:r>
      <w:r>
        <w:rPr>
          <w:color w:val="000000"/>
        </w:rPr>
        <w:t>15=30min=0.5h</w:t>
      </w:r>
      <w:r>
        <w:rPr>
          <w:rFonts w:cs="宋体" w:hint="eastAsia"/>
          <w:color w:val="000000"/>
        </w:rPr>
        <w:t>；</w:t>
      </w:r>
      <w:r>
        <w:rPr>
          <w:rFonts w:cs="Times New Roman"/>
        </w:rPr>
        <w:br/>
      </w:r>
      <w:r>
        <w:rPr>
          <w:rFonts w:cs="宋体" w:hint="eastAsia"/>
          <w:color w:val="000000"/>
        </w:rPr>
        <w:t>轿车从</w:t>
      </w:r>
      <w:r>
        <w:rPr>
          <w:color w:val="000000"/>
        </w:rPr>
        <w:t>A</w:t>
      </w:r>
      <w:r>
        <w:rPr>
          <w:rFonts w:cs="宋体" w:hint="eastAsia"/>
          <w:color w:val="000000"/>
        </w:rPr>
        <w:t>地到</w:t>
      </w:r>
      <w:r>
        <w:rPr>
          <w:color w:val="000000"/>
        </w:rPr>
        <w:t>B</w:t>
      </w:r>
      <w:r>
        <w:rPr>
          <w:rFonts w:cs="宋体" w:hint="eastAsia"/>
          <w:color w:val="000000"/>
        </w:rPr>
        <w:t>地的路程：</w:t>
      </w:r>
      <w:r>
        <w:rPr>
          <w:color w:val="000000"/>
        </w:rPr>
        <w:t>s=120km</w:t>
      </w:r>
      <w:r>
        <w:rPr>
          <w:rFonts w:cs="宋体" w:hint="eastAsia"/>
          <w:color w:val="000000"/>
        </w:rPr>
        <w:t>﹣</w:t>
      </w:r>
      <w:r>
        <w:rPr>
          <w:color w:val="000000"/>
        </w:rPr>
        <w:t>70km=50km</w:t>
      </w:r>
      <w:r>
        <w:rPr>
          <w:rFonts w:cs="宋体" w:hint="eastAsia"/>
          <w:color w:val="000000"/>
        </w:rPr>
        <w:t>；</w:t>
      </w:r>
      <w:r>
        <w:rPr>
          <w:rFonts w:cs="Times New Roman"/>
        </w:rPr>
        <w:br/>
      </w:r>
      <w:r>
        <w:rPr>
          <w:rFonts w:cs="宋体" w:hint="eastAsia"/>
          <w:color w:val="000000"/>
        </w:rPr>
        <w:t>轿车从</w:t>
      </w:r>
      <w:r>
        <w:rPr>
          <w:color w:val="000000"/>
        </w:rPr>
        <w:t>A</w:t>
      </w:r>
      <w:r>
        <w:rPr>
          <w:rFonts w:cs="宋体" w:hint="eastAsia"/>
          <w:color w:val="000000"/>
        </w:rPr>
        <w:t>地到</w:t>
      </w:r>
      <w:r>
        <w:rPr>
          <w:color w:val="000000"/>
        </w:rPr>
        <w:t>B</w:t>
      </w:r>
      <w:r>
        <w:rPr>
          <w:rFonts w:cs="宋体" w:hint="eastAsia"/>
          <w:color w:val="000000"/>
        </w:rPr>
        <w:t>地的速度：</w:t>
      </w:r>
      <w:r>
        <w:rPr>
          <w:color w:val="000000"/>
        </w:rPr>
        <w:t>v=100km/h</w:t>
      </w:r>
      <w:r>
        <w:rPr>
          <w:rFonts w:cs="Times New Roman"/>
        </w:rPr>
        <w:br/>
      </w:r>
      <w:r>
        <w:rPr>
          <w:rFonts w:cs="宋体" w:hint="eastAsia"/>
          <w:color w:val="000000"/>
        </w:rPr>
        <w:t>答：轿车从</w:t>
      </w:r>
      <w:r>
        <w:rPr>
          <w:color w:val="000000"/>
        </w:rPr>
        <w:t>A</w:t>
      </w:r>
      <w:r>
        <w:rPr>
          <w:rFonts w:cs="宋体" w:hint="eastAsia"/>
          <w:color w:val="000000"/>
        </w:rPr>
        <w:t>地到</w:t>
      </w:r>
      <w:r>
        <w:rPr>
          <w:color w:val="000000"/>
        </w:rPr>
        <w:t>B</w:t>
      </w:r>
      <w:r>
        <w:rPr>
          <w:rFonts w:cs="宋体" w:hint="eastAsia"/>
          <w:color w:val="000000"/>
        </w:rPr>
        <w:t>地的速度为</w:t>
      </w:r>
      <w:r>
        <w:rPr>
          <w:color w:val="000000"/>
        </w:rPr>
        <w:t>100km/h</w:t>
      </w:r>
      <w:r>
        <w:rPr>
          <w:rFonts w:cs="Times New Roman"/>
        </w:rPr>
        <w:br/>
      </w:r>
      <w:r>
        <w:rPr>
          <w:rFonts w:cs="宋体" w:hint="eastAsia"/>
          <w:color w:val="000000"/>
        </w:rPr>
        <w:t>（</w:t>
      </w:r>
      <w:r>
        <w:rPr>
          <w:color w:val="000000"/>
        </w:rPr>
        <w:t>2</w:t>
      </w:r>
      <w:r>
        <w:rPr>
          <w:rFonts w:cs="宋体" w:hint="eastAsia"/>
          <w:color w:val="000000"/>
        </w:rPr>
        <w:t>）解：据图可知从</w:t>
      </w:r>
      <w:r>
        <w:rPr>
          <w:color w:val="000000"/>
        </w:rPr>
        <w:t>B</w:t>
      </w:r>
      <w:r>
        <w:rPr>
          <w:rFonts w:cs="宋体" w:hint="eastAsia"/>
          <w:color w:val="000000"/>
        </w:rPr>
        <w:t>到达南宁的距离</w:t>
      </w:r>
      <w:r>
        <w:rPr>
          <w:color w:val="000000"/>
        </w:rPr>
        <w:t>s</w:t>
      </w:r>
      <w:r>
        <w:rPr>
          <w:color w:val="000000"/>
          <w:vertAlign w:val="subscript"/>
        </w:rPr>
        <w:t>2</w:t>
      </w:r>
      <w:r>
        <w:rPr>
          <w:color w:val="000000"/>
        </w:rPr>
        <w:t>=70km</w:t>
      </w:r>
      <w:r>
        <w:rPr>
          <w:rFonts w:cs="宋体" w:hint="eastAsia"/>
          <w:color w:val="000000"/>
        </w:rPr>
        <w:t>，</w:t>
      </w:r>
      <w:r>
        <w:rPr>
          <w:rFonts w:cs="Times New Roman"/>
        </w:rPr>
        <w:br/>
      </w:r>
      <w:r>
        <w:rPr>
          <w:rFonts w:cs="宋体" w:hint="eastAsia"/>
          <w:color w:val="000000"/>
        </w:rPr>
        <w:t>由</w:t>
      </w:r>
      <w:r>
        <w:rPr>
          <w:color w:val="000000"/>
        </w:rPr>
        <w:t>v=</w:t>
      </w:r>
      <w:r>
        <w:rPr>
          <w:rFonts w:cs="Times New Roman"/>
          <w:noProof/>
          <w:lang w:eastAsia="zh-CN"/>
        </w:rPr>
        <w:pict>
          <v:shape id="_x0000_i1086" type="#_x0000_t75" alt=" " style="height:16.5pt;visibility:visible;width:8.25pt">
            <v:imagedata r:id="rId39" o:title=""/>
          </v:shape>
        </w:pict>
      </w:r>
      <w:r>
        <w:rPr>
          <w:rFonts w:cs="宋体" w:hint="eastAsia"/>
          <w:color w:val="000000"/>
        </w:rPr>
        <w:t>可得，轿车从</w:t>
      </w:r>
      <w:r>
        <w:rPr>
          <w:color w:val="000000"/>
        </w:rPr>
        <w:t>B</w:t>
      </w:r>
      <w:r>
        <w:rPr>
          <w:rFonts w:cs="宋体" w:hint="eastAsia"/>
          <w:color w:val="000000"/>
        </w:rPr>
        <w:t>地到南宁所用时间</w:t>
      </w:r>
      <w:r>
        <w:rPr>
          <w:color w:val="000000"/>
        </w:rPr>
        <w:t>t</w:t>
      </w:r>
      <w:r>
        <w:rPr>
          <w:color w:val="000000"/>
          <w:vertAlign w:val="subscript"/>
        </w:rPr>
        <w:t>2</w:t>
      </w:r>
      <w:r>
        <w:rPr>
          <w:color w:val="000000"/>
        </w:rPr>
        <w:t xml:space="preserve">= </w:t>
      </w:r>
      <w:r>
        <w:rPr>
          <w:rFonts w:cs="Times New Roman"/>
          <w:noProof/>
          <w:lang w:eastAsia="zh-CN"/>
        </w:rPr>
        <w:pict>
          <v:shape id="_x0000_i1087" type="#_x0000_t75" alt=" " style="height:18pt;visibility:visible;width:12.75pt">
            <v:imagedata r:id="rId40" o:title=""/>
          </v:shape>
        </w:pict>
      </w:r>
      <w:r>
        <w:rPr>
          <w:color w:val="000000"/>
        </w:rPr>
        <w:t>=0.7h</w:t>
      </w:r>
      <w:r>
        <w:rPr>
          <w:rFonts w:cs="Times New Roman"/>
        </w:rPr>
        <w:br/>
      </w:r>
      <w:r>
        <w:rPr>
          <w:rFonts w:cs="宋体" w:hint="eastAsia"/>
          <w:color w:val="000000"/>
        </w:rPr>
        <w:t>答：若轿车仍以该速度继续匀速行驶，从</w:t>
      </w:r>
      <w:r>
        <w:rPr>
          <w:color w:val="000000"/>
        </w:rPr>
        <w:t>B</w:t>
      </w:r>
      <w:r>
        <w:rPr>
          <w:rFonts w:cs="宋体" w:hint="eastAsia"/>
          <w:color w:val="000000"/>
        </w:rPr>
        <w:t>地到达南宁需要</w:t>
      </w:r>
      <w:r>
        <w:rPr>
          <w:color w:val="000000"/>
        </w:rPr>
        <w:t xml:space="preserve">0.7h  </w:t>
      </w:r>
    </w:p>
    <w:p w:rsidR="00B84E68">
      <w:pPr>
        <w:spacing w:after="0"/>
        <w:rPr>
          <w:rFonts w:cs="Times New Roman"/>
        </w:rPr>
      </w:pPr>
      <w:r>
        <w:rPr>
          <w:rFonts w:cs="宋体" w:hint="eastAsia"/>
          <w:color w:val="0000FF"/>
        </w:rPr>
        <w:t>【考点】</w:t>
      </w:r>
      <w:r>
        <w:rPr>
          <w:rFonts w:cs="宋体" w:hint="eastAsia"/>
          <w:color w:val="000000"/>
        </w:rPr>
        <w:t>速度公式及其应用</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【分析】（</w:t>
      </w:r>
      <w:r>
        <w:rPr>
          <w:color w:val="000000"/>
        </w:rPr>
        <w:t>1</w:t>
      </w:r>
      <w:r>
        <w:rPr>
          <w:rFonts w:cs="宋体" w:hint="eastAsia"/>
          <w:color w:val="000000"/>
        </w:rPr>
        <w:t>）根据</w:t>
      </w:r>
      <w:r>
        <w:rPr>
          <w:color w:val="000000"/>
        </w:rPr>
        <w:t>A</w:t>
      </w:r>
      <w:r>
        <w:rPr>
          <w:rFonts w:cs="宋体" w:hint="eastAsia"/>
          <w:color w:val="000000"/>
        </w:rPr>
        <w:t>、</w:t>
      </w:r>
      <w:r>
        <w:rPr>
          <w:color w:val="000000"/>
        </w:rPr>
        <w:t>B</w:t>
      </w:r>
      <w:r>
        <w:rPr>
          <w:rFonts w:cs="宋体" w:hint="eastAsia"/>
          <w:color w:val="000000"/>
        </w:rPr>
        <w:t>两地车内的钟表显示的时间，求出轿车从</w:t>
      </w:r>
      <w:r>
        <w:rPr>
          <w:color w:val="000000"/>
        </w:rPr>
        <w:t>A</w:t>
      </w:r>
      <w:r>
        <w:rPr>
          <w:rFonts w:cs="宋体" w:hint="eastAsia"/>
          <w:color w:val="000000"/>
        </w:rPr>
        <w:t>地到</w:t>
      </w:r>
      <w:r>
        <w:rPr>
          <w:color w:val="000000"/>
        </w:rPr>
        <w:t>B</w:t>
      </w:r>
      <w:r>
        <w:rPr>
          <w:rFonts w:cs="宋体" w:hint="eastAsia"/>
          <w:color w:val="000000"/>
        </w:rPr>
        <w:t>地所用时间</w:t>
      </w:r>
      <w:r>
        <w:rPr>
          <w:color w:val="000000"/>
        </w:rPr>
        <w:t>t</w:t>
      </w:r>
      <w:r>
        <w:rPr>
          <w:rFonts w:cs="宋体" w:hint="eastAsia"/>
          <w:color w:val="000000"/>
        </w:rPr>
        <w:t>，根据交通标志牌显示的</w:t>
      </w:r>
      <w:r>
        <w:rPr>
          <w:color w:val="000000"/>
        </w:rPr>
        <w:t>A</w:t>
      </w:r>
      <w:r>
        <w:rPr>
          <w:rFonts w:cs="宋体" w:hint="eastAsia"/>
          <w:color w:val="000000"/>
        </w:rPr>
        <w:t>、</w:t>
      </w:r>
      <w:r>
        <w:rPr>
          <w:color w:val="000000"/>
        </w:rPr>
        <w:t>B</w:t>
      </w:r>
      <w:r>
        <w:rPr>
          <w:rFonts w:cs="宋体" w:hint="eastAsia"/>
          <w:color w:val="000000"/>
        </w:rPr>
        <w:t>两地距南宁的距离，求出轿车从</w:t>
      </w:r>
      <w:r>
        <w:rPr>
          <w:color w:val="000000"/>
        </w:rPr>
        <w:t>A</w:t>
      </w:r>
      <w:r>
        <w:rPr>
          <w:rFonts w:cs="宋体" w:hint="eastAsia"/>
          <w:color w:val="000000"/>
        </w:rPr>
        <w:t>地到</w:t>
      </w:r>
      <w:r>
        <w:rPr>
          <w:color w:val="000000"/>
        </w:rPr>
        <w:t>B</w:t>
      </w:r>
      <w:r>
        <w:rPr>
          <w:rFonts w:cs="宋体" w:hint="eastAsia"/>
          <w:color w:val="000000"/>
        </w:rPr>
        <w:t>地的路程</w:t>
      </w:r>
      <w:r>
        <w:rPr>
          <w:color w:val="000000"/>
        </w:rPr>
        <w:t>s</w:t>
      </w:r>
      <w:r>
        <w:rPr>
          <w:rFonts w:cs="宋体" w:hint="eastAsia"/>
          <w:color w:val="000000"/>
        </w:rPr>
        <w:t>，再利用公式</w:t>
      </w:r>
      <w:r>
        <w:rPr>
          <w:rFonts w:cs="Times New Roman"/>
          <w:noProof/>
          <w:lang w:eastAsia="zh-CN"/>
        </w:rPr>
        <w:pict>
          <v:shape id="_x0000_i1088" type="#_x0000_t75" alt=" " style="height:16.5pt;visibility:visible;width:27pt">
            <v:imagedata r:id="rId35" o:title=""/>
          </v:shape>
        </w:pict>
      </w:r>
      <w:r>
        <w:rPr>
          <w:rFonts w:cs="宋体" w:hint="eastAsia"/>
          <w:color w:val="000000"/>
        </w:rPr>
        <w:t>，</w:t>
      </w:r>
      <w:r>
        <w:rPr>
          <w:color w:val="000000"/>
        </w:rPr>
        <w:t xml:space="preserve"> </w:t>
      </w:r>
      <w:r>
        <w:rPr>
          <w:rFonts w:cs="宋体" w:hint="eastAsia"/>
          <w:color w:val="000000"/>
        </w:rPr>
        <w:t>即可求出轿车从</w:t>
      </w:r>
      <w:r>
        <w:rPr>
          <w:color w:val="000000"/>
        </w:rPr>
        <w:t>A</w:t>
      </w:r>
      <w:r>
        <w:rPr>
          <w:rFonts w:cs="宋体" w:hint="eastAsia"/>
          <w:color w:val="000000"/>
        </w:rPr>
        <w:t>地到</w:t>
      </w:r>
      <w:r>
        <w:rPr>
          <w:color w:val="000000"/>
        </w:rPr>
        <w:t>B</w:t>
      </w:r>
      <w:r>
        <w:rPr>
          <w:rFonts w:cs="宋体" w:hint="eastAsia"/>
          <w:color w:val="000000"/>
        </w:rPr>
        <w:t>地的速度；</w:t>
      </w:r>
      <w:r>
        <w:rPr>
          <w:rFonts w:cs="Times New Roman"/>
        </w:rPr>
        <w:br/>
      </w:r>
      <w:r>
        <w:rPr>
          <w:rFonts w:cs="宋体" w:hint="eastAsia"/>
          <w:color w:val="000000"/>
        </w:rPr>
        <w:t>（</w:t>
      </w:r>
      <w:r>
        <w:rPr>
          <w:color w:val="000000"/>
        </w:rPr>
        <w:t>2</w:t>
      </w:r>
      <w:r>
        <w:rPr>
          <w:rFonts w:cs="宋体" w:hint="eastAsia"/>
          <w:color w:val="000000"/>
        </w:rPr>
        <w:t>）由图可知从</w:t>
      </w:r>
      <w:r>
        <w:rPr>
          <w:color w:val="000000"/>
        </w:rPr>
        <w:t>B</w:t>
      </w:r>
      <w:r>
        <w:rPr>
          <w:rFonts w:cs="宋体" w:hint="eastAsia"/>
          <w:color w:val="000000"/>
        </w:rPr>
        <w:t>到达南宁的距离，又知轿车行驶的速度，利用公式</w:t>
      </w:r>
      <w:r>
        <w:rPr>
          <w:rFonts w:cs="Times New Roman"/>
          <w:noProof/>
          <w:lang w:eastAsia="zh-CN"/>
        </w:rPr>
        <w:pict>
          <v:shape id="_x0000_i1089" type="#_x0000_t75" alt=" " style="height:15pt;visibility:visible;width:25.5pt">
            <v:imagedata r:id="rId41" o:title=""/>
          </v:shape>
        </w:pict>
      </w:r>
      <w:r>
        <w:rPr>
          <w:rFonts w:cs="宋体" w:hint="eastAsia"/>
          <w:color w:val="000000"/>
        </w:rPr>
        <w:t>，</w:t>
      </w:r>
      <w:r>
        <w:rPr>
          <w:color w:val="000000"/>
        </w:rPr>
        <w:t xml:space="preserve"> </w:t>
      </w:r>
      <w:r>
        <w:rPr>
          <w:rFonts w:cs="宋体" w:hint="eastAsia"/>
          <w:color w:val="000000"/>
        </w:rPr>
        <w:t>求出从</w:t>
      </w:r>
      <w:r>
        <w:rPr>
          <w:color w:val="000000"/>
        </w:rPr>
        <w:t>B</w:t>
      </w:r>
      <w:r>
        <w:rPr>
          <w:rFonts w:cs="宋体" w:hint="eastAsia"/>
          <w:color w:val="000000"/>
        </w:rPr>
        <w:t>地到达南宁需要的时间。</w:t>
      </w:r>
    </w:p>
    <w:p w:rsidR="00B84E68">
      <w:r>
        <w:rPr>
          <w:rFonts w:cs="宋体" w:hint="eastAsia"/>
        </w:rPr>
        <w:t>五、</w:t>
      </w:r>
      <w:r>
        <w:t>&lt;b&gt;</w:t>
      </w:r>
      <w:r>
        <w:rPr>
          <w:rFonts w:cs="宋体" w:hint="eastAsia"/>
        </w:rPr>
        <w:t>综合能力题</w:t>
      </w:r>
      <w:r>
        <w:t xml:space="preserve">&lt;/b&gt;  </w:t>
      </w:r>
    </w:p>
    <w:p w:rsidR="00B84E68">
      <w:pPr>
        <w:spacing w:after="0"/>
        <w:rPr>
          <w:rFonts w:cs="Times New Roman"/>
        </w:rPr>
      </w:pPr>
      <w:r>
        <w:rPr>
          <w:color w:val="000000"/>
        </w:rPr>
        <w:t>23.</w:t>
      </w:r>
      <w:r>
        <w:rPr>
          <w:rFonts w:cs="宋体" w:hint="eastAsia"/>
          <w:color w:val="0000FF"/>
        </w:rPr>
        <w:t>【答案】</w:t>
      </w:r>
      <w:r>
        <w:rPr>
          <w:rFonts w:cs="宋体" w:hint="eastAsia"/>
          <w:color w:val="000000"/>
        </w:rPr>
        <w:t>体温计；</w:t>
      </w:r>
      <w:r>
        <w:rPr>
          <w:color w:val="000000"/>
        </w:rPr>
        <w:t>35</w:t>
      </w:r>
      <w:r>
        <w:rPr>
          <w:rFonts w:ascii="宋体" w:hAnsi="宋体" w:cs="宋体" w:hint="eastAsia"/>
          <w:color w:val="000000"/>
        </w:rPr>
        <w:t>℃</w:t>
      </w:r>
      <w:r>
        <w:rPr>
          <w:rFonts w:cs="宋体" w:hint="eastAsia"/>
          <w:color w:val="000000"/>
        </w:rPr>
        <w:t>～</w:t>
      </w:r>
      <w:r>
        <w:rPr>
          <w:color w:val="000000"/>
        </w:rPr>
        <w:t>42</w:t>
      </w:r>
      <w:r>
        <w:rPr>
          <w:rFonts w:ascii="宋体" w:hAnsi="宋体" w:cs="宋体" w:hint="eastAsia"/>
          <w:color w:val="000000"/>
        </w:rPr>
        <w:t>℃</w:t>
      </w:r>
      <w:r>
        <w:rPr>
          <w:rFonts w:cs="宋体" w:hint="eastAsia"/>
          <w:color w:val="000000"/>
        </w:rPr>
        <w:t>；</w:t>
      </w:r>
      <w:r>
        <w:rPr>
          <w:color w:val="000000"/>
        </w:rPr>
        <w:t>0.1</w:t>
      </w:r>
      <w:r>
        <w:rPr>
          <w:rFonts w:ascii="宋体" w:hAnsi="宋体" w:cs="宋体" w:hint="eastAsia"/>
          <w:color w:val="000000"/>
        </w:rPr>
        <w:t>℃</w:t>
      </w:r>
      <w:r>
        <w:rPr>
          <w:rFonts w:cs="宋体" w:hint="eastAsia"/>
          <w:color w:val="000000"/>
        </w:rPr>
        <w:t>；可以；</w:t>
      </w:r>
      <w:r>
        <w:rPr>
          <w:color w:val="000000"/>
        </w:rPr>
        <w:t>37.2</w:t>
      </w:r>
      <w:r>
        <w:rPr>
          <w:rFonts w:ascii="宋体" w:hAnsi="宋体" w:cs="宋体" w:hint="eastAsia"/>
          <w:color w:val="000000"/>
        </w:rPr>
        <w:t>℃</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体温计的使用及其读数</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【解答】根据如图所示的温度计结构和刻度特点可知：此温度计叫体温计；它的量程为</w:t>
      </w:r>
      <w:r>
        <w:rPr>
          <w:color w:val="000000"/>
        </w:rPr>
        <w:t>35</w:t>
      </w:r>
      <w:r>
        <w:rPr>
          <w:rFonts w:ascii="宋体" w:hAnsi="宋体" w:cs="宋体" w:hint="eastAsia"/>
          <w:color w:val="000000"/>
        </w:rPr>
        <w:t>℃</w:t>
      </w:r>
      <w:r>
        <w:rPr>
          <w:rFonts w:cs="宋体" w:hint="eastAsia"/>
          <w:color w:val="000000"/>
        </w:rPr>
        <w:t>～</w:t>
      </w:r>
      <w:r>
        <w:rPr>
          <w:color w:val="000000"/>
        </w:rPr>
        <w:t>42</w:t>
      </w:r>
      <w:r>
        <w:rPr>
          <w:rFonts w:ascii="宋体" w:hAnsi="宋体" w:cs="宋体" w:hint="eastAsia"/>
          <w:color w:val="000000"/>
        </w:rPr>
        <w:t>℃</w:t>
      </w:r>
      <w:r>
        <w:rPr>
          <w:rFonts w:cs="宋体" w:hint="eastAsia"/>
          <w:color w:val="000000"/>
        </w:rPr>
        <w:t>；从</w:t>
      </w:r>
      <w:r>
        <w:rPr>
          <w:color w:val="000000"/>
        </w:rPr>
        <w:t>35--36</w:t>
      </w:r>
      <w:r>
        <w:rPr>
          <w:rFonts w:ascii="宋体" w:hAnsi="宋体" w:cs="宋体" w:hint="eastAsia"/>
          <w:color w:val="000000"/>
        </w:rPr>
        <w:t>℃</w:t>
      </w:r>
      <w:r>
        <w:rPr>
          <w:rFonts w:cs="宋体" w:hint="eastAsia"/>
          <w:color w:val="000000"/>
        </w:rPr>
        <w:t>之间有</w:t>
      </w:r>
      <w:r>
        <w:rPr>
          <w:color w:val="000000"/>
        </w:rPr>
        <w:t>10</w:t>
      </w:r>
      <w:r>
        <w:rPr>
          <w:rFonts w:cs="宋体" w:hint="eastAsia"/>
          <w:color w:val="000000"/>
        </w:rPr>
        <w:t>个小格得出，每个小格为</w:t>
      </w:r>
      <w:r>
        <w:rPr>
          <w:color w:val="000000"/>
        </w:rPr>
        <w:t>0.1</w:t>
      </w:r>
      <w:r>
        <w:rPr>
          <w:rFonts w:ascii="宋体" w:hAnsi="宋体" w:cs="宋体" w:hint="eastAsia"/>
          <w:color w:val="000000"/>
        </w:rPr>
        <w:t>℃</w:t>
      </w:r>
      <w:r>
        <w:rPr>
          <w:rFonts w:cs="宋体" w:hint="eastAsia"/>
          <w:color w:val="000000"/>
        </w:rPr>
        <w:t>，即它的分度值是</w:t>
      </w:r>
      <w:r>
        <w:rPr>
          <w:color w:val="000000"/>
        </w:rPr>
        <w:t>0.1</w:t>
      </w:r>
      <w:r>
        <w:rPr>
          <w:rFonts w:ascii="宋体" w:hAnsi="宋体" w:cs="宋体" w:hint="eastAsia"/>
          <w:color w:val="000000"/>
        </w:rPr>
        <w:t>℃</w:t>
      </w:r>
      <w:r>
        <w:rPr>
          <w:rFonts w:cs="宋体" w:hint="eastAsia"/>
          <w:color w:val="000000"/>
        </w:rPr>
        <w:t>；因为体温计液泡上方有缩口，离开人体后玻璃管内的水银不能退回玻璃泡内，所以它可以离开待测物体再读数；图中体温计中的水银柱上升到</w:t>
      </w:r>
      <w:r>
        <w:rPr>
          <w:color w:val="000000"/>
        </w:rPr>
        <w:t>37</w:t>
      </w:r>
      <w:r>
        <w:rPr>
          <w:rFonts w:cs="宋体" w:hint="eastAsia"/>
          <w:color w:val="000000"/>
        </w:rPr>
        <w:t>上边</w:t>
      </w:r>
      <w:r>
        <w:rPr>
          <w:color w:val="000000"/>
        </w:rPr>
        <w:t>2</w:t>
      </w:r>
      <w:r>
        <w:rPr>
          <w:rFonts w:cs="宋体" w:hint="eastAsia"/>
          <w:color w:val="000000"/>
        </w:rPr>
        <w:t>小格，所以此温度计的示数为</w:t>
      </w:r>
      <w:r>
        <w:rPr>
          <w:color w:val="000000"/>
        </w:rPr>
        <w:t>37.2</w:t>
      </w:r>
      <w:r>
        <w:rPr>
          <w:rFonts w:ascii="宋体" w:hAnsi="宋体" w:cs="宋体" w:hint="eastAsia"/>
          <w:color w:val="000000"/>
        </w:rPr>
        <w:t>℃</w:t>
      </w:r>
      <w:r>
        <w:rPr>
          <w:rFonts w:cs="宋体" w:hint="eastAsia"/>
          <w:color w:val="000000"/>
        </w:rPr>
        <w:t>。</w:t>
      </w:r>
      <w:r>
        <w:rPr>
          <w:rFonts w:cs="Times New Roman"/>
        </w:rPr>
        <w:br/>
      </w:r>
      <w:r>
        <w:rPr>
          <w:rFonts w:cs="宋体" w:hint="eastAsia"/>
          <w:color w:val="000000"/>
        </w:rPr>
        <w:t>故答案为：体温计；</w:t>
      </w:r>
      <w:r>
        <w:rPr>
          <w:color w:val="000000"/>
        </w:rPr>
        <w:t>35</w:t>
      </w:r>
      <w:r>
        <w:rPr>
          <w:rFonts w:ascii="宋体" w:hAnsi="宋体" w:cs="宋体" w:hint="eastAsia"/>
          <w:color w:val="000000"/>
        </w:rPr>
        <w:t>℃</w:t>
      </w:r>
      <w:r>
        <w:rPr>
          <w:rFonts w:cs="宋体" w:hint="eastAsia"/>
          <w:color w:val="000000"/>
        </w:rPr>
        <w:t>～</w:t>
      </w:r>
      <w:r>
        <w:rPr>
          <w:color w:val="000000"/>
        </w:rPr>
        <w:t>42</w:t>
      </w:r>
      <w:r>
        <w:rPr>
          <w:rFonts w:ascii="宋体" w:hAnsi="宋体" w:cs="宋体" w:hint="eastAsia"/>
          <w:color w:val="000000"/>
        </w:rPr>
        <w:t>℃</w:t>
      </w:r>
      <w:r>
        <w:rPr>
          <w:rFonts w:cs="宋体" w:hint="eastAsia"/>
          <w:color w:val="000000"/>
        </w:rPr>
        <w:t>；</w:t>
      </w:r>
      <w:r>
        <w:rPr>
          <w:color w:val="000000"/>
        </w:rPr>
        <w:t>0.1</w:t>
      </w:r>
      <w:r>
        <w:rPr>
          <w:rFonts w:ascii="宋体" w:hAnsi="宋体" w:cs="宋体" w:hint="eastAsia"/>
          <w:color w:val="000000"/>
        </w:rPr>
        <w:t>℃</w:t>
      </w:r>
      <w:r>
        <w:rPr>
          <w:rFonts w:cs="宋体" w:hint="eastAsia"/>
          <w:color w:val="000000"/>
        </w:rPr>
        <w:t>；可以；</w:t>
      </w:r>
      <w:r>
        <w:rPr>
          <w:color w:val="000000"/>
        </w:rPr>
        <w:t>37.2</w:t>
      </w:r>
      <w:r>
        <w:rPr>
          <w:rFonts w:ascii="宋体" w:hAnsi="宋体" w:cs="宋体" w:hint="eastAsia"/>
          <w:color w:val="000000"/>
        </w:rPr>
        <w:t>℃</w:t>
      </w:r>
      <w:r>
        <w:rPr>
          <w:rFonts w:cs="宋体" w:hint="eastAsia"/>
          <w:color w:val="000000"/>
        </w:rPr>
        <w:t>。</w:t>
      </w:r>
      <w:r>
        <w:rPr>
          <w:rFonts w:cs="Times New Roman"/>
        </w:rPr>
        <w:br/>
      </w:r>
      <w:r>
        <w:rPr>
          <w:rFonts w:cs="宋体" w:hint="eastAsia"/>
          <w:color w:val="000000"/>
        </w:rPr>
        <w:t>【分析】解答此题的关键是知道：测量人体温度的温度计叫做体温计；体温计的特点是：它的量程为</w:t>
      </w:r>
      <w:r>
        <w:rPr>
          <w:color w:val="000000"/>
        </w:rPr>
        <w:t>35</w:t>
      </w:r>
      <w:r>
        <w:rPr>
          <w:rFonts w:ascii="宋体" w:hAnsi="宋体" w:cs="宋体" w:hint="eastAsia"/>
          <w:color w:val="000000"/>
        </w:rPr>
        <w:t>℃</w:t>
      </w:r>
      <w:r>
        <w:rPr>
          <w:rFonts w:cs="宋体" w:hint="eastAsia"/>
          <w:color w:val="000000"/>
        </w:rPr>
        <w:t>～</w:t>
      </w:r>
      <w:r>
        <w:rPr>
          <w:color w:val="000000"/>
        </w:rPr>
        <w:t>42</w:t>
      </w:r>
      <w:r>
        <w:rPr>
          <w:rFonts w:ascii="宋体" w:hAnsi="宋体" w:cs="宋体" w:hint="eastAsia"/>
          <w:color w:val="000000"/>
        </w:rPr>
        <w:t>℃</w:t>
      </w:r>
      <w:r>
        <w:rPr>
          <w:rFonts w:cs="宋体" w:hint="eastAsia"/>
          <w:color w:val="000000"/>
        </w:rPr>
        <w:t>；分度值是</w:t>
      </w:r>
      <w:r>
        <w:rPr>
          <w:color w:val="000000"/>
        </w:rPr>
        <w:t>0.1</w:t>
      </w:r>
      <w:r>
        <w:rPr>
          <w:rFonts w:ascii="宋体" w:hAnsi="宋体" w:cs="宋体" w:hint="eastAsia"/>
          <w:color w:val="000000"/>
        </w:rPr>
        <w:t>℃</w:t>
      </w:r>
      <w:r>
        <w:rPr>
          <w:rFonts w:cs="宋体" w:hint="eastAsia"/>
          <w:color w:val="000000"/>
        </w:rPr>
        <w:t>；体温计液泡上方有缩口，可以离开待测物体再读数。</w:t>
      </w:r>
    </w:p>
    <w:p w:rsidR="00B84E68">
      <w:pPr>
        <w:spacing w:after="0"/>
        <w:rPr>
          <w:rFonts w:cs="Times New Roman"/>
        </w:rPr>
      </w:pPr>
      <w:r>
        <w:rPr>
          <w:color w:val="000000"/>
        </w:rPr>
        <w:t>24.</w:t>
      </w:r>
      <w:r>
        <w:rPr>
          <w:rFonts w:cs="宋体" w:hint="eastAsia"/>
          <w:color w:val="0000FF"/>
        </w:rPr>
        <w:t>【答案】</w:t>
      </w:r>
      <w:r>
        <w:rPr>
          <w:rFonts w:cs="宋体" w:hint="eastAsia"/>
          <w:color w:val="000000"/>
        </w:rPr>
        <w:t>（</w:t>
      </w:r>
      <w:r>
        <w:rPr>
          <w:color w:val="000000"/>
        </w:rPr>
        <w:t>1</w:t>
      </w:r>
      <w:r>
        <w:rPr>
          <w:rFonts w:cs="宋体" w:hint="eastAsia"/>
          <w:color w:val="000000"/>
        </w:rPr>
        <w:t>）机械闹钟</w:t>
      </w:r>
      <w:r>
        <w:rPr>
          <w:rFonts w:cs="Times New Roman"/>
        </w:rPr>
        <w:br/>
      </w:r>
      <w:r>
        <w:rPr>
          <w:rFonts w:cs="宋体" w:hint="eastAsia"/>
          <w:color w:val="000000"/>
        </w:rPr>
        <w:t>（</w:t>
      </w:r>
      <w:r>
        <w:rPr>
          <w:color w:val="000000"/>
        </w:rPr>
        <w:t>2</w:t>
      </w:r>
      <w:r>
        <w:rPr>
          <w:rFonts w:cs="宋体" w:hint="eastAsia"/>
          <w:color w:val="000000"/>
        </w:rPr>
        <w:t>）音叉声音不稳定</w:t>
      </w:r>
      <w:r>
        <w:rPr>
          <w:color w:val="000000"/>
        </w:rPr>
        <w:t>,</w:t>
      </w:r>
      <w:r>
        <w:rPr>
          <w:rFonts w:cs="宋体" w:hint="eastAsia"/>
          <w:color w:val="000000"/>
        </w:rPr>
        <w:t>而且还要敲击</w:t>
      </w:r>
      <w:r>
        <w:rPr>
          <w:rFonts w:cs="Times New Roman"/>
        </w:rPr>
        <w:br/>
      </w:r>
      <w:r>
        <w:rPr>
          <w:rFonts w:cs="宋体" w:hint="eastAsia"/>
          <w:color w:val="000000"/>
        </w:rPr>
        <w:t>（</w:t>
      </w:r>
      <w:r>
        <w:rPr>
          <w:color w:val="000000"/>
        </w:rPr>
        <w:t>3</w:t>
      </w:r>
      <w:r>
        <w:rPr>
          <w:rFonts w:cs="宋体" w:hint="eastAsia"/>
          <w:color w:val="000000"/>
        </w:rPr>
        <w:t>）</w:t>
      </w:r>
      <w:r>
        <w:rPr>
          <w:color w:val="000000"/>
        </w:rPr>
        <w:t>B</w:t>
      </w:r>
      <w:r>
        <w:rPr>
          <w:rFonts w:cs="Times New Roman"/>
        </w:rPr>
        <w:br/>
      </w:r>
      <w:r>
        <w:rPr>
          <w:rFonts w:cs="宋体" w:hint="eastAsia"/>
          <w:color w:val="000000"/>
        </w:rPr>
        <w:t>（</w:t>
      </w:r>
      <w:r>
        <w:rPr>
          <w:color w:val="000000"/>
        </w:rPr>
        <w:t>4</w:t>
      </w:r>
      <w:r>
        <w:rPr>
          <w:rFonts w:cs="宋体" w:hint="eastAsia"/>
          <w:color w:val="000000"/>
        </w:rPr>
        <w:t>）泡沫、棉布、锡箔纸</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声音的产生，声音的传播条件</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【解答】（）因为机械闹钟发出的声音有节奏，声音较为稳定，所以适合做实验声源；</w:t>
      </w:r>
      <w:r>
        <w:rPr>
          <w:rFonts w:cs="Times New Roman"/>
        </w:rPr>
        <w:br/>
      </w:r>
      <w:r>
        <w:rPr>
          <w:rFonts w:cs="宋体" w:hint="eastAsia"/>
          <w:color w:val="000000"/>
        </w:rPr>
        <w:t>（</w:t>
      </w:r>
      <w:r>
        <w:rPr>
          <w:color w:val="000000"/>
        </w:rPr>
        <w:t>2</w:t>
      </w:r>
      <w:r>
        <w:rPr>
          <w:rFonts w:cs="宋体" w:hint="eastAsia"/>
          <w:color w:val="000000"/>
        </w:rPr>
        <w:t>）因为音叉声音不稳定，而且还需要敲击，因此不适合做实验声源；</w:t>
      </w:r>
      <w:r>
        <w:rPr>
          <w:rFonts w:cs="Times New Roman"/>
          <w:color w:val="000000"/>
        </w:rPr>
        <w:t> </w:t>
      </w:r>
      <w:r>
        <w:rPr>
          <w:rFonts w:cs="Times New Roman"/>
        </w:rPr>
        <w:br/>
      </w:r>
      <w:r>
        <w:rPr>
          <w:rFonts w:cs="宋体" w:hint="eastAsia"/>
          <w:color w:val="000000"/>
        </w:rPr>
        <w:t>（</w:t>
      </w:r>
      <w:r>
        <w:rPr>
          <w:color w:val="000000"/>
        </w:rPr>
        <w:t>3</w:t>
      </w:r>
      <w:r>
        <w:rPr>
          <w:rFonts w:cs="宋体" w:hint="eastAsia"/>
          <w:color w:val="000000"/>
        </w:rPr>
        <w:t>）测量听不到声音的距离较为直观，有可靠地实验数据，能够较好的判断隔音效果，方案</w:t>
      </w:r>
      <w:r>
        <w:rPr>
          <w:color w:val="000000"/>
        </w:rPr>
        <w:t>B</w:t>
      </w:r>
      <w:r>
        <w:rPr>
          <w:rFonts w:cs="宋体" w:hint="eastAsia"/>
          <w:color w:val="000000"/>
        </w:rPr>
        <w:t>较好；</w:t>
      </w:r>
      <w:r>
        <w:rPr>
          <w:rFonts w:cs="Times New Roman"/>
        </w:rPr>
        <w:br/>
      </w:r>
      <w:r>
        <w:rPr>
          <w:rFonts w:cs="宋体" w:hint="eastAsia"/>
          <w:color w:val="000000"/>
        </w:rPr>
        <w:t>靠听到声音的响度判断材料的隔音效果不是太直观，具有很大的误差，方案</w:t>
      </w:r>
      <w:r>
        <w:rPr>
          <w:color w:val="000000"/>
        </w:rPr>
        <w:t>A</w:t>
      </w:r>
      <w:r>
        <w:rPr>
          <w:rFonts w:cs="宋体" w:hint="eastAsia"/>
          <w:color w:val="000000"/>
        </w:rPr>
        <w:t>不适合；</w:t>
      </w:r>
      <w:r>
        <w:rPr>
          <w:rFonts w:cs="Times New Roman"/>
        </w:rPr>
        <w:br/>
      </w:r>
      <w:r>
        <w:rPr>
          <w:rFonts w:cs="宋体" w:hint="eastAsia"/>
          <w:color w:val="000000"/>
        </w:rPr>
        <w:t>（</w:t>
      </w:r>
      <w:r>
        <w:rPr>
          <w:color w:val="000000"/>
        </w:rPr>
        <w:t>4</w:t>
      </w:r>
      <w:r>
        <w:rPr>
          <w:rFonts w:cs="宋体" w:hint="eastAsia"/>
          <w:color w:val="000000"/>
        </w:rPr>
        <w:t>）由表中实验数据可知，人听不到声音的距离关系为：泡沫的距离最短，说明泡沫隔音效果最好；锡箔纸的距离最长，说明锡箔纸的隔音效果最差，因此待测材料隔声性能由好到差的顺序为：泡沫、棉布、锡箔纸。</w:t>
      </w:r>
      <w:r>
        <w:rPr>
          <w:rFonts w:cs="Times New Roman"/>
        </w:rPr>
        <w:br/>
      </w:r>
      <w:r>
        <w:rPr>
          <w:rFonts w:cs="宋体" w:hint="eastAsia"/>
          <w:color w:val="000000"/>
        </w:rPr>
        <w:t>故答案为：（</w:t>
      </w:r>
      <w:r>
        <w:rPr>
          <w:color w:val="000000"/>
        </w:rPr>
        <w:t>1</w:t>
      </w:r>
      <w:r>
        <w:rPr>
          <w:rFonts w:cs="宋体" w:hint="eastAsia"/>
          <w:color w:val="000000"/>
        </w:rPr>
        <w:t>）机械闹钟；（</w:t>
      </w:r>
      <w:r>
        <w:rPr>
          <w:color w:val="000000"/>
        </w:rPr>
        <w:t>2</w:t>
      </w:r>
      <w:r>
        <w:rPr>
          <w:rFonts w:cs="宋体" w:hint="eastAsia"/>
          <w:color w:val="000000"/>
        </w:rPr>
        <w:t>）音叉声音不稳定，而且还需要敲击；（</w:t>
      </w:r>
      <w:r>
        <w:rPr>
          <w:color w:val="000000"/>
        </w:rPr>
        <w:t>3</w:t>
      </w:r>
      <w:r>
        <w:rPr>
          <w:rFonts w:cs="宋体" w:hint="eastAsia"/>
          <w:color w:val="000000"/>
        </w:rPr>
        <w:t>）方案</w:t>
      </w:r>
      <w:r>
        <w:rPr>
          <w:color w:val="000000"/>
        </w:rPr>
        <w:t>B</w:t>
      </w:r>
      <w:r>
        <w:rPr>
          <w:rFonts w:cs="宋体" w:hint="eastAsia"/>
          <w:color w:val="000000"/>
        </w:rPr>
        <w:t>；（</w:t>
      </w:r>
      <w:r>
        <w:rPr>
          <w:color w:val="000000"/>
        </w:rPr>
        <w:t>4</w:t>
      </w:r>
      <w:r>
        <w:rPr>
          <w:rFonts w:cs="宋体" w:hint="eastAsia"/>
          <w:color w:val="000000"/>
        </w:rPr>
        <w:t>）泡沫；衣服；锡箔纸。</w:t>
      </w:r>
    </w:p>
    <w:p w:rsidR="00B84E68">
      <w:pPr>
        <w:spacing w:after="0"/>
        <w:rPr>
          <w:rFonts w:cs="Times New Roman"/>
        </w:rPr>
      </w:pPr>
      <w:r>
        <w:rPr>
          <w:rFonts w:cs="宋体" w:hint="eastAsia"/>
          <w:color w:val="000000"/>
        </w:rPr>
        <w:t>【分析】要比较几种材料的隔声性能，应控制声音相同，即实验声源应该选择声音稳定，有节奏的声音，应从机械闹钟发出的声音有节奏，声音较为稳定，而音叉声音不稳定而且还需要敲击，响度也不容易控制，来判断哪个物体更适合作声源；实验方案应遵照直观，易操作，便于比较的原则；分析表格数据，根据人听不到声音的距离长短，来判断材料的隔音性能。</w:t>
      </w:r>
    </w:p>
    <w:p w:rsidR="00B84E68">
      <w:pPr>
        <w:spacing w:after="0"/>
        <w:rPr>
          <w:rFonts w:cs="Times New Roman"/>
        </w:rPr>
      </w:pPr>
      <w:r>
        <w:rPr>
          <w:color w:val="000000"/>
        </w:rPr>
        <w:t>25.</w:t>
      </w:r>
      <w:r>
        <w:rPr>
          <w:rFonts w:cs="宋体" w:hint="eastAsia"/>
          <w:color w:val="0000FF"/>
        </w:rPr>
        <w:t>【答案】</w:t>
      </w:r>
      <w:r>
        <w:rPr>
          <w:rFonts w:cs="宋体" w:hint="eastAsia"/>
          <w:color w:val="000000"/>
        </w:rPr>
        <w:t>（</w:t>
      </w:r>
      <w:r>
        <w:rPr>
          <w:color w:val="000000"/>
        </w:rPr>
        <w:t>1</w:t>
      </w:r>
      <w:r>
        <w:rPr>
          <w:rFonts w:cs="宋体" w:hint="eastAsia"/>
          <w:color w:val="000000"/>
        </w:rPr>
        <w:t>）自下而上</w:t>
      </w:r>
      <w:r>
        <w:rPr>
          <w:rFonts w:cs="Times New Roman"/>
        </w:rPr>
        <w:br/>
      </w:r>
      <w:r>
        <w:rPr>
          <w:rFonts w:cs="宋体" w:hint="eastAsia"/>
          <w:color w:val="000000"/>
        </w:rPr>
        <w:t>（</w:t>
      </w:r>
      <w:r>
        <w:rPr>
          <w:color w:val="000000"/>
        </w:rPr>
        <w:t>2</w:t>
      </w:r>
      <w:r>
        <w:rPr>
          <w:rFonts w:cs="宋体" w:hint="eastAsia"/>
          <w:color w:val="000000"/>
        </w:rPr>
        <w:t>）较小</w:t>
      </w:r>
      <w:r>
        <w:rPr>
          <w:rFonts w:cs="Times New Roman"/>
        </w:rPr>
        <w:br/>
      </w:r>
      <w:r>
        <w:rPr>
          <w:rFonts w:cs="宋体" w:hint="eastAsia"/>
          <w:color w:val="000000"/>
        </w:rPr>
        <w:t>（</w:t>
      </w:r>
      <w:r>
        <w:rPr>
          <w:color w:val="000000"/>
        </w:rPr>
        <w:t>3</w:t>
      </w:r>
      <w:r>
        <w:rPr>
          <w:rFonts w:cs="宋体" w:hint="eastAsia"/>
          <w:color w:val="000000"/>
        </w:rPr>
        <w:t>）</w:t>
      </w:r>
      <w:r>
        <w:rPr>
          <w:color w:val="000000"/>
        </w:rPr>
        <w:t>6</w:t>
      </w:r>
      <w:r>
        <w:rPr>
          <w:rFonts w:cs="宋体" w:hint="eastAsia"/>
          <w:color w:val="000000"/>
        </w:rPr>
        <w:t>；吸热但温度保持不变</w:t>
      </w:r>
      <w:r>
        <w:rPr>
          <w:rFonts w:cs="Times New Roman"/>
        </w:rPr>
        <w:br/>
      </w:r>
      <w:r>
        <w:rPr>
          <w:rFonts w:cs="宋体" w:hint="eastAsia"/>
          <w:color w:val="000000"/>
        </w:rPr>
        <w:t>（</w:t>
      </w:r>
      <w:r>
        <w:rPr>
          <w:color w:val="000000"/>
        </w:rPr>
        <w:t>4</w:t>
      </w:r>
      <w:r>
        <w:rPr>
          <w:rFonts w:cs="宋体" w:hint="eastAsia"/>
          <w:color w:val="000000"/>
        </w:rPr>
        <w:t>）不正确；冰块会从室温吸收热量熔化</w:t>
      </w:r>
      <w:r>
        <w:rPr>
          <w:color w:val="000000"/>
        </w:rPr>
        <w:t xml:space="preserve">  </w:t>
      </w:r>
    </w:p>
    <w:p w:rsidR="00B84E68">
      <w:pPr>
        <w:spacing w:after="0"/>
        <w:rPr>
          <w:rFonts w:cs="Times New Roman"/>
        </w:rPr>
      </w:pPr>
      <w:r>
        <w:rPr>
          <w:rFonts w:cs="宋体" w:hint="eastAsia"/>
          <w:color w:val="0000FF"/>
        </w:rPr>
        <w:t>【考点】</w:t>
      </w:r>
      <w:r>
        <w:rPr>
          <w:rFonts w:cs="宋体" w:hint="eastAsia"/>
          <w:color w:val="000000"/>
        </w:rPr>
        <w:t>熔化与熔化吸热特点，熔化和凝固的温度</w:t>
      </w:r>
      <w:r>
        <w:rPr>
          <w:color w:val="000000"/>
        </w:rPr>
        <w:t>—</w:t>
      </w:r>
      <w:r>
        <w:rPr>
          <w:rFonts w:cs="宋体" w:hint="eastAsia"/>
          <w:color w:val="000000"/>
        </w:rPr>
        <w:t>时间图象，熔化和凝固的探究实验</w:t>
      </w:r>
      <w:r>
        <w:rPr>
          <w:color w:val="000000"/>
        </w:rPr>
        <w:t xml:space="preserve">   </w:t>
      </w:r>
    </w:p>
    <w:p w:rsidR="00B84E6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）为了确保用酒精灯的外焰加热和温度计的玻璃泡要与被测物质充分接触，且不能碰到容器底和容器壁，所以该实验装置中各部分的安装顺序是自下而上安装；</w:t>
      </w:r>
      <w:r>
        <w:rPr>
          <w:rFonts w:cs="Times New Roman"/>
        </w:rPr>
        <w:br/>
      </w:r>
      <w:r>
        <w:rPr>
          <w:rFonts w:cs="宋体" w:hint="eastAsia"/>
          <w:color w:val="000000"/>
        </w:rPr>
        <w:t>（</w:t>
      </w:r>
      <w:r>
        <w:rPr>
          <w:color w:val="000000"/>
        </w:rPr>
        <w:t>2</w:t>
      </w:r>
      <w:r>
        <w:rPr>
          <w:rFonts w:cs="宋体" w:hint="eastAsia"/>
          <w:color w:val="000000"/>
        </w:rPr>
        <w:t>）物理使冰块受热均匀，应选用较小颗粒的冰块做实验；</w:t>
      </w:r>
      <w:r>
        <w:rPr>
          <w:rFonts w:cs="Times New Roman"/>
        </w:rPr>
        <w:br/>
      </w:r>
      <w:r>
        <w:rPr>
          <w:rFonts w:cs="宋体" w:hint="eastAsia"/>
          <w:color w:val="000000"/>
        </w:rPr>
        <w:t>（</w:t>
      </w:r>
      <w:r>
        <w:rPr>
          <w:color w:val="000000"/>
        </w:rPr>
        <w:t>3</w:t>
      </w:r>
      <w:r>
        <w:rPr>
          <w:rFonts w:cs="宋体" w:hint="eastAsia"/>
          <w:color w:val="000000"/>
        </w:rPr>
        <w:t>）由图象知，冰在熔化过程中温度保持不变，所以冰是晶体，熔点是</w:t>
      </w:r>
      <w:r>
        <w:rPr>
          <w:color w:val="000000"/>
        </w:rPr>
        <w:t>0</w:t>
      </w:r>
      <w:r>
        <w:rPr>
          <w:rFonts w:ascii="宋体" w:hAnsi="宋体" w:cs="宋体" w:hint="eastAsia"/>
          <w:color w:val="000000"/>
        </w:rPr>
        <w:t>℃</w:t>
      </w:r>
      <w:r>
        <w:rPr>
          <w:rFonts w:cs="宋体" w:hint="eastAsia"/>
          <w:color w:val="000000"/>
        </w:rPr>
        <w:t>；因为冰从第</w:t>
      </w:r>
      <w:r>
        <w:rPr>
          <w:color w:val="000000"/>
        </w:rPr>
        <w:t>4min</w:t>
      </w:r>
      <w:r>
        <w:rPr>
          <w:rFonts w:cs="宋体" w:hint="eastAsia"/>
          <w:color w:val="000000"/>
        </w:rPr>
        <w:t>开始熔化，到第</w:t>
      </w:r>
      <w:r>
        <w:rPr>
          <w:color w:val="000000"/>
        </w:rPr>
        <w:t>10min</w:t>
      </w:r>
      <w:r>
        <w:rPr>
          <w:rFonts w:cs="宋体" w:hint="eastAsia"/>
          <w:color w:val="000000"/>
        </w:rPr>
        <w:t>熔化完，所以熔化时间是</w:t>
      </w:r>
      <w:r>
        <w:rPr>
          <w:color w:val="000000"/>
        </w:rPr>
        <w:t>10min</w:t>
      </w:r>
      <w:r>
        <w:rPr>
          <w:rFonts w:cs="宋体" w:hint="eastAsia"/>
          <w:color w:val="000000"/>
        </w:rPr>
        <w:t>﹣</w:t>
      </w:r>
      <w:r>
        <w:rPr>
          <w:color w:val="000000"/>
        </w:rPr>
        <w:t>4min=6min</w:t>
      </w:r>
      <w:r>
        <w:rPr>
          <w:rFonts w:cs="宋体" w:hint="eastAsia"/>
          <w:color w:val="000000"/>
        </w:rPr>
        <w:t>；熔化过程的特点是：吸热但温度保持不变。</w:t>
      </w:r>
      <w:r>
        <w:rPr>
          <w:rFonts w:cs="Times New Roman"/>
        </w:rPr>
        <w:br/>
      </w:r>
      <w:r>
        <w:rPr>
          <w:rFonts w:cs="宋体" w:hint="eastAsia"/>
          <w:color w:val="000000"/>
        </w:rPr>
        <w:t>（</w:t>
      </w:r>
      <w:r>
        <w:rPr>
          <w:color w:val="000000"/>
        </w:rPr>
        <w:t>4</w:t>
      </w:r>
      <w:r>
        <w:rPr>
          <w:rFonts w:cs="宋体" w:hint="eastAsia"/>
          <w:color w:val="000000"/>
        </w:rPr>
        <w:t>）他的想法是错误的，因为室温高于冰的熔点，冰会从室温吸收热量熔化。</w:t>
      </w:r>
      <w:r>
        <w:rPr>
          <w:rFonts w:cs="Times New Roman"/>
        </w:rPr>
        <w:br/>
      </w:r>
      <w:r>
        <w:rPr>
          <w:rFonts w:cs="宋体" w:hint="eastAsia"/>
          <w:color w:val="000000"/>
        </w:rPr>
        <w:t>故答案为：（</w:t>
      </w:r>
      <w:r>
        <w:rPr>
          <w:color w:val="000000"/>
        </w:rPr>
        <w:t>1</w:t>
      </w:r>
      <w:r>
        <w:rPr>
          <w:rFonts w:cs="宋体" w:hint="eastAsia"/>
          <w:color w:val="000000"/>
        </w:rPr>
        <w:t>）自下而上；（</w:t>
      </w:r>
      <w:r>
        <w:rPr>
          <w:color w:val="000000"/>
        </w:rPr>
        <w:t>2</w:t>
      </w:r>
      <w:r>
        <w:rPr>
          <w:rFonts w:cs="宋体" w:hint="eastAsia"/>
          <w:color w:val="000000"/>
        </w:rPr>
        <w:t>）较小；（</w:t>
      </w:r>
      <w:r>
        <w:rPr>
          <w:color w:val="000000"/>
        </w:rPr>
        <w:t>3</w:t>
      </w:r>
      <w:r>
        <w:rPr>
          <w:rFonts w:cs="宋体" w:hint="eastAsia"/>
          <w:color w:val="000000"/>
        </w:rPr>
        <w:t>）</w:t>
      </w:r>
      <w:r>
        <w:rPr>
          <w:color w:val="000000"/>
        </w:rPr>
        <w:t>0</w:t>
      </w:r>
      <w:r>
        <w:rPr>
          <w:rFonts w:cs="宋体" w:hint="eastAsia"/>
          <w:color w:val="000000"/>
        </w:rPr>
        <w:t>；吸热温度不变；固液共存状态；</w:t>
      </w:r>
      <w:r>
        <w:rPr>
          <w:color w:val="000000"/>
        </w:rPr>
        <w:t>6</w:t>
      </w:r>
      <w:r>
        <w:rPr>
          <w:rFonts w:cs="宋体" w:hint="eastAsia"/>
          <w:color w:val="000000"/>
        </w:rPr>
        <w:t>；（</w:t>
      </w:r>
      <w:r>
        <w:rPr>
          <w:color w:val="000000"/>
        </w:rPr>
        <w:t>4</w:t>
      </w:r>
      <w:r>
        <w:rPr>
          <w:rFonts w:cs="宋体" w:hint="eastAsia"/>
          <w:color w:val="000000"/>
        </w:rPr>
        <w:t>）不正确；会从室温吸收热量熔化．</w:t>
      </w:r>
    </w:p>
    <w:p w:rsidR="00B84E68">
      <w:pPr>
        <w:spacing w:after="0"/>
        <w:rPr>
          <w:rFonts w:cs="Times New Roman"/>
        </w:rPr>
      </w:pPr>
      <w:r>
        <w:rPr>
          <w:rFonts w:cs="宋体" w:hint="eastAsia"/>
          <w:color w:val="000000"/>
        </w:rPr>
        <w:t>【分析】解答此题的关键是知道：</w:t>
      </w:r>
      <w:r>
        <w:rPr>
          <w:rFonts w:cs="Times New Roman"/>
        </w:rPr>
        <w:br/>
      </w:r>
      <w:r>
        <w:rPr>
          <w:rFonts w:cs="宋体" w:hint="eastAsia"/>
          <w:color w:val="000000"/>
        </w:rPr>
        <w:t>（</w:t>
      </w:r>
      <w:r>
        <w:rPr>
          <w:color w:val="000000"/>
        </w:rPr>
        <w:t>1</w:t>
      </w:r>
      <w:r>
        <w:rPr>
          <w:rFonts w:cs="宋体" w:hint="eastAsia"/>
          <w:color w:val="000000"/>
        </w:rPr>
        <w:t>）酒精灯要用外焰加热；温度计的玻璃泡要与被测物质充分接触，且不能碰到容器底和容器壁；</w:t>
      </w:r>
      <w:r>
        <w:rPr>
          <w:rFonts w:cs="Times New Roman"/>
        </w:rPr>
        <w:br/>
      </w:r>
      <w:r>
        <w:rPr>
          <w:rFonts w:cs="宋体" w:hint="eastAsia"/>
          <w:color w:val="000000"/>
        </w:rPr>
        <w:t>（</w:t>
      </w:r>
      <w:r>
        <w:rPr>
          <w:color w:val="000000"/>
        </w:rPr>
        <w:t>2</w:t>
      </w:r>
      <w:r>
        <w:rPr>
          <w:rFonts w:cs="宋体" w:hint="eastAsia"/>
          <w:color w:val="000000"/>
        </w:rPr>
        <w:t>）被加热的物质要受热均匀；</w:t>
      </w:r>
      <w:r>
        <w:rPr>
          <w:rFonts w:cs="Times New Roman"/>
        </w:rPr>
        <w:br/>
      </w:r>
      <w:r>
        <w:rPr>
          <w:rFonts w:cs="宋体" w:hint="eastAsia"/>
          <w:color w:val="000000"/>
        </w:rPr>
        <w:t>（</w:t>
      </w:r>
      <w:r>
        <w:rPr>
          <w:color w:val="000000"/>
        </w:rPr>
        <w:t>3</w:t>
      </w:r>
      <w:r>
        <w:rPr>
          <w:rFonts w:cs="宋体" w:hint="eastAsia"/>
          <w:color w:val="000000"/>
        </w:rPr>
        <w:t>）晶体在熔化过程中的特点：吸热但温度保持不变；能根据图象可以求出熔化的时间和熔化特点；</w:t>
      </w:r>
      <w:r>
        <w:rPr>
          <w:rFonts w:cs="Times New Roman"/>
        </w:rPr>
        <w:br/>
      </w:r>
      <w:r>
        <w:rPr>
          <w:rFonts w:cs="宋体" w:hint="eastAsia"/>
          <w:color w:val="000000"/>
        </w:rPr>
        <w:t>（</w:t>
      </w:r>
      <w:r>
        <w:rPr>
          <w:color w:val="000000"/>
        </w:rPr>
        <w:t>4</w:t>
      </w:r>
      <w:r>
        <w:rPr>
          <w:rFonts w:cs="宋体" w:hint="eastAsia"/>
          <w:color w:val="000000"/>
        </w:rPr>
        <w:t>）晶体熔化的条件：温度达到熔点，继续吸热。</w:t>
      </w:r>
    </w:p>
    <w:sectPr w:rsidSect="00B40408">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PMingLiU">
    <w:altName w:val="??朢痽"/>
    <w:panose1 w:val="02020500000000000000"/>
    <w:charset w:val="88"/>
    <w:family w:val="roman"/>
    <w:pitch w:val="variable"/>
    <w:sig w:usb0="A00002FF" w:usb1="28CFFCFA" w:usb2="00000016" w:usb3="00000000" w:csb0="001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0B22C0"/>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B795A67"/>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7"/>
  </w:num>
  <w:num w:numId="4">
    <w:abstractNumId w:val="4"/>
  </w:num>
  <w:num w:numId="5">
    <w:abstractNumId w:val="1"/>
  </w:num>
  <w:num w:numId="6">
    <w:abstractNumId w:val="0"/>
  </w:num>
  <w:num w:numId="7">
    <w:abstractNumId w:val="2"/>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408"/>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0408"/>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B40408"/>
    <w:rPr>
      <w:sz w:val="18"/>
      <w:szCs w:val="18"/>
    </w:rPr>
  </w:style>
  <w:style w:type="paragraph" w:styleId="Footer">
    <w:name w:val="footer"/>
    <w:basedOn w:val="Normal"/>
    <w:link w:val="FooterChar"/>
    <w:uiPriority w:val="99"/>
    <w:rsid w:val="00B40408"/>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B40408"/>
    <w:rPr>
      <w:sz w:val="18"/>
      <w:szCs w:val="18"/>
    </w:rPr>
  </w:style>
  <w:style w:type="paragraph" w:styleId="Header">
    <w:name w:val="header"/>
    <w:basedOn w:val="Normal"/>
    <w:link w:val="HeaderChar"/>
    <w:uiPriority w:val="99"/>
    <w:rsid w:val="00B40408"/>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B40408"/>
    <w:rPr>
      <w:sz w:val="18"/>
      <w:szCs w:val="18"/>
    </w:rPr>
  </w:style>
  <w:style w:type="paragraph" w:customStyle="1" w:styleId="1">
    <w:name w:val="正文1"/>
    <w:uiPriority w:val="99"/>
    <w:rsid w:val="00B40408"/>
    <w:pPr>
      <w:jc w:val="both"/>
    </w:pPr>
    <w:rPr>
      <w:szCs w:val="21"/>
    </w:rPr>
  </w:style>
  <w:style w:type="character" w:customStyle="1" w:styleId="15">
    <w:name w:val="15"/>
    <w:uiPriority w:val="99"/>
    <w:rsid w:val="00B40408"/>
    <w:rPr>
      <w:rFonts w:ascii="Times New Roman" w:hAnsi="Times New Roman" w:cs="Times New Roman"/>
      <w:color w:val="0000FF"/>
      <w:u w:val="single"/>
    </w:rPr>
  </w:style>
  <w:style w:type="paragraph" w:customStyle="1" w:styleId="Normal1">
    <w:name w:val="Normal1"/>
    <w:uiPriority w:val="99"/>
    <w:rsid w:val="00B40408"/>
    <w:pPr>
      <w:jc w:val="both"/>
    </w:pPr>
    <w:rPr>
      <w:szCs w:val="21"/>
    </w:rPr>
  </w:style>
  <w:style w:type="character" w:customStyle="1" w:styleId="DefaultParagraphFontPHPDOCX">
    <w:name w:val="Default Paragraph Font PHPDOCX"/>
    <w:uiPriority w:val="99"/>
    <w:semiHidden/>
    <w:rsid w:val="00B40408"/>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B40408"/>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jpe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jpe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theme" Target="theme/theme1.xml" /><Relationship Id="rId43" Type="http://schemas.openxmlformats.org/officeDocument/2006/relationships/numbering" Target="numbering.xml" /><Relationship Id="rId44"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6887</Words>
  <Characters>7576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2018-11-24T08:30:00Z</dcterms:modified>
</cp:coreProperties>
</file>