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867C16">
      <w:pPr>
        <w:rPr>
          <w:rFonts w:cs="Times New Roman"/>
          <w:lang w:eastAsia="zh-CN"/>
        </w:rPr>
      </w:pPr>
      <w:r>
        <w:rPr>
          <w:rFonts w:cs="Times New Roman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3pt;margin-left:973pt;margin-top:930pt;mso-position-horizontal-relative:page;mso-position-vertical-relative:top-margin-area;position:absolute;width:37pt;z-index:251658240">
            <v:imagedata r:id="rId4" o:title=""/>
          </v:shape>
        </w:pict>
      </w:r>
    </w:p>
    <w:p w:rsidR="00867C16">
      <w:pPr>
        <w:jc w:val="center"/>
        <w:rPr>
          <w:rFonts w:cs="Times New Roman"/>
        </w:rPr>
      </w:pPr>
      <w:r>
        <w:rPr>
          <w:rFonts w:cs="宋体" w:hint="eastAsia"/>
          <w:b/>
          <w:bCs/>
          <w:sz w:val="28"/>
          <w:szCs w:val="28"/>
        </w:rPr>
        <w:t>广东省深圳市龙文一对一</w:t>
      </w:r>
      <w:r>
        <w:rPr>
          <w:b/>
          <w:bCs/>
          <w:sz w:val="28"/>
          <w:szCs w:val="28"/>
        </w:rPr>
        <w:t>2018-2019</w:t>
      </w:r>
      <w:r>
        <w:rPr>
          <w:rFonts w:cs="宋体" w:hint="eastAsia"/>
          <w:b/>
          <w:bCs/>
          <w:sz w:val="28"/>
          <w:szCs w:val="28"/>
        </w:rPr>
        <w:t>学年八年级物理</w:t>
      </w:r>
      <w:r>
        <w:rPr>
          <w:b/>
          <w:bCs/>
          <w:sz w:val="28"/>
          <w:szCs w:val="28"/>
        </w:rPr>
        <w:t>9</w:t>
      </w:r>
      <w:r>
        <w:rPr>
          <w:rFonts w:cs="宋体" w:hint="eastAsia"/>
          <w:b/>
          <w:bCs/>
          <w:sz w:val="28"/>
          <w:szCs w:val="28"/>
        </w:rPr>
        <w:t>月月考试卷</w:t>
      </w:r>
    </w:p>
    <w:p w:rsidR="00867C16">
      <w:pPr>
        <w:rPr>
          <w:rFonts w:cs="Times New Roman"/>
        </w:rPr>
      </w:pPr>
      <w:r>
        <w:rPr>
          <w:rFonts w:cs="宋体" w:hint="eastAsia"/>
          <w:b/>
          <w:bCs/>
          <w:sz w:val="24"/>
          <w:szCs w:val="24"/>
        </w:rPr>
        <w:t>一、选择题</w:t>
      </w:r>
    </w:p>
    <w:p w:rsidR="00867C16">
      <w:pPr>
        <w:spacing w:after="0"/>
        <w:rPr>
          <w:rFonts w:cs="Times New Roman"/>
        </w:rPr>
      </w:pPr>
      <w:r>
        <w:rPr>
          <w:color w:val="000000"/>
        </w:rPr>
        <w:t>1.</w:t>
      </w:r>
      <w:r>
        <w:rPr>
          <w:rFonts w:cs="宋体" w:hint="eastAsia"/>
          <w:color w:val="000000"/>
        </w:rPr>
        <w:t>下列数据中最接近生活实际的是</w:t>
      </w:r>
      <w:r>
        <w:rPr>
          <w:color w:val="000000"/>
        </w:rPr>
        <w:t xml:space="preserve">(    )            </w:t>
      </w:r>
    </w:p>
    <w:p w:rsidR="00867C16">
      <w:pPr>
        <w:spacing w:after="0"/>
        <w:ind w:left="150"/>
        <w:rPr>
          <w:rFonts w:cs="Times New Roman"/>
        </w:rPr>
      </w:pPr>
      <w:r>
        <w:rPr>
          <w:color w:val="000000"/>
        </w:rPr>
        <w:t>A.</w:t>
      </w:r>
      <w:r>
        <w:rPr>
          <w:rFonts w:cs="宋体" w:hint="eastAsia"/>
          <w:color w:val="000000"/>
        </w:rPr>
        <w:t>你物理课本的宽度约为</w:t>
      </w:r>
      <w:r>
        <w:rPr>
          <w:color w:val="000000"/>
        </w:rPr>
        <w:t>18cm</w:t>
      </w:r>
      <w:r>
        <w:rPr>
          <w:rFonts w:cs="Times New Roman"/>
        </w:rPr>
        <w:br/>
      </w:r>
      <w:r>
        <w:rPr>
          <w:color w:val="000000"/>
        </w:rPr>
        <w:t>B.</w:t>
      </w:r>
      <w:r>
        <w:rPr>
          <w:rFonts w:cs="宋体" w:hint="eastAsia"/>
          <w:color w:val="000000"/>
        </w:rPr>
        <w:t>你的指甲宽度约为</w:t>
      </w:r>
      <w:r>
        <w:rPr>
          <w:color w:val="000000"/>
        </w:rPr>
        <w:t>1dm</w:t>
      </w:r>
      <w:r>
        <w:rPr>
          <w:rFonts w:cs="Times New Roman"/>
        </w:rPr>
        <w:br/>
      </w:r>
      <w:r>
        <w:rPr>
          <w:color w:val="000000"/>
        </w:rPr>
        <w:t>C.</w:t>
      </w:r>
      <w:r>
        <w:rPr>
          <w:rFonts w:cs="宋体" w:hint="eastAsia"/>
          <w:color w:val="000000"/>
        </w:rPr>
        <w:t>人正常步行的速度约为</w:t>
      </w:r>
      <w:r>
        <w:rPr>
          <w:color w:val="000000"/>
        </w:rPr>
        <w:t>10m/s</w:t>
      </w:r>
      <w:r>
        <w:rPr>
          <w:rFonts w:cs="Times New Roman"/>
        </w:rPr>
        <w:br/>
      </w:r>
      <w:r>
        <w:rPr>
          <w:color w:val="000000"/>
        </w:rPr>
        <w:t>D.</w:t>
      </w:r>
      <w:r>
        <w:rPr>
          <w:rFonts w:cs="宋体" w:hint="eastAsia"/>
          <w:color w:val="000000"/>
        </w:rPr>
        <w:t>人正常眨一次眼的时间约为</w:t>
      </w:r>
      <w:r>
        <w:rPr>
          <w:color w:val="000000"/>
        </w:rPr>
        <w:t>10s</w:t>
      </w:r>
    </w:p>
    <w:p w:rsidR="00867C16">
      <w:pPr>
        <w:spacing w:after="0"/>
        <w:rPr>
          <w:rFonts w:cs="Times New Roman"/>
        </w:rPr>
      </w:pPr>
      <w:r>
        <w:rPr>
          <w:color w:val="000000"/>
        </w:rPr>
        <w:t>2.</w:t>
      </w:r>
      <w:r>
        <w:rPr>
          <w:rFonts w:cs="宋体" w:hint="eastAsia"/>
          <w:color w:val="000000"/>
        </w:rPr>
        <w:t>下列图中，关于刻度尺使用方法正确的是（</w:t>
      </w:r>
      <w:r>
        <w:rPr>
          <w:rFonts w:cs="Times New Roman"/>
          <w:color w:val="000000"/>
        </w:rPr>
        <w:t>  </w:t>
      </w:r>
      <w:r>
        <w:rPr>
          <w:color w:val="000000"/>
        </w:rPr>
        <w:t xml:space="preserve"> </w:t>
      </w:r>
      <w:r>
        <w:rPr>
          <w:rFonts w:cs="宋体" w:hint="eastAsia"/>
          <w:color w:val="000000"/>
        </w:rPr>
        <w:t>）</w:t>
      </w:r>
      <w:r>
        <w:rPr>
          <w:color w:val="000000"/>
        </w:rPr>
        <w:t xml:space="preserve">            </w:t>
      </w:r>
    </w:p>
    <w:p w:rsidR="00867C16">
      <w:pPr>
        <w:spacing w:after="0"/>
        <w:ind w:left="150"/>
        <w:rPr>
          <w:rFonts w:cs="Times New Roman"/>
        </w:rPr>
      </w:pPr>
      <w:r>
        <w:rPr>
          <w:color w:val="000000"/>
        </w:rPr>
        <w:t>A. </w:t>
      </w:r>
      <w:r>
        <w:rPr>
          <w:rFonts w:cs="Times New Roman"/>
          <w:noProof/>
          <w:lang w:eastAsia="zh-CN"/>
        </w:rPr>
        <w:pict>
          <v:shape id="_x0000_i1026" type="#_x0000_t75" alt=" " style="height:45pt;visibility:visible;width:87pt">
            <v:imagedata r:id="rId5" o:title=""/>
          </v:shape>
        </w:pict>
      </w:r>
      <w:r>
        <w:rPr>
          <w:rFonts w:cs="Times New Roman"/>
          <w:color w:val="000000"/>
        </w:rPr>
        <w:t>       </w:t>
      </w:r>
      <w:r>
        <w:rPr>
          <w:rFonts w:cs="Times New Roman"/>
          <w:noProof/>
          <w:lang w:eastAsia="zh-CN"/>
        </w:rPr>
        <w:pict>
          <v:shape id="_x0000_i1027" type="#_x0000_t75" alt=" " style="height:3pt;visibility:visible;width:2.25pt">
            <v:imagedata r:id="rId6" o:title=""/>
          </v:shape>
        </w:pict>
      </w:r>
      <w:r>
        <w:rPr>
          <w:color w:val="000000"/>
        </w:rPr>
        <w:t>B. </w:t>
      </w:r>
      <w:r>
        <w:rPr>
          <w:rFonts w:cs="Times New Roman"/>
          <w:noProof/>
          <w:lang w:eastAsia="zh-CN"/>
        </w:rPr>
        <w:pict>
          <v:shape id="_x0000_i1028" type="#_x0000_t75" alt=" " style="height:40.5pt;visibility:visible;width:87pt">
            <v:imagedata r:id="rId7" o:title=""/>
          </v:shape>
        </w:pict>
      </w:r>
      <w:r>
        <w:rPr>
          <w:rFonts w:cs="Times New Roman"/>
          <w:color w:val="000000"/>
        </w:rPr>
        <w:t>       </w:t>
      </w:r>
      <w:r>
        <w:rPr>
          <w:rFonts w:cs="Times New Roman"/>
          <w:noProof/>
          <w:lang w:eastAsia="zh-CN"/>
        </w:rPr>
        <w:pict>
          <v:shape id="_x0000_i1029" type="#_x0000_t75" alt=" " style="height:3pt;visibility:visible;width:2.25pt">
            <v:imagedata r:id="rId6" o:title=""/>
          </v:shape>
        </w:pict>
      </w:r>
      <w:r>
        <w:rPr>
          <w:color w:val="000000"/>
        </w:rPr>
        <w:t>C. </w:t>
      </w:r>
      <w:r>
        <w:rPr>
          <w:rFonts w:cs="Times New Roman"/>
          <w:noProof/>
          <w:lang w:eastAsia="zh-CN"/>
        </w:rPr>
        <w:pict>
          <v:shape id="_x0000_i1030" type="#_x0000_t75" alt=" " style="height:36pt;visibility:visible;width:87pt">
            <v:imagedata r:id="rId8" o:title=""/>
          </v:shape>
        </w:pict>
      </w:r>
      <w:r>
        <w:rPr>
          <w:rFonts w:cs="Times New Roman"/>
          <w:color w:val="000000"/>
        </w:rPr>
        <w:t>       </w:t>
      </w:r>
      <w:r>
        <w:rPr>
          <w:rFonts w:cs="Times New Roman"/>
          <w:noProof/>
          <w:lang w:eastAsia="zh-CN"/>
        </w:rPr>
        <w:pict>
          <v:shape id="_x0000_i1031" type="#_x0000_t75" alt=" " style="height:3pt;visibility:visible;width:2.25pt">
            <v:imagedata r:id="rId6" o:title=""/>
          </v:shape>
        </w:pict>
      </w:r>
      <w:r>
        <w:rPr>
          <w:color w:val="000000"/>
        </w:rPr>
        <w:t>D. </w:t>
      </w:r>
      <w:r>
        <w:rPr>
          <w:rFonts w:cs="Times New Roman"/>
          <w:noProof/>
          <w:lang w:eastAsia="zh-CN"/>
        </w:rPr>
        <w:pict>
          <v:shape id="_x0000_i1032" type="#_x0000_t75" alt=" " style="height:40.5pt;visibility:visible;width:87pt">
            <v:imagedata r:id="rId9" o:title=""/>
          </v:shape>
        </w:pict>
      </w:r>
    </w:p>
    <w:p w:rsidR="00867C16">
      <w:pPr>
        <w:spacing w:after="0"/>
        <w:rPr>
          <w:rFonts w:cs="Times New Roman"/>
        </w:rPr>
      </w:pPr>
      <w:r>
        <w:rPr>
          <w:color w:val="000000"/>
        </w:rPr>
        <w:t>3.</w:t>
      </w:r>
      <w:r>
        <w:rPr>
          <w:rFonts w:cs="宋体" w:hint="eastAsia"/>
          <w:color w:val="000000"/>
        </w:rPr>
        <w:t>今年国庆长假后三天，雾霾盘踞北京城，其中</w:t>
      </w:r>
      <w:r>
        <w:rPr>
          <w:color w:val="000000"/>
        </w:rPr>
        <w:t>PM2.5</w:t>
      </w:r>
      <w:r>
        <w:rPr>
          <w:rFonts w:cs="宋体" w:hint="eastAsia"/>
          <w:color w:val="000000"/>
        </w:rPr>
        <w:t>是天气阴霾的主要原因，</w:t>
      </w:r>
      <w:r>
        <w:rPr>
          <w:color w:val="000000"/>
        </w:rPr>
        <w:t>PM2.5</w:t>
      </w:r>
      <w:r>
        <w:rPr>
          <w:rFonts w:cs="宋体" w:hint="eastAsia"/>
          <w:color w:val="000000"/>
        </w:rPr>
        <w:t>是指大气中直径小于或等于</w:t>
      </w:r>
      <w:r>
        <w:rPr>
          <w:color w:val="000000"/>
        </w:rPr>
        <w:t>2.5 μm</w:t>
      </w:r>
      <w:r>
        <w:rPr>
          <w:rFonts w:cs="宋体" w:hint="eastAsia"/>
          <w:color w:val="000000"/>
        </w:rPr>
        <w:t>的颗粒物，单个</w:t>
      </w:r>
      <w:r>
        <w:rPr>
          <w:color w:val="000000"/>
        </w:rPr>
        <w:t>PM2.5</w:t>
      </w:r>
      <w:r>
        <w:rPr>
          <w:rFonts w:cs="宋体" w:hint="eastAsia"/>
          <w:color w:val="000000"/>
        </w:rPr>
        <w:t>是隐藏在空气的浮尘中，容易被吸入人的肺部造成危害，下列关于</w:t>
      </w:r>
      <w:r>
        <w:rPr>
          <w:color w:val="000000"/>
        </w:rPr>
        <w:t>PM2.5</w:t>
      </w:r>
      <w:r>
        <w:rPr>
          <w:rFonts w:cs="宋体" w:hint="eastAsia"/>
          <w:color w:val="000000"/>
        </w:rPr>
        <w:t>颗粒物直径的单位换算正确的是（</w:t>
      </w:r>
      <w:r>
        <w:rPr>
          <w:rFonts w:cs="Times New Roman"/>
          <w:color w:val="000000"/>
        </w:rPr>
        <w:t>   </w:t>
      </w:r>
      <w:r>
        <w:rPr>
          <w:color w:val="000000"/>
        </w:rPr>
        <w:t xml:space="preserve"> </w:t>
      </w:r>
      <w:r>
        <w:rPr>
          <w:rFonts w:cs="宋体" w:hint="eastAsia"/>
          <w:color w:val="000000"/>
        </w:rPr>
        <w:t>）</w:t>
      </w:r>
      <w:r>
        <w:rPr>
          <w:color w:val="000000"/>
        </w:rPr>
        <w:t xml:space="preserve">            </w:t>
      </w:r>
    </w:p>
    <w:p w:rsidR="00867C16">
      <w:pPr>
        <w:spacing w:after="0"/>
        <w:ind w:left="150"/>
        <w:rPr>
          <w:rFonts w:cs="Times New Roman"/>
        </w:rPr>
      </w:pPr>
      <w:r>
        <w:rPr>
          <w:color w:val="000000"/>
        </w:rPr>
        <w:t>A. 2.5μm=2.5×10</w:t>
      </w:r>
      <w:r>
        <w:rPr>
          <w:rFonts w:cs="宋体" w:hint="eastAsia"/>
          <w:color w:val="000000"/>
          <w:vertAlign w:val="superscript"/>
        </w:rPr>
        <w:t>﹣</w:t>
      </w:r>
      <w:r>
        <w:rPr>
          <w:color w:val="000000"/>
          <w:vertAlign w:val="superscript"/>
        </w:rPr>
        <w:t>6</w:t>
      </w:r>
      <w:r>
        <w:rPr>
          <w:color w:val="000000"/>
        </w:rPr>
        <w:t>m                                          </w:t>
      </w:r>
      <w:r>
        <w:rPr>
          <w:rFonts w:cs="Times New Roman"/>
          <w:noProof/>
          <w:lang w:eastAsia="zh-CN"/>
        </w:rPr>
        <w:pict>
          <v:shape id="_x0000_i1033" type="#_x0000_t75" alt=" " style="height:3pt;visibility:visible;width:0.75pt">
            <v:imagedata r:id="rId10" o:title=""/>
          </v:shape>
        </w:pict>
      </w:r>
      <w:r>
        <w:rPr>
          <w:color w:val="000000"/>
        </w:rPr>
        <w:t>B. 2.5μm=2.5×10</w:t>
      </w:r>
      <w:r>
        <w:rPr>
          <w:rFonts w:cs="宋体" w:hint="eastAsia"/>
          <w:color w:val="000000"/>
          <w:vertAlign w:val="superscript"/>
        </w:rPr>
        <w:t>﹣</w:t>
      </w:r>
      <w:r>
        <w:rPr>
          <w:color w:val="000000"/>
          <w:vertAlign w:val="superscript"/>
        </w:rPr>
        <w:t>6</w:t>
      </w:r>
      <w:r>
        <w:rPr>
          <w:color w:val="000000"/>
        </w:rPr>
        <w:t>dm</w:t>
      </w:r>
      <w:r>
        <w:rPr>
          <w:rFonts w:cs="Times New Roman"/>
        </w:rPr>
        <w:br/>
      </w:r>
      <w:r>
        <w:rPr>
          <w:color w:val="000000"/>
        </w:rPr>
        <w:t>C. 2.5μm=2.5×10</w:t>
      </w:r>
      <w:r>
        <w:rPr>
          <w:rFonts w:cs="宋体" w:hint="eastAsia"/>
          <w:color w:val="000000"/>
          <w:vertAlign w:val="superscript"/>
        </w:rPr>
        <w:t>﹣</w:t>
      </w:r>
      <w:r>
        <w:rPr>
          <w:color w:val="000000"/>
          <w:vertAlign w:val="superscript"/>
        </w:rPr>
        <w:t>6</w:t>
      </w:r>
      <w:r>
        <w:rPr>
          <w:color w:val="000000"/>
        </w:rPr>
        <w:t>cm                                        </w:t>
      </w:r>
      <w:r>
        <w:rPr>
          <w:rFonts w:cs="Times New Roman"/>
          <w:noProof/>
          <w:lang w:eastAsia="zh-CN"/>
        </w:rPr>
        <w:pict>
          <v:shape id="_x0000_i1034" type="#_x0000_t75" alt=" " style="height:3pt;visibility:visible;width:1.5pt">
            <v:imagedata r:id="rId11" o:title=""/>
          </v:shape>
        </w:pict>
      </w:r>
      <w:r>
        <w:rPr>
          <w:color w:val="000000"/>
        </w:rPr>
        <w:t>D. 2.5μm=2.5×10</w:t>
      </w:r>
      <w:r>
        <w:rPr>
          <w:rFonts w:cs="宋体" w:hint="eastAsia"/>
          <w:color w:val="000000"/>
          <w:vertAlign w:val="superscript"/>
        </w:rPr>
        <w:t>﹣</w:t>
      </w:r>
      <w:r>
        <w:rPr>
          <w:color w:val="000000"/>
          <w:vertAlign w:val="superscript"/>
        </w:rPr>
        <w:t>9</w:t>
      </w:r>
      <w:r>
        <w:rPr>
          <w:color w:val="000000"/>
        </w:rPr>
        <w:t>m</w:t>
      </w:r>
    </w:p>
    <w:p w:rsidR="00867C16">
      <w:pPr>
        <w:spacing w:after="0"/>
        <w:rPr>
          <w:rFonts w:cs="Times New Roman"/>
        </w:rPr>
      </w:pPr>
      <w:r>
        <w:rPr>
          <w:color w:val="000000"/>
        </w:rPr>
        <w:t>4.</w:t>
      </w:r>
      <w:r>
        <w:rPr>
          <w:rFonts w:cs="宋体" w:hint="eastAsia"/>
          <w:color w:val="000000"/>
        </w:rPr>
        <w:t>在国贸酒店旋转餐厅就餐时，顾客感到餐厅旁边的兴隆大厦在向后退．他选择的参照物是（</w:t>
      </w:r>
      <w:r>
        <w:rPr>
          <w:rFonts w:cs="Times New Roman"/>
          <w:color w:val="000000"/>
        </w:rPr>
        <w:t> </w:t>
      </w:r>
      <w:r>
        <w:rPr>
          <w:color w:val="000000"/>
        </w:rPr>
        <w:t xml:space="preserve"> </w:t>
      </w:r>
      <w:r>
        <w:rPr>
          <w:rFonts w:cs="宋体" w:hint="eastAsia"/>
          <w:color w:val="000000"/>
        </w:rPr>
        <w:t>）</w:t>
      </w:r>
      <w:r>
        <w:rPr>
          <w:color w:val="000000"/>
        </w:rPr>
        <w:t xml:space="preserve">            </w:t>
      </w:r>
    </w:p>
    <w:p w:rsidR="00867C16">
      <w:pPr>
        <w:spacing w:after="0"/>
        <w:ind w:left="150"/>
        <w:rPr>
          <w:rFonts w:cs="Times New Roman"/>
        </w:rPr>
      </w:pPr>
      <w:r>
        <w:rPr>
          <w:color w:val="000000"/>
        </w:rPr>
        <w:t>A. </w:t>
      </w:r>
      <w:r>
        <w:rPr>
          <w:rFonts w:cs="宋体" w:hint="eastAsia"/>
          <w:color w:val="000000"/>
        </w:rPr>
        <w:t>餐厅</w:t>
      </w:r>
      <w:r>
        <w:rPr>
          <w:rFonts w:cs="Times New Roman"/>
          <w:color w:val="000000"/>
        </w:rPr>
        <w:t>                                  </w:t>
      </w:r>
      <w:r>
        <w:rPr>
          <w:rFonts w:cs="Times New Roman"/>
          <w:noProof/>
          <w:lang w:eastAsia="zh-CN"/>
        </w:rPr>
        <w:pict>
          <v:shape id="_x0000_i1035" type="#_x0000_t75" alt=" " style="height:3pt;visibility:visible;width:2.25pt">
            <v:imagedata r:id="rId6" o:title=""/>
          </v:shape>
        </w:pict>
      </w:r>
      <w:r>
        <w:rPr>
          <w:color w:val="000000"/>
        </w:rPr>
        <w:t>B. </w:t>
      </w:r>
      <w:r>
        <w:rPr>
          <w:rFonts w:cs="宋体" w:hint="eastAsia"/>
          <w:color w:val="000000"/>
        </w:rPr>
        <w:t>马路</w:t>
      </w:r>
      <w:r>
        <w:rPr>
          <w:rFonts w:cs="Times New Roman"/>
          <w:color w:val="000000"/>
        </w:rPr>
        <w:t>                                  </w:t>
      </w:r>
      <w:r>
        <w:rPr>
          <w:rFonts w:cs="Times New Roman"/>
          <w:noProof/>
          <w:lang w:eastAsia="zh-CN"/>
        </w:rPr>
        <w:pict>
          <v:shape id="_x0000_i1036" type="#_x0000_t75" alt=" " style="height:3pt;visibility:visible;width:2.25pt">
            <v:imagedata r:id="rId6" o:title=""/>
          </v:shape>
        </w:pict>
      </w:r>
      <w:r>
        <w:rPr>
          <w:color w:val="000000"/>
        </w:rPr>
        <w:t>C. </w:t>
      </w:r>
      <w:r>
        <w:rPr>
          <w:rFonts w:cs="宋体" w:hint="eastAsia"/>
          <w:color w:val="000000"/>
        </w:rPr>
        <w:t>树</w:t>
      </w:r>
      <w:r>
        <w:rPr>
          <w:rFonts w:cs="Times New Roman"/>
          <w:color w:val="000000"/>
        </w:rPr>
        <w:t>                                  </w:t>
      </w:r>
      <w:r>
        <w:rPr>
          <w:rFonts w:cs="Times New Roman"/>
          <w:noProof/>
          <w:lang w:eastAsia="zh-CN"/>
        </w:rPr>
        <w:pict>
          <v:shape id="_x0000_i1037" type="#_x0000_t75" alt=" " style="height:3pt;visibility:visible;width:2.25pt">
            <v:imagedata r:id="rId6" o:title=""/>
          </v:shape>
        </w:pict>
      </w:r>
      <w:r>
        <w:rPr>
          <w:color w:val="000000"/>
        </w:rPr>
        <w:t>D. </w:t>
      </w:r>
      <w:r>
        <w:rPr>
          <w:rFonts w:cs="宋体" w:hint="eastAsia"/>
          <w:color w:val="000000"/>
        </w:rPr>
        <w:t>路边的建筑</w:t>
      </w:r>
    </w:p>
    <w:p w:rsidR="00867C16">
      <w:pPr>
        <w:spacing w:after="0"/>
        <w:rPr>
          <w:rFonts w:cs="Times New Roman"/>
        </w:rPr>
      </w:pPr>
      <w:r>
        <w:rPr>
          <w:color w:val="000000"/>
        </w:rPr>
        <w:t>5.2015</w:t>
      </w:r>
      <w:r>
        <w:rPr>
          <w:rFonts w:cs="宋体" w:hint="eastAsia"/>
          <w:color w:val="000000"/>
        </w:rPr>
        <w:t>年田径世锦赛在北京举行，图</w:t>
      </w:r>
      <w:r>
        <w:rPr>
          <w:color w:val="000000"/>
        </w:rPr>
        <w:t>4</w:t>
      </w:r>
      <w:r>
        <w:rPr>
          <w:rFonts w:cs="宋体" w:hint="eastAsia"/>
          <w:color w:val="000000"/>
        </w:rPr>
        <w:t>是男子</w:t>
      </w:r>
      <w:r>
        <w:rPr>
          <w:color w:val="000000"/>
        </w:rPr>
        <w:t>100</w:t>
      </w:r>
      <w:r>
        <w:rPr>
          <w:rFonts w:cs="宋体" w:hint="eastAsia"/>
          <w:color w:val="000000"/>
        </w:rPr>
        <w:t>米决赛冠军博尔特冲线瞬间的照片，照片右上角显示的时间为其成绩，根据这些信息（</w:t>
      </w:r>
      <w:r>
        <w:rPr>
          <w:rFonts w:cs="Times New Roman"/>
          <w:color w:val="000000"/>
        </w:rPr>
        <w:t>  </w:t>
      </w:r>
      <w:r>
        <w:rPr>
          <w:color w:val="000000"/>
        </w:rPr>
        <w:t xml:space="preserve"> </w:t>
      </w:r>
      <w:r>
        <w:rPr>
          <w:rFonts w:cs="宋体" w:hint="eastAsia"/>
          <w:color w:val="000000"/>
        </w:rPr>
        <w:t>）</w:t>
      </w:r>
      <w:r>
        <w:rPr>
          <w:rFonts w:cs="Times New Roman"/>
        </w:rPr>
        <w:br/>
      </w:r>
      <w:r>
        <w:rPr>
          <w:rFonts w:cs="Times New Roman"/>
          <w:noProof/>
          <w:lang w:eastAsia="zh-CN"/>
        </w:rPr>
        <w:pict>
          <v:shape id="_x0000_i1038" type="#_x0000_t75" alt=" " style="height:152.25pt;visibility:visible;width:189pt">
            <v:imagedata r:id="rId12" o:title=""/>
          </v:shape>
        </w:pict>
      </w:r>
      <w:r>
        <w:rPr>
          <w:rFonts w:cs="Times New Roman"/>
          <w:noProof/>
          <w:lang w:eastAsia="zh-CN"/>
        </w:rPr>
        <w:pict>
          <v:shape id="_x0000_i1039" type="#_x0000_t75" alt=" " style="height:148.5pt;visibility:visible;width:189pt">
            <v:imagedata r:id="rId13" o:title=""/>
          </v:shape>
        </w:pict>
      </w:r>
      <w:r>
        <w:rPr>
          <w:rFonts w:cs="Times New Roman"/>
        </w:rPr>
        <w:br/>
      </w:r>
      <w:r>
        <w:rPr>
          <w:rFonts w:cs="Times New Roman"/>
          <w:color w:val="000000"/>
        </w:rPr>
        <w:t>  </w:t>
      </w:r>
      <w:r>
        <w:rPr>
          <w:color w:val="000000"/>
        </w:rPr>
        <w:t xml:space="preserve">              </w:t>
      </w:r>
    </w:p>
    <w:p w:rsidR="00867C16">
      <w:pPr>
        <w:spacing w:after="0"/>
        <w:ind w:left="150"/>
        <w:rPr>
          <w:rFonts w:cs="Times New Roman"/>
        </w:rPr>
      </w:pPr>
      <w:r>
        <w:rPr>
          <w:color w:val="000000"/>
        </w:rPr>
        <w:t>A. </w:t>
      </w:r>
      <w:r>
        <w:rPr>
          <w:rFonts w:cs="宋体" w:hint="eastAsia"/>
          <w:color w:val="000000"/>
        </w:rPr>
        <w:t>可知博尔特跑得最快</w:t>
      </w:r>
      <w:r>
        <w:rPr>
          <w:rFonts w:cs="Times New Roman"/>
          <w:color w:val="000000"/>
        </w:rPr>
        <w:t>                                           </w:t>
      </w:r>
      <w:r>
        <w:rPr>
          <w:rFonts w:cs="Times New Roman"/>
          <w:noProof/>
          <w:lang w:eastAsia="zh-CN"/>
        </w:rPr>
        <w:pict>
          <v:shape id="_x0000_i1040" type="#_x0000_t75" alt=" " style="height:3pt;visibility:visible;width:0.75pt">
            <v:imagedata r:id="rId10" o:title=""/>
          </v:shape>
        </w:pict>
      </w:r>
      <w:r>
        <w:rPr>
          <w:color w:val="000000"/>
        </w:rPr>
        <w:t>B. </w:t>
      </w:r>
      <w:r>
        <w:rPr>
          <w:rFonts w:cs="宋体" w:hint="eastAsia"/>
          <w:color w:val="000000"/>
        </w:rPr>
        <w:t>可排出各选手的最终名次</w:t>
      </w:r>
      <w:r>
        <w:rPr>
          <w:rFonts w:cs="Times New Roman"/>
        </w:rPr>
        <w:br/>
      </w:r>
      <w:r>
        <w:rPr>
          <w:color w:val="000000"/>
        </w:rPr>
        <w:t>C. </w:t>
      </w:r>
      <w:r>
        <w:rPr>
          <w:rFonts w:cs="宋体" w:hint="eastAsia"/>
          <w:color w:val="000000"/>
        </w:rPr>
        <w:t>不能求出博尔特全程的平均速度</w:t>
      </w:r>
      <w:r>
        <w:rPr>
          <w:rFonts w:cs="Times New Roman"/>
          <w:color w:val="000000"/>
        </w:rPr>
        <w:t>                         </w:t>
      </w:r>
      <w:r>
        <w:rPr>
          <w:rFonts w:cs="Times New Roman"/>
          <w:noProof/>
          <w:lang w:eastAsia="zh-CN"/>
        </w:rPr>
        <w:pict>
          <v:shape id="_x0000_i1041" type="#_x0000_t75" alt=" " style="height:3pt;visibility:visible;width:2.25pt">
            <v:imagedata r:id="rId6" o:title=""/>
          </v:shape>
        </w:pict>
      </w:r>
      <w:r>
        <w:rPr>
          <w:color w:val="000000"/>
        </w:rPr>
        <w:t>D. </w:t>
      </w:r>
      <w:r>
        <w:rPr>
          <w:rFonts w:cs="宋体" w:hint="eastAsia"/>
          <w:color w:val="000000"/>
        </w:rPr>
        <w:t>可知博尔特跑完全程用的时间最长</w:t>
      </w:r>
    </w:p>
    <w:p w:rsidR="00867C16">
      <w:pPr>
        <w:spacing w:after="0"/>
        <w:rPr>
          <w:rFonts w:cs="Times New Roman"/>
        </w:rPr>
      </w:pPr>
      <w:r>
        <w:rPr>
          <w:color w:val="000000"/>
        </w:rPr>
        <w:t>6.2017</w:t>
      </w:r>
      <w:r>
        <w:rPr>
          <w:rFonts w:cs="宋体" w:hint="eastAsia"/>
          <w:color w:val="000000"/>
        </w:rPr>
        <w:t>年</w:t>
      </w:r>
      <w:r>
        <w:rPr>
          <w:color w:val="000000"/>
        </w:rPr>
        <w:t>4</w:t>
      </w:r>
      <w:r>
        <w:rPr>
          <w:rFonts w:cs="宋体" w:hint="eastAsia"/>
          <w:color w:val="000000"/>
        </w:rPr>
        <w:t>月，货运飞船</w:t>
      </w:r>
      <w:r>
        <w:rPr>
          <w:color w:val="000000"/>
        </w:rPr>
        <w:t>“</w:t>
      </w:r>
      <w:r>
        <w:rPr>
          <w:rFonts w:cs="宋体" w:hint="eastAsia"/>
          <w:color w:val="000000"/>
        </w:rPr>
        <w:t>天舟一号</w:t>
      </w:r>
      <w:r>
        <w:rPr>
          <w:color w:val="000000"/>
        </w:rPr>
        <w:t>”</w:t>
      </w:r>
      <w:r>
        <w:rPr>
          <w:rFonts w:cs="宋体" w:hint="eastAsia"/>
          <w:color w:val="000000"/>
        </w:rPr>
        <w:t>在文昌航天发射场使用</w:t>
      </w:r>
      <w:r>
        <w:rPr>
          <w:color w:val="000000"/>
        </w:rPr>
        <w:t>“</w:t>
      </w:r>
      <w:r>
        <w:rPr>
          <w:rFonts w:cs="宋体" w:hint="eastAsia"/>
          <w:color w:val="000000"/>
        </w:rPr>
        <w:t>长征七号</w:t>
      </w:r>
      <w:r>
        <w:rPr>
          <w:color w:val="000000"/>
        </w:rPr>
        <w:t>”</w:t>
      </w:r>
      <w:r>
        <w:rPr>
          <w:rFonts w:cs="宋体" w:hint="eastAsia"/>
          <w:color w:val="000000"/>
        </w:rPr>
        <w:t>运载火箭发射，并与</w:t>
      </w:r>
      <w:r>
        <w:rPr>
          <w:color w:val="000000"/>
        </w:rPr>
        <w:t>“</w:t>
      </w:r>
      <w:r>
        <w:rPr>
          <w:rFonts w:cs="宋体" w:hint="eastAsia"/>
          <w:color w:val="000000"/>
        </w:rPr>
        <w:t>天宫二号</w:t>
      </w:r>
      <w:r>
        <w:rPr>
          <w:color w:val="000000"/>
        </w:rPr>
        <w:t>”</w:t>
      </w:r>
      <w:r>
        <w:rPr>
          <w:rFonts w:cs="宋体" w:hint="eastAsia"/>
          <w:color w:val="000000"/>
        </w:rPr>
        <w:t>顺利完成自动交会对接，如图所示，对接完成后，若认为</w:t>
      </w:r>
      <w:r>
        <w:rPr>
          <w:color w:val="000000"/>
        </w:rPr>
        <w:t>“</w:t>
      </w:r>
      <w:r>
        <w:rPr>
          <w:rFonts w:cs="宋体" w:hint="eastAsia"/>
          <w:color w:val="000000"/>
        </w:rPr>
        <w:t>天舟一号</w:t>
      </w:r>
      <w:r>
        <w:rPr>
          <w:color w:val="000000"/>
        </w:rPr>
        <w:t>”</w:t>
      </w:r>
      <w:r>
        <w:rPr>
          <w:rFonts w:cs="宋体" w:hint="eastAsia"/>
          <w:color w:val="000000"/>
        </w:rPr>
        <w:t>处于静止状态，则选取的参照物是（</w:t>
      </w:r>
      <w:r>
        <w:rPr>
          <w:rFonts w:cs="Times New Roman"/>
          <w:color w:val="000000"/>
        </w:rPr>
        <w:t> </w:t>
      </w:r>
      <w:r>
        <w:rPr>
          <w:color w:val="000000"/>
        </w:rPr>
        <w:t xml:space="preserve"> </w:t>
      </w:r>
      <w:r>
        <w:rPr>
          <w:rFonts w:cs="宋体" w:hint="eastAsia"/>
          <w:color w:val="000000"/>
        </w:rPr>
        <w:t>）</w:t>
      </w:r>
      <w:r>
        <w:rPr>
          <w:rFonts w:cs="Times New Roman"/>
        </w:rPr>
        <w:br/>
      </w:r>
      <w:r>
        <w:rPr>
          <w:rFonts w:cs="Times New Roman"/>
          <w:noProof/>
          <w:lang w:eastAsia="zh-CN"/>
        </w:rPr>
        <w:pict>
          <v:shape id="_x0000_i1042" type="#_x0000_t75" alt=" " style="height:64.5pt;visibility:visible;width:99.75pt">
            <v:imagedata r:id="rId14" o:title=""/>
          </v:shape>
        </w:pict>
      </w:r>
    </w:p>
    <w:p w:rsidR="00867C16">
      <w:pPr>
        <w:spacing w:after="0"/>
        <w:ind w:left="150"/>
        <w:rPr>
          <w:rFonts w:cs="Times New Roman"/>
        </w:rPr>
      </w:pPr>
      <w:r>
        <w:rPr>
          <w:color w:val="000000"/>
        </w:rPr>
        <w:t>A. “</w:t>
      </w:r>
      <w:r>
        <w:rPr>
          <w:rFonts w:cs="宋体" w:hint="eastAsia"/>
          <w:color w:val="000000"/>
        </w:rPr>
        <w:t>长征七号</w:t>
      </w:r>
      <w:r>
        <w:rPr>
          <w:color w:val="000000"/>
        </w:rPr>
        <w:t>”                      B. “</w:t>
      </w:r>
      <w:r>
        <w:rPr>
          <w:rFonts w:cs="宋体" w:hint="eastAsia"/>
          <w:color w:val="000000"/>
        </w:rPr>
        <w:t>天宫二号</w:t>
      </w:r>
      <w:r>
        <w:rPr>
          <w:color w:val="000000"/>
        </w:rPr>
        <w:t>”                      C. </w:t>
      </w:r>
      <w:r>
        <w:rPr>
          <w:rFonts w:cs="宋体" w:hint="eastAsia"/>
          <w:color w:val="000000"/>
        </w:rPr>
        <w:t>文昌航天发射场</w:t>
      </w:r>
      <w:r>
        <w:rPr>
          <w:rFonts w:cs="Times New Roman"/>
          <w:color w:val="000000"/>
        </w:rPr>
        <w:t>                      </w:t>
      </w:r>
      <w:r>
        <w:rPr>
          <w:color w:val="000000"/>
        </w:rPr>
        <w:t>D. </w:t>
      </w:r>
      <w:r>
        <w:rPr>
          <w:rFonts w:cs="宋体" w:hint="eastAsia"/>
          <w:color w:val="000000"/>
        </w:rPr>
        <w:t>地球</w:t>
      </w:r>
    </w:p>
    <w:p w:rsidR="00867C16">
      <w:pPr>
        <w:spacing w:after="0"/>
        <w:rPr>
          <w:rFonts w:cs="Times New Roman"/>
        </w:rPr>
      </w:pPr>
      <w:r>
        <w:rPr>
          <w:color w:val="000000"/>
        </w:rPr>
        <w:t>7.</w:t>
      </w:r>
      <w:r>
        <w:rPr>
          <w:rFonts w:cs="宋体" w:hint="eastAsia"/>
          <w:color w:val="000000"/>
        </w:rPr>
        <w:t>一列以速度</w:t>
      </w:r>
      <w:r>
        <w:rPr>
          <w:color w:val="000000"/>
        </w:rPr>
        <w:t>v</w:t>
      </w:r>
      <w:r>
        <w:rPr>
          <w:rFonts w:cs="宋体" w:hint="eastAsia"/>
          <w:color w:val="000000"/>
        </w:rPr>
        <w:t>匀速行驶的列车内有一水平桌面，桌面上的</w:t>
      </w:r>
      <w:r>
        <w:rPr>
          <w:color w:val="000000"/>
        </w:rPr>
        <w:t>A</w:t>
      </w:r>
      <w:r>
        <w:rPr>
          <w:rFonts w:cs="宋体" w:hint="eastAsia"/>
          <w:color w:val="000000"/>
        </w:rPr>
        <w:t>处有一小球．若车厢内的旅客突然发现（俯视图）小球沿如图所示的虚线</w:t>
      </w:r>
      <w:r>
        <w:rPr>
          <w:color w:val="000000"/>
        </w:rPr>
        <w:t>A</w:t>
      </w:r>
      <w:r>
        <w:rPr>
          <w:rFonts w:cs="宋体" w:hint="eastAsia"/>
          <w:color w:val="000000"/>
        </w:rPr>
        <w:t>点运动到</w:t>
      </w:r>
      <w:r>
        <w:rPr>
          <w:color w:val="000000"/>
        </w:rPr>
        <w:t>B</w:t>
      </w:r>
      <w:r>
        <w:rPr>
          <w:rFonts w:cs="宋体" w:hint="eastAsia"/>
          <w:color w:val="000000"/>
        </w:rPr>
        <w:t>点，则由此可以判断列车的运行情况是（</w:t>
      </w:r>
      <w:r>
        <w:rPr>
          <w:rFonts w:cs="Times New Roman"/>
          <w:color w:val="000000"/>
        </w:rPr>
        <w:t>   </w:t>
      </w:r>
      <w:r>
        <w:rPr>
          <w:color w:val="000000"/>
        </w:rPr>
        <w:t xml:space="preserve"> </w:t>
      </w:r>
      <w:r>
        <w:rPr>
          <w:rFonts w:cs="宋体" w:hint="eastAsia"/>
          <w:color w:val="000000"/>
        </w:rPr>
        <w:t>）</w:t>
      </w:r>
      <w:r>
        <w:rPr>
          <w:rFonts w:cs="Times New Roman"/>
        </w:rPr>
        <w:br/>
      </w:r>
      <w:r>
        <w:rPr>
          <w:rFonts w:cs="Times New Roman"/>
          <w:noProof/>
          <w:lang w:eastAsia="zh-CN"/>
        </w:rPr>
        <w:pict>
          <v:shape id="_x0000_i1043" type="#_x0000_t75" alt=" " style="height:89.25pt;visibility:visible;width:143.25pt">
            <v:imagedata r:id="rId15" o:title=""/>
          </v:shape>
        </w:pict>
      </w:r>
    </w:p>
    <w:p w:rsidR="00867C16">
      <w:pPr>
        <w:spacing w:after="0"/>
        <w:ind w:left="150"/>
        <w:rPr>
          <w:rFonts w:cs="Times New Roman"/>
        </w:rPr>
      </w:pPr>
      <w:r>
        <w:rPr>
          <w:color w:val="000000"/>
        </w:rPr>
        <w:t>A. </w:t>
      </w:r>
      <w:r>
        <w:rPr>
          <w:rFonts w:cs="宋体" w:hint="eastAsia"/>
          <w:color w:val="000000"/>
        </w:rPr>
        <w:t>减速行驶，向北转弯</w:t>
      </w:r>
      <w:r>
        <w:rPr>
          <w:rFonts w:cs="Times New Roman"/>
          <w:color w:val="000000"/>
        </w:rPr>
        <w:t>                                           </w:t>
      </w:r>
      <w:r>
        <w:rPr>
          <w:rFonts w:cs="Times New Roman"/>
          <w:noProof/>
          <w:lang w:eastAsia="zh-CN"/>
        </w:rPr>
        <w:pict>
          <v:shape id="_x0000_i1044" type="#_x0000_t75" alt=" " style="height:3pt;visibility:visible;width:0.75pt">
            <v:imagedata r:id="rId10" o:title=""/>
          </v:shape>
        </w:pict>
      </w:r>
      <w:r>
        <w:rPr>
          <w:color w:val="000000"/>
        </w:rPr>
        <w:t>B. </w:t>
      </w:r>
      <w:r>
        <w:rPr>
          <w:rFonts w:cs="宋体" w:hint="eastAsia"/>
          <w:color w:val="000000"/>
        </w:rPr>
        <w:t>减速行驶，向南转弯</w:t>
      </w:r>
      <w:r>
        <w:rPr>
          <w:rFonts w:cs="Times New Roman"/>
        </w:rPr>
        <w:br/>
      </w:r>
      <w:r>
        <w:rPr>
          <w:color w:val="000000"/>
        </w:rPr>
        <w:t>C. </w:t>
      </w:r>
      <w:r>
        <w:rPr>
          <w:rFonts w:cs="宋体" w:hint="eastAsia"/>
          <w:color w:val="000000"/>
        </w:rPr>
        <w:t>加速行驶，向南转弯</w:t>
      </w:r>
      <w:r>
        <w:rPr>
          <w:rFonts w:cs="Times New Roman"/>
          <w:color w:val="000000"/>
        </w:rPr>
        <w:t>                                           </w:t>
      </w:r>
      <w:r>
        <w:rPr>
          <w:rFonts w:cs="Times New Roman"/>
          <w:noProof/>
          <w:lang w:eastAsia="zh-CN"/>
        </w:rPr>
        <w:pict>
          <v:shape id="_x0000_i1045" type="#_x0000_t75" alt=" " style="height:3pt;visibility:visible;width:0.75pt">
            <v:imagedata r:id="rId10" o:title=""/>
          </v:shape>
        </w:pict>
      </w:r>
      <w:r>
        <w:rPr>
          <w:color w:val="000000"/>
        </w:rPr>
        <w:t>D. </w:t>
      </w:r>
      <w:r>
        <w:rPr>
          <w:rFonts w:cs="宋体" w:hint="eastAsia"/>
          <w:color w:val="000000"/>
        </w:rPr>
        <w:t>加速行驶，向北转弯</w:t>
      </w:r>
    </w:p>
    <w:p w:rsidR="00867C16">
      <w:pPr>
        <w:spacing w:after="0"/>
        <w:rPr>
          <w:rFonts w:cs="Times New Roman"/>
        </w:rPr>
      </w:pPr>
      <w:r>
        <w:rPr>
          <w:color w:val="000000"/>
        </w:rPr>
        <w:t>8.</w:t>
      </w:r>
      <w:r>
        <w:rPr>
          <w:rFonts w:cs="宋体" w:hint="eastAsia"/>
          <w:color w:val="000000"/>
        </w:rPr>
        <w:t>小明利用最小分度值为</w:t>
      </w:r>
      <w:r>
        <w:rPr>
          <w:color w:val="000000"/>
        </w:rPr>
        <w:t>1mm</w:t>
      </w:r>
      <w:r>
        <w:rPr>
          <w:rFonts w:cs="宋体" w:hint="eastAsia"/>
          <w:color w:val="000000"/>
        </w:rPr>
        <w:t>的刻度尺测量一个物体的长度，四次测量的数据分别为</w:t>
      </w:r>
      <w:r>
        <w:rPr>
          <w:color w:val="000000"/>
        </w:rPr>
        <w:t>2.35cm</w:t>
      </w:r>
      <w:r>
        <w:rPr>
          <w:rFonts w:cs="宋体" w:hint="eastAsia"/>
          <w:color w:val="000000"/>
        </w:rPr>
        <w:t>、</w:t>
      </w:r>
      <w:r>
        <w:rPr>
          <w:color w:val="000000"/>
        </w:rPr>
        <w:t>2.36cm</w:t>
      </w:r>
      <w:r>
        <w:rPr>
          <w:rFonts w:cs="宋体" w:hint="eastAsia"/>
          <w:color w:val="000000"/>
        </w:rPr>
        <w:t>、</w:t>
      </w:r>
      <w:r>
        <w:rPr>
          <w:color w:val="000000"/>
        </w:rPr>
        <w:t>2.36cm</w:t>
      </w:r>
      <w:r>
        <w:rPr>
          <w:rFonts w:cs="宋体" w:hint="eastAsia"/>
          <w:color w:val="000000"/>
        </w:rPr>
        <w:t>、</w:t>
      </w:r>
      <w:r>
        <w:rPr>
          <w:color w:val="000000"/>
        </w:rPr>
        <w:t>2.57cm</w:t>
      </w:r>
      <w:r>
        <w:rPr>
          <w:rFonts w:cs="宋体" w:hint="eastAsia"/>
          <w:color w:val="000000"/>
        </w:rPr>
        <w:t>，则测量结果应记为</w:t>
      </w:r>
      <w:r>
        <w:rPr>
          <w:rFonts w:cs="Times New Roman"/>
          <w:color w:val="000000"/>
        </w:rPr>
        <w:t> </w:t>
      </w:r>
      <w:r>
        <w:rPr>
          <w:color w:val="000000"/>
        </w:rPr>
        <w:t xml:space="preserve"> </w:t>
      </w:r>
      <w:r>
        <w:rPr>
          <w:rFonts w:cs="宋体" w:hint="eastAsia"/>
          <w:color w:val="000000"/>
        </w:rPr>
        <w:t>（</w:t>
      </w:r>
      <w:r>
        <w:rPr>
          <w:color w:val="000000"/>
        </w:rPr>
        <w:t xml:space="preserve">  </w:t>
      </w:r>
      <w:r>
        <w:rPr>
          <w:rFonts w:cs="宋体" w:hint="eastAsia"/>
          <w:color w:val="000000"/>
        </w:rPr>
        <w:t>）</w:t>
      </w:r>
      <w:r>
        <w:rPr>
          <w:color w:val="000000"/>
        </w:rPr>
        <w:t xml:space="preserve">               </w:t>
      </w:r>
    </w:p>
    <w:p w:rsidR="00867C16">
      <w:pPr>
        <w:spacing w:after="0"/>
        <w:ind w:left="150"/>
        <w:rPr>
          <w:rFonts w:cs="Times New Roman"/>
        </w:rPr>
      </w:pPr>
      <w:r>
        <w:rPr>
          <w:color w:val="000000"/>
        </w:rPr>
        <w:t>A. 2.41 cm                            </w:t>
      </w:r>
      <w:r>
        <w:rPr>
          <w:rFonts w:cs="Times New Roman"/>
          <w:noProof/>
          <w:lang w:eastAsia="zh-CN"/>
        </w:rPr>
        <w:pict>
          <v:shape id="_x0000_i1046" type="#_x0000_t75" alt=" " style="height:3pt;visibility:visible;width:2.25pt">
            <v:imagedata r:id="rId6" o:title=""/>
          </v:shape>
        </w:pict>
      </w:r>
      <w:r>
        <w:rPr>
          <w:color w:val="000000"/>
        </w:rPr>
        <w:t>B. 2.357 cm                            </w:t>
      </w:r>
      <w:r>
        <w:rPr>
          <w:rFonts w:cs="Times New Roman"/>
          <w:noProof/>
          <w:lang w:eastAsia="zh-CN"/>
        </w:rPr>
        <w:pict>
          <v:shape id="_x0000_i1047" type="#_x0000_t75" alt=" " style="height:3pt;visibility:visible;width:2.25pt">
            <v:imagedata r:id="rId6" o:title=""/>
          </v:shape>
        </w:pict>
      </w:r>
      <w:r>
        <w:rPr>
          <w:color w:val="000000"/>
        </w:rPr>
        <w:t>C. 2.35 cm                            </w:t>
      </w:r>
      <w:r>
        <w:rPr>
          <w:rFonts w:cs="Times New Roman"/>
          <w:noProof/>
          <w:lang w:eastAsia="zh-CN"/>
        </w:rPr>
        <w:pict>
          <v:shape id="_x0000_i1048" type="#_x0000_t75" alt=" " style="height:3pt;visibility:visible;width:2.25pt">
            <v:imagedata r:id="rId6" o:title=""/>
          </v:shape>
        </w:pict>
      </w:r>
      <w:r>
        <w:rPr>
          <w:color w:val="000000"/>
        </w:rPr>
        <w:t>D. 2.36cm</w:t>
      </w:r>
    </w:p>
    <w:p w:rsidR="00867C16">
      <w:pPr>
        <w:spacing w:after="0"/>
        <w:rPr>
          <w:rFonts w:cs="Times New Roman"/>
        </w:rPr>
      </w:pPr>
      <w:r>
        <w:rPr>
          <w:color w:val="000000"/>
        </w:rPr>
        <w:t>9.</w:t>
      </w:r>
      <w:r>
        <w:rPr>
          <w:rFonts w:cs="宋体" w:hint="eastAsia"/>
          <w:color w:val="000000"/>
        </w:rPr>
        <w:t>如图所示</w:t>
      </w:r>
      <w:r>
        <w:rPr>
          <w:color w:val="000000"/>
        </w:rPr>
        <w:t>,</w:t>
      </w:r>
      <w:r>
        <w:rPr>
          <w:rFonts w:cs="宋体" w:hint="eastAsia"/>
          <w:color w:val="000000"/>
        </w:rPr>
        <w:t>用厚刻度尺测量木块的长度</w:t>
      </w:r>
      <w:r>
        <w:rPr>
          <w:color w:val="000000"/>
        </w:rPr>
        <w:t>,</w:t>
      </w:r>
      <w:r>
        <w:rPr>
          <w:rFonts w:cs="宋体" w:hint="eastAsia"/>
          <w:color w:val="000000"/>
        </w:rPr>
        <w:t>其中正确的测量图是</w:t>
      </w:r>
      <w:r>
        <w:rPr>
          <w:color w:val="000000"/>
        </w:rPr>
        <w:t xml:space="preserve">(  )            </w:t>
      </w:r>
    </w:p>
    <w:p w:rsidR="00867C16">
      <w:pPr>
        <w:spacing w:after="0"/>
        <w:ind w:left="150"/>
        <w:rPr>
          <w:rFonts w:cs="Times New Roman"/>
        </w:rPr>
      </w:pPr>
      <w:r>
        <w:rPr>
          <w:color w:val="000000"/>
        </w:rPr>
        <w:t>A. </w:t>
      </w:r>
      <w:r>
        <w:rPr>
          <w:rFonts w:cs="Times New Roman"/>
          <w:noProof/>
          <w:lang w:eastAsia="zh-CN"/>
        </w:rPr>
        <w:pict>
          <v:shape id="_x0000_i1049" type="#_x0000_t75" alt=" " style="height:126pt;visibility:visible;width:167.25pt">
            <v:imagedata r:id="rId16" o:title=""/>
          </v:shape>
        </w:pict>
      </w:r>
      <w:r>
        <w:rPr>
          <w:rFonts w:cs="Times New Roman"/>
          <w:color w:val="000000"/>
        </w:rPr>
        <w:t>                   </w:t>
      </w:r>
      <w:r>
        <w:rPr>
          <w:color w:val="000000"/>
        </w:rPr>
        <w:t>B. </w:t>
      </w:r>
      <w:r>
        <w:rPr>
          <w:rFonts w:cs="Times New Roman"/>
          <w:noProof/>
          <w:lang w:eastAsia="zh-CN"/>
        </w:rPr>
        <w:pict>
          <v:shape id="_x0000_i1050" type="#_x0000_t75" alt=" " style="height:122.25pt;visibility:visible;width:158.25pt">
            <v:imagedata r:id="rId17" o:title=""/>
          </v:shape>
        </w:pict>
      </w:r>
      <w:r>
        <w:rPr>
          <w:rFonts w:cs="Times New Roman"/>
          <w:color w:val="000000"/>
        </w:rPr>
        <w:t> </w:t>
      </w:r>
      <w:r>
        <w:rPr>
          <w:rFonts w:cs="Times New Roman"/>
        </w:rPr>
        <w:br/>
      </w:r>
      <w:r>
        <w:rPr>
          <w:color w:val="000000"/>
        </w:rPr>
        <w:t>C. </w:t>
      </w:r>
      <w:r>
        <w:rPr>
          <w:rFonts w:cs="Times New Roman"/>
          <w:noProof/>
          <w:lang w:eastAsia="zh-CN"/>
        </w:rPr>
        <w:pict>
          <v:shape id="_x0000_i1051" type="#_x0000_t75" alt=" " style="height:128.25pt;visibility:visible;width:150pt">
            <v:imagedata r:id="rId18" o:title=""/>
          </v:shape>
        </w:pict>
      </w:r>
      <w:r>
        <w:rPr>
          <w:rFonts w:cs="Times New Roman"/>
          <w:color w:val="000000"/>
        </w:rPr>
        <w:t>                        </w:t>
      </w:r>
      <w:r>
        <w:rPr>
          <w:rFonts w:cs="Times New Roman"/>
          <w:noProof/>
          <w:lang w:eastAsia="zh-CN"/>
        </w:rPr>
        <w:pict>
          <v:shape id="_x0000_i1052" type="#_x0000_t75" alt=" " style="height:3pt;visibility:visible;width:2.25pt">
            <v:imagedata r:id="rId6" o:title=""/>
          </v:shape>
        </w:pict>
      </w:r>
      <w:r>
        <w:rPr>
          <w:color w:val="000000"/>
        </w:rPr>
        <w:t>D. </w:t>
      </w:r>
      <w:r>
        <w:rPr>
          <w:rFonts w:cs="Times New Roman"/>
          <w:noProof/>
          <w:lang w:eastAsia="zh-CN"/>
        </w:rPr>
        <w:pict>
          <v:shape id="_x0000_i1053" type="#_x0000_t75" alt=" " style="height:122.25pt;visibility:visible;width:152.25pt">
            <v:imagedata r:id="rId19" o:title=""/>
          </v:shape>
        </w:pict>
      </w:r>
    </w:p>
    <w:p w:rsidR="00867C16">
      <w:pPr>
        <w:spacing w:after="0"/>
        <w:rPr>
          <w:rFonts w:cs="Times New Roman"/>
        </w:rPr>
      </w:pPr>
      <w:r>
        <w:rPr>
          <w:color w:val="000000"/>
        </w:rPr>
        <w:t>10.</w:t>
      </w:r>
      <w:r>
        <w:rPr>
          <w:rFonts w:cs="宋体" w:hint="eastAsia"/>
          <w:color w:val="000000"/>
        </w:rPr>
        <w:t>有关误差的正确说法是（</w:t>
      </w:r>
      <w:r>
        <w:rPr>
          <w:rFonts w:cs="Times New Roman"/>
          <w:color w:val="000000"/>
        </w:rPr>
        <w:t>   </w:t>
      </w:r>
      <w:r>
        <w:rPr>
          <w:color w:val="000000"/>
        </w:rPr>
        <w:t xml:space="preserve"> </w:t>
      </w:r>
      <w:r>
        <w:rPr>
          <w:rFonts w:cs="宋体" w:hint="eastAsia"/>
          <w:color w:val="000000"/>
        </w:rPr>
        <w:t>）</w:t>
      </w:r>
      <w:r>
        <w:rPr>
          <w:color w:val="000000"/>
        </w:rPr>
        <w:t xml:space="preserve">            </w:t>
      </w:r>
    </w:p>
    <w:p w:rsidR="00867C16">
      <w:pPr>
        <w:spacing w:after="0"/>
        <w:ind w:left="150"/>
        <w:rPr>
          <w:rFonts w:cs="Times New Roman"/>
        </w:rPr>
      </w:pPr>
      <w:r>
        <w:rPr>
          <w:color w:val="000000"/>
        </w:rPr>
        <w:t>A.</w:t>
      </w:r>
      <w:r>
        <w:rPr>
          <w:rFonts w:cs="宋体" w:hint="eastAsia"/>
          <w:color w:val="000000"/>
        </w:rPr>
        <w:t>误差就是测量中的错误</w:t>
      </w:r>
      <w:r>
        <w:rPr>
          <w:rFonts w:cs="Times New Roman"/>
        </w:rPr>
        <w:br/>
      </w:r>
      <w:r>
        <w:rPr>
          <w:color w:val="000000"/>
        </w:rPr>
        <w:t>B.</w:t>
      </w:r>
      <w:r>
        <w:rPr>
          <w:rFonts w:cs="宋体" w:hint="eastAsia"/>
          <w:color w:val="000000"/>
        </w:rPr>
        <w:t>误差是由测量者的粗心造成的</w:t>
      </w:r>
      <w:r>
        <w:rPr>
          <w:rFonts w:cs="Times New Roman"/>
        </w:rPr>
        <w:br/>
      </w:r>
      <w:r>
        <w:rPr>
          <w:color w:val="000000"/>
        </w:rPr>
        <w:t>C.</w:t>
      </w:r>
      <w:r>
        <w:rPr>
          <w:rFonts w:cs="宋体" w:hint="eastAsia"/>
          <w:color w:val="000000"/>
        </w:rPr>
        <w:t>误差是完全可以避免的</w:t>
      </w:r>
      <w:r>
        <w:rPr>
          <w:rFonts w:cs="Times New Roman"/>
        </w:rPr>
        <w:br/>
      </w:r>
      <w:r>
        <w:rPr>
          <w:color w:val="000000"/>
        </w:rPr>
        <w:t>D.</w:t>
      </w:r>
      <w:r>
        <w:rPr>
          <w:rFonts w:cs="宋体" w:hint="eastAsia"/>
          <w:color w:val="000000"/>
        </w:rPr>
        <w:t>采取多次测量取平均值的方法可以减小误差</w:t>
      </w:r>
    </w:p>
    <w:p w:rsidR="00867C16">
      <w:pPr>
        <w:spacing w:after="0"/>
        <w:rPr>
          <w:rFonts w:cs="Times New Roman"/>
        </w:rPr>
      </w:pPr>
      <w:r>
        <w:rPr>
          <w:color w:val="000000"/>
        </w:rPr>
        <w:t>11.</w:t>
      </w:r>
      <w:r>
        <w:rPr>
          <w:rFonts w:cs="宋体" w:hint="eastAsia"/>
          <w:color w:val="000000"/>
        </w:rPr>
        <w:t>下列几种估测最符合实际情况的是（</w:t>
      </w:r>
      <w:r>
        <w:rPr>
          <w:rFonts w:cs="Times New Roman"/>
          <w:color w:val="000000"/>
        </w:rPr>
        <w:t>  </w:t>
      </w:r>
      <w:r>
        <w:rPr>
          <w:color w:val="000000"/>
        </w:rPr>
        <w:t xml:space="preserve"> </w:t>
      </w:r>
      <w:r>
        <w:rPr>
          <w:rFonts w:cs="宋体" w:hint="eastAsia"/>
          <w:color w:val="000000"/>
        </w:rPr>
        <w:t>）</w:t>
      </w:r>
      <w:r>
        <w:rPr>
          <w:color w:val="000000"/>
        </w:rPr>
        <w:t xml:space="preserve">            </w:t>
      </w:r>
    </w:p>
    <w:p w:rsidR="00867C16">
      <w:pPr>
        <w:spacing w:after="0"/>
        <w:ind w:left="150"/>
        <w:rPr>
          <w:rFonts w:cs="Times New Roman"/>
        </w:rPr>
      </w:pPr>
      <w:r>
        <w:rPr>
          <w:color w:val="000000"/>
        </w:rPr>
        <w:t>A. </w:t>
      </w:r>
      <w:r>
        <w:rPr>
          <w:rFonts w:cs="宋体" w:hint="eastAsia"/>
          <w:color w:val="000000"/>
        </w:rPr>
        <w:t>人步行的速度约为</w:t>
      </w:r>
      <w:r>
        <w:rPr>
          <w:color w:val="000000"/>
        </w:rPr>
        <w:t>5m/s                                      </w:t>
      </w:r>
      <w:r>
        <w:rPr>
          <w:rFonts w:cs="Times New Roman"/>
          <w:noProof/>
          <w:lang w:eastAsia="zh-CN"/>
        </w:rPr>
        <w:pict>
          <v:shape id="_x0000_i1054" type="#_x0000_t75" alt=" " style="height:3pt;visibility:visible;width:0.75pt">
            <v:imagedata r:id="rId10" o:title=""/>
          </v:shape>
        </w:pict>
      </w:r>
      <w:r>
        <w:rPr>
          <w:color w:val="000000"/>
        </w:rPr>
        <w:t>B. </w:t>
      </w:r>
      <w:r>
        <w:rPr>
          <w:rFonts w:cs="宋体" w:hint="eastAsia"/>
          <w:color w:val="000000"/>
        </w:rPr>
        <w:t>全新的</w:t>
      </w:r>
      <w:r>
        <w:rPr>
          <w:color w:val="000000"/>
        </w:rPr>
        <w:t>2B</w:t>
      </w:r>
      <w:r>
        <w:rPr>
          <w:rFonts w:cs="宋体" w:hint="eastAsia"/>
          <w:color w:val="000000"/>
        </w:rPr>
        <w:t>铅笔长约</w:t>
      </w:r>
      <w:r>
        <w:rPr>
          <w:color w:val="000000"/>
        </w:rPr>
        <w:t>18cm</w:t>
      </w:r>
      <w:r>
        <w:rPr>
          <w:rFonts w:cs="Times New Roman"/>
        </w:rPr>
        <w:br/>
      </w:r>
      <w:r>
        <w:rPr>
          <w:color w:val="000000"/>
        </w:rPr>
        <w:t>C. </w:t>
      </w:r>
      <w:r>
        <w:rPr>
          <w:rFonts w:cs="宋体" w:hint="eastAsia"/>
          <w:color w:val="000000"/>
        </w:rPr>
        <w:t>课桌的高度约为</w:t>
      </w:r>
      <w:r>
        <w:rPr>
          <w:color w:val="000000"/>
        </w:rPr>
        <w:t>1.5 m                                         D. </w:t>
      </w:r>
      <w:r>
        <w:rPr>
          <w:rFonts w:cs="宋体" w:hint="eastAsia"/>
          <w:color w:val="000000"/>
        </w:rPr>
        <w:t>一张试卷的厚度大约</w:t>
      </w:r>
      <w:r>
        <w:rPr>
          <w:color w:val="000000"/>
        </w:rPr>
        <w:t>1mm</w:t>
      </w:r>
    </w:p>
    <w:p w:rsidR="00867C16">
      <w:pPr>
        <w:spacing w:after="0"/>
        <w:rPr>
          <w:rFonts w:cs="Times New Roman"/>
        </w:rPr>
      </w:pPr>
      <w:r>
        <w:rPr>
          <w:color w:val="000000"/>
        </w:rPr>
        <w:t>12.</w:t>
      </w:r>
      <w:r>
        <w:rPr>
          <w:rFonts w:cs="宋体" w:hint="eastAsia"/>
          <w:color w:val="000000"/>
        </w:rPr>
        <w:t>某学生在测量记录中忘记写单位，下列哪个数据的单位是</w:t>
      </w:r>
      <w:r>
        <w:rPr>
          <w:color w:val="000000"/>
        </w:rPr>
        <w:t>mm</w:t>
      </w:r>
      <w:r>
        <w:rPr>
          <w:rFonts w:cs="宋体" w:hint="eastAsia"/>
          <w:color w:val="000000"/>
        </w:rPr>
        <w:t>（　　）</w:t>
      </w:r>
      <w:r>
        <w:rPr>
          <w:color w:val="000000"/>
        </w:rPr>
        <w:t xml:space="preserve">            </w:t>
      </w:r>
    </w:p>
    <w:p w:rsidR="00867C16">
      <w:pPr>
        <w:spacing w:after="0"/>
        <w:ind w:left="150"/>
        <w:rPr>
          <w:rFonts w:cs="Times New Roman"/>
        </w:rPr>
      </w:pPr>
      <w:r>
        <w:rPr>
          <w:color w:val="000000"/>
        </w:rPr>
        <w:t>A. </w:t>
      </w:r>
      <w:r>
        <w:rPr>
          <w:rFonts w:cs="宋体" w:hint="eastAsia"/>
          <w:color w:val="000000"/>
        </w:rPr>
        <w:t>普通课本一张纸的厚度是</w:t>
      </w:r>
      <w:r>
        <w:rPr>
          <w:color w:val="000000"/>
        </w:rPr>
        <w:t>7                                  </w:t>
      </w:r>
      <w:r>
        <w:rPr>
          <w:rFonts w:cs="Times New Roman"/>
          <w:noProof/>
          <w:lang w:eastAsia="zh-CN"/>
        </w:rPr>
        <w:pict>
          <v:shape id="_x0000_i1055" type="#_x0000_t75" alt=" " style="height:3pt;visibility:visible;width:0.75pt">
            <v:imagedata r:id="rId10" o:title=""/>
          </v:shape>
        </w:pict>
      </w:r>
      <w:r>
        <w:rPr>
          <w:color w:val="000000"/>
        </w:rPr>
        <w:t>B. </w:t>
      </w:r>
      <w:r>
        <w:rPr>
          <w:rFonts w:cs="宋体" w:hint="eastAsia"/>
          <w:color w:val="000000"/>
        </w:rPr>
        <w:t>茶杯的高度是</w:t>
      </w:r>
      <w:r>
        <w:rPr>
          <w:color w:val="000000"/>
        </w:rPr>
        <w:t>10</w:t>
      </w:r>
      <w:r>
        <w:rPr>
          <w:rFonts w:cs="Times New Roman"/>
        </w:rPr>
        <w:br/>
      </w:r>
      <w:r>
        <w:rPr>
          <w:color w:val="000000"/>
        </w:rPr>
        <w:t>C. </w:t>
      </w:r>
      <w:r>
        <w:rPr>
          <w:rFonts w:cs="宋体" w:hint="eastAsia"/>
          <w:color w:val="000000"/>
        </w:rPr>
        <w:t>物理书的长度是</w:t>
      </w:r>
      <w:r>
        <w:rPr>
          <w:color w:val="000000"/>
        </w:rPr>
        <w:t>252                                            D. </w:t>
      </w:r>
      <w:r>
        <w:rPr>
          <w:rFonts w:cs="宋体" w:hint="eastAsia"/>
          <w:color w:val="000000"/>
        </w:rPr>
        <w:t>他自己的身高是</w:t>
      </w:r>
      <w:r>
        <w:rPr>
          <w:color w:val="000000"/>
        </w:rPr>
        <w:t>16.7</w:t>
      </w:r>
    </w:p>
    <w:p w:rsidR="00867C16">
      <w:pPr>
        <w:rPr>
          <w:rFonts w:cs="Times New Roman"/>
        </w:rPr>
      </w:pPr>
      <w:r>
        <w:rPr>
          <w:rFonts w:cs="宋体" w:hint="eastAsia"/>
          <w:b/>
          <w:bCs/>
          <w:sz w:val="24"/>
          <w:szCs w:val="24"/>
        </w:rPr>
        <w:t>二、填空题</w:t>
      </w:r>
    </w:p>
    <w:p w:rsidR="00867C16">
      <w:pPr>
        <w:spacing w:after="0"/>
        <w:rPr>
          <w:rFonts w:cs="Times New Roman"/>
        </w:rPr>
      </w:pPr>
      <w:r>
        <w:rPr>
          <w:color w:val="000000"/>
        </w:rPr>
        <w:t>13.</w:t>
      </w:r>
      <w:r>
        <w:rPr>
          <w:rFonts w:cs="宋体" w:hint="eastAsia"/>
          <w:color w:val="000000"/>
        </w:rPr>
        <w:t>坐在甲车里的人，看见路边树木向北运动，他是以</w:t>
      </w:r>
      <w:r>
        <w:rPr>
          <w:color w:val="000000"/>
        </w:rPr>
        <w:t>________</w:t>
      </w:r>
      <w:r>
        <w:rPr>
          <w:rFonts w:cs="宋体" w:hint="eastAsia"/>
          <w:color w:val="000000"/>
        </w:rPr>
        <w:t>为参照物．他看到并排的乙车静止，若以树为参照物，乙车是</w:t>
      </w:r>
      <w:r>
        <w:rPr>
          <w:color w:val="000000"/>
        </w:rPr>
        <w:t>________</w:t>
      </w:r>
      <w:r>
        <w:rPr>
          <w:rFonts w:cs="宋体" w:hint="eastAsia"/>
          <w:color w:val="000000"/>
        </w:rPr>
        <w:t>的．</w:t>
      </w:r>
      <w:r>
        <w:rPr>
          <w:color w:val="000000"/>
        </w:rPr>
        <w:t xml:space="preserve">    </w:t>
      </w:r>
    </w:p>
    <w:p w:rsidR="00867C16">
      <w:pPr>
        <w:spacing w:after="0"/>
        <w:rPr>
          <w:rFonts w:cs="Times New Roman"/>
        </w:rPr>
      </w:pPr>
      <w:r>
        <w:rPr>
          <w:color w:val="000000"/>
        </w:rPr>
        <w:t>14.</w:t>
      </w:r>
      <w:r>
        <w:rPr>
          <w:rFonts w:cs="宋体" w:hint="eastAsia"/>
          <w:color w:val="000000"/>
        </w:rPr>
        <w:t>如图，圆锥体的高</w:t>
      </w:r>
      <w:r>
        <w:rPr>
          <w:color w:val="000000"/>
        </w:rPr>
        <w:t>h</w:t>
      </w:r>
      <w:r>
        <w:rPr>
          <w:rFonts w:cs="宋体" w:hint="eastAsia"/>
          <w:color w:val="000000"/>
        </w:rPr>
        <w:t>为</w:t>
      </w:r>
      <w:r>
        <w:rPr>
          <w:color w:val="000000"/>
        </w:rPr>
        <w:t>________cm</w:t>
      </w:r>
      <w:r>
        <w:rPr>
          <w:rFonts w:cs="Times New Roman"/>
        </w:rPr>
        <w:br/>
      </w:r>
      <w:r>
        <w:rPr>
          <w:rFonts w:cs="Times New Roman"/>
          <w:noProof/>
          <w:lang w:eastAsia="zh-CN"/>
        </w:rPr>
        <w:pict>
          <v:shape id="_x0000_i1056" type="#_x0000_t75" alt=" " style="height:122.25pt;visibility:visible;width:173.25pt">
            <v:imagedata r:id="rId20" o:title=""/>
          </v:shape>
        </w:pict>
      </w:r>
    </w:p>
    <w:p w:rsidR="00867C16">
      <w:pPr>
        <w:spacing w:after="0"/>
        <w:rPr>
          <w:rFonts w:cs="Times New Roman"/>
        </w:rPr>
      </w:pPr>
      <w:r>
        <w:rPr>
          <w:color w:val="000000"/>
        </w:rPr>
        <w:t>15.</w:t>
      </w:r>
      <w:r>
        <w:rPr>
          <w:rFonts w:cs="宋体" w:hint="eastAsia"/>
          <w:color w:val="000000"/>
        </w:rPr>
        <w:t>平时所说</w:t>
      </w:r>
      <w:r>
        <w:rPr>
          <w:color w:val="000000"/>
        </w:rPr>
        <w:t>“</w:t>
      </w:r>
      <w:r>
        <w:rPr>
          <w:rFonts w:cs="宋体" w:hint="eastAsia"/>
          <w:color w:val="000000"/>
        </w:rPr>
        <w:t>月亮躲进云里</w:t>
      </w:r>
      <w:r>
        <w:rPr>
          <w:color w:val="000000"/>
        </w:rPr>
        <w:t>”</w:t>
      </w:r>
      <w:r>
        <w:rPr>
          <w:rFonts w:cs="宋体" w:hint="eastAsia"/>
          <w:color w:val="000000"/>
        </w:rPr>
        <w:t>是以</w:t>
      </w:r>
      <w:r>
        <w:rPr>
          <w:color w:val="000000"/>
        </w:rPr>
        <w:t>________</w:t>
      </w:r>
      <w:r>
        <w:rPr>
          <w:rFonts w:cs="宋体" w:hint="eastAsia"/>
          <w:color w:val="000000"/>
        </w:rPr>
        <w:t>为参照物，说</w:t>
      </w:r>
      <w:r>
        <w:rPr>
          <w:color w:val="000000"/>
        </w:rPr>
        <w:t>“</w:t>
      </w:r>
      <w:r>
        <w:rPr>
          <w:rFonts w:cs="宋体" w:hint="eastAsia"/>
          <w:color w:val="000000"/>
        </w:rPr>
        <w:t>乌云遮住了月亮</w:t>
      </w:r>
      <w:r>
        <w:rPr>
          <w:color w:val="000000"/>
        </w:rPr>
        <w:t>”</w:t>
      </w:r>
      <w:r>
        <w:rPr>
          <w:rFonts w:cs="宋体" w:hint="eastAsia"/>
          <w:color w:val="000000"/>
        </w:rPr>
        <w:t>是以</w:t>
      </w:r>
      <w:r>
        <w:rPr>
          <w:color w:val="000000"/>
        </w:rPr>
        <w:t>________</w:t>
      </w:r>
      <w:r>
        <w:rPr>
          <w:rFonts w:cs="宋体" w:hint="eastAsia"/>
          <w:color w:val="000000"/>
        </w:rPr>
        <w:t>为参照物．我国发射的风云二号地球同步通讯卫星相对</w:t>
      </w:r>
      <w:r>
        <w:rPr>
          <w:color w:val="000000"/>
        </w:rPr>
        <w:t>________</w:t>
      </w:r>
      <w:r>
        <w:rPr>
          <w:rFonts w:cs="宋体" w:hint="eastAsia"/>
          <w:color w:val="000000"/>
        </w:rPr>
        <w:t>是静止的．相对于</w:t>
      </w:r>
      <w:r>
        <w:rPr>
          <w:color w:val="000000"/>
        </w:rPr>
        <w:t>________</w:t>
      </w:r>
      <w:r>
        <w:rPr>
          <w:rFonts w:cs="宋体" w:hint="eastAsia"/>
          <w:color w:val="000000"/>
        </w:rPr>
        <w:t>是运动的．</w:t>
      </w:r>
      <w:r>
        <w:rPr>
          <w:color w:val="000000"/>
        </w:rPr>
        <w:t xml:space="preserve">    </w:t>
      </w:r>
    </w:p>
    <w:p w:rsidR="00867C16">
      <w:pPr>
        <w:spacing w:after="0"/>
        <w:rPr>
          <w:rFonts w:cs="Times New Roman"/>
        </w:rPr>
      </w:pPr>
      <w:r>
        <w:rPr>
          <w:color w:val="000000"/>
        </w:rPr>
        <w:t>16.</w:t>
      </w:r>
      <w:r>
        <w:rPr>
          <w:rFonts w:cs="宋体" w:hint="eastAsia"/>
          <w:color w:val="000000"/>
        </w:rPr>
        <w:t>此时汽车的瞬时速度为</w:t>
      </w:r>
      <w:r>
        <w:rPr>
          <w:color w:val="000000"/>
        </w:rPr>
        <w:t>________km/h</w:t>
      </w:r>
      <w:r>
        <w:rPr>
          <w:rFonts w:cs="Times New Roman"/>
        </w:rPr>
        <w:br/>
      </w:r>
      <w:r>
        <w:rPr>
          <w:rFonts w:cs="Times New Roman"/>
          <w:noProof/>
          <w:lang w:eastAsia="zh-CN"/>
        </w:rPr>
        <w:pict>
          <v:shape id="_x0000_i1057" type="#_x0000_t75" alt=" " style="height:156.75pt;visibility:visible;width:156.75pt">
            <v:imagedata r:id="rId21" o:title=""/>
          </v:shape>
        </w:pict>
      </w:r>
    </w:p>
    <w:p w:rsidR="00867C16">
      <w:pPr>
        <w:spacing w:after="0"/>
        <w:rPr>
          <w:rFonts w:cs="Times New Roman"/>
        </w:rPr>
      </w:pPr>
      <w:r>
        <w:rPr>
          <w:color w:val="000000"/>
        </w:rPr>
        <w:t>17.</w:t>
      </w:r>
      <w:r>
        <w:rPr>
          <w:rFonts w:cs="宋体" w:hint="eastAsia"/>
          <w:color w:val="000000"/>
        </w:rPr>
        <w:t>小明</w:t>
      </w:r>
      <w:r>
        <w:rPr>
          <w:color w:val="000000"/>
        </w:rPr>
        <w:t>50m</w:t>
      </w:r>
      <w:r>
        <w:rPr>
          <w:rFonts w:cs="宋体" w:hint="eastAsia"/>
          <w:color w:val="000000"/>
        </w:rPr>
        <w:t>跑测试的成绩是</w:t>
      </w:r>
      <w:r>
        <w:rPr>
          <w:color w:val="000000"/>
        </w:rPr>
        <w:t>8s</w:t>
      </w:r>
      <w:r>
        <w:rPr>
          <w:rFonts w:cs="宋体" w:hint="eastAsia"/>
          <w:color w:val="000000"/>
        </w:rPr>
        <w:t>，他的平均速度是</w:t>
      </w:r>
      <w:r>
        <w:rPr>
          <w:color w:val="000000"/>
        </w:rPr>
        <w:t>________m/s</w:t>
      </w:r>
      <w:r>
        <w:rPr>
          <w:rFonts w:cs="宋体" w:hint="eastAsia"/>
          <w:color w:val="000000"/>
        </w:rPr>
        <w:t>；他在跑的过程中相对跑道是</w:t>
      </w:r>
      <w:r>
        <w:rPr>
          <w:color w:val="000000"/>
        </w:rPr>
        <w:t>________</w:t>
      </w:r>
      <w:r>
        <w:rPr>
          <w:rFonts w:cs="宋体" w:hint="eastAsia"/>
          <w:color w:val="000000"/>
        </w:rPr>
        <w:t>（选填</w:t>
      </w:r>
      <w:r>
        <w:rPr>
          <w:color w:val="000000"/>
        </w:rPr>
        <w:t>“</w:t>
      </w:r>
      <w:r>
        <w:rPr>
          <w:rFonts w:cs="宋体" w:hint="eastAsia"/>
          <w:color w:val="000000"/>
        </w:rPr>
        <w:t>运动</w:t>
      </w:r>
      <w:r>
        <w:rPr>
          <w:color w:val="000000"/>
        </w:rPr>
        <w:t>”</w:t>
      </w:r>
      <w:r>
        <w:rPr>
          <w:rFonts w:cs="宋体" w:hint="eastAsia"/>
          <w:color w:val="000000"/>
        </w:rPr>
        <w:t>或</w:t>
      </w:r>
      <w:r>
        <w:rPr>
          <w:color w:val="000000"/>
        </w:rPr>
        <w:t>“</w:t>
      </w:r>
      <w:r>
        <w:rPr>
          <w:rFonts w:cs="宋体" w:hint="eastAsia"/>
          <w:color w:val="000000"/>
        </w:rPr>
        <w:t>静止</w:t>
      </w:r>
      <w:r>
        <w:rPr>
          <w:color w:val="000000"/>
        </w:rPr>
        <w:t>”</w:t>
      </w:r>
      <w:r>
        <w:rPr>
          <w:rFonts w:cs="宋体" w:hint="eastAsia"/>
          <w:color w:val="000000"/>
        </w:rPr>
        <w:t>）的．</w:t>
      </w:r>
      <w:r>
        <w:rPr>
          <w:color w:val="000000"/>
        </w:rPr>
        <w:t xml:space="preserve">    </w:t>
      </w:r>
    </w:p>
    <w:p w:rsidR="00867C16">
      <w:pPr>
        <w:spacing w:after="0"/>
        <w:rPr>
          <w:rFonts w:cs="Times New Roman"/>
        </w:rPr>
      </w:pPr>
      <w:r>
        <w:rPr>
          <w:color w:val="000000"/>
        </w:rPr>
        <w:t>18.2018</w:t>
      </w:r>
      <w:r>
        <w:rPr>
          <w:rFonts w:cs="宋体" w:hint="eastAsia"/>
          <w:color w:val="000000"/>
        </w:rPr>
        <w:t>年</w:t>
      </w:r>
      <w:r>
        <w:rPr>
          <w:color w:val="000000"/>
        </w:rPr>
        <w:t>5</w:t>
      </w:r>
      <w:r>
        <w:rPr>
          <w:rFonts w:cs="宋体" w:hint="eastAsia"/>
          <w:color w:val="000000"/>
        </w:rPr>
        <w:t>月</w:t>
      </w:r>
      <w:r>
        <w:rPr>
          <w:color w:val="000000"/>
        </w:rPr>
        <w:t>13</w:t>
      </w:r>
      <w:r>
        <w:rPr>
          <w:rFonts w:cs="宋体" w:hint="eastAsia"/>
          <w:color w:val="000000"/>
        </w:rPr>
        <w:t>日，载有舰载机的中国首艘国产航母进行海试，我们看到航母甲板上，黄色的线，是因为线</w:t>
      </w:r>
      <w:r>
        <w:rPr>
          <w:color w:val="000000"/>
        </w:rPr>
        <w:t>________</w:t>
      </w:r>
      <w:r>
        <w:rPr>
          <w:rFonts w:cs="宋体" w:hint="eastAsia"/>
          <w:color w:val="000000"/>
        </w:rPr>
        <w:t>黄光。航母在海面上航行时，所受浮力</w:t>
      </w:r>
      <w:r>
        <w:rPr>
          <w:color w:val="000000"/>
        </w:rPr>
        <w:t>________</w:t>
      </w:r>
      <w:r>
        <w:rPr>
          <w:rFonts w:cs="宋体" w:hint="eastAsia"/>
          <w:color w:val="000000"/>
        </w:rPr>
        <w:t>（大于／等于</w:t>
      </w:r>
      <w:r>
        <w:rPr>
          <w:color w:val="000000"/>
        </w:rPr>
        <w:t>/</w:t>
      </w:r>
      <w:r>
        <w:rPr>
          <w:rFonts w:cs="宋体" w:hint="eastAsia"/>
          <w:color w:val="000000"/>
        </w:rPr>
        <w:t>小于</w:t>
      </w:r>
      <w:r>
        <w:rPr>
          <w:color w:val="000000"/>
        </w:rPr>
        <w:t>)</w:t>
      </w:r>
      <w:r>
        <w:rPr>
          <w:rFonts w:cs="宋体" w:hint="eastAsia"/>
          <w:color w:val="000000"/>
        </w:rPr>
        <w:t>重力，舰载机从航母上起飞时，以航母为参照物，舰载机是</w:t>
      </w:r>
      <w:r>
        <w:rPr>
          <w:color w:val="000000"/>
        </w:rPr>
        <w:t>________</w:t>
      </w:r>
      <w:r>
        <w:rPr>
          <w:rFonts w:cs="宋体" w:hint="eastAsia"/>
          <w:color w:val="000000"/>
        </w:rPr>
        <w:t>的。</w:t>
      </w:r>
      <w:r>
        <w:rPr>
          <w:color w:val="000000"/>
        </w:rPr>
        <w:t xml:space="preserve">    </w:t>
      </w:r>
    </w:p>
    <w:p w:rsidR="00867C16">
      <w:pPr>
        <w:rPr>
          <w:rFonts w:cs="Times New Roman"/>
        </w:rPr>
      </w:pPr>
      <w:r>
        <w:rPr>
          <w:rFonts w:cs="宋体" w:hint="eastAsia"/>
          <w:b/>
          <w:bCs/>
          <w:sz w:val="24"/>
          <w:szCs w:val="24"/>
        </w:rPr>
        <w:t>三、实验</w:t>
      </w:r>
      <w:r>
        <w:rPr>
          <w:b/>
          <w:bCs/>
          <w:sz w:val="24"/>
          <w:szCs w:val="24"/>
        </w:rPr>
        <w:t>,</w:t>
      </w:r>
      <w:r>
        <w:rPr>
          <w:rFonts w:cs="宋体" w:hint="eastAsia"/>
          <w:b/>
          <w:bCs/>
          <w:sz w:val="24"/>
          <w:szCs w:val="24"/>
        </w:rPr>
        <w:t>探究题</w:t>
      </w:r>
    </w:p>
    <w:p w:rsidR="00867C16">
      <w:pPr>
        <w:spacing w:after="0"/>
        <w:rPr>
          <w:rFonts w:cs="Times New Roman"/>
        </w:rPr>
      </w:pPr>
      <w:r>
        <w:rPr>
          <w:color w:val="000000"/>
        </w:rPr>
        <w:t>19.</w:t>
      </w:r>
      <w:r>
        <w:rPr>
          <w:rFonts w:cs="宋体" w:hint="eastAsia"/>
          <w:color w:val="000000"/>
        </w:rPr>
        <w:t>如下图是一次测量遥控玩具小车运动平均速度的实验：</w:t>
      </w:r>
      <w:r>
        <w:rPr>
          <w:rFonts w:cs="Times New Roman"/>
        </w:rPr>
        <w:br/>
      </w:r>
      <w:r>
        <w:rPr>
          <w:rFonts w:cs="Times New Roman"/>
          <w:noProof/>
          <w:lang w:eastAsia="zh-CN"/>
        </w:rPr>
        <w:pict>
          <v:shape id="_x0000_i1058" type="#_x0000_t75" alt=" " style="height:59.25pt;visibility:visible;width:373.5pt">
            <v:imagedata r:id="rId22" o:title=""/>
          </v:shape>
        </w:pict>
      </w:r>
    </w:p>
    <w:p w:rsidR="00867C16">
      <w:pPr>
        <w:spacing w:after="0"/>
        <w:rPr>
          <w:rFonts w:cs="Times New Roman"/>
        </w:rPr>
      </w:pPr>
      <w:r>
        <w:rPr>
          <w:rFonts w:cs="宋体" w:hint="eastAsia"/>
          <w:color w:val="000000"/>
        </w:rPr>
        <w:t>（</w:t>
      </w:r>
      <w:r>
        <w:rPr>
          <w:color w:val="000000"/>
        </w:rPr>
        <w:t>1</w:t>
      </w:r>
      <w:r>
        <w:rPr>
          <w:rFonts w:cs="宋体" w:hint="eastAsia"/>
          <w:color w:val="000000"/>
        </w:rPr>
        <w:t>）小车运动的路程用</w:t>
      </w:r>
      <w:r>
        <w:rPr>
          <w:color w:val="000000"/>
        </w:rPr>
        <w:t>________</w:t>
      </w:r>
      <w:r>
        <w:rPr>
          <w:rFonts w:cs="宋体" w:hint="eastAsia"/>
          <w:color w:val="000000"/>
        </w:rPr>
        <w:t>测量，运动的时间用</w:t>
      </w:r>
      <w:r>
        <w:rPr>
          <w:color w:val="000000"/>
        </w:rPr>
        <w:t>________</w:t>
      </w:r>
      <w:r>
        <w:rPr>
          <w:rFonts w:cs="宋体" w:hint="eastAsia"/>
          <w:color w:val="000000"/>
        </w:rPr>
        <w:t>测量，实验依据的原理是</w:t>
      </w:r>
      <w:r>
        <w:rPr>
          <w:color w:val="000000"/>
        </w:rPr>
        <w:t xml:space="preserve">________    </w:t>
      </w:r>
    </w:p>
    <w:p w:rsidR="00867C16">
      <w:pPr>
        <w:spacing w:after="0"/>
        <w:rPr>
          <w:rFonts w:cs="Times New Roman"/>
        </w:rPr>
      </w:pPr>
      <w:r>
        <w:rPr>
          <w:rFonts w:cs="宋体" w:hint="eastAsia"/>
          <w:color w:val="000000"/>
        </w:rPr>
        <w:t>（</w:t>
      </w:r>
      <w:r>
        <w:rPr>
          <w:color w:val="000000"/>
        </w:rPr>
        <w:t>2</w:t>
      </w:r>
      <w:r>
        <w:rPr>
          <w:rFonts w:cs="宋体" w:hint="eastAsia"/>
          <w:color w:val="000000"/>
        </w:rPr>
        <w:t>）实验得到的数据：</w:t>
      </w:r>
      <w:r>
        <w:rPr>
          <w:color w:val="000000"/>
        </w:rPr>
        <w:t>AB</w:t>
      </w:r>
      <w:r>
        <w:rPr>
          <w:rFonts w:cs="宋体" w:hint="eastAsia"/>
          <w:color w:val="000000"/>
        </w:rPr>
        <w:t>全程长为</w:t>
      </w:r>
      <w:r>
        <w:rPr>
          <w:color w:val="000000"/>
        </w:rPr>
        <w:t>4m</w:t>
      </w:r>
      <w:r>
        <w:rPr>
          <w:rFonts w:cs="宋体" w:hint="eastAsia"/>
          <w:color w:val="000000"/>
        </w:rPr>
        <w:t>，通过全程的时间为</w:t>
      </w:r>
      <w:r>
        <w:rPr>
          <w:color w:val="000000"/>
        </w:rPr>
        <w:t>8s,</w:t>
      </w:r>
      <w:r>
        <w:rPr>
          <w:rFonts w:cs="宋体" w:hint="eastAsia"/>
          <w:color w:val="000000"/>
        </w:rPr>
        <w:t>通过前半程的时间为</w:t>
      </w:r>
      <w:r>
        <w:rPr>
          <w:color w:val="000000"/>
        </w:rPr>
        <w:t>3s</w:t>
      </w:r>
      <w:r>
        <w:rPr>
          <w:rFonts w:cs="宋体" w:hint="eastAsia"/>
          <w:color w:val="000000"/>
        </w:rPr>
        <w:t>。那么小车在后半程的平均速度是</w:t>
      </w:r>
      <w:r>
        <w:rPr>
          <w:color w:val="000000"/>
        </w:rPr>
        <w:t>________m/s</w:t>
      </w:r>
      <w:r>
        <w:rPr>
          <w:rFonts w:cs="宋体" w:hint="eastAsia"/>
          <w:color w:val="000000"/>
        </w:rPr>
        <w:t>，全程的平均速度是</w:t>
      </w:r>
      <w:r>
        <w:rPr>
          <w:color w:val="000000"/>
        </w:rPr>
        <w:t>________m/s</w:t>
      </w:r>
      <w:r>
        <w:rPr>
          <w:rFonts w:cs="宋体" w:hint="eastAsia"/>
          <w:color w:val="000000"/>
        </w:rPr>
        <w:t>。</w:t>
      </w:r>
      <w:r>
        <w:rPr>
          <w:color w:val="000000"/>
        </w:rPr>
        <w:t xml:space="preserve">    </w:t>
      </w:r>
    </w:p>
    <w:p w:rsidR="00867C16">
      <w:pPr>
        <w:spacing w:after="0"/>
        <w:rPr>
          <w:rFonts w:cs="Times New Roman"/>
        </w:rPr>
      </w:pPr>
      <w:r>
        <w:rPr>
          <w:rFonts w:cs="宋体" w:hint="eastAsia"/>
          <w:color w:val="000000"/>
        </w:rPr>
        <w:t>（</w:t>
      </w:r>
      <w:r>
        <w:rPr>
          <w:color w:val="000000"/>
        </w:rPr>
        <w:t>3</w:t>
      </w:r>
      <w:r>
        <w:rPr>
          <w:rFonts w:cs="宋体" w:hint="eastAsia"/>
          <w:color w:val="000000"/>
        </w:rPr>
        <w:t>）由实验结果可知，小车</w:t>
      </w:r>
      <w:r>
        <w:rPr>
          <w:color w:val="000000"/>
        </w:rPr>
        <w:t>________</w:t>
      </w:r>
      <w:r>
        <w:rPr>
          <w:rFonts w:cs="宋体" w:hint="eastAsia"/>
          <w:color w:val="000000"/>
        </w:rPr>
        <w:t>做匀速直线运动。（填</w:t>
      </w:r>
      <w:r>
        <w:rPr>
          <w:color w:val="000000"/>
        </w:rPr>
        <w:t>“</w:t>
      </w:r>
      <w:r>
        <w:rPr>
          <w:rFonts w:cs="宋体" w:hint="eastAsia"/>
          <w:color w:val="000000"/>
        </w:rPr>
        <w:t>是</w:t>
      </w:r>
      <w:r>
        <w:rPr>
          <w:color w:val="000000"/>
        </w:rPr>
        <w:t>”</w:t>
      </w:r>
      <w:r>
        <w:rPr>
          <w:rFonts w:cs="宋体" w:hint="eastAsia"/>
          <w:color w:val="000000"/>
        </w:rPr>
        <w:t>或</w:t>
      </w:r>
      <w:r>
        <w:rPr>
          <w:color w:val="000000"/>
        </w:rPr>
        <w:t>“</w:t>
      </w:r>
      <w:r>
        <w:rPr>
          <w:rFonts w:cs="宋体" w:hint="eastAsia"/>
          <w:color w:val="000000"/>
        </w:rPr>
        <w:t>不是</w:t>
      </w:r>
      <w:r>
        <w:rPr>
          <w:color w:val="000000"/>
        </w:rPr>
        <w:t>”</w:t>
      </w:r>
      <w:r>
        <w:rPr>
          <w:rFonts w:cs="宋体" w:hint="eastAsia"/>
          <w:color w:val="000000"/>
        </w:rPr>
        <w:t>）</w:t>
      </w:r>
      <w:r>
        <w:rPr>
          <w:color w:val="000000"/>
        </w:rPr>
        <w:t xml:space="preserve">    </w:t>
      </w:r>
    </w:p>
    <w:p w:rsidR="00867C16">
      <w:pPr>
        <w:spacing w:after="0"/>
        <w:rPr>
          <w:rFonts w:cs="Times New Roman"/>
        </w:rPr>
      </w:pPr>
      <w:r>
        <w:rPr>
          <w:color w:val="000000"/>
        </w:rPr>
        <w:t>20.</w:t>
      </w:r>
      <w:r>
        <w:rPr>
          <w:rFonts w:cs="宋体" w:hint="eastAsia"/>
          <w:color w:val="000000"/>
        </w:rPr>
        <w:t>如图，测平均速度时，测得小车从斜面的顶端</w:t>
      </w:r>
      <w:r>
        <w:rPr>
          <w:color w:val="000000"/>
        </w:rPr>
        <w:t>A</w:t>
      </w:r>
      <w:r>
        <w:rPr>
          <w:rFonts w:cs="宋体" w:hint="eastAsia"/>
          <w:color w:val="000000"/>
        </w:rPr>
        <w:t>处由静止开始滑到</w:t>
      </w:r>
      <w:r>
        <w:rPr>
          <w:color w:val="000000"/>
        </w:rPr>
        <w:t>B</w:t>
      </w:r>
      <w:r>
        <w:rPr>
          <w:rFonts w:cs="宋体" w:hint="eastAsia"/>
          <w:color w:val="000000"/>
        </w:rPr>
        <w:t>处所用时间为</w:t>
      </w:r>
      <w:r>
        <w:rPr>
          <w:color w:val="000000"/>
        </w:rPr>
        <w:t>t</w:t>
      </w:r>
      <w:r>
        <w:rPr>
          <w:rFonts w:cs="宋体" w:hint="eastAsia"/>
          <w:color w:val="000000"/>
        </w:rPr>
        <w:t>，小车长为</w:t>
      </w:r>
      <w:r>
        <w:rPr>
          <w:color w:val="000000"/>
        </w:rPr>
        <w:t>S</w:t>
      </w:r>
      <w:r>
        <w:rPr>
          <w:color w:val="000000"/>
          <w:vertAlign w:val="subscript"/>
        </w:rPr>
        <w:t>1</w:t>
      </w:r>
      <w:r>
        <w:rPr>
          <w:color w:val="000000"/>
        </w:rPr>
        <w:t xml:space="preserve">  </w:t>
      </w:r>
      <w:r>
        <w:rPr>
          <w:rFonts w:cs="宋体" w:hint="eastAsia"/>
          <w:color w:val="000000"/>
        </w:rPr>
        <w:t>，</w:t>
      </w:r>
      <w:r>
        <w:rPr>
          <w:color w:val="000000"/>
        </w:rPr>
        <w:t xml:space="preserve"> </w:t>
      </w:r>
      <w:r>
        <w:rPr>
          <w:rFonts w:cs="宋体" w:hint="eastAsia"/>
          <w:color w:val="000000"/>
        </w:rPr>
        <w:t>斜面长为</w:t>
      </w:r>
      <w:r>
        <w:rPr>
          <w:color w:val="000000"/>
        </w:rPr>
        <w:t>S</w:t>
      </w:r>
      <w:r>
        <w:rPr>
          <w:color w:val="000000"/>
          <w:vertAlign w:val="subscript"/>
        </w:rPr>
        <w:t>2</w:t>
      </w:r>
      <w:r>
        <w:rPr>
          <w:rFonts w:cs="宋体" w:hint="eastAsia"/>
          <w:color w:val="000000"/>
        </w:rPr>
        <w:t>。</w:t>
      </w:r>
      <w:r>
        <w:rPr>
          <w:rFonts w:cs="Times New Roman"/>
        </w:rPr>
        <w:br/>
      </w:r>
      <w:r>
        <w:rPr>
          <w:rFonts w:cs="Times New Roman"/>
          <w:noProof/>
          <w:lang w:eastAsia="zh-CN"/>
        </w:rPr>
        <w:pict>
          <v:shape id="_x0000_i1059" type="#_x0000_t75" alt=" " style="height:115.5pt;visibility:visible;width:215.25pt">
            <v:imagedata r:id="rId23" o:title=""/>
          </v:shape>
        </w:pict>
      </w:r>
    </w:p>
    <w:p w:rsidR="00867C16">
      <w:pPr>
        <w:spacing w:after="0"/>
        <w:rPr>
          <w:rFonts w:cs="Times New Roman"/>
        </w:rPr>
      </w:pPr>
      <w:r>
        <w:rPr>
          <w:rFonts w:cs="宋体" w:hint="eastAsia"/>
          <w:color w:val="000000"/>
        </w:rPr>
        <w:t>（</w:t>
      </w:r>
      <w:r>
        <w:rPr>
          <w:color w:val="000000"/>
        </w:rPr>
        <w:t>1</w:t>
      </w:r>
      <w:r>
        <w:rPr>
          <w:rFonts w:cs="宋体" w:hint="eastAsia"/>
          <w:color w:val="000000"/>
        </w:rPr>
        <w:t>）小车从</w:t>
      </w:r>
      <w:r>
        <w:rPr>
          <w:color w:val="000000"/>
        </w:rPr>
        <w:t>A</w:t>
      </w:r>
      <w:r>
        <w:rPr>
          <w:rFonts w:cs="宋体" w:hint="eastAsia"/>
          <w:color w:val="000000"/>
        </w:rPr>
        <w:t>到</w:t>
      </w:r>
      <w:r>
        <w:rPr>
          <w:color w:val="000000"/>
        </w:rPr>
        <w:t>B</w:t>
      </w:r>
      <w:r>
        <w:rPr>
          <w:rFonts w:cs="宋体" w:hint="eastAsia"/>
          <w:color w:val="000000"/>
        </w:rPr>
        <w:t>的平均速度的数学表达式为</w:t>
      </w:r>
      <w:r>
        <w:rPr>
          <w:color w:val="000000"/>
        </w:rPr>
        <w:t>v=________</w:t>
      </w:r>
      <w:r>
        <w:rPr>
          <w:rFonts w:cs="宋体" w:hint="eastAsia"/>
          <w:color w:val="000000"/>
        </w:rPr>
        <w:t>（用题中字母来表示）；</w:t>
      </w:r>
      <w:r>
        <w:rPr>
          <w:color w:val="000000"/>
        </w:rPr>
        <w:t xml:space="preserve">    </w:t>
      </w:r>
    </w:p>
    <w:p w:rsidR="00867C16">
      <w:pPr>
        <w:spacing w:after="0"/>
        <w:rPr>
          <w:rFonts w:cs="Times New Roman"/>
        </w:rPr>
      </w:pPr>
      <w:r>
        <w:rPr>
          <w:rFonts w:cs="宋体" w:hint="eastAsia"/>
          <w:color w:val="000000"/>
        </w:rPr>
        <w:t>（</w:t>
      </w:r>
      <w:r>
        <w:rPr>
          <w:color w:val="000000"/>
        </w:rPr>
        <w:t>2</w:t>
      </w:r>
      <w:r>
        <w:rPr>
          <w:rFonts w:cs="宋体" w:hint="eastAsia"/>
          <w:color w:val="000000"/>
        </w:rPr>
        <w:t>）若小车还没放开之前就已开始计时，则测得的平均速度跟真实值相比偏</w:t>
      </w:r>
      <w:r>
        <w:rPr>
          <w:color w:val="000000"/>
        </w:rPr>
        <w:t>________</w:t>
      </w:r>
      <w:r>
        <w:rPr>
          <w:rFonts w:cs="宋体" w:hint="eastAsia"/>
          <w:color w:val="000000"/>
        </w:rPr>
        <w:t>；</w:t>
      </w:r>
      <w:r>
        <w:rPr>
          <w:color w:val="000000"/>
        </w:rPr>
        <w:t xml:space="preserve">    </w:t>
      </w:r>
    </w:p>
    <w:p w:rsidR="00867C16">
      <w:pPr>
        <w:spacing w:after="0"/>
        <w:rPr>
          <w:rFonts w:cs="Times New Roman"/>
        </w:rPr>
      </w:pPr>
      <w:r>
        <w:rPr>
          <w:rFonts w:cs="宋体" w:hint="eastAsia"/>
          <w:color w:val="000000"/>
        </w:rPr>
        <w:t>（</w:t>
      </w:r>
      <w:r>
        <w:rPr>
          <w:color w:val="000000"/>
        </w:rPr>
        <w:t>3</w:t>
      </w:r>
      <w:r>
        <w:rPr>
          <w:rFonts w:cs="宋体" w:hint="eastAsia"/>
          <w:color w:val="000000"/>
        </w:rPr>
        <w:t>）如图中能够准确反应小车运动情况的是</w:t>
      </w:r>
      <w:r>
        <w:rPr>
          <w:color w:val="000000"/>
        </w:rPr>
        <w:t>_______</w:t>
      </w:r>
      <w:r>
        <w:rPr>
          <w:rFonts w:cs="宋体" w:hint="eastAsia"/>
          <w:color w:val="000000"/>
        </w:rPr>
        <w:t>。</w:t>
      </w:r>
      <w:r>
        <w:rPr>
          <w:color w:val="000000"/>
        </w:rPr>
        <w:t xml:space="preserve">            </w:t>
      </w:r>
    </w:p>
    <w:p w:rsidR="00867C16">
      <w:pPr>
        <w:spacing w:after="0"/>
        <w:ind w:left="150"/>
        <w:rPr>
          <w:rFonts w:cs="Times New Roman"/>
        </w:rPr>
      </w:pPr>
      <w:r>
        <w:rPr>
          <w:color w:val="000000"/>
        </w:rPr>
        <w:t>A. </w:t>
      </w:r>
      <w:r>
        <w:rPr>
          <w:rFonts w:cs="Times New Roman"/>
          <w:noProof/>
          <w:lang w:eastAsia="zh-CN"/>
        </w:rPr>
        <w:pict>
          <v:shape id="_x0000_i1060" type="#_x0000_t75" alt=" " style="height:67.5pt;visibility:visible;width:77.25pt">
            <v:imagedata r:id="rId24" o:title=""/>
          </v:shape>
        </w:pict>
      </w:r>
      <w:r>
        <w:rPr>
          <w:rFonts w:cs="Times New Roman"/>
          <w:color w:val="000000"/>
        </w:rPr>
        <w:t>               </w:t>
      </w:r>
      <w:r>
        <w:rPr>
          <w:rFonts w:cs="Times New Roman"/>
          <w:noProof/>
          <w:lang w:eastAsia="zh-CN"/>
        </w:rPr>
        <w:pict>
          <v:shape id="_x0000_i1061" type="#_x0000_t75" alt=" " style="height:3pt;visibility:visible;width:1.5pt">
            <v:imagedata r:id="rId11" o:title=""/>
          </v:shape>
        </w:pict>
      </w:r>
      <w:r>
        <w:rPr>
          <w:color w:val="000000"/>
        </w:rPr>
        <w:t>B. </w:t>
      </w:r>
      <w:r>
        <w:rPr>
          <w:rFonts w:cs="Times New Roman"/>
          <w:noProof/>
          <w:lang w:eastAsia="zh-CN"/>
        </w:rPr>
        <w:pict>
          <v:shape id="_x0000_i1062" type="#_x0000_t75" alt=" " style="height:66.75pt;visibility:visible;width:67.5pt">
            <v:imagedata r:id="rId25" o:title=""/>
          </v:shape>
        </w:pict>
      </w:r>
      <w:r>
        <w:rPr>
          <w:rFonts w:cs="Times New Roman"/>
          <w:color w:val="000000"/>
        </w:rPr>
        <w:t>               </w:t>
      </w:r>
      <w:r>
        <w:rPr>
          <w:rFonts w:cs="Times New Roman"/>
          <w:noProof/>
          <w:lang w:eastAsia="zh-CN"/>
        </w:rPr>
        <w:pict>
          <v:shape id="_x0000_i1063" type="#_x0000_t75" alt=" " style="height:3pt;visibility:visible;width:1.5pt">
            <v:imagedata r:id="rId11" o:title=""/>
          </v:shape>
        </w:pict>
      </w:r>
      <w:r>
        <w:rPr>
          <w:color w:val="000000"/>
        </w:rPr>
        <w:t>C. </w:t>
      </w:r>
      <w:r>
        <w:rPr>
          <w:rFonts w:cs="Times New Roman"/>
          <w:noProof/>
          <w:lang w:eastAsia="zh-CN"/>
        </w:rPr>
        <w:pict>
          <v:shape id="_x0000_i1064" type="#_x0000_t75" alt=" " style="height:68.25pt;visibility:visible;width:66pt">
            <v:imagedata r:id="rId26" o:title=""/>
          </v:shape>
        </w:pict>
      </w:r>
      <w:r>
        <w:rPr>
          <w:rFonts w:cs="Times New Roman"/>
          <w:color w:val="000000"/>
        </w:rPr>
        <w:t>               </w:t>
      </w:r>
      <w:r>
        <w:rPr>
          <w:rFonts w:cs="Times New Roman"/>
          <w:noProof/>
          <w:lang w:eastAsia="zh-CN"/>
        </w:rPr>
        <w:pict>
          <v:shape id="_x0000_i1065" type="#_x0000_t75" alt=" " style="height:3pt;visibility:visible;width:1.5pt">
            <v:imagedata r:id="rId11" o:title=""/>
          </v:shape>
        </w:pict>
      </w:r>
      <w:r>
        <w:rPr>
          <w:color w:val="000000"/>
        </w:rPr>
        <w:t>D. </w:t>
      </w:r>
      <w:r>
        <w:rPr>
          <w:rFonts w:cs="Times New Roman"/>
          <w:noProof/>
          <w:lang w:eastAsia="zh-CN"/>
        </w:rPr>
        <w:pict>
          <v:shape id="_x0000_i1066" type="#_x0000_t75" alt=" " style="height:71.25pt;visibility:visible;width:66.75pt">
            <v:imagedata r:id="rId27" o:title=""/>
          </v:shape>
        </w:pict>
      </w:r>
    </w:p>
    <w:p w:rsidR="00867C16">
      <w:pPr>
        <w:spacing w:after="0"/>
        <w:rPr>
          <w:rFonts w:cs="Times New Roman"/>
        </w:rPr>
      </w:pPr>
      <w:r>
        <w:rPr>
          <w:color w:val="000000"/>
        </w:rPr>
        <w:t>21.                                    </w:t>
      </w:r>
      <w:r>
        <w:rPr>
          <w:rFonts w:cs="Times New Roman"/>
        </w:rPr>
        <w:br/>
      </w:r>
      <w:r>
        <w:rPr>
          <w:rFonts w:cs="宋体" w:hint="eastAsia"/>
          <w:color w:val="000000"/>
        </w:rPr>
        <w:t>根据下图完成以下题目：</w:t>
      </w:r>
      <w:r>
        <w:rPr>
          <w:rFonts w:cs="Times New Roman"/>
        </w:rPr>
        <w:br/>
      </w:r>
      <w:r>
        <w:rPr>
          <w:rFonts w:cs="Times New Roman"/>
          <w:noProof/>
          <w:lang w:eastAsia="zh-CN"/>
        </w:rPr>
        <w:pict>
          <v:shape id="_x0000_i1067" type="#_x0000_t75" alt=" " style="height:123.75pt;visibility:visible;width:388.5pt">
            <v:imagedata r:id="rId28" o:title=""/>
          </v:shape>
        </w:pict>
      </w:r>
    </w:p>
    <w:p w:rsidR="00867C16">
      <w:pPr>
        <w:spacing w:after="0"/>
        <w:rPr>
          <w:rFonts w:cs="Times New Roman"/>
        </w:rPr>
      </w:pPr>
      <w:r>
        <w:rPr>
          <w:rFonts w:cs="宋体" w:hint="eastAsia"/>
          <w:color w:val="000000"/>
        </w:rPr>
        <w:t>（</w:t>
      </w:r>
      <w:r>
        <w:rPr>
          <w:color w:val="000000"/>
        </w:rPr>
        <w:t>1</w:t>
      </w:r>
      <w:r>
        <w:rPr>
          <w:rFonts w:cs="宋体" w:hint="eastAsia"/>
          <w:color w:val="000000"/>
        </w:rPr>
        <w:t>）如图</w:t>
      </w:r>
      <w:r>
        <w:rPr>
          <w:color w:val="000000"/>
        </w:rPr>
        <w:t>1</w:t>
      </w:r>
      <w:r>
        <w:rPr>
          <w:rFonts w:cs="宋体" w:hint="eastAsia"/>
          <w:color w:val="000000"/>
        </w:rPr>
        <w:t>所示，用刻度尺测量木块的长度，刻度尺分度值为</w:t>
      </w:r>
      <w:r>
        <w:rPr>
          <w:color w:val="000000"/>
        </w:rPr>
        <w:t>________</w:t>
      </w:r>
      <w:r>
        <w:rPr>
          <w:rFonts w:cs="宋体" w:hint="eastAsia"/>
          <w:color w:val="000000"/>
        </w:rPr>
        <w:t>，则测量值为</w:t>
      </w:r>
      <w:r>
        <w:rPr>
          <w:color w:val="000000"/>
        </w:rPr>
        <w:t>________cm</w:t>
      </w:r>
      <w:r>
        <w:rPr>
          <w:rFonts w:cs="宋体" w:hint="eastAsia"/>
          <w:color w:val="000000"/>
        </w:rPr>
        <w:t>，</w:t>
      </w:r>
      <w:r>
        <w:rPr>
          <w:color w:val="000000"/>
        </w:rPr>
        <w:t xml:space="preserve">    </w:t>
      </w:r>
    </w:p>
    <w:p w:rsidR="00867C16">
      <w:pPr>
        <w:spacing w:after="0"/>
        <w:rPr>
          <w:rFonts w:cs="Times New Roman"/>
        </w:rPr>
      </w:pPr>
      <w:r>
        <w:rPr>
          <w:rFonts w:cs="宋体" w:hint="eastAsia"/>
          <w:color w:val="000000"/>
        </w:rPr>
        <w:t>（</w:t>
      </w:r>
      <w:r>
        <w:rPr>
          <w:color w:val="000000"/>
        </w:rPr>
        <w:t>2</w:t>
      </w:r>
      <w:r>
        <w:rPr>
          <w:rFonts w:cs="宋体" w:hint="eastAsia"/>
          <w:color w:val="000000"/>
        </w:rPr>
        <w:t>）如图</w:t>
      </w:r>
      <w:r>
        <w:rPr>
          <w:color w:val="000000"/>
        </w:rPr>
        <w:t>2</w:t>
      </w:r>
      <w:r>
        <w:rPr>
          <w:rFonts w:cs="宋体" w:hint="eastAsia"/>
          <w:color w:val="000000"/>
        </w:rPr>
        <w:t>所示，秒表的读数为</w:t>
      </w:r>
      <w:r>
        <w:rPr>
          <w:color w:val="000000"/>
        </w:rPr>
        <w:t>________s</w:t>
      </w:r>
      <w:r>
        <w:rPr>
          <w:rFonts w:cs="宋体" w:hint="eastAsia"/>
          <w:color w:val="000000"/>
        </w:rPr>
        <w:t>．</w:t>
      </w:r>
      <w:r>
        <w:rPr>
          <w:color w:val="000000"/>
        </w:rPr>
        <w:t xml:space="preserve">    </w:t>
      </w:r>
    </w:p>
    <w:p w:rsidR="00867C16">
      <w:pPr>
        <w:spacing w:after="0"/>
        <w:rPr>
          <w:rFonts w:cs="Times New Roman"/>
        </w:rPr>
      </w:pPr>
      <w:r>
        <w:rPr>
          <w:color w:val="000000"/>
        </w:rPr>
        <w:t>22.</w:t>
      </w:r>
      <w:r>
        <w:rPr>
          <w:rFonts w:cs="宋体" w:hint="eastAsia"/>
          <w:color w:val="000000"/>
        </w:rPr>
        <w:t>某同学欲测量一根细铜丝的直径，他的实验步骤如下：</w:t>
      </w:r>
      <w:r>
        <w:rPr>
          <w:rFonts w:cs="Times New Roman"/>
        </w:rPr>
        <w:br/>
      </w:r>
      <w:r>
        <w:rPr>
          <w:color w:val="000000"/>
        </w:rPr>
        <w:t>A.</w:t>
      </w:r>
      <w:r>
        <w:rPr>
          <w:rFonts w:cs="宋体" w:hint="eastAsia"/>
          <w:color w:val="000000"/>
        </w:rPr>
        <w:t>将细铜丝拉直，用刻度尺测出细铜丝的长度</w:t>
      </w:r>
      <w:r>
        <w:rPr>
          <w:color w:val="000000"/>
        </w:rPr>
        <w:t>l</w:t>
      </w:r>
      <w:r>
        <w:rPr>
          <w:color w:val="000000"/>
          <w:vertAlign w:val="subscript"/>
        </w:rPr>
        <w:t>1</w:t>
      </w:r>
      <w:r>
        <w:rPr>
          <w:rFonts w:cs="宋体" w:hint="eastAsia"/>
          <w:color w:val="000000"/>
        </w:rPr>
        <w:t>；</w:t>
      </w:r>
      <w:r>
        <w:rPr>
          <w:rFonts w:cs="Times New Roman"/>
          <w:color w:val="000000"/>
        </w:rPr>
        <w:t>    </w:t>
      </w:r>
      <w:r>
        <w:rPr>
          <w:color w:val="000000"/>
        </w:rPr>
        <w:t xml:space="preserve"> B.</w:t>
      </w:r>
      <w:r>
        <w:rPr>
          <w:rFonts w:cs="宋体" w:hint="eastAsia"/>
          <w:color w:val="000000"/>
        </w:rPr>
        <w:t>用刻度尺测出铅笔杆上铜丝绕圈总长度</w:t>
      </w:r>
      <w:r>
        <w:rPr>
          <w:color w:val="000000"/>
        </w:rPr>
        <w:t>l</w:t>
      </w:r>
      <w:r>
        <w:rPr>
          <w:color w:val="000000"/>
          <w:vertAlign w:val="subscript"/>
        </w:rPr>
        <w:t>2</w:t>
      </w:r>
      <w:r>
        <w:rPr>
          <w:rFonts w:cs="宋体" w:hint="eastAsia"/>
          <w:color w:val="000000"/>
        </w:rPr>
        <w:t>；</w:t>
      </w:r>
      <w:r>
        <w:rPr>
          <w:rFonts w:cs="Times New Roman"/>
        </w:rPr>
        <w:br/>
      </w:r>
      <w:r>
        <w:rPr>
          <w:color w:val="000000"/>
        </w:rPr>
        <w:t>C.</w:t>
      </w:r>
      <w:r>
        <w:rPr>
          <w:rFonts w:cs="宋体" w:hint="eastAsia"/>
          <w:color w:val="000000"/>
        </w:rPr>
        <w:t>用铜丝的长度除以铜丝的圈数，即得细铜丝的直径</w:t>
      </w:r>
      <w:r>
        <w:rPr>
          <w:color w:val="000000"/>
        </w:rPr>
        <w:t>d</w:t>
      </w:r>
      <w:r>
        <w:rPr>
          <w:rFonts w:cs="宋体" w:hint="eastAsia"/>
          <w:color w:val="000000"/>
        </w:rPr>
        <w:t>；</w:t>
      </w:r>
      <w:r>
        <w:rPr>
          <w:rFonts w:cs="Times New Roman"/>
          <w:color w:val="000000"/>
        </w:rPr>
        <w:t> </w:t>
      </w:r>
      <w:r>
        <w:rPr>
          <w:color w:val="000000"/>
        </w:rPr>
        <w:t xml:space="preserve">  D.</w:t>
      </w:r>
      <w:r>
        <w:rPr>
          <w:rFonts w:cs="宋体" w:hint="eastAsia"/>
          <w:color w:val="000000"/>
        </w:rPr>
        <w:t>将细铜丝紧密缠绕在铅笔杆上；</w:t>
      </w:r>
      <w:r>
        <w:rPr>
          <w:rFonts w:cs="Times New Roman"/>
        </w:rPr>
        <w:br/>
      </w:r>
      <w:r>
        <w:rPr>
          <w:color w:val="000000"/>
        </w:rPr>
        <w:t>E.</w:t>
      </w:r>
      <w:r>
        <w:rPr>
          <w:rFonts w:cs="宋体" w:hint="eastAsia"/>
          <w:color w:val="000000"/>
        </w:rPr>
        <w:t>数出缠绕在铅笔杆上细铜丝的圈</w:t>
      </w:r>
      <w:r>
        <w:rPr>
          <w:color w:val="000000"/>
        </w:rPr>
        <w:t>n</w:t>
      </w:r>
      <w:r>
        <w:rPr>
          <w:rFonts w:cs="宋体" w:hint="eastAsia"/>
          <w:color w:val="000000"/>
        </w:rPr>
        <w:t>。</w:t>
      </w:r>
      <w:r>
        <w:rPr>
          <w:color w:val="000000"/>
        </w:rPr>
        <w:t xml:space="preserve">    </w:t>
      </w:r>
    </w:p>
    <w:p w:rsidR="00867C16">
      <w:pPr>
        <w:spacing w:after="0"/>
        <w:rPr>
          <w:rFonts w:cs="Times New Roman"/>
        </w:rPr>
      </w:pPr>
      <w:r>
        <w:rPr>
          <w:rFonts w:cs="宋体" w:hint="eastAsia"/>
          <w:color w:val="000000"/>
        </w:rPr>
        <w:t>（</w:t>
      </w:r>
      <w:r>
        <w:rPr>
          <w:color w:val="000000"/>
        </w:rPr>
        <w:t>1</w:t>
      </w:r>
      <w:r>
        <w:rPr>
          <w:rFonts w:cs="宋体" w:hint="eastAsia"/>
          <w:color w:val="000000"/>
        </w:rPr>
        <w:t>）以上步骤中，没有必要的步骤是</w:t>
      </w:r>
      <w:r>
        <w:rPr>
          <w:color w:val="000000"/>
        </w:rPr>
        <w:t>________</w:t>
      </w:r>
      <w:r>
        <w:rPr>
          <w:rFonts w:cs="宋体" w:hint="eastAsia"/>
          <w:color w:val="000000"/>
        </w:rPr>
        <w:t>，错误的步骤是</w:t>
      </w:r>
      <w:r>
        <w:rPr>
          <w:color w:val="000000"/>
        </w:rPr>
        <w:t>________</w:t>
      </w:r>
      <w:r>
        <w:rPr>
          <w:rFonts w:cs="宋体" w:hint="eastAsia"/>
          <w:color w:val="000000"/>
        </w:rPr>
        <w:t>，还缺少的步骤是：</w:t>
      </w:r>
      <w:r>
        <w:rPr>
          <w:color w:val="000000"/>
        </w:rPr>
        <w:t>F. ________</w:t>
      </w:r>
      <w:r>
        <w:rPr>
          <w:rFonts w:cs="宋体" w:hint="eastAsia"/>
          <w:color w:val="000000"/>
        </w:rPr>
        <w:t>。</w:t>
      </w:r>
      <w:r>
        <w:rPr>
          <w:color w:val="000000"/>
        </w:rPr>
        <w:t xml:space="preserve">    </w:t>
      </w:r>
    </w:p>
    <w:p w:rsidR="00867C16">
      <w:pPr>
        <w:spacing w:after="0"/>
        <w:rPr>
          <w:rFonts w:cs="Times New Roman"/>
        </w:rPr>
      </w:pPr>
      <w:r>
        <w:rPr>
          <w:rFonts w:cs="宋体" w:hint="eastAsia"/>
          <w:color w:val="000000"/>
        </w:rPr>
        <w:t>（</w:t>
      </w:r>
      <w:r>
        <w:rPr>
          <w:color w:val="000000"/>
        </w:rPr>
        <w:t>2</w:t>
      </w:r>
      <w:r>
        <w:rPr>
          <w:rFonts w:cs="宋体" w:hint="eastAsia"/>
          <w:color w:val="000000"/>
        </w:rPr>
        <w:t>）实验步骤的合理顺序应是</w:t>
      </w:r>
      <w:r>
        <w:rPr>
          <w:color w:val="000000"/>
        </w:rPr>
        <w:t>________</w:t>
      </w:r>
      <w:r>
        <w:rPr>
          <w:rFonts w:cs="宋体" w:hint="eastAsia"/>
          <w:color w:val="000000"/>
        </w:rPr>
        <w:t>。</w:t>
      </w:r>
      <w:r>
        <w:rPr>
          <w:color w:val="000000"/>
        </w:rPr>
        <w:t xml:space="preserve">    </w:t>
      </w:r>
    </w:p>
    <w:p w:rsidR="00867C16">
      <w:pPr>
        <w:rPr>
          <w:rFonts w:cs="Times New Roman"/>
        </w:rPr>
      </w:pPr>
      <w:r>
        <w:rPr>
          <w:rFonts w:cs="Times New Roman"/>
        </w:rPr>
        <w:br w:type="page"/>
      </w:r>
    </w:p>
    <w:p w:rsidR="00867C16">
      <w:pPr>
        <w:jc w:val="center"/>
        <w:rPr>
          <w:rFonts w:cs="Times New Roman"/>
        </w:rPr>
      </w:pPr>
      <w:r>
        <w:rPr>
          <w:rFonts w:cs="宋体" w:hint="eastAsia"/>
          <w:b/>
          <w:bCs/>
          <w:sz w:val="28"/>
          <w:szCs w:val="28"/>
        </w:rPr>
        <w:t>答案解析部分</w:t>
      </w:r>
    </w:p>
    <w:p w:rsidR="00867C16">
      <w:r>
        <w:rPr>
          <w:rFonts w:cs="宋体" w:hint="eastAsia"/>
        </w:rPr>
        <w:t>一、选择题</w:t>
      </w:r>
      <w:r>
        <w:t xml:space="preserve">  </w:t>
      </w:r>
    </w:p>
    <w:p w:rsidR="00867C16">
      <w:pPr>
        <w:spacing w:after="0"/>
        <w:rPr>
          <w:rFonts w:cs="Times New Roman"/>
        </w:rPr>
      </w:pPr>
      <w:r>
        <w:rPr>
          <w:color w:val="000000"/>
        </w:rPr>
        <w:t>1.</w:t>
      </w:r>
      <w:r>
        <w:rPr>
          <w:rFonts w:cs="宋体" w:hint="eastAsia"/>
          <w:color w:val="0000FF"/>
        </w:rPr>
        <w:t>【答案】</w:t>
      </w:r>
      <w:r>
        <w:rPr>
          <w:color w:val="000000"/>
        </w:rPr>
        <w:t xml:space="preserve">A  </w:t>
      </w:r>
    </w:p>
    <w:p w:rsidR="00867C16">
      <w:pPr>
        <w:spacing w:after="0"/>
        <w:rPr>
          <w:rFonts w:cs="Times New Roman"/>
        </w:rPr>
      </w:pPr>
      <w:r>
        <w:rPr>
          <w:rFonts w:cs="宋体" w:hint="eastAsia"/>
          <w:color w:val="0000FF"/>
        </w:rPr>
        <w:t>【考点】</w:t>
      </w:r>
      <w:r>
        <w:rPr>
          <w:rFonts w:cs="宋体" w:hint="eastAsia"/>
          <w:color w:val="000000"/>
        </w:rPr>
        <w:t>时间的估测，长度的估测，速度与物体运动</w:t>
      </w:r>
      <w:r>
        <w:rPr>
          <w:color w:val="000000"/>
        </w:rPr>
        <w:t xml:space="preserve">   </w:t>
      </w:r>
    </w:p>
    <w:p w:rsidR="00867C16">
      <w:pPr>
        <w:spacing w:after="0"/>
        <w:rPr>
          <w:rFonts w:cs="Times New Roman"/>
        </w:rPr>
      </w:pPr>
      <w:r>
        <w:rPr>
          <w:rFonts w:cs="宋体" w:hint="eastAsia"/>
          <w:color w:val="0000FF"/>
        </w:rPr>
        <w:t>【解析】</w:t>
      </w:r>
      <w:r>
        <w:rPr>
          <w:rFonts w:cs="宋体" w:hint="eastAsia"/>
          <w:color w:val="000000"/>
        </w:rPr>
        <w:t>【解答】</w:t>
      </w:r>
      <w:r>
        <w:rPr>
          <w:color w:val="000000"/>
        </w:rPr>
        <w:t>A</w:t>
      </w:r>
      <w:r>
        <w:rPr>
          <w:rFonts w:cs="宋体" w:hint="eastAsia"/>
          <w:color w:val="000000"/>
        </w:rPr>
        <w:t>、中学生伸开手掌，大拇指指尖到中指指尖的距离大约</w:t>
      </w:r>
      <w:r>
        <w:rPr>
          <w:color w:val="000000"/>
        </w:rPr>
        <w:t>18cm</w:t>
      </w:r>
      <w:r>
        <w:rPr>
          <w:rFonts w:cs="宋体" w:hint="eastAsia"/>
          <w:color w:val="000000"/>
        </w:rPr>
        <w:t>，物理课本的宽度与此差不多，在</w:t>
      </w:r>
      <w:r>
        <w:rPr>
          <w:color w:val="000000"/>
        </w:rPr>
        <w:t>18cm</w:t>
      </w:r>
      <w:r>
        <w:rPr>
          <w:rFonts w:cs="宋体" w:hint="eastAsia"/>
          <w:color w:val="000000"/>
        </w:rPr>
        <w:t>左右，故</w:t>
      </w:r>
      <w:r>
        <w:rPr>
          <w:color w:val="000000"/>
        </w:rPr>
        <w:t>A</w:t>
      </w:r>
      <w:r>
        <w:rPr>
          <w:rFonts w:cs="宋体" w:hint="eastAsia"/>
          <w:color w:val="000000"/>
        </w:rPr>
        <w:t>符合实际；</w:t>
      </w:r>
      <w:r>
        <w:rPr>
          <w:rFonts w:cs="Times New Roman"/>
        </w:rPr>
        <w:br/>
      </w:r>
      <w:r>
        <w:rPr>
          <w:color w:val="000000"/>
        </w:rPr>
        <w:t>B</w:t>
      </w:r>
      <w:r>
        <w:rPr>
          <w:rFonts w:cs="宋体" w:hint="eastAsia"/>
          <w:color w:val="000000"/>
        </w:rPr>
        <w:t>、中学生食指宽度在</w:t>
      </w:r>
      <w:r>
        <w:rPr>
          <w:color w:val="000000"/>
        </w:rPr>
        <w:t>1cm</w:t>
      </w:r>
      <w:r>
        <w:rPr>
          <w:rFonts w:cs="宋体" w:hint="eastAsia"/>
          <w:color w:val="000000"/>
        </w:rPr>
        <w:t>左右，指甲宽度与此差不多，在</w:t>
      </w:r>
      <w:r>
        <w:rPr>
          <w:color w:val="000000"/>
        </w:rPr>
        <w:t>1cm=0.1dm</w:t>
      </w:r>
      <w:r>
        <w:rPr>
          <w:rFonts w:cs="宋体" w:hint="eastAsia"/>
          <w:color w:val="000000"/>
        </w:rPr>
        <w:t>左右，故</w:t>
      </w:r>
      <w:r>
        <w:rPr>
          <w:color w:val="000000"/>
        </w:rPr>
        <w:t>B</w:t>
      </w:r>
      <w:r>
        <w:rPr>
          <w:rFonts w:cs="宋体" w:hint="eastAsia"/>
          <w:color w:val="000000"/>
        </w:rPr>
        <w:t>不符合实际；</w:t>
      </w:r>
      <w:r>
        <w:rPr>
          <w:rFonts w:cs="Times New Roman"/>
        </w:rPr>
        <w:br/>
      </w:r>
      <w:r>
        <w:rPr>
          <w:color w:val="000000"/>
        </w:rPr>
        <w:t>C</w:t>
      </w:r>
      <w:r>
        <w:rPr>
          <w:rFonts w:cs="宋体" w:hint="eastAsia"/>
          <w:color w:val="000000"/>
        </w:rPr>
        <w:t>、人正常步行的速度约</w:t>
      </w:r>
      <w:r>
        <w:rPr>
          <w:color w:val="000000"/>
        </w:rPr>
        <w:t>1.1m/s</w:t>
      </w:r>
      <w:r>
        <w:rPr>
          <w:rFonts w:cs="宋体" w:hint="eastAsia"/>
          <w:color w:val="000000"/>
        </w:rPr>
        <w:t>左右，故</w:t>
      </w:r>
      <w:r>
        <w:rPr>
          <w:color w:val="000000"/>
        </w:rPr>
        <w:t>C</w:t>
      </w:r>
      <w:r>
        <w:rPr>
          <w:rFonts w:cs="宋体" w:hint="eastAsia"/>
          <w:color w:val="000000"/>
        </w:rPr>
        <w:t>不符合实际；</w:t>
      </w:r>
      <w:r>
        <w:rPr>
          <w:rFonts w:cs="Times New Roman"/>
        </w:rPr>
        <w:br/>
      </w:r>
      <w:r>
        <w:rPr>
          <w:color w:val="000000"/>
        </w:rPr>
        <w:t>D</w:t>
      </w:r>
      <w:r>
        <w:rPr>
          <w:rFonts w:cs="宋体" w:hint="eastAsia"/>
          <w:color w:val="000000"/>
        </w:rPr>
        <w:t>、正常人眨一次眼的时间不到</w:t>
      </w:r>
      <w:r>
        <w:rPr>
          <w:color w:val="000000"/>
        </w:rPr>
        <w:t>1s</w:t>
      </w:r>
      <w:r>
        <w:rPr>
          <w:rFonts w:cs="宋体" w:hint="eastAsia"/>
          <w:color w:val="000000"/>
        </w:rPr>
        <w:t>，故</w:t>
      </w:r>
      <w:r>
        <w:rPr>
          <w:color w:val="000000"/>
        </w:rPr>
        <w:t>D</w:t>
      </w:r>
      <w:r>
        <w:rPr>
          <w:rFonts w:cs="宋体" w:hint="eastAsia"/>
          <w:color w:val="000000"/>
        </w:rPr>
        <w:t>不符合实际。</w:t>
      </w:r>
      <w:r>
        <w:rPr>
          <w:rFonts w:cs="Times New Roman"/>
        </w:rPr>
        <w:br/>
      </w:r>
      <w:r>
        <w:rPr>
          <w:rFonts w:cs="宋体" w:hint="eastAsia"/>
          <w:color w:val="000000"/>
        </w:rPr>
        <w:t>故答案为：</w:t>
      </w:r>
      <w:r>
        <w:rPr>
          <w:color w:val="000000"/>
        </w:rPr>
        <w:t>A</w:t>
      </w:r>
      <w:r>
        <w:rPr>
          <w:rFonts w:cs="宋体" w:hint="eastAsia"/>
          <w:color w:val="000000"/>
        </w:rPr>
        <w:t>。</w:t>
      </w:r>
    </w:p>
    <w:p w:rsidR="00867C16">
      <w:pPr>
        <w:spacing w:after="0"/>
        <w:rPr>
          <w:rFonts w:cs="Times New Roman"/>
        </w:rPr>
      </w:pPr>
      <w:r>
        <w:rPr>
          <w:rFonts w:cs="宋体" w:hint="eastAsia"/>
          <w:color w:val="000000"/>
        </w:rPr>
        <w:t>【分析】对物体长度、时间、速度等进行估测，首先对题目中涉及的物理量有个初步的了解，对于选项中的单位，可根据需要进行相应的换算或转换，排除与生活实际相差较远的选项，找出符合生活实际的答案。</w:t>
      </w:r>
    </w:p>
    <w:p w:rsidR="00867C16">
      <w:pPr>
        <w:spacing w:after="0"/>
        <w:rPr>
          <w:rFonts w:cs="Times New Roman"/>
        </w:rPr>
      </w:pPr>
      <w:r>
        <w:rPr>
          <w:color w:val="000000"/>
        </w:rPr>
        <w:t>2.</w:t>
      </w:r>
      <w:r>
        <w:rPr>
          <w:rFonts w:cs="宋体" w:hint="eastAsia"/>
          <w:color w:val="0000FF"/>
        </w:rPr>
        <w:t>【答案】</w:t>
      </w:r>
      <w:r>
        <w:rPr>
          <w:color w:val="000000"/>
        </w:rPr>
        <w:t xml:space="preserve">D  </w:t>
      </w:r>
    </w:p>
    <w:p w:rsidR="00867C16">
      <w:pPr>
        <w:spacing w:after="0"/>
        <w:rPr>
          <w:rFonts w:cs="Times New Roman"/>
        </w:rPr>
      </w:pPr>
      <w:r>
        <w:rPr>
          <w:rFonts w:cs="宋体" w:hint="eastAsia"/>
          <w:color w:val="0000FF"/>
        </w:rPr>
        <w:t>【考点】</w:t>
      </w:r>
      <w:r>
        <w:rPr>
          <w:rFonts w:cs="宋体" w:hint="eastAsia"/>
          <w:color w:val="000000"/>
        </w:rPr>
        <w:t>刻度尺的使用</w:t>
      </w:r>
      <w:r>
        <w:rPr>
          <w:color w:val="000000"/>
        </w:rPr>
        <w:t xml:space="preserve">   </w:t>
      </w:r>
    </w:p>
    <w:p w:rsidR="00867C16">
      <w:pPr>
        <w:spacing w:after="0"/>
        <w:rPr>
          <w:rFonts w:cs="Times New Roman"/>
        </w:rPr>
      </w:pPr>
      <w:r>
        <w:rPr>
          <w:rFonts w:cs="宋体" w:hint="eastAsia"/>
          <w:color w:val="0000FF"/>
        </w:rPr>
        <w:t>【解析】</w:t>
      </w:r>
      <w:r>
        <w:rPr>
          <w:rFonts w:cs="宋体" w:hint="eastAsia"/>
          <w:color w:val="000000"/>
        </w:rPr>
        <w:t>【解答】解：</w:t>
      </w:r>
      <w:r>
        <w:rPr>
          <w:color w:val="000000"/>
        </w:rPr>
        <w:t>A</w:t>
      </w:r>
      <w:r>
        <w:rPr>
          <w:rFonts w:cs="宋体" w:hint="eastAsia"/>
          <w:color w:val="000000"/>
        </w:rPr>
        <w:t>、零刻线磨损的可以从其他的整刻线开始测起；但读数时，视线要与刻度尺的尺面垂直，所以</w:t>
      </w:r>
      <w:r>
        <w:rPr>
          <w:color w:val="000000"/>
        </w:rPr>
        <w:t>A</w:t>
      </w:r>
      <w:r>
        <w:rPr>
          <w:rFonts w:cs="宋体" w:hint="eastAsia"/>
          <w:color w:val="000000"/>
        </w:rPr>
        <w:t>错；</w:t>
      </w:r>
      <w:r>
        <w:rPr>
          <w:color w:val="000000"/>
        </w:rPr>
        <w:t xml:space="preserve">  </w:t>
      </w:r>
      <w:r>
        <w:rPr>
          <w:rFonts w:cs="Times New Roman"/>
        </w:rPr>
        <w:br/>
      </w:r>
      <w:r>
        <w:rPr>
          <w:color w:val="000000"/>
        </w:rPr>
        <w:t>B</w:t>
      </w:r>
      <w:r>
        <w:rPr>
          <w:rFonts w:cs="宋体" w:hint="eastAsia"/>
          <w:color w:val="000000"/>
        </w:rPr>
        <w:t>、要从刻度尺的零刻线开始测起，所以</w:t>
      </w:r>
      <w:r>
        <w:rPr>
          <w:color w:val="000000"/>
        </w:rPr>
        <w:t>B</w:t>
      </w:r>
      <w:r>
        <w:rPr>
          <w:rFonts w:cs="宋体" w:hint="eastAsia"/>
          <w:color w:val="000000"/>
        </w:rPr>
        <w:t>错；</w:t>
      </w:r>
      <w:r>
        <w:rPr>
          <w:rFonts w:cs="Times New Roman"/>
        </w:rPr>
        <w:br/>
      </w:r>
      <w:r>
        <w:rPr>
          <w:color w:val="000000"/>
        </w:rPr>
        <w:t>C</w:t>
      </w:r>
      <w:r>
        <w:rPr>
          <w:rFonts w:cs="宋体" w:hint="eastAsia"/>
          <w:color w:val="000000"/>
        </w:rPr>
        <w:t>、放置刻度尺时，刻度尺有刻度的一侧没有紧贴被测长度，所以</w:t>
      </w:r>
      <w:r>
        <w:rPr>
          <w:color w:val="000000"/>
        </w:rPr>
        <w:t>C</w:t>
      </w:r>
      <w:r>
        <w:rPr>
          <w:rFonts w:cs="宋体" w:hint="eastAsia"/>
          <w:color w:val="000000"/>
        </w:rPr>
        <w:t>错；</w:t>
      </w:r>
      <w:r>
        <w:rPr>
          <w:rFonts w:cs="Times New Roman"/>
        </w:rPr>
        <w:br/>
      </w:r>
      <w:r>
        <w:rPr>
          <w:color w:val="000000"/>
        </w:rPr>
        <w:t>D</w:t>
      </w:r>
      <w:r>
        <w:rPr>
          <w:rFonts w:cs="宋体" w:hint="eastAsia"/>
          <w:color w:val="000000"/>
        </w:rPr>
        <w:t>、刻度面紧贴被测物体，起始端从零开始，故</w:t>
      </w:r>
      <w:r>
        <w:rPr>
          <w:color w:val="000000"/>
        </w:rPr>
        <w:t>D</w:t>
      </w:r>
      <w:r>
        <w:rPr>
          <w:rFonts w:cs="宋体" w:hint="eastAsia"/>
          <w:color w:val="000000"/>
        </w:rPr>
        <w:t>正确；</w:t>
      </w:r>
      <w:r>
        <w:rPr>
          <w:rFonts w:cs="Times New Roman"/>
        </w:rPr>
        <w:br/>
      </w:r>
      <w:r>
        <w:rPr>
          <w:rFonts w:cs="宋体" w:hint="eastAsia"/>
          <w:color w:val="000000"/>
        </w:rPr>
        <w:t>故选</w:t>
      </w:r>
      <w:r>
        <w:rPr>
          <w:color w:val="000000"/>
        </w:rPr>
        <w:t>D</w:t>
      </w:r>
      <w:r>
        <w:rPr>
          <w:rFonts w:cs="宋体" w:hint="eastAsia"/>
          <w:color w:val="000000"/>
        </w:rPr>
        <w:t>．</w:t>
      </w:r>
      <w:r>
        <w:rPr>
          <w:rFonts w:cs="Times New Roman"/>
        </w:rPr>
        <w:br/>
      </w:r>
      <w:r>
        <w:rPr>
          <w:rFonts w:cs="宋体" w:hint="eastAsia"/>
          <w:color w:val="000000"/>
        </w:rPr>
        <w:t>【分析】使用刻度尺测量长度的方法：①根据估计结果选择恰当的刻度尺；②观察刻度尺的量程，分度值，零刻线是否磨损；③放置刻度尺要将刻度尺与被测长度紧贴；④读数时视线要与刻度尺的尺面垂直，准确读出已知刻度后，在最小刻度后再加上一位估计值．</w:t>
      </w:r>
    </w:p>
    <w:p w:rsidR="00867C16">
      <w:pPr>
        <w:spacing w:after="0"/>
        <w:rPr>
          <w:rFonts w:cs="Times New Roman"/>
        </w:rPr>
      </w:pPr>
      <w:r>
        <w:rPr>
          <w:color w:val="000000"/>
        </w:rPr>
        <w:t>3.</w:t>
      </w:r>
      <w:r>
        <w:rPr>
          <w:rFonts w:cs="宋体" w:hint="eastAsia"/>
          <w:color w:val="0000FF"/>
        </w:rPr>
        <w:t>【答案】</w:t>
      </w:r>
      <w:r>
        <w:rPr>
          <w:color w:val="000000"/>
        </w:rPr>
        <w:t xml:space="preserve">A  </w:t>
      </w:r>
    </w:p>
    <w:p w:rsidR="00867C16">
      <w:pPr>
        <w:spacing w:after="0"/>
        <w:rPr>
          <w:rFonts w:cs="Times New Roman"/>
        </w:rPr>
      </w:pPr>
      <w:r>
        <w:rPr>
          <w:rFonts w:cs="宋体" w:hint="eastAsia"/>
          <w:color w:val="0000FF"/>
        </w:rPr>
        <w:t>【考点】</w:t>
      </w:r>
      <w:r>
        <w:rPr>
          <w:rFonts w:cs="宋体" w:hint="eastAsia"/>
          <w:color w:val="000000"/>
        </w:rPr>
        <w:t>长度及其测量</w:t>
      </w:r>
      <w:r>
        <w:rPr>
          <w:color w:val="000000"/>
        </w:rPr>
        <w:t xml:space="preserve">   </w:t>
      </w:r>
    </w:p>
    <w:p w:rsidR="00867C16">
      <w:pPr>
        <w:spacing w:after="0"/>
        <w:rPr>
          <w:rFonts w:cs="Times New Roman"/>
        </w:rPr>
      </w:pPr>
      <w:r>
        <w:rPr>
          <w:rFonts w:cs="宋体" w:hint="eastAsia"/>
          <w:color w:val="0000FF"/>
        </w:rPr>
        <w:t>【解析】</w:t>
      </w:r>
      <w:r>
        <w:rPr>
          <w:rFonts w:cs="宋体" w:hint="eastAsia"/>
          <w:color w:val="000000"/>
        </w:rPr>
        <w:t>【解答】</w:t>
      </w:r>
      <w:r>
        <w:rPr>
          <w:color w:val="000000"/>
        </w:rPr>
        <w:t>AD</w:t>
      </w:r>
      <w:r>
        <w:rPr>
          <w:rFonts w:cs="宋体" w:hint="eastAsia"/>
          <w:color w:val="000000"/>
        </w:rPr>
        <w:t>、因为</w:t>
      </w:r>
      <w:r>
        <w:rPr>
          <w:color w:val="000000"/>
        </w:rPr>
        <w:t>1μm=10</w:t>
      </w:r>
      <w:r>
        <w:rPr>
          <w:rFonts w:cs="宋体" w:hint="eastAsia"/>
          <w:color w:val="000000"/>
          <w:vertAlign w:val="superscript"/>
        </w:rPr>
        <w:t>﹣</w:t>
      </w:r>
      <w:r>
        <w:rPr>
          <w:color w:val="000000"/>
          <w:vertAlign w:val="superscript"/>
        </w:rPr>
        <w:t>6</w:t>
      </w:r>
      <w:r>
        <w:rPr>
          <w:color w:val="000000"/>
        </w:rPr>
        <w:t>m</w:t>
      </w:r>
      <w:r>
        <w:rPr>
          <w:rFonts w:cs="宋体" w:hint="eastAsia"/>
          <w:color w:val="000000"/>
        </w:rPr>
        <w:t>，所以</w:t>
      </w:r>
      <w:r>
        <w:rPr>
          <w:color w:val="000000"/>
        </w:rPr>
        <w:t>2.5μm=2.5×10</w:t>
      </w:r>
      <w:r>
        <w:rPr>
          <w:rFonts w:cs="宋体" w:hint="eastAsia"/>
          <w:color w:val="000000"/>
          <w:vertAlign w:val="superscript"/>
        </w:rPr>
        <w:t>﹣</w:t>
      </w:r>
      <w:r>
        <w:rPr>
          <w:color w:val="000000"/>
          <w:vertAlign w:val="superscript"/>
        </w:rPr>
        <w:t>6</w:t>
      </w:r>
      <w:r>
        <w:rPr>
          <w:color w:val="000000"/>
        </w:rPr>
        <w:t>m</w:t>
      </w:r>
      <w:r>
        <w:rPr>
          <w:rFonts w:cs="宋体" w:hint="eastAsia"/>
          <w:color w:val="000000"/>
        </w:rPr>
        <w:t>，</w:t>
      </w:r>
      <w:r>
        <w:rPr>
          <w:color w:val="000000"/>
        </w:rPr>
        <w:t>A</w:t>
      </w:r>
      <w:r>
        <w:rPr>
          <w:rFonts w:cs="宋体" w:hint="eastAsia"/>
          <w:color w:val="000000"/>
        </w:rPr>
        <w:t>符合题意、</w:t>
      </w:r>
      <w:r>
        <w:rPr>
          <w:color w:val="000000"/>
        </w:rPr>
        <w:t>D</w:t>
      </w:r>
      <w:r>
        <w:rPr>
          <w:rFonts w:cs="宋体" w:hint="eastAsia"/>
          <w:color w:val="000000"/>
        </w:rPr>
        <w:t>不符合题意；</w:t>
      </w:r>
      <w:r>
        <w:rPr>
          <w:rFonts w:cs="Times New Roman"/>
        </w:rPr>
        <w:br/>
      </w:r>
      <w:r>
        <w:rPr>
          <w:color w:val="000000"/>
        </w:rPr>
        <w:t>B</w:t>
      </w:r>
      <w:r>
        <w:rPr>
          <w:rFonts w:cs="宋体" w:hint="eastAsia"/>
          <w:color w:val="000000"/>
        </w:rPr>
        <w:t>、因为</w:t>
      </w:r>
      <w:r>
        <w:rPr>
          <w:color w:val="000000"/>
        </w:rPr>
        <w:t>1μm=10</w:t>
      </w:r>
      <w:r>
        <w:rPr>
          <w:rFonts w:cs="宋体" w:hint="eastAsia"/>
          <w:color w:val="000000"/>
          <w:vertAlign w:val="superscript"/>
        </w:rPr>
        <w:t>﹣</w:t>
      </w:r>
      <w:r>
        <w:rPr>
          <w:color w:val="000000"/>
          <w:vertAlign w:val="superscript"/>
        </w:rPr>
        <w:t>5</w:t>
      </w:r>
      <w:r>
        <w:rPr>
          <w:color w:val="000000"/>
        </w:rPr>
        <w:t>dm</w:t>
      </w:r>
      <w:r>
        <w:rPr>
          <w:rFonts w:cs="宋体" w:hint="eastAsia"/>
          <w:color w:val="000000"/>
        </w:rPr>
        <w:t>，所以</w:t>
      </w:r>
      <w:r>
        <w:rPr>
          <w:color w:val="000000"/>
        </w:rPr>
        <w:t>2.5μm=2.5×10</w:t>
      </w:r>
      <w:r>
        <w:rPr>
          <w:rFonts w:cs="宋体" w:hint="eastAsia"/>
          <w:color w:val="000000"/>
          <w:vertAlign w:val="superscript"/>
        </w:rPr>
        <w:t>﹣</w:t>
      </w:r>
      <w:r>
        <w:rPr>
          <w:color w:val="000000"/>
          <w:vertAlign w:val="superscript"/>
        </w:rPr>
        <w:t>5</w:t>
      </w:r>
      <w:r>
        <w:rPr>
          <w:color w:val="000000"/>
        </w:rPr>
        <w:t>dm</w:t>
      </w:r>
      <w:r>
        <w:rPr>
          <w:rFonts w:cs="宋体" w:hint="eastAsia"/>
          <w:color w:val="000000"/>
        </w:rPr>
        <w:t>，</w:t>
      </w:r>
      <w:r>
        <w:rPr>
          <w:color w:val="000000"/>
        </w:rPr>
        <w:t>B</w:t>
      </w:r>
      <w:r>
        <w:rPr>
          <w:rFonts w:cs="宋体" w:hint="eastAsia"/>
          <w:color w:val="000000"/>
        </w:rPr>
        <w:t>不符合题意；</w:t>
      </w:r>
      <w:r>
        <w:rPr>
          <w:rFonts w:cs="Times New Roman"/>
        </w:rPr>
        <w:br/>
      </w:r>
      <w:r>
        <w:rPr>
          <w:color w:val="000000"/>
        </w:rPr>
        <w:t>C</w:t>
      </w:r>
      <w:r>
        <w:rPr>
          <w:rFonts w:cs="宋体" w:hint="eastAsia"/>
          <w:color w:val="000000"/>
        </w:rPr>
        <w:t>、因为</w:t>
      </w:r>
      <w:r>
        <w:rPr>
          <w:color w:val="000000"/>
        </w:rPr>
        <w:t>1μm=10</w:t>
      </w:r>
      <w:r>
        <w:rPr>
          <w:rFonts w:cs="宋体" w:hint="eastAsia"/>
          <w:color w:val="000000"/>
          <w:vertAlign w:val="superscript"/>
        </w:rPr>
        <w:t>﹣</w:t>
      </w:r>
      <w:r>
        <w:rPr>
          <w:color w:val="000000"/>
          <w:vertAlign w:val="superscript"/>
        </w:rPr>
        <w:t>4</w:t>
      </w:r>
      <w:r>
        <w:rPr>
          <w:color w:val="000000"/>
        </w:rPr>
        <w:t>cm</w:t>
      </w:r>
      <w:r>
        <w:rPr>
          <w:rFonts w:cs="宋体" w:hint="eastAsia"/>
          <w:color w:val="000000"/>
        </w:rPr>
        <w:t>，所以</w:t>
      </w:r>
      <w:r>
        <w:rPr>
          <w:color w:val="000000"/>
        </w:rPr>
        <w:t>2.5μm=2.5×10</w:t>
      </w:r>
      <w:r>
        <w:rPr>
          <w:rFonts w:cs="宋体" w:hint="eastAsia"/>
          <w:color w:val="000000"/>
          <w:vertAlign w:val="superscript"/>
        </w:rPr>
        <w:t>﹣</w:t>
      </w:r>
      <w:r>
        <w:rPr>
          <w:color w:val="000000"/>
          <w:vertAlign w:val="superscript"/>
        </w:rPr>
        <w:t>4</w:t>
      </w:r>
      <w:r>
        <w:rPr>
          <w:color w:val="000000"/>
        </w:rPr>
        <w:t>cm</w:t>
      </w:r>
      <w:r>
        <w:rPr>
          <w:rFonts w:cs="宋体" w:hint="eastAsia"/>
          <w:color w:val="000000"/>
        </w:rPr>
        <w:t>，</w:t>
      </w:r>
      <w:r>
        <w:rPr>
          <w:color w:val="000000"/>
        </w:rPr>
        <w:t>C</w:t>
      </w:r>
      <w:r>
        <w:rPr>
          <w:rFonts w:cs="宋体" w:hint="eastAsia"/>
          <w:color w:val="000000"/>
        </w:rPr>
        <w:t>不符合题意．</w:t>
      </w:r>
    </w:p>
    <w:p w:rsidR="00867C16">
      <w:pPr>
        <w:spacing w:after="0"/>
        <w:rPr>
          <w:rFonts w:cs="Times New Roman"/>
        </w:rPr>
      </w:pPr>
      <w:r>
        <w:rPr>
          <w:rFonts w:cs="宋体" w:hint="eastAsia"/>
          <w:color w:val="000000"/>
        </w:rPr>
        <w:t>故答案为：</w:t>
      </w:r>
      <w:r>
        <w:rPr>
          <w:color w:val="000000"/>
        </w:rPr>
        <w:t>A</w:t>
      </w:r>
      <w:r>
        <w:rPr>
          <w:rFonts w:cs="宋体" w:hint="eastAsia"/>
          <w:color w:val="000000"/>
        </w:rPr>
        <w:t>．</w:t>
      </w:r>
    </w:p>
    <w:p w:rsidR="00867C16">
      <w:pPr>
        <w:spacing w:after="0"/>
        <w:rPr>
          <w:rFonts w:cs="Times New Roman"/>
        </w:rPr>
      </w:pPr>
      <w:r>
        <w:rPr>
          <w:rFonts w:cs="宋体" w:hint="eastAsia"/>
          <w:color w:val="000000"/>
        </w:rPr>
        <w:t>【分析】知道长度单位之间的进率，进行换算时，将数值看做倍数，然后依据单位之间的关系进行换算。</w:t>
      </w:r>
    </w:p>
    <w:p w:rsidR="00867C16">
      <w:pPr>
        <w:spacing w:after="0"/>
        <w:rPr>
          <w:rFonts w:cs="Times New Roman"/>
        </w:rPr>
      </w:pPr>
      <w:r>
        <w:rPr>
          <w:color w:val="000000"/>
        </w:rPr>
        <w:t>4.</w:t>
      </w:r>
      <w:r>
        <w:rPr>
          <w:rFonts w:cs="宋体" w:hint="eastAsia"/>
          <w:color w:val="0000FF"/>
        </w:rPr>
        <w:t>【答案】</w:t>
      </w:r>
      <w:r>
        <w:rPr>
          <w:color w:val="000000"/>
        </w:rPr>
        <w:t xml:space="preserve">A  </w:t>
      </w:r>
    </w:p>
    <w:p w:rsidR="00867C16">
      <w:pPr>
        <w:spacing w:after="0"/>
        <w:rPr>
          <w:rFonts w:cs="Times New Roman"/>
        </w:rPr>
      </w:pPr>
      <w:r>
        <w:rPr>
          <w:rFonts w:cs="宋体" w:hint="eastAsia"/>
          <w:color w:val="0000FF"/>
        </w:rPr>
        <w:t>【考点】</w:t>
      </w:r>
      <w:r>
        <w:rPr>
          <w:rFonts w:cs="宋体" w:hint="eastAsia"/>
          <w:color w:val="000000"/>
        </w:rPr>
        <w:t>参照物及其选择</w:t>
      </w:r>
      <w:r>
        <w:rPr>
          <w:color w:val="000000"/>
        </w:rPr>
        <w:t xml:space="preserve">   </w:t>
      </w:r>
    </w:p>
    <w:p w:rsidR="00867C16">
      <w:pPr>
        <w:spacing w:after="0"/>
        <w:rPr>
          <w:rFonts w:cs="Times New Roman"/>
        </w:rPr>
      </w:pPr>
      <w:r>
        <w:rPr>
          <w:rFonts w:cs="宋体" w:hint="eastAsia"/>
          <w:color w:val="0000FF"/>
        </w:rPr>
        <w:t>【解析】</w:t>
      </w:r>
      <w:r>
        <w:rPr>
          <w:rFonts w:cs="宋体" w:hint="eastAsia"/>
          <w:color w:val="000000"/>
        </w:rPr>
        <w:t>【解答】兴隆大厦是被研究的物体，兴隆大厦向后退去，说明大厦是运动的，在四个选项中，兴隆大厦相对于马路、树、路边的建筑位置都没有改变，是静止的；</w:t>
      </w:r>
      <w:r>
        <w:rPr>
          <w:rFonts w:cs="Times New Roman"/>
        </w:rPr>
        <w:br/>
      </w:r>
      <w:r>
        <w:rPr>
          <w:rFonts w:cs="宋体" w:hint="eastAsia"/>
          <w:color w:val="000000"/>
        </w:rPr>
        <w:t>旋转餐厅只有和兴隆大厦之间发生了位置的改变，所以他选择的参照物是餐厅。</w:t>
      </w:r>
      <w:r>
        <w:rPr>
          <w:rFonts w:cs="Times New Roman"/>
        </w:rPr>
        <w:br/>
      </w:r>
      <w:r>
        <w:rPr>
          <w:rFonts w:cs="宋体" w:hint="eastAsia"/>
          <w:color w:val="000000"/>
        </w:rPr>
        <w:t>故答案为：</w:t>
      </w:r>
      <w:r>
        <w:rPr>
          <w:color w:val="000000"/>
        </w:rPr>
        <w:t>A</w:t>
      </w:r>
      <w:r>
        <w:rPr>
          <w:rFonts w:cs="宋体" w:hint="eastAsia"/>
          <w:color w:val="000000"/>
        </w:rPr>
        <w:t>．</w:t>
      </w:r>
      <w:r>
        <w:rPr>
          <w:rFonts w:cs="Times New Roman"/>
        </w:rPr>
        <w:br/>
      </w:r>
      <w:r>
        <w:rPr>
          <w:rFonts w:cs="宋体" w:hint="eastAsia"/>
          <w:color w:val="000000"/>
        </w:rPr>
        <w:t>【分析】参照物：在研究物体运动还是静止时被选作标准的物体</w:t>
      </w:r>
      <w:r>
        <w:rPr>
          <w:color w:val="000000"/>
        </w:rPr>
        <w:t>(</w:t>
      </w:r>
      <w:r>
        <w:rPr>
          <w:rFonts w:cs="宋体" w:hint="eastAsia"/>
          <w:color w:val="000000"/>
        </w:rPr>
        <w:t>或者说被假定不动的物体</w:t>
      </w:r>
      <w:r>
        <w:rPr>
          <w:color w:val="000000"/>
        </w:rPr>
        <w:t>)</w:t>
      </w:r>
      <w:r>
        <w:rPr>
          <w:rFonts w:cs="宋体" w:hint="eastAsia"/>
          <w:color w:val="000000"/>
        </w:rPr>
        <w:t>叫参照物</w:t>
      </w:r>
      <w:r>
        <w:rPr>
          <w:color w:val="000000"/>
        </w:rPr>
        <w:t>.</w:t>
      </w:r>
    </w:p>
    <w:p w:rsidR="00867C16">
      <w:pPr>
        <w:spacing w:after="0"/>
        <w:rPr>
          <w:rFonts w:cs="Times New Roman"/>
        </w:rPr>
      </w:pPr>
      <w:r>
        <w:rPr>
          <w:color w:val="000000"/>
        </w:rPr>
        <w:t>5.</w:t>
      </w:r>
      <w:r>
        <w:rPr>
          <w:rFonts w:cs="宋体" w:hint="eastAsia"/>
          <w:color w:val="0000FF"/>
        </w:rPr>
        <w:t>【答案】</w:t>
      </w:r>
      <w:r>
        <w:rPr>
          <w:color w:val="000000"/>
        </w:rPr>
        <w:t xml:space="preserve">A  </w:t>
      </w:r>
    </w:p>
    <w:p w:rsidR="00867C16">
      <w:pPr>
        <w:spacing w:after="0"/>
        <w:rPr>
          <w:rFonts w:cs="Times New Roman"/>
        </w:rPr>
      </w:pPr>
      <w:r>
        <w:rPr>
          <w:rFonts w:cs="宋体" w:hint="eastAsia"/>
          <w:color w:val="0000FF"/>
        </w:rPr>
        <w:t>【考点】</w:t>
      </w:r>
      <w:r>
        <w:rPr>
          <w:rFonts w:cs="宋体" w:hint="eastAsia"/>
          <w:color w:val="000000"/>
        </w:rPr>
        <w:t>速度与物体运动</w:t>
      </w:r>
      <w:r>
        <w:rPr>
          <w:color w:val="000000"/>
        </w:rPr>
        <w:t xml:space="preserve">   </w:t>
      </w:r>
    </w:p>
    <w:p w:rsidR="00867C16">
      <w:pPr>
        <w:spacing w:after="0"/>
        <w:rPr>
          <w:rFonts w:cs="Times New Roman"/>
        </w:rPr>
      </w:pPr>
      <w:r>
        <w:rPr>
          <w:rFonts w:cs="宋体" w:hint="eastAsia"/>
          <w:color w:val="0000FF"/>
        </w:rPr>
        <w:t>【解析】</w:t>
      </w:r>
      <w:r>
        <w:rPr>
          <w:rFonts w:cs="宋体" w:hint="eastAsia"/>
          <w:color w:val="000000"/>
        </w:rPr>
        <w:t>【解答】</w:t>
      </w:r>
      <w:r>
        <w:rPr>
          <w:color w:val="000000"/>
        </w:rPr>
        <w:t>AD</w:t>
      </w:r>
      <w:r>
        <w:rPr>
          <w:rFonts w:cs="宋体" w:hint="eastAsia"/>
          <w:color w:val="000000"/>
        </w:rPr>
        <w:t>、博尔特和其他运动员跑的路程相等，但博尔特所用时间最少，所以可知博尔特跑得最快，故</w:t>
      </w:r>
      <w:r>
        <w:rPr>
          <w:color w:val="000000"/>
        </w:rPr>
        <w:t>A</w:t>
      </w:r>
      <w:r>
        <w:rPr>
          <w:rFonts w:cs="宋体" w:hint="eastAsia"/>
          <w:color w:val="000000"/>
        </w:rPr>
        <w:t>正确，</w:t>
      </w:r>
      <w:r>
        <w:rPr>
          <w:color w:val="000000"/>
        </w:rPr>
        <w:t>D</w:t>
      </w:r>
      <w:r>
        <w:rPr>
          <w:rFonts w:cs="宋体" w:hint="eastAsia"/>
          <w:color w:val="000000"/>
        </w:rPr>
        <w:t>错误；</w:t>
      </w:r>
      <w:r>
        <w:rPr>
          <w:rFonts w:cs="Times New Roman"/>
        </w:rPr>
        <w:br/>
      </w:r>
      <w:r>
        <w:rPr>
          <w:color w:val="000000"/>
        </w:rPr>
        <w:t>B</w:t>
      </w:r>
      <w:r>
        <w:rPr>
          <w:rFonts w:cs="宋体" w:hint="eastAsia"/>
          <w:color w:val="000000"/>
        </w:rPr>
        <w:t>、各选手没有跑完全程，无法得知具体所用时间，无法判断其排名，故</w:t>
      </w:r>
      <w:r>
        <w:rPr>
          <w:color w:val="000000"/>
        </w:rPr>
        <w:t>B</w:t>
      </w:r>
      <w:r>
        <w:rPr>
          <w:rFonts w:cs="宋体" w:hint="eastAsia"/>
          <w:color w:val="000000"/>
        </w:rPr>
        <w:t>错误；</w:t>
      </w:r>
      <w:r>
        <w:rPr>
          <w:rFonts w:cs="Times New Roman"/>
        </w:rPr>
        <w:br/>
      </w:r>
      <w:r>
        <w:rPr>
          <w:color w:val="000000"/>
        </w:rPr>
        <w:t>C</w:t>
      </w:r>
      <w:r>
        <w:rPr>
          <w:rFonts w:cs="宋体" w:hint="eastAsia"/>
          <w:color w:val="000000"/>
        </w:rPr>
        <w:t>、已知路程和时间，可以利用</w:t>
      </w:r>
      <w:r>
        <w:rPr>
          <w:color w:val="000000"/>
        </w:rPr>
        <w:t>v=</w:t>
      </w:r>
      <w:r>
        <w:rPr>
          <w:rFonts w:cs="Times New Roman"/>
          <w:noProof/>
          <w:lang w:eastAsia="zh-CN"/>
        </w:rPr>
        <w:pict>
          <v:shape id="_x0000_i1068" type="#_x0000_t75" alt=" " style="height:16.5pt;visibility:visible;width:8.25pt">
            <v:imagedata r:id="rId29" o:title=""/>
          </v:shape>
        </w:pict>
      </w:r>
      <w:r>
        <w:rPr>
          <w:rFonts w:cs="宋体" w:hint="eastAsia"/>
          <w:color w:val="000000"/>
        </w:rPr>
        <w:t>求出博尔特全程的平均速度，故</w:t>
      </w:r>
      <w:r>
        <w:rPr>
          <w:color w:val="000000"/>
        </w:rPr>
        <w:t>C</w:t>
      </w:r>
      <w:r>
        <w:rPr>
          <w:rFonts w:cs="宋体" w:hint="eastAsia"/>
          <w:color w:val="000000"/>
        </w:rPr>
        <w:t>错误；</w:t>
      </w:r>
      <w:r>
        <w:rPr>
          <w:rFonts w:cs="Times New Roman"/>
        </w:rPr>
        <w:br/>
      </w:r>
      <w:r>
        <w:rPr>
          <w:rFonts w:cs="宋体" w:hint="eastAsia"/>
          <w:color w:val="000000"/>
        </w:rPr>
        <w:t>故答案为：</w:t>
      </w:r>
      <w:r>
        <w:rPr>
          <w:color w:val="000000"/>
        </w:rPr>
        <w:t>A</w:t>
      </w:r>
      <w:r>
        <w:rPr>
          <w:rFonts w:cs="宋体" w:hint="eastAsia"/>
          <w:color w:val="000000"/>
        </w:rPr>
        <w:t>。</w:t>
      </w:r>
    </w:p>
    <w:p w:rsidR="00867C16">
      <w:pPr>
        <w:spacing w:after="0"/>
        <w:rPr>
          <w:rFonts w:cs="Times New Roman"/>
        </w:rPr>
      </w:pPr>
      <w:r>
        <w:rPr>
          <w:rFonts w:cs="宋体" w:hint="eastAsia"/>
          <w:color w:val="000000"/>
        </w:rPr>
        <w:t>【分析】生活中比较运动快慢通常有两种方法，即比较相同时间内通过的路程多少或通过相同路程所用时间的多少，但统一的方法是直接比较速度的大小。</w:t>
      </w:r>
    </w:p>
    <w:p w:rsidR="00867C16">
      <w:pPr>
        <w:spacing w:after="0"/>
        <w:rPr>
          <w:rFonts w:cs="Times New Roman"/>
        </w:rPr>
      </w:pPr>
      <w:r>
        <w:rPr>
          <w:color w:val="000000"/>
        </w:rPr>
        <w:t>6.</w:t>
      </w:r>
      <w:r>
        <w:rPr>
          <w:rFonts w:cs="宋体" w:hint="eastAsia"/>
          <w:color w:val="0000FF"/>
        </w:rPr>
        <w:t>【答案】</w:t>
      </w:r>
      <w:r>
        <w:rPr>
          <w:color w:val="000000"/>
        </w:rPr>
        <w:t xml:space="preserve">B  </w:t>
      </w:r>
    </w:p>
    <w:p w:rsidR="00867C16">
      <w:pPr>
        <w:spacing w:after="0"/>
        <w:rPr>
          <w:rFonts w:cs="Times New Roman"/>
        </w:rPr>
      </w:pPr>
      <w:r>
        <w:rPr>
          <w:rFonts w:cs="宋体" w:hint="eastAsia"/>
          <w:color w:val="0000FF"/>
        </w:rPr>
        <w:t>【考点】</w:t>
      </w:r>
      <w:r>
        <w:rPr>
          <w:rFonts w:cs="宋体" w:hint="eastAsia"/>
          <w:color w:val="000000"/>
        </w:rPr>
        <w:t>参照物及其选择</w:t>
      </w:r>
      <w:r>
        <w:rPr>
          <w:color w:val="000000"/>
        </w:rPr>
        <w:t xml:space="preserve">   </w:t>
      </w:r>
    </w:p>
    <w:p w:rsidR="00867C16">
      <w:pPr>
        <w:spacing w:after="0"/>
        <w:rPr>
          <w:rFonts w:cs="Times New Roman"/>
        </w:rPr>
      </w:pPr>
      <w:r>
        <w:rPr>
          <w:rFonts w:cs="宋体" w:hint="eastAsia"/>
          <w:color w:val="0000FF"/>
        </w:rPr>
        <w:t>【解析】</w:t>
      </w:r>
      <w:r>
        <w:rPr>
          <w:rFonts w:cs="宋体" w:hint="eastAsia"/>
          <w:color w:val="000000"/>
        </w:rPr>
        <w:t>【解答】解：对接后</w:t>
      </w:r>
      <w:r>
        <w:rPr>
          <w:color w:val="000000"/>
        </w:rPr>
        <w:t>“</w:t>
      </w:r>
      <w:r>
        <w:rPr>
          <w:rFonts w:cs="宋体" w:hint="eastAsia"/>
          <w:color w:val="000000"/>
        </w:rPr>
        <w:t>天舟一号</w:t>
      </w:r>
      <w:r>
        <w:rPr>
          <w:color w:val="000000"/>
        </w:rPr>
        <w:t>”</w:t>
      </w:r>
      <w:r>
        <w:rPr>
          <w:rFonts w:cs="宋体" w:hint="eastAsia"/>
          <w:color w:val="000000"/>
        </w:rPr>
        <w:t>飞船与</w:t>
      </w:r>
      <w:r>
        <w:rPr>
          <w:color w:val="000000"/>
        </w:rPr>
        <w:t>“</w:t>
      </w:r>
      <w:r>
        <w:rPr>
          <w:rFonts w:cs="宋体" w:hint="eastAsia"/>
          <w:color w:val="000000"/>
        </w:rPr>
        <w:t>天宫二号</w:t>
      </w:r>
      <w:r>
        <w:rPr>
          <w:color w:val="000000"/>
        </w:rPr>
        <w:t>”</w:t>
      </w:r>
      <w:r>
        <w:rPr>
          <w:rFonts w:cs="宋体" w:hint="eastAsia"/>
          <w:color w:val="000000"/>
        </w:rPr>
        <w:t>，保持相对静止，所以认为天舟一号是静止的是选</w:t>
      </w:r>
      <w:r>
        <w:rPr>
          <w:color w:val="000000"/>
        </w:rPr>
        <w:t>“</w:t>
      </w:r>
      <w:r>
        <w:rPr>
          <w:rFonts w:cs="宋体" w:hint="eastAsia"/>
          <w:color w:val="000000"/>
        </w:rPr>
        <w:t>天宫二号</w:t>
      </w:r>
      <w:r>
        <w:rPr>
          <w:color w:val="000000"/>
        </w:rPr>
        <w:t>”</w:t>
      </w:r>
      <w:r>
        <w:rPr>
          <w:rFonts w:cs="宋体" w:hint="eastAsia"/>
          <w:color w:val="000000"/>
        </w:rPr>
        <w:t>为参照物。</w:t>
      </w:r>
      <w:r>
        <w:rPr>
          <w:rFonts w:cs="Times New Roman"/>
        </w:rPr>
        <w:br/>
      </w:r>
      <w:r>
        <w:rPr>
          <w:rFonts w:cs="宋体" w:hint="eastAsia"/>
          <w:color w:val="000000"/>
        </w:rPr>
        <w:t>故答案为：</w:t>
      </w:r>
      <w:r>
        <w:rPr>
          <w:color w:val="000000"/>
        </w:rPr>
        <w:t>B</w:t>
      </w:r>
      <w:r>
        <w:rPr>
          <w:rFonts w:cs="宋体" w:hint="eastAsia"/>
          <w:color w:val="000000"/>
        </w:rPr>
        <w:t>。</w:t>
      </w:r>
      <w:r>
        <w:rPr>
          <w:rFonts w:cs="Times New Roman"/>
        </w:rPr>
        <w:br/>
      </w:r>
      <w:r>
        <w:rPr>
          <w:rFonts w:cs="宋体" w:hint="eastAsia"/>
          <w:color w:val="000000"/>
        </w:rPr>
        <w:t>【分析】参照物：在研究物体运动还是静止时被选作标准的物体</w:t>
      </w:r>
      <w:r>
        <w:rPr>
          <w:color w:val="000000"/>
        </w:rPr>
        <w:t>(</w:t>
      </w:r>
      <w:r>
        <w:rPr>
          <w:rFonts w:cs="宋体" w:hint="eastAsia"/>
          <w:color w:val="000000"/>
        </w:rPr>
        <w:t>或者说被假定不动的物体</w:t>
      </w:r>
      <w:r>
        <w:rPr>
          <w:color w:val="000000"/>
        </w:rPr>
        <w:t>)</w:t>
      </w:r>
      <w:r>
        <w:rPr>
          <w:rFonts w:cs="宋体" w:hint="eastAsia"/>
          <w:color w:val="000000"/>
        </w:rPr>
        <w:t>叫参照物；判断物体是否运动，即看该物体相对于所选的参照物位置是否发生改变即可</w:t>
      </w:r>
      <w:r>
        <w:rPr>
          <w:color w:val="000000"/>
        </w:rPr>
        <w:t>.</w:t>
      </w:r>
    </w:p>
    <w:p w:rsidR="00867C16">
      <w:pPr>
        <w:spacing w:after="0"/>
        <w:rPr>
          <w:rFonts w:cs="Times New Roman"/>
        </w:rPr>
      </w:pPr>
      <w:r>
        <w:rPr>
          <w:color w:val="000000"/>
        </w:rPr>
        <w:t>7.</w:t>
      </w:r>
      <w:r>
        <w:rPr>
          <w:rFonts w:cs="宋体" w:hint="eastAsia"/>
          <w:color w:val="0000FF"/>
        </w:rPr>
        <w:t>【答案】</w:t>
      </w:r>
      <w:r>
        <w:rPr>
          <w:color w:val="000000"/>
        </w:rPr>
        <w:t xml:space="preserve">B  </w:t>
      </w:r>
    </w:p>
    <w:p w:rsidR="00867C16">
      <w:pPr>
        <w:spacing w:after="0"/>
        <w:rPr>
          <w:rFonts w:cs="Times New Roman"/>
        </w:rPr>
      </w:pPr>
      <w:r>
        <w:rPr>
          <w:rFonts w:cs="宋体" w:hint="eastAsia"/>
          <w:color w:val="0000FF"/>
        </w:rPr>
        <w:t>【考点】</w:t>
      </w:r>
      <w:r>
        <w:rPr>
          <w:rFonts w:cs="宋体" w:hint="eastAsia"/>
          <w:color w:val="000000"/>
        </w:rPr>
        <w:t>惯性及其现象</w:t>
      </w:r>
      <w:r>
        <w:rPr>
          <w:color w:val="000000"/>
        </w:rPr>
        <w:t xml:space="preserve">   </w:t>
      </w:r>
    </w:p>
    <w:p w:rsidR="00867C16">
      <w:pPr>
        <w:spacing w:after="0"/>
        <w:rPr>
          <w:rFonts w:cs="Times New Roman"/>
        </w:rPr>
      </w:pPr>
      <w:r>
        <w:rPr>
          <w:rFonts w:cs="宋体" w:hint="eastAsia"/>
          <w:color w:val="0000FF"/>
        </w:rPr>
        <w:t>【解析】</w:t>
      </w:r>
      <w:r>
        <w:rPr>
          <w:rFonts w:cs="宋体" w:hint="eastAsia"/>
          <w:color w:val="000000"/>
        </w:rPr>
        <w:t>【解答】由题知，原来火车以速度</w:t>
      </w:r>
      <w:r>
        <w:rPr>
          <w:color w:val="000000"/>
        </w:rPr>
        <w:t>v</w:t>
      </w:r>
      <w:r>
        <w:rPr>
          <w:rFonts w:cs="宋体" w:hint="eastAsia"/>
          <w:color w:val="000000"/>
        </w:rPr>
        <w:t>匀速行驶（图中原来火车的运动方向向左），小球和车保持相对静止；若小球突然沿如图所示的虚线</w:t>
      </w:r>
      <w:r>
        <w:rPr>
          <w:color w:val="000000"/>
        </w:rPr>
        <w:t>A</w:t>
      </w:r>
      <w:r>
        <w:rPr>
          <w:rFonts w:cs="宋体" w:hint="eastAsia"/>
          <w:color w:val="000000"/>
        </w:rPr>
        <w:t>点运动到</w:t>
      </w:r>
      <w:r>
        <w:rPr>
          <w:color w:val="000000"/>
        </w:rPr>
        <w:t>B</w:t>
      </w:r>
      <w:r>
        <w:rPr>
          <w:rFonts w:cs="宋体" w:hint="eastAsia"/>
          <w:color w:val="000000"/>
        </w:rPr>
        <w:t>点，即小球突然向前运动，说明火车正在减速，球由于惯性要保持原来较快的速度，故球相对于火车向前滚动了。因小球由</w:t>
      </w:r>
      <w:r>
        <w:rPr>
          <w:color w:val="000000"/>
        </w:rPr>
        <w:t>A</w:t>
      </w:r>
      <w:r>
        <w:rPr>
          <w:rFonts w:cs="宋体" w:hint="eastAsia"/>
          <w:color w:val="000000"/>
        </w:rPr>
        <w:t>点运动到</w:t>
      </w:r>
      <w:r>
        <w:rPr>
          <w:color w:val="000000"/>
        </w:rPr>
        <w:t>B</w:t>
      </w:r>
      <w:r>
        <w:rPr>
          <w:rFonts w:cs="宋体" w:hint="eastAsia"/>
          <w:color w:val="000000"/>
        </w:rPr>
        <w:t>点（向北），做了曲线运动，受到了非平衡力的作用，小球应该是受到了向北的力的作用，而球在桌面上，没受外力的作用，由此可知应该是桌面受到了向南的力的作用，桌子向南运动了，所以才会发现小球相对于桌面向北运动的情况，也就是列车受到了向南的力的作用，所以列车应该是向南转弯。所以</w:t>
      </w:r>
      <w:r>
        <w:rPr>
          <w:color w:val="000000"/>
        </w:rPr>
        <w:t>B</w:t>
      </w:r>
      <w:r>
        <w:rPr>
          <w:rFonts w:cs="宋体" w:hint="eastAsia"/>
          <w:color w:val="000000"/>
        </w:rPr>
        <w:t>正确。</w:t>
      </w:r>
      <w:r>
        <w:rPr>
          <w:rFonts w:cs="Times New Roman"/>
        </w:rPr>
        <w:br/>
      </w:r>
      <w:r>
        <w:rPr>
          <w:rFonts w:cs="宋体" w:hint="eastAsia"/>
          <w:color w:val="000000"/>
        </w:rPr>
        <w:t>故答案为：</w:t>
      </w:r>
      <w:r>
        <w:rPr>
          <w:color w:val="000000"/>
        </w:rPr>
        <w:t>B</w:t>
      </w:r>
      <w:r>
        <w:rPr>
          <w:rFonts w:cs="宋体" w:hint="eastAsia"/>
          <w:color w:val="000000"/>
        </w:rPr>
        <w:t>。</w:t>
      </w:r>
    </w:p>
    <w:p w:rsidR="00867C16">
      <w:pPr>
        <w:spacing w:after="0"/>
        <w:rPr>
          <w:rFonts w:cs="Times New Roman"/>
        </w:rPr>
      </w:pPr>
      <w:r>
        <w:rPr>
          <w:rFonts w:cs="宋体" w:hint="eastAsia"/>
          <w:color w:val="000000"/>
        </w:rPr>
        <w:t>【分析】物体具有保持原运动状态不变的性质即为惯性；解答本题需要明确物体原来状态，由于惯性仍要保持原来的状态。</w:t>
      </w:r>
    </w:p>
    <w:p w:rsidR="00867C16">
      <w:pPr>
        <w:spacing w:after="0"/>
        <w:rPr>
          <w:rFonts w:cs="Times New Roman"/>
        </w:rPr>
      </w:pPr>
      <w:r>
        <w:rPr>
          <w:color w:val="000000"/>
        </w:rPr>
        <w:t>8.</w:t>
      </w:r>
      <w:r>
        <w:rPr>
          <w:rFonts w:cs="宋体" w:hint="eastAsia"/>
          <w:color w:val="0000FF"/>
        </w:rPr>
        <w:t>【答案】</w:t>
      </w:r>
      <w:r>
        <w:rPr>
          <w:color w:val="000000"/>
        </w:rPr>
        <w:t xml:space="preserve">D  </w:t>
      </w:r>
    </w:p>
    <w:p w:rsidR="00867C16">
      <w:pPr>
        <w:spacing w:after="0"/>
        <w:rPr>
          <w:rFonts w:cs="Times New Roman"/>
        </w:rPr>
      </w:pPr>
      <w:r>
        <w:rPr>
          <w:rFonts w:cs="宋体" w:hint="eastAsia"/>
          <w:color w:val="0000FF"/>
        </w:rPr>
        <w:t>【考点】</w:t>
      </w:r>
      <w:r>
        <w:rPr>
          <w:rFonts w:cs="宋体" w:hint="eastAsia"/>
          <w:color w:val="000000"/>
        </w:rPr>
        <w:t>长度及其测量</w:t>
      </w:r>
      <w:r>
        <w:rPr>
          <w:color w:val="000000"/>
        </w:rPr>
        <w:t xml:space="preserve">   </w:t>
      </w:r>
    </w:p>
    <w:p w:rsidR="00867C16">
      <w:pPr>
        <w:spacing w:after="0"/>
        <w:rPr>
          <w:rFonts w:cs="Times New Roman"/>
        </w:rPr>
      </w:pPr>
      <w:r>
        <w:rPr>
          <w:rFonts w:cs="宋体" w:hint="eastAsia"/>
          <w:color w:val="0000FF"/>
        </w:rPr>
        <w:t>【解析】</w:t>
      </w:r>
      <w:r>
        <w:rPr>
          <w:rFonts w:cs="宋体" w:hint="eastAsia"/>
          <w:color w:val="000000"/>
        </w:rPr>
        <w:t>【解答】在四次测量的数据中，</w:t>
      </w:r>
      <w:r>
        <w:rPr>
          <w:color w:val="000000"/>
        </w:rPr>
        <w:t>2.57cm</w:t>
      </w:r>
      <w:r>
        <w:rPr>
          <w:rFonts w:cs="宋体" w:hint="eastAsia"/>
          <w:color w:val="000000"/>
        </w:rPr>
        <w:t>记录的数差别太大，故</w:t>
      </w:r>
      <w:r>
        <w:rPr>
          <w:color w:val="000000"/>
        </w:rPr>
        <w:t>2.57cm</w:t>
      </w:r>
      <w:r>
        <w:rPr>
          <w:rFonts w:cs="宋体" w:hint="eastAsia"/>
          <w:color w:val="000000"/>
        </w:rPr>
        <w:t>记录错误，故应去掉；物体的长度为</w:t>
      </w:r>
      <w:r>
        <w:rPr>
          <w:color w:val="000000"/>
        </w:rPr>
        <w:t>L=</w:t>
      </w:r>
      <w:r>
        <w:rPr>
          <w:rFonts w:cs="Times New Roman"/>
          <w:noProof/>
          <w:lang w:eastAsia="zh-CN"/>
        </w:rPr>
        <w:pict>
          <v:shape id="_x0000_i1069" type="#_x0000_t75" alt=" " style="height:21pt;visibility:visible;width:117pt">
            <v:imagedata r:id="rId30" o:title=""/>
          </v:shape>
        </w:pict>
      </w:r>
      <w:r>
        <w:rPr>
          <w:color w:val="000000"/>
        </w:rPr>
        <w:t>≈2.36cm</w:t>
      </w:r>
      <w:r>
        <w:rPr>
          <w:rFonts w:cs="宋体" w:hint="eastAsia"/>
          <w:color w:val="000000"/>
        </w:rPr>
        <w:t>。</w:t>
      </w:r>
      <w:r>
        <w:rPr>
          <w:rFonts w:cs="Times New Roman"/>
        </w:rPr>
        <w:br/>
      </w:r>
      <w:r>
        <w:rPr>
          <w:rFonts w:cs="宋体" w:hint="eastAsia"/>
          <w:color w:val="000000"/>
        </w:rPr>
        <w:t>故答案为：</w:t>
      </w:r>
      <w:r>
        <w:rPr>
          <w:color w:val="000000"/>
        </w:rPr>
        <w:t>D</w:t>
      </w:r>
      <w:r>
        <w:rPr>
          <w:rFonts w:cs="宋体" w:hint="eastAsia"/>
          <w:color w:val="000000"/>
        </w:rPr>
        <w:t>。</w:t>
      </w:r>
    </w:p>
    <w:p w:rsidR="00867C16">
      <w:pPr>
        <w:spacing w:after="0"/>
        <w:rPr>
          <w:rFonts w:cs="Times New Roman"/>
        </w:rPr>
      </w:pPr>
      <w:r>
        <w:rPr>
          <w:rFonts w:cs="宋体" w:hint="eastAsia"/>
          <w:color w:val="000000"/>
        </w:rPr>
        <w:t>【分析】多次测量取平均值时，若测量结果中有错误的数据应该去除后，再计算出平均值作为物体的长度。多次测量取平均值时，最终结果要保留与测量值相同的有效数字，以保证相同的准确程度。</w:t>
      </w:r>
    </w:p>
    <w:p w:rsidR="00867C16">
      <w:pPr>
        <w:spacing w:after="0"/>
        <w:rPr>
          <w:rFonts w:cs="Times New Roman"/>
        </w:rPr>
      </w:pPr>
      <w:r>
        <w:rPr>
          <w:color w:val="000000"/>
        </w:rPr>
        <w:t>9.</w:t>
      </w:r>
      <w:r>
        <w:rPr>
          <w:rFonts w:cs="宋体" w:hint="eastAsia"/>
          <w:color w:val="0000FF"/>
        </w:rPr>
        <w:t>【答案】</w:t>
      </w:r>
      <w:r>
        <w:rPr>
          <w:color w:val="000000"/>
        </w:rPr>
        <w:t xml:space="preserve">B  </w:t>
      </w:r>
    </w:p>
    <w:p w:rsidR="00867C16">
      <w:pPr>
        <w:spacing w:after="0"/>
        <w:rPr>
          <w:rFonts w:cs="Times New Roman"/>
        </w:rPr>
      </w:pPr>
      <w:r>
        <w:rPr>
          <w:rFonts w:cs="宋体" w:hint="eastAsia"/>
          <w:color w:val="0000FF"/>
        </w:rPr>
        <w:t>【考点】</w:t>
      </w:r>
      <w:r>
        <w:rPr>
          <w:rFonts w:cs="宋体" w:hint="eastAsia"/>
          <w:color w:val="000000"/>
        </w:rPr>
        <w:t>刻度尺的使用</w:t>
      </w:r>
      <w:r>
        <w:rPr>
          <w:color w:val="000000"/>
        </w:rPr>
        <w:t xml:space="preserve">   </w:t>
      </w:r>
    </w:p>
    <w:p w:rsidR="00867C16">
      <w:pPr>
        <w:spacing w:after="0"/>
        <w:rPr>
          <w:rFonts w:cs="Times New Roman"/>
        </w:rPr>
      </w:pPr>
      <w:r>
        <w:rPr>
          <w:rFonts w:cs="宋体" w:hint="eastAsia"/>
          <w:color w:val="0000FF"/>
        </w:rPr>
        <w:t>【解析】</w:t>
      </w:r>
      <w:r>
        <w:rPr>
          <w:rFonts w:cs="宋体" w:hint="eastAsia"/>
          <w:color w:val="000000"/>
        </w:rPr>
        <w:t>【解答】</w:t>
      </w:r>
      <w:r>
        <w:rPr>
          <w:color w:val="000000"/>
        </w:rPr>
        <w:t>A</w:t>
      </w:r>
      <w:r>
        <w:rPr>
          <w:rFonts w:cs="宋体" w:hint="eastAsia"/>
          <w:color w:val="000000"/>
        </w:rPr>
        <w:t>、刻度尺有刻度线的一侧未紧贴被测物体，并且刻度尺的零刻度线未与被测物体的左端对齐，故选项</w:t>
      </w:r>
      <w:r>
        <w:rPr>
          <w:color w:val="000000"/>
        </w:rPr>
        <w:t>A</w:t>
      </w:r>
      <w:r>
        <w:rPr>
          <w:rFonts w:cs="宋体" w:hint="eastAsia"/>
          <w:color w:val="000000"/>
        </w:rPr>
        <w:t>不正确；</w:t>
      </w:r>
      <w:r>
        <w:rPr>
          <w:rFonts w:cs="Times New Roman"/>
        </w:rPr>
        <w:br/>
      </w:r>
      <w:r>
        <w:rPr>
          <w:color w:val="000000"/>
        </w:rPr>
        <w:t>B</w:t>
      </w:r>
      <w:r>
        <w:rPr>
          <w:rFonts w:cs="宋体" w:hint="eastAsia"/>
          <w:color w:val="000000"/>
        </w:rPr>
        <w:t>、刻度尺的使用规范，方法正确，故</w:t>
      </w:r>
      <w:r>
        <w:rPr>
          <w:color w:val="000000"/>
        </w:rPr>
        <w:t>B</w:t>
      </w:r>
      <w:r>
        <w:rPr>
          <w:rFonts w:cs="宋体" w:hint="eastAsia"/>
          <w:color w:val="000000"/>
        </w:rPr>
        <w:t>选项正确；</w:t>
      </w:r>
      <w:r>
        <w:rPr>
          <w:rFonts w:cs="Times New Roman"/>
        </w:rPr>
        <w:br/>
      </w:r>
      <w:r>
        <w:rPr>
          <w:color w:val="000000"/>
        </w:rPr>
        <w:t>C</w:t>
      </w:r>
      <w:r>
        <w:rPr>
          <w:rFonts w:cs="宋体" w:hint="eastAsia"/>
          <w:color w:val="000000"/>
        </w:rPr>
        <w:t>、刻度尺有刻度线的一侧未紧贴被测物体，故选项</w:t>
      </w:r>
      <w:r>
        <w:rPr>
          <w:color w:val="000000"/>
        </w:rPr>
        <w:t>C</w:t>
      </w:r>
      <w:r>
        <w:rPr>
          <w:rFonts w:cs="宋体" w:hint="eastAsia"/>
          <w:color w:val="000000"/>
        </w:rPr>
        <w:t>不正确；</w:t>
      </w:r>
      <w:r>
        <w:rPr>
          <w:rFonts w:cs="Times New Roman"/>
        </w:rPr>
        <w:br/>
      </w:r>
      <w:r>
        <w:rPr>
          <w:color w:val="000000"/>
        </w:rPr>
        <w:t>D</w:t>
      </w:r>
      <w:r>
        <w:rPr>
          <w:rFonts w:cs="宋体" w:hint="eastAsia"/>
          <w:color w:val="000000"/>
        </w:rPr>
        <w:t>、刻度尺未与被测物体平行放置，故选项</w:t>
      </w:r>
      <w:r>
        <w:rPr>
          <w:color w:val="000000"/>
        </w:rPr>
        <w:t>D</w:t>
      </w:r>
      <w:r>
        <w:rPr>
          <w:rFonts w:cs="宋体" w:hint="eastAsia"/>
          <w:color w:val="000000"/>
        </w:rPr>
        <w:t>不正确。</w:t>
      </w:r>
      <w:r>
        <w:rPr>
          <w:rFonts w:cs="Times New Roman"/>
        </w:rPr>
        <w:br/>
      </w:r>
      <w:r>
        <w:rPr>
          <w:rFonts w:cs="宋体" w:hint="eastAsia"/>
          <w:color w:val="000000"/>
        </w:rPr>
        <w:t>故答案为：</w:t>
      </w:r>
      <w:r>
        <w:rPr>
          <w:color w:val="000000"/>
        </w:rPr>
        <w:t>B</w:t>
      </w:r>
      <w:r>
        <w:rPr>
          <w:rFonts w:cs="宋体" w:hint="eastAsia"/>
          <w:color w:val="000000"/>
        </w:rPr>
        <w:t>。</w:t>
      </w:r>
    </w:p>
    <w:p w:rsidR="00867C16">
      <w:pPr>
        <w:spacing w:after="0"/>
        <w:rPr>
          <w:rFonts w:cs="Times New Roman"/>
        </w:rPr>
      </w:pPr>
      <w:r>
        <w:rPr>
          <w:rFonts w:cs="宋体" w:hint="eastAsia"/>
          <w:color w:val="000000"/>
        </w:rPr>
        <w:t>【分析】在使用刻度尺测量物体的长度时，要正确放置：刻度尺必须放正重合，不能歪斜；尺的刻面必须紧贴被测对象。使用时应将刻度尺放正，不要歪斜，要把刻度尺的刻度紧贴被测物。</w:t>
      </w:r>
    </w:p>
    <w:p w:rsidR="00867C16">
      <w:pPr>
        <w:spacing w:after="0"/>
        <w:rPr>
          <w:rFonts w:cs="Times New Roman"/>
        </w:rPr>
      </w:pPr>
      <w:r>
        <w:rPr>
          <w:color w:val="000000"/>
        </w:rPr>
        <w:t>10.</w:t>
      </w:r>
      <w:r>
        <w:rPr>
          <w:rFonts w:cs="宋体" w:hint="eastAsia"/>
          <w:color w:val="0000FF"/>
        </w:rPr>
        <w:t>【答案】</w:t>
      </w:r>
      <w:r>
        <w:rPr>
          <w:color w:val="000000"/>
        </w:rPr>
        <w:t xml:space="preserve">D  </w:t>
      </w:r>
    </w:p>
    <w:p w:rsidR="00867C16">
      <w:pPr>
        <w:spacing w:after="0"/>
        <w:rPr>
          <w:rFonts w:cs="Times New Roman"/>
        </w:rPr>
      </w:pPr>
      <w:r>
        <w:rPr>
          <w:rFonts w:cs="宋体" w:hint="eastAsia"/>
          <w:color w:val="0000FF"/>
        </w:rPr>
        <w:t>【考点】</w:t>
      </w:r>
      <w:r>
        <w:rPr>
          <w:rFonts w:cs="宋体" w:hint="eastAsia"/>
          <w:color w:val="000000"/>
        </w:rPr>
        <w:t>误差及其减小方法</w:t>
      </w:r>
      <w:r>
        <w:rPr>
          <w:color w:val="000000"/>
        </w:rPr>
        <w:t xml:space="preserve">   </w:t>
      </w:r>
    </w:p>
    <w:p w:rsidR="00867C16">
      <w:pPr>
        <w:spacing w:after="0"/>
        <w:rPr>
          <w:rFonts w:cs="Times New Roman"/>
        </w:rPr>
      </w:pPr>
      <w:r>
        <w:rPr>
          <w:rFonts w:cs="宋体" w:hint="eastAsia"/>
          <w:color w:val="0000FF"/>
        </w:rPr>
        <w:t>【解析】</w:t>
      </w:r>
      <w:r>
        <w:rPr>
          <w:rFonts w:cs="宋体" w:hint="eastAsia"/>
          <w:color w:val="000000"/>
        </w:rPr>
        <w:t>【解答】测量过程中测量值与真实值之间总存在差异，即误差总是存在的，只能在条件允许时尽可能的减小，一般用多次测量求平均值来减小误差．</w:t>
      </w:r>
      <w:r>
        <w:rPr>
          <w:color w:val="000000"/>
        </w:rPr>
        <w:t>ABC</w:t>
      </w:r>
      <w:r>
        <w:rPr>
          <w:rFonts w:cs="宋体" w:hint="eastAsia"/>
          <w:color w:val="000000"/>
        </w:rPr>
        <w:t>不符合题意。</w:t>
      </w:r>
    </w:p>
    <w:p w:rsidR="00867C16">
      <w:pPr>
        <w:spacing w:after="0"/>
        <w:rPr>
          <w:rFonts w:cs="Times New Roman"/>
        </w:rPr>
      </w:pPr>
      <w:r>
        <w:rPr>
          <w:rFonts w:cs="宋体" w:hint="eastAsia"/>
          <w:color w:val="000000"/>
        </w:rPr>
        <w:t>故答案为：</w:t>
      </w:r>
      <w:r>
        <w:rPr>
          <w:color w:val="000000"/>
        </w:rPr>
        <w:t>D</w:t>
      </w:r>
      <w:r>
        <w:rPr>
          <w:rFonts w:cs="宋体" w:hint="eastAsia"/>
          <w:color w:val="000000"/>
        </w:rPr>
        <w:t>。</w:t>
      </w:r>
    </w:p>
    <w:p w:rsidR="00867C16">
      <w:pPr>
        <w:spacing w:after="0"/>
        <w:rPr>
          <w:rFonts w:cs="Times New Roman"/>
        </w:rPr>
      </w:pPr>
      <w:r>
        <w:rPr>
          <w:rFonts w:cs="宋体" w:hint="eastAsia"/>
          <w:color w:val="000000"/>
        </w:rPr>
        <w:t>【分析】误差是测量值与真实值之间的差异，误差与错误不同，错误是应该而且可以避免的，而误差是不可能绝对避免的；多次测量求平均值减小误差。</w:t>
      </w:r>
    </w:p>
    <w:p w:rsidR="00867C16">
      <w:pPr>
        <w:spacing w:after="0"/>
        <w:rPr>
          <w:rFonts w:cs="Times New Roman"/>
        </w:rPr>
      </w:pPr>
      <w:r>
        <w:rPr>
          <w:color w:val="000000"/>
        </w:rPr>
        <w:t>11.</w:t>
      </w:r>
      <w:r>
        <w:rPr>
          <w:rFonts w:cs="宋体" w:hint="eastAsia"/>
          <w:color w:val="0000FF"/>
        </w:rPr>
        <w:t>【答案】</w:t>
      </w:r>
      <w:r>
        <w:rPr>
          <w:color w:val="000000"/>
        </w:rPr>
        <w:t xml:space="preserve">B  </w:t>
      </w:r>
    </w:p>
    <w:p w:rsidR="00867C16">
      <w:pPr>
        <w:spacing w:after="0"/>
        <w:rPr>
          <w:rFonts w:cs="Times New Roman"/>
        </w:rPr>
      </w:pPr>
      <w:r>
        <w:rPr>
          <w:rFonts w:cs="宋体" w:hint="eastAsia"/>
          <w:color w:val="0000FF"/>
        </w:rPr>
        <w:t>【考点】</w:t>
      </w:r>
      <w:r>
        <w:rPr>
          <w:rFonts w:cs="宋体" w:hint="eastAsia"/>
          <w:color w:val="000000"/>
        </w:rPr>
        <w:t>长度的估测，速度与物体运动</w:t>
      </w:r>
      <w:r>
        <w:rPr>
          <w:color w:val="000000"/>
        </w:rPr>
        <w:t xml:space="preserve">   </w:t>
      </w:r>
    </w:p>
    <w:p w:rsidR="00867C16">
      <w:pPr>
        <w:spacing w:after="0"/>
        <w:rPr>
          <w:rFonts w:cs="Times New Roman"/>
        </w:rPr>
      </w:pPr>
      <w:r>
        <w:rPr>
          <w:rFonts w:cs="宋体" w:hint="eastAsia"/>
          <w:color w:val="0000FF"/>
        </w:rPr>
        <w:t>【解析】</w:t>
      </w:r>
      <w:r>
        <w:rPr>
          <w:rFonts w:cs="宋体" w:hint="eastAsia"/>
          <w:color w:val="000000"/>
        </w:rPr>
        <w:t>【解答】解：</w:t>
      </w:r>
      <w:r>
        <w:rPr>
          <w:color w:val="000000"/>
        </w:rPr>
        <w:t xml:space="preserve">  </w:t>
      </w:r>
      <w:r>
        <w:rPr>
          <w:rFonts w:cs="Times New Roman"/>
        </w:rPr>
        <w:br/>
      </w:r>
      <w:r>
        <w:rPr>
          <w:color w:val="000000"/>
        </w:rPr>
        <w:t>A</w:t>
      </w:r>
      <w:r>
        <w:rPr>
          <w:rFonts w:cs="宋体" w:hint="eastAsia"/>
          <w:color w:val="000000"/>
        </w:rPr>
        <w:t>、人步行的速度约为</w:t>
      </w:r>
      <w:r>
        <w:rPr>
          <w:color w:val="000000"/>
        </w:rPr>
        <w:t>1.2m/s</w:t>
      </w:r>
      <w:r>
        <w:rPr>
          <w:rFonts w:cs="宋体" w:hint="eastAsia"/>
          <w:color w:val="000000"/>
        </w:rPr>
        <w:t>，所以</w:t>
      </w:r>
      <w:r>
        <w:rPr>
          <w:color w:val="000000"/>
        </w:rPr>
        <w:t>A</w:t>
      </w:r>
      <w:r>
        <w:rPr>
          <w:rFonts w:cs="宋体" w:hint="eastAsia"/>
          <w:color w:val="000000"/>
        </w:rPr>
        <w:t>不符合实际情况；</w:t>
      </w:r>
      <w:r>
        <w:rPr>
          <w:rFonts w:cs="Times New Roman"/>
        </w:rPr>
        <w:br/>
      </w:r>
      <w:r>
        <w:rPr>
          <w:color w:val="000000"/>
        </w:rPr>
        <w:t>B</w:t>
      </w:r>
      <w:r>
        <w:rPr>
          <w:rFonts w:cs="宋体" w:hint="eastAsia"/>
          <w:color w:val="000000"/>
        </w:rPr>
        <w:t>、全新</w:t>
      </w:r>
      <w:r>
        <w:rPr>
          <w:color w:val="000000"/>
        </w:rPr>
        <w:t>2B</w:t>
      </w:r>
      <w:r>
        <w:rPr>
          <w:rFonts w:cs="宋体" w:hint="eastAsia"/>
          <w:color w:val="000000"/>
        </w:rPr>
        <w:t>铅笔长约</w:t>
      </w:r>
      <w:r>
        <w:rPr>
          <w:color w:val="000000"/>
        </w:rPr>
        <w:t>18cm</w:t>
      </w:r>
      <w:r>
        <w:rPr>
          <w:rFonts w:cs="宋体" w:hint="eastAsia"/>
          <w:color w:val="000000"/>
        </w:rPr>
        <w:t>左右，所以</w:t>
      </w:r>
      <w:r>
        <w:rPr>
          <w:color w:val="000000"/>
        </w:rPr>
        <w:t>B</w:t>
      </w:r>
      <w:r>
        <w:rPr>
          <w:rFonts w:cs="宋体" w:hint="eastAsia"/>
          <w:color w:val="000000"/>
        </w:rPr>
        <w:t>符合实际情况；</w:t>
      </w:r>
      <w:r>
        <w:rPr>
          <w:rFonts w:cs="Times New Roman"/>
        </w:rPr>
        <w:br/>
      </w:r>
      <w:r>
        <w:rPr>
          <w:color w:val="000000"/>
        </w:rPr>
        <w:t>C</w:t>
      </w:r>
      <w:r>
        <w:rPr>
          <w:rFonts w:cs="宋体" w:hint="eastAsia"/>
          <w:color w:val="000000"/>
        </w:rPr>
        <w:t>、课桌高度约为</w:t>
      </w:r>
      <w:r>
        <w:rPr>
          <w:color w:val="000000"/>
        </w:rPr>
        <w:t>0.8m</w:t>
      </w:r>
      <w:r>
        <w:rPr>
          <w:rFonts w:cs="宋体" w:hint="eastAsia"/>
          <w:color w:val="000000"/>
        </w:rPr>
        <w:t>左右，所以</w:t>
      </w:r>
      <w:r>
        <w:rPr>
          <w:color w:val="000000"/>
        </w:rPr>
        <w:t>C</w:t>
      </w:r>
      <w:r>
        <w:rPr>
          <w:rFonts w:cs="宋体" w:hint="eastAsia"/>
          <w:color w:val="000000"/>
        </w:rPr>
        <w:t>不符合实际情况；</w:t>
      </w:r>
      <w:r>
        <w:rPr>
          <w:rFonts w:cs="Times New Roman"/>
        </w:rPr>
        <w:br/>
      </w:r>
      <w:r>
        <w:rPr>
          <w:color w:val="000000"/>
        </w:rPr>
        <w:t>D</w:t>
      </w:r>
      <w:r>
        <w:rPr>
          <w:rFonts w:cs="宋体" w:hint="eastAsia"/>
          <w:color w:val="000000"/>
        </w:rPr>
        <w:t>、一张纸厚度约</w:t>
      </w:r>
      <w:r>
        <w:rPr>
          <w:color w:val="000000"/>
        </w:rPr>
        <w:t>0.1mm</w:t>
      </w:r>
      <w:r>
        <w:rPr>
          <w:rFonts w:cs="宋体" w:hint="eastAsia"/>
          <w:color w:val="000000"/>
        </w:rPr>
        <w:t>左右，所以</w:t>
      </w:r>
      <w:r>
        <w:rPr>
          <w:color w:val="000000"/>
        </w:rPr>
        <w:t>D</w:t>
      </w:r>
      <w:r>
        <w:rPr>
          <w:rFonts w:cs="宋体" w:hint="eastAsia"/>
          <w:color w:val="000000"/>
        </w:rPr>
        <w:t>不符合实际情况．</w:t>
      </w:r>
      <w:r>
        <w:rPr>
          <w:rFonts w:cs="Times New Roman"/>
        </w:rPr>
        <w:br/>
      </w:r>
      <w:r>
        <w:rPr>
          <w:rFonts w:cs="宋体" w:hint="eastAsia"/>
          <w:color w:val="000000"/>
        </w:rPr>
        <w:t>故选</w:t>
      </w:r>
      <w:r>
        <w:rPr>
          <w:color w:val="000000"/>
        </w:rPr>
        <w:t>B</w:t>
      </w:r>
      <w:r>
        <w:rPr>
          <w:rFonts w:cs="宋体" w:hint="eastAsia"/>
          <w:color w:val="000000"/>
        </w:rPr>
        <w:t>．</w:t>
      </w:r>
      <w:r>
        <w:rPr>
          <w:rFonts w:cs="Times New Roman"/>
        </w:rPr>
        <w:br/>
      </w:r>
      <w:r>
        <w:rPr>
          <w:rFonts w:cs="宋体" w:hint="eastAsia"/>
          <w:color w:val="000000"/>
        </w:rPr>
        <w:t>【分析】不同物理量的估算，有的需要凭借生活经验，有的需要简单的计算，有的要进行单位的换算，最后判断最符合实际的是哪一个．</w:t>
      </w:r>
    </w:p>
    <w:p w:rsidR="00867C16">
      <w:pPr>
        <w:spacing w:after="0"/>
        <w:rPr>
          <w:rFonts w:cs="Times New Roman"/>
        </w:rPr>
      </w:pPr>
      <w:r>
        <w:rPr>
          <w:color w:val="000000"/>
        </w:rPr>
        <w:t>12.</w:t>
      </w:r>
      <w:r>
        <w:rPr>
          <w:rFonts w:cs="宋体" w:hint="eastAsia"/>
          <w:color w:val="0000FF"/>
        </w:rPr>
        <w:t>【答案】</w:t>
      </w:r>
      <w:r>
        <w:rPr>
          <w:color w:val="000000"/>
        </w:rPr>
        <w:t xml:space="preserve">C  </w:t>
      </w:r>
    </w:p>
    <w:p w:rsidR="00867C16">
      <w:pPr>
        <w:spacing w:after="0"/>
        <w:rPr>
          <w:rFonts w:cs="Times New Roman"/>
        </w:rPr>
      </w:pPr>
      <w:r>
        <w:rPr>
          <w:rFonts w:cs="宋体" w:hint="eastAsia"/>
          <w:color w:val="0000FF"/>
        </w:rPr>
        <w:t>【考点】</w:t>
      </w:r>
      <w:r>
        <w:rPr>
          <w:rFonts w:cs="宋体" w:hint="eastAsia"/>
          <w:color w:val="000000"/>
        </w:rPr>
        <w:t>长度的估测</w:t>
      </w:r>
      <w:r>
        <w:rPr>
          <w:color w:val="000000"/>
        </w:rPr>
        <w:t xml:space="preserve">   </w:t>
      </w:r>
    </w:p>
    <w:p w:rsidR="00867C16">
      <w:pPr>
        <w:spacing w:after="0"/>
        <w:rPr>
          <w:rFonts w:cs="Times New Roman"/>
        </w:rPr>
      </w:pPr>
      <w:r>
        <w:rPr>
          <w:rFonts w:cs="宋体" w:hint="eastAsia"/>
          <w:color w:val="0000FF"/>
        </w:rPr>
        <w:t>【解析】</w:t>
      </w:r>
      <w:r>
        <w:rPr>
          <w:rFonts w:cs="宋体" w:hint="eastAsia"/>
          <w:color w:val="000000"/>
        </w:rPr>
        <w:t>【解答】解：</w:t>
      </w:r>
      <w:r>
        <w:rPr>
          <w:rFonts w:cs="Times New Roman"/>
        </w:rPr>
        <w:br/>
      </w:r>
      <w:r>
        <w:rPr>
          <w:color w:val="000000"/>
        </w:rPr>
        <w:t>A</w:t>
      </w:r>
      <w:r>
        <w:rPr>
          <w:rFonts w:cs="宋体" w:hint="eastAsia"/>
          <w:color w:val="000000"/>
        </w:rPr>
        <w:t>、</w:t>
      </w:r>
      <w:r>
        <w:rPr>
          <w:color w:val="000000"/>
        </w:rPr>
        <w:t>7mm</w:t>
      </w:r>
      <w:r>
        <w:rPr>
          <w:rFonts w:cs="宋体" w:hint="eastAsia"/>
          <w:color w:val="000000"/>
        </w:rPr>
        <w:t>接近一本书的厚度，普通课本一张纸的厚度约为</w:t>
      </w:r>
      <w:r>
        <w:rPr>
          <w:color w:val="000000"/>
        </w:rPr>
        <w:t>0.07mm</w:t>
      </w:r>
      <w:r>
        <w:rPr>
          <w:rFonts w:cs="宋体" w:hint="eastAsia"/>
          <w:color w:val="000000"/>
        </w:rPr>
        <w:t>左右，故</w:t>
      </w:r>
      <w:r>
        <w:rPr>
          <w:color w:val="000000"/>
        </w:rPr>
        <w:t>A</w:t>
      </w:r>
      <w:r>
        <w:rPr>
          <w:rFonts w:cs="宋体" w:hint="eastAsia"/>
          <w:color w:val="000000"/>
        </w:rPr>
        <w:t>不符合题意；</w:t>
      </w:r>
      <w:r>
        <w:rPr>
          <w:rFonts w:cs="Times New Roman"/>
        </w:rPr>
        <w:br/>
      </w:r>
      <w:r>
        <w:rPr>
          <w:color w:val="000000"/>
        </w:rPr>
        <w:t>B</w:t>
      </w:r>
      <w:r>
        <w:rPr>
          <w:rFonts w:cs="宋体" w:hint="eastAsia"/>
          <w:color w:val="000000"/>
        </w:rPr>
        <w:t>、茶杯的高度是</w:t>
      </w:r>
      <w:r>
        <w:rPr>
          <w:color w:val="000000"/>
        </w:rPr>
        <w:t>10cm=100mm</w:t>
      </w:r>
      <w:r>
        <w:rPr>
          <w:rFonts w:cs="宋体" w:hint="eastAsia"/>
          <w:color w:val="000000"/>
        </w:rPr>
        <w:t>左右，故</w:t>
      </w:r>
      <w:r>
        <w:rPr>
          <w:color w:val="000000"/>
        </w:rPr>
        <w:t>B</w:t>
      </w:r>
      <w:r>
        <w:rPr>
          <w:rFonts w:cs="宋体" w:hint="eastAsia"/>
          <w:color w:val="000000"/>
        </w:rPr>
        <w:t>不符合题意；</w:t>
      </w:r>
      <w:r>
        <w:rPr>
          <w:rFonts w:cs="Times New Roman"/>
        </w:rPr>
        <w:br/>
      </w:r>
      <w:r>
        <w:rPr>
          <w:color w:val="000000"/>
        </w:rPr>
        <w:t>C</w:t>
      </w:r>
      <w:r>
        <w:rPr>
          <w:rFonts w:cs="宋体" w:hint="eastAsia"/>
          <w:color w:val="000000"/>
        </w:rPr>
        <w:t>、物理书的长度约为</w:t>
      </w:r>
      <w:r>
        <w:rPr>
          <w:color w:val="000000"/>
        </w:rPr>
        <w:t>25cm</w:t>
      </w:r>
      <w:r>
        <w:rPr>
          <w:rFonts w:cs="宋体" w:hint="eastAsia"/>
          <w:color w:val="000000"/>
        </w:rPr>
        <w:t>左右，即</w:t>
      </w:r>
      <w:r>
        <w:rPr>
          <w:color w:val="000000"/>
        </w:rPr>
        <w:t>252mm</w:t>
      </w:r>
      <w:r>
        <w:rPr>
          <w:rFonts w:cs="宋体" w:hint="eastAsia"/>
          <w:color w:val="000000"/>
        </w:rPr>
        <w:t>左右，故</w:t>
      </w:r>
      <w:r>
        <w:rPr>
          <w:color w:val="000000"/>
        </w:rPr>
        <w:t>C</w:t>
      </w:r>
      <w:r>
        <w:rPr>
          <w:rFonts w:cs="宋体" w:hint="eastAsia"/>
          <w:color w:val="000000"/>
        </w:rPr>
        <w:t>符合题意；</w:t>
      </w:r>
      <w:r>
        <w:rPr>
          <w:rFonts w:cs="Times New Roman"/>
        </w:rPr>
        <w:br/>
      </w:r>
      <w:r>
        <w:rPr>
          <w:color w:val="000000"/>
        </w:rPr>
        <w:t>D</w:t>
      </w:r>
      <w:r>
        <w:rPr>
          <w:rFonts w:cs="宋体" w:hint="eastAsia"/>
          <w:color w:val="000000"/>
        </w:rPr>
        <w:t>、中学生的身高约为</w:t>
      </w:r>
      <w:r>
        <w:rPr>
          <w:color w:val="000000"/>
        </w:rPr>
        <w:t>16.7dm=1670mm</w:t>
      </w:r>
      <w:r>
        <w:rPr>
          <w:rFonts w:cs="宋体" w:hint="eastAsia"/>
          <w:color w:val="000000"/>
        </w:rPr>
        <w:t>左右，故</w:t>
      </w:r>
      <w:r>
        <w:rPr>
          <w:color w:val="000000"/>
        </w:rPr>
        <w:t>D</w:t>
      </w:r>
      <w:r>
        <w:rPr>
          <w:rFonts w:cs="宋体" w:hint="eastAsia"/>
          <w:color w:val="000000"/>
        </w:rPr>
        <w:t>不符合题意．</w:t>
      </w:r>
      <w:r>
        <w:rPr>
          <w:rFonts w:cs="Times New Roman"/>
        </w:rPr>
        <w:br/>
      </w:r>
      <w:r>
        <w:rPr>
          <w:rFonts w:cs="宋体" w:hint="eastAsia"/>
          <w:color w:val="000000"/>
        </w:rPr>
        <w:t>故选</w:t>
      </w:r>
      <w:r>
        <w:rPr>
          <w:color w:val="000000"/>
        </w:rPr>
        <w:t>C</w:t>
      </w:r>
      <w:r>
        <w:rPr>
          <w:rFonts w:cs="宋体" w:hint="eastAsia"/>
          <w:color w:val="000000"/>
        </w:rPr>
        <w:t>．</w:t>
      </w:r>
      <w:r>
        <w:rPr>
          <w:rFonts w:cs="Times New Roman"/>
        </w:rPr>
        <w:br/>
      </w:r>
      <w:r>
        <w:rPr>
          <w:rFonts w:cs="宋体" w:hint="eastAsia"/>
          <w:color w:val="000000"/>
        </w:rPr>
        <w:t>【分析】此题考查对生活中常见物体长度的估测，结合对生活的了解和对长度单位的认识，选出符合实际的选项．　</w:t>
      </w:r>
    </w:p>
    <w:p w:rsidR="00867C16">
      <w:r>
        <w:rPr>
          <w:rFonts w:cs="宋体" w:hint="eastAsia"/>
        </w:rPr>
        <w:t>二、填空题</w:t>
      </w:r>
      <w:r>
        <w:t xml:space="preserve">  </w:t>
      </w:r>
    </w:p>
    <w:p w:rsidR="00867C16">
      <w:pPr>
        <w:spacing w:after="0"/>
        <w:rPr>
          <w:rFonts w:cs="Times New Roman"/>
        </w:rPr>
      </w:pPr>
      <w:r>
        <w:rPr>
          <w:color w:val="000000"/>
        </w:rPr>
        <w:t>13.</w:t>
      </w:r>
      <w:r>
        <w:rPr>
          <w:rFonts w:cs="宋体" w:hint="eastAsia"/>
          <w:color w:val="0000FF"/>
        </w:rPr>
        <w:t>【答案】</w:t>
      </w:r>
      <w:r>
        <w:rPr>
          <w:rFonts w:cs="宋体" w:hint="eastAsia"/>
          <w:color w:val="000000"/>
        </w:rPr>
        <w:t>甲车；向南</w:t>
      </w:r>
      <w:r>
        <w:rPr>
          <w:color w:val="000000"/>
        </w:rPr>
        <w:t xml:space="preserve">  </w:t>
      </w:r>
    </w:p>
    <w:p w:rsidR="00867C16">
      <w:pPr>
        <w:spacing w:after="0"/>
        <w:rPr>
          <w:rFonts w:cs="Times New Roman"/>
        </w:rPr>
      </w:pPr>
      <w:r>
        <w:rPr>
          <w:rFonts w:cs="宋体" w:hint="eastAsia"/>
          <w:color w:val="0000FF"/>
        </w:rPr>
        <w:t>【考点】</w:t>
      </w:r>
      <w:r>
        <w:rPr>
          <w:rFonts w:cs="宋体" w:hint="eastAsia"/>
          <w:color w:val="000000"/>
        </w:rPr>
        <w:t>参照物及其选择</w:t>
      </w:r>
      <w:r>
        <w:rPr>
          <w:color w:val="000000"/>
        </w:rPr>
        <w:t xml:space="preserve">   </w:t>
      </w:r>
    </w:p>
    <w:p w:rsidR="00867C16">
      <w:pPr>
        <w:spacing w:after="0"/>
        <w:rPr>
          <w:rFonts w:cs="Times New Roman"/>
        </w:rPr>
      </w:pPr>
      <w:r>
        <w:rPr>
          <w:rFonts w:cs="宋体" w:hint="eastAsia"/>
          <w:color w:val="0000FF"/>
        </w:rPr>
        <w:t>【解析】</w:t>
      </w:r>
      <w:r>
        <w:rPr>
          <w:rFonts w:cs="宋体" w:hint="eastAsia"/>
          <w:color w:val="000000"/>
        </w:rPr>
        <w:t>【解答】解：（</w:t>
      </w:r>
      <w:r>
        <w:rPr>
          <w:color w:val="000000"/>
        </w:rPr>
        <w:t>1</w:t>
      </w:r>
      <w:r>
        <w:rPr>
          <w:rFonts w:cs="宋体" w:hint="eastAsia"/>
          <w:color w:val="000000"/>
        </w:rPr>
        <w:t>）坐在甲车里的人与车的位置保持不变，相对静止，车相对于路旁的树木位置不断变化，以甲车为参照物，人看到路旁的树木是运动的．（</w:t>
      </w:r>
      <w:r>
        <w:rPr>
          <w:color w:val="000000"/>
        </w:rPr>
        <w:t>2</w:t>
      </w:r>
      <w:r>
        <w:rPr>
          <w:rFonts w:cs="宋体" w:hint="eastAsia"/>
          <w:color w:val="000000"/>
        </w:rPr>
        <w:t>）路旁的树木相对于甲车向北运动，以树木为参照物，甲车向南运动，甲车力的人看到乙车与甲车并排静止，说明甲乙两车的运动状态相同，以路旁的树木为参照物，甲车向南运动，</w:t>
      </w:r>
      <w:r>
        <w:rPr>
          <w:color w:val="000000"/>
        </w:rPr>
        <w:t xml:space="preserve">  </w:t>
      </w:r>
    </w:p>
    <w:p w:rsidR="00867C16">
      <w:pPr>
        <w:spacing w:after="0"/>
        <w:rPr>
          <w:rFonts w:cs="Times New Roman"/>
        </w:rPr>
      </w:pPr>
      <w:r>
        <w:rPr>
          <w:rFonts w:cs="宋体" w:hint="eastAsia"/>
          <w:color w:val="000000"/>
        </w:rPr>
        <w:t>则以路旁的树木为参照物，乙车也向南运动．</w:t>
      </w:r>
    </w:p>
    <w:p w:rsidR="00867C16">
      <w:pPr>
        <w:spacing w:after="0"/>
        <w:rPr>
          <w:rFonts w:cs="Times New Roman"/>
        </w:rPr>
      </w:pPr>
      <w:r>
        <w:rPr>
          <w:rFonts w:cs="宋体" w:hint="eastAsia"/>
          <w:color w:val="000000"/>
        </w:rPr>
        <w:t>故答案为：甲车；向南．</w:t>
      </w:r>
    </w:p>
    <w:p w:rsidR="00867C16">
      <w:pPr>
        <w:spacing w:after="0"/>
        <w:rPr>
          <w:rFonts w:cs="Times New Roman"/>
        </w:rPr>
      </w:pPr>
      <w:r>
        <w:rPr>
          <w:rFonts w:cs="宋体" w:hint="eastAsia"/>
          <w:color w:val="000000"/>
        </w:rPr>
        <w:t>【分析】根据以下分析答题：</w:t>
      </w:r>
    </w:p>
    <w:p w:rsidR="00867C16">
      <w:pPr>
        <w:spacing w:after="0"/>
        <w:rPr>
          <w:rFonts w:cs="Times New Roman"/>
        </w:rPr>
      </w:pPr>
      <w:r>
        <w:rPr>
          <w:rFonts w:cs="宋体" w:hint="eastAsia"/>
          <w:color w:val="000000"/>
        </w:rPr>
        <w:t>如果物体相对于参照物的位置不断变化，物体是运动的；</w:t>
      </w:r>
    </w:p>
    <w:p w:rsidR="00867C16">
      <w:pPr>
        <w:spacing w:after="0"/>
        <w:rPr>
          <w:rFonts w:cs="Times New Roman"/>
        </w:rPr>
      </w:pPr>
      <w:r>
        <w:rPr>
          <w:rFonts w:cs="宋体" w:hint="eastAsia"/>
          <w:color w:val="000000"/>
        </w:rPr>
        <w:t>如果物体相对于参照物的位置保持不变，物体是静止的．</w:t>
      </w:r>
    </w:p>
    <w:p w:rsidR="00867C16">
      <w:pPr>
        <w:spacing w:after="0"/>
        <w:rPr>
          <w:rFonts w:cs="Times New Roman"/>
        </w:rPr>
      </w:pPr>
      <w:r>
        <w:rPr>
          <w:color w:val="000000"/>
        </w:rPr>
        <w:t>14.</w:t>
      </w:r>
      <w:r>
        <w:rPr>
          <w:rFonts w:cs="宋体" w:hint="eastAsia"/>
          <w:color w:val="0000FF"/>
        </w:rPr>
        <w:t>【答案】</w:t>
      </w:r>
      <w:r>
        <w:rPr>
          <w:color w:val="000000"/>
        </w:rPr>
        <w:t xml:space="preserve">3.22  </w:t>
      </w:r>
    </w:p>
    <w:p w:rsidR="00867C16">
      <w:pPr>
        <w:spacing w:after="0"/>
        <w:rPr>
          <w:rFonts w:cs="Times New Roman"/>
        </w:rPr>
      </w:pPr>
      <w:r>
        <w:rPr>
          <w:rFonts w:cs="宋体" w:hint="eastAsia"/>
          <w:color w:val="0000FF"/>
        </w:rPr>
        <w:t>【考点】</w:t>
      </w:r>
      <w:r>
        <w:rPr>
          <w:rFonts w:cs="宋体" w:hint="eastAsia"/>
          <w:color w:val="000000"/>
        </w:rPr>
        <w:t>长度及其测量</w:t>
      </w:r>
      <w:r>
        <w:rPr>
          <w:color w:val="000000"/>
        </w:rPr>
        <w:t xml:space="preserve">   </w:t>
      </w:r>
    </w:p>
    <w:p w:rsidR="00867C16">
      <w:pPr>
        <w:spacing w:after="0"/>
        <w:rPr>
          <w:rFonts w:cs="Times New Roman"/>
        </w:rPr>
      </w:pPr>
      <w:r>
        <w:rPr>
          <w:rFonts w:cs="宋体" w:hint="eastAsia"/>
          <w:color w:val="0000FF"/>
        </w:rPr>
        <w:t>【解析】</w:t>
      </w:r>
      <w:r>
        <w:rPr>
          <w:rFonts w:cs="宋体" w:hint="eastAsia"/>
          <w:color w:val="000000"/>
        </w:rPr>
        <w:t>【解答】圆锥的底端与刻度尺的</w:t>
      </w:r>
      <w:r>
        <w:rPr>
          <w:color w:val="000000"/>
        </w:rPr>
        <w:t>5.00cm</w:t>
      </w:r>
      <w:r>
        <w:rPr>
          <w:rFonts w:cs="宋体" w:hint="eastAsia"/>
          <w:color w:val="000000"/>
        </w:rPr>
        <w:t>对齐，其上端与刻度尺的</w:t>
      </w:r>
      <w:r>
        <w:rPr>
          <w:color w:val="000000"/>
        </w:rPr>
        <w:t>1.78cm</w:t>
      </w:r>
      <w:r>
        <w:rPr>
          <w:rFonts w:cs="宋体" w:hint="eastAsia"/>
          <w:color w:val="000000"/>
        </w:rPr>
        <w:t>对齐，所以其高</w:t>
      </w:r>
      <w:r>
        <w:rPr>
          <w:color w:val="000000"/>
        </w:rPr>
        <w:t>h</w:t>
      </w:r>
      <w:r>
        <w:rPr>
          <w:rFonts w:cs="宋体" w:hint="eastAsia"/>
          <w:color w:val="000000"/>
        </w:rPr>
        <w:t>＝</w:t>
      </w:r>
      <w:r>
        <w:rPr>
          <w:color w:val="000000"/>
        </w:rPr>
        <w:t>5.00cm-1.78cm</w:t>
      </w:r>
      <w:r>
        <w:rPr>
          <w:rFonts w:cs="宋体" w:hint="eastAsia"/>
          <w:color w:val="000000"/>
        </w:rPr>
        <w:t>＝</w:t>
      </w:r>
      <w:r>
        <w:rPr>
          <w:color w:val="000000"/>
        </w:rPr>
        <w:t>3.22cm.</w:t>
      </w:r>
      <w:r>
        <w:rPr>
          <w:rFonts w:cs="宋体" w:hint="eastAsia"/>
          <w:color w:val="000000"/>
        </w:rPr>
        <w:t>故答案为：</w:t>
      </w:r>
      <w:r>
        <w:rPr>
          <w:color w:val="000000"/>
        </w:rPr>
        <w:t>3.22.</w:t>
      </w:r>
      <w:r>
        <w:rPr>
          <w:rFonts w:cs="Times New Roman"/>
        </w:rPr>
        <w:br/>
      </w:r>
      <w:r>
        <w:rPr>
          <w:rFonts w:cs="宋体" w:hint="eastAsia"/>
          <w:color w:val="000000"/>
        </w:rPr>
        <w:t>【分析】平移法</w:t>
      </w:r>
      <w:r>
        <w:rPr>
          <w:color w:val="000000"/>
        </w:rPr>
        <w:t>:(a)</w:t>
      </w:r>
      <w:r>
        <w:rPr>
          <w:rFonts w:cs="宋体" w:hint="eastAsia"/>
          <w:color w:val="000000"/>
        </w:rPr>
        <w:t>测硬币直径；</w:t>
      </w:r>
      <w:r>
        <w:rPr>
          <w:color w:val="000000"/>
        </w:rPr>
        <w:t xml:space="preserve">  (b)</w:t>
      </w:r>
      <w:r>
        <w:rPr>
          <w:rFonts w:cs="宋体" w:hint="eastAsia"/>
          <w:color w:val="000000"/>
        </w:rPr>
        <w:t>测乒乓球直径</w:t>
      </w:r>
      <w:r>
        <w:rPr>
          <w:color w:val="000000"/>
        </w:rPr>
        <w:t>.</w:t>
      </w:r>
    </w:p>
    <w:p w:rsidR="00867C16">
      <w:pPr>
        <w:spacing w:after="0"/>
        <w:rPr>
          <w:rFonts w:cs="Times New Roman"/>
        </w:rPr>
      </w:pPr>
      <w:r>
        <w:rPr>
          <w:color w:val="000000"/>
        </w:rPr>
        <w:t>15.</w:t>
      </w:r>
      <w:r>
        <w:rPr>
          <w:rFonts w:cs="宋体" w:hint="eastAsia"/>
          <w:color w:val="0000FF"/>
        </w:rPr>
        <w:t>【答案】</w:t>
      </w:r>
      <w:r>
        <w:rPr>
          <w:rFonts w:cs="宋体" w:hint="eastAsia"/>
          <w:color w:val="000000"/>
        </w:rPr>
        <w:t>云；月亮；地球；太阳</w:t>
      </w:r>
      <w:r>
        <w:rPr>
          <w:color w:val="000000"/>
        </w:rPr>
        <w:t xml:space="preserve">  </w:t>
      </w:r>
    </w:p>
    <w:p w:rsidR="00867C16">
      <w:pPr>
        <w:spacing w:after="0"/>
        <w:rPr>
          <w:rFonts w:cs="Times New Roman"/>
        </w:rPr>
      </w:pPr>
      <w:r>
        <w:rPr>
          <w:rFonts w:cs="宋体" w:hint="eastAsia"/>
          <w:color w:val="0000FF"/>
        </w:rPr>
        <w:t>【考点】</w:t>
      </w:r>
      <w:r>
        <w:rPr>
          <w:rFonts w:cs="宋体" w:hint="eastAsia"/>
          <w:color w:val="000000"/>
        </w:rPr>
        <w:t>参照物及其选择，运动和静止的相对性</w:t>
      </w:r>
      <w:r>
        <w:rPr>
          <w:color w:val="000000"/>
        </w:rPr>
        <w:t xml:space="preserve">   </w:t>
      </w:r>
    </w:p>
    <w:p w:rsidR="00867C16">
      <w:pPr>
        <w:spacing w:after="0"/>
        <w:rPr>
          <w:rFonts w:cs="Times New Roman"/>
        </w:rPr>
      </w:pPr>
      <w:r>
        <w:rPr>
          <w:rFonts w:cs="宋体" w:hint="eastAsia"/>
          <w:color w:val="0000FF"/>
        </w:rPr>
        <w:t>【解析】</w:t>
      </w:r>
      <w:r>
        <w:rPr>
          <w:rFonts w:cs="宋体" w:hint="eastAsia"/>
          <w:color w:val="000000"/>
        </w:rPr>
        <w:t>【解答】解：①月亮躲进云里，被研究的物体是月亮，月亮躲进云里，说明月亮是运动的，云和月亮之间发生了位置的改变，所以选择云为参照物</w:t>
      </w:r>
      <w:r>
        <w:rPr>
          <w:color w:val="000000"/>
        </w:rPr>
        <w:t xml:space="preserve">  </w:t>
      </w:r>
      <w:r>
        <w:rPr>
          <w:rFonts w:cs="Times New Roman"/>
        </w:rPr>
        <w:br/>
      </w:r>
      <w:r>
        <w:rPr>
          <w:rFonts w:cs="宋体" w:hint="eastAsia"/>
          <w:color w:val="000000"/>
        </w:rPr>
        <w:t>乌云遮住了月亮，被研究的物体是乌云，乌云遮住了月亮，说明乌云是运动的，乌云和月亮之间发生了位置的改变，所以选择月亮为参照物．②同步卫星运转的速度与地球的自转速度相同，所以相对地球位置没有改变，始终在地球的上方，所以相对地球是静止的；</w:t>
      </w:r>
      <w:r>
        <w:rPr>
          <w:rFonts w:cs="Times New Roman"/>
        </w:rPr>
        <w:br/>
      </w:r>
      <w:r>
        <w:rPr>
          <w:rFonts w:cs="宋体" w:hint="eastAsia"/>
          <w:color w:val="000000"/>
        </w:rPr>
        <w:t>同步卫星相对于太阳位置发生改变，相对太阳是运动的；故答案为：云；月亮；地球；太阳．</w:t>
      </w:r>
      <w:r>
        <w:rPr>
          <w:rFonts w:cs="Times New Roman"/>
        </w:rPr>
        <w:br/>
      </w:r>
      <w:r>
        <w:rPr>
          <w:rFonts w:cs="宋体" w:hint="eastAsia"/>
          <w:color w:val="000000"/>
        </w:rPr>
        <w:t>【分析】在研究物体的运动情况时，要先选取一个标准作为参照物，物体和参照物之间的位置如果发生改变，则物体是运动的；如果未发生变化，则物体是静止的．</w:t>
      </w:r>
    </w:p>
    <w:p w:rsidR="00867C16">
      <w:pPr>
        <w:spacing w:after="0"/>
        <w:rPr>
          <w:rFonts w:cs="Times New Roman"/>
        </w:rPr>
      </w:pPr>
      <w:r>
        <w:rPr>
          <w:color w:val="000000"/>
        </w:rPr>
        <w:t>16.</w:t>
      </w:r>
      <w:r>
        <w:rPr>
          <w:rFonts w:cs="宋体" w:hint="eastAsia"/>
          <w:color w:val="0000FF"/>
        </w:rPr>
        <w:t>【答案】</w:t>
      </w:r>
      <w:r>
        <w:rPr>
          <w:color w:val="000000"/>
        </w:rPr>
        <w:t xml:space="preserve">55  </w:t>
      </w:r>
    </w:p>
    <w:p w:rsidR="00867C16">
      <w:pPr>
        <w:spacing w:after="0"/>
        <w:rPr>
          <w:rFonts w:cs="Times New Roman"/>
        </w:rPr>
      </w:pPr>
      <w:r>
        <w:rPr>
          <w:rFonts w:cs="宋体" w:hint="eastAsia"/>
          <w:color w:val="0000FF"/>
        </w:rPr>
        <w:t>【考点】</w:t>
      </w:r>
      <w:r>
        <w:rPr>
          <w:rFonts w:cs="宋体" w:hint="eastAsia"/>
          <w:color w:val="000000"/>
        </w:rPr>
        <w:t>速度与物体运动</w:t>
      </w:r>
      <w:r>
        <w:rPr>
          <w:color w:val="000000"/>
        </w:rPr>
        <w:t xml:space="preserve">   </w:t>
      </w:r>
    </w:p>
    <w:p w:rsidR="00867C16">
      <w:pPr>
        <w:spacing w:after="0"/>
        <w:rPr>
          <w:rFonts w:cs="Times New Roman"/>
        </w:rPr>
      </w:pPr>
      <w:r>
        <w:rPr>
          <w:rFonts w:cs="宋体" w:hint="eastAsia"/>
          <w:color w:val="0000FF"/>
        </w:rPr>
        <w:t>【解析】</w:t>
      </w:r>
      <w:r>
        <w:rPr>
          <w:rFonts w:cs="宋体" w:hint="eastAsia"/>
          <w:color w:val="000000"/>
        </w:rPr>
        <w:t>【解答】如图速度计的单位是</w:t>
      </w:r>
      <w:r>
        <w:rPr>
          <w:color w:val="000000"/>
        </w:rPr>
        <w:t>km/h</w:t>
      </w:r>
      <w:r>
        <w:rPr>
          <w:rFonts w:cs="宋体" w:hint="eastAsia"/>
          <w:color w:val="000000"/>
        </w:rPr>
        <w:t>。图中速度计的分度值为</w:t>
      </w:r>
      <w:r>
        <w:rPr>
          <w:color w:val="000000"/>
        </w:rPr>
        <w:t>1km/h</w:t>
      </w:r>
      <w:r>
        <w:rPr>
          <w:rFonts w:cs="宋体" w:hint="eastAsia"/>
          <w:color w:val="000000"/>
        </w:rPr>
        <w:t>，此时汽车的瞬时速度为</w:t>
      </w:r>
      <w:r>
        <w:rPr>
          <w:color w:val="000000"/>
        </w:rPr>
        <w:t>55km/h</w:t>
      </w:r>
      <w:r>
        <w:rPr>
          <w:rFonts w:cs="宋体" w:hint="eastAsia"/>
          <w:color w:val="000000"/>
        </w:rPr>
        <w:t>。故答案为：</w:t>
      </w:r>
      <w:r>
        <w:rPr>
          <w:color w:val="000000"/>
        </w:rPr>
        <w:t>55.</w:t>
      </w:r>
      <w:r>
        <w:rPr>
          <w:rFonts w:cs="Times New Roman"/>
        </w:rPr>
        <w:br/>
      </w:r>
      <w:r>
        <w:rPr>
          <w:rFonts w:cs="宋体" w:hint="eastAsia"/>
          <w:color w:val="000000"/>
        </w:rPr>
        <w:t>【分析】速度计的单位是</w:t>
      </w:r>
      <w:r>
        <w:rPr>
          <w:color w:val="000000"/>
        </w:rPr>
        <w:t>km/h.</w:t>
      </w:r>
    </w:p>
    <w:p w:rsidR="00867C16">
      <w:pPr>
        <w:spacing w:after="0"/>
        <w:rPr>
          <w:rFonts w:cs="Times New Roman"/>
        </w:rPr>
      </w:pPr>
      <w:r>
        <w:rPr>
          <w:color w:val="000000"/>
        </w:rPr>
        <w:t>17.</w:t>
      </w:r>
      <w:r>
        <w:rPr>
          <w:rFonts w:cs="宋体" w:hint="eastAsia"/>
          <w:color w:val="0000FF"/>
        </w:rPr>
        <w:t>【答案】</w:t>
      </w:r>
      <w:r>
        <w:rPr>
          <w:color w:val="000000"/>
        </w:rPr>
        <w:t>6.25</w:t>
      </w:r>
      <w:r>
        <w:rPr>
          <w:rFonts w:cs="宋体" w:hint="eastAsia"/>
          <w:color w:val="000000"/>
        </w:rPr>
        <w:t>；运动</w:t>
      </w:r>
      <w:r>
        <w:rPr>
          <w:color w:val="000000"/>
        </w:rPr>
        <w:t xml:space="preserve">  </w:t>
      </w:r>
    </w:p>
    <w:p w:rsidR="00867C16">
      <w:pPr>
        <w:spacing w:after="0"/>
        <w:rPr>
          <w:rFonts w:cs="Times New Roman"/>
        </w:rPr>
      </w:pPr>
      <w:r>
        <w:rPr>
          <w:rFonts w:cs="宋体" w:hint="eastAsia"/>
          <w:color w:val="0000FF"/>
        </w:rPr>
        <w:t>【考点】</w:t>
      </w:r>
      <w:r>
        <w:rPr>
          <w:rFonts w:cs="宋体" w:hint="eastAsia"/>
          <w:color w:val="000000"/>
        </w:rPr>
        <w:t>变速运动与平均速度，运动和静止的相对性</w:t>
      </w:r>
      <w:r>
        <w:rPr>
          <w:color w:val="000000"/>
        </w:rPr>
        <w:t xml:space="preserve">   </w:t>
      </w:r>
    </w:p>
    <w:p w:rsidR="00867C16">
      <w:pPr>
        <w:spacing w:after="0"/>
        <w:rPr>
          <w:rFonts w:cs="Times New Roman"/>
        </w:rPr>
      </w:pPr>
      <w:r>
        <w:rPr>
          <w:rFonts w:cs="宋体" w:hint="eastAsia"/>
          <w:color w:val="0000FF"/>
        </w:rPr>
        <w:t>【解析】</w:t>
      </w:r>
      <w:r>
        <w:rPr>
          <w:rFonts w:cs="宋体" w:hint="eastAsia"/>
          <w:color w:val="000000"/>
        </w:rPr>
        <w:t>【解答】小明的平均速度：</w:t>
      </w:r>
      <w:r>
        <w:rPr>
          <w:color w:val="000000"/>
        </w:rPr>
        <w:t>v=</w:t>
      </w:r>
      <w:r>
        <w:rPr>
          <w:rFonts w:cs="Times New Roman"/>
          <w:noProof/>
          <w:lang w:eastAsia="zh-CN"/>
        </w:rPr>
        <w:pict>
          <v:shape id="_x0000_i1070" type="#_x0000_t75" alt=" " style="height:16.5pt;visibility:visible;width:8.25pt">
            <v:imagedata r:id="rId29" o:title=""/>
          </v:shape>
        </w:pict>
      </w:r>
      <w:r>
        <w:rPr>
          <w:color w:val="000000"/>
        </w:rPr>
        <w:t>=</w:t>
      </w:r>
      <w:r>
        <w:rPr>
          <w:rFonts w:cs="Times New Roman"/>
          <w:noProof/>
          <w:lang w:eastAsia="zh-CN"/>
        </w:rPr>
        <w:pict>
          <v:shape id="_x0000_i1071" type="#_x0000_t75" alt=" " style="height:21pt;visibility:visible;width:24pt">
            <v:imagedata r:id="rId31" o:title=""/>
          </v:shape>
        </w:pict>
      </w:r>
      <w:r>
        <w:rPr>
          <w:color w:val="000000"/>
        </w:rPr>
        <w:t>=6.25m/s</w:t>
      </w:r>
      <w:r>
        <w:rPr>
          <w:rFonts w:cs="宋体" w:hint="eastAsia"/>
          <w:color w:val="000000"/>
        </w:rPr>
        <w:t>；他在跑的过程中，他相对于跑道的位置不断变化，以跑道为参照物，小明是运动的。</w:t>
      </w:r>
      <w:r>
        <w:rPr>
          <w:rFonts w:cs="Times New Roman"/>
        </w:rPr>
        <w:br/>
      </w:r>
      <w:r>
        <w:rPr>
          <w:rFonts w:cs="宋体" w:hint="eastAsia"/>
          <w:color w:val="000000"/>
        </w:rPr>
        <w:t>故答案为：</w:t>
      </w:r>
      <w:r>
        <w:rPr>
          <w:color w:val="000000"/>
        </w:rPr>
        <w:t>6.25</w:t>
      </w:r>
      <w:r>
        <w:rPr>
          <w:rFonts w:cs="宋体" w:hint="eastAsia"/>
          <w:color w:val="000000"/>
        </w:rPr>
        <w:t>；运动。</w:t>
      </w:r>
    </w:p>
    <w:p w:rsidR="00867C16">
      <w:pPr>
        <w:spacing w:after="0"/>
        <w:rPr>
          <w:rFonts w:cs="Times New Roman"/>
        </w:rPr>
      </w:pPr>
      <w:r>
        <w:rPr>
          <w:rFonts w:cs="宋体" w:hint="eastAsia"/>
          <w:color w:val="000000"/>
        </w:rPr>
        <w:t>【分析】已知路程和时间，根据公式</w:t>
      </w:r>
      <w:r>
        <w:rPr>
          <w:color w:val="000000"/>
        </w:rPr>
        <w:t>v=</w:t>
      </w:r>
      <w:r>
        <w:rPr>
          <w:rFonts w:cs="Times New Roman"/>
          <w:noProof/>
          <w:lang w:eastAsia="zh-CN"/>
        </w:rPr>
        <w:pict>
          <v:shape id="_x0000_i1072" type="#_x0000_t75" alt=" " style="height:16.5pt;visibility:visible;width:8.25pt">
            <v:imagedata r:id="rId29" o:title=""/>
          </v:shape>
        </w:pict>
      </w:r>
      <w:r>
        <w:rPr>
          <w:rFonts w:cs="宋体" w:hint="eastAsia"/>
          <w:color w:val="000000"/>
        </w:rPr>
        <w:t>计算平均速度；判断运动还是静止需要选择一个参照物，然后来比较物体相对于参照物的位置有没有发生变化，发生变化就是物体相对于该参照物是运动的，否则就是静止的。</w:t>
      </w:r>
    </w:p>
    <w:p w:rsidR="00867C16">
      <w:pPr>
        <w:spacing w:after="0"/>
        <w:rPr>
          <w:rFonts w:cs="Times New Roman"/>
        </w:rPr>
      </w:pPr>
      <w:r>
        <w:rPr>
          <w:color w:val="000000"/>
        </w:rPr>
        <w:t>18.</w:t>
      </w:r>
      <w:r>
        <w:rPr>
          <w:rFonts w:cs="宋体" w:hint="eastAsia"/>
          <w:color w:val="0000FF"/>
        </w:rPr>
        <w:t>【答案】</w:t>
      </w:r>
      <w:r>
        <w:rPr>
          <w:rFonts w:cs="宋体" w:hint="eastAsia"/>
          <w:color w:val="000000"/>
        </w:rPr>
        <w:t>反射；等于；运动</w:t>
      </w:r>
      <w:r>
        <w:rPr>
          <w:color w:val="000000"/>
        </w:rPr>
        <w:t xml:space="preserve">  </w:t>
      </w:r>
    </w:p>
    <w:p w:rsidR="00867C16">
      <w:pPr>
        <w:spacing w:after="0"/>
        <w:rPr>
          <w:rFonts w:cs="Times New Roman"/>
        </w:rPr>
      </w:pPr>
      <w:r>
        <w:rPr>
          <w:rFonts w:cs="宋体" w:hint="eastAsia"/>
          <w:color w:val="0000FF"/>
        </w:rPr>
        <w:t>【考点】</w:t>
      </w:r>
      <w:r>
        <w:rPr>
          <w:rFonts w:cs="宋体" w:hint="eastAsia"/>
          <w:color w:val="000000"/>
        </w:rPr>
        <w:t>物体的颜色，物体的浮沉条件及其应用</w:t>
      </w:r>
      <w:r>
        <w:rPr>
          <w:color w:val="000000"/>
        </w:rPr>
        <w:t xml:space="preserve">   </w:t>
      </w:r>
    </w:p>
    <w:p w:rsidR="00867C16">
      <w:pPr>
        <w:spacing w:after="0"/>
        <w:rPr>
          <w:rFonts w:cs="Times New Roman"/>
        </w:rPr>
      </w:pPr>
      <w:r>
        <w:rPr>
          <w:rFonts w:cs="宋体" w:hint="eastAsia"/>
          <w:color w:val="0000FF"/>
        </w:rPr>
        <w:t>【解析】</w:t>
      </w:r>
      <w:r>
        <w:rPr>
          <w:rFonts w:cs="宋体" w:hint="eastAsia"/>
          <w:color w:val="000000"/>
        </w:rPr>
        <w:t>【解答】不透明物体的颜色由反射的色光决定，所以黄色的线，是因为线反射黄光。航母在海面上航行时，根据浮沉条件知，漂浮时所受浮力等于重力；舰载机从航母上起飞时，以航母为参照物，舰载机与航母的位置发生了变化，所以舰载机是运动的。</w:t>
      </w:r>
      <w:r>
        <w:rPr>
          <w:rFonts w:cs="Times New Roman"/>
        </w:rPr>
        <w:br/>
      </w:r>
      <w:r>
        <w:rPr>
          <w:rFonts w:cs="宋体" w:hint="eastAsia"/>
          <w:color w:val="000000"/>
        </w:rPr>
        <w:t>故答案为：反射；等于；运动。</w:t>
      </w:r>
    </w:p>
    <w:p w:rsidR="00867C16">
      <w:pPr>
        <w:spacing w:after="0"/>
        <w:rPr>
          <w:rFonts w:cs="Times New Roman"/>
        </w:rPr>
      </w:pPr>
      <w:r>
        <w:rPr>
          <w:rFonts w:cs="宋体" w:hint="eastAsia"/>
          <w:color w:val="000000"/>
        </w:rPr>
        <w:t>【分析】不透明物体的颜色是由物体反射的色光决定的，不透明物体只反射和它相同的色光；根据漂浮条件可知受到的浮力等于物体的重力；一个物体是运动还是静止，取决于它相对于参照物的位置是否变化。</w:t>
      </w:r>
    </w:p>
    <w:p w:rsidR="00867C16">
      <w:r>
        <w:rPr>
          <w:rFonts w:cs="宋体" w:hint="eastAsia"/>
        </w:rPr>
        <w:t>三、实验</w:t>
      </w:r>
      <w:r>
        <w:t>,</w:t>
      </w:r>
      <w:r>
        <w:rPr>
          <w:rFonts w:cs="宋体" w:hint="eastAsia"/>
        </w:rPr>
        <w:t>探究题</w:t>
      </w:r>
      <w:r>
        <w:t xml:space="preserve">  </w:t>
      </w:r>
    </w:p>
    <w:p w:rsidR="00867C16">
      <w:pPr>
        <w:spacing w:after="0"/>
        <w:rPr>
          <w:rFonts w:cs="Times New Roman"/>
        </w:rPr>
      </w:pPr>
      <w:r>
        <w:rPr>
          <w:color w:val="000000"/>
        </w:rPr>
        <w:t>19.</w:t>
      </w:r>
      <w:r>
        <w:rPr>
          <w:rFonts w:cs="宋体" w:hint="eastAsia"/>
          <w:color w:val="0000FF"/>
        </w:rPr>
        <w:t>【答案】</w:t>
      </w:r>
      <w:r>
        <w:rPr>
          <w:rFonts w:cs="宋体" w:hint="eastAsia"/>
          <w:color w:val="000000"/>
        </w:rPr>
        <w:t>（</w:t>
      </w:r>
      <w:r>
        <w:rPr>
          <w:color w:val="000000"/>
        </w:rPr>
        <w:t>1</w:t>
      </w:r>
      <w:r>
        <w:rPr>
          <w:rFonts w:cs="宋体" w:hint="eastAsia"/>
          <w:color w:val="000000"/>
        </w:rPr>
        <w:t>）刻度尺；秒表；</w:t>
      </w:r>
      <w:r>
        <w:rPr>
          <w:color w:val="000000"/>
        </w:rPr>
        <w:t>v=</w:t>
      </w:r>
      <w:r>
        <w:rPr>
          <w:rFonts w:cs="Times New Roman"/>
          <w:noProof/>
          <w:lang w:eastAsia="zh-CN"/>
        </w:rPr>
        <w:pict>
          <v:shape id="_x0000_i1073" type="#_x0000_t75" alt=" " style="height:16.5pt;visibility:visible;width:8.25pt">
            <v:imagedata r:id="rId29" o:title=""/>
          </v:shape>
        </w:pict>
      </w:r>
      <w:r>
        <w:rPr>
          <w:rFonts w:cs="Times New Roman"/>
        </w:rPr>
        <w:br/>
      </w:r>
      <w:r>
        <w:rPr>
          <w:rFonts w:cs="宋体" w:hint="eastAsia"/>
          <w:color w:val="000000"/>
        </w:rPr>
        <w:t>（</w:t>
      </w:r>
      <w:r>
        <w:rPr>
          <w:color w:val="000000"/>
        </w:rPr>
        <w:t>2</w:t>
      </w:r>
      <w:r>
        <w:rPr>
          <w:rFonts w:cs="宋体" w:hint="eastAsia"/>
          <w:color w:val="000000"/>
        </w:rPr>
        <w:t>）</w:t>
      </w:r>
      <w:r>
        <w:rPr>
          <w:color w:val="000000"/>
        </w:rPr>
        <w:t>0.4</w:t>
      </w:r>
      <w:r>
        <w:rPr>
          <w:rFonts w:cs="宋体" w:hint="eastAsia"/>
          <w:color w:val="000000"/>
        </w:rPr>
        <w:t>；</w:t>
      </w:r>
      <w:r>
        <w:rPr>
          <w:color w:val="000000"/>
        </w:rPr>
        <w:t>0.5</w:t>
      </w:r>
      <w:r>
        <w:rPr>
          <w:rFonts w:cs="Times New Roman"/>
        </w:rPr>
        <w:br/>
      </w:r>
      <w:r>
        <w:rPr>
          <w:rFonts w:cs="宋体" w:hint="eastAsia"/>
          <w:color w:val="000000"/>
        </w:rPr>
        <w:t>（</w:t>
      </w:r>
      <w:r>
        <w:rPr>
          <w:color w:val="000000"/>
        </w:rPr>
        <w:t>3</w:t>
      </w:r>
      <w:r>
        <w:rPr>
          <w:rFonts w:cs="宋体" w:hint="eastAsia"/>
          <w:color w:val="000000"/>
        </w:rPr>
        <w:t>）不是</w:t>
      </w:r>
      <w:r>
        <w:rPr>
          <w:color w:val="000000"/>
        </w:rPr>
        <w:t xml:space="preserve">  </w:t>
      </w:r>
    </w:p>
    <w:p w:rsidR="00867C16">
      <w:pPr>
        <w:spacing w:after="0"/>
        <w:rPr>
          <w:rFonts w:cs="Times New Roman"/>
        </w:rPr>
      </w:pPr>
      <w:r>
        <w:rPr>
          <w:rFonts w:cs="宋体" w:hint="eastAsia"/>
          <w:color w:val="0000FF"/>
        </w:rPr>
        <w:t>【考点】</w:t>
      </w:r>
      <w:r>
        <w:rPr>
          <w:rFonts w:cs="宋体" w:hint="eastAsia"/>
          <w:color w:val="000000"/>
        </w:rPr>
        <w:t>测量物体运动的平均速度</w:t>
      </w:r>
      <w:r>
        <w:rPr>
          <w:color w:val="000000"/>
        </w:rPr>
        <w:t xml:space="preserve">   </w:t>
      </w:r>
    </w:p>
    <w:p w:rsidR="00867C16">
      <w:pPr>
        <w:spacing w:after="0"/>
        <w:rPr>
          <w:rFonts w:cs="Times New Roman"/>
        </w:rPr>
      </w:pPr>
      <w:r>
        <w:rPr>
          <w:rFonts w:cs="宋体" w:hint="eastAsia"/>
          <w:color w:val="0000FF"/>
        </w:rPr>
        <w:t>【解析】</w:t>
      </w:r>
      <w:r>
        <w:rPr>
          <w:rFonts w:cs="宋体" w:hint="eastAsia"/>
          <w:color w:val="000000"/>
        </w:rPr>
        <w:t>【解答】（</w:t>
      </w:r>
      <w:r>
        <w:rPr>
          <w:color w:val="000000"/>
        </w:rPr>
        <w:t>1</w:t>
      </w:r>
      <w:r>
        <w:rPr>
          <w:rFonts w:cs="宋体" w:hint="eastAsia"/>
          <w:color w:val="000000"/>
        </w:rPr>
        <w:t>）小车运动的路程用刻度尺测量，运动的时间用秒表测量，实验的原理是</w:t>
      </w:r>
      <w:r>
        <w:rPr>
          <w:color w:val="000000"/>
        </w:rPr>
        <w:t>v=</w:t>
      </w:r>
      <w:r>
        <w:rPr>
          <w:rFonts w:cs="Times New Roman"/>
          <w:noProof/>
          <w:lang w:eastAsia="zh-CN"/>
        </w:rPr>
        <w:pict>
          <v:shape id="_x0000_i1074" type="#_x0000_t75" alt=" " style="height:16.5pt;visibility:visible;width:8.25pt">
            <v:imagedata r:id="rId29" o:title=""/>
          </v:shape>
        </w:pict>
      </w:r>
      <w:r>
        <w:rPr>
          <w:rFonts w:cs="宋体" w:hint="eastAsia"/>
          <w:color w:val="000000"/>
        </w:rPr>
        <w:t>；</w:t>
      </w:r>
      <w:r>
        <w:rPr>
          <w:rFonts w:cs="Times New Roman"/>
        </w:rPr>
        <w:br/>
      </w:r>
      <w:r>
        <w:rPr>
          <w:rFonts w:cs="宋体" w:hint="eastAsia"/>
          <w:color w:val="000000"/>
        </w:rPr>
        <w:t>（</w:t>
      </w:r>
      <w:r>
        <w:rPr>
          <w:color w:val="000000"/>
        </w:rPr>
        <w:t>2</w:t>
      </w:r>
      <w:r>
        <w:rPr>
          <w:rFonts w:cs="宋体" w:hint="eastAsia"/>
          <w:color w:val="000000"/>
        </w:rPr>
        <w:t>）小车在前半程的平均速度：</w:t>
      </w:r>
      <w:r>
        <w:rPr>
          <w:color w:val="000000"/>
        </w:rPr>
        <w:t>v</w:t>
      </w:r>
      <w:r>
        <w:rPr>
          <w:color w:val="000000"/>
          <w:vertAlign w:val="subscript"/>
        </w:rPr>
        <w:t>1</w:t>
      </w:r>
      <w:r>
        <w:rPr>
          <w:color w:val="000000"/>
        </w:rPr>
        <w:t>=</w:t>
      </w:r>
      <w:r>
        <w:rPr>
          <w:rFonts w:cs="Times New Roman"/>
          <w:noProof/>
          <w:lang w:eastAsia="zh-CN"/>
        </w:rPr>
        <w:pict>
          <v:shape id="_x0000_i1075" type="#_x0000_t75" alt=" " style="height:22.5pt;visibility:visible;width:12pt">
            <v:imagedata r:id="rId32" o:title=""/>
          </v:shape>
        </w:pict>
      </w:r>
      <w:r>
        <w:rPr>
          <w:color w:val="000000"/>
        </w:rPr>
        <w:t>=</w:t>
      </w:r>
      <w:r>
        <w:rPr>
          <w:rFonts w:cs="Times New Roman"/>
          <w:noProof/>
          <w:lang w:eastAsia="zh-CN"/>
        </w:rPr>
        <w:pict>
          <v:shape id="_x0000_i1076" type="#_x0000_t75" alt=" " style="height:21pt;visibility:visible;width:17.25pt">
            <v:imagedata r:id="rId33" o:title=""/>
          </v:shape>
        </w:pict>
      </w:r>
      <w:r>
        <w:rPr>
          <w:color w:val="000000"/>
        </w:rPr>
        <w:t>≈0.67m/s</w:t>
      </w:r>
      <w:r>
        <w:rPr>
          <w:rFonts w:cs="宋体" w:hint="eastAsia"/>
          <w:color w:val="000000"/>
        </w:rPr>
        <w:t>，小车在后半程的平均速度：</w:t>
      </w:r>
      <w:r>
        <w:rPr>
          <w:color w:val="000000"/>
        </w:rPr>
        <w:t>v</w:t>
      </w:r>
      <w:r>
        <w:rPr>
          <w:color w:val="000000"/>
          <w:vertAlign w:val="subscript"/>
        </w:rPr>
        <w:t>2</w:t>
      </w:r>
      <w:r>
        <w:rPr>
          <w:color w:val="000000"/>
        </w:rPr>
        <w:t>=</w:t>
      </w:r>
      <w:r>
        <w:rPr>
          <w:rFonts w:cs="Times New Roman"/>
          <w:noProof/>
          <w:lang w:eastAsia="zh-CN"/>
        </w:rPr>
        <w:pict>
          <v:shape id="_x0000_i1077" type="#_x0000_t75" alt=" " style="height:22.5pt;visibility:visible;width:12pt">
            <v:imagedata r:id="rId34" o:title=""/>
          </v:shape>
        </w:pict>
      </w:r>
      <w:r>
        <w:rPr>
          <w:color w:val="000000"/>
        </w:rPr>
        <w:t>=</w:t>
      </w:r>
      <w:r>
        <w:rPr>
          <w:rFonts w:cs="Times New Roman"/>
          <w:noProof/>
          <w:lang w:eastAsia="zh-CN"/>
        </w:rPr>
        <w:pict>
          <v:shape id="_x0000_i1078" type="#_x0000_t75" alt=" " style="height:21pt;visibility:visible;width:18pt">
            <v:imagedata r:id="rId35" o:title=""/>
          </v:shape>
        </w:pict>
      </w:r>
      <w:r>
        <w:rPr>
          <w:color w:val="000000"/>
        </w:rPr>
        <w:t>=0.4m/s</w:t>
      </w:r>
      <w:r>
        <w:rPr>
          <w:rFonts w:cs="宋体" w:hint="eastAsia"/>
          <w:color w:val="000000"/>
        </w:rPr>
        <w:t>，小车整个过程的平均速度：</w:t>
      </w:r>
      <w:r>
        <w:rPr>
          <w:color w:val="000000"/>
        </w:rPr>
        <w:t>v=</w:t>
      </w:r>
      <w:r>
        <w:rPr>
          <w:rFonts w:cs="Times New Roman"/>
          <w:noProof/>
          <w:lang w:eastAsia="zh-CN"/>
        </w:rPr>
        <w:pict>
          <v:shape id="_x0000_i1079" type="#_x0000_t75" alt=" " style="height:16.5pt;visibility:visible;width:8.25pt">
            <v:imagedata r:id="rId29" o:title=""/>
          </v:shape>
        </w:pict>
      </w:r>
      <w:r>
        <w:rPr>
          <w:color w:val="000000"/>
        </w:rPr>
        <w:t>=</w:t>
      </w:r>
      <w:r>
        <w:rPr>
          <w:rFonts w:cs="Times New Roman"/>
          <w:noProof/>
          <w:lang w:eastAsia="zh-CN"/>
        </w:rPr>
        <w:pict>
          <v:shape id="_x0000_i1080" type="#_x0000_t75" alt=" " style="height:21pt;visibility:visible;width:18pt">
            <v:imagedata r:id="rId36" o:title=""/>
          </v:shape>
        </w:pict>
      </w:r>
      <w:r>
        <w:rPr>
          <w:color w:val="000000"/>
        </w:rPr>
        <w:t>=0.5m/s</w:t>
      </w:r>
      <w:r>
        <w:rPr>
          <w:rFonts w:cs="宋体" w:hint="eastAsia"/>
          <w:color w:val="000000"/>
        </w:rPr>
        <w:t>；</w:t>
      </w:r>
      <w:r>
        <w:rPr>
          <w:rFonts w:cs="Times New Roman"/>
        </w:rPr>
        <w:br/>
      </w:r>
      <w:r>
        <w:rPr>
          <w:rFonts w:cs="宋体" w:hint="eastAsia"/>
          <w:color w:val="000000"/>
        </w:rPr>
        <w:t>（</w:t>
      </w:r>
      <w:r>
        <w:rPr>
          <w:color w:val="000000"/>
        </w:rPr>
        <w:t>3</w:t>
      </w:r>
      <w:r>
        <w:rPr>
          <w:rFonts w:cs="宋体" w:hint="eastAsia"/>
          <w:color w:val="000000"/>
        </w:rPr>
        <w:t>）小车在前半程的平均速度为</w:t>
      </w:r>
      <w:r>
        <w:rPr>
          <w:color w:val="000000"/>
        </w:rPr>
        <w:t>0.67m/s</w:t>
      </w:r>
      <w:r>
        <w:rPr>
          <w:rFonts w:cs="宋体" w:hint="eastAsia"/>
          <w:color w:val="000000"/>
        </w:rPr>
        <w:t>，小车在后半程的平均速度为</w:t>
      </w:r>
      <w:r>
        <w:rPr>
          <w:color w:val="000000"/>
        </w:rPr>
        <w:t>0.4m/s</w:t>
      </w:r>
      <w:r>
        <w:rPr>
          <w:rFonts w:cs="宋体" w:hint="eastAsia"/>
          <w:color w:val="000000"/>
        </w:rPr>
        <w:t>，可见小车做的是变速运动，不是匀速直线运动。</w:t>
      </w:r>
      <w:r>
        <w:rPr>
          <w:rFonts w:cs="Times New Roman"/>
        </w:rPr>
        <w:br/>
      </w:r>
      <w:r>
        <w:rPr>
          <w:rFonts w:cs="宋体" w:hint="eastAsia"/>
          <w:color w:val="000000"/>
        </w:rPr>
        <w:t>故答案为：（</w:t>
      </w:r>
      <w:r>
        <w:rPr>
          <w:color w:val="000000"/>
        </w:rPr>
        <w:t>1</w:t>
      </w:r>
      <w:r>
        <w:rPr>
          <w:rFonts w:cs="宋体" w:hint="eastAsia"/>
          <w:color w:val="000000"/>
        </w:rPr>
        <w:t>）刻度尺，秒表，</w:t>
      </w:r>
      <w:r>
        <w:rPr>
          <w:color w:val="000000"/>
        </w:rPr>
        <w:t>v=</w:t>
      </w:r>
      <w:r>
        <w:rPr>
          <w:rFonts w:cs="Times New Roman"/>
          <w:noProof/>
          <w:lang w:eastAsia="zh-CN"/>
        </w:rPr>
        <w:pict>
          <v:shape id="_x0000_i1081" type="#_x0000_t75" alt=" " style="height:16.5pt;visibility:visible;width:8.25pt">
            <v:imagedata r:id="rId29" o:title=""/>
          </v:shape>
        </w:pict>
      </w:r>
      <w:r>
        <w:rPr>
          <w:rFonts w:cs="宋体" w:hint="eastAsia"/>
          <w:color w:val="000000"/>
        </w:rPr>
        <w:t>；（</w:t>
      </w:r>
      <w:r>
        <w:rPr>
          <w:color w:val="000000"/>
        </w:rPr>
        <w:t>2</w:t>
      </w:r>
      <w:r>
        <w:rPr>
          <w:rFonts w:cs="宋体" w:hint="eastAsia"/>
          <w:color w:val="000000"/>
        </w:rPr>
        <w:t>）</w:t>
      </w:r>
      <w:r>
        <w:rPr>
          <w:color w:val="000000"/>
        </w:rPr>
        <w:t>0.4</w:t>
      </w:r>
      <w:r>
        <w:rPr>
          <w:rFonts w:cs="宋体" w:hint="eastAsia"/>
          <w:color w:val="000000"/>
        </w:rPr>
        <w:t>，</w:t>
      </w:r>
      <w:r>
        <w:rPr>
          <w:color w:val="000000"/>
        </w:rPr>
        <w:t>0.5</w:t>
      </w:r>
      <w:r>
        <w:rPr>
          <w:rFonts w:cs="宋体" w:hint="eastAsia"/>
          <w:color w:val="000000"/>
        </w:rPr>
        <w:t>；（</w:t>
      </w:r>
      <w:r>
        <w:rPr>
          <w:color w:val="000000"/>
        </w:rPr>
        <w:t>3</w:t>
      </w:r>
      <w:r>
        <w:rPr>
          <w:rFonts w:cs="宋体" w:hint="eastAsia"/>
          <w:color w:val="000000"/>
        </w:rPr>
        <w:t>）不是。</w:t>
      </w:r>
    </w:p>
    <w:p w:rsidR="00867C16">
      <w:pPr>
        <w:spacing w:after="0"/>
        <w:rPr>
          <w:rFonts w:cs="Times New Roman"/>
        </w:rPr>
      </w:pPr>
      <w:r>
        <w:rPr>
          <w:rFonts w:cs="宋体" w:hint="eastAsia"/>
          <w:color w:val="000000"/>
        </w:rPr>
        <w:t>【分析】（</w:t>
      </w:r>
      <w:r>
        <w:rPr>
          <w:color w:val="000000"/>
        </w:rPr>
        <w:t>1</w:t>
      </w:r>
      <w:r>
        <w:rPr>
          <w:rFonts w:cs="宋体" w:hint="eastAsia"/>
          <w:color w:val="000000"/>
        </w:rPr>
        <w:t>）测量平均速度的原理是</w:t>
      </w:r>
      <w:r>
        <w:rPr>
          <w:color w:val="000000"/>
        </w:rPr>
        <w:t>v=</w:t>
      </w:r>
      <w:r>
        <w:rPr>
          <w:rFonts w:cs="Times New Roman"/>
          <w:noProof/>
          <w:lang w:eastAsia="zh-CN"/>
        </w:rPr>
        <w:pict>
          <v:shape id="_x0000_i1082" type="#_x0000_t75" alt=" " style="height:16.5pt;visibility:visible;width:8.25pt">
            <v:imagedata r:id="rId29" o:title=""/>
          </v:shape>
        </w:pict>
      </w:r>
      <w:r>
        <w:rPr>
          <w:rFonts w:cs="宋体" w:hint="eastAsia"/>
          <w:color w:val="000000"/>
        </w:rPr>
        <w:t>，由实验原理可知所用的测量工具；（</w:t>
      </w:r>
      <w:r>
        <w:rPr>
          <w:color w:val="000000"/>
        </w:rPr>
        <w:t>2</w:t>
      </w:r>
      <w:r>
        <w:rPr>
          <w:rFonts w:cs="宋体" w:hint="eastAsia"/>
          <w:color w:val="000000"/>
        </w:rPr>
        <w:t>）先后利用速度公式求出小车在前半段路程的平均速度，再用总路程除以总时间得出小车在全程的平均速度；（</w:t>
      </w:r>
      <w:r>
        <w:rPr>
          <w:color w:val="000000"/>
        </w:rPr>
        <w:t>3</w:t>
      </w:r>
      <w:r>
        <w:rPr>
          <w:rFonts w:cs="宋体" w:hint="eastAsia"/>
          <w:color w:val="000000"/>
        </w:rPr>
        <w:t>）根据（</w:t>
      </w:r>
      <w:r>
        <w:rPr>
          <w:color w:val="000000"/>
        </w:rPr>
        <w:t>2</w:t>
      </w:r>
      <w:r>
        <w:rPr>
          <w:rFonts w:cs="宋体" w:hint="eastAsia"/>
          <w:color w:val="000000"/>
        </w:rPr>
        <w:t>）的计算结果判断。</w:t>
      </w:r>
    </w:p>
    <w:p w:rsidR="00867C16">
      <w:pPr>
        <w:spacing w:after="0"/>
        <w:rPr>
          <w:rFonts w:cs="Times New Roman"/>
        </w:rPr>
      </w:pPr>
      <w:r>
        <w:rPr>
          <w:color w:val="000000"/>
        </w:rPr>
        <w:t>20.</w:t>
      </w:r>
      <w:r>
        <w:rPr>
          <w:rFonts w:cs="宋体" w:hint="eastAsia"/>
          <w:color w:val="0000FF"/>
        </w:rPr>
        <w:t>【答案】</w:t>
      </w:r>
      <w:r>
        <w:rPr>
          <w:rFonts w:cs="宋体" w:hint="eastAsia"/>
          <w:color w:val="000000"/>
        </w:rPr>
        <w:t>（</w:t>
      </w:r>
      <w:r>
        <w:rPr>
          <w:color w:val="000000"/>
        </w:rPr>
        <w:t>1</w:t>
      </w:r>
      <w:r>
        <w:rPr>
          <w:rFonts w:cs="宋体" w:hint="eastAsia"/>
          <w:color w:val="000000"/>
        </w:rPr>
        <w:t>）</w:t>
      </w:r>
      <w:r>
        <w:rPr>
          <w:rFonts w:cs="Times New Roman"/>
          <w:noProof/>
          <w:lang w:eastAsia="zh-CN"/>
        </w:rPr>
        <w:pict>
          <v:shape id="_x0000_i1083" type="#_x0000_t75" alt=" " style="height:19.5pt;visibility:visible;width:26.25pt">
            <v:imagedata r:id="rId37" o:title=""/>
          </v:shape>
        </w:pict>
      </w:r>
      <w:r>
        <w:rPr>
          <w:rFonts w:cs="Times New Roman"/>
        </w:rPr>
        <w:br/>
      </w:r>
      <w:r>
        <w:rPr>
          <w:rFonts w:cs="宋体" w:hint="eastAsia"/>
          <w:color w:val="000000"/>
        </w:rPr>
        <w:t>（</w:t>
      </w:r>
      <w:r>
        <w:rPr>
          <w:color w:val="000000"/>
        </w:rPr>
        <w:t>2</w:t>
      </w:r>
      <w:r>
        <w:rPr>
          <w:rFonts w:cs="宋体" w:hint="eastAsia"/>
          <w:color w:val="000000"/>
        </w:rPr>
        <w:t>）小</w:t>
      </w:r>
      <w:r>
        <w:rPr>
          <w:rFonts w:cs="Times New Roman"/>
        </w:rPr>
        <w:br/>
      </w:r>
      <w:r>
        <w:rPr>
          <w:rFonts w:cs="宋体" w:hint="eastAsia"/>
          <w:color w:val="000000"/>
        </w:rPr>
        <w:t>（</w:t>
      </w:r>
      <w:r>
        <w:rPr>
          <w:color w:val="000000"/>
        </w:rPr>
        <w:t>3</w:t>
      </w:r>
      <w:r>
        <w:rPr>
          <w:rFonts w:cs="宋体" w:hint="eastAsia"/>
          <w:color w:val="000000"/>
        </w:rPr>
        <w:t>）</w:t>
      </w:r>
      <w:r>
        <w:rPr>
          <w:color w:val="000000"/>
        </w:rPr>
        <w:t xml:space="preserve">C  </w:t>
      </w:r>
    </w:p>
    <w:p w:rsidR="00867C16">
      <w:pPr>
        <w:spacing w:after="0"/>
        <w:rPr>
          <w:rFonts w:cs="Times New Roman"/>
        </w:rPr>
      </w:pPr>
      <w:r>
        <w:rPr>
          <w:rFonts w:cs="宋体" w:hint="eastAsia"/>
          <w:color w:val="0000FF"/>
        </w:rPr>
        <w:t>【考点】</w:t>
      </w:r>
      <w:r>
        <w:rPr>
          <w:rFonts w:cs="宋体" w:hint="eastAsia"/>
          <w:color w:val="000000"/>
        </w:rPr>
        <w:t>测量物体运动的平均速度</w:t>
      </w:r>
      <w:r>
        <w:rPr>
          <w:color w:val="000000"/>
        </w:rPr>
        <w:t xml:space="preserve">   </w:t>
      </w:r>
    </w:p>
    <w:p w:rsidR="00867C16">
      <w:pPr>
        <w:spacing w:after="0"/>
        <w:rPr>
          <w:rFonts w:cs="Times New Roman"/>
        </w:rPr>
      </w:pPr>
      <w:r>
        <w:rPr>
          <w:rFonts w:cs="宋体" w:hint="eastAsia"/>
          <w:color w:val="0000FF"/>
        </w:rPr>
        <w:t>【解析】</w:t>
      </w:r>
      <w:r>
        <w:rPr>
          <w:rFonts w:cs="宋体" w:hint="eastAsia"/>
          <w:color w:val="000000"/>
        </w:rPr>
        <w:t>【解答】（</w:t>
      </w:r>
      <w:r>
        <w:rPr>
          <w:color w:val="000000"/>
        </w:rPr>
        <w:t>1</w:t>
      </w:r>
      <w:r>
        <w:rPr>
          <w:rFonts w:cs="宋体" w:hint="eastAsia"/>
          <w:color w:val="000000"/>
        </w:rPr>
        <w:t>）由图知，小车从</w:t>
      </w:r>
      <w:r>
        <w:rPr>
          <w:color w:val="000000"/>
        </w:rPr>
        <w:t>A</w:t>
      </w:r>
      <w:r>
        <w:rPr>
          <w:rFonts w:cs="宋体" w:hint="eastAsia"/>
          <w:color w:val="000000"/>
        </w:rPr>
        <w:t>到</w:t>
      </w:r>
      <w:r>
        <w:rPr>
          <w:color w:val="000000"/>
        </w:rPr>
        <w:t>B</w:t>
      </w:r>
      <w:r>
        <w:rPr>
          <w:rFonts w:cs="宋体" w:hint="eastAsia"/>
          <w:color w:val="000000"/>
        </w:rPr>
        <w:t>的路程为</w:t>
      </w:r>
      <w:r>
        <w:rPr>
          <w:color w:val="000000"/>
        </w:rPr>
        <w:t>s=s</w:t>
      </w:r>
      <w:r>
        <w:rPr>
          <w:color w:val="000000"/>
          <w:vertAlign w:val="subscript"/>
        </w:rPr>
        <w:t>2</w:t>
      </w:r>
      <w:r>
        <w:rPr>
          <w:color w:val="000000"/>
        </w:rPr>
        <w:t>-s</w:t>
      </w:r>
      <w:r>
        <w:rPr>
          <w:color w:val="000000"/>
          <w:vertAlign w:val="subscript"/>
        </w:rPr>
        <w:t>1</w:t>
      </w:r>
      <w:r>
        <w:rPr>
          <w:color w:val="000000"/>
        </w:rPr>
        <w:t xml:space="preserve">  </w:t>
      </w:r>
      <w:r>
        <w:rPr>
          <w:rFonts w:cs="宋体" w:hint="eastAsia"/>
          <w:color w:val="000000"/>
        </w:rPr>
        <w:t>，</w:t>
      </w:r>
      <w:r>
        <w:rPr>
          <w:color w:val="000000"/>
        </w:rPr>
        <w:t xml:space="preserve"> </w:t>
      </w:r>
      <w:r>
        <w:rPr>
          <w:rFonts w:cs="宋体" w:hint="eastAsia"/>
          <w:color w:val="000000"/>
        </w:rPr>
        <w:t>小车从</w:t>
      </w:r>
      <w:r>
        <w:rPr>
          <w:color w:val="000000"/>
        </w:rPr>
        <w:t>A</w:t>
      </w:r>
      <w:r>
        <w:rPr>
          <w:rFonts w:cs="宋体" w:hint="eastAsia"/>
          <w:color w:val="000000"/>
        </w:rPr>
        <w:t>到</w:t>
      </w:r>
      <w:r>
        <w:rPr>
          <w:color w:val="000000"/>
        </w:rPr>
        <w:t>B</w:t>
      </w:r>
      <w:r>
        <w:rPr>
          <w:rFonts w:cs="宋体" w:hint="eastAsia"/>
          <w:color w:val="000000"/>
        </w:rPr>
        <w:t>的平均速度：</w:t>
      </w:r>
      <w:r>
        <w:rPr>
          <w:color w:val="000000"/>
        </w:rPr>
        <w:t>v=</w:t>
      </w:r>
      <w:r>
        <w:rPr>
          <w:rFonts w:cs="Times New Roman"/>
          <w:noProof/>
          <w:lang w:eastAsia="zh-CN"/>
        </w:rPr>
        <w:pict>
          <v:shape id="_x0000_i1084" type="#_x0000_t75" alt=" " style="height:19.5pt;visibility:visible;width:22.5pt">
            <v:imagedata r:id="rId38" o:title=""/>
          </v:shape>
        </w:pict>
      </w:r>
      <w:r>
        <w:rPr>
          <w:rFonts w:cs="宋体" w:hint="eastAsia"/>
          <w:color w:val="000000"/>
        </w:rPr>
        <w:t>；</w:t>
      </w:r>
      <w:r>
        <w:rPr>
          <w:rFonts w:cs="Times New Roman"/>
        </w:rPr>
        <w:br/>
      </w:r>
      <w:r>
        <w:rPr>
          <w:rFonts w:cs="宋体" w:hint="eastAsia"/>
          <w:color w:val="000000"/>
        </w:rPr>
        <w:t>（</w:t>
      </w:r>
      <w:r>
        <w:rPr>
          <w:color w:val="000000"/>
        </w:rPr>
        <w:t>2</w:t>
      </w:r>
      <w:r>
        <w:rPr>
          <w:rFonts w:cs="宋体" w:hint="eastAsia"/>
          <w:color w:val="000000"/>
        </w:rPr>
        <w:t>）若小车还没放开之前就已开始计时，计时早了，测得的时间偏大，根据</w:t>
      </w:r>
      <w:r>
        <w:rPr>
          <w:color w:val="000000"/>
        </w:rPr>
        <w:t>v=</w:t>
      </w:r>
      <w:r>
        <w:rPr>
          <w:rFonts w:cs="宋体" w:hint="eastAsia"/>
          <w:color w:val="000000"/>
        </w:rPr>
        <w:t>知，测得的平均速度偏小；</w:t>
      </w:r>
      <w:r>
        <w:rPr>
          <w:rFonts w:cs="Times New Roman"/>
        </w:rPr>
        <w:br/>
      </w:r>
      <w:r>
        <w:rPr>
          <w:rFonts w:cs="宋体" w:hint="eastAsia"/>
          <w:color w:val="000000"/>
        </w:rPr>
        <w:t>（</w:t>
      </w:r>
      <w:r>
        <w:rPr>
          <w:color w:val="000000"/>
        </w:rPr>
        <w:t>3</w:t>
      </w:r>
      <w:r>
        <w:rPr>
          <w:rFonts w:cs="宋体" w:hint="eastAsia"/>
          <w:color w:val="000000"/>
        </w:rPr>
        <w:t>）小车下滑过程做加速运动；</w:t>
      </w:r>
      <w:r>
        <w:rPr>
          <w:rFonts w:cs="Times New Roman"/>
        </w:rPr>
        <w:br/>
      </w:r>
      <w:r>
        <w:rPr>
          <w:color w:val="000000"/>
        </w:rPr>
        <w:t>A</w:t>
      </w:r>
      <w:r>
        <w:rPr>
          <w:rFonts w:cs="宋体" w:hint="eastAsia"/>
          <w:color w:val="000000"/>
        </w:rPr>
        <w:t>、由图知，在</w:t>
      </w:r>
      <w:r>
        <w:rPr>
          <w:color w:val="000000"/>
        </w:rPr>
        <w:t>s-t</w:t>
      </w:r>
      <w:r>
        <w:rPr>
          <w:rFonts w:cs="宋体" w:hint="eastAsia"/>
          <w:color w:val="000000"/>
        </w:rPr>
        <w:t>图象上，</w:t>
      </w:r>
      <w:r>
        <w:rPr>
          <w:color w:val="000000"/>
        </w:rPr>
        <w:t>s</w:t>
      </w:r>
      <w:r>
        <w:rPr>
          <w:rFonts w:cs="宋体" w:hint="eastAsia"/>
          <w:color w:val="000000"/>
        </w:rPr>
        <w:t>不随时间</w:t>
      </w:r>
      <w:r>
        <w:rPr>
          <w:color w:val="000000"/>
        </w:rPr>
        <w:t>t</w:t>
      </w:r>
      <w:r>
        <w:rPr>
          <w:rFonts w:cs="宋体" w:hint="eastAsia"/>
          <w:color w:val="000000"/>
        </w:rPr>
        <w:t>的变化而变化，则物体处于静止状态，故</w:t>
      </w:r>
      <w:r>
        <w:rPr>
          <w:color w:val="000000"/>
        </w:rPr>
        <w:t>A</w:t>
      </w:r>
      <w:r>
        <w:rPr>
          <w:rFonts w:cs="宋体" w:hint="eastAsia"/>
          <w:color w:val="000000"/>
        </w:rPr>
        <w:t>不符合题意；</w:t>
      </w:r>
      <w:r>
        <w:rPr>
          <w:rFonts w:cs="Times New Roman"/>
        </w:rPr>
        <w:br/>
      </w:r>
      <w:r>
        <w:rPr>
          <w:color w:val="000000"/>
        </w:rPr>
        <w:t>B</w:t>
      </w:r>
      <w:r>
        <w:rPr>
          <w:rFonts w:cs="宋体" w:hint="eastAsia"/>
          <w:color w:val="000000"/>
        </w:rPr>
        <w:t>、由图知，路程</w:t>
      </w:r>
      <w:r>
        <w:rPr>
          <w:color w:val="000000"/>
        </w:rPr>
        <w:t>s</w:t>
      </w:r>
      <w:r>
        <w:rPr>
          <w:rFonts w:cs="宋体" w:hint="eastAsia"/>
          <w:color w:val="000000"/>
        </w:rPr>
        <w:t>与时间</w:t>
      </w:r>
      <w:r>
        <w:rPr>
          <w:color w:val="000000"/>
        </w:rPr>
        <w:t>t</w:t>
      </w:r>
      <w:r>
        <w:rPr>
          <w:rFonts w:cs="宋体" w:hint="eastAsia"/>
          <w:color w:val="000000"/>
        </w:rPr>
        <w:t>成正比，则物体做匀速直线运动，故</w:t>
      </w:r>
      <w:r>
        <w:rPr>
          <w:color w:val="000000"/>
        </w:rPr>
        <w:t>B</w:t>
      </w:r>
      <w:r>
        <w:rPr>
          <w:rFonts w:cs="宋体" w:hint="eastAsia"/>
          <w:color w:val="000000"/>
        </w:rPr>
        <w:t>不符合题意；</w:t>
      </w:r>
      <w:r>
        <w:rPr>
          <w:rFonts w:cs="Times New Roman"/>
        </w:rPr>
        <w:br/>
      </w:r>
      <w:r>
        <w:rPr>
          <w:color w:val="000000"/>
        </w:rPr>
        <w:t>C</w:t>
      </w:r>
      <w:r>
        <w:rPr>
          <w:rFonts w:cs="宋体" w:hint="eastAsia"/>
          <w:color w:val="000000"/>
        </w:rPr>
        <w:t>、由图知，相同时间内通过的路程逐渐增加，说明物体做加速运动，故</w:t>
      </w:r>
      <w:r>
        <w:rPr>
          <w:color w:val="000000"/>
        </w:rPr>
        <w:t>C</w:t>
      </w:r>
      <w:r>
        <w:rPr>
          <w:rFonts w:cs="宋体" w:hint="eastAsia"/>
          <w:color w:val="000000"/>
        </w:rPr>
        <w:t>符合题意；</w:t>
      </w:r>
      <w:r>
        <w:rPr>
          <w:rFonts w:cs="Times New Roman"/>
        </w:rPr>
        <w:br/>
      </w:r>
      <w:r>
        <w:rPr>
          <w:color w:val="000000"/>
        </w:rPr>
        <w:t>D</w:t>
      </w:r>
      <w:r>
        <w:rPr>
          <w:rFonts w:cs="宋体" w:hint="eastAsia"/>
          <w:color w:val="000000"/>
        </w:rPr>
        <w:t>、由图知，在</w:t>
      </w:r>
      <w:r>
        <w:rPr>
          <w:color w:val="000000"/>
        </w:rPr>
        <w:t>v-t</w:t>
      </w:r>
      <w:r>
        <w:rPr>
          <w:rFonts w:cs="宋体" w:hint="eastAsia"/>
          <w:color w:val="000000"/>
        </w:rPr>
        <w:t>图象上，速度</w:t>
      </w:r>
      <w:r>
        <w:rPr>
          <w:color w:val="000000"/>
        </w:rPr>
        <w:t>v</w:t>
      </w:r>
      <w:r>
        <w:rPr>
          <w:rFonts w:cs="宋体" w:hint="eastAsia"/>
          <w:color w:val="000000"/>
        </w:rPr>
        <w:t>不发生变化，则物体做匀速直线运动，故</w:t>
      </w:r>
      <w:r>
        <w:rPr>
          <w:color w:val="000000"/>
        </w:rPr>
        <w:t>D</w:t>
      </w:r>
      <w:r>
        <w:rPr>
          <w:rFonts w:cs="宋体" w:hint="eastAsia"/>
          <w:color w:val="000000"/>
        </w:rPr>
        <w:t>不符合题意。</w:t>
      </w:r>
      <w:r>
        <w:rPr>
          <w:rFonts w:cs="Times New Roman"/>
        </w:rPr>
        <w:br/>
      </w:r>
      <w:r>
        <w:rPr>
          <w:rFonts w:cs="宋体" w:hint="eastAsia"/>
          <w:color w:val="000000"/>
        </w:rPr>
        <w:t>故选</w:t>
      </w:r>
      <w:r>
        <w:rPr>
          <w:color w:val="000000"/>
        </w:rPr>
        <w:t>C</w:t>
      </w:r>
      <w:r>
        <w:rPr>
          <w:rFonts w:cs="宋体" w:hint="eastAsia"/>
          <w:color w:val="000000"/>
        </w:rPr>
        <w:t>。</w:t>
      </w:r>
      <w:r>
        <w:rPr>
          <w:rFonts w:cs="Times New Roman"/>
        </w:rPr>
        <w:br/>
      </w:r>
      <w:r>
        <w:rPr>
          <w:rFonts w:cs="宋体" w:hint="eastAsia"/>
          <w:color w:val="000000"/>
        </w:rPr>
        <w:t>故答案为：（</w:t>
      </w:r>
      <w:r>
        <w:rPr>
          <w:color w:val="000000"/>
        </w:rPr>
        <w:t>1</w:t>
      </w:r>
      <w:r>
        <w:rPr>
          <w:rFonts w:cs="宋体" w:hint="eastAsia"/>
          <w:color w:val="000000"/>
        </w:rPr>
        <w:t>）</w:t>
      </w:r>
      <w:r>
        <w:rPr>
          <w:rFonts w:cs="Times New Roman"/>
          <w:noProof/>
          <w:lang w:eastAsia="zh-CN"/>
        </w:rPr>
        <w:pict>
          <v:shape id="_x0000_i1085" type="#_x0000_t75" alt=" " style="height:19.5pt;visibility:visible;width:22.5pt">
            <v:imagedata r:id="rId38" o:title=""/>
          </v:shape>
        </w:pict>
      </w:r>
      <w:r>
        <w:rPr>
          <w:rFonts w:cs="宋体" w:hint="eastAsia"/>
          <w:color w:val="000000"/>
        </w:rPr>
        <w:t>；（</w:t>
      </w:r>
      <w:r>
        <w:rPr>
          <w:color w:val="000000"/>
        </w:rPr>
        <w:t>2</w:t>
      </w:r>
      <w:r>
        <w:rPr>
          <w:rFonts w:cs="宋体" w:hint="eastAsia"/>
          <w:color w:val="000000"/>
        </w:rPr>
        <w:t>）小；（</w:t>
      </w:r>
      <w:r>
        <w:rPr>
          <w:color w:val="000000"/>
        </w:rPr>
        <w:t>3</w:t>
      </w:r>
      <w:r>
        <w:rPr>
          <w:rFonts w:cs="宋体" w:hint="eastAsia"/>
          <w:color w:val="000000"/>
        </w:rPr>
        <w:t>）</w:t>
      </w:r>
      <w:r>
        <w:rPr>
          <w:color w:val="000000"/>
        </w:rPr>
        <w:t>C</w:t>
      </w:r>
      <w:r>
        <w:rPr>
          <w:rFonts w:cs="宋体" w:hint="eastAsia"/>
          <w:color w:val="000000"/>
        </w:rPr>
        <w:t>。</w:t>
      </w:r>
    </w:p>
    <w:p w:rsidR="00867C16">
      <w:pPr>
        <w:spacing w:after="0"/>
        <w:rPr>
          <w:rFonts w:cs="Times New Roman"/>
        </w:rPr>
      </w:pPr>
      <w:r>
        <w:rPr>
          <w:rFonts w:cs="宋体" w:hint="eastAsia"/>
          <w:color w:val="000000"/>
        </w:rPr>
        <w:t>【分析】（</w:t>
      </w:r>
      <w:r>
        <w:rPr>
          <w:color w:val="000000"/>
        </w:rPr>
        <w:t>1</w:t>
      </w:r>
      <w:r>
        <w:rPr>
          <w:rFonts w:cs="宋体" w:hint="eastAsia"/>
          <w:color w:val="000000"/>
        </w:rPr>
        <w:t>）测量平均速度的原理：根据</w:t>
      </w:r>
      <w:r>
        <w:rPr>
          <w:color w:val="000000"/>
        </w:rPr>
        <w:t>v=</w:t>
      </w:r>
      <w:r>
        <w:rPr>
          <w:rFonts w:cs="Times New Roman"/>
          <w:noProof/>
          <w:lang w:eastAsia="zh-CN"/>
        </w:rPr>
        <w:pict>
          <v:shape id="_x0000_i1086" type="#_x0000_t75" alt=" " style="height:16.5pt;visibility:visible;width:8.25pt">
            <v:imagedata r:id="rId29" o:title=""/>
          </v:shape>
        </w:pict>
      </w:r>
      <w:r>
        <w:rPr>
          <w:rFonts w:cs="宋体" w:hint="eastAsia"/>
          <w:color w:val="000000"/>
        </w:rPr>
        <w:t>表示出小车从</w:t>
      </w:r>
      <w:r>
        <w:rPr>
          <w:color w:val="000000"/>
        </w:rPr>
        <w:t>A</w:t>
      </w:r>
      <w:r>
        <w:rPr>
          <w:rFonts w:cs="宋体" w:hint="eastAsia"/>
          <w:color w:val="000000"/>
        </w:rPr>
        <w:t>到</w:t>
      </w:r>
      <w:r>
        <w:rPr>
          <w:color w:val="000000"/>
        </w:rPr>
        <w:t>B</w:t>
      </w:r>
      <w:r>
        <w:rPr>
          <w:rFonts w:cs="宋体" w:hint="eastAsia"/>
          <w:color w:val="000000"/>
        </w:rPr>
        <w:t>的平均速度；（</w:t>
      </w:r>
      <w:r>
        <w:rPr>
          <w:color w:val="000000"/>
        </w:rPr>
        <w:t>2</w:t>
      </w:r>
      <w:r>
        <w:rPr>
          <w:rFonts w:cs="宋体" w:hint="eastAsia"/>
          <w:color w:val="000000"/>
        </w:rPr>
        <w:t>）若小车还没放开之前就已开始计时，计时早了，时间偏大，根据</w:t>
      </w:r>
      <w:r>
        <w:rPr>
          <w:color w:val="000000"/>
        </w:rPr>
        <w:t>v=</w:t>
      </w:r>
      <w:r>
        <w:rPr>
          <w:rFonts w:cs="Times New Roman"/>
          <w:noProof/>
          <w:lang w:eastAsia="zh-CN"/>
        </w:rPr>
        <w:pict>
          <v:shape id="_x0000_i1087" type="#_x0000_t75" alt=" " style="height:16.5pt;visibility:visible;width:8.25pt">
            <v:imagedata r:id="rId29" o:title=""/>
          </v:shape>
        </w:pict>
      </w:r>
      <w:r>
        <w:rPr>
          <w:rFonts w:cs="宋体" w:hint="eastAsia"/>
          <w:color w:val="000000"/>
        </w:rPr>
        <w:t>判断出速度的偏差；（</w:t>
      </w:r>
      <w:r>
        <w:rPr>
          <w:color w:val="000000"/>
        </w:rPr>
        <w:t>3</w:t>
      </w:r>
      <w:r>
        <w:rPr>
          <w:rFonts w:cs="宋体" w:hint="eastAsia"/>
          <w:color w:val="000000"/>
        </w:rPr>
        <w:t>）小车下滑过程做加速运动，找出符合题意的图象。</w:t>
      </w:r>
    </w:p>
    <w:p w:rsidR="00867C16">
      <w:pPr>
        <w:spacing w:after="0"/>
        <w:rPr>
          <w:rFonts w:cs="Times New Roman"/>
        </w:rPr>
      </w:pPr>
      <w:r>
        <w:rPr>
          <w:color w:val="000000"/>
        </w:rPr>
        <w:t>21.</w:t>
      </w:r>
      <w:r>
        <w:rPr>
          <w:rFonts w:cs="宋体" w:hint="eastAsia"/>
          <w:color w:val="0000FF"/>
        </w:rPr>
        <w:t>【答案】</w:t>
      </w:r>
      <w:r>
        <w:rPr>
          <w:rFonts w:cs="宋体" w:hint="eastAsia"/>
          <w:color w:val="000000"/>
        </w:rPr>
        <w:t>（</w:t>
      </w:r>
      <w:r>
        <w:rPr>
          <w:color w:val="000000"/>
        </w:rPr>
        <w:t>1</w:t>
      </w:r>
      <w:r>
        <w:rPr>
          <w:rFonts w:cs="宋体" w:hint="eastAsia"/>
          <w:color w:val="000000"/>
        </w:rPr>
        <w:t>）</w:t>
      </w:r>
      <w:r>
        <w:rPr>
          <w:color w:val="000000"/>
        </w:rPr>
        <w:t>1mm</w:t>
      </w:r>
      <w:r>
        <w:rPr>
          <w:rFonts w:cs="宋体" w:hint="eastAsia"/>
          <w:color w:val="000000"/>
        </w:rPr>
        <w:t>；</w:t>
      </w:r>
      <w:r>
        <w:rPr>
          <w:color w:val="000000"/>
        </w:rPr>
        <w:t>3.48</w:t>
      </w:r>
      <w:r>
        <w:rPr>
          <w:rFonts w:cs="Times New Roman"/>
        </w:rPr>
        <w:br/>
      </w:r>
      <w:r>
        <w:rPr>
          <w:rFonts w:cs="宋体" w:hint="eastAsia"/>
          <w:color w:val="000000"/>
        </w:rPr>
        <w:t>（</w:t>
      </w:r>
      <w:r>
        <w:rPr>
          <w:color w:val="000000"/>
        </w:rPr>
        <w:t>2</w:t>
      </w:r>
      <w:r>
        <w:rPr>
          <w:rFonts w:cs="宋体" w:hint="eastAsia"/>
          <w:color w:val="000000"/>
        </w:rPr>
        <w:t>）</w:t>
      </w:r>
      <w:r>
        <w:rPr>
          <w:color w:val="000000"/>
        </w:rPr>
        <w:t xml:space="preserve">337.5  </w:t>
      </w:r>
    </w:p>
    <w:p w:rsidR="00867C16">
      <w:pPr>
        <w:spacing w:after="0"/>
        <w:rPr>
          <w:rFonts w:cs="Times New Roman"/>
        </w:rPr>
      </w:pPr>
      <w:r>
        <w:rPr>
          <w:rFonts w:cs="宋体" w:hint="eastAsia"/>
          <w:color w:val="0000FF"/>
        </w:rPr>
        <w:t>【考点】</w:t>
      </w:r>
      <w:r>
        <w:rPr>
          <w:rFonts w:cs="宋体" w:hint="eastAsia"/>
          <w:color w:val="000000"/>
        </w:rPr>
        <w:t>时间及其测量，长度及其测量</w:t>
      </w:r>
      <w:r>
        <w:rPr>
          <w:color w:val="000000"/>
        </w:rPr>
        <w:t xml:space="preserve">   </w:t>
      </w:r>
    </w:p>
    <w:p w:rsidR="00867C16">
      <w:pPr>
        <w:spacing w:after="0"/>
        <w:rPr>
          <w:rFonts w:cs="Times New Roman"/>
        </w:rPr>
      </w:pPr>
      <w:r>
        <w:rPr>
          <w:rFonts w:cs="宋体" w:hint="eastAsia"/>
          <w:color w:val="0000FF"/>
        </w:rPr>
        <w:t>【解析】</w:t>
      </w:r>
      <w:r>
        <w:rPr>
          <w:rFonts w:cs="宋体" w:hint="eastAsia"/>
          <w:color w:val="000000"/>
        </w:rPr>
        <w:t>【解答】（</w:t>
      </w:r>
      <w:r>
        <w:rPr>
          <w:color w:val="000000"/>
        </w:rPr>
        <w:t>1</w:t>
      </w:r>
      <w:r>
        <w:rPr>
          <w:rFonts w:cs="宋体" w:hint="eastAsia"/>
          <w:color w:val="000000"/>
        </w:rPr>
        <w:t>）刻度尺的分度值为</w:t>
      </w:r>
      <w:r>
        <w:rPr>
          <w:color w:val="000000"/>
        </w:rPr>
        <w:t>1mm</w:t>
      </w:r>
      <w:r>
        <w:rPr>
          <w:rFonts w:cs="宋体" w:hint="eastAsia"/>
          <w:color w:val="000000"/>
        </w:rPr>
        <w:t>；木块左端与</w:t>
      </w:r>
      <w:r>
        <w:rPr>
          <w:color w:val="000000"/>
        </w:rPr>
        <w:t>2.00cm</w:t>
      </w:r>
      <w:r>
        <w:rPr>
          <w:rFonts w:cs="宋体" w:hint="eastAsia"/>
          <w:color w:val="000000"/>
        </w:rPr>
        <w:t>对齐，右端与</w:t>
      </w:r>
      <w:r>
        <w:rPr>
          <w:color w:val="000000"/>
        </w:rPr>
        <w:t>5.48cm</w:t>
      </w:r>
      <w:r>
        <w:rPr>
          <w:rFonts w:cs="宋体" w:hint="eastAsia"/>
          <w:color w:val="000000"/>
        </w:rPr>
        <w:t>对齐，所以木块的长度为</w:t>
      </w:r>
      <w:r>
        <w:rPr>
          <w:color w:val="000000"/>
        </w:rPr>
        <w:t>L=5.48cm-2.00cm=3.48cm</w:t>
      </w:r>
      <w:r>
        <w:rPr>
          <w:rFonts w:cs="宋体" w:hint="eastAsia"/>
          <w:color w:val="000000"/>
        </w:rPr>
        <w:t>；</w:t>
      </w:r>
      <w:r>
        <w:rPr>
          <w:rFonts w:cs="Times New Roman"/>
        </w:rPr>
        <w:br/>
      </w:r>
      <w:r>
        <w:rPr>
          <w:rFonts w:cs="宋体" w:hint="eastAsia"/>
          <w:color w:val="000000"/>
        </w:rPr>
        <w:t>（</w:t>
      </w:r>
      <w:r>
        <w:rPr>
          <w:color w:val="000000"/>
        </w:rPr>
        <w:t>2</w:t>
      </w:r>
      <w:r>
        <w:rPr>
          <w:rFonts w:cs="宋体" w:hint="eastAsia"/>
          <w:color w:val="000000"/>
        </w:rPr>
        <w:t>）在秒表的中间表盘上，</w:t>
      </w:r>
      <w:r>
        <w:rPr>
          <w:color w:val="000000"/>
        </w:rPr>
        <w:t>1min</w:t>
      </w:r>
      <w:r>
        <w:rPr>
          <w:rFonts w:cs="宋体" w:hint="eastAsia"/>
          <w:color w:val="000000"/>
        </w:rPr>
        <w:t>中间有两个小格，所以一个小格代表</w:t>
      </w:r>
      <w:r>
        <w:rPr>
          <w:color w:val="000000"/>
        </w:rPr>
        <w:t>0.5min</w:t>
      </w:r>
      <w:r>
        <w:rPr>
          <w:rFonts w:cs="宋体" w:hint="eastAsia"/>
          <w:color w:val="000000"/>
        </w:rPr>
        <w:t>，指针在</w:t>
      </w:r>
      <w:r>
        <w:rPr>
          <w:color w:val="000000"/>
        </w:rPr>
        <w:t>“5”</w:t>
      </w:r>
      <w:r>
        <w:rPr>
          <w:rFonts w:cs="宋体" w:hint="eastAsia"/>
          <w:color w:val="000000"/>
        </w:rPr>
        <w:t>和</w:t>
      </w:r>
      <w:r>
        <w:rPr>
          <w:color w:val="000000"/>
        </w:rPr>
        <w:t>“6”</w:t>
      </w:r>
      <w:r>
        <w:rPr>
          <w:rFonts w:cs="宋体" w:hint="eastAsia"/>
          <w:color w:val="000000"/>
        </w:rPr>
        <w:t>之间，偏向</w:t>
      </w:r>
      <w:r>
        <w:rPr>
          <w:color w:val="000000"/>
        </w:rPr>
        <w:t>“6”</w:t>
      </w:r>
      <w:r>
        <w:rPr>
          <w:rFonts w:cs="宋体" w:hint="eastAsia"/>
          <w:color w:val="000000"/>
        </w:rPr>
        <w:t>一侧，所以分针指示的时间为</w:t>
      </w:r>
      <w:r>
        <w:rPr>
          <w:color w:val="000000"/>
        </w:rPr>
        <w:t>5.5min=330s</w:t>
      </w:r>
      <w:r>
        <w:rPr>
          <w:rFonts w:cs="宋体" w:hint="eastAsia"/>
          <w:color w:val="000000"/>
        </w:rPr>
        <w:t>；在秒表的大表盘上，一个小格代表</w:t>
      </w:r>
      <w:r>
        <w:rPr>
          <w:color w:val="000000"/>
        </w:rPr>
        <w:t>0.1s</w:t>
      </w:r>
      <w:r>
        <w:rPr>
          <w:rFonts w:cs="宋体" w:hint="eastAsia"/>
          <w:color w:val="000000"/>
        </w:rPr>
        <w:t>，指针在</w:t>
      </w:r>
      <w:r>
        <w:rPr>
          <w:color w:val="000000"/>
        </w:rPr>
        <w:t>7.5s</w:t>
      </w:r>
      <w:r>
        <w:rPr>
          <w:rFonts w:cs="宋体" w:hint="eastAsia"/>
          <w:color w:val="000000"/>
        </w:rPr>
        <w:t>处，所以秒针指示的时间为</w:t>
      </w:r>
      <w:r>
        <w:rPr>
          <w:color w:val="000000"/>
        </w:rPr>
        <w:t>7.5s</w:t>
      </w:r>
      <w:r>
        <w:rPr>
          <w:rFonts w:cs="宋体" w:hint="eastAsia"/>
          <w:color w:val="000000"/>
        </w:rPr>
        <w:t>，即秒表的读数为</w:t>
      </w:r>
      <w:r>
        <w:rPr>
          <w:color w:val="000000"/>
        </w:rPr>
        <w:t>330s+7.5s=337.5s</w:t>
      </w:r>
      <w:r>
        <w:rPr>
          <w:rFonts w:cs="宋体" w:hint="eastAsia"/>
          <w:color w:val="000000"/>
        </w:rPr>
        <w:t>。</w:t>
      </w:r>
      <w:r>
        <w:rPr>
          <w:rFonts w:cs="Times New Roman"/>
        </w:rPr>
        <w:br/>
      </w:r>
      <w:r>
        <w:rPr>
          <w:rFonts w:cs="宋体" w:hint="eastAsia"/>
          <w:color w:val="000000"/>
        </w:rPr>
        <w:t>故答案为：（</w:t>
      </w:r>
      <w:r>
        <w:rPr>
          <w:color w:val="000000"/>
        </w:rPr>
        <w:t>1</w:t>
      </w:r>
      <w:r>
        <w:rPr>
          <w:rFonts w:cs="宋体" w:hint="eastAsia"/>
          <w:color w:val="000000"/>
        </w:rPr>
        <w:t>）</w:t>
      </w:r>
      <w:r>
        <w:rPr>
          <w:color w:val="000000"/>
        </w:rPr>
        <w:t>1mm</w:t>
      </w:r>
      <w:r>
        <w:rPr>
          <w:rFonts w:cs="宋体" w:hint="eastAsia"/>
          <w:color w:val="000000"/>
        </w:rPr>
        <w:t>；</w:t>
      </w:r>
      <w:r>
        <w:rPr>
          <w:rFonts w:cs="Times New Roman"/>
          <w:color w:val="000000"/>
        </w:rPr>
        <w:t> </w:t>
      </w:r>
      <w:r>
        <w:rPr>
          <w:color w:val="000000"/>
        </w:rPr>
        <w:t xml:space="preserve"> 3.48</w:t>
      </w:r>
      <w:r>
        <w:rPr>
          <w:rFonts w:cs="宋体" w:hint="eastAsia"/>
          <w:color w:val="000000"/>
        </w:rPr>
        <w:t>；</w:t>
      </w:r>
      <w:r>
        <w:rPr>
          <w:color w:val="000000"/>
        </w:rPr>
        <w:t xml:space="preserve"> </w:t>
      </w:r>
      <w:r>
        <w:rPr>
          <w:rFonts w:cs="宋体" w:hint="eastAsia"/>
          <w:color w:val="000000"/>
        </w:rPr>
        <w:t>（</w:t>
      </w:r>
      <w:r>
        <w:rPr>
          <w:color w:val="000000"/>
        </w:rPr>
        <w:t>2</w:t>
      </w:r>
      <w:r>
        <w:rPr>
          <w:rFonts w:cs="宋体" w:hint="eastAsia"/>
          <w:color w:val="000000"/>
        </w:rPr>
        <w:t>）</w:t>
      </w:r>
      <w:r>
        <w:rPr>
          <w:color w:val="000000"/>
        </w:rPr>
        <w:t>337.5</w:t>
      </w:r>
      <w:r>
        <w:rPr>
          <w:rFonts w:cs="宋体" w:hint="eastAsia"/>
          <w:color w:val="000000"/>
        </w:rPr>
        <w:t>。</w:t>
      </w:r>
    </w:p>
    <w:p w:rsidR="00867C16">
      <w:pPr>
        <w:spacing w:after="0"/>
        <w:rPr>
          <w:rFonts w:cs="Times New Roman"/>
        </w:rPr>
      </w:pPr>
      <w:r>
        <w:rPr>
          <w:rFonts w:cs="宋体" w:hint="eastAsia"/>
          <w:color w:val="000000"/>
        </w:rPr>
        <w:t>【分析】（</w:t>
      </w:r>
      <w:r>
        <w:rPr>
          <w:color w:val="000000"/>
        </w:rPr>
        <w:t>1</w:t>
      </w:r>
      <w:r>
        <w:rPr>
          <w:rFonts w:cs="宋体" w:hint="eastAsia"/>
          <w:color w:val="000000"/>
        </w:rPr>
        <w:t>）刻度尺的分度值为相邻的最小刻度线表示的长度；使用刻度尺测量物体长度时，物体的长度等于物体末端刻度值减去起始端刻度值，注意要估读到分度值的下一位。（</w:t>
      </w:r>
      <w:r>
        <w:rPr>
          <w:color w:val="000000"/>
        </w:rPr>
        <w:t>2</w:t>
      </w:r>
      <w:r>
        <w:rPr>
          <w:rFonts w:cs="宋体" w:hint="eastAsia"/>
          <w:color w:val="000000"/>
        </w:rPr>
        <w:t>）秒表的中间的表盘代表分钟，周围的大表盘代表秒，秒表读数是两个表盘的示数之和。</w:t>
      </w:r>
    </w:p>
    <w:p w:rsidR="00867C16">
      <w:pPr>
        <w:spacing w:after="0"/>
        <w:rPr>
          <w:rFonts w:cs="Times New Roman"/>
        </w:rPr>
      </w:pPr>
      <w:r>
        <w:rPr>
          <w:color w:val="000000"/>
        </w:rPr>
        <w:t>22.</w:t>
      </w:r>
      <w:r>
        <w:rPr>
          <w:rFonts w:cs="宋体" w:hint="eastAsia"/>
          <w:color w:val="0000FF"/>
        </w:rPr>
        <w:t>【答案】</w:t>
      </w:r>
      <w:r>
        <w:rPr>
          <w:rFonts w:cs="宋体" w:hint="eastAsia"/>
          <w:color w:val="000000"/>
        </w:rPr>
        <w:t>（</w:t>
      </w:r>
      <w:r>
        <w:rPr>
          <w:color w:val="000000"/>
        </w:rPr>
        <w:t>1</w:t>
      </w:r>
      <w:r>
        <w:rPr>
          <w:rFonts w:cs="宋体" w:hint="eastAsia"/>
          <w:color w:val="000000"/>
        </w:rPr>
        <w:t>）</w:t>
      </w:r>
      <w:r>
        <w:rPr>
          <w:color w:val="000000"/>
        </w:rPr>
        <w:t>A</w:t>
      </w:r>
      <w:r>
        <w:rPr>
          <w:rFonts w:cs="宋体" w:hint="eastAsia"/>
          <w:color w:val="000000"/>
        </w:rPr>
        <w:t>；</w:t>
      </w:r>
      <w:r>
        <w:rPr>
          <w:color w:val="000000"/>
        </w:rPr>
        <w:t>C</w:t>
      </w:r>
      <w:r>
        <w:rPr>
          <w:rFonts w:cs="宋体" w:hint="eastAsia"/>
          <w:color w:val="000000"/>
        </w:rPr>
        <w:t>；用绕圈总长度</w:t>
      </w:r>
      <w:r>
        <w:rPr>
          <w:color w:val="000000"/>
        </w:rPr>
        <w:t>l</w:t>
      </w:r>
      <w:r>
        <w:rPr>
          <w:color w:val="000000"/>
          <w:vertAlign w:val="subscript"/>
        </w:rPr>
        <w:t>2</w:t>
      </w:r>
      <w:r>
        <w:rPr>
          <w:rFonts w:cs="宋体" w:hint="eastAsia"/>
          <w:color w:val="000000"/>
        </w:rPr>
        <w:t>除以圈数</w:t>
      </w:r>
      <w:r>
        <w:rPr>
          <w:color w:val="000000"/>
        </w:rPr>
        <w:t>n</w:t>
      </w:r>
      <w:r>
        <w:rPr>
          <w:rFonts w:cs="宋体" w:hint="eastAsia"/>
          <w:color w:val="000000"/>
        </w:rPr>
        <w:t>即得直径</w:t>
      </w:r>
      <w:r>
        <w:rPr>
          <w:rFonts w:cs="Times New Roman"/>
        </w:rPr>
        <w:br/>
      </w:r>
      <w:r>
        <w:rPr>
          <w:rFonts w:cs="宋体" w:hint="eastAsia"/>
          <w:color w:val="000000"/>
        </w:rPr>
        <w:t>（</w:t>
      </w:r>
      <w:r>
        <w:rPr>
          <w:color w:val="000000"/>
        </w:rPr>
        <w:t>2</w:t>
      </w:r>
      <w:r>
        <w:rPr>
          <w:rFonts w:cs="宋体" w:hint="eastAsia"/>
          <w:color w:val="000000"/>
        </w:rPr>
        <w:t>）</w:t>
      </w:r>
      <w:r>
        <w:rPr>
          <w:color w:val="000000"/>
        </w:rPr>
        <w:t xml:space="preserve">DEB  </w:t>
      </w:r>
    </w:p>
    <w:p w:rsidR="00867C16">
      <w:pPr>
        <w:spacing w:after="0"/>
        <w:rPr>
          <w:rFonts w:cs="Times New Roman"/>
        </w:rPr>
      </w:pPr>
      <w:r>
        <w:rPr>
          <w:rFonts w:cs="宋体" w:hint="eastAsia"/>
          <w:color w:val="0000FF"/>
        </w:rPr>
        <w:t>【考点】</w:t>
      </w:r>
      <w:r>
        <w:rPr>
          <w:rFonts w:cs="宋体" w:hint="eastAsia"/>
          <w:color w:val="000000"/>
        </w:rPr>
        <w:t>长度及其测量</w:t>
      </w:r>
      <w:r>
        <w:rPr>
          <w:color w:val="000000"/>
        </w:rPr>
        <w:t xml:space="preserve">   </w:t>
      </w:r>
    </w:p>
    <w:p w:rsidR="00867C16">
      <w:pPr>
        <w:spacing w:after="0"/>
        <w:rPr>
          <w:rFonts w:cs="Times New Roman"/>
        </w:rPr>
      </w:pPr>
      <w:r>
        <w:rPr>
          <w:rFonts w:cs="宋体" w:hint="eastAsia"/>
          <w:color w:val="0000FF"/>
        </w:rPr>
        <w:t>【解析】</w:t>
      </w:r>
      <w:r>
        <w:rPr>
          <w:rFonts w:cs="宋体" w:hint="eastAsia"/>
          <w:color w:val="000000"/>
        </w:rPr>
        <w:t>【解答】正确测量方法是：找到一支圆铅笔，把细铜线捋直，将铜丝在铅笔上依次紧密绕适当的圈数</w:t>
      </w:r>
      <w:r>
        <w:rPr>
          <w:color w:val="000000"/>
        </w:rPr>
        <w:t>n</w:t>
      </w:r>
      <w:r>
        <w:rPr>
          <w:rFonts w:cs="宋体" w:hint="eastAsia"/>
          <w:color w:val="000000"/>
        </w:rPr>
        <w:t>，用有毫米刻度的刻度尺量出这个线圈的长度</w:t>
      </w:r>
      <w:r>
        <w:rPr>
          <w:color w:val="000000"/>
        </w:rPr>
        <w:t>l</w:t>
      </w:r>
      <w:r>
        <w:rPr>
          <w:rFonts w:cs="宋体" w:hint="eastAsia"/>
          <w:color w:val="000000"/>
        </w:rPr>
        <w:t>，再将线圈长除以圈数所得的商就是铜丝的直径</w:t>
      </w:r>
      <w:r>
        <w:rPr>
          <w:color w:val="000000"/>
        </w:rPr>
        <w:t>d</w:t>
      </w:r>
      <w:r>
        <w:rPr>
          <w:rFonts w:cs="宋体" w:hint="eastAsia"/>
          <w:color w:val="000000"/>
        </w:rPr>
        <w:t>；因此没有必要的步骤是</w:t>
      </w:r>
      <w:r>
        <w:rPr>
          <w:color w:val="000000"/>
        </w:rPr>
        <w:t>A</w:t>
      </w:r>
      <w:r>
        <w:rPr>
          <w:rFonts w:cs="宋体" w:hint="eastAsia"/>
          <w:color w:val="000000"/>
        </w:rPr>
        <w:t>，错误的步骤是</w:t>
      </w:r>
      <w:r>
        <w:rPr>
          <w:color w:val="000000"/>
        </w:rPr>
        <w:t>C</w:t>
      </w:r>
      <w:r>
        <w:rPr>
          <w:rFonts w:cs="宋体" w:hint="eastAsia"/>
          <w:color w:val="000000"/>
        </w:rPr>
        <w:t>，缺少的步骤是将铜丝的线圈总长度除以铜丝的圈数，即得细铜线的直径</w:t>
      </w:r>
      <w:r>
        <w:rPr>
          <w:color w:val="000000"/>
        </w:rPr>
        <w:t>d</w:t>
      </w:r>
      <w:r>
        <w:rPr>
          <w:rFonts w:cs="宋体" w:hint="eastAsia"/>
          <w:color w:val="000000"/>
        </w:rPr>
        <w:t>；合理的顺序为</w:t>
      </w:r>
      <w:r>
        <w:rPr>
          <w:color w:val="000000"/>
        </w:rPr>
        <w:t>DEB</w:t>
      </w:r>
      <w:r>
        <w:rPr>
          <w:rFonts w:cs="宋体" w:hint="eastAsia"/>
          <w:color w:val="000000"/>
        </w:rPr>
        <w:t>。</w:t>
      </w:r>
      <w:r>
        <w:rPr>
          <w:rFonts w:cs="Times New Roman"/>
        </w:rPr>
        <w:br/>
      </w:r>
      <w:r>
        <w:rPr>
          <w:rFonts w:cs="宋体" w:hint="eastAsia"/>
          <w:color w:val="000000"/>
        </w:rPr>
        <w:t>故答案为：（</w:t>
      </w:r>
      <w:r>
        <w:rPr>
          <w:color w:val="000000"/>
        </w:rPr>
        <w:t>1</w:t>
      </w:r>
      <w:r>
        <w:rPr>
          <w:rFonts w:cs="宋体" w:hint="eastAsia"/>
          <w:color w:val="000000"/>
        </w:rPr>
        <w:t>）</w:t>
      </w:r>
      <w:r>
        <w:rPr>
          <w:color w:val="000000"/>
        </w:rPr>
        <w:t>A</w:t>
      </w:r>
      <w:r>
        <w:rPr>
          <w:rFonts w:cs="宋体" w:hint="eastAsia"/>
          <w:color w:val="000000"/>
        </w:rPr>
        <w:t>；</w:t>
      </w:r>
      <w:r>
        <w:rPr>
          <w:color w:val="000000"/>
        </w:rPr>
        <w:t>C</w:t>
      </w:r>
      <w:r>
        <w:rPr>
          <w:rFonts w:cs="宋体" w:hint="eastAsia"/>
          <w:color w:val="000000"/>
        </w:rPr>
        <w:t>；用绕圈总长度</w:t>
      </w:r>
      <w:r>
        <w:rPr>
          <w:color w:val="000000"/>
        </w:rPr>
        <w:t>l</w:t>
      </w:r>
      <w:r>
        <w:rPr>
          <w:color w:val="000000"/>
          <w:vertAlign w:val="subscript"/>
        </w:rPr>
        <w:t>2</w:t>
      </w:r>
      <w:r>
        <w:rPr>
          <w:rFonts w:cs="宋体" w:hint="eastAsia"/>
          <w:color w:val="000000"/>
        </w:rPr>
        <w:t>除以圈数</w:t>
      </w:r>
      <w:r>
        <w:rPr>
          <w:color w:val="000000"/>
        </w:rPr>
        <w:t>n</w:t>
      </w:r>
      <w:r>
        <w:rPr>
          <w:rFonts w:cs="宋体" w:hint="eastAsia"/>
          <w:color w:val="000000"/>
        </w:rPr>
        <w:t>即得直径；（</w:t>
      </w:r>
      <w:r>
        <w:rPr>
          <w:color w:val="000000"/>
        </w:rPr>
        <w:t>2</w:t>
      </w:r>
      <w:r>
        <w:rPr>
          <w:rFonts w:cs="宋体" w:hint="eastAsia"/>
          <w:color w:val="000000"/>
        </w:rPr>
        <w:t>）</w:t>
      </w:r>
      <w:r>
        <w:rPr>
          <w:color w:val="000000"/>
        </w:rPr>
        <w:t>DEB</w:t>
      </w:r>
      <w:r>
        <w:rPr>
          <w:rFonts w:cs="宋体" w:hint="eastAsia"/>
          <w:color w:val="000000"/>
        </w:rPr>
        <w:t>。</w:t>
      </w:r>
    </w:p>
    <w:p w:rsidR="00867C16">
      <w:pPr>
        <w:spacing w:after="0"/>
        <w:rPr>
          <w:rFonts w:cs="Times New Roman"/>
        </w:rPr>
      </w:pPr>
      <w:r>
        <w:rPr>
          <w:rFonts w:cs="宋体" w:hint="eastAsia"/>
          <w:color w:val="000000"/>
        </w:rPr>
        <w:t>【分析】在测量中，遇到比较小的物理量无法直接测量的情况，利用测多求少的方法来间接地测量即累积法。</w:t>
      </w:r>
    </w:p>
    <w:sectPr w:rsidSect="003C20B3"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</w:lvl>
    <w:lvl w:ilvl="1">
      <w:start w:val="1"/>
      <w:numFmt w:val="decimalZero"/>
      <w:isLgl/>
      <w:lvlText w:val="Section %1.%2"/>
      <w:lvlJc w:val="left"/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cs="Symbol" w:hint="default"/>
      </w:rPr>
    </w:lvl>
  </w:abstractNum>
  <w:abstractNum w:abstractNumId="2">
    <w:nsid w:val="411217C9"/>
    <w:multiLevelType w:val="hybrid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BB7083"/>
    <w:multiLevelType w:val="hybridMultilevel"/>
    <w:tmpl w:val="FFFFFFF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516B4C7F"/>
    <w:multiLevelType w:val="hybridMultilevel"/>
    <w:tmpl w:val="D56293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6792213"/>
    <w:multiLevelType w:val="hybridMultilevel"/>
    <w:tmpl w:val="C50261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6"/>
  </w:num>
  <w:num w:numId="5">
    <w:abstractNumId w:val="1"/>
  </w:num>
  <w:num w:numId="6">
    <w:abstractNumId w:val="0"/>
  </w:num>
  <w:num w:numId="7">
    <w:abstractNumId w:val="4"/>
  </w:num>
  <w:num w:numId="8">
    <w:abstractNumId w:val="3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C20B3"/>
    <w:pPr>
      <w:spacing w:after="120" w:line="288" w:lineRule="auto"/>
      <w:textAlignment w:val="center"/>
    </w:pPr>
    <w:rPr>
      <w:rFonts w:ascii="Calibri" w:hAnsi="Calibri" w:cs="Calibri"/>
      <w:kern w:val="0"/>
      <w:szCs w:val="21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3C20B3"/>
    <w:rPr>
      <w:rFonts w:ascii="Times New Roman" w:hAnsi="Times New Roman" w:cs="Times New Roman"/>
      <w:sz w:val="18"/>
      <w:szCs w:val="18"/>
      <w:lang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C20B3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3C20B3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rFonts w:ascii="Times New Roman" w:hAnsi="Times New Roman" w:cs="Times New Roman"/>
      <w:sz w:val="18"/>
      <w:szCs w:val="18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C20B3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3C20B3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 w:cs="Times New Roman"/>
      <w:sz w:val="18"/>
      <w:szCs w:val="18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C20B3"/>
    <w:rPr>
      <w:sz w:val="18"/>
      <w:szCs w:val="18"/>
    </w:rPr>
  </w:style>
  <w:style w:type="paragraph" w:customStyle="1" w:styleId="1">
    <w:name w:val="正文1"/>
    <w:uiPriority w:val="99"/>
    <w:rsid w:val="003C20B3"/>
    <w:pPr>
      <w:jc w:val="both"/>
    </w:pPr>
    <w:rPr>
      <w:szCs w:val="21"/>
    </w:rPr>
  </w:style>
  <w:style w:type="character" w:customStyle="1" w:styleId="15">
    <w:name w:val="15"/>
    <w:uiPriority w:val="99"/>
    <w:rsid w:val="003C20B3"/>
    <w:rPr>
      <w:rFonts w:ascii="Times New Roman" w:hAnsi="Times New Roman" w:cs="Times New Roman"/>
      <w:color w:val="0000FF"/>
      <w:u w:val="single"/>
    </w:rPr>
  </w:style>
  <w:style w:type="paragraph" w:customStyle="1" w:styleId="Normal1">
    <w:name w:val="Normal1"/>
    <w:uiPriority w:val="99"/>
    <w:rsid w:val="003C20B3"/>
    <w:pPr>
      <w:jc w:val="both"/>
    </w:pPr>
    <w:rPr>
      <w:szCs w:val="21"/>
    </w:rPr>
  </w:style>
  <w:style w:type="character" w:customStyle="1" w:styleId="DefaultParagraphFontPHPDOCX">
    <w:name w:val="Default Paragraph Font PHPDOCX"/>
    <w:uiPriority w:val="99"/>
    <w:semiHidden/>
    <w:rsid w:val="003C20B3"/>
  </w:style>
  <w:style w:type="paragraph" w:customStyle="1" w:styleId="ListParagraphPHPDOCX">
    <w:name w:val="List Paragraph PHPDOCX"/>
    <w:uiPriority w:val="99"/>
    <w:pPr>
      <w:ind w:left="720"/>
    </w:pPr>
    <w:rPr>
      <w:kern w:val="0"/>
      <w:sz w:val="20"/>
      <w:szCs w:val="20"/>
    </w:rPr>
  </w:style>
  <w:style w:type="paragraph" w:customStyle="1" w:styleId="TitlePHPDOCX">
    <w:name w:val="Title PHPDOCX"/>
    <w:link w:val="TitleCarPHPDOCX"/>
    <w:uiPriority w:val="99"/>
    <w:pPr>
      <w:pBdr>
        <w:bottom w:val="single" w:sz="8" w:space="4" w:color="4F81BD"/>
      </w:pBdr>
      <w:spacing w:after="300"/>
    </w:pPr>
    <w:rPr>
      <w:rFonts w:ascii="Cambria" w:hAnsi="Cambria" w:cs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99"/>
    <w:locked/>
    <w:rPr>
      <w:rFonts w:ascii="Cambria" w:eastAsia="宋体" w:hAnsi="Cambria" w:cs="Cambria"/>
      <w:color w:val="17365D"/>
      <w:spacing w:val="5"/>
      <w:kern w:val="28"/>
      <w:sz w:val="52"/>
      <w:szCs w:val="52"/>
      <w:lang w:val="en-US" w:eastAsia="zh-CN"/>
    </w:rPr>
  </w:style>
  <w:style w:type="paragraph" w:customStyle="1" w:styleId="SubtitlePHPDOCX">
    <w:name w:val="Subtitle PHPDOCX"/>
    <w:link w:val="SubtitleCarPHPDOCX"/>
    <w:uiPriority w:val="99"/>
    <w:pPr>
      <w:numPr>
        <w:ilvl w:val="1"/>
      </w:numPr>
    </w:pPr>
    <w:rPr>
      <w:rFonts w:ascii="Cambria" w:hAnsi="Cambria" w:cs="Cambria"/>
      <w:i/>
      <w:iCs/>
      <w:color w:val="4F81BD"/>
      <w:spacing w:val="15"/>
      <w:kern w:val="0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99"/>
    <w:locked/>
    <w:rPr>
      <w:rFonts w:ascii="Cambria" w:eastAsia="宋体" w:hAnsi="Cambria" w:cs="Cambria"/>
      <w:i/>
      <w:iCs/>
      <w:color w:val="4F81BD"/>
      <w:spacing w:val="15"/>
      <w:sz w:val="24"/>
      <w:szCs w:val="24"/>
      <w:lang w:val="en-US" w:eastAsia="zh-CN"/>
    </w:rPr>
  </w:style>
  <w:style w:type="table" w:customStyle="1" w:styleId="NormalTablePHPDOCX">
    <w:name w:val="Normal Table PHPDOCX"/>
    <w:uiPriority w:val="99"/>
    <w:semiHidden/>
    <w:rsid w:val="003C20B3"/>
    <w:rPr>
      <w:kern w:val="0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99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rPr>
      <w:kern w:val="0"/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locked/>
    <w:rPr>
      <w:lang w:val="en-US" w:eastAsia="zh-CN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locked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rPr>
      <w:rFonts w:ascii="Tahoma" w:hAnsi="Tahoma" w:cs="Tahoma"/>
      <w:kern w:val="0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locked/>
    <w:rPr>
      <w:rFonts w:ascii="Tahoma" w:hAnsi="Tahoma" w:cs="Tahoma"/>
      <w:sz w:val="16"/>
      <w:szCs w:val="16"/>
      <w:lang w:val="en-US" w:eastAsia="zh-CN"/>
    </w:rPr>
  </w:style>
  <w:style w:type="paragraph" w:customStyle="1" w:styleId="footnoteTextPHPDOCX">
    <w:name w:val="footnote Text PHPDOCX"/>
    <w:link w:val="footnoteTextCarPHPDOCX"/>
    <w:uiPriority w:val="99"/>
    <w:semiHidden/>
    <w:rPr>
      <w:kern w:val="0"/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locked/>
    <w:rPr>
      <w:lang w:val="en-US" w:eastAsia="zh-CN"/>
    </w:rPr>
  </w:style>
  <w:style w:type="character" w:customStyle="1" w:styleId="footnoteReferencePHPDOCX">
    <w:name w:val="footnote Reference PHPDOCX"/>
    <w:basedOn w:val="DefaultParagraphFontPHPDOCX"/>
    <w:uiPriority w:val="99"/>
    <w:semiHidden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rPr>
      <w:kern w:val="0"/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locked/>
    <w:rPr>
      <w:lang w:val="en-US" w:eastAsia="zh-CN"/>
    </w:rPr>
  </w:style>
  <w:style w:type="character" w:customStyle="1" w:styleId="endnoteReferencePHPDOCX">
    <w:name w:val="endnote Reference PHPDOCX"/>
    <w:basedOn w:val="DefaultParagraphFontPHPDOCX"/>
    <w:uiPriority w:val="99"/>
    <w:semiHidden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jpeg" /><Relationship Id="rId16" Type="http://schemas.openxmlformats.org/officeDocument/2006/relationships/image" Target="media/image13.jpeg" /><Relationship Id="rId17" Type="http://schemas.openxmlformats.org/officeDocument/2006/relationships/image" Target="media/image14.jpeg" /><Relationship Id="rId18" Type="http://schemas.openxmlformats.org/officeDocument/2006/relationships/image" Target="media/image15.jpeg" /><Relationship Id="rId19" Type="http://schemas.openxmlformats.org/officeDocument/2006/relationships/image" Target="media/image16.jpe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1" Type="http://schemas.openxmlformats.org/officeDocument/2006/relationships/image" Target="media/image18.png" /><Relationship Id="rId22" Type="http://schemas.openxmlformats.org/officeDocument/2006/relationships/image" Target="media/image19.jpeg" /><Relationship Id="rId23" Type="http://schemas.openxmlformats.org/officeDocument/2006/relationships/image" Target="media/image20.jpeg" /><Relationship Id="rId24" Type="http://schemas.openxmlformats.org/officeDocument/2006/relationships/image" Target="media/image21.jpeg" /><Relationship Id="rId25" Type="http://schemas.openxmlformats.org/officeDocument/2006/relationships/image" Target="media/image22.jpeg" /><Relationship Id="rId26" Type="http://schemas.openxmlformats.org/officeDocument/2006/relationships/image" Target="media/image23.jpeg" /><Relationship Id="rId27" Type="http://schemas.openxmlformats.org/officeDocument/2006/relationships/image" Target="media/image24.jpeg" /><Relationship Id="rId28" Type="http://schemas.openxmlformats.org/officeDocument/2006/relationships/image" Target="media/image25.jpeg" /><Relationship Id="rId29" Type="http://schemas.openxmlformats.org/officeDocument/2006/relationships/image" Target="media/image26.png" /><Relationship Id="rId3" Type="http://schemas.openxmlformats.org/officeDocument/2006/relationships/fontTable" Target="fontTable.xml" /><Relationship Id="rId30" Type="http://schemas.openxmlformats.org/officeDocument/2006/relationships/image" Target="media/image27.png" /><Relationship Id="rId31" Type="http://schemas.openxmlformats.org/officeDocument/2006/relationships/image" Target="media/image28.png" /><Relationship Id="rId32" Type="http://schemas.openxmlformats.org/officeDocument/2006/relationships/image" Target="media/image29.png" /><Relationship Id="rId33" Type="http://schemas.openxmlformats.org/officeDocument/2006/relationships/image" Target="media/image30.png" /><Relationship Id="rId34" Type="http://schemas.openxmlformats.org/officeDocument/2006/relationships/image" Target="media/image31.png" /><Relationship Id="rId35" Type="http://schemas.openxmlformats.org/officeDocument/2006/relationships/image" Target="media/image32.png" /><Relationship Id="rId36" Type="http://schemas.openxmlformats.org/officeDocument/2006/relationships/image" Target="media/image33.png" /><Relationship Id="rId37" Type="http://schemas.openxmlformats.org/officeDocument/2006/relationships/image" Target="media/image34.png" /><Relationship Id="rId38" Type="http://schemas.openxmlformats.org/officeDocument/2006/relationships/image" Target="media/image35.png" /><Relationship Id="rId39" Type="http://schemas.openxmlformats.org/officeDocument/2006/relationships/theme" Target="theme/theme1.xml" /><Relationship Id="rId4" Type="http://schemas.openxmlformats.org/officeDocument/2006/relationships/image" Target="media/image1.png" /><Relationship Id="rId40" Type="http://schemas.openxmlformats.org/officeDocument/2006/relationships/numbering" Target="numbering.xml" /><Relationship Id="rId41" Type="http://schemas.openxmlformats.org/officeDocument/2006/relationships/styles" Target="styles.xml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4</Pages>
  <Words>4384</Words>
  <Characters>4955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PC</cp:lastModifiedBy>
  <cp:revision>7</cp:revision>
  <dcterms:created xsi:type="dcterms:W3CDTF">2013-12-09T06:44:00Z</dcterms:created>
  <dcterms:modified xsi:type="dcterms:W3CDTF">2018-11-24T08:31:00Z</dcterms:modified>
</cp:coreProperties>
</file>