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1"/>
        <w:rPr>
          <w:sz w:val="28"/>
        </w:rPr>
      </w:pPr>
      <w:bookmarkStart w:id="0" w:name="_GoBack"/>
      <w:bookmarkEnd w:id="0"/>
      <w:r>
        <w:br w:type="column"/>
      </w:r>
    </w:p>
    <w:p>
      <w:pPr>
        <w:spacing w:before="0"/>
        <w:ind w:left="176" w:right="26" w:firstLine="0"/>
        <w:jc w:val="center"/>
        <w:rPr>
          <w:sz w:val="32"/>
        </w:rPr>
      </w:pPr>
      <w:r>
        <w:rPr>
          <w:rFonts w:ascii="Calibri" w:eastAsia="Calibri"/>
          <w:sz w:val="32"/>
        </w:rPr>
        <w:t xml:space="preserve">2018-2019 </w:t>
      </w:r>
      <w:r>
        <w:rPr>
          <w:sz w:val="32"/>
        </w:rPr>
        <w:t>学年第一学期第二次月考</w:t>
      </w:r>
    </w:p>
    <w:p>
      <w:pPr>
        <w:spacing w:before="5"/>
        <w:ind w:left="176" w:right="26" w:firstLine="0"/>
        <w:jc w:val="center"/>
        <w:rPr>
          <w:rFonts w:hint="eastAsia" w:ascii="黑体" w:eastAsia="黑体"/>
          <w:b/>
          <w:sz w:val="32"/>
        </w:rPr>
      </w:pPr>
      <w:r>
        <w:rPr>
          <w:rFonts w:hint="eastAsia" w:ascii="黑体" w:eastAsia="黑体"/>
          <w:b/>
          <w:sz w:val="32"/>
        </w:rPr>
        <w:t>八年级物理试题卷</w:t>
      </w:r>
    </w:p>
    <w:p>
      <w:pPr>
        <w:spacing w:before="245"/>
        <w:ind w:left="178" w:right="26" w:firstLine="0"/>
        <w:jc w:val="center"/>
        <w:rPr>
          <w:sz w:val="32"/>
        </w:rPr>
      </w:pPr>
      <w:r>
        <w:rPr>
          <w:spacing w:val="-11"/>
          <w:sz w:val="21"/>
        </w:rPr>
        <w:t xml:space="preserve">本试卷共 </w:t>
      </w:r>
      <w:r>
        <w:rPr>
          <w:rFonts w:ascii="Times New Roman" w:eastAsia="Times New Roman"/>
          <w:sz w:val="21"/>
        </w:rPr>
        <w:t xml:space="preserve">2 </w:t>
      </w:r>
      <w:r>
        <w:rPr>
          <w:sz w:val="21"/>
        </w:rPr>
        <w:t>页，</w:t>
      </w:r>
      <w:r>
        <w:rPr>
          <w:rFonts w:ascii="Times New Roman" w:eastAsia="Times New Roman"/>
          <w:sz w:val="21"/>
        </w:rPr>
        <w:t xml:space="preserve">23 </w:t>
      </w:r>
      <w:r>
        <w:rPr>
          <w:spacing w:val="-10"/>
          <w:sz w:val="21"/>
        </w:rPr>
        <w:t xml:space="preserve">小题，满分 </w:t>
      </w:r>
      <w:r>
        <w:rPr>
          <w:rFonts w:ascii="Times New Roman" w:eastAsia="Times New Roman"/>
          <w:sz w:val="21"/>
        </w:rPr>
        <w:t xml:space="preserve">100 </w:t>
      </w:r>
      <w:r>
        <w:rPr>
          <w:spacing w:val="-8"/>
          <w:sz w:val="21"/>
        </w:rPr>
        <w:t xml:space="preserve">分。考试用时 </w:t>
      </w:r>
      <w:r>
        <w:rPr>
          <w:rFonts w:ascii="Times New Roman" w:eastAsia="Times New Roman"/>
          <w:sz w:val="21"/>
        </w:rPr>
        <w:t xml:space="preserve">60 </w:t>
      </w:r>
      <w:r>
        <w:rPr>
          <w:sz w:val="21"/>
        </w:rPr>
        <w:t>分钟</w:t>
      </w:r>
      <w:r>
        <w:rPr>
          <w:sz w:val="32"/>
        </w:rPr>
        <w:t>。</w:t>
      </w:r>
    </w:p>
    <w:p>
      <w:pPr>
        <w:pStyle w:val="2"/>
        <w:rPr>
          <w:sz w:val="22"/>
        </w:rPr>
      </w:pPr>
      <w:r>
        <w:br w:type="column"/>
      </w:r>
    </w:p>
    <w:p>
      <w:pPr>
        <w:pStyle w:val="2"/>
        <w:rPr>
          <w:sz w:val="22"/>
        </w:rPr>
      </w:pPr>
    </w:p>
    <w:p>
      <w:pPr>
        <w:pStyle w:val="2"/>
        <w:rPr>
          <w:sz w:val="22"/>
        </w:rPr>
      </w:pPr>
    </w:p>
    <w:p>
      <w:pPr>
        <w:pStyle w:val="2"/>
        <w:spacing w:before="5"/>
        <w:rPr>
          <w:sz w:val="27"/>
        </w:rPr>
      </w:pPr>
    </w:p>
    <w:p>
      <w:pPr>
        <w:spacing w:before="0"/>
        <w:ind w:left="192" w:right="0" w:firstLine="0"/>
        <w:jc w:val="left"/>
        <w:rPr>
          <w:rFonts w:ascii="Times New Roman"/>
          <w:sz w:val="21"/>
        </w:rPr>
      </w:pPr>
      <w:r>
        <w:rPr>
          <w:rFonts w:ascii="Times New Roman"/>
          <w:sz w:val="21"/>
        </w:rPr>
        <w:t>2018.12</w:t>
      </w:r>
    </w:p>
    <w:p>
      <w:pPr>
        <w:pStyle w:val="6"/>
        <w:numPr>
          <w:ilvl w:val="0"/>
          <w:numId w:val="1"/>
        </w:numPr>
        <w:tabs>
          <w:tab w:val="left" w:pos="495"/>
        </w:tabs>
        <w:spacing w:before="56" w:after="0" w:line="242" w:lineRule="auto"/>
        <w:ind w:left="192" w:right="314" w:firstLine="0"/>
        <w:jc w:val="left"/>
        <w:rPr>
          <w:sz w:val="24"/>
        </w:rPr>
      </w:pPr>
      <w:r>
        <w:rPr>
          <w:sz w:val="24"/>
        </w:rPr>
        <w:br w:type="column"/>
      </w:r>
      <w:r>
        <w:rPr>
          <w:spacing w:val="-20"/>
          <w:sz w:val="24"/>
        </w:rPr>
        <w:t xml:space="preserve">如图 </w:t>
      </w:r>
      <w:r>
        <w:rPr>
          <w:rFonts w:ascii="Calibri" w:eastAsia="Calibri"/>
          <w:sz w:val="24"/>
        </w:rPr>
        <w:t>9</w:t>
      </w:r>
      <w:r>
        <w:rPr>
          <w:rFonts w:ascii="Calibri" w:eastAsia="Calibri"/>
          <w:spacing w:val="6"/>
          <w:sz w:val="24"/>
        </w:rPr>
        <w:t xml:space="preserve"> </w:t>
      </w:r>
      <w:r>
        <w:rPr>
          <w:sz w:val="24"/>
        </w:rPr>
        <w:t>所示，向一个上粗下细的水桶中缓慢匀速注水（相同时间内有相同质量的水注入桶中</w:t>
      </w:r>
      <w:r>
        <w:rPr>
          <w:spacing w:val="-128"/>
          <w:sz w:val="24"/>
        </w:rPr>
        <w:t>）</w:t>
      </w:r>
      <w:r>
        <w:rPr>
          <w:spacing w:val="-16"/>
          <w:sz w:val="24"/>
        </w:rPr>
        <w:t>，</w:t>
      </w:r>
      <w:r>
        <w:rPr>
          <w:spacing w:val="-6"/>
          <w:sz w:val="24"/>
        </w:rPr>
        <w:t xml:space="preserve">直至将水注满。在图 </w:t>
      </w:r>
      <w:r>
        <w:rPr>
          <w:rFonts w:ascii="Calibri" w:eastAsia="Calibri"/>
          <w:sz w:val="24"/>
        </w:rPr>
        <w:t>10</w:t>
      </w:r>
      <w:r>
        <w:rPr>
          <w:rFonts w:ascii="Calibri" w:eastAsia="Calibri"/>
          <w:spacing w:val="6"/>
          <w:sz w:val="24"/>
        </w:rPr>
        <w:t xml:space="preserve"> </w:t>
      </w:r>
      <w:r>
        <w:rPr>
          <w:spacing w:val="-3"/>
          <w:sz w:val="24"/>
        </w:rPr>
        <w:t xml:space="preserve">中给出了一组表示此过程中，水桶底部受到由于水重产生的压力 </w:t>
      </w:r>
      <w:r>
        <w:rPr>
          <w:rFonts w:ascii="Calibri" w:eastAsia="Calibri"/>
          <w:sz w:val="24"/>
        </w:rPr>
        <w:t>F</w:t>
      </w:r>
      <w:r>
        <w:rPr>
          <w:rFonts w:ascii="Calibri" w:eastAsia="Calibri"/>
          <w:spacing w:val="3"/>
          <w:sz w:val="24"/>
        </w:rPr>
        <w:t xml:space="preserve"> </w:t>
      </w:r>
      <w:r>
        <w:rPr>
          <w:sz w:val="24"/>
        </w:rPr>
        <w:t>随时间</w:t>
      </w:r>
    </w:p>
    <w:p>
      <w:pPr>
        <w:pStyle w:val="2"/>
        <w:spacing w:before="3" w:line="242" w:lineRule="auto"/>
        <w:ind w:left="192" w:right="8697"/>
        <w:jc w:val="both"/>
      </w:pPr>
      <w:r>
        <w:drawing>
          <wp:anchor distT="0" distB="0" distL="0" distR="0" simplePos="0" relativeHeight="251665408" behindDoc="0" locked="0" layoutInCell="1" allowOverlap="1">
            <wp:simplePos x="0" y="0"/>
            <wp:positionH relativeFrom="page">
              <wp:posOffset>9229090</wp:posOffset>
            </wp:positionH>
            <wp:positionV relativeFrom="paragraph">
              <wp:posOffset>55880</wp:posOffset>
            </wp:positionV>
            <wp:extent cx="4999355" cy="148463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4" cstate="print"/>
                    <a:stretch>
                      <a:fillRect/>
                    </a:stretch>
                  </pic:blipFill>
                  <pic:spPr>
                    <a:xfrm>
                      <a:off x="0" y="0"/>
                      <a:ext cx="4999107" cy="1484376"/>
                    </a:xfrm>
                    <a:prstGeom prst="rect">
                      <a:avLst/>
                    </a:prstGeom>
                  </pic:spPr>
                </pic:pic>
              </a:graphicData>
            </a:graphic>
          </wp:anchor>
        </w:drawing>
      </w:r>
      <w:r>
        <w:rPr>
          <w:rFonts w:ascii="Calibri" w:eastAsia="Calibri"/>
        </w:rPr>
        <w:t xml:space="preserve">f </w:t>
      </w:r>
      <w:r>
        <w:t>变化的关系图线其中最符合实际的 是 （ ）</w:t>
      </w:r>
    </w:p>
    <w:p>
      <w:pPr>
        <w:pStyle w:val="6"/>
        <w:numPr>
          <w:ilvl w:val="0"/>
          <w:numId w:val="1"/>
        </w:numPr>
        <w:tabs>
          <w:tab w:val="left" w:pos="674"/>
        </w:tabs>
        <w:spacing w:before="2" w:after="0" w:line="240" w:lineRule="auto"/>
        <w:ind w:left="673" w:right="0" w:hanging="481"/>
        <w:jc w:val="both"/>
        <w:rPr>
          <w:sz w:val="24"/>
        </w:rPr>
      </w:pPr>
      <w:r>
        <w:rPr>
          <w:sz w:val="24"/>
        </w:rPr>
        <w:t>将一个小球放</w:t>
      </w:r>
    </w:p>
    <w:p>
      <w:pPr>
        <w:spacing w:after="0" w:line="240" w:lineRule="auto"/>
        <w:jc w:val="both"/>
        <w:rPr>
          <w:sz w:val="24"/>
        </w:rPr>
        <w:sectPr>
          <w:type w:val="continuous"/>
          <w:pgSz w:w="23820" w:h="16840" w:orient="landscape"/>
          <w:pgMar w:top="1080" w:right="760" w:bottom="280" w:left="940" w:header="720" w:footer="720" w:gutter="0"/>
          <w:cols w:equalWidth="0" w:num="4">
            <w:col w:w="1493" w:space="854"/>
            <w:col w:w="5748" w:space="907"/>
            <w:col w:w="916" w:space="1422"/>
            <w:col w:w="10780"/>
          </w:cols>
        </w:sectPr>
      </w:pPr>
    </w:p>
    <w:p>
      <w:pPr>
        <w:pStyle w:val="2"/>
        <w:spacing w:before="26"/>
        <w:ind w:left="192"/>
        <w:jc w:val="both"/>
        <w:rPr>
          <w:rFonts w:hint="eastAsia" w:ascii="黑体" w:eastAsia="黑体"/>
        </w:rPr>
      </w:pPr>
      <w:r>
        <w:rPr>
          <w:rFonts w:hint="eastAsia" w:ascii="黑体" w:eastAsia="黑体"/>
        </w:rPr>
        <w:t xml:space="preserve">一、选择题：本大题共 </w:t>
      </w:r>
      <w:r>
        <w:rPr>
          <w:rFonts w:ascii="Times New Roman" w:eastAsia="Times New Roman"/>
        </w:rPr>
        <w:t xml:space="preserve">16 </w:t>
      </w:r>
      <w:r>
        <w:rPr>
          <w:rFonts w:hint="eastAsia" w:ascii="黑体" w:eastAsia="黑体"/>
        </w:rPr>
        <w:t xml:space="preserve">小题，每小题 </w:t>
      </w:r>
      <w:r>
        <w:rPr>
          <w:rFonts w:ascii="Times New Roman" w:eastAsia="Times New Roman"/>
        </w:rPr>
        <w:t xml:space="preserve">2.5 </w:t>
      </w:r>
      <w:r>
        <w:rPr>
          <w:rFonts w:hint="eastAsia" w:ascii="黑体" w:eastAsia="黑体"/>
        </w:rPr>
        <w:t xml:space="preserve">分，满分 </w:t>
      </w:r>
      <w:r>
        <w:rPr>
          <w:rFonts w:ascii="Times New Roman" w:eastAsia="Times New Roman"/>
        </w:rPr>
        <w:t xml:space="preserve">40 </w:t>
      </w:r>
      <w:r>
        <w:rPr>
          <w:rFonts w:hint="eastAsia" w:ascii="黑体" w:eastAsia="黑体"/>
        </w:rPr>
        <w:t>分．</w:t>
      </w:r>
    </w:p>
    <w:p>
      <w:pPr>
        <w:pStyle w:val="6"/>
        <w:numPr>
          <w:ilvl w:val="0"/>
          <w:numId w:val="2"/>
        </w:numPr>
        <w:tabs>
          <w:tab w:val="left" w:pos="554"/>
        </w:tabs>
        <w:spacing w:before="83" w:after="0" w:line="240" w:lineRule="auto"/>
        <w:ind w:left="553" w:right="0" w:hanging="361"/>
        <w:jc w:val="both"/>
        <w:rPr>
          <w:sz w:val="24"/>
        </w:rPr>
      </w:pPr>
      <w:r>
        <w:rPr>
          <w:sz w:val="24"/>
        </w:rPr>
        <w:t>上发条的玩具车在水平桌面上跑动时关于发条的弹性势能和车的动能说法正确的是（ ）</w:t>
      </w:r>
    </w:p>
    <w:p>
      <w:pPr>
        <w:pStyle w:val="2"/>
        <w:spacing w:before="5"/>
        <w:ind w:left="279"/>
        <w:jc w:val="both"/>
      </w:pPr>
      <w:r>
        <w:rPr>
          <w:rFonts w:ascii="Times New Roman" w:eastAsia="Times New Roman"/>
        </w:rPr>
        <w:t>A</w:t>
      </w:r>
      <w:r>
        <w:rPr>
          <w:spacing w:val="5"/>
        </w:rPr>
        <w:t xml:space="preserve">．弹性势能减小，动能增大     </w:t>
      </w:r>
      <w:r>
        <w:rPr>
          <w:rFonts w:ascii="Times New Roman" w:eastAsia="Times New Roman"/>
        </w:rPr>
        <w:t>B</w:t>
      </w:r>
      <w:r>
        <w:t>．弹性势能增大，动能减小</w:t>
      </w:r>
    </w:p>
    <w:p>
      <w:pPr>
        <w:pStyle w:val="2"/>
        <w:spacing w:before="4"/>
        <w:ind w:left="279"/>
        <w:jc w:val="both"/>
      </w:pPr>
      <w:r>
        <w:rPr>
          <w:rFonts w:ascii="Times New Roman" w:eastAsia="Times New Roman"/>
        </w:rPr>
        <w:t>C</w:t>
      </w:r>
      <w:r>
        <w:rPr>
          <w:spacing w:val="6"/>
        </w:rPr>
        <w:t xml:space="preserve">．弹性势能不变，动能减小     </w:t>
      </w:r>
      <w:r>
        <w:rPr>
          <w:rFonts w:ascii="Times New Roman" w:eastAsia="Times New Roman"/>
        </w:rPr>
        <w:t>D</w:t>
      </w:r>
      <w:r>
        <w:t>．弹性势能减小，动能不变</w:t>
      </w:r>
    </w:p>
    <w:p>
      <w:pPr>
        <w:pStyle w:val="6"/>
        <w:numPr>
          <w:ilvl w:val="0"/>
          <w:numId w:val="2"/>
        </w:numPr>
        <w:tabs>
          <w:tab w:val="left" w:pos="436"/>
        </w:tabs>
        <w:spacing w:before="5" w:after="0" w:line="242" w:lineRule="auto"/>
        <w:ind w:left="192" w:right="6983" w:firstLine="0"/>
        <w:jc w:val="both"/>
        <w:rPr>
          <w:sz w:val="24"/>
        </w:rPr>
      </w:pPr>
      <w:r>
        <w:pict>
          <v:group id="_x0000_s1026" o:spid="_x0000_s1026" o:spt="203" style="position:absolute;left:0pt;margin-left:198.45pt;margin-top:4.4pt;height:115.95pt;width:381pt;mso-position-horizontal-relative:page;z-index:251668480;mso-width-relative:page;mso-height-relative:page;" coordorigin="3970,88" coordsize="7620,2319">
            <o:lock v:ext="edit"/>
            <v:shape id="_x0000_s1027" o:spid="_x0000_s1027" o:spt="75" type="#_x0000_t75" style="position:absolute;left:10569;top:88;height:2143;width:1020;" filled="f" o:preferrelative="t" stroked="f" coordsize="21600,21600">
              <v:path/>
              <v:fill on="f" focussize="0,0"/>
              <v:stroke on="f" joinstyle="miter"/>
              <v:imagedata r:id="rId5" o:title=""/>
              <o:lock v:ext="edit" aspectratio="t"/>
            </v:shape>
            <v:shape id="_x0000_s1028" o:spid="_x0000_s1028" o:spt="75" type="#_x0000_t75" style="position:absolute;left:3969;top:275;height:2132;width:6551;" filled="f" o:preferrelative="t" stroked="f" coordsize="21600,21600">
              <v:path/>
              <v:fill on="f" focussize="0,0"/>
              <v:stroke on="f" joinstyle="miter"/>
              <v:imagedata r:id="rId6" o:title=""/>
              <o:lock v:ext="edit" aspectratio="t"/>
            </v:shape>
          </v:group>
        </w:pict>
      </w:r>
      <w:r>
        <w:rPr>
          <w:spacing w:val="-19"/>
          <w:sz w:val="24"/>
        </w:rPr>
        <w:t xml:space="preserve">如图 </w:t>
      </w:r>
      <w:r>
        <w:rPr>
          <w:sz w:val="24"/>
        </w:rPr>
        <w:t>1</w:t>
      </w:r>
      <w:r>
        <w:rPr>
          <w:spacing w:val="-10"/>
          <w:sz w:val="24"/>
        </w:rPr>
        <w:t xml:space="preserve"> 所示的几个情形</w:t>
      </w:r>
      <w:r>
        <w:rPr>
          <w:spacing w:val="-2"/>
          <w:sz w:val="24"/>
        </w:rPr>
        <w:t>中，所提到的力有对物体</w:t>
      </w:r>
      <w:r>
        <w:rPr>
          <w:sz w:val="24"/>
        </w:rPr>
        <w:t>做 功 的 是 ( )</w:t>
      </w:r>
    </w:p>
    <w:p>
      <w:pPr>
        <w:pStyle w:val="6"/>
        <w:numPr>
          <w:ilvl w:val="0"/>
          <w:numId w:val="2"/>
        </w:numPr>
        <w:tabs>
          <w:tab w:val="left" w:pos="554"/>
        </w:tabs>
        <w:spacing w:before="4" w:after="0" w:line="240" w:lineRule="auto"/>
        <w:ind w:left="553" w:right="0" w:hanging="361"/>
        <w:jc w:val="left"/>
        <w:rPr>
          <w:sz w:val="24"/>
        </w:rPr>
      </w:pPr>
      <w:r>
        <w:rPr>
          <w:spacing w:val="-20"/>
          <w:sz w:val="24"/>
        </w:rPr>
        <w:t xml:space="preserve">如图 </w:t>
      </w:r>
      <w:r>
        <w:rPr>
          <w:sz w:val="24"/>
        </w:rPr>
        <w:t>2</w:t>
      </w:r>
      <w:r>
        <w:rPr>
          <w:spacing w:val="-16"/>
          <w:sz w:val="24"/>
        </w:rPr>
        <w:t xml:space="preserve"> 所示，在大小为</w:t>
      </w:r>
    </w:p>
    <w:p>
      <w:pPr>
        <w:pStyle w:val="2"/>
        <w:spacing w:before="5" w:line="242" w:lineRule="auto"/>
        <w:ind w:left="192" w:right="6981"/>
        <w:jc w:val="both"/>
      </w:pPr>
      <w:r>
        <w:t>500N</w:t>
      </w:r>
      <w:r>
        <w:rPr>
          <w:spacing w:val="-24"/>
        </w:rPr>
        <w:t xml:space="preserve"> 的拉力 </w:t>
      </w:r>
      <w:r>
        <w:t>F</w:t>
      </w:r>
      <w:r>
        <w:rPr>
          <w:spacing w:val="-21"/>
        </w:rPr>
        <w:t xml:space="preserve"> 作用下，滑</w:t>
      </w:r>
      <w:r>
        <w:rPr>
          <w:spacing w:val="-7"/>
        </w:rPr>
        <w:t xml:space="preserve">轮组将 </w:t>
      </w:r>
      <w:r>
        <w:rPr>
          <w:spacing w:val="8"/>
        </w:rPr>
        <w:t>800N</w:t>
      </w:r>
      <w:r>
        <w:rPr>
          <w:spacing w:val="-3"/>
        </w:rPr>
        <w:t xml:space="preserve"> 的重物提升</w:t>
      </w:r>
      <w:r>
        <w:rPr>
          <w:spacing w:val="-30"/>
        </w:rPr>
        <w:t xml:space="preserve">了 </w:t>
      </w:r>
      <w:r>
        <w:t>lm．在此过程中（ ）</w:t>
      </w:r>
    </w:p>
    <w:p>
      <w:pPr>
        <w:pStyle w:val="2"/>
        <w:spacing w:line="235" w:lineRule="auto"/>
        <w:ind w:left="293" w:right="8577"/>
      </w:pPr>
      <w:r>
        <w:br w:type="column"/>
      </w:r>
      <w:r>
        <w:t>入盛满酒精的溢</w:t>
      </w:r>
      <w:r>
        <w:rPr>
          <w:spacing w:val="-6"/>
        </w:rPr>
        <w:t xml:space="preserve">水杯中，静止时， </w:t>
      </w:r>
      <w:r>
        <w:t>小球浸没在酒精中，溢水杯中溢</w:t>
      </w:r>
    </w:p>
    <w:p>
      <w:pPr>
        <w:pStyle w:val="2"/>
        <w:tabs>
          <w:tab w:val="left" w:pos="9413"/>
        </w:tabs>
        <w:spacing w:line="297" w:lineRule="exact"/>
        <w:ind w:left="293"/>
      </w:pPr>
      <w:r>
        <w:t>出</w:t>
      </w:r>
      <w:r>
        <w:rPr>
          <w:spacing w:val="-60"/>
        </w:rPr>
        <w:t xml:space="preserve"> </w:t>
      </w:r>
      <w:r>
        <w:t>10g</w:t>
      </w:r>
      <w:r>
        <w:rPr>
          <w:spacing w:val="-60"/>
        </w:rPr>
        <w:t xml:space="preserve"> </w:t>
      </w:r>
      <w:r>
        <w:t>的酒精。将这个小球放入盛满水的溢水杯中，静止时，小球漂浮在水中。已知</w:t>
      </w:r>
      <w:r>
        <w:tab/>
      </w:r>
      <w:r>
        <w:t>ρ</w:t>
      </w:r>
      <w:r>
        <w:rPr>
          <w:position w:val="-3"/>
          <w:sz w:val="12"/>
        </w:rPr>
        <w:t>酒精</w:t>
      </w:r>
      <w:r>
        <w:t>＝</w:t>
      </w:r>
    </w:p>
    <w:p>
      <w:pPr>
        <w:pStyle w:val="2"/>
        <w:tabs>
          <w:tab w:val="left" w:pos="6173"/>
        </w:tabs>
        <w:spacing w:line="297" w:lineRule="exact"/>
        <w:ind w:left="293"/>
      </w:pPr>
      <w:r>
        <w:t>0.8×10</w:t>
      </w:r>
      <w:r>
        <w:rPr>
          <w:position w:val="12"/>
          <w:sz w:val="12"/>
        </w:rPr>
        <w:t>3</w:t>
      </w:r>
      <w:r>
        <w:t>kg/m</w:t>
      </w:r>
      <w:r>
        <w:rPr>
          <w:position w:val="12"/>
          <w:sz w:val="12"/>
        </w:rPr>
        <w:t>3</w:t>
      </w:r>
      <w:r>
        <w:t>，g＝10N/kg，则下列判断正确的是（</w:t>
      </w:r>
      <w:r>
        <w:tab/>
      </w:r>
      <w:r>
        <w:t>）</w:t>
      </w:r>
    </w:p>
    <w:p>
      <w:pPr>
        <w:pStyle w:val="6"/>
        <w:numPr>
          <w:ilvl w:val="1"/>
          <w:numId w:val="2"/>
        </w:numPr>
        <w:tabs>
          <w:tab w:val="left" w:pos="554"/>
        </w:tabs>
        <w:spacing w:before="0" w:after="0" w:line="300" w:lineRule="exact"/>
        <w:ind w:left="553" w:right="0" w:hanging="361"/>
        <w:jc w:val="left"/>
        <w:rPr>
          <w:sz w:val="22"/>
        </w:rPr>
      </w:pPr>
      <w:r>
        <w:rPr>
          <w:spacing w:val="-3"/>
          <w:sz w:val="24"/>
        </w:rPr>
        <w:t xml:space="preserve">若小球在酒精中沉底，它在酒精中所受浮力一定等于 </w:t>
      </w:r>
      <w:r>
        <w:rPr>
          <w:sz w:val="24"/>
        </w:rPr>
        <w:t>0.1N</w:t>
      </w:r>
    </w:p>
    <w:p>
      <w:pPr>
        <w:pStyle w:val="6"/>
        <w:numPr>
          <w:ilvl w:val="1"/>
          <w:numId w:val="2"/>
        </w:numPr>
        <w:tabs>
          <w:tab w:val="left" w:pos="554"/>
        </w:tabs>
        <w:spacing w:before="0" w:after="0" w:line="300" w:lineRule="exact"/>
        <w:ind w:left="553" w:right="0" w:hanging="361"/>
        <w:jc w:val="left"/>
        <w:rPr>
          <w:sz w:val="22"/>
        </w:rPr>
      </w:pPr>
      <w:r>
        <w:drawing>
          <wp:anchor distT="0" distB="0" distL="0" distR="0" simplePos="0" relativeHeight="251669504" behindDoc="0" locked="0" layoutInCell="1" allowOverlap="1">
            <wp:simplePos x="0" y="0"/>
            <wp:positionH relativeFrom="page">
              <wp:posOffset>13264515</wp:posOffset>
            </wp:positionH>
            <wp:positionV relativeFrom="paragraph">
              <wp:posOffset>130810</wp:posOffset>
            </wp:positionV>
            <wp:extent cx="1164590" cy="920750"/>
            <wp:effectExtent l="0" t="0" r="0" b="0"/>
            <wp:wrapNone/>
            <wp:docPr id="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jpeg"/>
                    <pic:cNvPicPr>
                      <a:picLocks noChangeAspect="1"/>
                    </pic:cNvPicPr>
                  </pic:nvPicPr>
                  <pic:blipFill>
                    <a:blip r:embed="rId7" cstate="print"/>
                    <a:stretch>
                      <a:fillRect/>
                    </a:stretch>
                  </pic:blipFill>
                  <pic:spPr>
                    <a:xfrm>
                      <a:off x="0" y="0"/>
                      <a:ext cx="1164464" cy="920495"/>
                    </a:xfrm>
                    <a:prstGeom prst="rect">
                      <a:avLst/>
                    </a:prstGeom>
                  </pic:spPr>
                </pic:pic>
              </a:graphicData>
            </a:graphic>
          </wp:anchor>
        </w:drawing>
      </w:r>
      <w:r>
        <w:rPr>
          <w:spacing w:val="-3"/>
          <w:sz w:val="24"/>
        </w:rPr>
        <w:t xml:space="preserve">若小球在酒精中沉底，它在水中的排水体积一定等于 </w:t>
      </w:r>
      <w:r>
        <w:rPr>
          <w:sz w:val="24"/>
        </w:rPr>
        <w:t>10cm</w:t>
      </w:r>
      <w:r>
        <w:rPr>
          <w:position w:val="12"/>
          <w:sz w:val="12"/>
        </w:rPr>
        <w:t>3</w:t>
      </w:r>
    </w:p>
    <w:p>
      <w:pPr>
        <w:pStyle w:val="6"/>
        <w:numPr>
          <w:ilvl w:val="1"/>
          <w:numId w:val="2"/>
        </w:numPr>
        <w:tabs>
          <w:tab w:val="left" w:pos="554"/>
        </w:tabs>
        <w:spacing w:before="0" w:after="0" w:line="300" w:lineRule="exact"/>
        <w:ind w:left="553" w:right="0" w:hanging="361"/>
        <w:jc w:val="left"/>
        <w:rPr>
          <w:sz w:val="22"/>
        </w:rPr>
      </w:pPr>
      <w:r>
        <w:rPr>
          <w:spacing w:val="-3"/>
          <w:sz w:val="24"/>
        </w:rPr>
        <w:t xml:space="preserve">若小球在酒精中悬浮，它在酒精中所受浮力一定大于 </w:t>
      </w:r>
      <w:r>
        <w:rPr>
          <w:sz w:val="24"/>
        </w:rPr>
        <w:t>0.1N</w:t>
      </w:r>
    </w:p>
    <w:p>
      <w:pPr>
        <w:pStyle w:val="6"/>
        <w:numPr>
          <w:ilvl w:val="1"/>
          <w:numId w:val="2"/>
        </w:numPr>
        <w:tabs>
          <w:tab w:val="left" w:pos="554"/>
        </w:tabs>
        <w:spacing w:before="0" w:after="0" w:line="301" w:lineRule="exact"/>
        <w:ind w:left="553" w:right="0" w:hanging="361"/>
        <w:jc w:val="left"/>
        <w:rPr>
          <w:sz w:val="22"/>
        </w:rPr>
      </w:pPr>
      <w:r>
        <w:rPr>
          <w:spacing w:val="-3"/>
          <w:sz w:val="24"/>
        </w:rPr>
        <w:t xml:space="preserve">若小球在酒精中悬浮，它放入水中后，溢水杯中一定溢出 </w:t>
      </w:r>
      <w:r>
        <w:rPr>
          <w:sz w:val="24"/>
        </w:rPr>
        <w:t>10g</w:t>
      </w:r>
      <w:r>
        <w:rPr>
          <w:spacing w:val="-20"/>
          <w:sz w:val="24"/>
        </w:rPr>
        <w:t xml:space="preserve"> 的水</w:t>
      </w:r>
    </w:p>
    <w:p>
      <w:pPr>
        <w:pStyle w:val="6"/>
        <w:numPr>
          <w:ilvl w:val="0"/>
          <w:numId w:val="3"/>
        </w:numPr>
        <w:tabs>
          <w:tab w:val="left" w:pos="679"/>
        </w:tabs>
        <w:spacing w:before="0" w:after="0" w:line="242" w:lineRule="auto"/>
        <w:ind w:left="192" w:right="2169" w:firstLine="0"/>
        <w:jc w:val="left"/>
        <w:rPr>
          <w:sz w:val="24"/>
        </w:rPr>
      </w:pPr>
      <w:r>
        <w:pict>
          <v:shape id="_x0000_s1029" o:spid="_x0000_s1029" o:spt="202" type="#_x0000_t202" style="position:absolute;left:0pt;margin-left:1044.1pt;margin-top:1.65pt;height:12pt;width:12pt;mso-position-horizontal-relative:page;z-index:-251635712;mso-width-relative:page;mso-height-relative:page;" filled="f" stroked="f" coordsize="21600,21600">
            <v:path/>
            <v:fill on="f" focussize="0,0"/>
            <v:stroke on="f" joinstyle="miter"/>
            <v:imagedata o:title=""/>
            <o:lock v:ext="edit"/>
            <v:textbox inset="0mm,0mm,0mm,0mm">
              <w:txbxContent>
                <w:p>
                  <w:pPr>
                    <w:pStyle w:val="2"/>
                    <w:spacing w:line="240" w:lineRule="exact"/>
                  </w:pPr>
                  <w:r>
                    <w:t>，</w:t>
                  </w:r>
                </w:p>
              </w:txbxContent>
            </v:textbox>
          </v:shape>
        </w:pict>
      </w:r>
      <w:r>
        <w:rPr>
          <w:spacing w:val="-20"/>
          <w:sz w:val="24"/>
        </w:rPr>
        <w:t xml:space="preserve">如图 </w:t>
      </w:r>
      <w:r>
        <w:rPr>
          <w:rFonts w:ascii="Calibri" w:eastAsia="Calibri"/>
          <w:sz w:val="24"/>
        </w:rPr>
        <w:t>11</w:t>
      </w:r>
      <w:r>
        <w:rPr>
          <w:rFonts w:ascii="Calibri" w:eastAsia="Calibri"/>
          <w:spacing w:val="4"/>
          <w:sz w:val="24"/>
        </w:rPr>
        <w:t xml:space="preserve"> </w:t>
      </w:r>
      <w:r>
        <w:rPr>
          <w:spacing w:val="-7"/>
          <w:sz w:val="24"/>
        </w:rPr>
        <w:t xml:space="preserve">所示，体积之比为 </w:t>
      </w:r>
      <w:r>
        <w:rPr>
          <w:rFonts w:ascii="Calibri" w:eastAsia="Calibri"/>
          <w:sz w:val="24"/>
        </w:rPr>
        <w:t>1</w:t>
      </w:r>
      <w:r>
        <w:rPr>
          <w:sz w:val="24"/>
        </w:rPr>
        <w:t>︰</w:t>
      </w:r>
      <w:r>
        <w:rPr>
          <w:rFonts w:ascii="Calibri" w:eastAsia="Calibri"/>
          <w:sz w:val="24"/>
        </w:rPr>
        <w:t>2</w:t>
      </w:r>
      <w:r>
        <w:rPr>
          <w:rFonts w:ascii="Calibri" w:eastAsia="Calibri"/>
          <w:spacing w:val="4"/>
          <w:sz w:val="24"/>
        </w:rPr>
        <w:t xml:space="preserve"> </w:t>
      </w:r>
      <w:r>
        <w:rPr>
          <w:spacing w:val="-1"/>
          <w:sz w:val="24"/>
        </w:rPr>
        <w:t>的甲、乙两个实心物块，分别挂在杠杆两端</w:t>
      </w:r>
      <w:r>
        <w:rPr>
          <w:sz w:val="24"/>
        </w:rPr>
        <w:t>此时杠杆恰好水平平衡，则甲、乙两个物块的密度之比为</w:t>
      </w:r>
    </w:p>
    <w:p>
      <w:pPr>
        <w:spacing w:after="0" w:line="242" w:lineRule="auto"/>
        <w:jc w:val="left"/>
        <w:rPr>
          <w:sz w:val="24"/>
        </w:rPr>
        <w:sectPr>
          <w:type w:val="continuous"/>
          <w:pgSz w:w="23820" w:h="16840" w:orient="landscape"/>
          <w:pgMar w:top="1080" w:right="760" w:bottom="280" w:left="940" w:header="720" w:footer="720" w:gutter="0"/>
          <w:cols w:equalWidth="0" w:num="2">
            <w:col w:w="9833" w:space="1507"/>
            <w:col w:w="10780"/>
          </w:cols>
        </w:sectPr>
      </w:pPr>
    </w:p>
    <w:p>
      <w:pPr>
        <w:pStyle w:val="6"/>
        <w:numPr>
          <w:ilvl w:val="1"/>
          <w:numId w:val="3"/>
        </w:numPr>
        <w:tabs>
          <w:tab w:val="left" w:pos="794"/>
        </w:tabs>
        <w:spacing w:before="0" w:after="0" w:line="223" w:lineRule="exact"/>
        <w:ind w:left="793" w:right="0" w:hanging="361"/>
        <w:jc w:val="left"/>
        <w:rPr>
          <w:sz w:val="24"/>
        </w:rPr>
      </w:pPr>
      <w:r>
        <w:rPr>
          <w:sz w:val="24"/>
        </w:rPr>
        <w:t>做的有用功是 500J</w:t>
      </w:r>
    </w:p>
    <w:p>
      <w:pPr>
        <w:pStyle w:val="2"/>
        <w:tabs>
          <w:tab w:val="left" w:pos="2496"/>
          <w:tab w:val="left" w:pos="4068"/>
          <w:tab w:val="left" w:pos="6120"/>
        </w:tabs>
        <w:spacing w:line="262" w:lineRule="exact"/>
        <w:ind w:left="432"/>
        <w:rPr>
          <w:rFonts w:ascii="Calibri" w:eastAsia="Calibri"/>
        </w:rPr>
      </w:pPr>
      <w:r>
        <w:br w:type="column"/>
      </w:r>
      <w:r>
        <w:rPr>
          <w:rFonts w:ascii="Calibri" w:eastAsia="Calibri"/>
        </w:rPr>
        <w:t>A</w:t>
      </w:r>
      <w:r>
        <w:t>．</w:t>
      </w:r>
      <w:r>
        <w:rPr>
          <w:rFonts w:ascii="Calibri" w:eastAsia="Calibri"/>
        </w:rPr>
        <w:t>1</w:t>
      </w:r>
      <w:r>
        <w:t>︰</w:t>
      </w:r>
      <w:r>
        <w:rPr>
          <w:rFonts w:ascii="Calibri" w:eastAsia="Calibri"/>
        </w:rPr>
        <w:t>1</w:t>
      </w:r>
      <w:r>
        <w:rPr>
          <w:rFonts w:ascii="Calibri" w:eastAsia="Calibri"/>
        </w:rPr>
        <w:tab/>
      </w:r>
      <w:r>
        <w:rPr>
          <w:rFonts w:ascii="Calibri" w:eastAsia="Calibri"/>
        </w:rPr>
        <w:t>B</w:t>
      </w:r>
      <w:r>
        <w:t>．</w:t>
      </w:r>
      <w:r>
        <w:rPr>
          <w:rFonts w:ascii="Calibri" w:eastAsia="Calibri"/>
        </w:rPr>
        <w:t>1</w:t>
      </w:r>
      <w:r>
        <w:t>︰</w:t>
      </w:r>
      <w:r>
        <w:rPr>
          <w:rFonts w:ascii="Calibri" w:eastAsia="Calibri"/>
        </w:rPr>
        <w:t>2</w:t>
      </w:r>
      <w:r>
        <w:rPr>
          <w:rFonts w:ascii="Calibri" w:eastAsia="Calibri"/>
        </w:rPr>
        <w:tab/>
      </w:r>
      <w:r>
        <w:rPr>
          <w:rFonts w:ascii="Calibri" w:eastAsia="Calibri"/>
        </w:rPr>
        <w:t>C</w:t>
      </w:r>
      <w:r>
        <w:t>．</w:t>
      </w:r>
      <w:r>
        <w:rPr>
          <w:rFonts w:ascii="Calibri" w:eastAsia="Calibri"/>
        </w:rPr>
        <w:t>4</w:t>
      </w:r>
      <w:r>
        <w:t>︰</w:t>
      </w:r>
      <w:r>
        <w:rPr>
          <w:rFonts w:ascii="Calibri" w:eastAsia="Calibri"/>
        </w:rPr>
        <w:t>3</w:t>
      </w:r>
      <w:r>
        <w:rPr>
          <w:rFonts w:ascii="Calibri" w:eastAsia="Calibri"/>
        </w:rPr>
        <w:tab/>
      </w:r>
      <w:r>
        <w:rPr>
          <w:rFonts w:ascii="Calibri" w:eastAsia="Calibri"/>
        </w:rPr>
        <w:t>D</w:t>
      </w:r>
      <w:r>
        <w:t>．</w:t>
      </w:r>
      <w:r>
        <w:rPr>
          <w:rFonts w:ascii="Calibri" w:eastAsia="Calibri"/>
        </w:rPr>
        <w:t>2</w:t>
      </w:r>
      <w:r>
        <w:t>︰</w:t>
      </w:r>
      <w:r>
        <w:rPr>
          <w:rFonts w:ascii="Calibri" w:eastAsia="Calibri"/>
        </w:rPr>
        <w:t>1</w:t>
      </w:r>
    </w:p>
    <w:p>
      <w:pPr>
        <w:spacing w:before="0" w:line="217" w:lineRule="exact"/>
        <w:ind w:left="432" w:right="0" w:firstLine="0"/>
        <w:jc w:val="left"/>
        <w:rPr>
          <w:rFonts w:ascii="Calibri" w:eastAsia="Calibri"/>
          <w:sz w:val="21"/>
        </w:rPr>
      </w:pPr>
      <w:r>
        <w:br w:type="column"/>
      </w:r>
      <w:r>
        <w:rPr>
          <w:sz w:val="21"/>
        </w:rPr>
        <w:t xml:space="preserve">图 </w:t>
      </w:r>
      <w:r>
        <w:rPr>
          <w:rFonts w:ascii="Calibri" w:eastAsia="Calibri"/>
          <w:sz w:val="21"/>
        </w:rPr>
        <w:t>11</w:t>
      </w:r>
    </w:p>
    <w:p>
      <w:pPr>
        <w:spacing w:after="0" w:line="217" w:lineRule="exact"/>
        <w:jc w:val="left"/>
        <w:rPr>
          <w:rFonts w:ascii="Calibri" w:eastAsia="Calibri"/>
          <w:sz w:val="21"/>
        </w:rPr>
        <w:sectPr>
          <w:type w:val="continuous"/>
          <w:pgSz w:w="23820" w:h="16840" w:orient="landscape"/>
          <w:pgMar w:top="1080" w:right="760" w:bottom="280" w:left="940" w:header="720" w:footer="720" w:gutter="0"/>
          <w:cols w:equalWidth="0" w:num="3">
            <w:col w:w="2770" w:space="8810"/>
            <w:col w:w="7032" w:space="231"/>
            <w:col w:w="3277"/>
          </w:cols>
        </w:sectPr>
      </w:pPr>
    </w:p>
    <w:p>
      <w:pPr>
        <w:pStyle w:val="6"/>
        <w:numPr>
          <w:ilvl w:val="1"/>
          <w:numId w:val="3"/>
        </w:numPr>
        <w:tabs>
          <w:tab w:val="left" w:pos="794"/>
          <w:tab w:val="left" w:pos="3012"/>
          <w:tab w:val="left" w:pos="6912"/>
        </w:tabs>
        <w:spacing w:before="0" w:after="0" w:line="274" w:lineRule="exact"/>
        <w:ind w:left="793" w:right="0" w:hanging="361"/>
        <w:jc w:val="left"/>
        <w:rPr>
          <w:sz w:val="24"/>
        </w:rPr>
      </w:pPr>
      <w:r>
        <w:rPr>
          <w:sz w:val="24"/>
        </w:rPr>
        <w:t>做的总功是</w:t>
      </w:r>
      <w:r>
        <w:rPr>
          <w:spacing w:val="-60"/>
          <w:sz w:val="24"/>
        </w:rPr>
        <w:t xml:space="preserve"> </w:t>
      </w:r>
      <w:r>
        <w:rPr>
          <w:sz w:val="24"/>
        </w:rPr>
        <w:t>800J</w:t>
      </w:r>
      <w:r>
        <w:rPr>
          <w:sz w:val="24"/>
        </w:rPr>
        <w:tab/>
      </w:r>
      <w:r>
        <w:rPr>
          <w:sz w:val="24"/>
        </w:rPr>
        <w:t>C ．滑轮组的机械效率是</w:t>
      </w:r>
      <w:r>
        <w:rPr>
          <w:spacing w:val="-60"/>
          <w:sz w:val="24"/>
        </w:rPr>
        <w:t xml:space="preserve"> </w:t>
      </w:r>
      <w:r>
        <w:rPr>
          <w:sz w:val="24"/>
        </w:rPr>
        <w:t>62．5％</w:t>
      </w:r>
      <w:r>
        <w:rPr>
          <w:sz w:val="24"/>
        </w:rPr>
        <w:tab/>
      </w:r>
      <w:r>
        <w:rPr>
          <w:sz w:val="24"/>
        </w:rPr>
        <w:t>D．滑轮组的机械效率是</w:t>
      </w:r>
      <w:r>
        <w:rPr>
          <w:spacing w:val="-60"/>
          <w:sz w:val="24"/>
        </w:rPr>
        <w:t xml:space="preserve"> </w:t>
      </w:r>
      <w:r>
        <w:rPr>
          <w:sz w:val="24"/>
        </w:rPr>
        <w:t>80％</w:t>
      </w:r>
    </w:p>
    <w:p>
      <w:pPr>
        <w:pStyle w:val="6"/>
        <w:numPr>
          <w:ilvl w:val="0"/>
          <w:numId w:val="4"/>
        </w:numPr>
        <w:tabs>
          <w:tab w:val="left" w:pos="434"/>
          <w:tab w:val="left" w:pos="4392"/>
          <w:tab w:val="left" w:pos="5112"/>
        </w:tabs>
        <w:spacing w:before="4" w:after="0" w:line="242" w:lineRule="auto"/>
        <w:ind w:left="192" w:right="3436" w:firstLine="0"/>
        <w:jc w:val="left"/>
        <w:rPr>
          <w:sz w:val="24"/>
        </w:rPr>
      </w:pPr>
      <w:r>
        <w:drawing>
          <wp:anchor distT="0" distB="0" distL="0" distR="0" simplePos="0" relativeHeight="251661312" behindDoc="0" locked="0" layoutInCell="1" allowOverlap="1">
            <wp:simplePos x="0" y="0"/>
            <wp:positionH relativeFrom="page">
              <wp:posOffset>5210175</wp:posOffset>
            </wp:positionH>
            <wp:positionV relativeFrom="paragraph">
              <wp:posOffset>22860</wp:posOffset>
            </wp:positionV>
            <wp:extent cx="2043430" cy="1041400"/>
            <wp:effectExtent l="0" t="0" r="0" b="0"/>
            <wp:wrapNone/>
            <wp:docPr id="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jpeg"/>
                    <pic:cNvPicPr>
                      <a:picLocks noChangeAspect="1"/>
                    </pic:cNvPicPr>
                  </pic:nvPicPr>
                  <pic:blipFill>
                    <a:blip r:embed="rId8" cstate="print"/>
                    <a:stretch>
                      <a:fillRect/>
                    </a:stretch>
                  </pic:blipFill>
                  <pic:spPr>
                    <a:xfrm>
                      <a:off x="0" y="0"/>
                      <a:ext cx="2043683" cy="1041687"/>
                    </a:xfrm>
                    <a:prstGeom prst="rect">
                      <a:avLst/>
                    </a:prstGeom>
                  </pic:spPr>
                </pic:pic>
              </a:graphicData>
            </a:graphic>
          </wp:anchor>
        </w:drawing>
      </w:r>
      <w:r>
        <w:rPr>
          <w:sz w:val="24"/>
        </w:rPr>
        <w:t>园艺师傅使用如图</w:t>
      </w:r>
      <w:r>
        <w:rPr>
          <w:spacing w:val="-60"/>
          <w:sz w:val="24"/>
        </w:rPr>
        <w:t xml:space="preserve"> </w:t>
      </w:r>
      <w:r>
        <w:rPr>
          <w:sz w:val="24"/>
        </w:rPr>
        <w:t>3</w:t>
      </w:r>
      <w:r>
        <w:rPr>
          <w:spacing w:val="-60"/>
          <w:sz w:val="24"/>
        </w:rPr>
        <w:t xml:space="preserve"> </w:t>
      </w:r>
      <w:r>
        <w:rPr>
          <w:sz w:val="24"/>
        </w:rPr>
        <w:t>所示的剪刀修剪树枝时</w:t>
      </w:r>
      <w:r>
        <w:rPr>
          <w:spacing w:val="-68"/>
          <w:sz w:val="24"/>
        </w:rPr>
        <w:t>，</w:t>
      </w:r>
      <w:r>
        <w:rPr>
          <w:sz w:val="24"/>
        </w:rPr>
        <w:t>常把树枝尽量往</w:t>
      </w:r>
      <w:r>
        <w:rPr>
          <w:spacing w:val="-16"/>
          <w:sz w:val="24"/>
        </w:rPr>
        <w:t>剪</w:t>
      </w:r>
      <w:r>
        <w:rPr>
          <w:sz w:val="24"/>
        </w:rPr>
        <w:t>刀轴</w:t>
      </w:r>
      <w:r>
        <w:rPr>
          <w:spacing w:val="-60"/>
          <w:sz w:val="24"/>
        </w:rPr>
        <w:t xml:space="preserve"> </w:t>
      </w:r>
      <w:r>
        <w:rPr>
          <w:sz w:val="24"/>
        </w:rPr>
        <w:t>0</w:t>
      </w:r>
      <w:r>
        <w:rPr>
          <w:spacing w:val="-60"/>
          <w:sz w:val="24"/>
        </w:rPr>
        <w:t xml:space="preserve"> </w:t>
      </w:r>
      <w:r>
        <w:rPr>
          <w:sz w:val="24"/>
        </w:rPr>
        <w:t>靠近，这样做的目的是为了</w:t>
      </w:r>
      <w:r>
        <w:rPr>
          <w:sz w:val="24"/>
        </w:rPr>
        <w:tab/>
      </w:r>
      <w:r>
        <w:rPr>
          <w:sz w:val="24"/>
        </w:rPr>
        <w:t>（</w:t>
      </w:r>
      <w:r>
        <w:rPr>
          <w:sz w:val="24"/>
        </w:rPr>
        <w:tab/>
      </w:r>
      <w:r>
        <w:rPr>
          <w:sz w:val="24"/>
        </w:rPr>
        <w:t>)</w:t>
      </w:r>
    </w:p>
    <w:p>
      <w:pPr>
        <w:pStyle w:val="2"/>
        <w:tabs>
          <w:tab w:val="left" w:pos="3298"/>
        </w:tabs>
        <w:spacing w:before="3"/>
        <w:ind w:left="418"/>
      </w:pPr>
      <w:r>
        <w:t>A．增大阻力臂，省功</w:t>
      </w:r>
      <w:r>
        <w:tab/>
      </w:r>
      <w:r>
        <w:t>B．减小动力臂，省力</w:t>
      </w:r>
    </w:p>
    <w:p>
      <w:pPr>
        <w:pStyle w:val="2"/>
        <w:tabs>
          <w:tab w:val="left" w:pos="3312"/>
        </w:tabs>
        <w:spacing w:before="5"/>
        <w:ind w:left="432"/>
      </w:pPr>
      <w:r>
        <w:t>C．增大动力臂，省功</w:t>
      </w:r>
      <w:r>
        <w:tab/>
      </w:r>
      <w:r>
        <w:t>D．减小阻力臂，省力</w:t>
      </w:r>
    </w:p>
    <w:p>
      <w:pPr>
        <w:pStyle w:val="6"/>
        <w:numPr>
          <w:ilvl w:val="0"/>
          <w:numId w:val="4"/>
        </w:numPr>
        <w:tabs>
          <w:tab w:val="left" w:pos="558"/>
          <w:tab w:val="left" w:pos="6965"/>
        </w:tabs>
        <w:spacing w:before="4" w:after="0" w:line="242" w:lineRule="auto"/>
        <w:ind w:left="192" w:right="3436" w:firstLine="0"/>
        <w:jc w:val="left"/>
        <w:rPr>
          <w:sz w:val="24"/>
        </w:rPr>
      </w:pPr>
      <w:r>
        <w:drawing>
          <wp:anchor distT="0" distB="0" distL="0" distR="0" simplePos="0" relativeHeight="251662336" behindDoc="0" locked="0" layoutInCell="1" allowOverlap="1">
            <wp:simplePos x="0" y="0"/>
            <wp:positionH relativeFrom="page">
              <wp:posOffset>5562600</wp:posOffset>
            </wp:positionH>
            <wp:positionV relativeFrom="paragraph">
              <wp:posOffset>320040</wp:posOffset>
            </wp:positionV>
            <wp:extent cx="1600200" cy="725805"/>
            <wp:effectExtent l="0" t="0" r="0" b="0"/>
            <wp:wrapNone/>
            <wp:docPr id="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6.jpeg"/>
                    <pic:cNvPicPr>
                      <a:picLocks noChangeAspect="1"/>
                    </pic:cNvPicPr>
                  </pic:nvPicPr>
                  <pic:blipFill>
                    <a:blip r:embed="rId9" cstate="print"/>
                    <a:stretch>
                      <a:fillRect/>
                    </a:stretch>
                  </pic:blipFill>
                  <pic:spPr>
                    <a:xfrm>
                      <a:off x="0" y="0"/>
                      <a:ext cx="1600200" cy="725935"/>
                    </a:xfrm>
                    <a:prstGeom prst="rect">
                      <a:avLst/>
                    </a:prstGeom>
                  </pic:spPr>
                </pic:pic>
              </a:graphicData>
            </a:graphic>
          </wp:anchor>
        </w:drawing>
      </w:r>
      <w:r>
        <w:rPr>
          <w:sz w:val="24"/>
        </w:rPr>
        <w:t>如图</w:t>
      </w:r>
      <w:r>
        <w:rPr>
          <w:spacing w:val="-55"/>
          <w:sz w:val="24"/>
        </w:rPr>
        <w:t xml:space="preserve"> </w:t>
      </w:r>
      <w:r>
        <w:rPr>
          <w:sz w:val="24"/>
        </w:rPr>
        <w:t>4</w:t>
      </w:r>
      <w:r>
        <w:rPr>
          <w:spacing w:val="-54"/>
          <w:sz w:val="24"/>
        </w:rPr>
        <w:t xml:space="preserve"> </w:t>
      </w:r>
      <w:r>
        <w:rPr>
          <w:sz w:val="24"/>
        </w:rPr>
        <w:t>所示，用</w:t>
      </w:r>
      <w:r>
        <w:rPr>
          <w:spacing w:val="-54"/>
          <w:sz w:val="24"/>
        </w:rPr>
        <w:t xml:space="preserve"> </w:t>
      </w:r>
      <w:r>
        <w:rPr>
          <w:sz w:val="24"/>
        </w:rPr>
        <w:t>1ON</w:t>
      </w:r>
      <w:r>
        <w:rPr>
          <w:spacing w:val="-52"/>
          <w:sz w:val="24"/>
        </w:rPr>
        <w:t xml:space="preserve"> </w:t>
      </w:r>
      <w:r>
        <w:rPr>
          <w:sz w:val="24"/>
        </w:rPr>
        <w:t>的水平推力推着重为</w:t>
      </w:r>
      <w:r>
        <w:rPr>
          <w:spacing w:val="-54"/>
          <w:sz w:val="24"/>
        </w:rPr>
        <w:t xml:space="preserve"> </w:t>
      </w:r>
      <w:r>
        <w:rPr>
          <w:sz w:val="24"/>
        </w:rPr>
        <w:t>60N</w:t>
      </w:r>
      <w:r>
        <w:rPr>
          <w:spacing w:val="-54"/>
          <w:sz w:val="24"/>
        </w:rPr>
        <w:t xml:space="preserve"> </w:t>
      </w:r>
      <w:r>
        <w:rPr>
          <w:sz w:val="24"/>
        </w:rPr>
        <w:t>的物体沿水平方向做直线运动</w:t>
      </w:r>
      <w:r>
        <w:rPr>
          <w:spacing w:val="-94"/>
          <w:sz w:val="24"/>
        </w:rPr>
        <w:t>．</w:t>
      </w:r>
      <w:r>
        <w:rPr>
          <w:sz w:val="24"/>
        </w:rPr>
        <w:t>若推力对物体做了</w:t>
      </w:r>
      <w:r>
        <w:rPr>
          <w:spacing w:val="-60"/>
          <w:sz w:val="24"/>
        </w:rPr>
        <w:t xml:space="preserve"> </w:t>
      </w:r>
      <w:r>
        <w:rPr>
          <w:sz w:val="24"/>
        </w:rPr>
        <w:t>60J</w:t>
      </w:r>
      <w:r>
        <w:rPr>
          <w:spacing w:val="-60"/>
          <w:sz w:val="24"/>
        </w:rPr>
        <w:t xml:space="preserve"> </w:t>
      </w:r>
      <w:r>
        <w:rPr>
          <w:sz w:val="24"/>
        </w:rPr>
        <w:t>的功</w:t>
      </w:r>
      <w:r>
        <w:rPr>
          <w:spacing w:val="-94"/>
          <w:sz w:val="24"/>
        </w:rPr>
        <w:t>，</w:t>
      </w:r>
      <w:r>
        <w:rPr>
          <w:sz w:val="24"/>
        </w:rPr>
        <w:t>则在这一过程中 (</w:t>
      </w:r>
      <w:r>
        <w:rPr>
          <w:sz w:val="24"/>
        </w:rPr>
        <w:tab/>
      </w:r>
      <w:r>
        <w:rPr>
          <w:spacing w:val="-17"/>
          <w:sz w:val="24"/>
        </w:rPr>
        <w:t>)</w:t>
      </w:r>
    </w:p>
    <w:p>
      <w:pPr>
        <w:pStyle w:val="6"/>
        <w:numPr>
          <w:ilvl w:val="0"/>
          <w:numId w:val="5"/>
        </w:numPr>
        <w:tabs>
          <w:tab w:val="left" w:pos="556"/>
          <w:tab w:val="left" w:pos="4872"/>
        </w:tabs>
        <w:spacing w:before="48" w:after="0" w:line="242" w:lineRule="auto"/>
        <w:ind w:left="192" w:right="0" w:firstLine="0"/>
        <w:jc w:val="left"/>
        <w:rPr>
          <w:sz w:val="22"/>
        </w:rPr>
      </w:pPr>
      <w:r>
        <w:rPr>
          <w:spacing w:val="2"/>
          <w:sz w:val="24"/>
        </w:rPr>
        <w:br w:type="column"/>
      </w:r>
      <w:r>
        <w:rPr>
          <w:sz w:val="24"/>
        </w:rPr>
        <w:t>室内垃圾桶，平时桶盖关闭不使垃圾散发异味，使用时，用脚踩踏板，桶盖</w:t>
      </w:r>
      <w:r>
        <w:rPr>
          <w:spacing w:val="-12"/>
          <w:sz w:val="24"/>
        </w:rPr>
        <w:t>开</w:t>
      </w:r>
      <w:r>
        <w:rPr>
          <w:sz w:val="24"/>
        </w:rPr>
        <w:t>启.根据室内垃圾桶结构图</w:t>
      </w:r>
      <w:r>
        <w:rPr>
          <w:spacing w:val="-60"/>
          <w:sz w:val="24"/>
        </w:rPr>
        <w:t xml:space="preserve"> </w:t>
      </w:r>
      <w:r>
        <w:rPr>
          <w:sz w:val="24"/>
        </w:rPr>
        <w:t>12</w:t>
      </w:r>
      <w:r>
        <w:rPr>
          <w:spacing w:val="-60"/>
          <w:sz w:val="24"/>
        </w:rPr>
        <w:t xml:space="preserve"> </w:t>
      </w:r>
      <w:r>
        <w:rPr>
          <w:sz w:val="24"/>
        </w:rPr>
        <w:t>可以确定（</w:t>
      </w:r>
      <w:r>
        <w:rPr>
          <w:sz w:val="24"/>
        </w:rPr>
        <w:tab/>
      </w:r>
      <w:r>
        <w:rPr>
          <w:sz w:val="24"/>
        </w:rPr>
        <w:t>）</w:t>
      </w:r>
    </w:p>
    <w:p>
      <w:pPr>
        <w:pStyle w:val="6"/>
        <w:numPr>
          <w:ilvl w:val="1"/>
          <w:numId w:val="5"/>
        </w:numPr>
        <w:tabs>
          <w:tab w:val="left" w:pos="914"/>
        </w:tabs>
        <w:spacing w:before="2" w:after="0" w:line="240" w:lineRule="auto"/>
        <w:ind w:left="913" w:right="0" w:hanging="241"/>
        <w:jc w:val="left"/>
        <w:rPr>
          <w:sz w:val="24"/>
        </w:rPr>
      </w:pPr>
      <w:r>
        <w:rPr>
          <w:sz w:val="24"/>
        </w:rPr>
        <w:t>桶中有两个杠杆在起作用，一个省力杠杆，一个费力杠杆</w:t>
      </w:r>
    </w:p>
    <w:p>
      <w:pPr>
        <w:pStyle w:val="6"/>
        <w:numPr>
          <w:ilvl w:val="1"/>
          <w:numId w:val="5"/>
        </w:numPr>
        <w:tabs>
          <w:tab w:val="left" w:pos="914"/>
        </w:tabs>
        <w:spacing w:before="5" w:after="0" w:line="240" w:lineRule="auto"/>
        <w:ind w:left="913" w:right="0" w:hanging="241"/>
        <w:jc w:val="left"/>
        <w:rPr>
          <w:sz w:val="24"/>
        </w:rPr>
      </w:pPr>
      <w:r>
        <w:rPr>
          <w:sz w:val="24"/>
        </w:rPr>
        <w:t>桶中只有一个杠杆在起作用，且为省力杠杆</w:t>
      </w:r>
    </w:p>
    <w:p>
      <w:pPr>
        <w:pStyle w:val="6"/>
        <w:numPr>
          <w:ilvl w:val="1"/>
          <w:numId w:val="5"/>
        </w:numPr>
        <w:tabs>
          <w:tab w:val="left" w:pos="914"/>
        </w:tabs>
        <w:spacing w:before="4" w:after="0" w:line="240" w:lineRule="auto"/>
        <w:ind w:left="913" w:right="0" w:hanging="241"/>
        <w:jc w:val="left"/>
        <w:rPr>
          <w:sz w:val="24"/>
        </w:rPr>
      </w:pPr>
      <w:r>
        <w:rPr>
          <w:sz w:val="24"/>
        </w:rPr>
        <w:t>桶中只有一个杠杆在起作用，且为费力杠杆</w:t>
      </w:r>
    </w:p>
    <w:p>
      <w:pPr>
        <w:pStyle w:val="6"/>
        <w:numPr>
          <w:ilvl w:val="1"/>
          <w:numId w:val="5"/>
        </w:numPr>
        <w:tabs>
          <w:tab w:val="left" w:pos="914"/>
        </w:tabs>
        <w:spacing w:before="5" w:after="0" w:line="305" w:lineRule="exact"/>
        <w:ind w:left="913" w:right="0" w:hanging="241"/>
        <w:jc w:val="left"/>
        <w:rPr>
          <w:sz w:val="24"/>
        </w:rPr>
      </w:pPr>
      <w:r>
        <w:rPr>
          <w:sz w:val="24"/>
        </w:rPr>
        <w:t>桶中有两个杠杆在起作用，且都是费力杠杆</w:t>
      </w:r>
    </w:p>
    <w:p>
      <w:pPr>
        <w:pStyle w:val="6"/>
        <w:numPr>
          <w:ilvl w:val="0"/>
          <w:numId w:val="5"/>
        </w:numPr>
        <w:tabs>
          <w:tab w:val="left" w:pos="679"/>
        </w:tabs>
        <w:spacing w:before="0" w:after="0" w:line="271" w:lineRule="exact"/>
        <w:ind w:left="678" w:right="0" w:hanging="486"/>
        <w:jc w:val="left"/>
        <w:rPr>
          <w:rFonts w:ascii="Calibri" w:eastAsia="Calibri"/>
          <w:sz w:val="22"/>
        </w:rPr>
      </w:pPr>
      <w:r>
        <w:pict>
          <v:group id="_x0000_s1030" o:spid="_x0000_s1030" o:spt="203" style="position:absolute;left:0pt;margin-left:1038.45pt;margin-top:8.1pt;height:67.8pt;width:99pt;mso-position-horizontal-relative:page;z-index:251670528;mso-width-relative:page;mso-height-relative:page;" coordorigin="20770,162" coordsize="1980,1356">
            <o:lock v:ext="edit"/>
            <v:shape id="_x0000_s1031" o:spid="_x0000_s1031" o:spt="75" type="#_x0000_t75" style="position:absolute;left:20769;top:162;height:1080;width:1980;" filled="f" o:preferrelative="t" stroked="f" coordsize="21600,21600">
              <v:path/>
              <v:fill on="f" focussize="0,0"/>
              <v:stroke on="f" joinstyle="miter"/>
              <v:imagedata r:id="rId10" o:title=""/>
              <o:lock v:ext="edit" aspectratio="t"/>
            </v:shape>
            <v:rect id="_x0000_s1032" o:spid="_x0000_s1032" o:spt="1" style="position:absolute;left:21220;top:1050;height:468;width:1260;" fillcolor="#FFFFFF" filled="t" stroked="f" coordsize="21600,21600">
              <v:path/>
              <v:fill on="t" focussize="0,0"/>
              <v:stroke on="f"/>
              <v:imagedata o:title=""/>
              <o:lock v:ext="edit"/>
            </v:rect>
            <v:shape id="_x0000_s1033" o:spid="_x0000_s1033" o:spt="202" type="#_x0000_t202" style="position:absolute;left:21364;top:1174;height:235;width:494;" filled="f" stroked="f" coordsize="21600,21600">
              <v:path/>
              <v:fill on="f" focussize="0,0"/>
              <v:stroke on="f" joinstyle="miter"/>
              <v:imagedata o:title=""/>
              <o:lock v:ext="edit"/>
              <v:textbox inset="0mm,0mm,0mm,0mm">
                <w:txbxContent>
                  <w:p>
                    <w:pPr>
                      <w:spacing w:before="0" w:line="234" w:lineRule="exact"/>
                      <w:ind w:left="0" w:right="0" w:firstLine="0"/>
                      <w:jc w:val="left"/>
                      <w:rPr>
                        <w:rFonts w:ascii="Calibri" w:eastAsia="Calibri"/>
                        <w:sz w:val="21"/>
                      </w:rPr>
                    </w:pPr>
                    <w:r>
                      <w:rPr>
                        <w:spacing w:val="-28"/>
                        <w:sz w:val="21"/>
                      </w:rPr>
                      <w:t xml:space="preserve">图 </w:t>
                    </w:r>
                    <w:r>
                      <w:rPr>
                        <w:rFonts w:ascii="Calibri" w:eastAsia="Calibri"/>
                        <w:sz w:val="21"/>
                      </w:rPr>
                      <w:t>13</w:t>
                    </w:r>
                  </w:p>
                </w:txbxContent>
              </v:textbox>
            </v:shape>
          </v:group>
        </w:pict>
      </w:r>
      <w:r>
        <w:rPr>
          <w:spacing w:val="-21"/>
          <w:sz w:val="24"/>
        </w:rPr>
        <w:t xml:space="preserve">如图 </w:t>
      </w:r>
      <w:r>
        <w:rPr>
          <w:sz w:val="24"/>
        </w:rPr>
        <w:t>13</w:t>
      </w:r>
      <w:r>
        <w:rPr>
          <w:spacing w:val="-12"/>
          <w:sz w:val="24"/>
        </w:rPr>
        <w:t xml:space="preserve"> 所示，为了使杠杆平衡，可以在它的 </w:t>
      </w:r>
      <w:r>
        <w:rPr>
          <w:i/>
          <w:spacing w:val="-6"/>
          <w:sz w:val="25"/>
        </w:rPr>
        <w:t>A</w:t>
      </w:r>
      <w:r>
        <w:rPr>
          <w:sz w:val="24"/>
        </w:rPr>
        <w:t>端加不同方向的三个力，</w:t>
      </w:r>
    </w:p>
    <w:p>
      <w:pPr>
        <w:pStyle w:val="2"/>
        <w:spacing w:before="10"/>
        <w:rPr>
          <w:sz w:val="10"/>
        </w:rPr>
      </w:pPr>
      <w:r>
        <w:br w:type="column"/>
      </w:r>
    </w:p>
    <w:p>
      <w:pPr>
        <w:pStyle w:val="2"/>
        <w:ind w:left="140"/>
        <w:rPr>
          <w:sz w:val="20"/>
        </w:rPr>
      </w:pPr>
      <w:r>
        <w:rPr>
          <w:sz w:val="20"/>
        </w:rPr>
        <w:drawing>
          <wp:inline distT="0" distB="0" distL="0" distR="0">
            <wp:extent cx="924560" cy="822960"/>
            <wp:effectExtent l="0" t="0" r="0" b="0"/>
            <wp:docPr id="9"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8.jpeg"/>
                    <pic:cNvPicPr>
                      <a:picLocks noChangeAspect="1"/>
                    </pic:cNvPicPr>
                  </pic:nvPicPr>
                  <pic:blipFill>
                    <a:blip r:embed="rId11" cstate="print"/>
                    <a:stretch>
                      <a:fillRect/>
                    </a:stretch>
                  </pic:blipFill>
                  <pic:spPr>
                    <a:xfrm>
                      <a:off x="0" y="0"/>
                      <a:ext cx="925034" cy="822960"/>
                    </a:xfrm>
                    <a:prstGeom prst="rect">
                      <a:avLst/>
                    </a:prstGeom>
                  </pic:spPr>
                </pic:pic>
              </a:graphicData>
            </a:graphic>
          </wp:inline>
        </w:drawing>
      </w:r>
    </w:p>
    <w:p>
      <w:pPr>
        <w:pStyle w:val="2"/>
        <w:spacing w:before="9"/>
        <w:rPr>
          <w:sz w:val="20"/>
        </w:rPr>
      </w:pPr>
    </w:p>
    <w:p>
      <w:pPr>
        <w:spacing w:before="1"/>
        <w:ind w:left="896" w:right="0" w:firstLine="0"/>
        <w:jc w:val="left"/>
        <w:rPr>
          <w:rFonts w:ascii="Calibri" w:eastAsia="Calibri"/>
          <w:sz w:val="21"/>
        </w:rPr>
      </w:pPr>
      <w:r>
        <w:rPr>
          <w:sz w:val="21"/>
        </w:rPr>
        <w:t xml:space="preserve">图 </w:t>
      </w:r>
      <w:r>
        <w:rPr>
          <w:rFonts w:ascii="Calibri" w:eastAsia="Calibri"/>
          <w:sz w:val="21"/>
        </w:rPr>
        <w:t>12</w:t>
      </w:r>
    </w:p>
    <w:p>
      <w:pPr>
        <w:spacing w:after="0"/>
        <w:jc w:val="left"/>
        <w:rPr>
          <w:rFonts w:ascii="Calibri" w:eastAsia="Calibri"/>
          <w:sz w:val="21"/>
        </w:rPr>
        <w:sectPr>
          <w:type w:val="continuous"/>
          <w:pgSz w:w="23820" w:h="16840" w:orient="landscape"/>
          <w:pgMar w:top="1080" w:right="760" w:bottom="280" w:left="940" w:header="720" w:footer="720" w:gutter="0"/>
          <w:cols w:equalWidth="0" w:num="3">
            <w:col w:w="10524" w:space="816"/>
            <w:col w:w="8761" w:space="40"/>
            <w:col w:w="1979"/>
          </w:cols>
        </w:sectPr>
      </w:pPr>
    </w:p>
    <w:p>
      <w:pPr>
        <w:pStyle w:val="2"/>
        <w:tabs>
          <w:tab w:val="left" w:pos="3912"/>
        </w:tabs>
        <w:spacing w:line="274" w:lineRule="exact"/>
        <w:ind w:left="192"/>
      </w:pPr>
      <w:r>
        <w:t>A．物体一定受到</w:t>
      </w:r>
      <w:r>
        <w:rPr>
          <w:spacing w:val="-60"/>
        </w:rPr>
        <w:t xml:space="preserve"> </w:t>
      </w:r>
      <w:r>
        <w:t>10N</w:t>
      </w:r>
      <w:r>
        <w:rPr>
          <w:spacing w:val="-60"/>
        </w:rPr>
        <w:t xml:space="preserve"> </w:t>
      </w:r>
      <w:r>
        <w:t>的摩擦力</w:t>
      </w:r>
      <w:r>
        <w:tab/>
      </w:r>
      <w:r>
        <w:t>B．重力做的功一定为</w:t>
      </w:r>
      <w:r>
        <w:rPr>
          <w:spacing w:val="-60"/>
        </w:rPr>
        <w:t xml:space="preserve"> </w:t>
      </w:r>
      <w:r>
        <w:t>360J</w:t>
      </w:r>
    </w:p>
    <w:p>
      <w:pPr>
        <w:pStyle w:val="2"/>
        <w:tabs>
          <w:tab w:val="left" w:pos="2832"/>
        </w:tabs>
        <w:spacing w:before="45" w:line="267" w:lineRule="exact"/>
        <w:ind w:left="192"/>
        <w:rPr>
          <w:sz w:val="12"/>
        </w:rPr>
      </w:pPr>
      <w:r>
        <w:br w:type="column"/>
      </w:r>
      <w:r>
        <w:t>其中最小的力是（</w:t>
      </w:r>
      <w:r>
        <w:tab/>
      </w:r>
      <w:r>
        <w:t>）A．F</w:t>
      </w:r>
      <w:r>
        <w:rPr>
          <w:position w:val="-3"/>
          <w:sz w:val="12"/>
        </w:rPr>
        <w:t>1</w:t>
      </w:r>
    </w:p>
    <w:p>
      <w:pPr>
        <w:spacing w:before="45" w:line="267" w:lineRule="exact"/>
        <w:ind w:left="192" w:right="0" w:firstLine="0"/>
        <w:jc w:val="left"/>
        <w:rPr>
          <w:sz w:val="12"/>
        </w:rPr>
      </w:pPr>
      <w:r>
        <w:br w:type="column"/>
      </w:r>
      <w:r>
        <w:rPr>
          <w:sz w:val="24"/>
        </w:rPr>
        <w:t>B．F</w:t>
      </w:r>
      <w:r>
        <w:rPr>
          <w:position w:val="-3"/>
          <w:sz w:val="12"/>
        </w:rPr>
        <w:t>2</w:t>
      </w:r>
    </w:p>
    <w:p>
      <w:pPr>
        <w:spacing w:before="45" w:line="267" w:lineRule="exact"/>
        <w:ind w:left="192" w:right="0" w:firstLine="0"/>
        <w:jc w:val="left"/>
        <w:rPr>
          <w:sz w:val="12"/>
        </w:rPr>
      </w:pPr>
      <w:r>
        <w:br w:type="column"/>
      </w:r>
      <w:r>
        <w:rPr>
          <w:sz w:val="24"/>
        </w:rPr>
        <w:t>C．F</w:t>
      </w:r>
      <w:r>
        <w:rPr>
          <w:position w:val="-3"/>
          <w:sz w:val="12"/>
        </w:rPr>
        <w:t>3</w:t>
      </w:r>
    </w:p>
    <w:p>
      <w:pPr>
        <w:pStyle w:val="2"/>
        <w:spacing w:before="45" w:line="267" w:lineRule="exact"/>
        <w:ind w:left="192"/>
      </w:pPr>
      <w:r>
        <w:br w:type="column"/>
      </w:r>
      <w:r>
        <w:t>D．一样大</w:t>
      </w:r>
    </w:p>
    <w:p>
      <w:pPr>
        <w:spacing w:after="0" w:line="267" w:lineRule="exact"/>
        <w:sectPr>
          <w:type w:val="continuous"/>
          <w:pgSz w:w="23820" w:h="16840" w:orient="landscape"/>
          <w:pgMar w:top="1080" w:right="760" w:bottom="280" w:left="940" w:header="720" w:footer="720" w:gutter="0"/>
          <w:cols w:equalWidth="0" w:num="5">
            <w:col w:w="10380" w:space="960"/>
            <w:col w:w="3653" w:space="247"/>
            <w:col w:w="773" w:space="367"/>
            <w:col w:w="773" w:space="247"/>
            <w:col w:w="4720"/>
          </w:cols>
        </w:sectPr>
      </w:pPr>
    </w:p>
    <w:p>
      <w:pPr>
        <w:pStyle w:val="2"/>
        <w:tabs>
          <w:tab w:val="left" w:pos="3972"/>
        </w:tabs>
        <w:spacing w:line="274" w:lineRule="exact"/>
        <w:ind w:left="192"/>
      </w:pPr>
      <w:r>
        <w:t>C．物体一定运动了</w:t>
      </w:r>
      <w:r>
        <w:rPr>
          <w:spacing w:val="-60"/>
        </w:rPr>
        <w:t xml:space="preserve"> </w:t>
      </w:r>
      <w:r>
        <w:t>1m</w:t>
      </w:r>
      <w:r>
        <w:tab/>
      </w:r>
      <w:r>
        <w:t>D．物体一定运动了</w:t>
      </w:r>
      <w:r>
        <w:rPr>
          <w:spacing w:val="-60"/>
        </w:rPr>
        <w:t xml:space="preserve"> </w:t>
      </w:r>
      <w:r>
        <w:t>6m</w:t>
      </w:r>
    </w:p>
    <w:p>
      <w:pPr>
        <w:pStyle w:val="6"/>
        <w:numPr>
          <w:ilvl w:val="0"/>
          <w:numId w:val="6"/>
        </w:numPr>
        <w:tabs>
          <w:tab w:val="left" w:pos="554"/>
        </w:tabs>
        <w:spacing w:before="4" w:after="0" w:line="242" w:lineRule="auto"/>
        <w:ind w:left="192" w:right="2608" w:firstLine="0"/>
        <w:jc w:val="left"/>
        <w:rPr>
          <w:sz w:val="24"/>
        </w:rPr>
      </w:pPr>
      <w:r>
        <w:rPr>
          <w:spacing w:val="-20"/>
          <w:sz w:val="24"/>
        </w:rPr>
        <w:t xml:space="preserve">如图 </w:t>
      </w:r>
      <w:r>
        <w:rPr>
          <w:sz w:val="24"/>
        </w:rPr>
        <w:t>5</w:t>
      </w:r>
      <w:r>
        <w:rPr>
          <w:spacing w:val="-13"/>
          <w:sz w:val="24"/>
        </w:rPr>
        <w:t xml:space="preserve"> 所示，物体在水平面上做匀速直线运动，拉力 </w:t>
      </w:r>
      <w:r>
        <w:rPr>
          <w:spacing w:val="-3"/>
          <w:sz w:val="24"/>
        </w:rPr>
        <w:t>F=60N</w:t>
      </w:r>
      <w:r>
        <w:rPr>
          <w:spacing w:val="-6"/>
          <w:sz w:val="24"/>
        </w:rPr>
        <w:t>，该装置</w:t>
      </w:r>
      <w:r>
        <w:rPr>
          <w:spacing w:val="-9"/>
          <w:sz w:val="24"/>
        </w:rPr>
        <w:t xml:space="preserve">的机械效率为 </w:t>
      </w:r>
      <w:r>
        <w:rPr>
          <w:sz w:val="24"/>
        </w:rPr>
        <w:t>70％，则物体受到的摩擦力大小是</w:t>
      </w:r>
    </w:p>
    <w:p>
      <w:pPr>
        <w:pStyle w:val="2"/>
        <w:tabs>
          <w:tab w:val="left" w:pos="2352"/>
          <w:tab w:val="left" w:pos="4152"/>
          <w:tab w:val="left" w:pos="5952"/>
        </w:tabs>
        <w:spacing w:before="3"/>
        <w:ind w:left="792"/>
      </w:pPr>
      <w:r>
        <w:drawing>
          <wp:anchor distT="0" distB="0" distL="0" distR="0" simplePos="0" relativeHeight="251663360" behindDoc="0" locked="0" layoutInCell="1" allowOverlap="1">
            <wp:simplePos x="0" y="0"/>
            <wp:positionH relativeFrom="page">
              <wp:posOffset>5471795</wp:posOffset>
            </wp:positionH>
            <wp:positionV relativeFrom="paragraph">
              <wp:posOffset>28575</wp:posOffset>
            </wp:positionV>
            <wp:extent cx="1577340" cy="877570"/>
            <wp:effectExtent l="0" t="0" r="0" b="0"/>
            <wp:wrapNone/>
            <wp:docPr id="11"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9.jpeg"/>
                    <pic:cNvPicPr>
                      <a:picLocks noChangeAspect="1"/>
                    </pic:cNvPicPr>
                  </pic:nvPicPr>
                  <pic:blipFill>
                    <a:blip r:embed="rId12" cstate="print"/>
                    <a:stretch>
                      <a:fillRect/>
                    </a:stretch>
                  </pic:blipFill>
                  <pic:spPr>
                    <a:xfrm>
                      <a:off x="0" y="0"/>
                      <a:ext cx="1577283" cy="877824"/>
                    </a:xfrm>
                    <a:prstGeom prst="rect">
                      <a:avLst/>
                    </a:prstGeom>
                  </pic:spPr>
                </pic:pic>
              </a:graphicData>
            </a:graphic>
          </wp:anchor>
        </w:drawing>
      </w:r>
      <w:r>
        <w:t>A.60N</w:t>
      </w:r>
      <w:r>
        <w:tab/>
      </w:r>
      <w:r>
        <w:t>B.126N</w:t>
      </w:r>
      <w:r>
        <w:tab/>
      </w:r>
      <w:r>
        <w:t>C.180N</w:t>
      </w:r>
      <w:r>
        <w:tab/>
      </w:r>
      <w:r>
        <w:t>D.257.1N</w:t>
      </w:r>
    </w:p>
    <w:p>
      <w:pPr>
        <w:pStyle w:val="6"/>
        <w:numPr>
          <w:ilvl w:val="0"/>
          <w:numId w:val="6"/>
        </w:numPr>
        <w:tabs>
          <w:tab w:val="left" w:pos="554"/>
          <w:tab w:val="left" w:pos="4272"/>
          <w:tab w:val="left" w:pos="4512"/>
        </w:tabs>
        <w:spacing w:before="5" w:after="0" w:line="242" w:lineRule="auto"/>
        <w:ind w:left="192" w:right="2735" w:firstLine="0"/>
        <w:jc w:val="left"/>
        <w:rPr>
          <w:sz w:val="12"/>
        </w:rPr>
      </w:pPr>
      <w:r>
        <w:rPr>
          <w:sz w:val="24"/>
        </w:rPr>
        <w:t>用如图</w:t>
      </w:r>
      <w:r>
        <w:rPr>
          <w:spacing w:val="-60"/>
          <w:sz w:val="24"/>
        </w:rPr>
        <w:t xml:space="preserve"> </w:t>
      </w:r>
      <w:r>
        <w:rPr>
          <w:sz w:val="24"/>
        </w:rPr>
        <w:t>6</w:t>
      </w:r>
      <w:r>
        <w:rPr>
          <w:spacing w:val="-60"/>
          <w:sz w:val="24"/>
        </w:rPr>
        <w:t xml:space="preserve"> </w:t>
      </w:r>
      <w:r>
        <w:rPr>
          <w:sz w:val="24"/>
        </w:rPr>
        <w:t>所示的甲、乙两装置分别用力把相同的物体匀速提升相</w:t>
      </w:r>
      <w:r>
        <w:rPr>
          <w:spacing w:val="-15"/>
          <w:sz w:val="24"/>
        </w:rPr>
        <w:t>同</w:t>
      </w:r>
      <w:r>
        <w:rPr>
          <w:sz w:val="24"/>
        </w:rPr>
        <w:t>的高度，若用η</w:t>
      </w:r>
      <w:r>
        <w:rPr>
          <w:position w:val="-2"/>
          <w:sz w:val="12"/>
        </w:rPr>
        <w:t>甲</w:t>
      </w:r>
      <w:r>
        <w:rPr>
          <w:sz w:val="24"/>
        </w:rPr>
        <w:t>、η</w:t>
      </w:r>
      <w:r>
        <w:rPr>
          <w:position w:val="-2"/>
          <w:sz w:val="12"/>
        </w:rPr>
        <w:t>乙</w:t>
      </w:r>
      <w:r>
        <w:rPr>
          <w:sz w:val="24"/>
        </w:rPr>
        <w:t>表示甲、乙两装置的机械效率，W</w:t>
      </w:r>
      <w:r>
        <w:rPr>
          <w:spacing w:val="-59"/>
          <w:sz w:val="24"/>
        </w:rPr>
        <w:t xml:space="preserve"> </w:t>
      </w:r>
      <w:r>
        <w:rPr>
          <w:position w:val="-2"/>
          <w:sz w:val="12"/>
        </w:rPr>
        <w:t>甲</w:t>
      </w:r>
      <w:r>
        <w:rPr>
          <w:sz w:val="24"/>
        </w:rPr>
        <w:t>、W</w:t>
      </w:r>
      <w:r>
        <w:rPr>
          <w:spacing w:val="-59"/>
          <w:sz w:val="24"/>
        </w:rPr>
        <w:t xml:space="preserve"> </w:t>
      </w:r>
      <w:r>
        <w:rPr>
          <w:position w:val="-2"/>
          <w:sz w:val="12"/>
        </w:rPr>
        <w:t>乙</w:t>
      </w:r>
      <w:r>
        <w:rPr>
          <w:sz w:val="24"/>
        </w:rPr>
        <w:t>表示</w:t>
      </w:r>
      <w:r>
        <w:rPr>
          <w:spacing w:val="-17"/>
          <w:sz w:val="24"/>
        </w:rPr>
        <w:t>拉</w:t>
      </w:r>
      <w:r>
        <w:rPr>
          <w:sz w:val="24"/>
        </w:rPr>
        <w:t>力所做的功，不计绳重和摩擦，则 (</w:t>
      </w:r>
      <w:r>
        <w:rPr>
          <w:sz w:val="24"/>
        </w:rPr>
        <w:tab/>
      </w:r>
      <w:r>
        <w:rPr>
          <w:sz w:val="24"/>
        </w:rPr>
        <w:tab/>
      </w:r>
      <w:r>
        <w:rPr>
          <w:sz w:val="24"/>
        </w:rPr>
        <w:t>)                    A．η</w:t>
      </w:r>
      <w:r>
        <w:rPr>
          <w:position w:val="-2"/>
          <w:sz w:val="12"/>
        </w:rPr>
        <w:t>甲</w:t>
      </w:r>
      <w:r>
        <w:rPr>
          <w:sz w:val="24"/>
        </w:rPr>
        <w:t>＝η</w:t>
      </w:r>
      <w:r>
        <w:rPr>
          <w:position w:val="-2"/>
          <w:sz w:val="12"/>
        </w:rPr>
        <w:t>乙</w:t>
      </w:r>
      <w:r>
        <w:rPr>
          <w:sz w:val="24"/>
        </w:rPr>
        <w:t>，W</w:t>
      </w:r>
      <w:r>
        <w:rPr>
          <w:spacing w:val="-60"/>
          <w:sz w:val="24"/>
        </w:rPr>
        <w:t xml:space="preserve"> </w:t>
      </w:r>
      <w:r>
        <w:rPr>
          <w:position w:val="-2"/>
          <w:sz w:val="12"/>
        </w:rPr>
        <w:t>甲</w:t>
      </w:r>
      <w:r>
        <w:rPr>
          <w:sz w:val="24"/>
        </w:rPr>
        <w:t>＝W</w:t>
      </w:r>
      <w:r>
        <w:rPr>
          <w:spacing w:val="-60"/>
          <w:sz w:val="24"/>
        </w:rPr>
        <w:t xml:space="preserve"> </w:t>
      </w:r>
      <w:r>
        <w:rPr>
          <w:position w:val="-2"/>
          <w:sz w:val="12"/>
        </w:rPr>
        <w:t>乙</w:t>
      </w:r>
      <w:r>
        <w:rPr>
          <w:position w:val="-2"/>
          <w:sz w:val="12"/>
        </w:rPr>
        <w:tab/>
      </w:r>
      <w:r>
        <w:rPr>
          <w:sz w:val="24"/>
        </w:rPr>
        <w:t>B．η</w:t>
      </w:r>
      <w:r>
        <w:rPr>
          <w:position w:val="-2"/>
          <w:sz w:val="12"/>
        </w:rPr>
        <w:t>甲</w:t>
      </w:r>
      <w:r>
        <w:rPr>
          <w:sz w:val="24"/>
        </w:rPr>
        <w:t>＞1</w:t>
      </w:r>
      <w:r>
        <w:rPr>
          <w:spacing w:val="-60"/>
          <w:sz w:val="24"/>
        </w:rPr>
        <w:t xml:space="preserve"> </w:t>
      </w:r>
      <w:r>
        <w:rPr>
          <w:position w:val="-2"/>
          <w:sz w:val="12"/>
        </w:rPr>
        <w:t>乙</w:t>
      </w:r>
      <w:r>
        <w:rPr>
          <w:sz w:val="24"/>
        </w:rPr>
        <w:t>，W</w:t>
      </w:r>
      <w:r>
        <w:rPr>
          <w:spacing w:val="-60"/>
          <w:sz w:val="24"/>
        </w:rPr>
        <w:t xml:space="preserve"> </w:t>
      </w:r>
      <w:r>
        <w:rPr>
          <w:position w:val="-2"/>
          <w:sz w:val="12"/>
        </w:rPr>
        <w:t>甲</w:t>
      </w:r>
      <w:r>
        <w:rPr>
          <w:sz w:val="24"/>
        </w:rPr>
        <w:t>＞W</w:t>
      </w:r>
      <w:r>
        <w:rPr>
          <w:spacing w:val="-60"/>
          <w:sz w:val="24"/>
        </w:rPr>
        <w:t xml:space="preserve"> </w:t>
      </w:r>
      <w:r>
        <w:rPr>
          <w:position w:val="-2"/>
          <w:sz w:val="12"/>
        </w:rPr>
        <w:t>乙</w:t>
      </w:r>
    </w:p>
    <w:p>
      <w:pPr>
        <w:pStyle w:val="6"/>
        <w:numPr>
          <w:ilvl w:val="0"/>
          <w:numId w:val="7"/>
        </w:numPr>
        <w:tabs>
          <w:tab w:val="left" w:pos="554"/>
          <w:tab w:val="left" w:pos="4272"/>
        </w:tabs>
        <w:spacing w:before="5" w:after="0" w:line="240" w:lineRule="auto"/>
        <w:ind w:left="553" w:right="0" w:hanging="361"/>
        <w:jc w:val="left"/>
        <w:rPr>
          <w:sz w:val="22"/>
        </w:rPr>
      </w:pPr>
      <w:r>
        <w:drawing>
          <wp:anchor distT="0" distB="0" distL="0" distR="0" simplePos="0" relativeHeight="251664384" behindDoc="0" locked="0" layoutInCell="1" allowOverlap="1">
            <wp:simplePos x="0" y="0"/>
            <wp:positionH relativeFrom="page">
              <wp:posOffset>6176645</wp:posOffset>
            </wp:positionH>
            <wp:positionV relativeFrom="paragraph">
              <wp:posOffset>41910</wp:posOffset>
            </wp:positionV>
            <wp:extent cx="905510" cy="1752600"/>
            <wp:effectExtent l="0" t="0" r="0" b="0"/>
            <wp:wrapNone/>
            <wp:docPr id="13"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0.jpeg"/>
                    <pic:cNvPicPr>
                      <a:picLocks noChangeAspect="1"/>
                    </pic:cNvPicPr>
                  </pic:nvPicPr>
                  <pic:blipFill>
                    <a:blip r:embed="rId13" cstate="print"/>
                    <a:stretch>
                      <a:fillRect/>
                    </a:stretch>
                  </pic:blipFill>
                  <pic:spPr>
                    <a:xfrm>
                      <a:off x="0" y="0"/>
                      <a:ext cx="905255" cy="1752600"/>
                    </a:xfrm>
                    <a:prstGeom prst="rect">
                      <a:avLst/>
                    </a:prstGeom>
                  </pic:spPr>
                </pic:pic>
              </a:graphicData>
            </a:graphic>
          </wp:anchor>
        </w:drawing>
      </w:r>
      <w:r>
        <w:rPr>
          <w:sz w:val="24"/>
        </w:rPr>
        <w:t>η</w:t>
      </w:r>
      <w:r>
        <w:rPr>
          <w:position w:val="-2"/>
          <w:sz w:val="12"/>
        </w:rPr>
        <w:t>甲</w:t>
      </w:r>
      <w:r>
        <w:rPr>
          <w:sz w:val="24"/>
        </w:rPr>
        <w:t>＜η</w:t>
      </w:r>
      <w:r>
        <w:rPr>
          <w:position w:val="-2"/>
          <w:sz w:val="12"/>
        </w:rPr>
        <w:t>乙</w:t>
      </w:r>
      <w:r>
        <w:rPr>
          <w:sz w:val="24"/>
        </w:rPr>
        <w:t>，W</w:t>
      </w:r>
      <w:r>
        <w:rPr>
          <w:spacing w:val="-60"/>
          <w:sz w:val="24"/>
        </w:rPr>
        <w:t xml:space="preserve"> </w:t>
      </w:r>
      <w:r>
        <w:rPr>
          <w:position w:val="-2"/>
          <w:sz w:val="12"/>
        </w:rPr>
        <w:t>甲</w:t>
      </w:r>
      <w:r>
        <w:rPr>
          <w:sz w:val="24"/>
        </w:rPr>
        <w:t>＜W</w:t>
      </w:r>
      <w:r>
        <w:rPr>
          <w:spacing w:val="-60"/>
          <w:sz w:val="24"/>
        </w:rPr>
        <w:t xml:space="preserve"> </w:t>
      </w:r>
      <w:r>
        <w:rPr>
          <w:position w:val="-2"/>
          <w:sz w:val="12"/>
        </w:rPr>
        <w:t>乙</w:t>
      </w:r>
      <w:r>
        <w:rPr>
          <w:position w:val="-2"/>
          <w:sz w:val="12"/>
        </w:rPr>
        <w:tab/>
      </w:r>
      <w:r>
        <w:rPr>
          <w:sz w:val="24"/>
        </w:rPr>
        <w:t>D．η</w:t>
      </w:r>
      <w:r>
        <w:rPr>
          <w:position w:val="-2"/>
          <w:sz w:val="12"/>
        </w:rPr>
        <w:t>甲</w:t>
      </w:r>
      <w:r>
        <w:rPr>
          <w:sz w:val="24"/>
        </w:rPr>
        <w:t>＞η</w:t>
      </w:r>
      <w:r>
        <w:rPr>
          <w:position w:val="-2"/>
          <w:sz w:val="12"/>
        </w:rPr>
        <w:t>乙</w:t>
      </w:r>
      <w:r>
        <w:rPr>
          <w:sz w:val="24"/>
        </w:rPr>
        <w:t>，W</w:t>
      </w:r>
      <w:r>
        <w:rPr>
          <w:spacing w:val="-60"/>
          <w:sz w:val="24"/>
        </w:rPr>
        <w:t xml:space="preserve"> </w:t>
      </w:r>
      <w:r>
        <w:rPr>
          <w:position w:val="-2"/>
          <w:sz w:val="12"/>
        </w:rPr>
        <w:t>甲</w:t>
      </w:r>
      <w:r>
        <w:rPr>
          <w:sz w:val="24"/>
        </w:rPr>
        <w:t>＜W</w:t>
      </w:r>
      <w:r>
        <w:rPr>
          <w:spacing w:val="-60"/>
          <w:sz w:val="24"/>
        </w:rPr>
        <w:t xml:space="preserve"> </w:t>
      </w:r>
      <w:r>
        <w:rPr>
          <w:position w:val="-2"/>
          <w:sz w:val="12"/>
        </w:rPr>
        <w:t>乙</w:t>
      </w:r>
    </w:p>
    <w:p>
      <w:pPr>
        <w:pStyle w:val="6"/>
        <w:numPr>
          <w:ilvl w:val="0"/>
          <w:numId w:val="6"/>
        </w:numPr>
        <w:tabs>
          <w:tab w:val="left" w:pos="554"/>
        </w:tabs>
        <w:spacing w:before="5" w:after="0" w:line="240" w:lineRule="auto"/>
        <w:ind w:left="553" w:right="0" w:hanging="361"/>
        <w:jc w:val="left"/>
        <w:rPr>
          <w:sz w:val="24"/>
        </w:rPr>
      </w:pPr>
      <w:r>
        <w:rPr>
          <w:spacing w:val="-20"/>
          <w:sz w:val="24"/>
        </w:rPr>
        <w:t xml:space="preserve">如图 </w:t>
      </w:r>
      <w:r>
        <w:rPr>
          <w:sz w:val="24"/>
        </w:rPr>
        <w:t>7</w:t>
      </w:r>
      <w:r>
        <w:rPr>
          <w:spacing w:val="-17"/>
          <w:sz w:val="24"/>
        </w:rPr>
        <w:t xml:space="preserve"> 所示，将一轻质薄木板从中点支起，左右两侧各有一支蜡烛，长短不同，</w:t>
      </w:r>
    </w:p>
    <w:p>
      <w:pPr>
        <w:pStyle w:val="6"/>
        <w:numPr>
          <w:ilvl w:val="0"/>
          <w:numId w:val="8"/>
        </w:numPr>
        <w:tabs>
          <w:tab w:val="left" w:pos="679"/>
          <w:tab w:val="left" w:pos="1992"/>
        </w:tabs>
        <w:spacing w:before="46" w:after="0" w:line="242" w:lineRule="auto"/>
        <w:ind w:left="192" w:right="2328" w:firstLine="0"/>
        <w:jc w:val="left"/>
        <w:rPr>
          <w:sz w:val="24"/>
        </w:rPr>
      </w:pPr>
      <w:r>
        <w:rPr>
          <w:sz w:val="24"/>
        </w:rPr>
        <w:br w:type="column"/>
      </w:r>
      <w:r>
        <w:rPr>
          <w:sz w:val="24"/>
        </w:rPr>
        <w:t>在使用滑轮组提升物体过程中，当绳子自由端移动</w:t>
      </w:r>
      <w:r>
        <w:rPr>
          <w:spacing w:val="-60"/>
          <w:sz w:val="24"/>
        </w:rPr>
        <w:t xml:space="preserve"> </w:t>
      </w:r>
      <w:r>
        <w:rPr>
          <w:rFonts w:ascii="Calibri" w:eastAsia="Calibri"/>
          <w:sz w:val="24"/>
        </w:rPr>
        <w:t>5m</w:t>
      </w:r>
      <w:r>
        <w:rPr>
          <w:rFonts w:ascii="Calibri" w:eastAsia="Calibri"/>
          <w:spacing w:val="3"/>
          <w:sz w:val="24"/>
        </w:rPr>
        <w:t xml:space="preserve"> </w:t>
      </w:r>
      <w:r>
        <w:rPr>
          <w:sz w:val="24"/>
        </w:rPr>
        <w:t>时，物体升高了</w:t>
      </w:r>
      <w:r>
        <w:rPr>
          <w:spacing w:val="-60"/>
          <w:sz w:val="24"/>
        </w:rPr>
        <w:t xml:space="preserve"> </w:t>
      </w:r>
      <w:r>
        <w:rPr>
          <w:rFonts w:ascii="Calibri" w:eastAsia="Calibri"/>
          <w:spacing w:val="-7"/>
          <w:sz w:val="24"/>
        </w:rPr>
        <w:t xml:space="preserve">1m </w:t>
      </w:r>
      <w:r>
        <w:rPr>
          <w:sz w:val="24"/>
        </w:rPr>
        <w:t>被提升物体的重力是</w:t>
      </w:r>
      <w:r>
        <w:rPr>
          <w:spacing w:val="-51"/>
          <w:sz w:val="24"/>
        </w:rPr>
        <w:t xml:space="preserve"> </w:t>
      </w:r>
      <w:r>
        <w:rPr>
          <w:rFonts w:ascii="Calibri" w:eastAsia="Calibri"/>
          <w:sz w:val="24"/>
        </w:rPr>
        <w:t>1000N</w:t>
      </w:r>
      <w:r>
        <w:rPr>
          <w:sz w:val="24"/>
        </w:rPr>
        <w:t>。动滑轮重</w:t>
      </w:r>
      <w:r>
        <w:rPr>
          <w:spacing w:val="-51"/>
          <w:sz w:val="24"/>
        </w:rPr>
        <w:t xml:space="preserve"> </w:t>
      </w:r>
      <w:r>
        <w:rPr>
          <w:rFonts w:ascii="Calibri" w:eastAsia="Calibri"/>
          <w:sz w:val="24"/>
        </w:rPr>
        <w:t>100N</w:t>
      </w:r>
      <w:r>
        <w:rPr>
          <w:sz w:val="24"/>
        </w:rPr>
        <w:t>，若不计绳重和摩擦，则拉绳子的力应为（</w:t>
      </w:r>
      <w:r>
        <w:rPr>
          <w:sz w:val="24"/>
        </w:rPr>
        <w:tab/>
      </w:r>
      <w:r>
        <w:rPr>
          <w:sz w:val="24"/>
        </w:rPr>
        <w:t>）</w:t>
      </w:r>
    </w:p>
    <w:p>
      <w:pPr>
        <w:pStyle w:val="2"/>
        <w:tabs>
          <w:tab w:val="left" w:pos="2172"/>
          <w:tab w:val="left" w:pos="4263"/>
          <w:tab w:val="left" w:pos="6228"/>
        </w:tabs>
        <w:spacing w:before="4"/>
        <w:ind w:left="192"/>
        <w:rPr>
          <w:rFonts w:ascii="Calibri" w:eastAsia="Calibri"/>
        </w:rPr>
      </w:pPr>
      <w:r>
        <w:pict>
          <v:shape id="_x0000_s1034" o:spid="_x0000_s1034" o:spt="202" type="#_x0000_t202" style="position:absolute;left:0pt;margin-left:1036.2pt;margin-top:-44.9pt;height:12pt;width:12pt;mso-position-horizontal-relative:page;z-index:-251634688;mso-width-relative:page;mso-height-relative:page;" filled="f" stroked="f" coordsize="21600,21600">
            <v:path/>
            <v:fill on="f" focussize="0,0"/>
            <v:stroke on="f" joinstyle="miter"/>
            <v:imagedata o:title=""/>
            <o:lock v:ext="edit"/>
            <v:textbox inset="0mm,0mm,0mm,0mm">
              <w:txbxContent>
                <w:p>
                  <w:pPr>
                    <w:pStyle w:val="2"/>
                    <w:spacing w:line="240" w:lineRule="exact"/>
                  </w:pPr>
                  <w:r>
                    <w:t>，</w:t>
                  </w:r>
                </w:p>
              </w:txbxContent>
            </v:textbox>
          </v:shape>
        </w:pict>
      </w:r>
      <w:r>
        <w:rPr>
          <w:rFonts w:ascii="Calibri" w:eastAsia="Calibri"/>
        </w:rPr>
        <w:t>A</w:t>
      </w:r>
      <w:r>
        <w:t>．</w:t>
      </w:r>
      <w:r>
        <w:rPr>
          <w:rFonts w:ascii="Calibri" w:eastAsia="Calibri"/>
        </w:rPr>
        <w:t>200N</w:t>
      </w:r>
      <w:r>
        <w:rPr>
          <w:rFonts w:ascii="Calibri" w:eastAsia="Calibri"/>
        </w:rPr>
        <w:tab/>
      </w:r>
      <w:r>
        <w:rPr>
          <w:rFonts w:ascii="Calibri" w:eastAsia="Calibri"/>
        </w:rPr>
        <w:t>B</w:t>
      </w:r>
      <w:r>
        <w:t>．</w:t>
      </w:r>
      <w:r>
        <w:rPr>
          <w:rFonts w:ascii="Calibri" w:eastAsia="Calibri"/>
        </w:rPr>
        <w:t>220N</w:t>
      </w:r>
      <w:r>
        <w:rPr>
          <w:rFonts w:ascii="Calibri" w:eastAsia="Calibri"/>
        </w:rPr>
        <w:tab/>
      </w:r>
      <w:r>
        <w:rPr>
          <w:rFonts w:ascii="Calibri" w:eastAsia="Calibri"/>
        </w:rPr>
        <w:t>C</w:t>
      </w:r>
      <w:r>
        <w:t>．</w:t>
      </w:r>
      <w:r>
        <w:rPr>
          <w:rFonts w:ascii="Calibri" w:eastAsia="Calibri"/>
        </w:rPr>
        <w:t>550N</w:t>
      </w:r>
      <w:r>
        <w:rPr>
          <w:rFonts w:ascii="Calibri" w:eastAsia="Calibri"/>
        </w:rPr>
        <w:tab/>
      </w:r>
      <w:r>
        <w:rPr>
          <w:rFonts w:ascii="Calibri" w:eastAsia="Calibri"/>
        </w:rPr>
        <w:t>D</w:t>
      </w:r>
      <w:r>
        <w:t>．</w:t>
      </w:r>
      <w:r>
        <w:rPr>
          <w:rFonts w:ascii="Calibri" w:eastAsia="Calibri"/>
        </w:rPr>
        <w:t>1100N</w:t>
      </w:r>
    </w:p>
    <w:p>
      <w:pPr>
        <w:pStyle w:val="6"/>
        <w:numPr>
          <w:ilvl w:val="0"/>
          <w:numId w:val="8"/>
        </w:numPr>
        <w:tabs>
          <w:tab w:val="left" w:pos="679"/>
          <w:tab w:val="left" w:pos="8112"/>
        </w:tabs>
        <w:spacing w:before="5" w:after="0" w:line="240" w:lineRule="auto"/>
        <w:ind w:left="192" w:right="367" w:firstLine="0"/>
        <w:jc w:val="left"/>
        <w:rPr>
          <w:sz w:val="24"/>
        </w:rPr>
      </w:pPr>
      <w:r>
        <w:rPr>
          <w:sz w:val="24"/>
        </w:rPr>
        <w:t>如图</w:t>
      </w:r>
      <w:r>
        <w:rPr>
          <w:spacing w:val="-60"/>
          <w:sz w:val="24"/>
        </w:rPr>
        <w:t xml:space="preserve"> </w:t>
      </w:r>
      <w:r>
        <w:rPr>
          <w:rFonts w:ascii="Calibri" w:eastAsia="Calibri"/>
          <w:sz w:val="24"/>
        </w:rPr>
        <w:t>14</w:t>
      </w:r>
      <w:r>
        <w:rPr>
          <w:rFonts w:ascii="Calibri" w:eastAsia="Calibri"/>
          <w:spacing w:val="6"/>
          <w:sz w:val="24"/>
        </w:rPr>
        <w:t xml:space="preserve"> </w:t>
      </w:r>
      <w:r>
        <w:rPr>
          <w:sz w:val="24"/>
        </w:rPr>
        <w:t>所示</w:t>
      </w:r>
      <w:r>
        <w:rPr>
          <w:spacing w:val="-15"/>
          <w:sz w:val="24"/>
        </w:rPr>
        <w:t>，</w:t>
      </w:r>
      <w:r>
        <w:rPr>
          <w:sz w:val="24"/>
        </w:rPr>
        <w:t>在用滑轮将同一物体沿相同水平地面匀速移动时</w:t>
      </w:r>
      <w:r>
        <w:rPr>
          <w:spacing w:val="-12"/>
          <w:sz w:val="24"/>
        </w:rPr>
        <w:t>，</w:t>
      </w:r>
      <w:r>
        <w:rPr>
          <w:sz w:val="24"/>
        </w:rPr>
        <w:t>拉力分别为</w:t>
      </w:r>
      <w:r>
        <w:rPr>
          <w:spacing w:val="-60"/>
          <w:sz w:val="24"/>
        </w:rPr>
        <w:t xml:space="preserve"> </w:t>
      </w:r>
      <w:r>
        <w:rPr>
          <w:rFonts w:ascii="Calibri" w:eastAsia="Calibri"/>
          <w:sz w:val="24"/>
        </w:rPr>
        <w:t>F</w:t>
      </w:r>
      <w:r>
        <w:rPr>
          <w:rFonts w:ascii="Calibri" w:eastAsia="Calibri"/>
          <w:spacing w:val="6"/>
          <w:sz w:val="24"/>
        </w:rPr>
        <w:t xml:space="preserve"> </w:t>
      </w:r>
      <w:r>
        <w:rPr>
          <w:position w:val="-3"/>
          <w:sz w:val="12"/>
        </w:rPr>
        <w:t>甲</w:t>
      </w:r>
      <w:r>
        <w:rPr>
          <w:spacing w:val="-15"/>
          <w:sz w:val="24"/>
        </w:rPr>
        <w:t>、</w:t>
      </w:r>
      <w:r>
        <w:rPr>
          <w:rFonts w:ascii="Calibri" w:eastAsia="Calibri"/>
          <w:sz w:val="24"/>
        </w:rPr>
        <w:t>F</w:t>
      </w:r>
      <w:r>
        <w:rPr>
          <w:rFonts w:ascii="Calibri" w:eastAsia="Calibri"/>
          <w:spacing w:val="8"/>
          <w:sz w:val="24"/>
        </w:rPr>
        <w:t xml:space="preserve"> </w:t>
      </w:r>
      <w:r>
        <w:rPr>
          <w:position w:val="-3"/>
          <w:sz w:val="12"/>
        </w:rPr>
        <w:t>乙</w:t>
      </w:r>
      <w:r>
        <w:rPr>
          <w:spacing w:val="-15"/>
          <w:sz w:val="24"/>
        </w:rPr>
        <w:t>、</w:t>
      </w:r>
      <w:r>
        <w:rPr>
          <w:rFonts w:ascii="Calibri" w:eastAsia="Calibri"/>
          <w:sz w:val="24"/>
        </w:rPr>
        <w:t>F</w:t>
      </w:r>
      <w:r>
        <w:rPr>
          <w:rFonts w:ascii="Calibri" w:eastAsia="Calibri"/>
          <w:spacing w:val="5"/>
          <w:sz w:val="24"/>
        </w:rPr>
        <w:t xml:space="preserve"> </w:t>
      </w:r>
      <w:r>
        <w:rPr>
          <w:position w:val="-3"/>
          <w:sz w:val="12"/>
        </w:rPr>
        <w:t>丙</w:t>
      </w:r>
      <w:r>
        <w:rPr>
          <w:spacing w:val="-15"/>
          <w:sz w:val="24"/>
        </w:rPr>
        <w:t>、</w:t>
      </w:r>
      <w:r>
        <w:rPr>
          <w:rFonts w:ascii="Calibri" w:eastAsia="Calibri"/>
          <w:sz w:val="24"/>
        </w:rPr>
        <w:t>F</w:t>
      </w:r>
      <w:r>
        <w:rPr>
          <w:position w:val="-3"/>
          <w:sz w:val="12"/>
        </w:rPr>
        <w:t>丁</w:t>
      </w:r>
      <w:r>
        <w:rPr>
          <w:sz w:val="24"/>
        </w:rPr>
        <w:t>，比较它们的大小（不计滑轮重及滑轮与细绳间的摩擦</w:t>
      </w:r>
      <w:r>
        <w:rPr>
          <w:spacing w:val="-120"/>
          <w:sz w:val="24"/>
        </w:rPr>
        <w:t>）</w:t>
      </w:r>
      <w:r>
        <w:rPr>
          <w:sz w:val="24"/>
        </w:rPr>
        <w:t>，正确的是（</w:t>
      </w:r>
      <w:r>
        <w:rPr>
          <w:sz w:val="24"/>
        </w:rPr>
        <w:tab/>
      </w:r>
      <w:r>
        <w:rPr>
          <w:sz w:val="24"/>
        </w:rPr>
        <w:t>）</w:t>
      </w:r>
    </w:p>
    <w:p>
      <w:pPr>
        <w:spacing w:before="0" w:line="300" w:lineRule="exact"/>
        <w:ind w:left="192" w:right="0" w:firstLine="0"/>
        <w:jc w:val="left"/>
        <w:rPr>
          <w:sz w:val="12"/>
        </w:rPr>
      </w:pPr>
      <w:r>
        <w:drawing>
          <wp:anchor distT="0" distB="0" distL="0" distR="0" simplePos="0" relativeHeight="251671552" behindDoc="0" locked="0" layoutInCell="1" allowOverlap="1">
            <wp:simplePos x="0" y="0"/>
            <wp:positionH relativeFrom="page">
              <wp:posOffset>9296400</wp:posOffset>
            </wp:positionH>
            <wp:positionV relativeFrom="paragraph">
              <wp:posOffset>81915</wp:posOffset>
            </wp:positionV>
            <wp:extent cx="4979035" cy="681355"/>
            <wp:effectExtent l="0" t="0" r="0" b="0"/>
            <wp:wrapNone/>
            <wp:docPr id="15"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1.jpeg"/>
                    <pic:cNvPicPr>
                      <a:picLocks noChangeAspect="1"/>
                    </pic:cNvPicPr>
                  </pic:nvPicPr>
                  <pic:blipFill>
                    <a:blip r:embed="rId14" cstate="print"/>
                    <a:stretch>
                      <a:fillRect/>
                    </a:stretch>
                  </pic:blipFill>
                  <pic:spPr>
                    <a:xfrm>
                      <a:off x="0" y="0"/>
                      <a:ext cx="4978908" cy="681227"/>
                    </a:xfrm>
                    <a:prstGeom prst="rect">
                      <a:avLst/>
                    </a:prstGeom>
                  </pic:spPr>
                </pic:pic>
              </a:graphicData>
            </a:graphic>
          </wp:anchor>
        </w:drawing>
      </w:r>
      <w:r>
        <w:rPr>
          <w:rFonts w:ascii="Calibri" w:eastAsia="Calibri"/>
          <w:sz w:val="24"/>
        </w:rPr>
        <w:t>A</w:t>
      </w:r>
      <w:r>
        <w:rPr>
          <w:sz w:val="24"/>
        </w:rPr>
        <w:t>．</w:t>
      </w:r>
      <w:r>
        <w:rPr>
          <w:rFonts w:ascii="Calibri" w:eastAsia="Calibri"/>
          <w:sz w:val="24"/>
        </w:rPr>
        <w:t>F</w:t>
      </w:r>
      <w:r>
        <w:rPr>
          <w:rFonts w:ascii="Calibri" w:eastAsia="Calibri"/>
          <w:spacing w:val="5"/>
          <w:sz w:val="24"/>
        </w:rPr>
        <w:t xml:space="preserve"> </w:t>
      </w:r>
      <w:r>
        <w:rPr>
          <w:position w:val="-2"/>
          <w:sz w:val="12"/>
        </w:rPr>
        <w:t>甲</w:t>
      </w:r>
      <w:r>
        <w:rPr>
          <w:sz w:val="24"/>
        </w:rPr>
        <w:t>＞</w:t>
      </w:r>
      <w:r>
        <w:rPr>
          <w:rFonts w:ascii="Calibri" w:eastAsia="Calibri"/>
          <w:sz w:val="24"/>
        </w:rPr>
        <w:t>F</w:t>
      </w:r>
      <w:r>
        <w:rPr>
          <w:rFonts w:ascii="Calibri" w:eastAsia="Calibri"/>
          <w:spacing w:val="5"/>
          <w:sz w:val="24"/>
        </w:rPr>
        <w:t xml:space="preserve"> </w:t>
      </w:r>
      <w:r>
        <w:rPr>
          <w:position w:val="-2"/>
          <w:sz w:val="12"/>
        </w:rPr>
        <w:t>乙</w:t>
      </w:r>
    </w:p>
    <w:p>
      <w:pPr>
        <w:spacing w:before="0" w:line="300" w:lineRule="exact"/>
        <w:ind w:left="192" w:right="0" w:firstLine="0"/>
        <w:jc w:val="left"/>
        <w:rPr>
          <w:sz w:val="12"/>
        </w:rPr>
      </w:pPr>
      <w:r>
        <w:rPr>
          <w:rFonts w:ascii="Calibri" w:eastAsia="Calibri"/>
          <w:sz w:val="24"/>
        </w:rPr>
        <w:t>B</w:t>
      </w:r>
      <w:r>
        <w:rPr>
          <w:sz w:val="24"/>
        </w:rPr>
        <w:t>．</w:t>
      </w:r>
      <w:r>
        <w:rPr>
          <w:rFonts w:ascii="Calibri" w:eastAsia="Calibri"/>
          <w:sz w:val="24"/>
        </w:rPr>
        <w:t>F</w:t>
      </w:r>
      <w:r>
        <w:rPr>
          <w:rFonts w:ascii="Calibri" w:eastAsia="Calibri"/>
          <w:spacing w:val="3"/>
          <w:sz w:val="24"/>
        </w:rPr>
        <w:t xml:space="preserve"> </w:t>
      </w:r>
      <w:r>
        <w:rPr>
          <w:position w:val="-2"/>
          <w:sz w:val="12"/>
        </w:rPr>
        <w:t>乙</w:t>
      </w:r>
      <w:r>
        <w:rPr>
          <w:sz w:val="24"/>
        </w:rPr>
        <w:t>＝</w:t>
      </w:r>
      <w:r>
        <w:rPr>
          <w:rFonts w:ascii="Calibri" w:eastAsia="Calibri"/>
          <w:sz w:val="24"/>
        </w:rPr>
        <w:t>F</w:t>
      </w:r>
      <w:r>
        <w:rPr>
          <w:rFonts w:ascii="Calibri" w:eastAsia="Calibri"/>
          <w:spacing w:val="9"/>
          <w:sz w:val="24"/>
        </w:rPr>
        <w:t xml:space="preserve"> </w:t>
      </w:r>
      <w:r>
        <w:rPr>
          <w:position w:val="-2"/>
          <w:sz w:val="12"/>
        </w:rPr>
        <w:t>丙</w:t>
      </w:r>
    </w:p>
    <w:p>
      <w:pPr>
        <w:spacing w:before="0" w:line="300" w:lineRule="exact"/>
        <w:ind w:left="192" w:right="0" w:firstLine="0"/>
        <w:jc w:val="left"/>
        <w:rPr>
          <w:sz w:val="12"/>
        </w:rPr>
      </w:pPr>
      <w:r>
        <w:rPr>
          <w:rFonts w:ascii="Calibri" w:eastAsia="Calibri"/>
          <w:sz w:val="24"/>
        </w:rPr>
        <w:t>C</w:t>
      </w:r>
      <w:r>
        <w:rPr>
          <w:sz w:val="24"/>
        </w:rPr>
        <w:t>．</w:t>
      </w:r>
      <w:r>
        <w:rPr>
          <w:rFonts w:ascii="Calibri" w:eastAsia="Calibri"/>
          <w:sz w:val="24"/>
        </w:rPr>
        <w:t>F</w:t>
      </w:r>
      <w:r>
        <w:rPr>
          <w:rFonts w:ascii="Calibri" w:eastAsia="Calibri"/>
          <w:spacing w:val="7"/>
          <w:sz w:val="24"/>
        </w:rPr>
        <w:t xml:space="preserve"> </w:t>
      </w:r>
      <w:r>
        <w:rPr>
          <w:position w:val="-2"/>
          <w:sz w:val="12"/>
        </w:rPr>
        <w:t>丙</w:t>
      </w:r>
      <w:r>
        <w:rPr>
          <w:sz w:val="24"/>
        </w:rPr>
        <w:t>＜</w:t>
      </w:r>
      <w:r>
        <w:rPr>
          <w:rFonts w:ascii="Calibri" w:eastAsia="Calibri"/>
          <w:sz w:val="24"/>
        </w:rPr>
        <w:t>F</w:t>
      </w:r>
      <w:r>
        <w:rPr>
          <w:rFonts w:ascii="Calibri" w:eastAsia="Calibri"/>
          <w:spacing w:val="3"/>
          <w:sz w:val="24"/>
        </w:rPr>
        <w:t xml:space="preserve"> </w:t>
      </w:r>
      <w:r>
        <w:rPr>
          <w:position w:val="-2"/>
          <w:sz w:val="12"/>
        </w:rPr>
        <w:t>丁</w:t>
      </w:r>
    </w:p>
    <w:p>
      <w:pPr>
        <w:pStyle w:val="6"/>
        <w:numPr>
          <w:ilvl w:val="0"/>
          <w:numId w:val="7"/>
        </w:numPr>
        <w:tabs>
          <w:tab w:val="left" w:pos="583"/>
        </w:tabs>
        <w:spacing w:before="0" w:after="0" w:line="299" w:lineRule="exact"/>
        <w:ind w:left="582" w:right="0" w:hanging="390"/>
        <w:jc w:val="left"/>
        <w:rPr>
          <w:rFonts w:ascii="Calibri" w:eastAsia="Calibri"/>
          <w:sz w:val="22"/>
        </w:rPr>
      </w:pPr>
      <w:r>
        <w:rPr>
          <w:sz w:val="24"/>
        </w:rPr>
        <w:t>一样大</w:t>
      </w:r>
    </w:p>
    <w:p>
      <w:pPr>
        <w:spacing w:after="0" w:line="299" w:lineRule="exact"/>
        <w:jc w:val="left"/>
        <w:rPr>
          <w:rFonts w:ascii="Calibri" w:eastAsia="Calibri"/>
          <w:sz w:val="22"/>
        </w:rPr>
        <w:sectPr>
          <w:type w:val="continuous"/>
          <w:pgSz w:w="23820" w:h="16840" w:orient="landscape"/>
          <w:pgMar w:top="1080" w:right="760" w:bottom="280" w:left="940" w:header="720" w:footer="720" w:gutter="0"/>
          <w:cols w:equalWidth="0" w:num="2">
            <w:col w:w="10253" w:space="1087"/>
            <w:col w:w="10780"/>
          </w:cols>
        </w:sectPr>
      </w:pPr>
    </w:p>
    <w:p>
      <w:pPr>
        <w:pStyle w:val="2"/>
        <w:spacing w:line="274" w:lineRule="exact"/>
        <w:ind w:left="293"/>
      </w:pPr>
      <w:r>
        <w:t>此时薄木板恰好在水平位置静止。同时点燃两支蜡烛，若两支蜡烛燃烧速度相同，</w:t>
      </w:r>
    </w:p>
    <w:p>
      <w:pPr>
        <w:pStyle w:val="2"/>
        <w:tabs>
          <w:tab w:val="left" w:pos="2933"/>
        </w:tabs>
        <w:spacing w:before="4"/>
        <w:ind w:left="293"/>
      </w:pPr>
      <w:r>
        <w:pict>
          <v:group id="_x0000_s1035" o:spid="_x0000_s1035" o:spt="203" style="position:absolute;left:0pt;margin-left:371.75pt;margin-top:6.75pt;height:132.4pt;width:102pt;mso-position-horizontal-relative:page;z-index:251666432;mso-width-relative:page;mso-height-relative:page;" coordorigin="7435,135" coordsize="2040,2648">
            <o:lock v:ext="edit"/>
            <v:shape id="_x0000_s1036" o:spid="_x0000_s1036" o:spt="75" type="#_x0000_t75" style="position:absolute;left:7435;top:135;height:840;width:2040;" filled="f" o:preferrelative="t" stroked="f" coordsize="21600,21600">
              <v:path/>
              <v:fill on="f" focussize="0,0"/>
              <v:stroke on="f" joinstyle="miter"/>
              <v:imagedata r:id="rId15" o:title=""/>
              <o:lock v:ext="edit" aspectratio="t"/>
            </v:shape>
            <v:shape id="_x0000_s1037" o:spid="_x0000_s1037" o:spt="75" type="#_x0000_t75" style="position:absolute;left:7828;top:1399;height:1383;width:1584;" filled="f" o:preferrelative="t" stroked="f" coordsize="21600,21600">
              <v:path/>
              <v:fill on="f" focussize="0,0"/>
              <v:stroke on="f" joinstyle="miter"/>
              <v:imagedata r:id="rId16" o:title=""/>
              <o:lock v:ext="edit" aspectratio="t"/>
            </v:shape>
            <v:shape id="_x0000_s1038" o:spid="_x0000_s1038" style="position:absolute;left:8753;top:921;height:486;width:661;" fillcolor="#FFFFFF" filled="t" stroked="f" coordorigin="8754,922" coordsize="661,486" path="m9415,1408l8754,1408,8754,922,9415,922,9415,929,8769,929,8761,937,8769,937,8769,1393,8761,1393,8769,1400,9415,1400,9415,1408xm8769,937l8761,937,8769,929,8769,937xm9400,937l8769,937,8769,929,9400,929,9400,937xm9400,1400l9400,929,9407,937,9415,937,9415,1393,9407,1393,9400,1400xm9415,937l9407,937,9400,929,9415,929,9415,937xm8769,1400l8761,1393,8769,1393,8769,1400xm9400,1400l8769,1400,8769,1393,9400,1393,9400,1400xm9415,1400l9400,1400,9407,1393,9415,1393,9415,1400xe">
              <v:path arrowok="t"/>
              <v:fill on="t" focussize="0,0"/>
              <v:stroke on="f"/>
              <v:imagedata o:title=""/>
              <o:lock v:ext="edit"/>
            </v:shape>
            <v:shape id="_x0000_s1039" o:spid="_x0000_s1039" o:spt="202" type="#_x0000_t202" style="position:absolute;left:8913;top:1060;height:235;width:362;" filled="f" stroked="f" coordsize="21600,21600">
              <v:path/>
              <v:fill on="f" focussize="0,0"/>
              <v:stroke on="f" joinstyle="miter"/>
              <v:imagedata o:title=""/>
              <o:lock v:ext="edit"/>
              <v:textbox inset="0mm,0mm,0mm,0mm">
                <w:txbxContent>
                  <w:p>
                    <w:pPr>
                      <w:spacing w:before="0" w:line="234" w:lineRule="exact"/>
                      <w:ind w:left="0" w:right="0" w:firstLine="0"/>
                      <w:jc w:val="left"/>
                      <w:rPr>
                        <w:rFonts w:ascii="Calibri" w:eastAsia="Calibri"/>
                        <w:sz w:val="21"/>
                      </w:rPr>
                    </w:pPr>
                    <w:r>
                      <w:rPr>
                        <w:sz w:val="21"/>
                      </w:rPr>
                      <w:t>图</w:t>
                    </w:r>
                    <w:r>
                      <w:rPr>
                        <w:rFonts w:ascii="Calibri" w:eastAsia="Calibri"/>
                        <w:sz w:val="21"/>
                      </w:rPr>
                      <w:t>7</w:t>
                    </w:r>
                  </w:p>
                </w:txbxContent>
              </v:textbox>
            </v:shape>
          </v:group>
        </w:pict>
      </w:r>
      <w:r>
        <w:t>则过一会，薄木板（</w:t>
      </w:r>
      <w:r>
        <w:tab/>
      </w:r>
      <w:r>
        <w:t>）</w:t>
      </w:r>
    </w:p>
    <w:p>
      <w:pPr>
        <w:pStyle w:val="2"/>
        <w:spacing w:line="305" w:lineRule="exact"/>
        <w:ind w:left="293"/>
        <w:rPr>
          <w:rFonts w:hint="eastAsia" w:ascii="黑体" w:eastAsia="黑体"/>
        </w:rPr>
      </w:pPr>
      <w:r>
        <w:br w:type="column"/>
      </w:r>
      <w:r>
        <w:rPr>
          <w:rFonts w:hint="eastAsia" w:ascii="黑体" w:eastAsia="黑体"/>
        </w:rPr>
        <w:t xml:space="preserve">二、作图题，满分 </w:t>
      </w:r>
      <w:r>
        <w:rPr>
          <w:rFonts w:ascii="Times New Roman" w:eastAsia="Times New Roman"/>
        </w:rPr>
        <w:t xml:space="preserve">6 </w:t>
      </w:r>
      <w:r>
        <w:rPr>
          <w:rFonts w:hint="eastAsia" w:ascii="黑体" w:eastAsia="黑体"/>
        </w:rPr>
        <w:t>分</w:t>
      </w:r>
    </w:p>
    <w:p>
      <w:pPr>
        <w:pStyle w:val="2"/>
        <w:spacing w:before="4"/>
        <w:ind w:left="293"/>
      </w:pPr>
      <w:r>
        <w:t>17</w:t>
      </w:r>
      <w:r>
        <w:rPr>
          <w:spacing w:val="-23"/>
        </w:rPr>
        <w:t xml:space="preserve">、如图 </w:t>
      </w:r>
      <w:r>
        <w:t>15</w:t>
      </w:r>
      <w:r>
        <w:rPr>
          <w:spacing w:val="-11"/>
        </w:rPr>
        <w:t xml:space="preserve"> 所示的杠杆，请画出杠杆的动力臂和阻力臂</w:t>
      </w:r>
    </w:p>
    <w:p>
      <w:pPr>
        <w:spacing w:before="101"/>
        <w:ind w:left="283" w:right="0" w:firstLine="0"/>
        <w:jc w:val="left"/>
        <w:rPr>
          <w:rFonts w:ascii="Calibri" w:eastAsia="Calibri"/>
          <w:sz w:val="21"/>
        </w:rPr>
      </w:pPr>
      <w:r>
        <w:br w:type="column"/>
      </w:r>
      <w:r>
        <w:rPr>
          <w:sz w:val="21"/>
        </w:rPr>
        <w:t xml:space="preserve">图 </w:t>
      </w:r>
      <w:r>
        <w:rPr>
          <w:rFonts w:ascii="Calibri" w:eastAsia="Calibri"/>
          <w:sz w:val="21"/>
        </w:rPr>
        <w:t>14</w:t>
      </w:r>
    </w:p>
    <w:p>
      <w:pPr>
        <w:spacing w:after="0"/>
        <w:jc w:val="left"/>
        <w:rPr>
          <w:rFonts w:ascii="Calibri" w:eastAsia="Calibri"/>
          <w:sz w:val="21"/>
        </w:rPr>
        <w:sectPr>
          <w:type w:val="continuous"/>
          <w:pgSz w:w="23820" w:h="16840" w:orient="landscape"/>
          <w:pgMar w:top="1080" w:right="760" w:bottom="280" w:left="940" w:header="720" w:footer="720" w:gutter="0"/>
          <w:cols w:equalWidth="0" w:num="3">
            <w:col w:w="10253" w:space="986"/>
            <w:col w:w="6116" w:space="40"/>
            <w:col w:w="4725"/>
          </w:cols>
        </w:sectPr>
      </w:pPr>
    </w:p>
    <w:p>
      <w:pPr>
        <w:pStyle w:val="2"/>
        <w:tabs>
          <w:tab w:val="left" w:pos="3192"/>
        </w:tabs>
        <w:spacing w:line="281" w:lineRule="exact"/>
        <w:ind w:left="192"/>
      </w:pPr>
      <w:r>
        <w:t>A．仍在水平位置平衡</w:t>
      </w:r>
      <w:r>
        <w:tab/>
      </w:r>
      <w:r>
        <w:t>B．不能平衡，右端下降</w:t>
      </w:r>
    </w:p>
    <w:p>
      <w:pPr>
        <w:pStyle w:val="6"/>
        <w:numPr>
          <w:ilvl w:val="0"/>
          <w:numId w:val="9"/>
        </w:numPr>
        <w:tabs>
          <w:tab w:val="left" w:pos="554"/>
          <w:tab w:val="left" w:pos="3192"/>
        </w:tabs>
        <w:spacing w:before="4" w:after="0" w:line="240" w:lineRule="auto"/>
        <w:ind w:left="553" w:right="0" w:hanging="361"/>
        <w:jc w:val="left"/>
        <w:rPr>
          <w:sz w:val="22"/>
        </w:rPr>
      </w:pPr>
      <w:r>
        <w:rPr>
          <w:sz w:val="24"/>
        </w:rPr>
        <w:t>不能平衡，左端下降</w:t>
      </w:r>
      <w:r>
        <w:rPr>
          <w:sz w:val="24"/>
        </w:rPr>
        <w:tab/>
      </w:r>
      <w:r>
        <w:rPr>
          <w:sz w:val="24"/>
        </w:rPr>
        <w:t>D．条件不足，无法判断</w:t>
      </w:r>
    </w:p>
    <w:p>
      <w:pPr>
        <w:pStyle w:val="2"/>
        <w:tabs>
          <w:tab w:val="left" w:pos="6192"/>
        </w:tabs>
        <w:spacing w:before="5"/>
        <w:ind w:left="192"/>
      </w:pPr>
      <w:r>
        <w:pict>
          <v:group id="_x0000_s1040" o:spid="_x0000_s1040" o:spt="203" style="position:absolute;left:0pt;margin-left:171.45pt;margin-top:23.2pt;height:89.5pt;width:193.7pt;mso-position-horizontal-relative:page;z-index:251667456;mso-width-relative:page;mso-height-relative:page;" coordorigin="3430,465" coordsize="3874,1790">
            <o:lock v:ext="edit"/>
            <v:shape id="_x0000_s1041" o:spid="_x0000_s1041" o:spt="75" type="#_x0000_t75" style="position:absolute;left:3429;top:464;height:1383;width:1680;" filled="f" o:preferrelative="t" stroked="f" coordsize="21600,21600">
              <v:path/>
              <v:fill on="f" focussize="0,0"/>
              <v:stroke on="f" joinstyle="miter"/>
              <v:imagedata r:id="rId17" o:title=""/>
              <o:lock v:ext="edit" aspectratio="t"/>
            </v:shape>
            <v:shape id="_x0000_s1042" o:spid="_x0000_s1042" o:spt="75" type="#_x0000_t75" style="position:absolute;left:5654;top:464;height:1383;width:1649;" filled="f" o:preferrelative="t" stroked="f" coordsize="21600,21600">
              <v:path/>
              <v:fill on="f" focussize="0,0"/>
              <v:stroke on="f" joinstyle="miter"/>
              <v:imagedata r:id="rId18" o:title=""/>
              <o:lock v:ext="edit" aspectratio="t"/>
            </v:shape>
            <v:shape id="_x0000_s1043" o:spid="_x0000_s1043" style="position:absolute;left:5011;top:1767;height:486;width:661;" fillcolor="#FFFFFF" filled="t" stroked="f" coordorigin="5011,1768" coordsize="661,486" path="m5672,2254l5011,2254,5011,1768,5672,1768,5672,1775,5026,1775,5019,1783,5026,1783,5026,2239,5019,2239,5026,2246,5672,2246,5672,2254xm5026,1783l5019,1783,5026,1775,5026,1783xm5657,1783l5026,1783,5026,1775,5657,1775,5657,1783xm5657,2246l5657,1775,5665,1783,5672,1783,5672,2239,5665,2239,5657,2246xm5672,1783l5665,1783,5657,1775,5672,1775,5672,1783xm5026,2246l5019,2239,5026,2239,5026,2246xm5657,2246l5026,2246,5026,2239,5657,2239,5657,2246xm5672,2246l5657,2246,5665,2239,5672,2239,5672,2246xe">
              <v:path arrowok="t"/>
              <v:fill on="t" focussize="0,0"/>
              <v:stroke on="f"/>
              <v:imagedata o:title=""/>
              <o:lock v:ext="edit"/>
            </v:shape>
            <v:shape id="_x0000_s1044" o:spid="_x0000_s1044" o:spt="202" type="#_x0000_t202" style="position:absolute;left:3830;top:1860;height:232;width:762;" filled="f" stroked="f" coordsize="21600,21600">
              <v:path/>
              <v:fill on="f" focussize="0,0"/>
              <v:stroke on="f" joinstyle="miter"/>
              <v:imagedata o:title=""/>
              <o:lock v:ext="edit"/>
              <v:textbox inset="0mm,0mm,0mm,0mm">
                <w:txbxContent>
                  <w:p>
                    <w:pPr>
                      <w:spacing w:before="0" w:line="232" w:lineRule="exact"/>
                      <w:ind w:left="0" w:right="0" w:firstLine="0"/>
                      <w:jc w:val="left"/>
                      <w:rPr>
                        <w:sz w:val="21"/>
                      </w:rPr>
                    </w:pPr>
                    <w:r>
                      <w:rPr>
                        <w:rFonts w:ascii="Calibri" w:eastAsia="Calibri"/>
                        <w:sz w:val="21"/>
                      </w:rPr>
                      <w:t>B</w:t>
                    </w:r>
                    <w:r>
                      <w:rPr>
                        <w:sz w:val="21"/>
                      </w:rPr>
                      <w:t>．钳子</w:t>
                    </w:r>
                  </w:p>
                </w:txbxContent>
              </v:textbox>
            </v:shape>
            <v:shape id="_x0000_s1045" o:spid="_x0000_s1045" o:spt="202" type="#_x0000_t202" style="position:absolute;left:5172;top:1906;height:235;width:362;" filled="f" stroked="f" coordsize="21600,21600">
              <v:path/>
              <v:fill on="f" focussize="0,0"/>
              <v:stroke on="f" joinstyle="miter"/>
              <v:imagedata o:title=""/>
              <o:lock v:ext="edit"/>
              <v:textbox inset="0mm,0mm,0mm,0mm">
                <w:txbxContent>
                  <w:p>
                    <w:pPr>
                      <w:spacing w:before="0" w:line="234" w:lineRule="exact"/>
                      <w:ind w:left="0" w:right="0" w:firstLine="0"/>
                      <w:jc w:val="left"/>
                      <w:rPr>
                        <w:rFonts w:ascii="Calibri" w:eastAsia="Calibri"/>
                        <w:sz w:val="21"/>
                      </w:rPr>
                    </w:pPr>
                    <w:r>
                      <w:rPr>
                        <w:sz w:val="21"/>
                      </w:rPr>
                      <w:t>图</w:t>
                    </w:r>
                    <w:r>
                      <w:rPr>
                        <w:rFonts w:ascii="Calibri" w:eastAsia="Calibri"/>
                        <w:sz w:val="21"/>
                      </w:rPr>
                      <w:t>8</w:t>
                    </w:r>
                  </w:p>
                </w:txbxContent>
              </v:textbox>
            </v:shape>
            <v:shape id="_x0000_s1046" o:spid="_x0000_s1046" o:spt="202" type="#_x0000_t202" style="position:absolute;left:5959;top:1841;height:232;width:760;" filled="f" stroked="f" coordsize="21600,21600">
              <v:path/>
              <v:fill on="f" focussize="0,0"/>
              <v:stroke on="f" joinstyle="miter"/>
              <v:imagedata o:title=""/>
              <o:lock v:ext="edit"/>
              <v:textbox inset="0mm,0mm,0mm,0mm">
                <w:txbxContent>
                  <w:p>
                    <w:pPr>
                      <w:spacing w:before="0" w:line="232" w:lineRule="exact"/>
                      <w:ind w:left="0" w:right="0" w:firstLine="0"/>
                      <w:jc w:val="left"/>
                      <w:rPr>
                        <w:sz w:val="21"/>
                      </w:rPr>
                    </w:pPr>
                    <w:r>
                      <w:rPr>
                        <w:rFonts w:ascii="Calibri" w:eastAsia="Calibri"/>
                        <w:sz w:val="21"/>
                      </w:rPr>
                      <w:t>C</w:t>
                    </w:r>
                    <w:r>
                      <w:rPr>
                        <w:sz w:val="21"/>
                      </w:rPr>
                      <w:t>．起子</w:t>
                    </w:r>
                  </w:p>
                </w:txbxContent>
              </v:textbox>
            </v:shape>
          </v:group>
        </w:pict>
      </w:r>
      <w:r>
        <w:rPr>
          <w:sz w:val="21"/>
        </w:rPr>
        <w:t>9</w:t>
      </w:r>
      <w:r>
        <w:rPr>
          <w:spacing w:val="-87"/>
        </w:rPr>
        <w:t>、</w:t>
      </w:r>
      <w:r>
        <w:t>如图</w:t>
      </w:r>
      <w:r>
        <w:rPr>
          <w:spacing w:val="-60"/>
        </w:rPr>
        <w:t xml:space="preserve"> </w:t>
      </w:r>
      <w:r>
        <w:t>8</w:t>
      </w:r>
      <w:r>
        <w:rPr>
          <w:spacing w:val="-60"/>
        </w:rPr>
        <w:t xml:space="preserve"> </w:t>
      </w:r>
      <w:r>
        <w:t>所示</w:t>
      </w:r>
      <w:r>
        <w:rPr>
          <w:spacing w:val="-87"/>
        </w:rPr>
        <w:t>，</w:t>
      </w:r>
      <w:r>
        <w:t>下列工具的使用</w:t>
      </w:r>
      <w:r>
        <w:rPr>
          <w:spacing w:val="-87"/>
        </w:rPr>
        <w:t>，</w:t>
      </w:r>
      <w:r>
        <w:t>属于费力杠杆的</w:t>
      </w:r>
      <w:r>
        <w:rPr>
          <w:spacing w:val="-87"/>
        </w:rPr>
        <w:t>是</w:t>
      </w:r>
      <w:r>
        <w:t>（</w:t>
      </w:r>
      <w:r>
        <w:tab/>
      </w:r>
      <w:r>
        <w:t>）</w:t>
      </w:r>
    </w:p>
    <w:p>
      <w:pPr>
        <w:pStyle w:val="2"/>
        <w:spacing w:before="10"/>
        <w:rPr>
          <w:sz w:val="8"/>
        </w:rPr>
      </w:pPr>
      <w:r>
        <w:drawing>
          <wp:anchor distT="0" distB="0" distL="0" distR="0" simplePos="0" relativeHeight="251659264" behindDoc="0" locked="0" layoutInCell="1" allowOverlap="1">
            <wp:simplePos x="0" y="0"/>
            <wp:positionH relativeFrom="page">
              <wp:posOffset>752475</wp:posOffset>
            </wp:positionH>
            <wp:positionV relativeFrom="paragraph">
              <wp:posOffset>96520</wp:posOffset>
            </wp:positionV>
            <wp:extent cx="1137920" cy="884555"/>
            <wp:effectExtent l="0" t="0" r="0" b="0"/>
            <wp:wrapTopAndBottom/>
            <wp:docPr id="17"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6.jpeg"/>
                    <pic:cNvPicPr>
                      <a:picLocks noChangeAspect="1"/>
                    </pic:cNvPicPr>
                  </pic:nvPicPr>
                  <pic:blipFill>
                    <a:blip r:embed="rId19" cstate="print"/>
                    <a:stretch>
                      <a:fillRect/>
                    </a:stretch>
                  </pic:blipFill>
                  <pic:spPr>
                    <a:xfrm>
                      <a:off x="0" y="0"/>
                      <a:ext cx="1137616" cy="884301"/>
                    </a:xfrm>
                    <a:prstGeom prst="rect">
                      <a:avLst/>
                    </a:prstGeom>
                  </pic:spPr>
                </pic:pic>
              </a:graphicData>
            </a:graphic>
          </wp:anchor>
        </w:drawing>
      </w:r>
    </w:p>
    <w:p>
      <w:pPr>
        <w:spacing w:before="0"/>
        <w:ind w:left="598" w:right="0" w:firstLine="0"/>
        <w:jc w:val="left"/>
        <w:rPr>
          <w:sz w:val="21"/>
        </w:rPr>
      </w:pPr>
      <w:r>
        <w:rPr>
          <w:rFonts w:ascii="Calibri" w:eastAsia="Calibri"/>
          <w:sz w:val="21"/>
        </w:rPr>
        <w:t>A</w:t>
      </w:r>
      <w:r>
        <w:rPr>
          <w:sz w:val="21"/>
        </w:rPr>
        <w:t>．镊子</w:t>
      </w:r>
    </w:p>
    <w:p>
      <w:pPr>
        <w:pStyle w:val="2"/>
        <w:rPr>
          <w:sz w:val="22"/>
        </w:rPr>
      </w:pPr>
      <w:r>
        <w:br w:type="column"/>
      </w:r>
    </w:p>
    <w:p>
      <w:pPr>
        <w:pStyle w:val="2"/>
        <w:rPr>
          <w:sz w:val="22"/>
        </w:rPr>
      </w:pPr>
    </w:p>
    <w:p>
      <w:pPr>
        <w:pStyle w:val="2"/>
        <w:rPr>
          <w:sz w:val="22"/>
        </w:rPr>
      </w:pPr>
    </w:p>
    <w:p>
      <w:pPr>
        <w:pStyle w:val="2"/>
        <w:rPr>
          <w:sz w:val="22"/>
        </w:rPr>
      </w:pPr>
    </w:p>
    <w:p>
      <w:pPr>
        <w:pStyle w:val="2"/>
        <w:rPr>
          <w:sz w:val="22"/>
        </w:rPr>
      </w:pPr>
    </w:p>
    <w:p>
      <w:pPr>
        <w:pStyle w:val="2"/>
        <w:rPr>
          <w:sz w:val="22"/>
        </w:rPr>
      </w:pPr>
    </w:p>
    <w:p>
      <w:pPr>
        <w:pStyle w:val="2"/>
        <w:rPr>
          <w:sz w:val="22"/>
        </w:rPr>
      </w:pPr>
    </w:p>
    <w:p>
      <w:pPr>
        <w:pStyle w:val="2"/>
        <w:rPr>
          <w:sz w:val="22"/>
        </w:rPr>
      </w:pPr>
    </w:p>
    <w:p>
      <w:pPr>
        <w:pStyle w:val="6"/>
        <w:numPr>
          <w:ilvl w:val="0"/>
          <w:numId w:val="9"/>
        </w:numPr>
        <w:tabs>
          <w:tab w:val="left" w:pos="530"/>
        </w:tabs>
        <w:spacing w:before="175" w:after="0" w:line="240" w:lineRule="auto"/>
        <w:ind w:left="529" w:right="0" w:hanging="337"/>
        <w:jc w:val="left"/>
        <w:rPr>
          <w:rFonts w:ascii="Calibri" w:eastAsia="Calibri"/>
          <w:sz w:val="19"/>
        </w:rPr>
      </w:pPr>
      <w:r>
        <w:rPr>
          <w:sz w:val="21"/>
        </w:rPr>
        <w:t>剪子</w:t>
      </w:r>
    </w:p>
    <w:p>
      <w:pPr>
        <w:pStyle w:val="6"/>
        <w:numPr>
          <w:ilvl w:val="0"/>
          <w:numId w:val="10"/>
        </w:numPr>
        <w:tabs>
          <w:tab w:val="left" w:pos="674"/>
        </w:tabs>
        <w:spacing w:before="0" w:after="0" w:line="301" w:lineRule="exact"/>
        <w:ind w:left="673" w:right="0" w:hanging="481"/>
        <w:jc w:val="left"/>
        <w:rPr>
          <w:rFonts w:ascii="Times New Roman" w:eastAsia="Times New Roman"/>
          <w:sz w:val="22"/>
        </w:rPr>
      </w:pPr>
      <w:r>
        <w:rPr>
          <w:sz w:val="24"/>
        </w:rPr>
        <w:br w:type="column"/>
      </w:r>
      <w:r>
        <w:rPr>
          <w:sz w:val="24"/>
        </w:rPr>
        <w:t xml:space="preserve">站在地面上的人想用尽可能小的力提升水桶．请在图 </w:t>
      </w:r>
      <w:r>
        <w:rPr>
          <w:rFonts w:ascii="Times New Roman" w:eastAsia="Times New Roman"/>
          <w:sz w:val="24"/>
        </w:rPr>
        <w:t>16</w:t>
      </w:r>
    </w:p>
    <w:p>
      <w:pPr>
        <w:pStyle w:val="2"/>
        <w:spacing w:before="4"/>
        <w:ind w:left="192"/>
      </w:pPr>
      <w:r>
        <w:pict>
          <v:group id="_x0000_s1047" o:spid="_x0000_s1047" o:spt="203" style="position:absolute;left:0pt;margin-left:967.95pt;margin-top:-8.75pt;height:74.55pt;width:100pt;mso-position-horizontal-relative:page;z-index:251660288;mso-width-relative:page;mso-height-relative:page;" coordorigin="19359,-175" coordsize="2000,1491">
            <o:lock v:ext="edit"/>
            <v:shape id="_x0000_s1048" o:spid="_x0000_s1048" o:spt="75" type="#_x0000_t75" style="position:absolute;left:19359;top:-176;height:1491;width:2000;" filled="f" o:preferrelative="t" stroked="f" coordsize="21600,21600">
              <v:path/>
              <v:fill on="f" focussize="0,0"/>
              <v:stroke on="f" joinstyle="miter"/>
              <v:imagedata r:id="rId20" o:title=""/>
              <o:lock v:ext="edit" aspectratio="t"/>
            </v:shape>
            <v:shape id="_x0000_s1049" o:spid="_x0000_s1049" o:spt="202" type="#_x0000_t202" style="position:absolute;left:19924;top:1069;height:232;width:494;" filled="f" stroked="f" coordsize="21600,21600">
              <v:path/>
              <v:fill on="f" focussize="0,0"/>
              <v:stroke on="f" joinstyle="miter"/>
              <v:imagedata o:title=""/>
              <o:lock v:ext="edit"/>
              <v:textbox inset="0mm,0mm,0mm,0mm">
                <w:txbxContent>
                  <w:p>
                    <w:pPr>
                      <w:spacing w:before="0" w:line="232" w:lineRule="exact"/>
                      <w:ind w:left="0" w:right="0" w:firstLine="0"/>
                      <w:jc w:val="left"/>
                      <w:rPr>
                        <w:rFonts w:ascii="Calibri" w:eastAsia="Calibri"/>
                        <w:sz w:val="21"/>
                      </w:rPr>
                    </w:pPr>
                    <w:r>
                      <w:rPr>
                        <w:spacing w:val="-28"/>
                        <w:sz w:val="21"/>
                      </w:rPr>
                      <w:t xml:space="preserve">图 </w:t>
                    </w:r>
                    <w:r>
                      <w:rPr>
                        <w:rFonts w:ascii="Calibri" w:eastAsia="Calibri"/>
                        <w:sz w:val="21"/>
                      </w:rPr>
                      <w:t>15</w:t>
                    </w:r>
                  </w:p>
                </w:txbxContent>
              </v:textbox>
            </v:shape>
          </v:group>
        </w:pict>
      </w:r>
      <w:r>
        <w:pict>
          <v:group id="_x0000_s1050" o:spid="_x0000_s1050" o:spt="203" style="position:absolute;left:0pt;margin-left:1077pt;margin-top:-25.15pt;height:91.25pt;width:39.75pt;mso-position-horizontal-relative:page;z-index:251672576;mso-width-relative:page;mso-height-relative:page;" coordorigin="21540,-503" coordsize="795,1825">
            <o:lock v:ext="edit"/>
            <v:shape id="_x0000_s1051" o:spid="_x0000_s1051" o:spt="75" type="#_x0000_t75" style="position:absolute;left:21540;top:-504;height:1815;width:795;" filled="f" o:preferrelative="t" stroked="f" coordsize="21600,21600">
              <v:path/>
              <v:fill on="f" focussize="0,0"/>
              <v:stroke on="f" joinstyle="miter"/>
              <v:imagedata r:id="rId21" o:title=""/>
              <o:lock v:ext="edit" aspectratio="t"/>
            </v:shape>
            <v:shape id="_x0000_s1052" o:spid="_x0000_s1052" o:spt="202" type="#_x0000_t202" style="position:absolute;left:21540;top:-504;height:1825;width:795;" filled="f" stroked="f" coordsize="21600,21600">
              <v:path/>
              <v:fill on="f" focussize="0,0"/>
              <v:stroke on="f" joinstyle="miter"/>
              <v:imagedata o:title=""/>
              <o:lock v:ext="edit"/>
              <v:textbox inset="0mm,0mm,0mm,0mm">
                <w:txbxContent>
                  <w:p>
                    <w:pPr>
                      <w:spacing w:before="0" w:line="240" w:lineRule="auto"/>
                      <w:rPr>
                        <w:sz w:val="22"/>
                      </w:rPr>
                    </w:pPr>
                  </w:p>
                  <w:p>
                    <w:pPr>
                      <w:spacing w:before="0" w:line="240" w:lineRule="auto"/>
                      <w:rPr>
                        <w:sz w:val="22"/>
                      </w:rPr>
                    </w:pPr>
                  </w:p>
                  <w:p>
                    <w:pPr>
                      <w:spacing w:before="0" w:line="240" w:lineRule="auto"/>
                      <w:rPr>
                        <w:sz w:val="22"/>
                      </w:rPr>
                    </w:pPr>
                  </w:p>
                  <w:p>
                    <w:pPr>
                      <w:spacing w:before="0" w:line="240" w:lineRule="auto"/>
                      <w:rPr>
                        <w:sz w:val="22"/>
                      </w:rPr>
                    </w:pPr>
                  </w:p>
                  <w:p>
                    <w:pPr>
                      <w:spacing w:before="0" w:line="240" w:lineRule="auto"/>
                      <w:rPr>
                        <w:sz w:val="22"/>
                      </w:rPr>
                    </w:pPr>
                  </w:p>
                  <w:p>
                    <w:pPr>
                      <w:spacing w:before="153" w:line="262" w:lineRule="exact"/>
                      <w:ind w:left="19" w:right="0" w:firstLine="0"/>
                      <w:jc w:val="left"/>
                      <w:rPr>
                        <w:rFonts w:ascii="Calibri" w:eastAsia="Calibri"/>
                        <w:sz w:val="21"/>
                      </w:rPr>
                    </w:pPr>
                    <w:r>
                      <w:rPr>
                        <w:sz w:val="21"/>
                      </w:rPr>
                      <w:t xml:space="preserve">图 </w:t>
                    </w:r>
                    <w:r>
                      <w:rPr>
                        <w:rFonts w:ascii="Calibri" w:eastAsia="Calibri"/>
                        <w:sz w:val="21"/>
                      </w:rPr>
                      <w:t>16</w:t>
                    </w:r>
                  </w:p>
                </w:txbxContent>
              </v:textbox>
            </v:shape>
          </v:group>
        </w:pict>
      </w:r>
      <w:r>
        <w:t>中画出滑轮组绳子的绕法．</w:t>
      </w:r>
    </w:p>
    <w:p>
      <w:pPr>
        <w:pStyle w:val="2"/>
        <w:spacing w:before="5"/>
        <w:ind w:left="192"/>
      </w:pPr>
      <w:r>
        <w:t>三、填空题</w:t>
      </w:r>
      <w:r>
        <w:rPr>
          <w:rFonts w:hint="eastAsia" w:ascii="黑体" w:eastAsia="黑体"/>
        </w:rPr>
        <w:t xml:space="preserve">，每空 </w:t>
      </w:r>
      <w:r>
        <w:rPr>
          <w:rFonts w:ascii="Times New Roman" w:eastAsia="Times New Roman"/>
        </w:rPr>
        <w:t xml:space="preserve">2 </w:t>
      </w:r>
      <w:r>
        <w:rPr>
          <w:rFonts w:hint="eastAsia" w:ascii="黑体" w:eastAsia="黑体"/>
        </w:rPr>
        <w:t xml:space="preserve">分，满分 </w:t>
      </w:r>
      <w:r>
        <w:rPr>
          <w:rFonts w:ascii="Times New Roman" w:eastAsia="Times New Roman"/>
        </w:rPr>
        <w:t xml:space="preserve">12 </w:t>
      </w:r>
      <w:r>
        <w:rPr>
          <w:rFonts w:hint="eastAsia" w:ascii="黑体" w:eastAsia="黑体"/>
        </w:rPr>
        <w:t>分</w:t>
      </w:r>
      <w:r>
        <w:t>。</w:t>
      </w:r>
    </w:p>
    <w:p>
      <w:pPr>
        <w:pStyle w:val="6"/>
        <w:numPr>
          <w:ilvl w:val="0"/>
          <w:numId w:val="10"/>
        </w:numPr>
        <w:tabs>
          <w:tab w:val="left" w:pos="683"/>
          <w:tab w:val="left" w:pos="6611"/>
        </w:tabs>
        <w:spacing w:before="35" w:after="0" w:line="264" w:lineRule="auto"/>
        <w:ind w:left="192" w:right="4160" w:firstLine="0"/>
        <w:jc w:val="left"/>
        <w:rPr>
          <w:sz w:val="22"/>
        </w:rPr>
      </w:pPr>
      <w:r>
        <w:rPr>
          <w:spacing w:val="2"/>
          <w:sz w:val="24"/>
        </w:rPr>
        <w:t>如</w:t>
      </w:r>
      <w:r>
        <w:rPr>
          <w:sz w:val="24"/>
        </w:rPr>
        <w:t>图</w:t>
      </w:r>
      <w:r>
        <w:rPr>
          <w:spacing w:val="-56"/>
          <w:sz w:val="24"/>
        </w:rPr>
        <w:t xml:space="preserve"> </w:t>
      </w:r>
      <w:r>
        <w:rPr>
          <w:sz w:val="24"/>
        </w:rPr>
        <w:t>1</w:t>
      </w:r>
      <w:r>
        <w:rPr>
          <w:spacing w:val="4"/>
          <w:sz w:val="24"/>
        </w:rPr>
        <w:t>7，</w:t>
      </w:r>
      <w:r>
        <w:rPr>
          <w:spacing w:val="2"/>
          <w:sz w:val="24"/>
        </w:rPr>
        <w:t>慢</w:t>
      </w:r>
      <w:r>
        <w:rPr>
          <w:spacing w:val="4"/>
          <w:sz w:val="24"/>
        </w:rPr>
        <w:t>慢</w:t>
      </w:r>
      <w:r>
        <w:rPr>
          <w:spacing w:val="2"/>
          <w:sz w:val="24"/>
        </w:rPr>
        <w:t>将</w:t>
      </w:r>
      <w:r>
        <w:rPr>
          <w:spacing w:val="4"/>
          <w:sz w:val="24"/>
        </w:rPr>
        <w:t>一</w:t>
      </w:r>
      <w:r>
        <w:rPr>
          <w:spacing w:val="2"/>
          <w:sz w:val="24"/>
        </w:rPr>
        <w:t>段</w:t>
      </w:r>
      <w:r>
        <w:rPr>
          <w:spacing w:val="4"/>
          <w:sz w:val="24"/>
        </w:rPr>
        <w:t>长树干竖</w:t>
      </w:r>
      <w:r>
        <w:rPr>
          <w:spacing w:val="2"/>
          <w:sz w:val="24"/>
        </w:rPr>
        <w:t>起</w:t>
      </w:r>
      <w:r>
        <w:rPr>
          <w:spacing w:val="-116"/>
          <w:sz w:val="24"/>
        </w:rPr>
        <w:t>；</w:t>
      </w:r>
      <w:r>
        <w:rPr>
          <w:spacing w:val="2"/>
          <w:sz w:val="24"/>
        </w:rPr>
        <w:t>（</w:t>
      </w:r>
      <w:r>
        <w:rPr>
          <w:spacing w:val="4"/>
          <w:sz w:val="24"/>
        </w:rPr>
        <w:t>1）</w:t>
      </w:r>
      <w:r>
        <w:rPr>
          <w:spacing w:val="2"/>
          <w:sz w:val="24"/>
        </w:rPr>
        <w:t>若</w:t>
      </w:r>
      <w:r>
        <w:rPr>
          <w:spacing w:val="4"/>
          <w:sz w:val="24"/>
        </w:rPr>
        <w:t>力的</w:t>
      </w:r>
      <w:r>
        <w:rPr>
          <w:spacing w:val="2"/>
          <w:sz w:val="24"/>
        </w:rPr>
        <w:t>方</w:t>
      </w:r>
      <w:r>
        <w:rPr>
          <w:spacing w:val="4"/>
          <w:sz w:val="24"/>
        </w:rPr>
        <w:t>向总</w:t>
      </w:r>
      <w:r>
        <w:rPr>
          <w:sz w:val="24"/>
        </w:rPr>
        <w:t>是</w:t>
      </w:r>
      <w:r>
        <w:rPr>
          <w:spacing w:val="-1"/>
          <w:sz w:val="24"/>
        </w:rPr>
        <w:t>竖</w:t>
      </w:r>
      <w:r>
        <w:rPr>
          <w:sz w:val="24"/>
        </w:rPr>
        <w:t>直向上，在长树干竖直抬起的过程中，力的大小将</w:t>
      </w:r>
      <w:r>
        <w:rPr>
          <w:rFonts w:ascii="Times New Roman" w:eastAsia="Times New Roman"/>
          <w:sz w:val="24"/>
          <w:u w:val="single"/>
        </w:rPr>
        <w:t xml:space="preserve"> </w:t>
      </w:r>
      <w:r>
        <w:rPr>
          <w:rFonts w:ascii="Times New Roman" w:eastAsia="Times New Roman"/>
          <w:sz w:val="24"/>
          <w:u w:val="single"/>
        </w:rPr>
        <w:tab/>
      </w:r>
    </w:p>
    <w:p>
      <w:pPr>
        <w:pStyle w:val="2"/>
        <w:spacing w:before="3"/>
        <w:ind w:left="192"/>
      </w:pPr>
      <w:r>
        <w:t>（</w:t>
      </w:r>
      <w:r>
        <w:rPr>
          <w:spacing w:val="-24"/>
        </w:rPr>
        <w:t>选“增大”“减小”或“不变”</w:t>
      </w:r>
      <w:r>
        <w:rPr>
          <w:spacing w:val="-132"/>
        </w:rPr>
        <w:t>）</w:t>
      </w:r>
      <w:r>
        <w:t>（2</w:t>
      </w:r>
      <w:r>
        <w:rPr>
          <w:spacing w:val="-10"/>
        </w:rPr>
        <w:t>）</w:t>
      </w:r>
      <w:r>
        <w:rPr>
          <w:spacing w:val="-1"/>
        </w:rPr>
        <w:t>若力的方向总和杆垂直，则提</w:t>
      </w:r>
    </w:p>
    <w:p>
      <w:pPr>
        <w:spacing w:after="0"/>
        <w:sectPr>
          <w:type w:val="continuous"/>
          <w:pgSz w:w="23820" w:h="16840" w:orient="landscape"/>
          <w:pgMar w:top="1080" w:right="760" w:bottom="280" w:left="940" w:header="720" w:footer="720" w:gutter="0"/>
          <w:cols w:equalWidth="0" w:num="3">
            <w:col w:w="6473" w:space="628"/>
            <w:col w:w="3152" w:space="1087"/>
            <w:col w:w="10780"/>
          </w:cols>
        </w:sectPr>
      </w:pPr>
    </w:p>
    <w:p>
      <w:pPr>
        <w:pStyle w:val="2"/>
        <w:tabs>
          <w:tab w:val="left" w:pos="1483"/>
          <w:tab w:val="left" w:pos="3310"/>
        </w:tabs>
        <w:spacing w:before="207" w:line="266" w:lineRule="auto"/>
        <w:ind w:left="192" w:right="420"/>
      </w:pPr>
      <w:r>
        <w:drawing>
          <wp:anchor distT="0" distB="0" distL="0" distR="0" simplePos="0" relativeHeight="251674624" behindDoc="0" locked="0" layoutInCell="1" allowOverlap="1">
            <wp:simplePos x="0" y="0"/>
            <wp:positionH relativeFrom="page">
              <wp:posOffset>4244340</wp:posOffset>
            </wp:positionH>
            <wp:positionV relativeFrom="paragraph">
              <wp:posOffset>40005</wp:posOffset>
            </wp:positionV>
            <wp:extent cx="1066800" cy="887730"/>
            <wp:effectExtent l="0" t="0" r="0" b="0"/>
            <wp:wrapNone/>
            <wp:docPr id="19"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9.jpeg"/>
                    <pic:cNvPicPr>
                      <a:picLocks noChangeAspect="1"/>
                    </pic:cNvPicPr>
                  </pic:nvPicPr>
                  <pic:blipFill>
                    <a:blip r:embed="rId22" cstate="print"/>
                    <a:stretch>
                      <a:fillRect/>
                    </a:stretch>
                  </pic:blipFill>
                  <pic:spPr>
                    <a:xfrm>
                      <a:off x="0" y="0"/>
                      <a:ext cx="1067075" cy="887577"/>
                    </a:xfrm>
                    <a:prstGeom prst="rect">
                      <a:avLst/>
                    </a:prstGeom>
                  </pic:spPr>
                </pic:pic>
              </a:graphicData>
            </a:graphic>
          </wp:anchor>
        </w:drawing>
      </w:r>
      <w:r>
        <w:t>起的过中，力的大小</w:t>
      </w:r>
      <w:r>
        <w:rPr>
          <w:spacing w:val="-1"/>
        </w:rPr>
        <w:t>将</w:t>
      </w:r>
      <w:r>
        <w:rPr>
          <w:rFonts w:ascii="Times New Roman" w:hAnsi="Times New Roman" w:eastAsia="Times New Roman"/>
          <w:u w:val="single"/>
        </w:rPr>
        <w:t xml:space="preserve"> </w:t>
      </w:r>
      <w:r>
        <w:rPr>
          <w:rFonts w:ascii="Times New Roman" w:hAnsi="Times New Roman" w:eastAsia="Times New Roman"/>
          <w:u w:val="single"/>
        </w:rPr>
        <w:tab/>
      </w:r>
      <w:r>
        <w:t>（</w:t>
      </w:r>
      <w:r>
        <w:rPr>
          <w:spacing w:val="-3"/>
        </w:rPr>
        <w:t>选</w:t>
      </w:r>
      <w:r>
        <w:t>“增大</w:t>
      </w:r>
      <w:r>
        <w:rPr>
          <w:spacing w:val="-120"/>
        </w:rPr>
        <w:t>”</w:t>
      </w:r>
      <w:r>
        <w:t>“减小</w:t>
      </w:r>
      <w:r>
        <w:rPr>
          <w:spacing w:val="7"/>
        </w:rPr>
        <w:t>或</w:t>
      </w:r>
      <w:r>
        <w:rPr>
          <w:spacing w:val="4"/>
        </w:rPr>
        <w:t>“不变</w:t>
      </w:r>
      <w:r>
        <w:rPr>
          <w:spacing w:val="-116"/>
        </w:rPr>
        <w:t>”）</w:t>
      </w:r>
      <w:r>
        <w:rPr>
          <w:spacing w:val="4"/>
        </w:rPr>
        <w:t>（3）有这段长</w:t>
      </w:r>
      <w:r>
        <w:rPr>
          <w:spacing w:val="7"/>
        </w:rPr>
        <w:t>树</w:t>
      </w:r>
      <w:r>
        <w:rPr>
          <w:spacing w:val="4"/>
        </w:rPr>
        <w:t>干，某人抬起一端</w:t>
      </w:r>
      <w:r>
        <w:t>用力</w:t>
      </w:r>
      <w:r>
        <w:rPr>
          <w:spacing w:val="-34"/>
        </w:rPr>
        <w:t xml:space="preserve"> </w:t>
      </w:r>
      <w:r>
        <w:rPr>
          <w:rFonts w:ascii="Calibri" w:hAnsi="Calibri" w:eastAsia="Calibri"/>
        </w:rPr>
        <w:t>F</w:t>
      </w:r>
      <w:r>
        <w:rPr>
          <w:rFonts w:ascii="Calibri" w:hAnsi="Calibri" w:eastAsia="Calibri"/>
          <w:vertAlign w:val="subscript"/>
        </w:rPr>
        <w:t>1</w:t>
      </w:r>
      <w:r>
        <w:rPr>
          <w:rFonts w:ascii="Calibri" w:hAnsi="Calibri" w:eastAsia="Calibri"/>
          <w:spacing w:val="-31"/>
          <w:vertAlign w:val="baseline"/>
        </w:rPr>
        <w:t xml:space="preserve"> </w:t>
      </w:r>
      <w:r>
        <w:rPr>
          <w:vertAlign w:val="baseline"/>
        </w:rPr>
        <w:t>，</w:t>
      </w:r>
      <w:r>
        <w:rPr>
          <w:spacing w:val="-95"/>
          <w:vertAlign w:val="baseline"/>
        </w:rPr>
        <w:t xml:space="preserve"> </w:t>
      </w:r>
      <w:r>
        <w:rPr>
          <w:spacing w:val="24"/>
          <w:vertAlign w:val="baseline"/>
        </w:rPr>
        <w:t>抬起另一端用</w:t>
      </w:r>
      <w:r>
        <w:rPr>
          <w:vertAlign w:val="baseline"/>
        </w:rPr>
        <w:t>力</w:t>
      </w:r>
      <w:r>
        <w:rPr>
          <w:spacing w:val="-34"/>
          <w:vertAlign w:val="baseline"/>
        </w:rPr>
        <w:t xml:space="preserve"> </w:t>
      </w:r>
      <w:r>
        <w:rPr>
          <w:rFonts w:ascii="Calibri" w:hAnsi="Calibri" w:eastAsia="Calibri"/>
          <w:vertAlign w:val="baseline"/>
        </w:rPr>
        <w:t>F</w:t>
      </w:r>
      <w:r>
        <w:rPr>
          <w:rFonts w:ascii="Calibri" w:hAnsi="Calibri" w:eastAsia="Calibri"/>
          <w:vertAlign w:val="subscript"/>
        </w:rPr>
        <w:t>2</w:t>
      </w:r>
      <w:r>
        <w:rPr>
          <w:rFonts w:ascii="Calibri" w:hAnsi="Calibri" w:eastAsia="Calibri"/>
          <w:spacing w:val="-31"/>
          <w:vertAlign w:val="baseline"/>
        </w:rPr>
        <w:t xml:space="preserve"> </w:t>
      </w:r>
      <w:r>
        <w:rPr>
          <w:vertAlign w:val="baseline"/>
        </w:rPr>
        <w:t>，</w:t>
      </w:r>
      <w:r>
        <w:rPr>
          <w:spacing w:val="-95"/>
          <w:vertAlign w:val="baseline"/>
        </w:rPr>
        <w:t xml:space="preserve"> </w:t>
      </w:r>
      <w:r>
        <w:rPr>
          <w:spacing w:val="24"/>
          <w:vertAlign w:val="baseline"/>
        </w:rPr>
        <w:t>那么这段木料</w:t>
      </w:r>
      <w:r>
        <w:rPr>
          <w:spacing w:val="21"/>
          <w:vertAlign w:val="baseline"/>
        </w:rPr>
        <w:t>总</w:t>
      </w:r>
      <w:r>
        <w:rPr>
          <w:spacing w:val="-21"/>
          <w:vertAlign w:val="baseline"/>
        </w:rPr>
        <w:t>重</w:t>
      </w:r>
      <w:r>
        <w:rPr>
          <w:rFonts w:ascii="Calibri" w:hAnsi="Calibri" w:eastAsia="Calibri"/>
          <w:vertAlign w:val="baseline"/>
        </w:rPr>
        <w:t>G=</w:t>
      </w:r>
      <w:r>
        <w:rPr>
          <w:rFonts w:ascii="Calibri" w:hAnsi="Calibri" w:eastAsia="Calibri"/>
          <w:u w:val="single"/>
          <w:vertAlign w:val="baseline"/>
        </w:rPr>
        <w:t xml:space="preserve"> </w:t>
      </w:r>
      <w:r>
        <w:rPr>
          <w:rFonts w:ascii="Calibri" w:hAnsi="Calibri" w:eastAsia="Calibri"/>
          <w:u w:val="single"/>
          <w:vertAlign w:val="baseline"/>
        </w:rPr>
        <w:tab/>
      </w:r>
      <w:r>
        <w:rPr>
          <w:vertAlign w:val="baseline"/>
        </w:rPr>
        <w:t>。</w:t>
      </w:r>
    </w:p>
    <w:p>
      <w:pPr>
        <w:pStyle w:val="2"/>
        <w:spacing w:line="272" w:lineRule="exact"/>
        <w:ind w:left="192"/>
      </w:pPr>
      <w:r>
        <w:rPr>
          <w:rFonts w:ascii="Calibri" w:eastAsia="Calibri"/>
        </w:rPr>
        <w:t>20</w:t>
      </w:r>
      <w:r>
        <w:t>、在体育考试中，小明投出的实心球在空中的运</w:t>
      </w:r>
    </w:p>
    <w:p>
      <w:pPr>
        <w:pStyle w:val="2"/>
        <w:spacing w:before="5" w:line="242" w:lineRule="auto"/>
        <w:ind w:left="192"/>
      </w:pPr>
      <w:r>
        <w:rPr>
          <w:spacing w:val="-10"/>
        </w:rPr>
        <w:t xml:space="preserve">动轨迹如图 </w:t>
      </w:r>
      <w:r>
        <w:rPr>
          <w:rFonts w:ascii="Calibri" w:eastAsia="Calibri"/>
        </w:rPr>
        <w:t xml:space="preserve">18 </w:t>
      </w:r>
      <w:r>
        <w:rPr>
          <w:spacing w:val="-9"/>
        </w:rPr>
        <w:t xml:space="preserve">所示。若实心球重 </w:t>
      </w:r>
      <w:r>
        <w:rPr>
          <w:rFonts w:ascii="Calibri" w:eastAsia="Calibri"/>
          <w:spacing w:val="-3"/>
        </w:rPr>
        <w:t>20N</w:t>
      </w:r>
      <w:r>
        <w:rPr>
          <w:spacing w:val="-2"/>
        </w:rPr>
        <w:t>，从最高点到落</w:t>
      </w:r>
      <w:r>
        <w:rPr>
          <w:spacing w:val="-7"/>
        </w:rPr>
        <w:t xml:space="preserve">地点的过程中，球下降的高度为 </w:t>
      </w:r>
      <w:r>
        <w:rPr>
          <w:rFonts w:ascii="Calibri" w:eastAsia="Calibri"/>
        </w:rPr>
        <w:t>2.7m</w:t>
      </w:r>
      <w:r>
        <w:rPr>
          <w:spacing w:val="-13"/>
        </w:rPr>
        <w:t xml:space="preserve">，用时约 </w:t>
      </w:r>
      <w:r>
        <w:rPr>
          <w:rFonts w:ascii="Calibri" w:eastAsia="Calibri"/>
        </w:rPr>
        <w:t>0.75s</w:t>
      </w:r>
      <w:r>
        <w:rPr>
          <w:spacing w:val="-14"/>
        </w:rPr>
        <w:t>。</w:t>
      </w:r>
    </w:p>
    <w:p>
      <w:pPr>
        <w:pStyle w:val="2"/>
        <w:rPr>
          <w:sz w:val="22"/>
        </w:rPr>
      </w:pPr>
      <w:r>
        <w:br w:type="column"/>
      </w:r>
    </w:p>
    <w:p>
      <w:pPr>
        <w:pStyle w:val="2"/>
        <w:rPr>
          <w:sz w:val="22"/>
        </w:rPr>
      </w:pPr>
    </w:p>
    <w:p>
      <w:pPr>
        <w:pStyle w:val="2"/>
        <w:rPr>
          <w:sz w:val="22"/>
        </w:rPr>
      </w:pPr>
    </w:p>
    <w:p>
      <w:pPr>
        <w:pStyle w:val="2"/>
        <w:rPr>
          <w:sz w:val="22"/>
        </w:rPr>
      </w:pPr>
    </w:p>
    <w:p>
      <w:pPr>
        <w:pStyle w:val="2"/>
        <w:rPr>
          <w:sz w:val="22"/>
        </w:rPr>
      </w:pPr>
    </w:p>
    <w:p>
      <w:pPr>
        <w:pStyle w:val="2"/>
        <w:spacing w:before="2"/>
        <w:rPr>
          <w:sz w:val="26"/>
        </w:rPr>
      </w:pPr>
    </w:p>
    <w:p>
      <w:pPr>
        <w:spacing w:before="0"/>
        <w:ind w:left="192" w:right="0" w:firstLine="0"/>
        <w:jc w:val="left"/>
        <w:rPr>
          <w:rFonts w:ascii="Calibri" w:eastAsia="Calibri"/>
          <w:sz w:val="21"/>
        </w:rPr>
      </w:pPr>
      <w:r>
        <w:rPr>
          <w:spacing w:val="-26"/>
          <w:sz w:val="21"/>
        </w:rPr>
        <w:t xml:space="preserve">图 </w:t>
      </w:r>
      <w:r>
        <w:rPr>
          <w:rFonts w:ascii="Calibri" w:eastAsia="Calibri"/>
          <w:sz w:val="21"/>
        </w:rPr>
        <w:t>17</w:t>
      </w:r>
    </w:p>
    <w:p>
      <w:pPr>
        <w:spacing w:before="16"/>
        <w:ind w:left="183" w:right="0" w:firstLine="0"/>
        <w:jc w:val="center"/>
        <w:rPr>
          <w:rFonts w:ascii="Palatino Linotype"/>
          <w:i/>
          <w:sz w:val="18"/>
        </w:rPr>
      </w:pPr>
      <w:r>
        <w:br w:type="column"/>
      </w:r>
      <w:r>
        <w:rPr>
          <w:rFonts w:ascii="Palatino Linotype"/>
          <w:i/>
          <w:sz w:val="18"/>
        </w:rPr>
        <w:t>v</w:t>
      </w:r>
    </w:p>
    <w:p>
      <w:pPr>
        <w:pStyle w:val="2"/>
        <w:rPr>
          <w:rFonts w:ascii="Palatino Linotype"/>
          <w:i/>
          <w:sz w:val="18"/>
        </w:rPr>
      </w:pPr>
    </w:p>
    <w:p>
      <w:pPr>
        <w:pStyle w:val="2"/>
        <w:rPr>
          <w:rFonts w:ascii="Palatino Linotype"/>
          <w:i/>
          <w:sz w:val="18"/>
        </w:rPr>
      </w:pPr>
    </w:p>
    <w:p>
      <w:pPr>
        <w:pStyle w:val="2"/>
        <w:rPr>
          <w:rFonts w:ascii="Palatino Linotype"/>
          <w:i/>
          <w:sz w:val="18"/>
        </w:rPr>
      </w:pPr>
    </w:p>
    <w:p>
      <w:pPr>
        <w:pStyle w:val="2"/>
        <w:rPr>
          <w:rFonts w:ascii="Palatino Linotype"/>
          <w:i/>
          <w:sz w:val="18"/>
        </w:rPr>
      </w:pPr>
    </w:p>
    <w:p>
      <w:pPr>
        <w:pStyle w:val="2"/>
        <w:spacing w:before="126"/>
        <w:ind w:left="152"/>
        <w:jc w:val="center"/>
        <w:rPr>
          <w:rFonts w:ascii="Calibri" w:eastAsia="Calibri"/>
        </w:rPr>
      </w:pPr>
      <w:r>
        <w:pict>
          <v:group id="_x0000_s1053" o:spid="_x0000_s1053" o:spt="203" style="position:absolute;left:0pt;margin-left:440.25pt;margin-top:-50.4pt;height:58.05pt;width:144.4pt;mso-position-horizontal-relative:page;z-index:251673600;mso-width-relative:page;mso-height-relative:page;" coordorigin="8806,-1009" coordsize="2888,1161">
            <o:lock v:ext="edit"/>
            <v:shape id="_x0000_s1054" o:spid="_x0000_s1054" o:spt="75" type="#_x0000_t75" style="position:absolute;left:8805;top:-1001;height:1153;width:2888;" filled="f" o:preferrelative="t" stroked="f" coordsize="21600,21600">
              <v:path/>
              <v:fill on="f" focussize="0,0"/>
              <v:stroke on="f" joinstyle="miter"/>
              <v:imagedata r:id="rId23" o:title=""/>
              <o:lock v:ext="edit" aspectratio="t"/>
            </v:shape>
            <v:shape id="_x0000_s1055" o:spid="_x0000_s1055" style="position:absolute;left:10225;top:-971;height:981;width:82;" fillcolor="#000000" filled="t" stroked="f" coordorigin="10225,-971" coordsize="82,981" path="m10305,-110l10273,-110,10273,-342,10258,-342,10258,-110,10225,-110,10265,10,10285,-50,10305,-110m10307,-851l10287,-911,10267,-971,10227,-851,10260,-851,10260,-618,10275,-618,10275,-851,10307,-851e">
              <v:path arrowok="t"/>
              <v:fill on="t" focussize="0,0"/>
              <v:stroke on="f"/>
              <v:imagedata o:title=""/>
              <o:lock v:ext="edit"/>
            </v:shape>
            <v:shape id="_x0000_s1056" o:spid="_x0000_s1056" o:spt="75" type="#_x0000_t75" style="position:absolute;left:9639;top:-1009;height:145;width:333;" filled="f" o:preferrelative="t" stroked="f" coordsize="21600,21600">
              <v:path/>
              <v:fill on="f" focussize="0,0"/>
              <v:stroke on="f" joinstyle="miter"/>
              <v:imagedata r:id="rId24" o:title=""/>
              <o:lock v:ext="edit" aspectratio="t"/>
            </v:shape>
            <v:shape id="_x0000_s1057" o:spid="_x0000_s1057" o:spt="202" type="#_x0000_t202" style="position:absolute;left:10135;top:-552;height:180;width:392;" filled="f" stroked="f" coordsize="21600,21600">
              <v:path/>
              <v:fill on="f" focussize="0,0"/>
              <v:stroke on="f" joinstyle="miter"/>
              <v:imagedata o:title=""/>
              <o:lock v:ext="edit"/>
              <v:textbox inset="0mm,0mm,0mm,0mm">
                <w:txbxContent>
                  <w:p>
                    <w:pPr>
                      <w:spacing w:before="0" w:line="180" w:lineRule="exact"/>
                      <w:ind w:left="0" w:right="0" w:firstLine="0"/>
                      <w:jc w:val="left"/>
                      <w:rPr>
                        <w:rFonts w:ascii="Calibri"/>
                        <w:sz w:val="18"/>
                      </w:rPr>
                    </w:pPr>
                    <w:r>
                      <w:rPr>
                        <w:rFonts w:ascii="Calibri"/>
                        <w:sz w:val="18"/>
                      </w:rPr>
                      <w:t>2.7m</w:t>
                    </w:r>
                  </w:p>
                </w:txbxContent>
              </v:textbox>
            </v:shape>
          </v:group>
        </w:pict>
      </w:r>
      <w:r>
        <w:rPr>
          <w:rFonts w:hint="eastAsia" w:ascii="楷体" w:eastAsia="楷体"/>
        </w:rPr>
        <w:t xml:space="preserve">图 </w:t>
      </w:r>
      <w:r>
        <w:rPr>
          <w:rFonts w:ascii="Calibri" w:eastAsia="Calibri"/>
        </w:rPr>
        <w:t>18</w:t>
      </w:r>
    </w:p>
    <w:p>
      <w:pPr>
        <w:pStyle w:val="2"/>
        <w:spacing w:before="11"/>
        <w:rPr>
          <w:rFonts w:ascii="Calibri"/>
          <w:sz w:val="20"/>
        </w:rPr>
      </w:pPr>
      <w:r>
        <w:br w:type="column"/>
      </w:r>
    </w:p>
    <w:p>
      <w:pPr>
        <w:pStyle w:val="2"/>
        <w:ind w:left="192"/>
      </w:pPr>
      <w:r>
        <w:t>30s</w:t>
      </w:r>
      <w:r>
        <w:rPr>
          <w:spacing w:val="-12"/>
        </w:rPr>
        <w:t xml:space="preserve"> 内将货厢和货物匀速提升 </w:t>
      </w:r>
      <w:r>
        <w:t>6m</w:t>
      </w:r>
      <w:r>
        <w:rPr>
          <w:spacing w:val="-11"/>
        </w:rPr>
        <w:t>，则钢丝绳自由端拉力的功和功率各是多少？</w:t>
      </w:r>
    </w:p>
    <w:p>
      <w:pPr>
        <w:pStyle w:val="2"/>
        <w:spacing w:before="160" w:line="364" w:lineRule="auto"/>
        <w:ind w:left="192" w:right="2517"/>
        <w:jc w:val="both"/>
      </w:pPr>
      <w:r>
        <w:drawing>
          <wp:anchor distT="0" distB="0" distL="0" distR="0" simplePos="0" relativeHeight="251675648" behindDoc="0" locked="0" layoutInCell="1" allowOverlap="1">
            <wp:simplePos x="0" y="0"/>
            <wp:positionH relativeFrom="page">
              <wp:posOffset>13153390</wp:posOffset>
            </wp:positionH>
            <wp:positionV relativeFrom="paragraph">
              <wp:posOffset>-132080</wp:posOffset>
            </wp:positionV>
            <wp:extent cx="1304290" cy="1913890"/>
            <wp:effectExtent l="0" t="0" r="0" b="0"/>
            <wp:wrapNone/>
            <wp:docPr id="21"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22.jpeg"/>
                    <pic:cNvPicPr>
                      <a:picLocks noChangeAspect="1"/>
                    </pic:cNvPicPr>
                  </pic:nvPicPr>
                  <pic:blipFill>
                    <a:blip r:embed="rId25" cstate="print"/>
                    <a:stretch>
                      <a:fillRect/>
                    </a:stretch>
                  </pic:blipFill>
                  <pic:spPr>
                    <a:xfrm>
                      <a:off x="0" y="0"/>
                      <a:ext cx="1304544" cy="1914144"/>
                    </a:xfrm>
                    <a:prstGeom prst="rect">
                      <a:avLst/>
                    </a:prstGeom>
                  </pic:spPr>
                </pic:pic>
              </a:graphicData>
            </a:graphic>
          </wp:anchor>
        </w:drawing>
      </w:r>
      <w:r>
        <w:t>（二）如果不计钢丝绳的重力和摩擦。求（3）在匀速提起货物 2m 时，若电动机对钢丝绳的实际拉力是 2500N，则提升货物的有用功、总功、机械效率和一个动滑轮重各为多少？</w:t>
      </w:r>
    </w:p>
    <w:p>
      <w:pPr>
        <w:spacing w:after="0" w:line="364" w:lineRule="auto"/>
        <w:jc w:val="both"/>
        <w:sectPr>
          <w:pgSz w:w="23820" w:h="16840" w:orient="landscape"/>
          <w:pgMar w:top="960" w:right="760" w:bottom="280" w:left="940" w:header="720" w:footer="720" w:gutter="0"/>
          <w:cols w:equalWidth="0" w:num="4">
            <w:col w:w="5889" w:space="47"/>
            <w:col w:w="709" w:space="1957"/>
            <w:col w:w="777" w:space="1961"/>
            <w:col w:w="10780"/>
          </w:cols>
        </w:sectPr>
      </w:pPr>
    </w:p>
    <w:p>
      <w:pPr>
        <w:pStyle w:val="2"/>
        <w:tabs>
          <w:tab w:val="left" w:pos="3854"/>
          <w:tab w:val="left" w:pos="5171"/>
          <w:tab w:val="left" w:pos="5511"/>
        </w:tabs>
        <w:spacing w:before="2" w:line="242" w:lineRule="auto"/>
        <w:ind w:left="192" w:right="38"/>
      </w:pPr>
      <w:r>
        <w:drawing>
          <wp:anchor distT="0" distB="0" distL="0" distR="0" simplePos="0" relativeHeight="251677696" behindDoc="1" locked="0" layoutInCell="1" allowOverlap="1">
            <wp:simplePos x="0" y="0"/>
            <wp:positionH relativeFrom="page">
              <wp:posOffset>5853430</wp:posOffset>
            </wp:positionH>
            <wp:positionV relativeFrom="paragraph">
              <wp:posOffset>347980</wp:posOffset>
            </wp:positionV>
            <wp:extent cx="1294765" cy="1429385"/>
            <wp:effectExtent l="0" t="0" r="0" b="0"/>
            <wp:wrapNone/>
            <wp:docPr id="23"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23.jpeg"/>
                    <pic:cNvPicPr>
                      <a:picLocks noChangeAspect="1"/>
                    </pic:cNvPicPr>
                  </pic:nvPicPr>
                  <pic:blipFill>
                    <a:blip r:embed="rId26" cstate="print"/>
                    <a:stretch>
                      <a:fillRect/>
                    </a:stretch>
                  </pic:blipFill>
                  <pic:spPr>
                    <a:xfrm>
                      <a:off x="0" y="0"/>
                      <a:ext cx="1295021" cy="1429511"/>
                    </a:xfrm>
                    <a:prstGeom prst="rect">
                      <a:avLst/>
                    </a:prstGeom>
                  </pic:spPr>
                </pic:pic>
              </a:graphicData>
            </a:graphic>
          </wp:anchor>
        </w:drawing>
      </w:r>
      <w:r>
        <w:t>则球下降过程中重力做功为</w:t>
      </w:r>
      <w:r>
        <w:rPr>
          <w:u w:val="single"/>
        </w:rPr>
        <w:t xml:space="preserve"> </w:t>
      </w:r>
      <w:r>
        <w:rPr>
          <w:u w:val="single"/>
        </w:rPr>
        <w:tab/>
      </w:r>
      <w:r>
        <w:rPr>
          <w:rFonts w:ascii="Calibri" w:eastAsia="Calibri"/>
          <w:spacing w:val="-21"/>
        </w:rPr>
        <w:t>J</w:t>
      </w:r>
      <w:r>
        <w:rPr>
          <w:spacing w:val="-21"/>
        </w:rPr>
        <w:t>，</w:t>
      </w:r>
      <w:r>
        <w:t>功率为</w:t>
      </w:r>
      <w:r>
        <w:rPr>
          <w:u w:val="single"/>
        </w:rPr>
        <w:t xml:space="preserve"> </w:t>
      </w:r>
      <w:r>
        <w:rPr>
          <w:u w:val="single"/>
        </w:rPr>
        <w:tab/>
      </w:r>
      <w:r>
        <w:rPr>
          <w:u w:val="single"/>
        </w:rPr>
        <w:tab/>
      </w:r>
      <w:r>
        <w:rPr>
          <w:rFonts w:ascii="Calibri" w:eastAsia="Calibri"/>
          <w:spacing w:val="-11"/>
        </w:rPr>
        <w:t>W.</w:t>
      </w:r>
      <w:r>
        <w:rPr>
          <w:rFonts w:ascii="Calibri" w:eastAsia="Calibri"/>
          <w:spacing w:val="21"/>
        </w:rPr>
        <w:t xml:space="preserve"> </w:t>
      </w:r>
      <w:r>
        <w:t>若不考虑空气的摩擦阻力球从最高点</w:t>
      </w:r>
      <w:r>
        <w:rPr>
          <w:spacing w:val="-41"/>
        </w:rPr>
        <w:t>，</w:t>
      </w:r>
      <w:r>
        <w:t>下</w:t>
      </w:r>
      <w:r>
        <w:rPr>
          <w:spacing w:val="-17"/>
        </w:rPr>
        <w:t>降</w:t>
      </w:r>
      <w:r>
        <w:t>到最低点重力势能转化成的动能是</w:t>
      </w:r>
      <w:r>
        <w:rPr>
          <w:u w:val="single"/>
        </w:rPr>
        <w:t xml:space="preserve"> </w:t>
      </w:r>
      <w:r>
        <w:rPr>
          <w:u w:val="single"/>
        </w:rPr>
        <w:tab/>
      </w:r>
      <w:r>
        <w:t>。</w:t>
      </w:r>
    </w:p>
    <w:p>
      <w:pPr>
        <w:pStyle w:val="2"/>
        <w:spacing w:before="80"/>
        <w:ind w:left="192"/>
      </w:pPr>
      <w:r>
        <w:t>四．实验题。每空 2 分，共 26 分。</w:t>
      </w:r>
    </w:p>
    <w:p>
      <w:pPr>
        <w:pStyle w:val="2"/>
        <w:spacing w:before="14"/>
        <w:ind w:left="192"/>
      </w:pPr>
      <w:r>
        <w:rPr>
          <w:rFonts w:ascii="Times New Roman" w:hAnsi="Times New Roman" w:eastAsia="Times New Roman"/>
        </w:rPr>
        <w:t>21</w:t>
      </w:r>
      <w:r>
        <w:t>、小明在做“探究杠杆平衡”的实验中，每只钩码重 0.5N.</w:t>
      </w:r>
    </w:p>
    <w:p>
      <w:pPr>
        <w:pStyle w:val="6"/>
        <w:numPr>
          <w:ilvl w:val="1"/>
          <w:numId w:val="10"/>
        </w:numPr>
        <w:tabs>
          <w:tab w:val="left" w:pos="763"/>
          <w:tab w:val="left" w:pos="4131"/>
        </w:tabs>
        <w:spacing w:before="84" w:after="0" w:line="364" w:lineRule="auto"/>
        <w:ind w:left="408" w:right="2343" w:hanging="7"/>
        <w:jc w:val="left"/>
        <w:rPr>
          <w:sz w:val="24"/>
        </w:rPr>
      </w:pPr>
      <w:r>
        <w:rPr>
          <w:sz w:val="24"/>
        </w:rPr>
        <w:t>小明将杠杆挂在支架上</w:t>
      </w:r>
      <w:r>
        <w:rPr>
          <w:spacing w:val="-53"/>
          <w:sz w:val="24"/>
        </w:rPr>
        <w:t>，</w:t>
      </w:r>
      <w:r>
        <w:rPr>
          <w:sz w:val="24"/>
        </w:rPr>
        <w:t>发现杠杆左端下倾</w:t>
      </w:r>
      <w:r>
        <w:rPr>
          <w:spacing w:val="-51"/>
          <w:sz w:val="24"/>
        </w:rPr>
        <w:t>，</w:t>
      </w:r>
      <w:r>
        <w:rPr>
          <w:sz w:val="24"/>
        </w:rPr>
        <w:t>若他调节杠杆右端的平</w:t>
      </w:r>
      <w:r>
        <w:rPr>
          <w:spacing w:val="-17"/>
          <w:sz w:val="24"/>
        </w:rPr>
        <w:t>衡</w:t>
      </w:r>
      <w:r>
        <w:rPr>
          <w:sz w:val="24"/>
        </w:rPr>
        <w:t>螺母，</w:t>
      </w:r>
      <w:r>
        <w:rPr>
          <w:spacing w:val="2"/>
          <w:sz w:val="24"/>
        </w:rPr>
        <w:t>应</w:t>
      </w:r>
      <w:r>
        <w:rPr>
          <w:sz w:val="24"/>
        </w:rPr>
        <w:t>将该平衡螺母</w:t>
      </w:r>
      <w:r>
        <w:rPr>
          <w:spacing w:val="-1"/>
          <w:sz w:val="24"/>
        </w:rPr>
        <w:t>向</w:t>
      </w:r>
      <w:r>
        <w:rPr>
          <w:rFonts w:ascii="Times New Roman" w:hAnsi="Times New Roman" w:eastAsia="Times New Roman"/>
          <w:sz w:val="24"/>
          <w:u w:val="single"/>
        </w:rPr>
        <w:t xml:space="preserve"> </w:t>
      </w:r>
      <w:r>
        <w:rPr>
          <w:rFonts w:ascii="Times New Roman" w:hAnsi="Times New Roman" w:eastAsia="Times New Roman"/>
          <w:sz w:val="24"/>
          <w:u w:val="single"/>
        </w:rPr>
        <w:tab/>
      </w:r>
      <w:r>
        <w:rPr>
          <w:sz w:val="24"/>
        </w:rPr>
        <w:t>（</w:t>
      </w:r>
      <w:r>
        <w:rPr>
          <w:spacing w:val="2"/>
          <w:sz w:val="24"/>
        </w:rPr>
        <w:t>填</w:t>
      </w:r>
      <w:r>
        <w:rPr>
          <w:sz w:val="24"/>
        </w:rPr>
        <w:t>“左”或</w:t>
      </w:r>
      <w:r>
        <w:rPr>
          <w:spacing w:val="2"/>
          <w:sz w:val="24"/>
        </w:rPr>
        <w:t>“</w:t>
      </w:r>
      <w:r>
        <w:rPr>
          <w:sz w:val="24"/>
        </w:rPr>
        <w:t>右</w:t>
      </w:r>
      <w:r>
        <w:rPr>
          <w:spacing w:val="-120"/>
          <w:sz w:val="24"/>
        </w:rPr>
        <w:t>”</w:t>
      </w:r>
      <w:r>
        <w:rPr>
          <w:sz w:val="24"/>
        </w:rPr>
        <w:t>）端调节</w:t>
      </w:r>
      <w:r>
        <w:rPr>
          <w:spacing w:val="2"/>
          <w:sz w:val="24"/>
        </w:rPr>
        <w:t>，</w:t>
      </w:r>
      <w:r>
        <w:rPr>
          <w:sz w:val="24"/>
        </w:rPr>
        <w:t>直到</w:t>
      </w:r>
      <w:r>
        <w:rPr>
          <w:spacing w:val="-18"/>
          <w:sz w:val="24"/>
        </w:rPr>
        <w:t>杠</w:t>
      </w:r>
    </w:p>
    <w:p>
      <w:pPr>
        <w:pStyle w:val="2"/>
      </w:pPr>
      <w:r>
        <w:br w:type="column"/>
      </w:r>
    </w:p>
    <w:p>
      <w:pPr>
        <w:pStyle w:val="2"/>
      </w:pPr>
    </w:p>
    <w:p>
      <w:pPr>
        <w:pStyle w:val="2"/>
      </w:pPr>
    </w:p>
    <w:p>
      <w:pPr>
        <w:pStyle w:val="2"/>
      </w:pPr>
    </w:p>
    <w:p>
      <w:pPr>
        <w:pStyle w:val="2"/>
      </w:pPr>
    </w:p>
    <w:p>
      <w:pPr>
        <w:pStyle w:val="2"/>
        <w:spacing w:before="11"/>
        <w:rPr>
          <w:sz w:val="35"/>
        </w:rPr>
      </w:pPr>
    </w:p>
    <w:p>
      <w:pPr>
        <w:spacing w:before="0"/>
        <w:ind w:left="192" w:right="0" w:firstLine="0"/>
        <w:jc w:val="left"/>
        <w:rPr>
          <w:b/>
          <w:sz w:val="24"/>
        </w:rPr>
      </w:pPr>
      <w:r>
        <w:rPr>
          <w:b/>
          <w:sz w:val="24"/>
        </w:rPr>
        <w:t>附加题：</w:t>
      </w:r>
    </w:p>
    <w:p>
      <w:pPr>
        <w:pStyle w:val="2"/>
        <w:rPr>
          <w:b/>
          <w:sz w:val="22"/>
        </w:rPr>
      </w:pPr>
      <w:r>
        <w:br w:type="column"/>
      </w:r>
    </w:p>
    <w:p>
      <w:pPr>
        <w:pStyle w:val="2"/>
        <w:rPr>
          <w:b/>
          <w:sz w:val="22"/>
        </w:rPr>
      </w:pPr>
    </w:p>
    <w:p>
      <w:pPr>
        <w:pStyle w:val="2"/>
        <w:rPr>
          <w:b/>
          <w:sz w:val="22"/>
        </w:rPr>
      </w:pPr>
    </w:p>
    <w:p>
      <w:pPr>
        <w:pStyle w:val="2"/>
        <w:rPr>
          <w:b/>
          <w:sz w:val="22"/>
        </w:rPr>
      </w:pPr>
    </w:p>
    <w:p>
      <w:pPr>
        <w:pStyle w:val="2"/>
        <w:rPr>
          <w:b/>
          <w:sz w:val="22"/>
        </w:rPr>
      </w:pPr>
    </w:p>
    <w:p>
      <w:pPr>
        <w:pStyle w:val="2"/>
        <w:spacing w:before="3"/>
        <w:rPr>
          <w:b/>
          <w:sz w:val="21"/>
        </w:rPr>
      </w:pPr>
    </w:p>
    <w:p>
      <w:pPr>
        <w:spacing w:before="0"/>
        <w:ind w:left="766" w:right="0" w:firstLine="0"/>
        <w:jc w:val="left"/>
        <w:rPr>
          <w:rFonts w:ascii="Calibri" w:eastAsia="Calibri"/>
          <w:sz w:val="21"/>
        </w:rPr>
      </w:pPr>
      <w:r>
        <w:rPr>
          <w:sz w:val="21"/>
        </w:rPr>
        <w:t xml:space="preserve">图 </w:t>
      </w:r>
      <w:r>
        <w:rPr>
          <w:rFonts w:ascii="Calibri" w:eastAsia="Calibri"/>
          <w:sz w:val="21"/>
        </w:rPr>
        <w:t>20</w:t>
      </w:r>
    </w:p>
    <w:p>
      <w:pPr>
        <w:spacing w:after="0"/>
        <w:jc w:val="left"/>
        <w:rPr>
          <w:rFonts w:ascii="Calibri" w:eastAsia="Calibri"/>
          <w:sz w:val="21"/>
        </w:rPr>
        <w:sectPr>
          <w:type w:val="continuous"/>
          <w:pgSz w:w="23820" w:h="16840" w:orient="landscape"/>
          <w:pgMar w:top="1080" w:right="760" w:bottom="280" w:left="940" w:header="720" w:footer="720" w:gutter="0"/>
          <w:cols w:equalWidth="0" w:num="3">
            <w:col w:w="10443" w:space="897"/>
            <w:col w:w="1196" w:space="7046"/>
            <w:col w:w="2538"/>
          </w:cols>
        </w:sectPr>
      </w:pPr>
    </w:p>
    <w:p>
      <w:pPr>
        <w:pStyle w:val="2"/>
        <w:spacing w:before="1"/>
        <w:ind w:left="408"/>
      </w:pPr>
      <w:r>
        <w:t>杆在水平位置平衡.</w:t>
      </w:r>
    </w:p>
    <w:p>
      <w:pPr>
        <w:pStyle w:val="6"/>
        <w:numPr>
          <w:ilvl w:val="1"/>
          <w:numId w:val="10"/>
        </w:numPr>
        <w:tabs>
          <w:tab w:val="left" w:pos="763"/>
          <w:tab w:val="left" w:pos="4368"/>
        </w:tabs>
        <w:spacing w:before="161" w:after="0" w:line="364" w:lineRule="auto"/>
        <w:ind w:left="408" w:right="0" w:hanging="7"/>
        <w:jc w:val="left"/>
        <w:rPr>
          <w:sz w:val="24"/>
        </w:rPr>
      </w:pPr>
      <w:r>
        <w:rPr>
          <w:sz w:val="24"/>
        </w:rPr>
        <w:t>如图</w:t>
      </w:r>
      <w:r>
        <w:rPr>
          <w:spacing w:val="-56"/>
          <w:sz w:val="24"/>
        </w:rPr>
        <w:t xml:space="preserve"> </w:t>
      </w:r>
      <w:r>
        <w:rPr>
          <w:sz w:val="24"/>
        </w:rPr>
        <w:t>19</w:t>
      </w:r>
      <w:r>
        <w:rPr>
          <w:spacing w:val="-58"/>
          <w:sz w:val="24"/>
        </w:rPr>
        <w:t xml:space="preserve"> </w:t>
      </w:r>
      <w:r>
        <w:rPr>
          <w:sz w:val="24"/>
        </w:rPr>
        <w:t>所示，将弹簧测力计挂在杠杆左端第</w:t>
      </w:r>
      <w:r>
        <w:rPr>
          <w:spacing w:val="-57"/>
          <w:sz w:val="24"/>
        </w:rPr>
        <w:t xml:space="preserve"> </w:t>
      </w:r>
      <w:r>
        <w:rPr>
          <w:sz w:val="24"/>
        </w:rPr>
        <w:t>4</w:t>
      </w:r>
      <w:r>
        <w:rPr>
          <w:spacing w:val="-56"/>
          <w:sz w:val="24"/>
        </w:rPr>
        <w:t xml:space="preserve"> </w:t>
      </w:r>
      <w:r>
        <w:rPr>
          <w:sz w:val="24"/>
        </w:rPr>
        <w:t>格处使杠杆平衡，请</w:t>
      </w:r>
      <w:r>
        <w:rPr>
          <w:spacing w:val="-16"/>
          <w:sz w:val="24"/>
        </w:rPr>
        <w:t>计</w:t>
      </w:r>
      <w:r>
        <w:rPr>
          <w:sz w:val="24"/>
        </w:rPr>
        <w:t>算出此时弹簧测力计示数为</w:t>
      </w:r>
      <w:r>
        <w:rPr>
          <w:sz w:val="24"/>
          <w:u w:val="single"/>
        </w:rPr>
        <w:t xml:space="preserve"> </w:t>
      </w:r>
      <w:r>
        <w:rPr>
          <w:sz w:val="24"/>
          <w:u w:val="single"/>
        </w:rPr>
        <w:tab/>
      </w:r>
      <w:r>
        <w:rPr>
          <w:sz w:val="24"/>
        </w:rPr>
        <w:t>N.</w:t>
      </w:r>
    </w:p>
    <w:p>
      <w:pPr>
        <w:pStyle w:val="2"/>
        <w:rPr>
          <w:sz w:val="22"/>
        </w:rPr>
      </w:pPr>
      <w:r>
        <w:br w:type="column"/>
      </w:r>
    </w:p>
    <w:p>
      <w:pPr>
        <w:pStyle w:val="2"/>
        <w:rPr>
          <w:sz w:val="22"/>
        </w:rPr>
      </w:pPr>
    </w:p>
    <w:p>
      <w:pPr>
        <w:pStyle w:val="2"/>
        <w:spacing w:before="10"/>
        <w:rPr>
          <w:sz w:val="20"/>
        </w:rPr>
      </w:pPr>
    </w:p>
    <w:p>
      <w:pPr>
        <w:spacing w:before="0"/>
        <w:ind w:left="749" w:right="902" w:firstLine="0"/>
        <w:jc w:val="center"/>
        <w:rPr>
          <w:rFonts w:ascii="Calibri" w:eastAsia="Calibri"/>
          <w:sz w:val="21"/>
        </w:rPr>
      </w:pPr>
      <w:r>
        <w:rPr>
          <w:sz w:val="21"/>
        </w:rPr>
        <w:t xml:space="preserve">图 </w:t>
      </w:r>
      <w:r>
        <w:rPr>
          <w:rFonts w:ascii="Calibri" w:eastAsia="Calibri"/>
          <w:sz w:val="21"/>
        </w:rPr>
        <w:t>19</w:t>
      </w:r>
    </w:p>
    <w:p>
      <w:pPr>
        <w:pStyle w:val="6"/>
        <w:numPr>
          <w:ilvl w:val="0"/>
          <w:numId w:val="11"/>
        </w:numPr>
        <w:tabs>
          <w:tab w:val="left" w:pos="883"/>
        </w:tabs>
        <w:spacing w:before="35" w:after="0" w:line="242" w:lineRule="auto"/>
        <w:ind w:left="401" w:right="373" w:firstLine="0"/>
        <w:jc w:val="left"/>
        <w:rPr>
          <w:sz w:val="24"/>
        </w:rPr>
      </w:pPr>
      <w:r>
        <w:rPr>
          <w:sz w:val="24"/>
        </w:rPr>
        <w:br w:type="column"/>
      </w:r>
      <w:r>
        <w:rPr>
          <w:spacing w:val="-20"/>
          <w:sz w:val="24"/>
        </w:rPr>
        <w:t xml:space="preserve">如图 </w:t>
      </w:r>
      <w:r>
        <w:rPr>
          <w:sz w:val="24"/>
        </w:rPr>
        <w:t>21</w:t>
      </w:r>
      <w:r>
        <w:rPr>
          <w:spacing w:val="-14"/>
          <w:sz w:val="24"/>
        </w:rPr>
        <w:t xml:space="preserve"> 所示，已知斜面高 </w:t>
      </w:r>
      <w:r>
        <w:rPr>
          <w:sz w:val="24"/>
        </w:rPr>
        <w:t>4</w:t>
      </w:r>
      <w:r>
        <w:rPr>
          <w:spacing w:val="-56"/>
          <w:sz w:val="24"/>
        </w:rPr>
        <w:t xml:space="preserve"> </w:t>
      </w:r>
      <w:r>
        <w:rPr>
          <w:sz w:val="24"/>
        </w:rPr>
        <w:t>m，</w:t>
      </w:r>
      <w:r>
        <w:rPr>
          <w:spacing w:val="-6"/>
          <w:sz w:val="24"/>
        </w:rPr>
        <w:t xml:space="preserve">斜面与水平面的夹角为 </w:t>
      </w:r>
      <w:r>
        <w:rPr>
          <w:sz w:val="24"/>
        </w:rPr>
        <w:t>30</w:t>
      </w:r>
      <w:r>
        <w:rPr>
          <w:position w:val="12"/>
          <w:sz w:val="12"/>
        </w:rPr>
        <w:t>0</w:t>
      </w:r>
      <w:r>
        <w:rPr>
          <w:spacing w:val="-12"/>
          <w:sz w:val="24"/>
        </w:rPr>
        <w:t xml:space="preserve">。拉力为 </w:t>
      </w:r>
      <w:r>
        <w:rPr>
          <w:sz w:val="24"/>
        </w:rPr>
        <w:t>50</w:t>
      </w:r>
      <w:r>
        <w:rPr>
          <w:spacing w:val="-58"/>
          <w:sz w:val="24"/>
        </w:rPr>
        <w:t xml:space="preserve"> </w:t>
      </w:r>
      <w:r>
        <w:rPr>
          <w:sz w:val="24"/>
        </w:rPr>
        <w:t>N</w:t>
      </w:r>
      <w:r>
        <w:rPr>
          <w:spacing w:val="-2"/>
          <w:sz w:val="24"/>
        </w:rPr>
        <w:t>。利用这个装置将重</w:t>
      </w:r>
      <w:r>
        <w:rPr>
          <w:spacing w:val="-29"/>
          <w:sz w:val="24"/>
        </w:rPr>
        <w:t xml:space="preserve">为 </w:t>
      </w:r>
      <w:r>
        <w:rPr>
          <w:sz w:val="24"/>
        </w:rPr>
        <w:t>150</w:t>
      </w:r>
      <w:r>
        <w:rPr>
          <w:spacing w:val="3"/>
          <w:sz w:val="24"/>
        </w:rPr>
        <w:t xml:space="preserve"> </w:t>
      </w:r>
      <w:r>
        <w:rPr>
          <w:sz w:val="24"/>
        </w:rPr>
        <w:t>N</w:t>
      </w:r>
      <w:r>
        <w:rPr>
          <w:spacing w:val="-20"/>
          <w:sz w:val="24"/>
        </w:rPr>
        <w:t xml:space="preserve"> 的物体在 </w:t>
      </w:r>
      <w:r>
        <w:rPr>
          <w:sz w:val="24"/>
        </w:rPr>
        <w:t>5</w:t>
      </w:r>
      <w:r>
        <w:rPr>
          <w:spacing w:val="3"/>
          <w:sz w:val="24"/>
        </w:rPr>
        <w:t xml:space="preserve"> </w:t>
      </w:r>
      <w:r>
        <w:rPr>
          <w:sz w:val="24"/>
        </w:rPr>
        <w:t>s</w:t>
      </w:r>
      <w:r>
        <w:rPr>
          <w:spacing w:val="-8"/>
          <w:sz w:val="24"/>
        </w:rPr>
        <w:t xml:space="preserve"> 内匀速从斜面的底端拉到顶端。则拉力做功</w:t>
      </w:r>
    </w:p>
    <w:p>
      <w:pPr>
        <w:pStyle w:val="2"/>
        <w:ind w:left="401"/>
      </w:pPr>
      <w:r>
        <w:drawing>
          <wp:anchor distT="0" distB="0" distL="0" distR="0" simplePos="0" relativeHeight="251678720" behindDoc="1" locked="0" layoutInCell="1" allowOverlap="1">
            <wp:simplePos x="0" y="0"/>
            <wp:positionH relativeFrom="page">
              <wp:posOffset>12484100</wp:posOffset>
            </wp:positionH>
            <wp:positionV relativeFrom="paragraph">
              <wp:posOffset>-163195</wp:posOffset>
            </wp:positionV>
            <wp:extent cx="2083435" cy="987425"/>
            <wp:effectExtent l="0" t="0" r="0" b="0"/>
            <wp:wrapNone/>
            <wp:docPr id="25"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24.png"/>
                    <pic:cNvPicPr>
                      <a:picLocks noChangeAspect="1"/>
                    </pic:cNvPicPr>
                  </pic:nvPicPr>
                  <pic:blipFill>
                    <a:blip r:embed="rId27" cstate="print"/>
                    <a:stretch>
                      <a:fillRect/>
                    </a:stretch>
                  </pic:blipFill>
                  <pic:spPr>
                    <a:xfrm>
                      <a:off x="0" y="0"/>
                      <a:ext cx="2083307" cy="987551"/>
                    </a:xfrm>
                    <a:prstGeom prst="rect">
                      <a:avLst/>
                    </a:prstGeom>
                  </pic:spPr>
                </pic:pic>
              </a:graphicData>
            </a:graphic>
          </wp:anchor>
        </w:drawing>
      </w:r>
      <w:r>
        <w:t>的功率为多少 W，该装置的机械效率为多少？</w:t>
      </w:r>
    </w:p>
    <w:p>
      <w:pPr>
        <w:spacing w:after="0"/>
        <w:sectPr>
          <w:type w:val="continuous"/>
          <w:pgSz w:w="23820" w:h="16840" w:orient="landscape"/>
          <w:pgMar w:top="1080" w:right="760" w:bottom="280" w:left="940" w:header="720" w:footer="720" w:gutter="0"/>
          <w:cols w:equalWidth="0" w:num="3">
            <w:col w:w="8099" w:space="40"/>
            <w:col w:w="2220" w:space="772"/>
            <w:col w:w="10989"/>
          </w:cols>
        </w:sectPr>
      </w:pPr>
    </w:p>
    <w:p>
      <w:pPr>
        <w:pStyle w:val="2"/>
        <w:tabs>
          <w:tab w:val="left" w:pos="3324"/>
        </w:tabs>
        <w:spacing w:before="1" w:line="364" w:lineRule="auto"/>
        <w:ind w:left="444" w:right="158" w:hanging="132"/>
      </w:pPr>
      <w:r>
        <w:rPr>
          <w:spacing w:val="-9"/>
        </w:rPr>
        <w:t>（3）</w:t>
      </w:r>
      <w:r>
        <w:t>当弹簧测力计拉力方向从</w:t>
      </w:r>
      <w:r>
        <w:rPr>
          <w:spacing w:val="-60"/>
        </w:rPr>
        <w:t xml:space="preserve"> </w:t>
      </w:r>
      <w:r>
        <w:t>30º逆时针旋转到竖直向上方向过程中</w:t>
      </w:r>
      <w:r>
        <w:rPr>
          <w:spacing w:val="-27"/>
        </w:rPr>
        <w:t>，</w:t>
      </w:r>
      <w:r>
        <w:t>若保持杠杆水平平衡则</w:t>
      </w:r>
      <w:r>
        <w:rPr>
          <w:spacing w:val="-16"/>
        </w:rPr>
        <w:t>弹</w:t>
      </w:r>
      <w:r>
        <w:t>簧测力计的示数会</w:t>
      </w:r>
      <w:r>
        <w:rPr>
          <w:rFonts w:ascii="Times New Roman" w:hAnsi="Times New Roman" w:eastAsia="Times New Roman"/>
          <w:u w:val="single"/>
        </w:rPr>
        <w:t xml:space="preserve"> </w:t>
      </w:r>
      <w:r>
        <w:rPr>
          <w:rFonts w:ascii="Times New Roman" w:hAnsi="Times New Roman" w:eastAsia="Times New Roman"/>
          <w:u w:val="single"/>
        </w:rPr>
        <w:tab/>
      </w:r>
      <w:r>
        <w:t>（填“逐渐变小</w:t>
      </w:r>
      <w:r>
        <w:rPr>
          <w:spacing w:val="-120"/>
        </w:rPr>
        <w:t>”、</w:t>
      </w:r>
      <w:r>
        <w:t>“不变”或“逐渐变大</w:t>
      </w:r>
      <w:r>
        <w:rPr>
          <w:spacing w:val="-120"/>
        </w:rPr>
        <w:t>”</w:t>
      </w:r>
      <w:r>
        <w:t>）.</w:t>
      </w:r>
    </w:p>
    <w:p>
      <w:pPr>
        <w:pStyle w:val="2"/>
        <w:spacing w:line="229" w:lineRule="exact"/>
        <w:ind w:left="192"/>
      </w:pPr>
      <w:r>
        <w:t>22、小刚同学设计了一个高度可调节的斜面来探究斜面的省力情况、斜面的机械效率与斜面的倾斜</w:t>
      </w:r>
    </w:p>
    <w:p>
      <w:pPr>
        <w:pStyle w:val="2"/>
        <w:spacing w:before="4" w:line="242" w:lineRule="auto"/>
        <w:ind w:left="192" w:right="158"/>
      </w:pPr>
      <w:r>
        <w:rPr>
          <w:spacing w:val="-10"/>
        </w:rPr>
        <w:t>程度之间的关系，如图所示．她首先测出小车重，然后用弹簧测力计沿斜面拉动小车，调节斜面倾</w:t>
      </w:r>
      <w:r>
        <w:t>斜角θ的大小多次测量，得到下表所示的数据：</w:t>
      </w:r>
    </w:p>
    <w:p>
      <w:pPr>
        <w:pStyle w:val="6"/>
        <w:numPr>
          <w:ilvl w:val="0"/>
          <w:numId w:val="12"/>
        </w:numPr>
        <w:tabs>
          <w:tab w:val="left" w:pos="794"/>
          <w:tab w:val="left" w:pos="6971"/>
          <w:tab w:val="left" w:pos="8232"/>
          <w:tab w:val="left" w:pos="9371"/>
        </w:tabs>
        <w:spacing w:before="34" w:after="0" w:line="240" w:lineRule="auto"/>
        <w:ind w:left="793" w:right="0" w:hanging="601"/>
        <w:jc w:val="left"/>
        <w:rPr>
          <w:rFonts w:ascii="Times New Roman" w:hAnsi="Times New Roman" w:eastAsia="Times New Roman"/>
          <w:sz w:val="24"/>
        </w:rPr>
      </w:pPr>
      <w:r>
        <w:rPr>
          <w:sz w:val="24"/>
        </w:rPr>
        <w:t>上表中的空格处①、②、③对应的数据分别是：①</w:t>
      </w:r>
      <w:r>
        <w:rPr>
          <w:sz w:val="24"/>
          <w:u w:val="single"/>
        </w:rPr>
        <w:t xml:space="preserve"> </w:t>
      </w:r>
      <w:r>
        <w:rPr>
          <w:sz w:val="24"/>
          <w:u w:val="single"/>
        </w:rPr>
        <w:tab/>
      </w:r>
      <w:r>
        <w:rPr>
          <w:sz w:val="24"/>
        </w:rPr>
        <w:t>②</w:t>
      </w:r>
      <w:r>
        <w:rPr>
          <w:sz w:val="24"/>
          <w:u w:val="single"/>
        </w:rPr>
        <w:t xml:space="preserve"> </w:t>
      </w:r>
      <w:r>
        <w:rPr>
          <w:sz w:val="24"/>
          <w:u w:val="single"/>
        </w:rPr>
        <w:tab/>
      </w:r>
      <w:r>
        <w:rPr>
          <w:sz w:val="24"/>
        </w:rPr>
        <w:t>③</w:t>
      </w:r>
      <w:r>
        <w:rPr>
          <w:rFonts w:ascii="Times New Roman" w:hAnsi="Times New Roman" w:eastAsia="Times New Roman"/>
          <w:sz w:val="24"/>
          <w:u w:val="single"/>
        </w:rPr>
        <w:t xml:space="preserve"> </w:t>
      </w:r>
      <w:r>
        <w:rPr>
          <w:rFonts w:ascii="Times New Roman" w:hAnsi="Times New Roman" w:eastAsia="Times New Roman"/>
          <w:sz w:val="24"/>
          <w:u w:val="single"/>
        </w:rPr>
        <w:tab/>
      </w:r>
    </w:p>
    <w:p>
      <w:pPr>
        <w:pStyle w:val="6"/>
        <w:numPr>
          <w:ilvl w:val="0"/>
          <w:numId w:val="12"/>
        </w:numPr>
        <w:tabs>
          <w:tab w:val="left" w:pos="794"/>
          <w:tab w:val="left" w:pos="7032"/>
        </w:tabs>
        <w:spacing w:before="31" w:after="0" w:line="240" w:lineRule="auto"/>
        <w:ind w:left="793" w:right="0" w:hanging="601"/>
        <w:jc w:val="left"/>
        <w:rPr>
          <w:sz w:val="24"/>
        </w:rPr>
      </w:pPr>
      <w:r>
        <w:rPr>
          <w:sz w:val="24"/>
        </w:rPr>
        <w:t>分析上表数据，得出的探究结论是：斜面倾斜角θ</w:t>
      </w:r>
      <w:r>
        <w:rPr>
          <w:spacing w:val="-1"/>
          <w:sz w:val="24"/>
        </w:rPr>
        <w:t>越</w:t>
      </w:r>
      <w:r>
        <w:rPr>
          <w:rFonts w:ascii="Times New Roman" w:hAnsi="Times New Roman" w:eastAsia="Times New Roman"/>
          <w:sz w:val="24"/>
          <w:u w:val="single"/>
        </w:rPr>
        <w:t xml:space="preserve"> </w:t>
      </w:r>
      <w:r>
        <w:rPr>
          <w:rFonts w:ascii="Times New Roman" w:hAnsi="Times New Roman" w:eastAsia="Times New Roman"/>
          <w:sz w:val="24"/>
          <w:u w:val="single"/>
        </w:rPr>
        <w:tab/>
      </w:r>
      <w:r>
        <w:rPr>
          <w:sz w:val="24"/>
        </w:rPr>
        <w:t>（选填：大或小</w:t>
      </w:r>
      <w:r>
        <w:rPr>
          <w:spacing w:val="-120"/>
          <w:sz w:val="24"/>
        </w:rPr>
        <w:t>）</w:t>
      </w:r>
      <w:r>
        <w:rPr>
          <w:sz w:val="24"/>
        </w:rPr>
        <w:t>，斜面越</w:t>
      </w:r>
    </w:p>
    <w:p>
      <w:pPr>
        <w:pStyle w:val="2"/>
        <w:tabs>
          <w:tab w:val="left" w:pos="1272"/>
          <w:tab w:val="left" w:pos="6552"/>
        </w:tabs>
        <w:spacing w:before="34"/>
        <w:ind w:left="192"/>
      </w:pPr>
      <w:r>
        <w:rPr>
          <w:rFonts w:ascii="Times New Roman" w:eastAsia="Times New Roman"/>
          <w:u w:val="single"/>
        </w:rPr>
        <w:t xml:space="preserve"> </w:t>
      </w:r>
      <w:r>
        <w:rPr>
          <w:rFonts w:ascii="Times New Roman" w:eastAsia="Times New Roman"/>
          <w:u w:val="single"/>
        </w:rPr>
        <w:tab/>
      </w:r>
      <w:r>
        <w:t>（选填省力或费力</w:t>
      </w:r>
      <w:r>
        <w:rPr>
          <w:spacing w:val="-120"/>
        </w:rPr>
        <w:t>）</w:t>
      </w:r>
      <w:r>
        <w:t>，斜面的机械效率</w:t>
      </w:r>
      <w:r>
        <w:rPr>
          <w:spacing w:val="-1"/>
        </w:rPr>
        <w:t>越</w:t>
      </w:r>
      <w:r>
        <w:rPr>
          <w:rFonts w:ascii="Times New Roman" w:eastAsia="Times New Roman"/>
          <w:u w:val="single"/>
        </w:rPr>
        <w:t xml:space="preserve"> </w:t>
      </w:r>
      <w:r>
        <w:rPr>
          <w:rFonts w:ascii="Times New Roman" w:eastAsia="Times New Roman"/>
          <w:u w:val="single"/>
        </w:rPr>
        <w:tab/>
      </w:r>
      <w:r>
        <w:t>（选填：高或低</w:t>
      </w:r>
      <w:r>
        <w:rPr>
          <w:spacing w:val="-120"/>
        </w:rPr>
        <w:t>）</w:t>
      </w:r>
      <w:r>
        <w:t>．</w:t>
      </w:r>
    </w:p>
    <w:p>
      <w:pPr>
        <w:pStyle w:val="6"/>
        <w:numPr>
          <w:ilvl w:val="0"/>
          <w:numId w:val="12"/>
        </w:numPr>
        <w:tabs>
          <w:tab w:val="left" w:pos="794"/>
          <w:tab w:val="left" w:pos="5472"/>
        </w:tabs>
        <w:spacing w:before="33" w:after="0" w:line="240" w:lineRule="auto"/>
        <w:ind w:left="793" w:right="0" w:hanging="601"/>
        <w:jc w:val="left"/>
        <w:rPr>
          <w:sz w:val="24"/>
        </w:rPr>
      </w:pPr>
      <w:r>
        <w:rPr>
          <w:sz w:val="24"/>
        </w:rPr>
        <w:t>实验过程中拉力的方向应与斜面</w:t>
      </w:r>
      <w:r>
        <w:rPr>
          <w:sz w:val="24"/>
          <w:u w:val="single"/>
        </w:rPr>
        <w:t xml:space="preserve"> </w:t>
      </w:r>
      <w:r>
        <w:rPr>
          <w:sz w:val="24"/>
          <w:u w:val="single"/>
        </w:rPr>
        <w:tab/>
      </w:r>
      <w:r>
        <w:rPr>
          <w:sz w:val="24"/>
        </w:rPr>
        <w:t>．</w:t>
      </w:r>
    </w:p>
    <w:p>
      <w:pPr>
        <w:pStyle w:val="6"/>
        <w:numPr>
          <w:ilvl w:val="0"/>
          <w:numId w:val="12"/>
        </w:numPr>
        <w:tabs>
          <w:tab w:val="left" w:pos="794"/>
          <w:tab w:val="left" w:pos="1992"/>
          <w:tab w:val="left" w:pos="5743"/>
          <w:tab w:val="left" w:pos="7097"/>
        </w:tabs>
        <w:spacing w:before="31" w:after="0" w:line="266" w:lineRule="auto"/>
        <w:ind w:left="192" w:right="155" w:firstLine="0"/>
        <w:jc w:val="left"/>
        <w:rPr>
          <w:sz w:val="24"/>
        </w:rPr>
      </w:pPr>
      <w:r>
        <w:drawing>
          <wp:anchor distT="0" distB="0" distL="0" distR="0" simplePos="0" relativeHeight="251676672" behindDoc="1" locked="0" layoutInCell="1" allowOverlap="1">
            <wp:simplePos x="0" y="0"/>
            <wp:positionH relativeFrom="page">
              <wp:posOffset>3921125</wp:posOffset>
            </wp:positionH>
            <wp:positionV relativeFrom="paragraph">
              <wp:posOffset>368935</wp:posOffset>
            </wp:positionV>
            <wp:extent cx="19685" cy="19685"/>
            <wp:effectExtent l="0" t="0" r="0" b="0"/>
            <wp:wrapNone/>
            <wp:docPr id="27"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25.png"/>
                    <pic:cNvPicPr>
                      <a:picLocks noChangeAspect="1"/>
                    </pic:cNvPicPr>
                  </pic:nvPicPr>
                  <pic:blipFill>
                    <a:blip r:embed="rId28" cstate="print"/>
                    <a:stretch>
                      <a:fillRect/>
                    </a:stretch>
                  </pic:blipFill>
                  <pic:spPr>
                    <a:xfrm>
                      <a:off x="0" y="0"/>
                      <a:ext cx="19812" cy="19812"/>
                    </a:xfrm>
                    <a:prstGeom prst="rect">
                      <a:avLst/>
                    </a:prstGeom>
                  </pic:spPr>
                </pic:pic>
              </a:graphicData>
            </a:graphic>
          </wp:anchor>
        </w:drawing>
      </w:r>
      <w:r>
        <w:rPr>
          <w:sz w:val="24"/>
        </w:rPr>
        <w:t>若想探究斜面的机械效率与物重的关系</w:t>
      </w:r>
      <w:r>
        <w:rPr>
          <w:spacing w:val="-29"/>
          <w:sz w:val="24"/>
        </w:rPr>
        <w:t>，</w:t>
      </w:r>
      <w:r>
        <w:rPr>
          <w:sz w:val="24"/>
        </w:rPr>
        <w:t>则要保持</w:t>
      </w:r>
      <w:r>
        <w:rPr>
          <w:sz w:val="24"/>
          <w:u w:val="single"/>
        </w:rPr>
        <w:t xml:space="preserve"> </w:t>
      </w:r>
      <w:r>
        <w:rPr>
          <w:sz w:val="24"/>
          <w:u w:val="single"/>
        </w:rPr>
        <w:tab/>
      </w:r>
      <w:r>
        <w:rPr>
          <w:sz w:val="24"/>
        </w:rPr>
        <w:t>不变</w:t>
      </w:r>
      <w:r>
        <w:rPr>
          <w:spacing w:val="-29"/>
          <w:sz w:val="24"/>
        </w:rPr>
        <w:t>，</w:t>
      </w:r>
      <w:r>
        <w:rPr>
          <w:sz w:val="24"/>
        </w:rPr>
        <w:t>斜面的光滑程度不变</w:t>
      </w:r>
      <w:r>
        <w:rPr>
          <w:spacing w:val="-27"/>
          <w:sz w:val="24"/>
        </w:rPr>
        <w:t>，</w:t>
      </w:r>
      <w:r>
        <w:rPr>
          <w:spacing w:val="-16"/>
          <w:sz w:val="24"/>
        </w:rPr>
        <w:t>只</w:t>
      </w:r>
      <w:r>
        <w:rPr>
          <w:sz w:val="24"/>
        </w:rPr>
        <w:t>改变</w:t>
      </w:r>
      <w:r>
        <w:rPr>
          <w:sz w:val="24"/>
          <w:u w:val="single"/>
        </w:rPr>
        <w:t xml:space="preserve"> </w:t>
      </w:r>
      <w:r>
        <w:rPr>
          <w:sz w:val="24"/>
          <w:u w:val="single"/>
        </w:rPr>
        <w:tab/>
      </w:r>
      <w:r>
        <w:rPr>
          <w:sz w:val="24"/>
        </w:rPr>
        <w:t>，这种方法叫做</w:t>
      </w:r>
      <w:r>
        <w:rPr>
          <w:sz w:val="24"/>
          <w:u w:val="single"/>
        </w:rPr>
        <w:t xml:space="preserve"> </w:t>
      </w:r>
      <w:r>
        <w:rPr>
          <w:sz w:val="24"/>
          <w:u w:val="single"/>
        </w:rPr>
        <w:tab/>
      </w:r>
      <w:r>
        <w:rPr>
          <w:sz w:val="24"/>
          <w:u w:val="single"/>
        </w:rPr>
        <w:t>。</w:t>
      </w:r>
    </w:p>
    <w:p>
      <w:pPr>
        <w:tabs>
          <w:tab w:val="left" w:pos="7246"/>
        </w:tabs>
        <w:spacing w:line="240" w:lineRule="auto"/>
        <w:ind w:left="111" w:right="0" w:firstLine="0"/>
        <w:rPr>
          <w:sz w:val="20"/>
        </w:rPr>
      </w:pPr>
      <w:r>
        <w:rPr>
          <w:sz w:val="20"/>
        </w:rPr>
        <w:pict>
          <v:shape id="_x0000_s1058" o:spid="_x0000_s1058" o:spt="202" type="#_x0000_t202" style="height:118.85pt;width:312pt;" filled="f" stroked="f" coordsize="21600,21600">
            <v:path/>
            <v:fill on="f" focussize="0,0"/>
            <v:stroke on="f" joinstyle="miter"/>
            <v:imagedata o:title=""/>
            <o:lock v:ext="edit"/>
            <v:textbox inset="0mm,0mm,0mm,0mm">
              <w:txbxContent>
                <w:tbl>
                  <w:tblPr>
                    <w:tblStyle w:val="4"/>
                    <w:tblW w:w="6218"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43"/>
                    <w:gridCol w:w="798"/>
                    <w:gridCol w:w="924"/>
                    <w:gridCol w:w="784"/>
                    <w:gridCol w:w="602"/>
                    <w:gridCol w:w="840"/>
                    <w:gridCol w:w="630"/>
                    <w:gridCol w:w="79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30" w:hRule="atLeast"/>
                    </w:trPr>
                    <w:tc>
                      <w:tcPr>
                        <w:tcW w:w="843" w:type="dxa"/>
                      </w:tcPr>
                      <w:p>
                        <w:pPr>
                          <w:pStyle w:val="7"/>
                          <w:spacing w:before="117" w:line="304" w:lineRule="auto"/>
                          <w:ind w:left="73" w:right="123"/>
                          <w:rPr>
                            <w:sz w:val="21"/>
                          </w:rPr>
                        </w:pPr>
                        <w:r>
                          <w:rPr>
                            <w:rFonts w:hint="eastAsia" w:ascii="宋体" w:hAnsi="宋体" w:eastAsia="宋体"/>
                            <w:sz w:val="21"/>
                          </w:rPr>
                          <w:t>斜面倾斜角</w:t>
                        </w:r>
                        <w:r>
                          <w:rPr>
                            <w:sz w:val="21"/>
                          </w:rPr>
                          <w:t>θ</w:t>
                        </w:r>
                      </w:p>
                    </w:tc>
                    <w:tc>
                      <w:tcPr>
                        <w:tcW w:w="798" w:type="dxa"/>
                      </w:tcPr>
                      <w:p>
                        <w:pPr>
                          <w:pStyle w:val="7"/>
                          <w:spacing w:before="117"/>
                          <w:ind w:left="75"/>
                          <w:rPr>
                            <w:rFonts w:hint="eastAsia" w:ascii="宋体" w:eastAsia="宋体"/>
                            <w:sz w:val="21"/>
                          </w:rPr>
                        </w:pPr>
                        <w:r>
                          <w:rPr>
                            <w:rFonts w:hint="eastAsia" w:ascii="宋体" w:eastAsia="宋体"/>
                            <w:sz w:val="21"/>
                          </w:rPr>
                          <w:t>小车重</w:t>
                        </w:r>
                      </w:p>
                      <w:p>
                        <w:pPr>
                          <w:pStyle w:val="7"/>
                          <w:spacing w:before="82"/>
                          <w:ind w:left="75"/>
                          <w:rPr>
                            <w:sz w:val="21"/>
                          </w:rPr>
                        </w:pPr>
                        <w:r>
                          <w:rPr>
                            <w:sz w:val="21"/>
                          </w:rPr>
                          <w:t>G/N</w:t>
                        </w:r>
                      </w:p>
                    </w:tc>
                    <w:tc>
                      <w:tcPr>
                        <w:tcW w:w="924" w:type="dxa"/>
                      </w:tcPr>
                      <w:p>
                        <w:pPr>
                          <w:pStyle w:val="7"/>
                          <w:spacing w:before="117"/>
                          <w:rPr>
                            <w:rFonts w:hint="eastAsia" w:ascii="宋体" w:eastAsia="宋体"/>
                            <w:sz w:val="21"/>
                          </w:rPr>
                        </w:pPr>
                        <w:r>
                          <w:rPr>
                            <w:rFonts w:hint="eastAsia" w:ascii="宋体" w:eastAsia="宋体"/>
                            <w:sz w:val="21"/>
                          </w:rPr>
                          <w:t>斜面高</w:t>
                        </w:r>
                      </w:p>
                      <w:p>
                        <w:pPr>
                          <w:pStyle w:val="7"/>
                          <w:spacing w:before="82"/>
                          <w:rPr>
                            <w:sz w:val="21"/>
                          </w:rPr>
                        </w:pPr>
                        <w:r>
                          <w:rPr>
                            <w:sz w:val="21"/>
                          </w:rPr>
                          <w:t>h/m</w:t>
                        </w:r>
                      </w:p>
                    </w:tc>
                    <w:tc>
                      <w:tcPr>
                        <w:tcW w:w="784" w:type="dxa"/>
                      </w:tcPr>
                      <w:p>
                        <w:pPr>
                          <w:pStyle w:val="7"/>
                          <w:spacing w:before="117"/>
                          <w:rPr>
                            <w:rFonts w:hint="eastAsia" w:ascii="宋体" w:eastAsia="宋体"/>
                            <w:sz w:val="21"/>
                          </w:rPr>
                        </w:pPr>
                        <w:r>
                          <w:rPr>
                            <w:rFonts w:hint="eastAsia" w:ascii="宋体" w:eastAsia="宋体"/>
                            <w:sz w:val="21"/>
                          </w:rPr>
                          <w:t>斜面长</w:t>
                        </w:r>
                      </w:p>
                      <w:p>
                        <w:pPr>
                          <w:pStyle w:val="7"/>
                          <w:spacing w:before="82"/>
                          <w:rPr>
                            <w:sz w:val="21"/>
                          </w:rPr>
                        </w:pPr>
                        <w:r>
                          <w:rPr>
                            <w:sz w:val="21"/>
                          </w:rPr>
                          <w:t>s/m</w:t>
                        </w:r>
                      </w:p>
                    </w:tc>
                    <w:tc>
                      <w:tcPr>
                        <w:tcW w:w="602" w:type="dxa"/>
                      </w:tcPr>
                      <w:p>
                        <w:pPr>
                          <w:pStyle w:val="7"/>
                          <w:spacing w:before="117"/>
                          <w:rPr>
                            <w:rFonts w:hint="eastAsia" w:ascii="宋体" w:eastAsia="宋体"/>
                            <w:sz w:val="21"/>
                          </w:rPr>
                        </w:pPr>
                        <w:r>
                          <w:rPr>
                            <w:rFonts w:hint="eastAsia" w:ascii="宋体" w:eastAsia="宋体"/>
                            <w:sz w:val="21"/>
                          </w:rPr>
                          <w:t>拉力</w:t>
                        </w:r>
                      </w:p>
                      <w:p>
                        <w:pPr>
                          <w:pStyle w:val="7"/>
                          <w:spacing w:before="82"/>
                          <w:rPr>
                            <w:sz w:val="21"/>
                          </w:rPr>
                        </w:pPr>
                        <w:r>
                          <w:rPr>
                            <w:sz w:val="21"/>
                          </w:rPr>
                          <w:t>F/N</w:t>
                        </w:r>
                      </w:p>
                    </w:tc>
                    <w:tc>
                      <w:tcPr>
                        <w:tcW w:w="840" w:type="dxa"/>
                      </w:tcPr>
                      <w:p>
                        <w:pPr>
                          <w:pStyle w:val="7"/>
                          <w:spacing w:before="117"/>
                          <w:ind w:left="75"/>
                          <w:rPr>
                            <w:rFonts w:hint="eastAsia" w:ascii="宋体" w:eastAsia="宋体"/>
                            <w:sz w:val="21"/>
                          </w:rPr>
                        </w:pPr>
                        <w:r>
                          <w:rPr>
                            <w:rFonts w:hint="eastAsia" w:ascii="宋体" w:eastAsia="宋体"/>
                            <w:sz w:val="21"/>
                          </w:rPr>
                          <w:t>有用功</w:t>
                        </w:r>
                      </w:p>
                      <w:p>
                        <w:pPr>
                          <w:pStyle w:val="7"/>
                          <w:spacing w:before="82"/>
                          <w:ind w:left="75"/>
                          <w:rPr>
                            <w:sz w:val="21"/>
                          </w:rPr>
                        </w:pPr>
                        <w:r>
                          <w:rPr>
                            <w:sz w:val="21"/>
                          </w:rPr>
                          <w:t xml:space="preserve">W </w:t>
                        </w:r>
                        <w:r>
                          <w:rPr>
                            <w:rFonts w:hint="eastAsia" w:ascii="宋体" w:eastAsia="宋体"/>
                            <w:position w:val="-2"/>
                            <w:sz w:val="10"/>
                          </w:rPr>
                          <w:t>有</w:t>
                        </w:r>
                        <w:r>
                          <w:rPr>
                            <w:sz w:val="21"/>
                          </w:rPr>
                          <w:t>/J</w:t>
                        </w:r>
                      </w:p>
                    </w:tc>
                    <w:tc>
                      <w:tcPr>
                        <w:tcW w:w="630" w:type="dxa"/>
                      </w:tcPr>
                      <w:p>
                        <w:pPr>
                          <w:pStyle w:val="7"/>
                          <w:spacing w:before="117"/>
                          <w:ind w:left="75"/>
                          <w:rPr>
                            <w:rFonts w:hint="eastAsia" w:ascii="宋体" w:eastAsia="宋体"/>
                            <w:sz w:val="21"/>
                          </w:rPr>
                        </w:pPr>
                        <w:r>
                          <w:rPr>
                            <w:rFonts w:hint="eastAsia" w:ascii="宋体" w:eastAsia="宋体"/>
                            <w:sz w:val="21"/>
                          </w:rPr>
                          <w:t>总功</w:t>
                        </w:r>
                      </w:p>
                      <w:p>
                        <w:pPr>
                          <w:pStyle w:val="7"/>
                          <w:spacing w:before="82"/>
                          <w:ind w:left="75"/>
                          <w:rPr>
                            <w:sz w:val="21"/>
                          </w:rPr>
                        </w:pPr>
                        <w:r>
                          <w:rPr>
                            <w:sz w:val="21"/>
                          </w:rPr>
                          <w:t xml:space="preserve">W </w:t>
                        </w:r>
                        <w:r>
                          <w:rPr>
                            <w:rFonts w:hint="eastAsia" w:ascii="宋体" w:eastAsia="宋体"/>
                            <w:position w:val="-2"/>
                            <w:sz w:val="10"/>
                          </w:rPr>
                          <w:t>总</w:t>
                        </w:r>
                        <w:r>
                          <w:rPr>
                            <w:sz w:val="21"/>
                          </w:rPr>
                          <w:t>/J</w:t>
                        </w:r>
                      </w:p>
                    </w:tc>
                    <w:tc>
                      <w:tcPr>
                        <w:tcW w:w="797" w:type="dxa"/>
                      </w:tcPr>
                      <w:p>
                        <w:pPr>
                          <w:pStyle w:val="7"/>
                          <w:spacing w:before="117" w:line="304" w:lineRule="auto"/>
                          <w:ind w:right="173"/>
                          <w:rPr>
                            <w:sz w:val="21"/>
                          </w:rPr>
                        </w:pPr>
                        <w:r>
                          <w:rPr>
                            <w:rFonts w:hint="eastAsia" w:ascii="宋体" w:hAnsi="宋体" w:eastAsia="宋体"/>
                            <w:sz w:val="21"/>
                          </w:rPr>
                          <w:t>机械效率</w:t>
                        </w:r>
                        <w:r>
                          <w:rPr>
                            <w:sz w:val="21"/>
                          </w:rPr>
                          <w:t>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90" w:hRule="atLeast"/>
                    </w:trPr>
                    <w:tc>
                      <w:tcPr>
                        <w:tcW w:w="843" w:type="dxa"/>
                      </w:tcPr>
                      <w:p>
                        <w:pPr>
                          <w:pStyle w:val="7"/>
                          <w:spacing w:before="127"/>
                          <w:ind w:left="73"/>
                          <w:rPr>
                            <w:sz w:val="21"/>
                          </w:rPr>
                        </w:pPr>
                        <w:r>
                          <w:rPr>
                            <w:sz w:val="21"/>
                          </w:rPr>
                          <w:t>12°</w:t>
                        </w:r>
                      </w:p>
                    </w:tc>
                    <w:tc>
                      <w:tcPr>
                        <w:tcW w:w="798" w:type="dxa"/>
                      </w:tcPr>
                      <w:p>
                        <w:pPr>
                          <w:pStyle w:val="7"/>
                          <w:spacing w:before="127"/>
                          <w:ind w:left="75"/>
                          <w:rPr>
                            <w:sz w:val="21"/>
                          </w:rPr>
                        </w:pPr>
                        <w:r>
                          <w:rPr>
                            <w:w w:val="99"/>
                            <w:sz w:val="21"/>
                          </w:rPr>
                          <w:t>5</w:t>
                        </w:r>
                      </w:p>
                    </w:tc>
                    <w:tc>
                      <w:tcPr>
                        <w:tcW w:w="924" w:type="dxa"/>
                      </w:tcPr>
                      <w:p>
                        <w:pPr>
                          <w:pStyle w:val="7"/>
                          <w:spacing w:before="127"/>
                          <w:rPr>
                            <w:sz w:val="21"/>
                          </w:rPr>
                        </w:pPr>
                        <w:r>
                          <w:rPr>
                            <w:sz w:val="21"/>
                          </w:rPr>
                          <w:t>0.2</w:t>
                        </w:r>
                      </w:p>
                    </w:tc>
                    <w:tc>
                      <w:tcPr>
                        <w:tcW w:w="784" w:type="dxa"/>
                      </w:tcPr>
                      <w:p>
                        <w:pPr>
                          <w:pStyle w:val="7"/>
                          <w:spacing w:before="127"/>
                          <w:rPr>
                            <w:sz w:val="21"/>
                          </w:rPr>
                        </w:pPr>
                        <w:r>
                          <w:rPr>
                            <w:w w:val="99"/>
                            <w:sz w:val="21"/>
                          </w:rPr>
                          <w:t>1</w:t>
                        </w:r>
                      </w:p>
                    </w:tc>
                    <w:tc>
                      <w:tcPr>
                        <w:tcW w:w="602" w:type="dxa"/>
                      </w:tcPr>
                      <w:p>
                        <w:pPr>
                          <w:pStyle w:val="7"/>
                          <w:spacing w:before="127"/>
                          <w:rPr>
                            <w:sz w:val="21"/>
                          </w:rPr>
                        </w:pPr>
                        <w:r>
                          <w:rPr>
                            <w:sz w:val="21"/>
                          </w:rPr>
                          <w:t>2.1</w:t>
                        </w:r>
                      </w:p>
                    </w:tc>
                    <w:tc>
                      <w:tcPr>
                        <w:tcW w:w="840" w:type="dxa"/>
                      </w:tcPr>
                      <w:p>
                        <w:pPr>
                          <w:pStyle w:val="7"/>
                          <w:spacing w:before="117"/>
                          <w:ind w:left="75"/>
                          <w:rPr>
                            <w:rFonts w:ascii="宋体" w:hAnsi="宋体"/>
                            <w:sz w:val="21"/>
                          </w:rPr>
                        </w:pPr>
                        <w:r>
                          <w:rPr>
                            <w:rFonts w:ascii="宋体" w:hAnsi="宋体"/>
                            <w:w w:val="99"/>
                            <w:sz w:val="21"/>
                          </w:rPr>
                          <w:t>①</w:t>
                        </w:r>
                      </w:p>
                    </w:tc>
                    <w:tc>
                      <w:tcPr>
                        <w:tcW w:w="630" w:type="dxa"/>
                      </w:tcPr>
                      <w:p>
                        <w:pPr>
                          <w:pStyle w:val="7"/>
                          <w:spacing w:before="127"/>
                          <w:ind w:left="75"/>
                          <w:rPr>
                            <w:sz w:val="21"/>
                          </w:rPr>
                        </w:pPr>
                        <w:r>
                          <w:rPr>
                            <w:sz w:val="21"/>
                          </w:rPr>
                          <w:t>2.1</w:t>
                        </w:r>
                      </w:p>
                    </w:tc>
                    <w:tc>
                      <w:tcPr>
                        <w:tcW w:w="797" w:type="dxa"/>
                      </w:tcPr>
                      <w:p>
                        <w:pPr>
                          <w:pStyle w:val="7"/>
                          <w:spacing w:before="127"/>
                          <w:rPr>
                            <w:sz w:val="21"/>
                          </w:rPr>
                        </w:pPr>
                        <w:r>
                          <w:rPr>
                            <w:sz w:val="21"/>
                          </w:rPr>
                          <w:t>48%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92" w:hRule="atLeast"/>
                    </w:trPr>
                    <w:tc>
                      <w:tcPr>
                        <w:tcW w:w="843" w:type="dxa"/>
                      </w:tcPr>
                      <w:p>
                        <w:pPr>
                          <w:pStyle w:val="7"/>
                          <w:ind w:left="73"/>
                          <w:rPr>
                            <w:sz w:val="21"/>
                          </w:rPr>
                        </w:pPr>
                        <w:r>
                          <w:rPr>
                            <w:sz w:val="21"/>
                          </w:rPr>
                          <w:t>30°</w:t>
                        </w:r>
                      </w:p>
                    </w:tc>
                    <w:tc>
                      <w:tcPr>
                        <w:tcW w:w="798" w:type="dxa"/>
                      </w:tcPr>
                      <w:p>
                        <w:pPr>
                          <w:pStyle w:val="7"/>
                          <w:ind w:left="75"/>
                          <w:rPr>
                            <w:sz w:val="21"/>
                          </w:rPr>
                        </w:pPr>
                        <w:r>
                          <w:rPr>
                            <w:w w:val="99"/>
                            <w:sz w:val="21"/>
                          </w:rPr>
                          <w:t>5</w:t>
                        </w:r>
                      </w:p>
                    </w:tc>
                    <w:tc>
                      <w:tcPr>
                        <w:tcW w:w="924" w:type="dxa"/>
                      </w:tcPr>
                      <w:p>
                        <w:pPr>
                          <w:pStyle w:val="7"/>
                          <w:rPr>
                            <w:sz w:val="21"/>
                          </w:rPr>
                        </w:pPr>
                        <w:r>
                          <w:rPr>
                            <w:sz w:val="21"/>
                          </w:rPr>
                          <w:t>0.5</w:t>
                        </w:r>
                      </w:p>
                    </w:tc>
                    <w:tc>
                      <w:tcPr>
                        <w:tcW w:w="784" w:type="dxa"/>
                      </w:tcPr>
                      <w:p>
                        <w:pPr>
                          <w:pStyle w:val="7"/>
                          <w:rPr>
                            <w:sz w:val="21"/>
                          </w:rPr>
                        </w:pPr>
                        <w:r>
                          <w:rPr>
                            <w:w w:val="99"/>
                            <w:sz w:val="21"/>
                          </w:rPr>
                          <w:t>1</w:t>
                        </w:r>
                      </w:p>
                    </w:tc>
                    <w:tc>
                      <w:tcPr>
                        <w:tcW w:w="602" w:type="dxa"/>
                      </w:tcPr>
                      <w:p>
                        <w:pPr>
                          <w:pStyle w:val="7"/>
                          <w:rPr>
                            <w:sz w:val="21"/>
                          </w:rPr>
                        </w:pPr>
                        <w:r>
                          <w:rPr>
                            <w:sz w:val="21"/>
                          </w:rPr>
                          <w:t>3.6</w:t>
                        </w:r>
                      </w:p>
                    </w:tc>
                    <w:tc>
                      <w:tcPr>
                        <w:tcW w:w="840" w:type="dxa"/>
                      </w:tcPr>
                      <w:p>
                        <w:pPr>
                          <w:pStyle w:val="7"/>
                          <w:ind w:left="75"/>
                          <w:rPr>
                            <w:sz w:val="21"/>
                          </w:rPr>
                        </w:pPr>
                        <w:r>
                          <w:rPr>
                            <w:sz w:val="21"/>
                          </w:rPr>
                          <w:t>2.5</w:t>
                        </w:r>
                      </w:p>
                    </w:tc>
                    <w:tc>
                      <w:tcPr>
                        <w:tcW w:w="630" w:type="dxa"/>
                      </w:tcPr>
                      <w:p>
                        <w:pPr>
                          <w:pStyle w:val="7"/>
                          <w:spacing w:before="118"/>
                          <w:ind w:left="75"/>
                          <w:rPr>
                            <w:rFonts w:ascii="宋体" w:hAnsi="宋体"/>
                            <w:sz w:val="21"/>
                          </w:rPr>
                        </w:pPr>
                        <w:r>
                          <w:rPr>
                            <w:rFonts w:ascii="宋体" w:hAnsi="宋体"/>
                            <w:w w:val="99"/>
                            <w:sz w:val="21"/>
                          </w:rPr>
                          <w:t>②</w:t>
                        </w:r>
                      </w:p>
                    </w:tc>
                    <w:tc>
                      <w:tcPr>
                        <w:tcW w:w="797" w:type="dxa"/>
                      </w:tcPr>
                      <w:p>
                        <w:pPr>
                          <w:pStyle w:val="7"/>
                          <w:rPr>
                            <w:sz w:val="21"/>
                          </w:rPr>
                        </w:pPr>
                        <w:r>
                          <w:rPr>
                            <w:sz w:val="21"/>
                          </w:rPr>
                          <w:t>69%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90" w:hRule="atLeast"/>
                    </w:trPr>
                    <w:tc>
                      <w:tcPr>
                        <w:tcW w:w="843" w:type="dxa"/>
                      </w:tcPr>
                      <w:p>
                        <w:pPr>
                          <w:pStyle w:val="7"/>
                          <w:ind w:left="73"/>
                          <w:rPr>
                            <w:sz w:val="21"/>
                          </w:rPr>
                        </w:pPr>
                        <w:r>
                          <w:rPr>
                            <w:sz w:val="21"/>
                          </w:rPr>
                          <w:t>45°</w:t>
                        </w:r>
                      </w:p>
                    </w:tc>
                    <w:tc>
                      <w:tcPr>
                        <w:tcW w:w="798" w:type="dxa"/>
                      </w:tcPr>
                      <w:p>
                        <w:pPr>
                          <w:pStyle w:val="7"/>
                          <w:ind w:left="75"/>
                          <w:rPr>
                            <w:sz w:val="21"/>
                          </w:rPr>
                        </w:pPr>
                        <w:r>
                          <w:rPr>
                            <w:w w:val="99"/>
                            <w:sz w:val="21"/>
                          </w:rPr>
                          <w:t>5</w:t>
                        </w:r>
                      </w:p>
                    </w:tc>
                    <w:tc>
                      <w:tcPr>
                        <w:tcW w:w="924" w:type="dxa"/>
                      </w:tcPr>
                      <w:p>
                        <w:pPr>
                          <w:pStyle w:val="7"/>
                          <w:rPr>
                            <w:sz w:val="21"/>
                          </w:rPr>
                        </w:pPr>
                        <w:r>
                          <w:rPr>
                            <w:sz w:val="21"/>
                          </w:rPr>
                          <w:t>0.7</w:t>
                        </w:r>
                      </w:p>
                    </w:tc>
                    <w:tc>
                      <w:tcPr>
                        <w:tcW w:w="784" w:type="dxa"/>
                      </w:tcPr>
                      <w:p>
                        <w:pPr>
                          <w:pStyle w:val="7"/>
                          <w:rPr>
                            <w:sz w:val="21"/>
                          </w:rPr>
                        </w:pPr>
                        <w:r>
                          <w:rPr>
                            <w:w w:val="99"/>
                            <w:sz w:val="21"/>
                          </w:rPr>
                          <w:t>1</w:t>
                        </w:r>
                      </w:p>
                    </w:tc>
                    <w:tc>
                      <w:tcPr>
                        <w:tcW w:w="602" w:type="dxa"/>
                      </w:tcPr>
                      <w:p>
                        <w:pPr>
                          <w:pStyle w:val="7"/>
                          <w:rPr>
                            <w:sz w:val="21"/>
                          </w:rPr>
                        </w:pPr>
                        <w:r>
                          <w:rPr>
                            <w:sz w:val="21"/>
                          </w:rPr>
                          <w:t>4.3</w:t>
                        </w:r>
                      </w:p>
                    </w:tc>
                    <w:tc>
                      <w:tcPr>
                        <w:tcW w:w="840" w:type="dxa"/>
                      </w:tcPr>
                      <w:p>
                        <w:pPr>
                          <w:pStyle w:val="7"/>
                          <w:ind w:left="75"/>
                          <w:rPr>
                            <w:sz w:val="21"/>
                          </w:rPr>
                        </w:pPr>
                        <w:r>
                          <w:rPr>
                            <w:sz w:val="21"/>
                          </w:rPr>
                          <w:t>3.5</w:t>
                        </w:r>
                      </w:p>
                    </w:tc>
                    <w:tc>
                      <w:tcPr>
                        <w:tcW w:w="630" w:type="dxa"/>
                      </w:tcPr>
                      <w:p>
                        <w:pPr>
                          <w:pStyle w:val="7"/>
                          <w:ind w:left="75"/>
                          <w:rPr>
                            <w:sz w:val="21"/>
                          </w:rPr>
                        </w:pPr>
                        <w:r>
                          <w:rPr>
                            <w:sz w:val="21"/>
                          </w:rPr>
                          <w:t>4.3</w:t>
                        </w:r>
                      </w:p>
                    </w:tc>
                    <w:tc>
                      <w:tcPr>
                        <w:tcW w:w="797" w:type="dxa"/>
                      </w:tcPr>
                      <w:p>
                        <w:pPr>
                          <w:pStyle w:val="7"/>
                          <w:spacing w:before="115"/>
                          <w:rPr>
                            <w:rFonts w:ascii="宋体" w:hAnsi="宋体"/>
                            <w:sz w:val="21"/>
                          </w:rPr>
                        </w:pPr>
                        <w:r>
                          <w:rPr>
                            <w:rFonts w:ascii="宋体" w:hAnsi="宋体"/>
                            <w:w w:val="99"/>
                            <w:sz w:val="21"/>
                          </w:rPr>
                          <w:t>③</w:t>
                        </w:r>
                      </w:p>
                    </w:tc>
                  </w:tr>
                </w:tbl>
                <w:p>
                  <w:pPr>
                    <w:pStyle w:val="2"/>
                  </w:pPr>
                </w:p>
              </w:txbxContent>
            </v:textbox>
            <w10:wrap type="none"/>
            <w10:anchorlock/>
          </v:shape>
        </w:pict>
      </w:r>
      <w:r>
        <w:rPr>
          <w:sz w:val="20"/>
        </w:rPr>
        <w:tab/>
      </w:r>
      <w:r>
        <w:rPr>
          <w:position w:val="44"/>
          <w:sz w:val="20"/>
        </w:rPr>
        <w:drawing>
          <wp:inline distT="0" distB="0" distL="0" distR="0">
            <wp:extent cx="1751965" cy="1143000"/>
            <wp:effectExtent l="0" t="0" r="0" b="0"/>
            <wp:docPr id="29"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26.jpeg"/>
                    <pic:cNvPicPr>
                      <a:picLocks noChangeAspect="1"/>
                    </pic:cNvPicPr>
                  </pic:nvPicPr>
                  <pic:blipFill>
                    <a:blip r:embed="rId29" cstate="print"/>
                    <a:stretch>
                      <a:fillRect/>
                    </a:stretch>
                  </pic:blipFill>
                  <pic:spPr>
                    <a:xfrm>
                      <a:off x="0" y="0"/>
                      <a:ext cx="1752599" cy="1143000"/>
                    </a:xfrm>
                    <a:prstGeom prst="rect">
                      <a:avLst/>
                    </a:prstGeom>
                  </pic:spPr>
                </pic:pic>
              </a:graphicData>
            </a:graphic>
          </wp:inline>
        </w:drawing>
      </w:r>
    </w:p>
    <w:p>
      <w:pPr>
        <w:pStyle w:val="2"/>
        <w:spacing w:before="192"/>
        <w:ind w:left="192"/>
      </w:pPr>
      <w:r>
        <w:t>五．计算题 每题 8 分共 16 分。</w:t>
      </w:r>
    </w:p>
    <w:p>
      <w:pPr>
        <w:pStyle w:val="2"/>
        <w:spacing w:before="161"/>
        <w:ind w:left="192"/>
      </w:pPr>
      <w:r>
        <w:rPr>
          <w:spacing w:val="-26"/>
        </w:rPr>
        <w:t>23</w:t>
      </w:r>
      <w:r>
        <w:rPr>
          <w:spacing w:val="-22"/>
        </w:rPr>
        <w:t xml:space="preserve">．如图 </w:t>
      </w:r>
      <w:r>
        <w:t>20</w:t>
      </w:r>
      <w:r>
        <w:rPr>
          <w:spacing w:val="-15"/>
        </w:rPr>
        <w:t xml:space="preserve"> 是提升货物的某升降机示意图．货厢内所装货物的重力是 </w:t>
      </w:r>
      <w:r>
        <w:rPr>
          <w:spacing w:val="-13"/>
        </w:rPr>
        <w:t>6000N</w:t>
      </w:r>
      <w:r>
        <w:rPr>
          <w:spacing w:val="-11"/>
        </w:rPr>
        <w:t xml:space="preserve">，货厢的重力是 </w:t>
      </w:r>
      <w:r>
        <w:t>2000N，</w:t>
      </w:r>
    </w:p>
    <w:p>
      <w:pPr>
        <w:pStyle w:val="2"/>
        <w:spacing w:before="160" w:line="364" w:lineRule="auto"/>
        <w:ind w:left="192" w:right="158"/>
      </w:pPr>
      <w:r>
        <w:t>（一</w:t>
      </w:r>
      <w:r>
        <w:rPr>
          <w:spacing w:val="-17"/>
        </w:rPr>
        <w:t>）</w:t>
      </w:r>
      <w:r>
        <w:rPr>
          <w:spacing w:val="-3"/>
        </w:rPr>
        <w:t>若不计钢丝绳和动滑轮的重力，不计摩擦．求</w:t>
      </w:r>
      <w:r>
        <w:rPr>
          <w:spacing w:val="-140"/>
        </w:rPr>
        <w:t>：</w:t>
      </w:r>
      <w:r>
        <w:t>（1</w:t>
      </w:r>
      <w:r>
        <w:rPr>
          <w:spacing w:val="-20"/>
        </w:rPr>
        <w:t>）</w:t>
      </w:r>
      <w:r>
        <w:rPr>
          <w:spacing w:val="-4"/>
        </w:rPr>
        <w:t>在匀速提升中，若货物与货厢底部的接</w:t>
      </w:r>
      <w:r>
        <w:rPr>
          <w:spacing w:val="-12"/>
        </w:rPr>
        <w:t xml:space="preserve">触面积是 </w:t>
      </w:r>
      <w:r>
        <w:rPr>
          <w:spacing w:val="-9"/>
        </w:rPr>
        <w:t>2m</w:t>
      </w:r>
      <w:r>
        <w:rPr>
          <w:spacing w:val="-9"/>
          <w:position w:val="12"/>
          <w:sz w:val="12"/>
        </w:rPr>
        <w:t>2</w:t>
      </w:r>
      <w:r>
        <w:rPr>
          <w:spacing w:val="-4"/>
        </w:rPr>
        <w:t>，则货物对货厢底部的压强是多少？电动机对钢丝绳的拉力是多少？</w:t>
      </w:r>
      <w:r>
        <w:rPr>
          <w:spacing w:val="-20"/>
        </w:rPr>
        <w:t>（2）</w:t>
      </w:r>
      <w:r>
        <w:rPr>
          <w:spacing w:val="-4"/>
        </w:rPr>
        <w:t>若升降机在</w:t>
      </w:r>
    </w:p>
    <w:p>
      <w:pPr>
        <w:pStyle w:val="2"/>
        <w:rPr>
          <w:sz w:val="22"/>
        </w:rPr>
      </w:pPr>
      <w:r>
        <w:br w:type="column"/>
      </w:r>
    </w:p>
    <w:p>
      <w:pPr>
        <w:pStyle w:val="2"/>
        <w:rPr>
          <w:sz w:val="22"/>
        </w:rPr>
      </w:pPr>
    </w:p>
    <w:p>
      <w:pPr>
        <w:pStyle w:val="2"/>
        <w:rPr>
          <w:sz w:val="22"/>
        </w:rPr>
      </w:pPr>
    </w:p>
    <w:p>
      <w:pPr>
        <w:pStyle w:val="2"/>
        <w:spacing w:before="9"/>
        <w:rPr>
          <w:sz w:val="29"/>
        </w:rPr>
      </w:pPr>
    </w:p>
    <w:p>
      <w:pPr>
        <w:spacing w:before="0"/>
        <w:ind w:left="8927" w:right="0" w:firstLine="0"/>
        <w:jc w:val="left"/>
        <w:rPr>
          <w:rFonts w:ascii="Calibri" w:eastAsia="Calibri"/>
          <w:sz w:val="21"/>
        </w:rPr>
      </w:pPr>
      <w:r>
        <w:rPr>
          <w:sz w:val="21"/>
        </w:rPr>
        <w:t xml:space="preserve">图 </w:t>
      </w:r>
      <w:r>
        <w:rPr>
          <w:rFonts w:ascii="Calibri" w:eastAsia="Calibri"/>
          <w:sz w:val="21"/>
        </w:rPr>
        <w:t>21</w:t>
      </w:r>
    </w:p>
    <w:p>
      <w:pPr>
        <w:pStyle w:val="2"/>
        <w:spacing w:before="8"/>
        <w:rPr>
          <w:rFonts w:ascii="Calibri"/>
          <w:sz w:val="20"/>
        </w:rPr>
      </w:pPr>
    </w:p>
    <w:p>
      <w:pPr>
        <w:pStyle w:val="6"/>
        <w:numPr>
          <w:ilvl w:val="0"/>
          <w:numId w:val="11"/>
        </w:numPr>
        <w:tabs>
          <w:tab w:val="left" w:pos="593"/>
        </w:tabs>
        <w:spacing w:before="1" w:after="0" w:line="242" w:lineRule="auto"/>
        <w:ind w:left="111" w:right="253" w:firstLine="0"/>
        <w:jc w:val="left"/>
        <w:rPr>
          <w:sz w:val="24"/>
        </w:rPr>
      </w:pPr>
      <w:r>
        <w:drawing>
          <wp:anchor distT="0" distB="0" distL="0" distR="0" simplePos="0" relativeHeight="251679744" behindDoc="1" locked="0" layoutInCell="1" allowOverlap="1">
            <wp:simplePos x="0" y="0"/>
            <wp:positionH relativeFrom="page">
              <wp:posOffset>12047220</wp:posOffset>
            </wp:positionH>
            <wp:positionV relativeFrom="paragraph">
              <wp:posOffset>527050</wp:posOffset>
            </wp:positionV>
            <wp:extent cx="2356485" cy="1494790"/>
            <wp:effectExtent l="0" t="0" r="0" b="0"/>
            <wp:wrapNone/>
            <wp:docPr id="31" name="image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27.jpeg"/>
                    <pic:cNvPicPr>
                      <a:picLocks noChangeAspect="1"/>
                    </pic:cNvPicPr>
                  </pic:nvPicPr>
                  <pic:blipFill>
                    <a:blip r:embed="rId30" cstate="print"/>
                    <a:stretch>
                      <a:fillRect/>
                    </a:stretch>
                  </pic:blipFill>
                  <pic:spPr>
                    <a:xfrm>
                      <a:off x="0" y="0"/>
                      <a:ext cx="2356493" cy="1495044"/>
                    </a:xfrm>
                    <a:prstGeom prst="rect">
                      <a:avLst/>
                    </a:prstGeom>
                  </pic:spPr>
                </pic:pic>
              </a:graphicData>
            </a:graphic>
          </wp:anchor>
        </w:drawing>
      </w:r>
      <w:r>
        <w:rPr>
          <w:spacing w:val="-20"/>
          <w:sz w:val="24"/>
        </w:rPr>
        <w:t xml:space="preserve">如图 </w:t>
      </w:r>
      <w:r>
        <w:rPr>
          <w:sz w:val="24"/>
        </w:rPr>
        <w:t>22</w:t>
      </w:r>
      <w:r>
        <w:rPr>
          <w:spacing w:val="-10"/>
          <w:sz w:val="24"/>
        </w:rPr>
        <w:t xml:space="preserve"> 甲所示的滑轮组，每个滑轮等重，不计绳重和摩擦，物体重 </w:t>
      </w:r>
      <w:r>
        <w:rPr>
          <w:sz w:val="24"/>
        </w:rPr>
        <w:t>G</w:t>
      </w:r>
      <w:r>
        <w:rPr>
          <w:position w:val="-2"/>
          <w:sz w:val="12"/>
        </w:rPr>
        <w:t>1</w:t>
      </w:r>
      <w:r>
        <w:rPr>
          <w:spacing w:val="-29"/>
          <w:position w:val="-2"/>
          <w:sz w:val="12"/>
        </w:rPr>
        <w:t xml:space="preserve"> </w:t>
      </w:r>
      <w:r>
        <w:rPr>
          <w:spacing w:val="-30"/>
          <w:sz w:val="24"/>
        </w:rPr>
        <w:t xml:space="preserve">从 </w:t>
      </w:r>
      <w:r>
        <w:rPr>
          <w:sz w:val="24"/>
        </w:rPr>
        <w:t>200N</w:t>
      </w:r>
      <w:r>
        <w:rPr>
          <w:spacing w:val="-10"/>
          <w:sz w:val="24"/>
        </w:rPr>
        <w:t xml:space="preserve"> 开始逐渐增加， </w:t>
      </w:r>
      <w:r>
        <w:rPr>
          <w:spacing w:val="-9"/>
          <w:sz w:val="24"/>
        </w:rPr>
        <w:t>直到绳子被拉断．每次均匀速拉动绳子将物体提升同样的高度。图乙记录了在此过程中滑轮组的机械效率随物体重力的增加而变化的图像．</w:t>
      </w:r>
    </w:p>
    <w:p>
      <w:pPr>
        <w:pStyle w:val="6"/>
        <w:numPr>
          <w:ilvl w:val="1"/>
          <w:numId w:val="11"/>
        </w:numPr>
        <w:tabs>
          <w:tab w:val="left" w:pos="713"/>
        </w:tabs>
        <w:spacing w:before="4" w:after="0" w:line="240" w:lineRule="auto"/>
        <w:ind w:left="712" w:right="0" w:hanging="361"/>
        <w:jc w:val="left"/>
        <w:rPr>
          <w:sz w:val="22"/>
        </w:rPr>
      </w:pPr>
      <w:r>
        <w:rPr>
          <w:spacing w:val="-8"/>
          <w:sz w:val="24"/>
        </w:rPr>
        <w:t xml:space="preserve">每个滑轮重多少 </w:t>
      </w:r>
      <w:r>
        <w:rPr>
          <w:sz w:val="24"/>
        </w:rPr>
        <w:t>N?</w:t>
      </w:r>
    </w:p>
    <w:p>
      <w:pPr>
        <w:pStyle w:val="6"/>
        <w:numPr>
          <w:ilvl w:val="1"/>
          <w:numId w:val="11"/>
        </w:numPr>
        <w:tabs>
          <w:tab w:val="left" w:pos="713"/>
        </w:tabs>
        <w:spacing w:before="4" w:after="0" w:line="240" w:lineRule="auto"/>
        <w:ind w:left="712" w:right="0" w:hanging="361"/>
        <w:jc w:val="left"/>
        <w:rPr>
          <w:sz w:val="22"/>
        </w:rPr>
      </w:pPr>
      <w:r>
        <w:rPr>
          <w:spacing w:val="-5"/>
          <w:sz w:val="24"/>
        </w:rPr>
        <w:t xml:space="preserve">绳子能承受的最大拉力是多少 </w:t>
      </w:r>
      <w:r>
        <w:rPr>
          <w:sz w:val="24"/>
        </w:rPr>
        <w:t>N?</w:t>
      </w:r>
    </w:p>
    <w:p>
      <w:pPr>
        <w:pStyle w:val="6"/>
        <w:numPr>
          <w:ilvl w:val="1"/>
          <w:numId w:val="11"/>
        </w:numPr>
        <w:tabs>
          <w:tab w:val="left" w:pos="655"/>
        </w:tabs>
        <w:spacing w:before="23" w:after="0" w:line="240" w:lineRule="auto"/>
        <w:ind w:left="654" w:right="0" w:hanging="317"/>
        <w:jc w:val="left"/>
        <w:rPr>
          <w:sz w:val="19"/>
        </w:rPr>
      </w:pPr>
      <w:r>
        <w:rPr>
          <w:spacing w:val="-5"/>
          <w:sz w:val="21"/>
        </w:rPr>
        <w:t xml:space="preserve">当滑轮组的机械效率为 </w:t>
      </w:r>
      <w:r>
        <w:rPr>
          <w:sz w:val="21"/>
        </w:rPr>
        <w:t>80％时，物体重多少?</w:t>
      </w:r>
    </w:p>
    <w:p>
      <w:pPr>
        <w:pStyle w:val="2"/>
        <w:rPr>
          <w:sz w:val="20"/>
        </w:rPr>
      </w:pPr>
    </w:p>
    <w:p>
      <w:pPr>
        <w:pStyle w:val="2"/>
        <w:rPr>
          <w:sz w:val="20"/>
        </w:rPr>
      </w:pPr>
    </w:p>
    <w:p>
      <w:pPr>
        <w:pStyle w:val="2"/>
        <w:rPr>
          <w:sz w:val="20"/>
        </w:rPr>
      </w:pPr>
    </w:p>
    <w:p>
      <w:pPr>
        <w:pStyle w:val="2"/>
        <w:rPr>
          <w:sz w:val="20"/>
        </w:rPr>
      </w:pPr>
    </w:p>
    <w:p>
      <w:pPr>
        <w:pStyle w:val="2"/>
        <w:spacing w:before="3"/>
        <w:rPr>
          <w:sz w:val="22"/>
        </w:rPr>
      </w:pPr>
    </w:p>
    <w:p>
      <w:pPr>
        <w:spacing w:before="0"/>
        <w:ind w:left="0" w:right="2075" w:firstLine="0"/>
        <w:jc w:val="right"/>
        <w:rPr>
          <w:rFonts w:ascii="Calibri" w:eastAsia="Calibri"/>
          <w:sz w:val="21"/>
        </w:rPr>
      </w:pPr>
      <w:r>
        <w:rPr>
          <w:sz w:val="21"/>
        </w:rPr>
        <w:t xml:space="preserve">图 </w:t>
      </w:r>
      <w:r>
        <w:rPr>
          <w:rFonts w:ascii="Calibri" w:eastAsia="Calibri"/>
          <w:sz w:val="21"/>
        </w:rPr>
        <w:t>22</w:t>
      </w:r>
    </w:p>
    <w:sectPr>
      <w:type w:val="continuous"/>
      <w:pgSz w:w="23820" w:h="16840" w:orient="landscape"/>
      <w:pgMar w:top="1080" w:right="760" w:bottom="280" w:left="940" w:header="720" w:footer="720" w:gutter="0"/>
      <w:cols w:equalWidth="0" w:num="2">
        <w:col w:w="10561" w:space="860"/>
        <w:col w:w="10699"/>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 w:name="Palatino Linotype">
    <w:panose1 w:val="02040502050505030304"/>
    <w:charset w:val="00"/>
    <w:family w:val="roman"/>
    <w:pitch w:val="default"/>
    <w:sig w:usb0="E0000287" w:usb1="40000013" w:usb2="00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00000000"/>
    <w:lvl w:ilvl="0" w:tentative="0">
      <w:start w:val="10"/>
      <w:numFmt w:val="decimal"/>
      <w:lvlText w:val="%1."/>
      <w:lvlJc w:val="left"/>
      <w:pPr>
        <w:ind w:left="192" w:hanging="302"/>
        <w:jc w:val="left"/>
      </w:pPr>
      <w:rPr>
        <w:rFonts w:hint="default" w:ascii="宋体" w:hAnsi="宋体" w:eastAsia="宋体" w:cs="宋体"/>
        <w:spacing w:val="-1"/>
        <w:w w:val="100"/>
        <w:sz w:val="22"/>
        <w:szCs w:val="22"/>
        <w:lang w:val="zh-CN" w:eastAsia="zh-CN" w:bidi="zh-CN"/>
      </w:rPr>
    </w:lvl>
    <w:lvl w:ilvl="1" w:tentative="0">
      <w:start w:val="0"/>
      <w:numFmt w:val="bullet"/>
      <w:lvlText w:val="•"/>
      <w:lvlJc w:val="left"/>
      <w:pPr>
        <w:ind w:left="1257" w:hanging="302"/>
      </w:pPr>
      <w:rPr>
        <w:rFonts w:hint="default"/>
        <w:lang w:val="zh-CN" w:eastAsia="zh-CN" w:bidi="zh-CN"/>
      </w:rPr>
    </w:lvl>
    <w:lvl w:ilvl="2" w:tentative="0">
      <w:start w:val="0"/>
      <w:numFmt w:val="bullet"/>
      <w:lvlText w:val="•"/>
      <w:lvlJc w:val="left"/>
      <w:pPr>
        <w:ind w:left="2314" w:hanging="302"/>
      </w:pPr>
      <w:rPr>
        <w:rFonts w:hint="default"/>
        <w:lang w:val="zh-CN" w:eastAsia="zh-CN" w:bidi="zh-CN"/>
      </w:rPr>
    </w:lvl>
    <w:lvl w:ilvl="3" w:tentative="0">
      <w:start w:val="0"/>
      <w:numFmt w:val="bullet"/>
      <w:lvlText w:val="•"/>
      <w:lvlJc w:val="left"/>
      <w:pPr>
        <w:ind w:left="3372" w:hanging="302"/>
      </w:pPr>
      <w:rPr>
        <w:rFonts w:hint="default"/>
        <w:lang w:val="zh-CN" w:eastAsia="zh-CN" w:bidi="zh-CN"/>
      </w:rPr>
    </w:lvl>
    <w:lvl w:ilvl="4" w:tentative="0">
      <w:start w:val="0"/>
      <w:numFmt w:val="bullet"/>
      <w:lvlText w:val="•"/>
      <w:lvlJc w:val="left"/>
      <w:pPr>
        <w:ind w:left="4429" w:hanging="302"/>
      </w:pPr>
      <w:rPr>
        <w:rFonts w:hint="default"/>
        <w:lang w:val="zh-CN" w:eastAsia="zh-CN" w:bidi="zh-CN"/>
      </w:rPr>
    </w:lvl>
    <w:lvl w:ilvl="5" w:tentative="0">
      <w:start w:val="0"/>
      <w:numFmt w:val="bullet"/>
      <w:lvlText w:val="•"/>
      <w:lvlJc w:val="left"/>
      <w:pPr>
        <w:ind w:left="5487" w:hanging="302"/>
      </w:pPr>
      <w:rPr>
        <w:rFonts w:hint="default"/>
        <w:lang w:val="zh-CN" w:eastAsia="zh-CN" w:bidi="zh-CN"/>
      </w:rPr>
    </w:lvl>
    <w:lvl w:ilvl="6" w:tentative="0">
      <w:start w:val="0"/>
      <w:numFmt w:val="bullet"/>
      <w:lvlText w:val="•"/>
      <w:lvlJc w:val="left"/>
      <w:pPr>
        <w:ind w:left="6544" w:hanging="302"/>
      </w:pPr>
      <w:rPr>
        <w:rFonts w:hint="default"/>
        <w:lang w:val="zh-CN" w:eastAsia="zh-CN" w:bidi="zh-CN"/>
      </w:rPr>
    </w:lvl>
    <w:lvl w:ilvl="7" w:tentative="0">
      <w:start w:val="0"/>
      <w:numFmt w:val="bullet"/>
      <w:lvlText w:val="•"/>
      <w:lvlJc w:val="left"/>
      <w:pPr>
        <w:ind w:left="7601" w:hanging="302"/>
      </w:pPr>
      <w:rPr>
        <w:rFonts w:hint="default"/>
        <w:lang w:val="zh-CN" w:eastAsia="zh-CN" w:bidi="zh-CN"/>
      </w:rPr>
    </w:lvl>
    <w:lvl w:ilvl="8" w:tentative="0">
      <w:start w:val="0"/>
      <w:numFmt w:val="bullet"/>
      <w:lvlText w:val="•"/>
      <w:lvlJc w:val="left"/>
      <w:pPr>
        <w:ind w:left="8659" w:hanging="302"/>
      </w:pPr>
      <w:rPr>
        <w:rFonts w:hint="default"/>
        <w:lang w:val="zh-CN" w:eastAsia="zh-CN" w:bidi="zh-CN"/>
      </w:rPr>
    </w:lvl>
  </w:abstractNum>
  <w:abstractNum w:abstractNumId="1">
    <w:nsid w:val="00000001"/>
    <w:multiLevelType w:val="multilevel"/>
    <w:tmpl w:val="00000001"/>
    <w:lvl w:ilvl="0" w:tentative="0">
      <w:start w:val="1"/>
      <w:numFmt w:val="decimal"/>
      <w:lvlText w:val="%1."/>
      <w:lvlJc w:val="left"/>
      <w:pPr>
        <w:ind w:left="553" w:hanging="361"/>
        <w:jc w:val="left"/>
      </w:pPr>
      <w:rPr>
        <w:rFonts w:hint="default" w:ascii="宋体" w:hAnsi="宋体" w:eastAsia="宋体" w:cs="宋体"/>
        <w:w w:val="100"/>
        <w:sz w:val="22"/>
        <w:szCs w:val="22"/>
        <w:lang w:val="zh-CN" w:eastAsia="zh-CN" w:bidi="zh-CN"/>
      </w:rPr>
    </w:lvl>
    <w:lvl w:ilvl="1" w:tentative="0">
      <w:start w:val="1"/>
      <w:numFmt w:val="upperLetter"/>
      <w:lvlText w:val="%2."/>
      <w:lvlJc w:val="left"/>
      <w:pPr>
        <w:ind w:left="553" w:hanging="361"/>
        <w:jc w:val="left"/>
      </w:pPr>
      <w:rPr>
        <w:rFonts w:hint="default"/>
        <w:spacing w:val="-60"/>
        <w:w w:val="100"/>
        <w:lang w:val="zh-CN" w:eastAsia="zh-CN" w:bidi="zh-CN"/>
      </w:rPr>
    </w:lvl>
    <w:lvl w:ilvl="2" w:tentative="0">
      <w:start w:val="0"/>
      <w:numFmt w:val="bullet"/>
      <w:lvlText w:val="•"/>
      <w:lvlJc w:val="left"/>
      <w:pPr>
        <w:ind w:left="454" w:hanging="361"/>
      </w:pPr>
      <w:rPr>
        <w:rFonts w:hint="default"/>
        <w:lang w:val="zh-CN" w:eastAsia="zh-CN" w:bidi="zh-CN"/>
      </w:rPr>
    </w:lvl>
    <w:lvl w:ilvl="3" w:tentative="0">
      <w:start w:val="0"/>
      <w:numFmt w:val="bullet"/>
      <w:lvlText w:val="•"/>
      <w:lvlJc w:val="left"/>
      <w:pPr>
        <w:ind w:left="209" w:hanging="361"/>
      </w:pPr>
      <w:rPr>
        <w:rFonts w:hint="default"/>
        <w:lang w:val="zh-CN" w:eastAsia="zh-CN" w:bidi="zh-CN"/>
      </w:rPr>
    </w:lvl>
    <w:lvl w:ilvl="4" w:tentative="0">
      <w:start w:val="0"/>
      <w:numFmt w:val="bullet"/>
      <w:lvlText w:val="•"/>
      <w:lvlJc w:val="left"/>
      <w:pPr>
        <w:ind w:left="-36" w:hanging="361"/>
      </w:pPr>
      <w:rPr>
        <w:rFonts w:hint="default"/>
        <w:lang w:val="zh-CN" w:eastAsia="zh-CN" w:bidi="zh-CN"/>
      </w:rPr>
    </w:lvl>
    <w:lvl w:ilvl="5" w:tentative="0">
      <w:start w:val="0"/>
      <w:numFmt w:val="bullet"/>
      <w:lvlText w:val="•"/>
      <w:lvlJc w:val="left"/>
      <w:pPr>
        <w:ind w:left="-281" w:hanging="361"/>
      </w:pPr>
      <w:rPr>
        <w:rFonts w:hint="default"/>
        <w:lang w:val="zh-CN" w:eastAsia="zh-CN" w:bidi="zh-CN"/>
      </w:rPr>
    </w:lvl>
    <w:lvl w:ilvl="6" w:tentative="0">
      <w:start w:val="0"/>
      <w:numFmt w:val="bullet"/>
      <w:lvlText w:val="•"/>
      <w:lvlJc w:val="left"/>
      <w:pPr>
        <w:ind w:left="-527" w:hanging="361"/>
      </w:pPr>
      <w:rPr>
        <w:rFonts w:hint="default"/>
        <w:lang w:val="zh-CN" w:eastAsia="zh-CN" w:bidi="zh-CN"/>
      </w:rPr>
    </w:lvl>
    <w:lvl w:ilvl="7" w:tentative="0">
      <w:start w:val="0"/>
      <w:numFmt w:val="bullet"/>
      <w:lvlText w:val="•"/>
      <w:lvlJc w:val="left"/>
      <w:pPr>
        <w:ind w:left="-772" w:hanging="361"/>
      </w:pPr>
      <w:rPr>
        <w:rFonts w:hint="default"/>
        <w:lang w:val="zh-CN" w:eastAsia="zh-CN" w:bidi="zh-CN"/>
      </w:rPr>
    </w:lvl>
    <w:lvl w:ilvl="8" w:tentative="0">
      <w:start w:val="0"/>
      <w:numFmt w:val="bullet"/>
      <w:lvlText w:val="•"/>
      <w:lvlJc w:val="left"/>
      <w:pPr>
        <w:ind w:left="-1017" w:hanging="361"/>
      </w:pPr>
      <w:rPr>
        <w:rFonts w:hint="default"/>
        <w:lang w:val="zh-CN" w:eastAsia="zh-CN" w:bidi="zh-CN"/>
      </w:rPr>
    </w:lvl>
  </w:abstractNum>
  <w:abstractNum w:abstractNumId="2">
    <w:nsid w:val="00000002"/>
    <w:multiLevelType w:val="multilevel"/>
    <w:tmpl w:val="00000002"/>
    <w:lvl w:ilvl="0" w:tentative="0">
      <w:start w:val="12"/>
      <w:numFmt w:val="decimal"/>
      <w:lvlText w:val="%1."/>
      <w:lvlJc w:val="left"/>
      <w:pPr>
        <w:ind w:left="192" w:hanging="486"/>
        <w:jc w:val="left"/>
      </w:pPr>
      <w:rPr>
        <w:rFonts w:hint="default" w:ascii="Calibri" w:hAnsi="Calibri" w:eastAsia="Calibri" w:cs="Calibri"/>
        <w:spacing w:val="-60"/>
        <w:w w:val="100"/>
        <w:sz w:val="22"/>
        <w:szCs w:val="22"/>
        <w:lang w:val="zh-CN" w:eastAsia="zh-CN" w:bidi="zh-CN"/>
      </w:rPr>
    </w:lvl>
    <w:lvl w:ilvl="1" w:tentative="0">
      <w:start w:val="1"/>
      <w:numFmt w:val="upperLetter"/>
      <w:lvlText w:val="%2."/>
      <w:lvlJc w:val="left"/>
      <w:pPr>
        <w:ind w:left="793" w:hanging="361"/>
        <w:jc w:val="left"/>
      </w:pPr>
      <w:rPr>
        <w:rFonts w:hint="default" w:ascii="宋体" w:hAnsi="宋体" w:eastAsia="宋体" w:cs="宋体"/>
        <w:spacing w:val="-44"/>
        <w:w w:val="100"/>
        <w:sz w:val="22"/>
        <w:szCs w:val="22"/>
        <w:lang w:val="zh-CN" w:eastAsia="zh-CN" w:bidi="zh-CN"/>
      </w:rPr>
    </w:lvl>
    <w:lvl w:ilvl="2" w:tentative="0">
      <w:start w:val="0"/>
      <w:numFmt w:val="bullet"/>
      <w:lvlText w:val="•"/>
      <w:lvlJc w:val="left"/>
      <w:pPr>
        <w:ind w:left="-242" w:hanging="361"/>
      </w:pPr>
      <w:rPr>
        <w:rFonts w:hint="default"/>
        <w:lang w:val="zh-CN" w:eastAsia="zh-CN" w:bidi="zh-CN"/>
      </w:rPr>
    </w:lvl>
    <w:lvl w:ilvl="3" w:tentative="0">
      <w:start w:val="0"/>
      <w:numFmt w:val="bullet"/>
      <w:lvlText w:val="•"/>
      <w:lvlJc w:val="left"/>
      <w:pPr>
        <w:ind w:left="-1283" w:hanging="361"/>
      </w:pPr>
      <w:rPr>
        <w:rFonts w:hint="default"/>
        <w:lang w:val="zh-CN" w:eastAsia="zh-CN" w:bidi="zh-CN"/>
      </w:rPr>
    </w:lvl>
    <w:lvl w:ilvl="4" w:tentative="0">
      <w:start w:val="0"/>
      <w:numFmt w:val="bullet"/>
      <w:lvlText w:val="•"/>
      <w:lvlJc w:val="left"/>
      <w:pPr>
        <w:ind w:left="-2324" w:hanging="361"/>
      </w:pPr>
      <w:rPr>
        <w:rFonts w:hint="default"/>
        <w:lang w:val="zh-CN" w:eastAsia="zh-CN" w:bidi="zh-CN"/>
      </w:rPr>
    </w:lvl>
    <w:lvl w:ilvl="5" w:tentative="0">
      <w:start w:val="0"/>
      <w:numFmt w:val="bullet"/>
      <w:lvlText w:val="•"/>
      <w:lvlJc w:val="left"/>
      <w:pPr>
        <w:ind w:left="-3365" w:hanging="361"/>
      </w:pPr>
      <w:rPr>
        <w:rFonts w:hint="default"/>
        <w:lang w:val="zh-CN" w:eastAsia="zh-CN" w:bidi="zh-CN"/>
      </w:rPr>
    </w:lvl>
    <w:lvl w:ilvl="6" w:tentative="0">
      <w:start w:val="0"/>
      <w:numFmt w:val="bullet"/>
      <w:lvlText w:val="•"/>
      <w:lvlJc w:val="left"/>
      <w:pPr>
        <w:ind w:left="-4406" w:hanging="361"/>
      </w:pPr>
      <w:rPr>
        <w:rFonts w:hint="default"/>
        <w:lang w:val="zh-CN" w:eastAsia="zh-CN" w:bidi="zh-CN"/>
      </w:rPr>
    </w:lvl>
    <w:lvl w:ilvl="7" w:tentative="0">
      <w:start w:val="0"/>
      <w:numFmt w:val="bullet"/>
      <w:lvlText w:val="•"/>
      <w:lvlJc w:val="left"/>
      <w:pPr>
        <w:ind w:left="-5447" w:hanging="361"/>
      </w:pPr>
      <w:rPr>
        <w:rFonts w:hint="default"/>
        <w:lang w:val="zh-CN" w:eastAsia="zh-CN" w:bidi="zh-CN"/>
      </w:rPr>
    </w:lvl>
    <w:lvl w:ilvl="8" w:tentative="0">
      <w:start w:val="0"/>
      <w:numFmt w:val="bullet"/>
      <w:lvlText w:val="•"/>
      <w:lvlJc w:val="left"/>
      <w:pPr>
        <w:ind w:left="-6489" w:hanging="361"/>
      </w:pPr>
      <w:rPr>
        <w:rFonts w:hint="default"/>
        <w:lang w:val="zh-CN" w:eastAsia="zh-CN" w:bidi="zh-CN"/>
      </w:rPr>
    </w:lvl>
  </w:abstractNum>
  <w:abstractNum w:abstractNumId="3">
    <w:nsid w:val="00000003"/>
    <w:multiLevelType w:val="multilevel"/>
    <w:tmpl w:val="00000003"/>
    <w:lvl w:ilvl="0" w:tentative="0">
      <w:start w:val="4"/>
      <w:numFmt w:val="decimal"/>
      <w:lvlText w:val="%1."/>
      <w:lvlJc w:val="left"/>
      <w:pPr>
        <w:ind w:left="192" w:hanging="241"/>
        <w:jc w:val="left"/>
      </w:pPr>
      <w:rPr>
        <w:rFonts w:hint="default" w:ascii="宋体" w:hAnsi="宋体" w:eastAsia="宋体" w:cs="宋体"/>
        <w:spacing w:val="-68"/>
        <w:w w:val="100"/>
        <w:sz w:val="22"/>
        <w:szCs w:val="22"/>
        <w:lang w:val="zh-CN" w:eastAsia="zh-CN" w:bidi="zh-CN"/>
      </w:rPr>
    </w:lvl>
    <w:lvl w:ilvl="1" w:tentative="0">
      <w:start w:val="0"/>
      <w:numFmt w:val="bullet"/>
      <w:lvlText w:val="•"/>
      <w:lvlJc w:val="left"/>
      <w:pPr>
        <w:ind w:left="780" w:hanging="241"/>
      </w:pPr>
      <w:rPr>
        <w:rFonts w:hint="default"/>
        <w:lang w:val="zh-CN" w:eastAsia="zh-CN" w:bidi="zh-CN"/>
      </w:rPr>
    </w:lvl>
    <w:lvl w:ilvl="2" w:tentative="0">
      <w:start w:val="0"/>
      <w:numFmt w:val="bullet"/>
      <w:lvlText w:val="•"/>
      <w:lvlJc w:val="left"/>
      <w:pPr>
        <w:ind w:left="1862" w:hanging="241"/>
      </w:pPr>
      <w:rPr>
        <w:rFonts w:hint="default"/>
        <w:lang w:val="zh-CN" w:eastAsia="zh-CN" w:bidi="zh-CN"/>
      </w:rPr>
    </w:lvl>
    <w:lvl w:ilvl="3" w:tentative="0">
      <w:start w:val="0"/>
      <w:numFmt w:val="bullet"/>
      <w:lvlText w:val="•"/>
      <w:lvlJc w:val="left"/>
      <w:pPr>
        <w:ind w:left="2945" w:hanging="241"/>
      </w:pPr>
      <w:rPr>
        <w:rFonts w:hint="default"/>
        <w:lang w:val="zh-CN" w:eastAsia="zh-CN" w:bidi="zh-CN"/>
      </w:rPr>
    </w:lvl>
    <w:lvl w:ilvl="4" w:tentative="0">
      <w:start w:val="0"/>
      <w:numFmt w:val="bullet"/>
      <w:lvlText w:val="•"/>
      <w:lvlJc w:val="left"/>
      <w:pPr>
        <w:ind w:left="4028" w:hanging="241"/>
      </w:pPr>
      <w:rPr>
        <w:rFonts w:hint="default"/>
        <w:lang w:val="zh-CN" w:eastAsia="zh-CN" w:bidi="zh-CN"/>
      </w:rPr>
    </w:lvl>
    <w:lvl w:ilvl="5" w:tentative="0">
      <w:start w:val="0"/>
      <w:numFmt w:val="bullet"/>
      <w:lvlText w:val="•"/>
      <w:lvlJc w:val="left"/>
      <w:pPr>
        <w:ind w:left="5110" w:hanging="241"/>
      </w:pPr>
      <w:rPr>
        <w:rFonts w:hint="default"/>
        <w:lang w:val="zh-CN" w:eastAsia="zh-CN" w:bidi="zh-CN"/>
      </w:rPr>
    </w:lvl>
    <w:lvl w:ilvl="6" w:tentative="0">
      <w:start w:val="0"/>
      <w:numFmt w:val="bullet"/>
      <w:lvlText w:val="•"/>
      <w:lvlJc w:val="left"/>
      <w:pPr>
        <w:ind w:left="6193" w:hanging="241"/>
      </w:pPr>
      <w:rPr>
        <w:rFonts w:hint="default"/>
        <w:lang w:val="zh-CN" w:eastAsia="zh-CN" w:bidi="zh-CN"/>
      </w:rPr>
    </w:lvl>
    <w:lvl w:ilvl="7" w:tentative="0">
      <w:start w:val="0"/>
      <w:numFmt w:val="bullet"/>
      <w:lvlText w:val="•"/>
      <w:lvlJc w:val="left"/>
      <w:pPr>
        <w:ind w:left="7276" w:hanging="241"/>
      </w:pPr>
      <w:rPr>
        <w:rFonts w:hint="default"/>
        <w:lang w:val="zh-CN" w:eastAsia="zh-CN" w:bidi="zh-CN"/>
      </w:rPr>
    </w:lvl>
    <w:lvl w:ilvl="8" w:tentative="0">
      <w:start w:val="0"/>
      <w:numFmt w:val="bullet"/>
      <w:lvlText w:val="•"/>
      <w:lvlJc w:val="left"/>
      <w:pPr>
        <w:ind w:left="8358" w:hanging="241"/>
      </w:pPr>
      <w:rPr>
        <w:rFonts w:hint="default"/>
        <w:lang w:val="zh-CN" w:eastAsia="zh-CN" w:bidi="zh-CN"/>
      </w:rPr>
    </w:lvl>
  </w:abstractNum>
  <w:abstractNum w:abstractNumId="4">
    <w:nsid w:val="00000004"/>
    <w:multiLevelType w:val="multilevel"/>
    <w:tmpl w:val="00000004"/>
    <w:lvl w:ilvl="0" w:tentative="0">
      <w:start w:val="13"/>
      <w:numFmt w:val="decimal"/>
      <w:lvlText w:val="%1."/>
      <w:lvlJc w:val="left"/>
      <w:pPr>
        <w:ind w:left="192" w:hanging="363"/>
        <w:jc w:val="left"/>
      </w:pPr>
      <w:rPr>
        <w:rFonts w:hint="default"/>
        <w:w w:val="100"/>
        <w:lang w:val="zh-CN" w:eastAsia="zh-CN" w:bidi="zh-CN"/>
      </w:rPr>
    </w:lvl>
    <w:lvl w:ilvl="1" w:tentative="0">
      <w:start w:val="1"/>
      <w:numFmt w:val="upperLetter"/>
      <w:lvlText w:val="%2."/>
      <w:lvlJc w:val="left"/>
      <w:pPr>
        <w:ind w:left="913" w:hanging="241"/>
        <w:jc w:val="left"/>
      </w:pPr>
      <w:rPr>
        <w:rFonts w:hint="default" w:ascii="宋体" w:hAnsi="宋体" w:eastAsia="宋体" w:cs="宋体"/>
        <w:w w:val="100"/>
        <w:sz w:val="22"/>
        <w:szCs w:val="22"/>
        <w:lang w:val="zh-CN" w:eastAsia="zh-CN" w:bidi="zh-CN"/>
      </w:rPr>
    </w:lvl>
    <w:lvl w:ilvl="2" w:tentative="0">
      <w:start w:val="0"/>
      <w:numFmt w:val="bullet"/>
      <w:lvlText w:val="•"/>
      <w:lvlJc w:val="left"/>
      <w:pPr>
        <w:ind w:left="1791" w:hanging="241"/>
      </w:pPr>
      <w:rPr>
        <w:rFonts w:hint="default"/>
        <w:lang w:val="zh-CN" w:eastAsia="zh-CN" w:bidi="zh-CN"/>
      </w:rPr>
    </w:lvl>
    <w:lvl w:ilvl="3" w:tentative="0">
      <w:start w:val="0"/>
      <w:numFmt w:val="bullet"/>
      <w:lvlText w:val="•"/>
      <w:lvlJc w:val="left"/>
      <w:pPr>
        <w:ind w:left="2662" w:hanging="241"/>
      </w:pPr>
      <w:rPr>
        <w:rFonts w:hint="default"/>
        <w:lang w:val="zh-CN" w:eastAsia="zh-CN" w:bidi="zh-CN"/>
      </w:rPr>
    </w:lvl>
    <w:lvl w:ilvl="4" w:tentative="0">
      <w:start w:val="0"/>
      <w:numFmt w:val="bullet"/>
      <w:lvlText w:val="•"/>
      <w:lvlJc w:val="left"/>
      <w:pPr>
        <w:ind w:left="3533" w:hanging="241"/>
      </w:pPr>
      <w:rPr>
        <w:rFonts w:hint="default"/>
        <w:lang w:val="zh-CN" w:eastAsia="zh-CN" w:bidi="zh-CN"/>
      </w:rPr>
    </w:lvl>
    <w:lvl w:ilvl="5" w:tentative="0">
      <w:start w:val="0"/>
      <w:numFmt w:val="bullet"/>
      <w:lvlText w:val="•"/>
      <w:lvlJc w:val="left"/>
      <w:pPr>
        <w:ind w:left="4404" w:hanging="241"/>
      </w:pPr>
      <w:rPr>
        <w:rFonts w:hint="default"/>
        <w:lang w:val="zh-CN" w:eastAsia="zh-CN" w:bidi="zh-CN"/>
      </w:rPr>
    </w:lvl>
    <w:lvl w:ilvl="6" w:tentative="0">
      <w:start w:val="0"/>
      <w:numFmt w:val="bullet"/>
      <w:lvlText w:val="•"/>
      <w:lvlJc w:val="left"/>
      <w:pPr>
        <w:ind w:left="5275" w:hanging="241"/>
      </w:pPr>
      <w:rPr>
        <w:rFonts w:hint="default"/>
        <w:lang w:val="zh-CN" w:eastAsia="zh-CN" w:bidi="zh-CN"/>
      </w:rPr>
    </w:lvl>
    <w:lvl w:ilvl="7" w:tentative="0">
      <w:start w:val="0"/>
      <w:numFmt w:val="bullet"/>
      <w:lvlText w:val="•"/>
      <w:lvlJc w:val="left"/>
      <w:pPr>
        <w:ind w:left="6147" w:hanging="241"/>
      </w:pPr>
      <w:rPr>
        <w:rFonts w:hint="default"/>
        <w:lang w:val="zh-CN" w:eastAsia="zh-CN" w:bidi="zh-CN"/>
      </w:rPr>
    </w:lvl>
    <w:lvl w:ilvl="8" w:tentative="0">
      <w:start w:val="0"/>
      <w:numFmt w:val="bullet"/>
      <w:lvlText w:val="•"/>
      <w:lvlJc w:val="left"/>
      <w:pPr>
        <w:ind w:left="7018" w:hanging="241"/>
      </w:pPr>
      <w:rPr>
        <w:rFonts w:hint="default"/>
        <w:lang w:val="zh-CN" w:eastAsia="zh-CN" w:bidi="zh-CN"/>
      </w:rPr>
    </w:lvl>
  </w:abstractNum>
  <w:abstractNum w:abstractNumId="5">
    <w:nsid w:val="00000005"/>
    <w:multiLevelType w:val="multilevel"/>
    <w:tmpl w:val="00000005"/>
    <w:lvl w:ilvl="0" w:tentative="0">
      <w:start w:val="6"/>
      <w:numFmt w:val="decimal"/>
      <w:lvlText w:val="%1."/>
      <w:lvlJc w:val="left"/>
      <w:pPr>
        <w:ind w:left="192" w:hanging="361"/>
        <w:jc w:val="left"/>
      </w:pPr>
      <w:rPr>
        <w:rFonts w:hint="default" w:ascii="宋体" w:hAnsi="宋体" w:eastAsia="宋体" w:cs="宋体"/>
        <w:spacing w:val="-12"/>
        <w:w w:val="100"/>
        <w:sz w:val="22"/>
        <w:szCs w:val="22"/>
        <w:lang w:val="zh-CN" w:eastAsia="zh-CN" w:bidi="zh-CN"/>
      </w:rPr>
    </w:lvl>
    <w:lvl w:ilvl="1" w:tentative="0">
      <w:start w:val="0"/>
      <w:numFmt w:val="bullet"/>
      <w:lvlText w:val="•"/>
      <w:lvlJc w:val="left"/>
      <w:pPr>
        <w:ind w:left="1205" w:hanging="361"/>
      </w:pPr>
      <w:rPr>
        <w:rFonts w:hint="default"/>
        <w:lang w:val="zh-CN" w:eastAsia="zh-CN" w:bidi="zh-CN"/>
      </w:rPr>
    </w:lvl>
    <w:lvl w:ilvl="2" w:tentative="0">
      <w:start w:val="0"/>
      <w:numFmt w:val="bullet"/>
      <w:lvlText w:val="•"/>
      <w:lvlJc w:val="left"/>
      <w:pPr>
        <w:ind w:left="2210" w:hanging="361"/>
      </w:pPr>
      <w:rPr>
        <w:rFonts w:hint="default"/>
        <w:lang w:val="zh-CN" w:eastAsia="zh-CN" w:bidi="zh-CN"/>
      </w:rPr>
    </w:lvl>
    <w:lvl w:ilvl="3" w:tentative="0">
      <w:start w:val="0"/>
      <w:numFmt w:val="bullet"/>
      <w:lvlText w:val="•"/>
      <w:lvlJc w:val="left"/>
      <w:pPr>
        <w:ind w:left="3215" w:hanging="361"/>
      </w:pPr>
      <w:rPr>
        <w:rFonts w:hint="default"/>
        <w:lang w:val="zh-CN" w:eastAsia="zh-CN" w:bidi="zh-CN"/>
      </w:rPr>
    </w:lvl>
    <w:lvl w:ilvl="4" w:tentative="0">
      <w:start w:val="0"/>
      <w:numFmt w:val="bullet"/>
      <w:lvlText w:val="•"/>
      <w:lvlJc w:val="left"/>
      <w:pPr>
        <w:ind w:left="4221" w:hanging="361"/>
      </w:pPr>
      <w:rPr>
        <w:rFonts w:hint="default"/>
        <w:lang w:val="zh-CN" w:eastAsia="zh-CN" w:bidi="zh-CN"/>
      </w:rPr>
    </w:lvl>
    <w:lvl w:ilvl="5" w:tentative="0">
      <w:start w:val="0"/>
      <w:numFmt w:val="bullet"/>
      <w:lvlText w:val="•"/>
      <w:lvlJc w:val="left"/>
      <w:pPr>
        <w:ind w:left="5226" w:hanging="361"/>
      </w:pPr>
      <w:rPr>
        <w:rFonts w:hint="default"/>
        <w:lang w:val="zh-CN" w:eastAsia="zh-CN" w:bidi="zh-CN"/>
      </w:rPr>
    </w:lvl>
    <w:lvl w:ilvl="6" w:tentative="0">
      <w:start w:val="0"/>
      <w:numFmt w:val="bullet"/>
      <w:lvlText w:val="•"/>
      <w:lvlJc w:val="left"/>
      <w:pPr>
        <w:ind w:left="6231" w:hanging="361"/>
      </w:pPr>
      <w:rPr>
        <w:rFonts w:hint="default"/>
        <w:lang w:val="zh-CN" w:eastAsia="zh-CN" w:bidi="zh-CN"/>
      </w:rPr>
    </w:lvl>
    <w:lvl w:ilvl="7" w:tentative="0">
      <w:start w:val="0"/>
      <w:numFmt w:val="bullet"/>
      <w:lvlText w:val="•"/>
      <w:lvlJc w:val="left"/>
      <w:pPr>
        <w:ind w:left="7236" w:hanging="361"/>
      </w:pPr>
      <w:rPr>
        <w:rFonts w:hint="default"/>
        <w:lang w:val="zh-CN" w:eastAsia="zh-CN" w:bidi="zh-CN"/>
      </w:rPr>
    </w:lvl>
    <w:lvl w:ilvl="8" w:tentative="0">
      <w:start w:val="0"/>
      <w:numFmt w:val="bullet"/>
      <w:lvlText w:val="•"/>
      <w:lvlJc w:val="left"/>
      <w:pPr>
        <w:ind w:left="8242" w:hanging="361"/>
      </w:pPr>
      <w:rPr>
        <w:rFonts w:hint="default"/>
        <w:lang w:val="zh-CN" w:eastAsia="zh-CN" w:bidi="zh-CN"/>
      </w:rPr>
    </w:lvl>
  </w:abstractNum>
  <w:abstractNum w:abstractNumId="6">
    <w:nsid w:val="00000006"/>
    <w:multiLevelType w:val="multilevel"/>
    <w:tmpl w:val="00000006"/>
    <w:lvl w:ilvl="0" w:tentative="0">
      <w:start w:val="3"/>
      <w:numFmt w:val="upperLetter"/>
      <w:lvlText w:val="%1."/>
      <w:lvlJc w:val="left"/>
      <w:pPr>
        <w:ind w:left="553" w:hanging="361"/>
        <w:jc w:val="left"/>
      </w:pPr>
      <w:rPr>
        <w:rFonts w:hint="default"/>
        <w:spacing w:val="-60"/>
        <w:w w:val="100"/>
        <w:lang w:val="zh-CN" w:eastAsia="zh-CN" w:bidi="zh-CN"/>
      </w:rPr>
    </w:lvl>
    <w:lvl w:ilvl="1" w:tentative="0">
      <w:start w:val="0"/>
      <w:numFmt w:val="bullet"/>
      <w:lvlText w:val="•"/>
      <w:lvlJc w:val="left"/>
      <w:pPr>
        <w:ind w:left="1529" w:hanging="361"/>
      </w:pPr>
      <w:rPr>
        <w:rFonts w:hint="default"/>
        <w:lang w:val="zh-CN" w:eastAsia="zh-CN" w:bidi="zh-CN"/>
      </w:rPr>
    </w:lvl>
    <w:lvl w:ilvl="2" w:tentative="0">
      <w:start w:val="0"/>
      <w:numFmt w:val="bullet"/>
      <w:lvlText w:val="•"/>
      <w:lvlJc w:val="left"/>
      <w:pPr>
        <w:ind w:left="2498" w:hanging="361"/>
      </w:pPr>
      <w:rPr>
        <w:rFonts w:hint="default"/>
        <w:lang w:val="zh-CN" w:eastAsia="zh-CN" w:bidi="zh-CN"/>
      </w:rPr>
    </w:lvl>
    <w:lvl w:ilvl="3" w:tentative="0">
      <w:start w:val="0"/>
      <w:numFmt w:val="bullet"/>
      <w:lvlText w:val="•"/>
      <w:lvlJc w:val="left"/>
      <w:pPr>
        <w:ind w:left="3467" w:hanging="361"/>
      </w:pPr>
      <w:rPr>
        <w:rFonts w:hint="default"/>
        <w:lang w:val="zh-CN" w:eastAsia="zh-CN" w:bidi="zh-CN"/>
      </w:rPr>
    </w:lvl>
    <w:lvl w:ilvl="4" w:tentative="0">
      <w:start w:val="0"/>
      <w:numFmt w:val="bullet"/>
      <w:lvlText w:val="•"/>
      <w:lvlJc w:val="left"/>
      <w:pPr>
        <w:ind w:left="4437" w:hanging="361"/>
      </w:pPr>
      <w:rPr>
        <w:rFonts w:hint="default"/>
        <w:lang w:val="zh-CN" w:eastAsia="zh-CN" w:bidi="zh-CN"/>
      </w:rPr>
    </w:lvl>
    <w:lvl w:ilvl="5" w:tentative="0">
      <w:start w:val="0"/>
      <w:numFmt w:val="bullet"/>
      <w:lvlText w:val="•"/>
      <w:lvlJc w:val="left"/>
      <w:pPr>
        <w:ind w:left="5406" w:hanging="361"/>
      </w:pPr>
      <w:rPr>
        <w:rFonts w:hint="default"/>
        <w:lang w:val="zh-CN" w:eastAsia="zh-CN" w:bidi="zh-CN"/>
      </w:rPr>
    </w:lvl>
    <w:lvl w:ilvl="6" w:tentative="0">
      <w:start w:val="0"/>
      <w:numFmt w:val="bullet"/>
      <w:lvlText w:val="•"/>
      <w:lvlJc w:val="left"/>
      <w:pPr>
        <w:ind w:left="6375" w:hanging="361"/>
      </w:pPr>
      <w:rPr>
        <w:rFonts w:hint="default"/>
        <w:lang w:val="zh-CN" w:eastAsia="zh-CN" w:bidi="zh-CN"/>
      </w:rPr>
    </w:lvl>
    <w:lvl w:ilvl="7" w:tentative="0">
      <w:start w:val="0"/>
      <w:numFmt w:val="bullet"/>
      <w:lvlText w:val="•"/>
      <w:lvlJc w:val="left"/>
      <w:pPr>
        <w:ind w:left="7344" w:hanging="361"/>
      </w:pPr>
      <w:rPr>
        <w:rFonts w:hint="default"/>
        <w:lang w:val="zh-CN" w:eastAsia="zh-CN" w:bidi="zh-CN"/>
      </w:rPr>
    </w:lvl>
    <w:lvl w:ilvl="8" w:tentative="0">
      <w:start w:val="0"/>
      <w:numFmt w:val="bullet"/>
      <w:lvlText w:val="•"/>
      <w:lvlJc w:val="left"/>
      <w:pPr>
        <w:ind w:left="8314" w:hanging="361"/>
      </w:pPr>
      <w:rPr>
        <w:rFonts w:hint="default"/>
        <w:lang w:val="zh-CN" w:eastAsia="zh-CN" w:bidi="zh-CN"/>
      </w:rPr>
    </w:lvl>
  </w:abstractNum>
  <w:abstractNum w:abstractNumId="7">
    <w:nsid w:val="00000007"/>
    <w:multiLevelType w:val="multilevel"/>
    <w:tmpl w:val="00000007"/>
    <w:lvl w:ilvl="0" w:tentative="0">
      <w:start w:val="15"/>
      <w:numFmt w:val="decimal"/>
      <w:lvlText w:val="%1."/>
      <w:lvlJc w:val="left"/>
      <w:pPr>
        <w:ind w:left="192" w:hanging="486"/>
        <w:jc w:val="left"/>
      </w:pPr>
      <w:rPr>
        <w:rFonts w:hint="default" w:ascii="Calibri" w:hAnsi="Calibri" w:eastAsia="Calibri" w:cs="Calibri"/>
        <w:spacing w:val="-60"/>
        <w:w w:val="100"/>
        <w:sz w:val="22"/>
        <w:szCs w:val="22"/>
        <w:lang w:val="zh-CN" w:eastAsia="zh-CN" w:bidi="zh-CN"/>
      </w:rPr>
    </w:lvl>
    <w:lvl w:ilvl="1" w:tentative="0">
      <w:start w:val="0"/>
      <w:numFmt w:val="bullet"/>
      <w:lvlText w:val="•"/>
      <w:lvlJc w:val="left"/>
      <w:pPr>
        <w:ind w:left="1257" w:hanging="486"/>
      </w:pPr>
      <w:rPr>
        <w:rFonts w:hint="default"/>
        <w:lang w:val="zh-CN" w:eastAsia="zh-CN" w:bidi="zh-CN"/>
      </w:rPr>
    </w:lvl>
    <w:lvl w:ilvl="2" w:tentative="0">
      <w:start w:val="0"/>
      <w:numFmt w:val="bullet"/>
      <w:lvlText w:val="•"/>
      <w:lvlJc w:val="left"/>
      <w:pPr>
        <w:ind w:left="2314" w:hanging="486"/>
      </w:pPr>
      <w:rPr>
        <w:rFonts w:hint="default"/>
        <w:lang w:val="zh-CN" w:eastAsia="zh-CN" w:bidi="zh-CN"/>
      </w:rPr>
    </w:lvl>
    <w:lvl w:ilvl="3" w:tentative="0">
      <w:start w:val="0"/>
      <w:numFmt w:val="bullet"/>
      <w:lvlText w:val="•"/>
      <w:lvlJc w:val="left"/>
      <w:pPr>
        <w:ind w:left="3372" w:hanging="486"/>
      </w:pPr>
      <w:rPr>
        <w:rFonts w:hint="default"/>
        <w:lang w:val="zh-CN" w:eastAsia="zh-CN" w:bidi="zh-CN"/>
      </w:rPr>
    </w:lvl>
    <w:lvl w:ilvl="4" w:tentative="0">
      <w:start w:val="0"/>
      <w:numFmt w:val="bullet"/>
      <w:lvlText w:val="•"/>
      <w:lvlJc w:val="left"/>
      <w:pPr>
        <w:ind w:left="4429" w:hanging="486"/>
      </w:pPr>
      <w:rPr>
        <w:rFonts w:hint="default"/>
        <w:lang w:val="zh-CN" w:eastAsia="zh-CN" w:bidi="zh-CN"/>
      </w:rPr>
    </w:lvl>
    <w:lvl w:ilvl="5" w:tentative="0">
      <w:start w:val="0"/>
      <w:numFmt w:val="bullet"/>
      <w:lvlText w:val="•"/>
      <w:lvlJc w:val="left"/>
      <w:pPr>
        <w:ind w:left="5487" w:hanging="486"/>
      </w:pPr>
      <w:rPr>
        <w:rFonts w:hint="default"/>
        <w:lang w:val="zh-CN" w:eastAsia="zh-CN" w:bidi="zh-CN"/>
      </w:rPr>
    </w:lvl>
    <w:lvl w:ilvl="6" w:tentative="0">
      <w:start w:val="0"/>
      <w:numFmt w:val="bullet"/>
      <w:lvlText w:val="•"/>
      <w:lvlJc w:val="left"/>
      <w:pPr>
        <w:ind w:left="6544" w:hanging="486"/>
      </w:pPr>
      <w:rPr>
        <w:rFonts w:hint="default"/>
        <w:lang w:val="zh-CN" w:eastAsia="zh-CN" w:bidi="zh-CN"/>
      </w:rPr>
    </w:lvl>
    <w:lvl w:ilvl="7" w:tentative="0">
      <w:start w:val="0"/>
      <w:numFmt w:val="bullet"/>
      <w:lvlText w:val="•"/>
      <w:lvlJc w:val="left"/>
      <w:pPr>
        <w:ind w:left="7601" w:hanging="486"/>
      </w:pPr>
      <w:rPr>
        <w:rFonts w:hint="default"/>
        <w:lang w:val="zh-CN" w:eastAsia="zh-CN" w:bidi="zh-CN"/>
      </w:rPr>
    </w:lvl>
    <w:lvl w:ilvl="8" w:tentative="0">
      <w:start w:val="0"/>
      <w:numFmt w:val="bullet"/>
      <w:lvlText w:val="•"/>
      <w:lvlJc w:val="left"/>
      <w:pPr>
        <w:ind w:left="8659" w:hanging="486"/>
      </w:pPr>
      <w:rPr>
        <w:rFonts w:hint="default"/>
        <w:lang w:val="zh-CN" w:eastAsia="zh-CN" w:bidi="zh-CN"/>
      </w:rPr>
    </w:lvl>
  </w:abstractNum>
  <w:abstractNum w:abstractNumId="8">
    <w:nsid w:val="00000008"/>
    <w:multiLevelType w:val="multilevel"/>
    <w:tmpl w:val="00000008"/>
    <w:lvl w:ilvl="0" w:tentative="0">
      <w:start w:val="3"/>
      <w:numFmt w:val="upperLetter"/>
      <w:lvlText w:val="%1."/>
      <w:lvlJc w:val="left"/>
      <w:pPr>
        <w:ind w:left="553" w:hanging="361"/>
        <w:jc w:val="left"/>
      </w:pPr>
      <w:rPr>
        <w:rFonts w:hint="default"/>
        <w:w w:val="100"/>
        <w:lang w:val="zh-CN" w:eastAsia="zh-CN" w:bidi="zh-CN"/>
      </w:rPr>
    </w:lvl>
    <w:lvl w:ilvl="1" w:tentative="0">
      <w:start w:val="0"/>
      <w:numFmt w:val="bullet"/>
      <w:lvlText w:val="•"/>
      <w:lvlJc w:val="left"/>
      <w:pPr>
        <w:ind w:left="940" w:hanging="361"/>
      </w:pPr>
      <w:rPr>
        <w:rFonts w:hint="default"/>
        <w:lang w:val="zh-CN" w:eastAsia="zh-CN" w:bidi="zh-CN"/>
      </w:rPr>
    </w:lvl>
    <w:lvl w:ilvl="2" w:tentative="0">
      <w:start w:val="0"/>
      <w:numFmt w:val="bullet"/>
      <w:lvlText w:val="•"/>
      <w:lvlJc w:val="left"/>
      <w:pPr>
        <w:ind w:left="1554" w:hanging="361"/>
      </w:pPr>
      <w:rPr>
        <w:rFonts w:hint="default"/>
        <w:lang w:val="zh-CN" w:eastAsia="zh-CN" w:bidi="zh-CN"/>
      </w:rPr>
    </w:lvl>
    <w:lvl w:ilvl="3" w:tentative="0">
      <w:start w:val="0"/>
      <w:numFmt w:val="bullet"/>
      <w:lvlText w:val="•"/>
      <w:lvlJc w:val="left"/>
      <w:pPr>
        <w:ind w:left="2169" w:hanging="361"/>
      </w:pPr>
      <w:rPr>
        <w:rFonts w:hint="default"/>
        <w:lang w:val="zh-CN" w:eastAsia="zh-CN" w:bidi="zh-CN"/>
      </w:rPr>
    </w:lvl>
    <w:lvl w:ilvl="4" w:tentative="0">
      <w:start w:val="0"/>
      <w:numFmt w:val="bullet"/>
      <w:lvlText w:val="•"/>
      <w:lvlJc w:val="left"/>
      <w:pPr>
        <w:ind w:left="2784" w:hanging="361"/>
      </w:pPr>
      <w:rPr>
        <w:rFonts w:hint="default"/>
        <w:lang w:val="zh-CN" w:eastAsia="zh-CN" w:bidi="zh-CN"/>
      </w:rPr>
    </w:lvl>
    <w:lvl w:ilvl="5" w:tentative="0">
      <w:start w:val="0"/>
      <w:numFmt w:val="bullet"/>
      <w:lvlText w:val="•"/>
      <w:lvlJc w:val="left"/>
      <w:pPr>
        <w:ind w:left="3399" w:hanging="361"/>
      </w:pPr>
      <w:rPr>
        <w:rFonts w:hint="default"/>
        <w:lang w:val="zh-CN" w:eastAsia="zh-CN" w:bidi="zh-CN"/>
      </w:rPr>
    </w:lvl>
    <w:lvl w:ilvl="6" w:tentative="0">
      <w:start w:val="0"/>
      <w:numFmt w:val="bullet"/>
      <w:lvlText w:val="•"/>
      <w:lvlJc w:val="left"/>
      <w:pPr>
        <w:ind w:left="4013" w:hanging="361"/>
      </w:pPr>
      <w:rPr>
        <w:rFonts w:hint="default"/>
        <w:lang w:val="zh-CN" w:eastAsia="zh-CN" w:bidi="zh-CN"/>
      </w:rPr>
    </w:lvl>
    <w:lvl w:ilvl="7" w:tentative="0">
      <w:start w:val="0"/>
      <w:numFmt w:val="bullet"/>
      <w:lvlText w:val="•"/>
      <w:lvlJc w:val="left"/>
      <w:pPr>
        <w:ind w:left="4628" w:hanging="361"/>
      </w:pPr>
      <w:rPr>
        <w:rFonts w:hint="default"/>
        <w:lang w:val="zh-CN" w:eastAsia="zh-CN" w:bidi="zh-CN"/>
      </w:rPr>
    </w:lvl>
    <w:lvl w:ilvl="8" w:tentative="0">
      <w:start w:val="0"/>
      <w:numFmt w:val="bullet"/>
      <w:lvlText w:val="•"/>
      <w:lvlJc w:val="left"/>
      <w:pPr>
        <w:ind w:left="5243" w:hanging="361"/>
      </w:pPr>
      <w:rPr>
        <w:rFonts w:hint="default"/>
        <w:lang w:val="zh-CN" w:eastAsia="zh-CN" w:bidi="zh-CN"/>
      </w:rPr>
    </w:lvl>
  </w:abstractNum>
  <w:abstractNum w:abstractNumId="9">
    <w:nsid w:val="00000009"/>
    <w:multiLevelType w:val="multilevel"/>
    <w:tmpl w:val="00000009"/>
    <w:lvl w:ilvl="0" w:tentative="0">
      <w:start w:val="18"/>
      <w:numFmt w:val="decimal"/>
      <w:lvlText w:val="%1."/>
      <w:lvlJc w:val="left"/>
      <w:pPr>
        <w:ind w:left="673" w:hanging="481"/>
        <w:jc w:val="left"/>
      </w:pPr>
      <w:rPr>
        <w:rFonts w:hint="default"/>
        <w:w w:val="100"/>
        <w:lang w:val="zh-CN" w:eastAsia="zh-CN" w:bidi="zh-CN"/>
      </w:rPr>
    </w:lvl>
    <w:lvl w:ilvl="1" w:tentative="0">
      <w:start w:val="1"/>
      <w:numFmt w:val="decimal"/>
      <w:lvlText w:val="(%2)"/>
      <w:lvlJc w:val="left"/>
      <w:pPr>
        <w:ind w:left="408" w:hanging="361"/>
        <w:jc w:val="left"/>
      </w:pPr>
      <w:rPr>
        <w:rFonts w:hint="default" w:ascii="宋体" w:hAnsi="宋体" w:eastAsia="宋体" w:cs="宋体"/>
        <w:spacing w:val="-120"/>
        <w:w w:val="100"/>
        <w:sz w:val="22"/>
        <w:szCs w:val="22"/>
        <w:lang w:val="zh-CN" w:eastAsia="zh-CN" w:bidi="zh-CN"/>
      </w:rPr>
    </w:lvl>
    <w:lvl w:ilvl="2" w:tentative="0">
      <w:start w:val="0"/>
      <w:numFmt w:val="bullet"/>
      <w:lvlText w:val="•"/>
      <w:lvlJc w:val="left"/>
      <w:pPr>
        <w:ind w:left="504" w:hanging="361"/>
      </w:pPr>
      <w:rPr>
        <w:rFonts w:hint="default"/>
        <w:lang w:val="zh-CN" w:eastAsia="zh-CN" w:bidi="zh-CN"/>
      </w:rPr>
    </w:lvl>
    <w:lvl w:ilvl="3" w:tentative="0">
      <w:start w:val="0"/>
      <w:numFmt w:val="bullet"/>
      <w:lvlText w:val="•"/>
      <w:lvlJc w:val="left"/>
      <w:pPr>
        <w:ind w:left="329" w:hanging="361"/>
      </w:pPr>
      <w:rPr>
        <w:rFonts w:hint="default"/>
        <w:lang w:val="zh-CN" w:eastAsia="zh-CN" w:bidi="zh-CN"/>
      </w:rPr>
    </w:lvl>
    <w:lvl w:ilvl="4" w:tentative="0">
      <w:start w:val="0"/>
      <w:numFmt w:val="bullet"/>
      <w:lvlText w:val="•"/>
      <w:lvlJc w:val="left"/>
      <w:pPr>
        <w:ind w:left="154" w:hanging="361"/>
      </w:pPr>
      <w:rPr>
        <w:rFonts w:hint="default"/>
        <w:lang w:val="zh-CN" w:eastAsia="zh-CN" w:bidi="zh-CN"/>
      </w:rPr>
    </w:lvl>
    <w:lvl w:ilvl="5" w:tentative="0">
      <w:start w:val="0"/>
      <w:numFmt w:val="bullet"/>
      <w:lvlText w:val="•"/>
      <w:lvlJc w:val="left"/>
      <w:pPr>
        <w:ind w:left="-22" w:hanging="361"/>
      </w:pPr>
      <w:rPr>
        <w:rFonts w:hint="default"/>
        <w:lang w:val="zh-CN" w:eastAsia="zh-CN" w:bidi="zh-CN"/>
      </w:rPr>
    </w:lvl>
    <w:lvl w:ilvl="6" w:tentative="0">
      <w:start w:val="0"/>
      <w:numFmt w:val="bullet"/>
      <w:lvlText w:val="•"/>
      <w:lvlJc w:val="left"/>
      <w:pPr>
        <w:ind w:left="-197" w:hanging="361"/>
      </w:pPr>
      <w:rPr>
        <w:rFonts w:hint="default"/>
        <w:lang w:val="zh-CN" w:eastAsia="zh-CN" w:bidi="zh-CN"/>
      </w:rPr>
    </w:lvl>
    <w:lvl w:ilvl="7" w:tentative="0">
      <w:start w:val="0"/>
      <w:numFmt w:val="bullet"/>
      <w:lvlText w:val="•"/>
      <w:lvlJc w:val="left"/>
      <w:pPr>
        <w:ind w:left="-372" w:hanging="361"/>
      </w:pPr>
      <w:rPr>
        <w:rFonts w:hint="default"/>
        <w:lang w:val="zh-CN" w:eastAsia="zh-CN" w:bidi="zh-CN"/>
      </w:rPr>
    </w:lvl>
    <w:lvl w:ilvl="8" w:tentative="0">
      <w:start w:val="0"/>
      <w:numFmt w:val="bullet"/>
      <w:lvlText w:val="•"/>
      <w:lvlJc w:val="left"/>
      <w:pPr>
        <w:ind w:left="-548" w:hanging="361"/>
      </w:pPr>
      <w:rPr>
        <w:rFonts w:hint="default"/>
        <w:lang w:val="zh-CN" w:eastAsia="zh-CN" w:bidi="zh-CN"/>
      </w:rPr>
    </w:lvl>
  </w:abstractNum>
  <w:abstractNum w:abstractNumId="10">
    <w:nsid w:val="0000000A"/>
    <w:multiLevelType w:val="multilevel"/>
    <w:tmpl w:val="0000000A"/>
    <w:lvl w:ilvl="0" w:tentative="0">
      <w:start w:val="24"/>
      <w:numFmt w:val="decimal"/>
      <w:lvlText w:val="%1."/>
      <w:lvlJc w:val="left"/>
      <w:pPr>
        <w:ind w:left="401" w:hanging="481"/>
        <w:jc w:val="right"/>
      </w:pPr>
      <w:rPr>
        <w:rFonts w:hint="default" w:ascii="宋体" w:hAnsi="宋体" w:eastAsia="宋体" w:cs="宋体"/>
        <w:spacing w:val="-60"/>
        <w:w w:val="100"/>
        <w:sz w:val="22"/>
        <w:szCs w:val="22"/>
        <w:lang w:val="zh-CN" w:eastAsia="zh-CN" w:bidi="zh-CN"/>
      </w:rPr>
    </w:lvl>
    <w:lvl w:ilvl="1" w:tentative="0">
      <w:start w:val="1"/>
      <w:numFmt w:val="decimal"/>
      <w:lvlText w:val="(%2)"/>
      <w:lvlJc w:val="left"/>
      <w:pPr>
        <w:ind w:left="712" w:hanging="361"/>
        <w:jc w:val="left"/>
      </w:pPr>
      <w:rPr>
        <w:rFonts w:hint="default"/>
        <w:spacing w:val="-60"/>
        <w:w w:val="100"/>
        <w:lang w:val="zh-CN" w:eastAsia="zh-CN" w:bidi="zh-CN"/>
      </w:rPr>
    </w:lvl>
    <w:lvl w:ilvl="2" w:tentative="0">
      <w:start w:val="0"/>
      <w:numFmt w:val="bullet"/>
      <w:lvlText w:val="•"/>
      <w:lvlJc w:val="left"/>
      <w:pPr>
        <w:ind w:left="1828" w:hanging="361"/>
      </w:pPr>
      <w:rPr>
        <w:rFonts w:hint="default"/>
        <w:lang w:val="zh-CN" w:eastAsia="zh-CN" w:bidi="zh-CN"/>
      </w:rPr>
    </w:lvl>
    <w:lvl w:ilvl="3" w:tentative="0">
      <w:start w:val="0"/>
      <w:numFmt w:val="bullet"/>
      <w:lvlText w:val="•"/>
      <w:lvlJc w:val="left"/>
      <w:pPr>
        <w:ind w:left="2936" w:hanging="361"/>
      </w:pPr>
      <w:rPr>
        <w:rFonts w:hint="default"/>
        <w:lang w:val="zh-CN" w:eastAsia="zh-CN" w:bidi="zh-CN"/>
      </w:rPr>
    </w:lvl>
    <w:lvl w:ilvl="4" w:tentative="0">
      <w:start w:val="0"/>
      <w:numFmt w:val="bullet"/>
      <w:lvlText w:val="•"/>
      <w:lvlJc w:val="left"/>
      <w:pPr>
        <w:ind w:left="4044" w:hanging="361"/>
      </w:pPr>
      <w:rPr>
        <w:rFonts w:hint="default"/>
        <w:lang w:val="zh-CN" w:eastAsia="zh-CN" w:bidi="zh-CN"/>
      </w:rPr>
    </w:lvl>
    <w:lvl w:ilvl="5" w:tentative="0">
      <w:start w:val="0"/>
      <w:numFmt w:val="bullet"/>
      <w:lvlText w:val="•"/>
      <w:lvlJc w:val="left"/>
      <w:pPr>
        <w:ind w:left="5152" w:hanging="361"/>
      </w:pPr>
      <w:rPr>
        <w:rFonts w:hint="default"/>
        <w:lang w:val="zh-CN" w:eastAsia="zh-CN" w:bidi="zh-CN"/>
      </w:rPr>
    </w:lvl>
    <w:lvl w:ilvl="6" w:tentative="0">
      <w:start w:val="0"/>
      <w:numFmt w:val="bullet"/>
      <w:lvlText w:val="•"/>
      <w:lvlJc w:val="left"/>
      <w:pPr>
        <w:ind w:left="6260" w:hanging="361"/>
      </w:pPr>
      <w:rPr>
        <w:rFonts w:hint="default"/>
        <w:lang w:val="zh-CN" w:eastAsia="zh-CN" w:bidi="zh-CN"/>
      </w:rPr>
    </w:lvl>
    <w:lvl w:ilvl="7" w:tentative="0">
      <w:start w:val="0"/>
      <w:numFmt w:val="bullet"/>
      <w:lvlText w:val="•"/>
      <w:lvlJc w:val="left"/>
      <w:pPr>
        <w:ind w:left="7368" w:hanging="361"/>
      </w:pPr>
      <w:rPr>
        <w:rFonts w:hint="default"/>
        <w:lang w:val="zh-CN" w:eastAsia="zh-CN" w:bidi="zh-CN"/>
      </w:rPr>
    </w:lvl>
    <w:lvl w:ilvl="8" w:tentative="0">
      <w:start w:val="0"/>
      <w:numFmt w:val="bullet"/>
      <w:lvlText w:val="•"/>
      <w:lvlJc w:val="left"/>
      <w:pPr>
        <w:ind w:left="8476" w:hanging="361"/>
      </w:pPr>
      <w:rPr>
        <w:rFonts w:hint="default"/>
        <w:lang w:val="zh-CN" w:eastAsia="zh-CN" w:bidi="zh-CN"/>
      </w:rPr>
    </w:lvl>
  </w:abstractNum>
  <w:abstractNum w:abstractNumId="11">
    <w:nsid w:val="0000000B"/>
    <w:multiLevelType w:val="multilevel"/>
    <w:tmpl w:val="0000000B"/>
    <w:lvl w:ilvl="0" w:tentative="0">
      <w:start w:val="1"/>
      <w:numFmt w:val="decimal"/>
      <w:lvlText w:val="（%1）"/>
      <w:lvlJc w:val="left"/>
      <w:pPr>
        <w:ind w:left="793" w:hanging="601"/>
        <w:jc w:val="left"/>
      </w:pPr>
      <w:rPr>
        <w:rFonts w:hint="default" w:ascii="宋体" w:hAnsi="宋体" w:eastAsia="宋体" w:cs="宋体"/>
        <w:spacing w:val="-1"/>
        <w:w w:val="100"/>
        <w:sz w:val="22"/>
        <w:szCs w:val="22"/>
        <w:lang w:val="zh-CN" w:eastAsia="zh-CN" w:bidi="zh-CN"/>
      </w:rPr>
    </w:lvl>
    <w:lvl w:ilvl="1" w:tentative="0">
      <w:start w:val="0"/>
      <w:numFmt w:val="bullet"/>
      <w:lvlText w:val="•"/>
      <w:lvlJc w:val="left"/>
      <w:pPr>
        <w:ind w:left="1776" w:hanging="601"/>
      </w:pPr>
      <w:rPr>
        <w:rFonts w:hint="default"/>
        <w:lang w:val="zh-CN" w:eastAsia="zh-CN" w:bidi="zh-CN"/>
      </w:rPr>
    </w:lvl>
    <w:lvl w:ilvl="2" w:tentative="0">
      <w:start w:val="0"/>
      <w:numFmt w:val="bullet"/>
      <w:lvlText w:val="•"/>
      <w:lvlJc w:val="left"/>
      <w:pPr>
        <w:ind w:left="2752" w:hanging="601"/>
      </w:pPr>
      <w:rPr>
        <w:rFonts w:hint="default"/>
        <w:lang w:val="zh-CN" w:eastAsia="zh-CN" w:bidi="zh-CN"/>
      </w:rPr>
    </w:lvl>
    <w:lvl w:ilvl="3" w:tentative="0">
      <w:start w:val="0"/>
      <w:numFmt w:val="bullet"/>
      <w:lvlText w:val="•"/>
      <w:lvlJc w:val="left"/>
      <w:pPr>
        <w:ind w:left="3728" w:hanging="601"/>
      </w:pPr>
      <w:rPr>
        <w:rFonts w:hint="default"/>
        <w:lang w:val="zh-CN" w:eastAsia="zh-CN" w:bidi="zh-CN"/>
      </w:rPr>
    </w:lvl>
    <w:lvl w:ilvl="4" w:tentative="0">
      <w:start w:val="0"/>
      <w:numFmt w:val="bullet"/>
      <w:lvlText w:val="•"/>
      <w:lvlJc w:val="left"/>
      <w:pPr>
        <w:ind w:left="4704" w:hanging="601"/>
      </w:pPr>
      <w:rPr>
        <w:rFonts w:hint="default"/>
        <w:lang w:val="zh-CN" w:eastAsia="zh-CN" w:bidi="zh-CN"/>
      </w:rPr>
    </w:lvl>
    <w:lvl w:ilvl="5" w:tentative="0">
      <w:start w:val="0"/>
      <w:numFmt w:val="bullet"/>
      <w:lvlText w:val="•"/>
      <w:lvlJc w:val="left"/>
      <w:pPr>
        <w:ind w:left="5680" w:hanging="601"/>
      </w:pPr>
      <w:rPr>
        <w:rFonts w:hint="default"/>
        <w:lang w:val="zh-CN" w:eastAsia="zh-CN" w:bidi="zh-CN"/>
      </w:rPr>
    </w:lvl>
    <w:lvl w:ilvl="6" w:tentative="0">
      <w:start w:val="0"/>
      <w:numFmt w:val="bullet"/>
      <w:lvlText w:val="•"/>
      <w:lvlJc w:val="left"/>
      <w:pPr>
        <w:ind w:left="6656" w:hanging="601"/>
      </w:pPr>
      <w:rPr>
        <w:rFonts w:hint="default"/>
        <w:lang w:val="zh-CN" w:eastAsia="zh-CN" w:bidi="zh-CN"/>
      </w:rPr>
    </w:lvl>
    <w:lvl w:ilvl="7" w:tentative="0">
      <w:start w:val="0"/>
      <w:numFmt w:val="bullet"/>
      <w:lvlText w:val="•"/>
      <w:lvlJc w:val="left"/>
      <w:pPr>
        <w:ind w:left="7632" w:hanging="601"/>
      </w:pPr>
      <w:rPr>
        <w:rFonts w:hint="default"/>
        <w:lang w:val="zh-CN" w:eastAsia="zh-CN" w:bidi="zh-CN"/>
      </w:rPr>
    </w:lvl>
    <w:lvl w:ilvl="8" w:tentative="0">
      <w:start w:val="0"/>
      <w:numFmt w:val="bullet"/>
      <w:lvlText w:val="•"/>
      <w:lvlJc w:val="left"/>
      <w:pPr>
        <w:ind w:left="8608" w:hanging="601"/>
      </w:pPr>
      <w:rPr>
        <w:rFonts w:hint="default"/>
        <w:lang w:val="zh-CN" w:eastAsia="zh-CN" w:bidi="zh-C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000000"/>
    <w:rsid w:val="03D86A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3">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zh-CN" w:eastAsia="zh-CN" w:bidi="zh-CN"/>
    </w:rPr>
  </w:style>
  <w:style w:type="table" w:customStyle="1" w:styleId="5">
    <w:name w:val="Table Normal"/>
    <w:semiHidden/>
    <w:unhideWhenUsed/>
    <w:qFormat/>
    <w:uiPriority w:val="2"/>
    <w:tblPr>
      <w:tblLayout w:type="fixed"/>
      <w:tblCellMar>
        <w:top w:w="0" w:type="dxa"/>
        <w:left w:w="0" w:type="dxa"/>
        <w:bottom w:w="0" w:type="dxa"/>
        <w:right w:w="0" w:type="dxa"/>
      </w:tblCellMar>
    </w:tblPr>
  </w:style>
  <w:style w:type="paragraph" w:styleId="6">
    <w:name w:val="List Paragraph"/>
    <w:basedOn w:val="1"/>
    <w:qFormat/>
    <w:uiPriority w:val="1"/>
    <w:pPr>
      <w:ind w:left="192"/>
    </w:pPr>
    <w:rPr>
      <w:rFonts w:ascii="宋体" w:hAnsi="宋体" w:eastAsia="宋体" w:cs="宋体"/>
      <w:lang w:val="zh-CN" w:eastAsia="zh-CN" w:bidi="zh-CN"/>
    </w:rPr>
  </w:style>
  <w:style w:type="paragraph" w:customStyle="1" w:styleId="7">
    <w:name w:val="Table Paragraph"/>
    <w:basedOn w:val="1"/>
    <w:qFormat/>
    <w:uiPriority w:val="1"/>
    <w:pPr>
      <w:spacing w:before="128"/>
      <w:ind w:left="74"/>
    </w:pPr>
    <w:rPr>
      <w:rFonts w:ascii="Calibri" w:hAnsi="Calibri" w:eastAsia="Calibri" w:cs="Calibri"/>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jpeg"/><Relationship Id="rId22" Type="http://schemas.openxmlformats.org/officeDocument/2006/relationships/image" Target="media/image19.pn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7"/>
    <customShpInfo spid="_x0000_s1028"/>
    <customShpInfo spid="_x0000_s1026"/>
    <customShpInfo spid="_x0000_s1029"/>
    <customShpInfo spid="_x0000_s1031"/>
    <customShpInfo spid="_x0000_s1032"/>
    <customShpInfo spid="_x0000_s1033"/>
    <customShpInfo spid="_x0000_s1030"/>
    <customShpInfo spid="_x0000_s1034"/>
    <customShpInfo spid="_x0000_s1036"/>
    <customShpInfo spid="_x0000_s1037"/>
    <customShpInfo spid="_x0000_s1038"/>
    <customShpInfo spid="_x0000_s1039"/>
    <customShpInfo spid="_x0000_s1035"/>
    <customShpInfo spid="_x0000_s1041"/>
    <customShpInfo spid="_x0000_s1042"/>
    <customShpInfo spid="_x0000_s1043"/>
    <customShpInfo spid="_x0000_s1044"/>
    <customShpInfo spid="_x0000_s1045"/>
    <customShpInfo spid="_x0000_s1046"/>
    <customShpInfo spid="_x0000_s1040"/>
    <customShpInfo spid="_x0000_s1048"/>
    <customShpInfo spid="_x0000_s1049"/>
    <customShpInfo spid="_x0000_s1047"/>
    <customShpInfo spid="_x0000_s1051"/>
    <customShpInfo spid="_x0000_s1052"/>
    <customShpInfo spid="_x0000_s1050"/>
    <customShpInfo spid="_x0000_s1054"/>
    <customShpInfo spid="_x0000_s1055"/>
    <customShpInfo spid="_x0000_s1056"/>
    <customShpInfo spid="_x0000_s1057"/>
    <customShpInfo spid="_x0000_s1053"/>
    <customShpInfo spid="_x0000_s105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2018-12-14T08:51:00Z</dcterms:created>
  <dc:creator>huanglibin</dc:creator>
  <cp:lastModifiedBy>A豆子 *…*</cp:lastModifiedBy>
  <dcterms:modified xsi:type="dcterms:W3CDTF">2018-12-22T11:22:27Z</dcterms:modified>
  <dc:title>绝密★启用前</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2018-12-05T00:00:00Z</vt:filetime>
  </property>
  <property fmtid="{D5CDD505-2E9C-101B-9397-08002B2CF9AE}" pid="3" name="Creator">
    <vt:lpwstr>WPS 文字</vt:lpwstr>
  </property>
  <property fmtid="{D5CDD505-2E9C-101B-9397-08002B2CF9AE}" pid="4" name="LastSaved">
    <vt:filetime>2018-12-14T00:00:00Z</vt:filetime>
  </property>
  <property fmtid="{D5CDD505-2E9C-101B-9397-08002B2CF9AE}" pid="5" name="KSOProductBuildVer">
    <vt:lpwstr>2052-11.1.0.8214</vt:lpwstr>
  </property>
</Properties>
</file>