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27023">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39pt;margin-top:958pt;mso-position-horizontal-relative:page;mso-position-vertical-relative:top-margin-area;position:absolute;width:33pt;z-index:251658240">
            <v:imagedata r:id="rId4" o:title=""/>
          </v:shape>
        </w:pict>
      </w:r>
    </w:p>
    <w:p w:rsidR="00327023">
      <w:pPr>
        <w:jc w:val="center"/>
        <w:rPr>
          <w:rFonts w:cs="Times New Roman"/>
        </w:rPr>
      </w:pPr>
      <w:r>
        <w:rPr>
          <w:b/>
          <w:bCs/>
          <w:sz w:val="28"/>
          <w:szCs w:val="28"/>
        </w:rPr>
        <w:t xml:space="preserve">  </w:t>
      </w:r>
      <w:r>
        <w:rPr>
          <w:rFonts w:cs="宋体" w:hint="eastAsia"/>
          <w:b/>
          <w:bCs/>
          <w:sz w:val="28"/>
          <w:szCs w:val="28"/>
        </w:rPr>
        <w:t>广西来宾武宣县二塘镇中学</w:t>
      </w:r>
      <w:r>
        <w:rPr>
          <w:b/>
          <w:bCs/>
          <w:sz w:val="28"/>
          <w:szCs w:val="28"/>
        </w:rPr>
        <w:t>2018-2019</w:t>
      </w:r>
      <w:r>
        <w:rPr>
          <w:rFonts w:cs="宋体" w:hint="eastAsia"/>
          <w:b/>
          <w:bCs/>
          <w:sz w:val="28"/>
          <w:szCs w:val="28"/>
        </w:rPr>
        <w:t>学年八年级上学期物理第一次月考试卷</w:t>
      </w:r>
    </w:p>
    <w:p w:rsidR="00327023">
      <w:pPr>
        <w:rPr>
          <w:rFonts w:cs="Times New Roman"/>
        </w:rPr>
      </w:pPr>
      <w:r>
        <w:rPr>
          <w:rFonts w:cs="宋体" w:hint="eastAsia"/>
          <w:b/>
          <w:bCs/>
          <w:sz w:val="24"/>
          <w:szCs w:val="24"/>
        </w:rPr>
        <w:t>一、选择题</w:t>
      </w:r>
    </w:p>
    <w:p w:rsidR="00327023">
      <w:pPr>
        <w:spacing w:after="0"/>
        <w:rPr>
          <w:rFonts w:cs="Times New Roman"/>
        </w:rPr>
      </w:pPr>
      <w:r>
        <w:rPr>
          <w:color w:val="000000"/>
        </w:rPr>
        <w:t>1.</w:t>
      </w:r>
      <w:r>
        <w:rPr>
          <w:rFonts w:cs="宋体" w:hint="eastAsia"/>
          <w:color w:val="000000"/>
        </w:rPr>
        <w:t>小红看到路旁的树木向北运动，小明看小红静止不动，若他们都以地面为参照物，则（</w:t>
      </w:r>
      <w:r>
        <w:rPr>
          <w:rFonts w:cs="Times New Roman"/>
          <w:color w:val="000000"/>
        </w:rPr>
        <w:t>   </w:t>
      </w:r>
      <w:r>
        <w:rPr>
          <w:color w:val="000000"/>
        </w:rPr>
        <w:t xml:space="preserve"> </w:t>
      </w:r>
      <w:r>
        <w:rPr>
          <w:rFonts w:cs="宋体" w:hint="eastAsia"/>
          <w:color w:val="000000"/>
        </w:rPr>
        <w:t>）</w:t>
      </w:r>
      <w:r>
        <w:rPr>
          <w:rFonts w:cs="Times New Roman"/>
        </w:rPr>
        <w:br/>
      </w:r>
      <w:r>
        <w:rPr>
          <w:color w:val="000000"/>
        </w:rPr>
        <w:t xml:space="preserve">            </w:t>
      </w:r>
    </w:p>
    <w:p w:rsidR="00327023">
      <w:pPr>
        <w:spacing w:after="0"/>
        <w:ind w:left="150"/>
        <w:rPr>
          <w:rFonts w:cs="Times New Roman"/>
        </w:rPr>
      </w:pPr>
      <w:r>
        <w:rPr>
          <w:color w:val="000000"/>
        </w:rPr>
        <w:t>A.</w:t>
      </w:r>
      <w:r>
        <w:rPr>
          <w:rFonts w:cs="宋体" w:hint="eastAsia"/>
          <w:color w:val="000000"/>
        </w:rPr>
        <w:t>小红向南运动，小明向北运动</w:t>
      </w:r>
      <w:r>
        <w:rPr>
          <w:rFonts w:cs="Times New Roman"/>
        </w:rPr>
        <w:br/>
      </w:r>
      <w:r>
        <w:rPr>
          <w:color w:val="000000"/>
        </w:rPr>
        <w:t>B.</w:t>
      </w:r>
      <w:r>
        <w:rPr>
          <w:rFonts w:cs="宋体" w:hint="eastAsia"/>
          <w:color w:val="000000"/>
        </w:rPr>
        <w:t>小明向南、小红向北运动</w:t>
      </w:r>
      <w:r>
        <w:rPr>
          <w:rFonts w:cs="Times New Roman"/>
        </w:rPr>
        <w:br/>
      </w:r>
      <w:r>
        <w:rPr>
          <w:color w:val="000000"/>
        </w:rPr>
        <w:t>C.</w:t>
      </w:r>
      <w:r>
        <w:rPr>
          <w:rFonts w:cs="宋体" w:hint="eastAsia"/>
          <w:color w:val="000000"/>
        </w:rPr>
        <w:t>小红、小明都向南</w:t>
      </w:r>
      <w:r>
        <w:rPr>
          <w:rFonts w:cs="Times New Roman"/>
        </w:rPr>
        <w:br/>
      </w:r>
      <w:r>
        <w:rPr>
          <w:color w:val="000000"/>
        </w:rPr>
        <w:t>D.</w:t>
      </w:r>
      <w:r>
        <w:rPr>
          <w:rFonts w:cs="宋体" w:hint="eastAsia"/>
          <w:color w:val="000000"/>
        </w:rPr>
        <w:t>小红、小明都向北运动</w:t>
      </w:r>
    </w:p>
    <w:p w:rsidR="00327023">
      <w:pPr>
        <w:spacing w:after="0"/>
        <w:rPr>
          <w:rFonts w:cs="Times New Roman"/>
        </w:rPr>
      </w:pPr>
      <w:r>
        <w:rPr>
          <w:rFonts w:cs="宋体" w:hint="eastAsia"/>
          <w:color w:val="0000FF"/>
        </w:rPr>
        <w:t>【答案】</w:t>
      </w:r>
      <w:r>
        <w:rPr>
          <w:color w:val="000000"/>
        </w:rPr>
        <w:t xml:space="preserve">C  </w:t>
      </w:r>
    </w:p>
    <w:p w:rsidR="00327023">
      <w:pPr>
        <w:spacing w:after="0"/>
        <w:rPr>
          <w:rFonts w:cs="Times New Roman"/>
        </w:rPr>
      </w:pPr>
      <w:r>
        <w:rPr>
          <w:rFonts w:cs="宋体" w:hint="eastAsia"/>
          <w:color w:val="0000FF"/>
        </w:rPr>
        <w:t>【考点】</w:t>
      </w:r>
      <w:r>
        <w:rPr>
          <w:rFonts w:cs="宋体" w:hint="eastAsia"/>
          <w:color w:val="000000"/>
        </w:rPr>
        <w:t>运动和静止的相对性</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【解答】小红看到路边树木向北运动，选择的参照物是小红自己；若以地面为参照物，小红向南运动；小明看到小红静止不动，说明他们保持相对静止，他们的运动情况相同，以地面为参照物小明也向南运动。</w:t>
      </w:r>
      <w:r>
        <w:rPr>
          <w:rFonts w:cs="Times New Roman"/>
        </w:rPr>
        <w:br/>
      </w:r>
      <w:r>
        <w:rPr>
          <w:rFonts w:cs="宋体" w:hint="eastAsia"/>
          <w:color w:val="000000"/>
        </w:rPr>
        <w:t>故答案为：</w:t>
      </w:r>
      <w:r>
        <w:rPr>
          <w:color w:val="000000"/>
        </w:rPr>
        <w:t>C</w:t>
      </w:r>
      <w:r>
        <w:rPr>
          <w:rFonts w:cs="宋体" w:hint="eastAsia"/>
          <w:color w:val="000000"/>
        </w:rPr>
        <w:t>。</w:t>
      </w:r>
    </w:p>
    <w:p w:rsidR="00327023">
      <w:pPr>
        <w:spacing w:after="0"/>
        <w:rPr>
          <w:rFonts w:cs="Times New Roman"/>
        </w:rPr>
      </w:pPr>
      <w:r>
        <w:rPr>
          <w:rFonts w:cs="宋体" w:hint="eastAsia"/>
          <w:color w:val="000000"/>
        </w:rPr>
        <w:t>【分析】判断一个物体是运动还是静止，关键看物体相对于参照物的位置是否改变。如果两个物体的运动情况相同，这两个物体相对静止。</w:t>
      </w:r>
    </w:p>
    <w:p w:rsidR="00327023">
      <w:pPr>
        <w:spacing w:after="0"/>
        <w:rPr>
          <w:rFonts w:cs="Times New Roman"/>
        </w:rPr>
      </w:pPr>
      <w:r>
        <w:rPr>
          <w:color w:val="000000"/>
        </w:rPr>
        <w:t>2.</w:t>
      </w:r>
      <w:r>
        <w:rPr>
          <w:rFonts w:cs="宋体" w:hint="eastAsia"/>
          <w:color w:val="000000"/>
        </w:rPr>
        <w:t>下列说法错误的是（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27023">
      <w:pPr>
        <w:spacing w:after="0"/>
        <w:ind w:left="150"/>
        <w:rPr>
          <w:rFonts w:cs="Times New Roman"/>
        </w:rPr>
      </w:pPr>
      <w:r>
        <w:rPr>
          <w:color w:val="000000"/>
        </w:rPr>
        <w:t>A. </w:t>
      </w:r>
      <w:r>
        <w:rPr>
          <w:rFonts w:cs="宋体" w:hint="eastAsia"/>
          <w:color w:val="000000"/>
        </w:rPr>
        <w:t>某个同学的身高是</w:t>
      </w:r>
      <w:r>
        <w:rPr>
          <w:color w:val="000000"/>
        </w:rPr>
        <w:t>180cm</w:t>
      </w:r>
      <w:r>
        <w:rPr>
          <w:rFonts w:cs="Times New Roman"/>
        </w:rPr>
        <w:br/>
      </w:r>
      <w:r>
        <w:rPr>
          <w:color w:val="000000"/>
        </w:rPr>
        <w:t>B. </w:t>
      </w:r>
      <w:r>
        <w:rPr>
          <w:rFonts w:cs="宋体" w:hint="eastAsia"/>
          <w:color w:val="000000"/>
        </w:rPr>
        <w:t>东岭到惠安县城的距离大约是</w:t>
      </w:r>
      <w:r>
        <w:rPr>
          <w:color w:val="000000"/>
        </w:rPr>
        <w:t>20km</w:t>
      </w:r>
      <w:r>
        <w:rPr>
          <w:rFonts w:cs="Times New Roman"/>
        </w:rPr>
        <w:br/>
      </w:r>
      <w:r>
        <w:rPr>
          <w:color w:val="000000"/>
        </w:rPr>
        <w:t>C. </w:t>
      </w:r>
      <w:r>
        <w:rPr>
          <w:rFonts w:cs="宋体" w:hint="eastAsia"/>
          <w:color w:val="000000"/>
        </w:rPr>
        <w:t>学校百米纪录是</w:t>
      </w:r>
      <w:r>
        <w:rPr>
          <w:color w:val="000000"/>
        </w:rPr>
        <w:t>13min</w:t>
      </w:r>
      <w:r>
        <w:rPr>
          <w:rFonts w:cs="Times New Roman"/>
        </w:rPr>
        <w:br/>
      </w:r>
      <w:r>
        <w:rPr>
          <w:color w:val="000000"/>
        </w:rPr>
        <w:t>D. </w:t>
      </w:r>
      <w:r>
        <w:rPr>
          <w:rFonts w:cs="宋体" w:hint="eastAsia"/>
          <w:color w:val="000000"/>
        </w:rPr>
        <w:t>乒乓球的直径是</w:t>
      </w:r>
      <w:r>
        <w:rPr>
          <w:color w:val="000000"/>
        </w:rPr>
        <w:t>40mm</w:t>
      </w:r>
    </w:p>
    <w:p w:rsidR="00327023">
      <w:pPr>
        <w:spacing w:after="0"/>
        <w:rPr>
          <w:rFonts w:cs="Times New Roman"/>
        </w:rPr>
      </w:pPr>
      <w:r>
        <w:rPr>
          <w:rFonts w:cs="宋体" w:hint="eastAsia"/>
          <w:color w:val="0000FF"/>
        </w:rPr>
        <w:t>【答案】</w:t>
      </w:r>
      <w:r>
        <w:rPr>
          <w:color w:val="000000"/>
        </w:rPr>
        <w:t xml:space="preserve">C  </w:t>
      </w:r>
    </w:p>
    <w:p w:rsidR="00327023">
      <w:pPr>
        <w:spacing w:after="0"/>
        <w:rPr>
          <w:rFonts w:cs="Times New Roman"/>
        </w:rPr>
      </w:pPr>
      <w:r>
        <w:rPr>
          <w:rFonts w:cs="宋体" w:hint="eastAsia"/>
          <w:color w:val="0000FF"/>
        </w:rPr>
        <w:t>【考点】</w:t>
      </w:r>
      <w:r>
        <w:rPr>
          <w:rFonts w:cs="宋体" w:hint="eastAsia"/>
          <w:color w:val="000000"/>
        </w:rPr>
        <w:t>时间的估测，长度的估测</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、某个同学的身高是</w:t>
      </w:r>
      <w:r>
        <w:rPr>
          <w:color w:val="000000"/>
        </w:rPr>
        <w:t>180cm=1.8m</w:t>
      </w:r>
      <w:r>
        <w:rPr>
          <w:rFonts w:cs="宋体" w:hint="eastAsia"/>
          <w:color w:val="000000"/>
        </w:rPr>
        <w:t>，故</w:t>
      </w:r>
      <w:r>
        <w:rPr>
          <w:color w:val="000000"/>
        </w:rPr>
        <w:t>A</w:t>
      </w:r>
      <w:r>
        <w:rPr>
          <w:rFonts w:cs="宋体" w:hint="eastAsia"/>
          <w:color w:val="000000"/>
        </w:rPr>
        <w:t>说法正确，不符合题意；</w:t>
      </w:r>
      <w:r>
        <w:rPr>
          <w:rFonts w:cs="Times New Roman"/>
        </w:rPr>
        <w:br/>
      </w:r>
      <w:r>
        <w:rPr>
          <w:color w:val="000000"/>
        </w:rPr>
        <w:t>B</w:t>
      </w:r>
      <w:r>
        <w:rPr>
          <w:rFonts w:cs="宋体" w:hint="eastAsia"/>
          <w:color w:val="000000"/>
        </w:rPr>
        <w:t>、东岭到惠安县城的距离大约是</w:t>
      </w:r>
      <w:r>
        <w:rPr>
          <w:color w:val="000000"/>
        </w:rPr>
        <w:t>20km</w:t>
      </w:r>
      <w:r>
        <w:rPr>
          <w:rFonts w:cs="宋体" w:hint="eastAsia"/>
          <w:color w:val="000000"/>
        </w:rPr>
        <w:t>左右，故</w:t>
      </w:r>
      <w:r>
        <w:rPr>
          <w:color w:val="000000"/>
        </w:rPr>
        <w:t>B</w:t>
      </w:r>
      <w:r>
        <w:rPr>
          <w:rFonts w:cs="宋体" w:hint="eastAsia"/>
          <w:color w:val="000000"/>
        </w:rPr>
        <w:t>说法正确，不符合题意；</w:t>
      </w:r>
      <w:r>
        <w:rPr>
          <w:rFonts w:cs="Times New Roman"/>
        </w:rPr>
        <w:br/>
      </w:r>
      <w:r>
        <w:rPr>
          <w:color w:val="000000"/>
        </w:rPr>
        <w:t>C</w:t>
      </w:r>
      <w:r>
        <w:rPr>
          <w:rFonts w:cs="宋体" w:hint="eastAsia"/>
          <w:color w:val="000000"/>
        </w:rPr>
        <w:t>、学校百米纪录是</w:t>
      </w:r>
      <w:r>
        <w:rPr>
          <w:color w:val="000000"/>
        </w:rPr>
        <w:t>13s</w:t>
      </w:r>
      <w:r>
        <w:rPr>
          <w:rFonts w:cs="宋体" w:hint="eastAsia"/>
          <w:color w:val="000000"/>
        </w:rPr>
        <w:t>左右，故</w:t>
      </w:r>
      <w:r>
        <w:rPr>
          <w:color w:val="000000"/>
        </w:rPr>
        <w:t>C</w:t>
      </w:r>
      <w:r>
        <w:rPr>
          <w:rFonts w:cs="宋体" w:hint="eastAsia"/>
          <w:color w:val="000000"/>
        </w:rPr>
        <w:t>说法错误，符合题意；</w:t>
      </w:r>
      <w:r>
        <w:rPr>
          <w:rFonts w:cs="Times New Roman"/>
        </w:rPr>
        <w:br/>
      </w:r>
      <w:r>
        <w:rPr>
          <w:color w:val="000000"/>
        </w:rPr>
        <w:t>D</w:t>
      </w:r>
      <w:r>
        <w:rPr>
          <w:rFonts w:cs="宋体" w:hint="eastAsia"/>
          <w:color w:val="000000"/>
        </w:rPr>
        <w:t>、乒乓球的直径是</w:t>
      </w:r>
      <w:r>
        <w:rPr>
          <w:color w:val="000000"/>
        </w:rPr>
        <w:t>40mm</w:t>
      </w:r>
      <w:r>
        <w:rPr>
          <w:rFonts w:cs="宋体" w:hint="eastAsia"/>
          <w:color w:val="000000"/>
        </w:rPr>
        <w:t>，故</w:t>
      </w:r>
      <w:r>
        <w:rPr>
          <w:color w:val="000000"/>
        </w:rPr>
        <w:t>D</w:t>
      </w:r>
      <w:r>
        <w:rPr>
          <w:rFonts w:cs="宋体" w:hint="eastAsia"/>
          <w:color w:val="000000"/>
        </w:rPr>
        <w:t>正确。</w:t>
      </w:r>
      <w:r>
        <w:rPr>
          <w:rFonts w:cs="Times New Roman"/>
        </w:rPr>
        <w:br/>
      </w:r>
      <w:r>
        <w:rPr>
          <w:rFonts w:cs="宋体" w:hint="eastAsia"/>
          <w:color w:val="000000"/>
        </w:rPr>
        <w:t>故答案为：</w:t>
      </w:r>
      <w:r>
        <w:rPr>
          <w:color w:val="000000"/>
        </w:rPr>
        <w:t>C</w:t>
      </w:r>
      <w:r>
        <w:rPr>
          <w:rFonts w:cs="宋体" w:hint="eastAsia"/>
          <w:color w:val="000000"/>
        </w:rPr>
        <w:t>。</w:t>
      </w:r>
    </w:p>
    <w:p w:rsidR="00327023">
      <w:pPr>
        <w:spacing w:after="0"/>
        <w:rPr>
          <w:rFonts w:cs="Times New Roman"/>
        </w:rPr>
      </w:pPr>
      <w:r>
        <w:rPr>
          <w:rFonts w:cs="宋体" w:hint="eastAsia"/>
          <w:color w:val="000000"/>
        </w:rPr>
        <w:t>【分析】要根据日常经验粗略估测长度和时间。</w:t>
      </w:r>
    </w:p>
    <w:p w:rsidR="00327023">
      <w:pPr>
        <w:spacing w:after="0"/>
        <w:rPr>
          <w:rFonts w:cs="Times New Roman"/>
        </w:rPr>
      </w:pPr>
      <w:r>
        <w:rPr>
          <w:color w:val="000000"/>
        </w:rPr>
        <w:t>3.</w:t>
      </w:r>
      <w:r>
        <w:rPr>
          <w:rFonts w:cs="宋体" w:hint="eastAsia"/>
          <w:color w:val="000000"/>
        </w:rPr>
        <w:t>当喇叭里响起</w:t>
      </w:r>
      <w:r>
        <w:rPr>
          <w:color w:val="000000"/>
        </w:rPr>
        <w:t>“</w:t>
      </w:r>
      <w:r>
        <w:rPr>
          <w:rFonts w:cs="宋体" w:hint="eastAsia"/>
          <w:color w:val="000000"/>
        </w:rPr>
        <w:t>我和你，心连心，共住地球村</w:t>
      </w:r>
      <w:r>
        <w:rPr>
          <w:color w:val="000000"/>
        </w:rPr>
        <w:t>……”</w:t>
      </w:r>
      <w:r>
        <w:rPr>
          <w:rFonts w:cs="宋体" w:hint="eastAsia"/>
          <w:color w:val="000000"/>
        </w:rPr>
        <w:t>的男声演唱时，小明和小亮齐声说：</w:t>
      </w:r>
      <w:r>
        <w:rPr>
          <w:color w:val="000000"/>
        </w:rPr>
        <w:t>“</w:t>
      </w:r>
      <w:r>
        <w:rPr>
          <w:rFonts w:cs="宋体" w:hint="eastAsia"/>
          <w:color w:val="000000"/>
        </w:rPr>
        <w:t>是刘欢在演唱！</w:t>
      </w:r>
      <w:r>
        <w:rPr>
          <w:color w:val="000000"/>
        </w:rPr>
        <w:t>”</w:t>
      </w:r>
      <w:r>
        <w:rPr>
          <w:rFonts w:cs="宋体" w:hint="eastAsia"/>
          <w:color w:val="000000"/>
        </w:rPr>
        <w:t>他们作出判断的依据是：不同演员声音的（</w:t>
      </w:r>
      <w:r>
        <w:rPr>
          <w:rFonts w:cs="Times New Roman"/>
          <w:color w:val="000000"/>
        </w:rPr>
        <w:t>   </w:t>
      </w:r>
      <w:r>
        <w:rPr>
          <w:color w:val="000000"/>
        </w:rPr>
        <w:t xml:space="preserve"> </w:t>
      </w:r>
      <w:r>
        <w:rPr>
          <w:rFonts w:cs="宋体" w:hint="eastAsia"/>
          <w:color w:val="000000"/>
        </w:rPr>
        <w:t>）</w:t>
      </w:r>
    </w:p>
    <w:p w:rsidR="00327023">
      <w:pPr>
        <w:spacing w:after="0"/>
        <w:rPr>
          <w:rFonts w:cs="Times New Roman"/>
        </w:rPr>
      </w:pPr>
    </w:p>
    <w:p w:rsidR="00327023">
      <w:pPr>
        <w:spacing w:after="0"/>
        <w:ind w:left="150"/>
        <w:rPr>
          <w:rFonts w:cs="Times New Roman"/>
        </w:rPr>
      </w:pPr>
      <w:r>
        <w:rPr>
          <w:color w:val="000000"/>
        </w:rPr>
        <w:t>A. </w:t>
      </w:r>
      <w:r>
        <w:rPr>
          <w:rFonts w:cs="宋体" w:hint="eastAsia"/>
          <w:color w:val="000000"/>
        </w:rPr>
        <w:t>音调不同</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响度不同</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C. </w:t>
      </w:r>
      <w:r>
        <w:rPr>
          <w:rFonts w:cs="宋体" w:hint="eastAsia"/>
          <w:color w:val="000000"/>
        </w:rPr>
        <w:t>音色不同</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D. </w:t>
      </w:r>
      <w:r>
        <w:rPr>
          <w:rFonts w:cs="宋体" w:hint="eastAsia"/>
          <w:color w:val="000000"/>
        </w:rPr>
        <w:t>声速不同</w:t>
      </w:r>
    </w:p>
    <w:p w:rsidR="00327023">
      <w:pPr>
        <w:spacing w:after="0"/>
        <w:rPr>
          <w:rFonts w:cs="Times New Roman"/>
        </w:rPr>
      </w:pPr>
      <w:r>
        <w:rPr>
          <w:rFonts w:cs="宋体" w:hint="eastAsia"/>
          <w:color w:val="0000FF"/>
        </w:rPr>
        <w:t>【答案】</w:t>
      </w:r>
      <w:r>
        <w:rPr>
          <w:color w:val="000000"/>
        </w:rPr>
        <w:t xml:space="preserve">C  </w:t>
      </w:r>
    </w:p>
    <w:p w:rsidR="00327023">
      <w:pPr>
        <w:spacing w:after="0"/>
        <w:rPr>
          <w:rFonts w:cs="Times New Roman"/>
        </w:rPr>
      </w:pPr>
      <w:r>
        <w:rPr>
          <w:rFonts w:cs="宋体" w:hint="eastAsia"/>
          <w:color w:val="0000FF"/>
        </w:rPr>
        <w:t>【考点】</w:t>
      </w:r>
      <w:r>
        <w:rPr>
          <w:rFonts w:cs="宋体" w:hint="eastAsia"/>
          <w:color w:val="000000"/>
        </w:rPr>
        <w:t>音色</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【解答】音色是区别声音的重要标志，辨别不同演员的声音靠的是音色不同。</w:t>
      </w:r>
      <w:r>
        <w:rPr>
          <w:rFonts w:cs="Times New Roman"/>
        </w:rPr>
        <w:br/>
      </w:r>
      <w:r>
        <w:rPr>
          <w:rFonts w:cs="宋体" w:hint="eastAsia"/>
          <w:color w:val="000000"/>
        </w:rPr>
        <w:t>故答案为：</w:t>
      </w:r>
      <w:r>
        <w:rPr>
          <w:color w:val="000000"/>
        </w:rPr>
        <w:t>C</w:t>
      </w:r>
      <w:r>
        <w:rPr>
          <w:rFonts w:cs="宋体" w:hint="eastAsia"/>
          <w:color w:val="000000"/>
        </w:rPr>
        <w:t>。</w:t>
      </w:r>
    </w:p>
    <w:p w:rsidR="00327023">
      <w:pPr>
        <w:spacing w:after="0"/>
        <w:rPr>
          <w:rFonts w:cs="Times New Roman"/>
        </w:rPr>
      </w:pPr>
      <w:r>
        <w:rPr>
          <w:rFonts w:cs="宋体" w:hint="eastAsia"/>
          <w:color w:val="000000"/>
        </w:rPr>
        <w:t>【分析】音色是指发声体的声音品质，由发声体本身的特征决定，是区别声音的重要标志。</w:t>
      </w:r>
    </w:p>
    <w:p w:rsidR="00327023">
      <w:pPr>
        <w:spacing w:after="0"/>
        <w:rPr>
          <w:rFonts w:cs="Times New Roman"/>
        </w:rPr>
      </w:pPr>
      <w:r>
        <w:rPr>
          <w:color w:val="000000"/>
        </w:rPr>
        <w:t>4.</w:t>
      </w:r>
      <w:r>
        <w:rPr>
          <w:rFonts w:cs="宋体" w:hint="eastAsia"/>
          <w:color w:val="000000"/>
        </w:rPr>
        <w:t>如图所示，入射光线与平面镜成</w:t>
      </w:r>
      <w:r>
        <w:rPr>
          <w:color w:val="000000"/>
        </w:rPr>
        <w:t>30°</w:t>
      </w:r>
      <w:r>
        <w:rPr>
          <w:rFonts w:cs="宋体" w:hint="eastAsia"/>
          <w:color w:val="000000"/>
        </w:rPr>
        <w:t>的夹角，若入射角增大</w:t>
      </w:r>
      <w:r>
        <w:rPr>
          <w:color w:val="000000"/>
        </w:rPr>
        <w:t>10°</w:t>
      </w:r>
      <w:r>
        <w:rPr>
          <w:rFonts w:cs="宋体" w:hint="eastAsia"/>
          <w:color w:val="000000"/>
        </w:rPr>
        <w:t>，则（）</w:t>
      </w:r>
      <w:r>
        <w:rPr>
          <w:rFonts w:cs="Times New Roman"/>
        </w:rPr>
        <w:br/>
      </w:r>
      <w:r>
        <w:rPr>
          <w:rFonts w:cs="Times New Roman"/>
          <w:noProof/>
          <w:lang w:eastAsia="zh-CN"/>
        </w:rPr>
        <w:pict>
          <v:shape id="_x0000_i1029" type="#_x0000_t75" alt=" " style="height:73.5pt;visibility:visible;width:125.25pt">
            <v:imagedata r:id="rId6" o:title=""/>
          </v:shape>
        </w:pict>
      </w:r>
      <w:r>
        <w:rPr>
          <w:rFonts w:cs="Times New Roman"/>
        </w:rPr>
        <w:br/>
      </w:r>
      <w:r>
        <w:rPr>
          <w:color w:val="000000"/>
        </w:rPr>
        <w:t xml:space="preserve">            </w:t>
      </w:r>
    </w:p>
    <w:p w:rsidR="00327023">
      <w:pPr>
        <w:spacing w:after="0"/>
        <w:ind w:left="150"/>
        <w:rPr>
          <w:rFonts w:cs="Times New Roman"/>
        </w:rPr>
      </w:pPr>
      <w:r>
        <w:rPr>
          <w:color w:val="000000"/>
        </w:rPr>
        <w:t>A. </w:t>
      </w:r>
      <w:r>
        <w:rPr>
          <w:rFonts w:cs="宋体" w:hint="eastAsia"/>
          <w:color w:val="000000"/>
        </w:rPr>
        <w:t>反射角增大</w:t>
      </w:r>
      <w:r>
        <w:rPr>
          <w:color w:val="000000"/>
        </w:rPr>
        <w:t>10°                                                   </w:t>
      </w:r>
      <w:r>
        <w:rPr>
          <w:rFonts w:cs="Times New Roman"/>
          <w:noProof/>
          <w:lang w:eastAsia="zh-CN"/>
        </w:rPr>
        <w:pict>
          <v:shape id="_x0000_i1030" type="#_x0000_t75" alt=" " style="height:3pt;visibility:visible;width:2.25pt">
            <v:imagedata r:id="rId5" o:title=""/>
          </v:shape>
        </w:pict>
      </w:r>
      <w:r>
        <w:rPr>
          <w:color w:val="000000"/>
        </w:rPr>
        <w:t>B. </w:t>
      </w:r>
      <w:r>
        <w:rPr>
          <w:rFonts w:cs="宋体" w:hint="eastAsia"/>
          <w:color w:val="000000"/>
        </w:rPr>
        <w:t>反射光线与入射光线的夹角增大</w:t>
      </w:r>
      <w:r>
        <w:rPr>
          <w:color w:val="000000"/>
        </w:rPr>
        <w:t>10°</w:t>
      </w:r>
      <w:r>
        <w:rPr>
          <w:rFonts w:cs="Times New Roman"/>
        </w:rPr>
        <w:br/>
      </w:r>
      <w:r>
        <w:rPr>
          <w:color w:val="000000"/>
        </w:rPr>
        <w:t>C. </w:t>
      </w:r>
      <w:r>
        <w:rPr>
          <w:rFonts w:cs="宋体" w:hint="eastAsia"/>
          <w:color w:val="000000"/>
        </w:rPr>
        <w:t>入射角增大</w:t>
      </w:r>
      <w:r>
        <w:rPr>
          <w:color w:val="000000"/>
        </w:rPr>
        <w:t>10°</w:t>
      </w:r>
      <w:r>
        <w:rPr>
          <w:rFonts w:cs="宋体" w:hint="eastAsia"/>
          <w:color w:val="000000"/>
        </w:rPr>
        <w:t>，反射角增大</w:t>
      </w:r>
      <w:r>
        <w:rPr>
          <w:color w:val="000000"/>
        </w:rPr>
        <w:t>20°                         </w:t>
      </w:r>
      <w:r>
        <w:rPr>
          <w:rFonts w:cs="Times New Roman"/>
          <w:noProof/>
          <w:lang w:eastAsia="zh-CN"/>
        </w:rPr>
        <w:pict>
          <v:shape id="_x0000_i1031" type="#_x0000_t75" alt=" " style="height:3pt;visibility:visible;width:0.75pt">
            <v:imagedata r:id="rId7" o:title=""/>
          </v:shape>
        </w:pict>
      </w:r>
      <w:r>
        <w:rPr>
          <w:color w:val="000000"/>
        </w:rPr>
        <w:t>D. </w:t>
      </w:r>
      <w:r>
        <w:rPr>
          <w:rFonts w:cs="宋体" w:hint="eastAsia"/>
          <w:color w:val="000000"/>
        </w:rPr>
        <w:t>以上说法均不正确</w:t>
      </w:r>
    </w:p>
    <w:p w:rsidR="00327023">
      <w:pPr>
        <w:spacing w:after="0"/>
        <w:rPr>
          <w:rFonts w:cs="Times New Roman"/>
        </w:rPr>
      </w:pPr>
      <w:r>
        <w:rPr>
          <w:rFonts w:cs="宋体" w:hint="eastAsia"/>
          <w:color w:val="0000FF"/>
        </w:rPr>
        <w:t>【答案】</w:t>
      </w:r>
      <w:r>
        <w:rPr>
          <w:color w:val="000000"/>
        </w:rPr>
        <w:t xml:space="preserve">A  </w:t>
      </w:r>
    </w:p>
    <w:p w:rsidR="00327023">
      <w:pPr>
        <w:spacing w:after="0"/>
        <w:rPr>
          <w:rFonts w:cs="Times New Roman"/>
        </w:rPr>
      </w:pPr>
      <w:r>
        <w:rPr>
          <w:rFonts w:cs="宋体" w:hint="eastAsia"/>
          <w:color w:val="0000FF"/>
        </w:rPr>
        <w:t>【考点】</w:t>
      </w:r>
      <w:r>
        <w:rPr>
          <w:rFonts w:cs="宋体" w:hint="eastAsia"/>
          <w:color w:val="000000"/>
        </w:rPr>
        <w:t>光的反射定律</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【解答】根据光的反射定律可知：反射角等于入射角，反射角随入射角的增大而增大；若入射角增大</w:t>
      </w:r>
      <w:r>
        <w:rPr>
          <w:color w:val="000000"/>
        </w:rPr>
        <w:t>10°</w:t>
      </w:r>
      <w:r>
        <w:rPr>
          <w:rFonts w:cs="宋体" w:hint="eastAsia"/>
          <w:color w:val="000000"/>
        </w:rPr>
        <w:t>，则反射角也增大</w:t>
      </w:r>
      <w:r>
        <w:rPr>
          <w:color w:val="000000"/>
        </w:rPr>
        <w:t>10°</w:t>
      </w:r>
      <w:r>
        <w:rPr>
          <w:rFonts w:cs="宋体" w:hint="eastAsia"/>
          <w:color w:val="000000"/>
        </w:rPr>
        <w:t>，反射光线与入射光线的夹角增大</w:t>
      </w:r>
      <w:r>
        <w:rPr>
          <w:color w:val="000000"/>
        </w:rPr>
        <w:t>20°</w:t>
      </w:r>
      <w:r>
        <w:rPr>
          <w:rFonts w:cs="宋体" w:hint="eastAsia"/>
          <w:color w:val="000000"/>
        </w:rPr>
        <w:t>。</w:t>
      </w:r>
      <w:r>
        <w:rPr>
          <w:rFonts w:cs="Times New Roman"/>
        </w:rPr>
        <w:br/>
      </w:r>
      <w:r>
        <w:rPr>
          <w:rFonts w:cs="宋体" w:hint="eastAsia"/>
          <w:color w:val="000000"/>
        </w:rPr>
        <w:t>故答案为：</w:t>
      </w:r>
      <w:r>
        <w:rPr>
          <w:color w:val="000000"/>
        </w:rPr>
        <w:t>A</w:t>
      </w:r>
      <w:r>
        <w:rPr>
          <w:rFonts w:cs="宋体" w:hint="eastAsia"/>
          <w:color w:val="000000"/>
        </w:rPr>
        <w:t>。</w:t>
      </w:r>
    </w:p>
    <w:p w:rsidR="00327023">
      <w:pPr>
        <w:spacing w:after="0"/>
        <w:rPr>
          <w:rFonts w:cs="Times New Roman"/>
        </w:rPr>
      </w:pPr>
      <w:r>
        <w:rPr>
          <w:rFonts w:cs="宋体" w:hint="eastAsia"/>
          <w:color w:val="000000"/>
        </w:rPr>
        <w:t>【分析】据光的反射定律可知：反射角等于入射角，反射角随入射角的增大而增大。</w:t>
      </w:r>
    </w:p>
    <w:p w:rsidR="00327023">
      <w:pPr>
        <w:spacing w:after="0"/>
        <w:rPr>
          <w:rFonts w:cs="Times New Roman"/>
        </w:rPr>
      </w:pPr>
      <w:r>
        <w:rPr>
          <w:color w:val="000000"/>
        </w:rPr>
        <w:t>5.</w:t>
      </w:r>
      <w:r>
        <w:rPr>
          <w:rFonts w:cs="宋体" w:hint="eastAsia"/>
          <w:color w:val="000000"/>
        </w:rPr>
        <w:t>下列说法中错误的是（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27023">
      <w:pPr>
        <w:spacing w:after="0"/>
        <w:ind w:left="150"/>
        <w:rPr>
          <w:rFonts w:cs="Times New Roman"/>
        </w:rPr>
      </w:pPr>
      <w:r>
        <w:rPr>
          <w:color w:val="000000"/>
        </w:rPr>
        <w:t>A. </w:t>
      </w:r>
      <w:r>
        <w:rPr>
          <w:rFonts w:cs="宋体" w:hint="eastAsia"/>
          <w:color w:val="000000"/>
        </w:rPr>
        <w:t>测量时，刻度尺不能歪斜</w:t>
      </w:r>
      <w:r>
        <w:rPr>
          <w:rFonts w:cs="Times New Roman"/>
          <w:color w:val="000000"/>
        </w:rPr>
        <w:t>                     </w:t>
      </w:r>
      <w:r>
        <w:rPr>
          <w:rFonts w:cs="Times New Roman"/>
        </w:rPr>
        <w:br/>
      </w:r>
      <w:r>
        <w:rPr>
          <w:color w:val="000000"/>
        </w:rPr>
        <w:t>B. </w:t>
      </w:r>
      <w:r>
        <w:rPr>
          <w:rFonts w:cs="宋体" w:hint="eastAsia"/>
          <w:color w:val="000000"/>
        </w:rPr>
        <w:t>读数时，视线应垂直于尺面</w:t>
      </w:r>
      <w:r>
        <w:rPr>
          <w:rFonts w:cs="Times New Roman"/>
          <w:color w:val="000000"/>
        </w:rPr>
        <w:t>                            </w:t>
      </w:r>
      <w:r>
        <w:rPr>
          <w:rFonts w:cs="Times New Roman"/>
        </w:rPr>
        <w:br/>
      </w:r>
      <w:r>
        <w:rPr>
          <w:color w:val="000000"/>
        </w:rPr>
        <w:t>C. </w:t>
      </w:r>
      <w:r>
        <w:rPr>
          <w:rFonts w:cs="宋体" w:hint="eastAsia"/>
          <w:color w:val="000000"/>
        </w:rPr>
        <w:t>误差是由于测量时不遵守操作规则而引起的</w:t>
      </w:r>
      <w:r>
        <w:rPr>
          <w:rFonts w:cs="Times New Roman"/>
          <w:color w:val="000000"/>
        </w:rPr>
        <w:t>     </w:t>
      </w:r>
      <w:r>
        <w:rPr>
          <w:rFonts w:cs="Times New Roman"/>
        </w:rPr>
        <w:br/>
      </w:r>
      <w:r>
        <w:rPr>
          <w:color w:val="000000"/>
        </w:rPr>
        <w:t>D. </w:t>
      </w:r>
      <w:r>
        <w:rPr>
          <w:rFonts w:cs="宋体" w:hint="eastAsia"/>
          <w:color w:val="000000"/>
        </w:rPr>
        <w:t>误差是不可避免的，只能减小</w:t>
      </w:r>
    </w:p>
    <w:p w:rsidR="00327023">
      <w:pPr>
        <w:spacing w:after="0"/>
        <w:rPr>
          <w:rFonts w:cs="Times New Roman"/>
        </w:rPr>
      </w:pPr>
      <w:r>
        <w:rPr>
          <w:rFonts w:cs="宋体" w:hint="eastAsia"/>
          <w:color w:val="0000FF"/>
        </w:rPr>
        <w:t>【答案】</w:t>
      </w:r>
      <w:r>
        <w:rPr>
          <w:color w:val="000000"/>
        </w:rPr>
        <w:t xml:space="preserve">C  </w:t>
      </w:r>
    </w:p>
    <w:p w:rsidR="00327023">
      <w:pPr>
        <w:spacing w:after="0"/>
        <w:rPr>
          <w:rFonts w:cs="Times New Roman"/>
        </w:rPr>
      </w:pPr>
      <w:r>
        <w:rPr>
          <w:rFonts w:cs="宋体" w:hint="eastAsia"/>
          <w:color w:val="0000FF"/>
        </w:rPr>
        <w:t>【考点】</w:t>
      </w:r>
      <w:r>
        <w:rPr>
          <w:rFonts w:cs="宋体" w:hint="eastAsia"/>
          <w:color w:val="000000"/>
        </w:rPr>
        <w:t>刻度尺的使用，误差及其减小方法</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、测量时，刻度尺应沿所测长度放正、不能歪斜，故</w:t>
      </w:r>
      <w:r>
        <w:rPr>
          <w:color w:val="000000"/>
        </w:rPr>
        <w:t>A</w:t>
      </w:r>
      <w:r>
        <w:rPr>
          <w:rFonts w:cs="宋体" w:hint="eastAsia"/>
          <w:color w:val="000000"/>
        </w:rPr>
        <w:t>说法正确，不符合题意；</w:t>
      </w:r>
      <w:r>
        <w:rPr>
          <w:rFonts w:cs="Times New Roman"/>
        </w:rPr>
        <w:br/>
      </w:r>
      <w:r>
        <w:rPr>
          <w:color w:val="000000"/>
        </w:rPr>
        <w:t>B</w:t>
      </w:r>
      <w:r>
        <w:rPr>
          <w:rFonts w:cs="宋体" w:hint="eastAsia"/>
          <w:color w:val="000000"/>
        </w:rPr>
        <w:t>、读数时，视线应垂直于尺面，故</w:t>
      </w:r>
      <w:r>
        <w:rPr>
          <w:color w:val="000000"/>
        </w:rPr>
        <w:t>B</w:t>
      </w:r>
      <w:r>
        <w:rPr>
          <w:rFonts w:cs="宋体" w:hint="eastAsia"/>
          <w:color w:val="000000"/>
        </w:rPr>
        <w:t>说法正确，不符合题意；</w:t>
      </w:r>
      <w:r>
        <w:rPr>
          <w:rFonts w:cs="Times New Roman"/>
        </w:rPr>
        <w:br/>
      </w:r>
      <w:r>
        <w:rPr>
          <w:color w:val="000000"/>
        </w:rPr>
        <w:t>C</w:t>
      </w:r>
      <w:r>
        <w:rPr>
          <w:rFonts w:cs="宋体" w:hint="eastAsia"/>
          <w:color w:val="000000"/>
        </w:rPr>
        <w:t>、错误是由于测量时不遵守操作规则而引起的，故</w:t>
      </w:r>
      <w:r>
        <w:rPr>
          <w:color w:val="000000"/>
        </w:rPr>
        <w:t>C</w:t>
      </w:r>
      <w:r>
        <w:rPr>
          <w:rFonts w:cs="宋体" w:hint="eastAsia"/>
          <w:color w:val="000000"/>
        </w:rPr>
        <w:t>说法错误，符合题意；</w:t>
      </w:r>
      <w:r>
        <w:rPr>
          <w:rFonts w:cs="Times New Roman"/>
        </w:rPr>
        <w:br/>
      </w:r>
      <w:r>
        <w:rPr>
          <w:color w:val="000000"/>
        </w:rPr>
        <w:t>D</w:t>
      </w:r>
      <w:r>
        <w:rPr>
          <w:rFonts w:cs="宋体" w:hint="eastAsia"/>
          <w:color w:val="000000"/>
        </w:rPr>
        <w:t>、测量值与真实值之间总会存在着一定的差异，误差是不可避免的，只能减小，故</w:t>
      </w:r>
      <w:r>
        <w:rPr>
          <w:color w:val="000000"/>
        </w:rPr>
        <w:t>D</w:t>
      </w:r>
      <w:r>
        <w:rPr>
          <w:rFonts w:cs="宋体" w:hint="eastAsia"/>
          <w:color w:val="000000"/>
        </w:rPr>
        <w:t>说法正确，不符合题意。</w:t>
      </w:r>
      <w:r>
        <w:rPr>
          <w:rFonts w:cs="Times New Roman"/>
        </w:rPr>
        <w:br/>
      </w:r>
      <w:r>
        <w:rPr>
          <w:rFonts w:cs="宋体" w:hint="eastAsia"/>
          <w:color w:val="000000"/>
        </w:rPr>
        <w:t>故答案为：</w:t>
      </w:r>
      <w:r>
        <w:rPr>
          <w:color w:val="000000"/>
        </w:rPr>
        <w:t>C</w:t>
      </w:r>
      <w:r>
        <w:rPr>
          <w:rFonts w:cs="宋体" w:hint="eastAsia"/>
          <w:color w:val="000000"/>
        </w:rPr>
        <w:t>。</w:t>
      </w:r>
    </w:p>
    <w:p w:rsidR="00327023">
      <w:pPr>
        <w:spacing w:after="0"/>
        <w:rPr>
          <w:rFonts w:cs="Times New Roman"/>
        </w:rPr>
      </w:pPr>
      <w:r>
        <w:rPr>
          <w:rFonts w:cs="宋体" w:hint="eastAsia"/>
          <w:color w:val="000000"/>
        </w:rPr>
        <w:t>【分析】刻度尺使用时应沿所测长度放正、不要歪斜；读数时视线要与尺面垂直；误差与错误的区别：误差是测量值与真实值之间的差异，误差是不可能避免的；错误是由于不遵守测量仪器的使用规则或读数时粗心造成的，错误是可以避免的。</w:t>
      </w:r>
    </w:p>
    <w:p w:rsidR="00327023">
      <w:pPr>
        <w:spacing w:after="0"/>
        <w:rPr>
          <w:rFonts w:cs="Times New Roman"/>
        </w:rPr>
      </w:pPr>
      <w:r>
        <w:rPr>
          <w:color w:val="000000"/>
        </w:rPr>
        <w:t>6.</w:t>
      </w:r>
      <w:r>
        <w:rPr>
          <w:rFonts w:cs="宋体" w:hint="eastAsia"/>
          <w:color w:val="000000"/>
        </w:rPr>
        <w:t>关于声音的产生与传播，下列说法正确的是（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color w:val="000000"/>
        </w:rPr>
        <w:t xml:space="preserve">            </w:t>
      </w:r>
    </w:p>
    <w:p w:rsidR="00327023">
      <w:pPr>
        <w:spacing w:after="0"/>
        <w:ind w:left="150"/>
        <w:rPr>
          <w:rFonts w:cs="Times New Roman"/>
        </w:rPr>
      </w:pPr>
      <w:r>
        <w:rPr>
          <w:color w:val="000000"/>
        </w:rPr>
        <w:t>A. </w:t>
      </w:r>
      <w:r>
        <w:rPr>
          <w:rFonts w:cs="宋体" w:hint="eastAsia"/>
          <w:color w:val="000000"/>
        </w:rPr>
        <w:t>发声的物体一定在振动</w:t>
      </w:r>
      <w:r>
        <w:rPr>
          <w:rFonts w:cs="Times New Roman"/>
          <w:color w:val="000000"/>
        </w:rPr>
        <w:t>                                       </w:t>
      </w:r>
      <w:r>
        <w:rPr>
          <w:rFonts w:cs="Times New Roman"/>
          <w:noProof/>
          <w:lang w:eastAsia="zh-CN"/>
        </w:rPr>
        <w:pict>
          <v:shape id="_x0000_i1032" type="#_x0000_t75" alt=" " style="height:3pt;visibility:visible;width:2.25pt">
            <v:imagedata r:id="rId5" o:title=""/>
          </v:shape>
        </w:pict>
      </w:r>
      <w:r>
        <w:rPr>
          <w:color w:val="000000"/>
        </w:rPr>
        <w:t>B. </w:t>
      </w:r>
      <w:r>
        <w:rPr>
          <w:rFonts w:cs="宋体" w:hint="eastAsia"/>
          <w:color w:val="000000"/>
        </w:rPr>
        <w:t>不振动的物体也能发声</w:t>
      </w:r>
      <w:r>
        <w:rPr>
          <w:rFonts w:cs="Times New Roman"/>
        </w:rPr>
        <w:br/>
      </w:r>
      <w:r>
        <w:rPr>
          <w:color w:val="000000"/>
        </w:rPr>
        <w:t>C. </w:t>
      </w:r>
      <w:r>
        <w:rPr>
          <w:rFonts w:cs="宋体" w:hint="eastAsia"/>
          <w:color w:val="000000"/>
        </w:rPr>
        <w:t>振动快的物体能发出声音，振动慢的物体不能发声</w:t>
      </w:r>
      <w:r>
        <w:rPr>
          <w:rFonts w:cs="Times New Roman"/>
          <w:color w:val="000000"/>
        </w:rPr>
        <w:t>      </w:t>
      </w:r>
      <w:r>
        <w:rPr>
          <w:color w:val="000000"/>
        </w:rPr>
        <w:t>D. </w:t>
      </w:r>
      <w:r>
        <w:rPr>
          <w:rFonts w:cs="宋体" w:hint="eastAsia"/>
          <w:color w:val="000000"/>
        </w:rPr>
        <w:t>振动停止，声音的传播也停止</w:t>
      </w:r>
    </w:p>
    <w:p w:rsidR="00327023">
      <w:pPr>
        <w:spacing w:after="0"/>
        <w:rPr>
          <w:rFonts w:cs="Times New Roman"/>
        </w:rPr>
      </w:pPr>
      <w:r>
        <w:rPr>
          <w:rFonts w:cs="宋体" w:hint="eastAsia"/>
          <w:color w:val="0000FF"/>
        </w:rPr>
        <w:t>【答案】</w:t>
      </w:r>
      <w:r>
        <w:rPr>
          <w:color w:val="000000"/>
        </w:rPr>
        <w:t xml:space="preserve">A  </w:t>
      </w:r>
    </w:p>
    <w:p w:rsidR="00327023">
      <w:pPr>
        <w:spacing w:after="0"/>
        <w:rPr>
          <w:rFonts w:cs="Times New Roman"/>
        </w:rPr>
      </w:pPr>
      <w:r>
        <w:rPr>
          <w:rFonts w:cs="宋体" w:hint="eastAsia"/>
          <w:color w:val="0000FF"/>
        </w:rPr>
        <w:t>【考点】</w:t>
      </w:r>
      <w:r>
        <w:rPr>
          <w:rFonts w:cs="宋体" w:hint="eastAsia"/>
          <w:color w:val="000000"/>
        </w:rPr>
        <w:t>声音的产生，声音的传播条件</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、一切正在发声的物体都在振动，故</w:t>
      </w:r>
      <w:r>
        <w:rPr>
          <w:color w:val="000000"/>
        </w:rPr>
        <w:t>A</w:t>
      </w:r>
      <w:r>
        <w:rPr>
          <w:rFonts w:cs="宋体" w:hint="eastAsia"/>
          <w:color w:val="000000"/>
        </w:rPr>
        <w:t>选项正确；</w:t>
      </w:r>
      <w:r>
        <w:rPr>
          <w:rFonts w:cs="Times New Roman"/>
        </w:rPr>
        <w:br/>
      </w:r>
      <w:r>
        <w:rPr>
          <w:color w:val="000000"/>
        </w:rPr>
        <w:t>B</w:t>
      </w:r>
      <w:r>
        <w:rPr>
          <w:rFonts w:cs="宋体" w:hint="eastAsia"/>
          <w:color w:val="000000"/>
        </w:rPr>
        <w:t>、声音是由物体振动产生的，不振动的物体不能发声，故</w:t>
      </w:r>
      <w:r>
        <w:rPr>
          <w:color w:val="000000"/>
        </w:rPr>
        <w:t>B</w:t>
      </w:r>
      <w:r>
        <w:rPr>
          <w:rFonts w:cs="宋体" w:hint="eastAsia"/>
          <w:color w:val="000000"/>
        </w:rPr>
        <w:t>错误；</w:t>
      </w:r>
      <w:r>
        <w:rPr>
          <w:rFonts w:cs="Times New Roman"/>
        </w:rPr>
        <w:br/>
      </w:r>
      <w:r>
        <w:rPr>
          <w:color w:val="000000"/>
        </w:rPr>
        <w:t>C</w:t>
      </w:r>
      <w:r>
        <w:rPr>
          <w:rFonts w:cs="宋体" w:hint="eastAsia"/>
          <w:color w:val="000000"/>
        </w:rPr>
        <w:t>、物体振动的快和慢，都能产生声音，故</w:t>
      </w:r>
      <w:r>
        <w:rPr>
          <w:color w:val="000000"/>
        </w:rPr>
        <w:t>C</w:t>
      </w:r>
      <w:r>
        <w:rPr>
          <w:rFonts w:cs="宋体" w:hint="eastAsia"/>
          <w:color w:val="000000"/>
        </w:rPr>
        <w:t>错误；</w:t>
      </w:r>
      <w:r>
        <w:rPr>
          <w:rFonts w:cs="Times New Roman"/>
        </w:rPr>
        <w:br/>
      </w:r>
      <w:r>
        <w:rPr>
          <w:color w:val="000000"/>
        </w:rPr>
        <w:t>D</w:t>
      </w:r>
      <w:r>
        <w:rPr>
          <w:rFonts w:cs="宋体" w:hint="eastAsia"/>
          <w:color w:val="000000"/>
        </w:rPr>
        <w:t>、振动停止，只是不再发声，而原来发出的声音仍会继续存在并传播，故</w:t>
      </w:r>
      <w:r>
        <w:rPr>
          <w:color w:val="000000"/>
        </w:rPr>
        <w:t>D</w:t>
      </w:r>
      <w:r>
        <w:rPr>
          <w:rFonts w:cs="宋体" w:hint="eastAsia"/>
          <w:color w:val="000000"/>
        </w:rPr>
        <w:t>错误。</w:t>
      </w:r>
      <w:r>
        <w:rPr>
          <w:rFonts w:cs="Times New Roman"/>
        </w:rPr>
        <w:br/>
      </w:r>
      <w:r>
        <w:rPr>
          <w:rFonts w:cs="宋体" w:hint="eastAsia"/>
          <w:color w:val="000000"/>
        </w:rPr>
        <w:t>故答案为：</w:t>
      </w:r>
      <w:r>
        <w:rPr>
          <w:color w:val="000000"/>
        </w:rPr>
        <w:t>A</w:t>
      </w:r>
      <w:r>
        <w:rPr>
          <w:rFonts w:cs="宋体" w:hint="eastAsia"/>
          <w:color w:val="000000"/>
        </w:rPr>
        <w:t>。</w:t>
      </w:r>
    </w:p>
    <w:p w:rsidR="00327023">
      <w:pPr>
        <w:spacing w:after="0"/>
        <w:rPr>
          <w:rFonts w:cs="Times New Roman"/>
        </w:rPr>
      </w:pPr>
      <w:r>
        <w:rPr>
          <w:rFonts w:cs="宋体" w:hint="eastAsia"/>
          <w:color w:val="000000"/>
        </w:rPr>
        <w:t>【分析】一切正在发声的物体都在振动；振动停止，发声也停止，但是发出的声音会继续存在并传播。</w:t>
      </w:r>
    </w:p>
    <w:p w:rsidR="00327023">
      <w:pPr>
        <w:spacing w:after="0"/>
        <w:rPr>
          <w:rFonts w:cs="Times New Roman"/>
        </w:rPr>
      </w:pPr>
      <w:r>
        <w:rPr>
          <w:color w:val="000000"/>
        </w:rPr>
        <w:t>7.</w:t>
      </w:r>
      <w:r>
        <w:rPr>
          <w:rFonts w:cs="宋体" w:hint="eastAsia"/>
          <w:color w:val="000000"/>
        </w:rPr>
        <w:t>以下单位换算正确的是（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27023">
      <w:pPr>
        <w:spacing w:after="0"/>
        <w:ind w:left="150"/>
        <w:rPr>
          <w:rFonts w:cs="Times New Roman"/>
        </w:rPr>
      </w:pPr>
      <w:r>
        <w:rPr>
          <w:color w:val="000000"/>
        </w:rPr>
        <w:t>A. 1h=360s                                                                            </w:t>
      </w:r>
      <w:r>
        <w:rPr>
          <w:rFonts w:cs="Times New Roman"/>
          <w:noProof/>
          <w:lang w:eastAsia="zh-CN"/>
        </w:rPr>
        <w:pict>
          <v:shape id="_x0000_i1033" type="#_x0000_t75" alt=" " style="height:3pt;visibility:visible;width:1.5pt">
            <v:imagedata r:id="rId8" o:title=""/>
          </v:shape>
        </w:pict>
      </w:r>
      <w:r>
        <w:rPr>
          <w:color w:val="000000"/>
        </w:rPr>
        <w:t>B. 10m/s=3.6km/h</w:t>
      </w:r>
      <w:r>
        <w:rPr>
          <w:rFonts w:cs="Times New Roman"/>
        </w:rPr>
        <w:br/>
      </w:r>
      <w:r>
        <w:rPr>
          <w:color w:val="000000"/>
        </w:rPr>
        <w:t>C. 1.56cm=1.56x10</w:t>
      </w:r>
      <w:r>
        <w:rPr>
          <w:color w:val="000000"/>
          <w:vertAlign w:val="superscript"/>
        </w:rPr>
        <w:t>7</w:t>
      </w:r>
      <w:r>
        <w:rPr>
          <w:color w:val="000000"/>
        </w:rPr>
        <w:t>nm</w:t>
      </w:r>
      <w:r>
        <w:rPr>
          <w:rFonts w:cs="Times New Roman"/>
          <w:color w:val="000000"/>
          <w:vertAlign w:val="superscript"/>
        </w:rPr>
        <w:t>      </w:t>
      </w:r>
      <w:r>
        <w:rPr>
          <w:color w:val="000000"/>
          <w:vertAlign w:val="superscript"/>
        </w:rPr>
        <w:t xml:space="preserve"> </w:t>
      </w:r>
      <w:r>
        <w:rPr>
          <w:rFonts w:cs="Times New Roman"/>
          <w:color w:val="000000"/>
        </w:rPr>
        <w:t>     </w:t>
      </w:r>
      <w:r>
        <w:rPr>
          <w:rFonts w:cs="Times New Roman"/>
          <w:noProof/>
          <w:lang w:eastAsia="zh-CN"/>
        </w:rPr>
        <w:pict>
          <v:shape id="_x0000_i1034" type="#_x0000_t75" alt=" " style="height:3pt;visibility:visible;width:1.5pt">
            <v:imagedata r:id="rId8" o:title=""/>
          </v:shape>
        </w:pict>
      </w:r>
      <w:r>
        <w:rPr>
          <w:color w:val="000000"/>
        </w:rPr>
        <w:t>D. 6.82mm=6.82x10</w:t>
      </w:r>
      <w:r>
        <w:rPr>
          <w:color w:val="000000"/>
          <w:vertAlign w:val="superscript"/>
        </w:rPr>
        <w:t>-2</w:t>
      </w:r>
      <w:r>
        <w:rPr>
          <w:color w:val="000000"/>
        </w:rPr>
        <w:t>m</w:t>
      </w:r>
    </w:p>
    <w:p w:rsidR="00327023">
      <w:pPr>
        <w:spacing w:after="0"/>
        <w:rPr>
          <w:rFonts w:cs="Times New Roman"/>
        </w:rPr>
      </w:pPr>
      <w:r>
        <w:rPr>
          <w:rFonts w:cs="宋体" w:hint="eastAsia"/>
          <w:color w:val="0000FF"/>
        </w:rPr>
        <w:t>【答案】</w:t>
      </w:r>
      <w:r>
        <w:rPr>
          <w:color w:val="000000"/>
        </w:rPr>
        <w:t xml:space="preserve">C  </w:t>
      </w:r>
    </w:p>
    <w:p w:rsidR="00327023">
      <w:pPr>
        <w:spacing w:after="0"/>
        <w:rPr>
          <w:rFonts w:cs="Times New Roman"/>
        </w:rPr>
      </w:pPr>
      <w:r>
        <w:rPr>
          <w:rFonts w:cs="宋体" w:hint="eastAsia"/>
          <w:color w:val="0000FF"/>
        </w:rPr>
        <w:t>【考点】</w:t>
      </w:r>
      <w:r>
        <w:rPr>
          <w:rFonts w:cs="宋体" w:hint="eastAsia"/>
          <w:color w:val="000000"/>
        </w:rPr>
        <w:t>物理量的单位及单位换算</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w:t>
      </w:r>
      <w:r>
        <w:rPr>
          <w:color w:val="000000"/>
        </w:rPr>
        <w:t>1h=3600s</w:t>
      </w:r>
      <w:r>
        <w:rPr>
          <w:rFonts w:cs="宋体" w:hint="eastAsia"/>
          <w:color w:val="000000"/>
        </w:rPr>
        <w:t>，故</w:t>
      </w:r>
      <w:r>
        <w:rPr>
          <w:color w:val="000000"/>
        </w:rPr>
        <w:t>A</w:t>
      </w:r>
      <w:r>
        <w:rPr>
          <w:rFonts w:cs="宋体" w:hint="eastAsia"/>
          <w:color w:val="000000"/>
        </w:rPr>
        <w:t>错误；</w:t>
      </w:r>
      <w:r>
        <w:rPr>
          <w:rFonts w:cs="Times New Roman"/>
        </w:rPr>
        <w:br/>
      </w:r>
      <w:r>
        <w:rPr>
          <w:color w:val="000000"/>
        </w:rPr>
        <w:t>B</w:t>
      </w:r>
      <w:r>
        <w:rPr>
          <w:rFonts w:cs="宋体" w:hint="eastAsia"/>
          <w:color w:val="000000"/>
        </w:rPr>
        <w:t>、</w:t>
      </w:r>
      <w:r>
        <w:rPr>
          <w:color w:val="000000"/>
        </w:rPr>
        <w:t>10m/s=10×3.6km/h=36km/h</w:t>
      </w:r>
      <w:r>
        <w:rPr>
          <w:rFonts w:cs="宋体" w:hint="eastAsia"/>
          <w:color w:val="000000"/>
        </w:rPr>
        <w:t>，故</w:t>
      </w:r>
      <w:r>
        <w:rPr>
          <w:color w:val="000000"/>
        </w:rPr>
        <w:t>B</w:t>
      </w:r>
      <w:r>
        <w:rPr>
          <w:rFonts w:cs="宋体" w:hint="eastAsia"/>
          <w:color w:val="000000"/>
        </w:rPr>
        <w:t>错误；</w:t>
      </w:r>
      <w:r>
        <w:rPr>
          <w:rFonts w:cs="Times New Roman"/>
        </w:rPr>
        <w:br/>
      </w:r>
      <w:r>
        <w:rPr>
          <w:color w:val="000000"/>
        </w:rPr>
        <w:t>C</w:t>
      </w:r>
      <w:r>
        <w:rPr>
          <w:rFonts w:cs="宋体" w:hint="eastAsia"/>
          <w:color w:val="000000"/>
        </w:rPr>
        <w:t>、</w:t>
      </w:r>
      <w:r>
        <w:rPr>
          <w:color w:val="000000"/>
        </w:rPr>
        <w:t>1.56cm=1.56×10</w:t>
      </w:r>
      <w:r>
        <w:rPr>
          <w:color w:val="000000"/>
          <w:vertAlign w:val="superscript"/>
        </w:rPr>
        <w:t>-2</w:t>
      </w:r>
      <w:r>
        <w:rPr>
          <w:color w:val="000000"/>
        </w:rPr>
        <w:t>m=1.56×10</w:t>
      </w:r>
      <w:r>
        <w:rPr>
          <w:color w:val="000000"/>
          <w:vertAlign w:val="superscript"/>
        </w:rPr>
        <w:t>-2</w:t>
      </w:r>
      <w:r>
        <w:rPr>
          <w:color w:val="000000"/>
        </w:rPr>
        <w:t>×10</w:t>
      </w:r>
      <w:r>
        <w:rPr>
          <w:color w:val="000000"/>
          <w:vertAlign w:val="superscript"/>
        </w:rPr>
        <w:t>9</w:t>
      </w:r>
      <w:r>
        <w:rPr>
          <w:color w:val="000000"/>
        </w:rPr>
        <w:t>nm=1.56×10</w:t>
      </w:r>
      <w:r>
        <w:rPr>
          <w:color w:val="000000"/>
          <w:vertAlign w:val="superscript"/>
        </w:rPr>
        <w:t>7</w:t>
      </w:r>
      <w:r>
        <w:rPr>
          <w:color w:val="000000"/>
        </w:rPr>
        <w:t>nm</w:t>
      </w:r>
      <w:r>
        <w:rPr>
          <w:rFonts w:cs="宋体" w:hint="eastAsia"/>
          <w:color w:val="000000"/>
        </w:rPr>
        <w:t>，故</w:t>
      </w:r>
      <w:r>
        <w:rPr>
          <w:color w:val="000000"/>
        </w:rPr>
        <w:t>C</w:t>
      </w:r>
      <w:r>
        <w:rPr>
          <w:rFonts w:cs="宋体" w:hint="eastAsia"/>
          <w:color w:val="000000"/>
        </w:rPr>
        <w:t>正确；</w:t>
      </w:r>
      <w:r>
        <w:rPr>
          <w:rFonts w:cs="Times New Roman"/>
        </w:rPr>
        <w:br/>
      </w:r>
      <w:r>
        <w:rPr>
          <w:color w:val="000000"/>
        </w:rPr>
        <w:t>D</w:t>
      </w:r>
      <w:r>
        <w:rPr>
          <w:rFonts w:cs="宋体" w:hint="eastAsia"/>
          <w:color w:val="000000"/>
        </w:rPr>
        <w:t>、</w:t>
      </w:r>
      <w:r>
        <w:rPr>
          <w:color w:val="000000"/>
        </w:rPr>
        <w:t>6.82mm=6.82×10</w:t>
      </w:r>
      <w:r>
        <w:rPr>
          <w:color w:val="000000"/>
          <w:vertAlign w:val="superscript"/>
        </w:rPr>
        <w:t>-3</w:t>
      </w:r>
      <w:r>
        <w:rPr>
          <w:color w:val="000000"/>
        </w:rPr>
        <w:t>m</w:t>
      </w:r>
      <w:r>
        <w:rPr>
          <w:rFonts w:cs="宋体" w:hint="eastAsia"/>
          <w:color w:val="000000"/>
        </w:rPr>
        <w:t>，故</w:t>
      </w:r>
      <w:r>
        <w:rPr>
          <w:color w:val="000000"/>
        </w:rPr>
        <w:t>D</w:t>
      </w:r>
      <w:r>
        <w:rPr>
          <w:rFonts w:cs="宋体" w:hint="eastAsia"/>
          <w:color w:val="000000"/>
        </w:rPr>
        <w:t>错误。</w:t>
      </w:r>
      <w:r>
        <w:rPr>
          <w:rFonts w:cs="Times New Roman"/>
        </w:rPr>
        <w:br/>
      </w:r>
      <w:r>
        <w:rPr>
          <w:rFonts w:cs="宋体" w:hint="eastAsia"/>
          <w:color w:val="000000"/>
        </w:rPr>
        <w:t>故答案为：</w:t>
      </w:r>
      <w:r>
        <w:rPr>
          <w:color w:val="000000"/>
        </w:rPr>
        <w:t>C</w:t>
      </w:r>
      <w:r>
        <w:rPr>
          <w:rFonts w:cs="宋体" w:hint="eastAsia"/>
          <w:color w:val="000000"/>
        </w:rPr>
        <w:t>。</w:t>
      </w:r>
    </w:p>
    <w:p w:rsidR="00327023">
      <w:pPr>
        <w:spacing w:after="0"/>
        <w:rPr>
          <w:rFonts w:cs="Times New Roman"/>
        </w:rPr>
      </w:pPr>
      <w:r>
        <w:rPr>
          <w:rFonts w:cs="宋体" w:hint="eastAsia"/>
          <w:color w:val="000000"/>
        </w:rPr>
        <w:t>【分析】解答本题需要熟练掌握长度、时间和速度的单位换算：</w:t>
      </w:r>
      <w:r>
        <w:rPr>
          <w:color w:val="000000"/>
        </w:rPr>
        <w:t>1m=10dm=100cm=10</w:t>
      </w:r>
      <w:r>
        <w:rPr>
          <w:color w:val="000000"/>
          <w:vertAlign w:val="superscript"/>
        </w:rPr>
        <w:t>3</w:t>
      </w:r>
      <w:r>
        <w:rPr>
          <w:color w:val="000000"/>
        </w:rPr>
        <w:t>mm=10</w:t>
      </w:r>
      <w:r>
        <w:rPr>
          <w:color w:val="000000"/>
          <w:vertAlign w:val="superscript"/>
        </w:rPr>
        <w:t>6</w:t>
      </w:r>
      <w:r>
        <w:rPr>
          <w:color w:val="000000"/>
        </w:rPr>
        <w:t>μm=10</w:t>
      </w:r>
      <w:r>
        <w:rPr>
          <w:color w:val="000000"/>
          <w:vertAlign w:val="superscript"/>
        </w:rPr>
        <w:t>9</w:t>
      </w:r>
      <w:r>
        <w:rPr>
          <w:color w:val="000000"/>
        </w:rPr>
        <w:t>nm</w:t>
      </w:r>
      <w:r>
        <w:rPr>
          <w:rFonts w:cs="宋体" w:hint="eastAsia"/>
          <w:color w:val="000000"/>
        </w:rPr>
        <w:t>、</w:t>
      </w:r>
      <w:r>
        <w:rPr>
          <w:color w:val="000000"/>
        </w:rPr>
        <w:t>1km=10</w:t>
      </w:r>
      <w:r>
        <w:rPr>
          <w:color w:val="000000"/>
          <w:vertAlign w:val="superscript"/>
        </w:rPr>
        <w:t>3</w:t>
      </w:r>
      <w:r>
        <w:rPr>
          <w:color w:val="000000"/>
        </w:rPr>
        <w:t>m</w:t>
      </w:r>
      <w:r>
        <w:rPr>
          <w:rFonts w:cs="宋体" w:hint="eastAsia"/>
          <w:color w:val="000000"/>
        </w:rPr>
        <w:t>、</w:t>
      </w:r>
      <w:r>
        <w:rPr>
          <w:color w:val="000000"/>
        </w:rPr>
        <w:t>1h=60min=3600s</w:t>
      </w:r>
      <w:r>
        <w:rPr>
          <w:rFonts w:cs="宋体" w:hint="eastAsia"/>
          <w:color w:val="000000"/>
        </w:rPr>
        <w:t>、</w:t>
      </w:r>
      <w:r>
        <w:rPr>
          <w:color w:val="000000"/>
        </w:rPr>
        <w:t>1min=60s</w:t>
      </w:r>
      <w:r>
        <w:rPr>
          <w:rFonts w:cs="宋体" w:hint="eastAsia"/>
          <w:color w:val="000000"/>
        </w:rPr>
        <w:t>、</w:t>
      </w:r>
      <w:r>
        <w:rPr>
          <w:color w:val="000000"/>
        </w:rPr>
        <w:t>1m/s=3.6km/h</w:t>
      </w:r>
      <w:r>
        <w:rPr>
          <w:rFonts w:cs="宋体" w:hint="eastAsia"/>
          <w:color w:val="000000"/>
        </w:rPr>
        <w:t>。</w:t>
      </w:r>
    </w:p>
    <w:p w:rsidR="00327023">
      <w:pPr>
        <w:spacing w:after="0"/>
        <w:rPr>
          <w:rFonts w:cs="Times New Roman"/>
        </w:rPr>
      </w:pPr>
      <w:r>
        <w:rPr>
          <w:color w:val="000000"/>
        </w:rPr>
        <w:t>8.</w:t>
      </w:r>
      <w:r>
        <w:rPr>
          <w:rFonts w:cs="宋体" w:hint="eastAsia"/>
          <w:color w:val="000000"/>
        </w:rPr>
        <w:t>如图所示，把正在响铃的闹钟放在玻璃罩内，逐渐抽出罩内的空气，听到声音逐渐变小，再让空气逐渐进入罩内，听到声音又逐渐变大，这个现象说明（</w:t>
      </w:r>
      <w:r>
        <w:rPr>
          <w:rFonts w:cs="Times New Roman"/>
          <w:color w:val="000000"/>
        </w:rPr>
        <w:t>  </w:t>
      </w:r>
      <w:r>
        <w:rPr>
          <w:color w:val="000000"/>
        </w:rPr>
        <w:t xml:space="preserve"> </w:t>
      </w:r>
      <w:r>
        <w:rPr>
          <w:rFonts w:cs="宋体" w:hint="eastAsia"/>
          <w:color w:val="000000"/>
        </w:rPr>
        <w:t>）</w:t>
      </w:r>
      <w:r>
        <w:rPr>
          <w:color w:val="000000"/>
        </w:rPr>
        <w:t xml:space="preserve">  </w:t>
      </w:r>
    </w:p>
    <w:p w:rsidR="00327023">
      <w:pPr>
        <w:spacing w:after="0"/>
        <w:rPr>
          <w:rFonts w:cs="Times New Roman"/>
        </w:rPr>
      </w:pPr>
      <w:r>
        <w:rPr>
          <w:rFonts w:cs="Times New Roman"/>
          <w:noProof/>
          <w:lang w:eastAsia="zh-CN"/>
        </w:rPr>
        <w:pict>
          <v:shape id="_x0000_i1035" type="#_x0000_t75" alt=" " style="height:86.25pt;visibility:visible;width:68.25pt">
            <v:imagedata r:id="rId9" o:title=""/>
          </v:shape>
        </w:pict>
      </w:r>
    </w:p>
    <w:p w:rsidR="00327023">
      <w:pPr>
        <w:spacing w:after="0"/>
        <w:ind w:left="150"/>
        <w:rPr>
          <w:rFonts w:cs="Times New Roman"/>
        </w:rPr>
      </w:pPr>
      <w:r>
        <w:rPr>
          <w:color w:val="000000"/>
        </w:rPr>
        <w:t>A. </w:t>
      </w:r>
      <w:r>
        <w:rPr>
          <w:rFonts w:cs="宋体" w:hint="eastAsia"/>
          <w:color w:val="000000"/>
        </w:rPr>
        <w:t>声音的传播需要介质</w:t>
      </w:r>
      <w:r>
        <w:rPr>
          <w:rFonts w:cs="Times New Roman"/>
          <w:color w:val="000000"/>
        </w:rPr>
        <w:t>                                           </w:t>
      </w:r>
      <w:r>
        <w:rPr>
          <w:rFonts w:cs="Times New Roman"/>
          <w:noProof/>
          <w:lang w:eastAsia="zh-CN"/>
        </w:rPr>
        <w:pict>
          <v:shape id="_x0000_i1036" type="#_x0000_t75" alt=" " style="height:3pt;visibility:visible;width:0.75pt">
            <v:imagedata r:id="rId7" o:title=""/>
          </v:shape>
        </w:pict>
      </w:r>
      <w:r>
        <w:rPr>
          <w:color w:val="000000"/>
        </w:rPr>
        <w:t>B. </w:t>
      </w:r>
      <w:r>
        <w:rPr>
          <w:rFonts w:cs="宋体" w:hint="eastAsia"/>
          <w:color w:val="000000"/>
        </w:rPr>
        <w:t>声音的传播不需要介质</w:t>
      </w:r>
      <w:r>
        <w:rPr>
          <w:rFonts w:cs="Times New Roman"/>
        </w:rPr>
        <w:br/>
      </w:r>
      <w:r>
        <w:rPr>
          <w:color w:val="000000"/>
        </w:rPr>
        <w:t>C. </w:t>
      </w:r>
      <w:r>
        <w:rPr>
          <w:rFonts w:cs="宋体" w:hint="eastAsia"/>
          <w:color w:val="000000"/>
        </w:rPr>
        <w:t>空气阻断了声音的传播</w:t>
      </w:r>
      <w:r>
        <w:rPr>
          <w:rFonts w:cs="Times New Roman"/>
          <w:color w:val="000000"/>
        </w:rPr>
        <w:t>                                       </w:t>
      </w:r>
      <w:r>
        <w:rPr>
          <w:rFonts w:cs="Times New Roman"/>
          <w:noProof/>
          <w:lang w:eastAsia="zh-CN"/>
        </w:rPr>
        <w:pict>
          <v:shape id="_x0000_i1037" type="#_x0000_t75" alt=" " style="height:3pt;visibility:visible;width:2.25pt">
            <v:imagedata r:id="rId5" o:title=""/>
          </v:shape>
        </w:pict>
      </w:r>
      <w:r>
        <w:rPr>
          <w:color w:val="000000"/>
        </w:rPr>
        <w:t>D. </w:t>
      </w:r>
      <w:r>
        <w:rPr>
          <w:rFonts w:cs="宋体" w:hint="eastAsia"/>
          <w:color w:val="000000"/>
        </w:rPr>
        <w:t>玻璃罩阻断了声音的传播</w:t>
      </w:r>
    </w:p>
    <w:p w:rsidR="00327023">
      <w:pPr>
        <w:spacing w:after="0"/>
        <w:rPr>
          <w:rFonts w:cs="Times New Roman"/>
        </w:rPr>
      </w:pPr>
      <w:r>
        <w:rPr>
          <w:rFonts w:cs="宋体" w:hint="eastAsia"/>
          <w:color w:val="0000FF"/>
        </w:rPr>
        <w:t>【答案】</w:t>
      </w:r>
      <w:r>
        <w:rPr>
          <w:color w:val="000000"/>
        </w:rPr>
        <w:t xml:space="preserve">A  </w:t>
      </w:r>
    </w:p>
    <w:p w:rsidR="00327023">
      <w:pPr>
        <w:spacing w:after="0"/>
        <w:rPr>
          <w:rFonts w:cs="Times New Roman"/>
        </w:rPr>
      </w:pPr>
      <w:r>
        <w:rPr>
          <w:rFonts w:cs="宋体" w:hint="eastAsia"/>
          <w:color w:val="0000FF"/>
        </w:rPr>
        <w:t>【考点】</w:t>
      </w:r>
      <w:r>
        <w:rPr>
          <w:rFonts w:cs="宋体" w:hint="eastAsia"/>
          <w:color w:val="000000"/>
        </w:rPr>
        <w:t>声音的传播条件</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解：把玻璃罩内的空气抽出，传声的介质逐渐减少，所以听到声音逐渐减小，推理得出，把空气抽净，即玻璃罩内是真空时不能听到声音，得出结论为：真空不能传声．逆向思考：传声就不能真空，即声音的传播需要介质．</w:t>
      </w:r>
      <w:r>
        <w:rPr>
          <w:color w:val="000000"/>
        </w:rPr>
        <w:t xml:space="preserve">  </w:t>
      </w:r>
    </w:p>
    <w:p w:rsidR="00327023">
      <w:pPr>
        <w:spacing w:after="0"/>
        <w:rPr>
          <w:rFonts w:cs="Times New Roman"/>
        </w:rPr>
      </w:pPr>
      <w:r>
        <w:rPr>
          <w:rFonts w:cs="宋体" w:hint="eastAsia"/>
          <w:color w:val="000000"/>
        </w:rPr>
        <w:t>故选：</w:t>
      </w:r>
      <w:r>
        <w:rPr>
          <w:color w:val="000000"/>
        </w:rPr>
        <w:t>A</w:t>
      </w:r>
      <w:r>
        <w:rPr>
          <w:rFonts w:cs="宋体" w:hint="eastAsia"/>
          <w:color w:val="000000"/>
        </w:rPr>
        <w:t>．</w:t>
      </w:r>
    </w:p>
    <w:p w:rsidR="00327023">
      <w:pPr>
        <w:spacing w:after="0"/>
        <w:rPr>
          <w:rFonts w:cs="Times New Roman"/>
        </w:rPr>
      </w:pPr>
      <w:r>
        <w:rPr>
          <w:rFonts w:cs="宋体" w:hint="eastAsia"/>
          <w:color w:val="000000"/>
        </w:rPr>
        <w:t>【分析】声音的传播需要介质，一切固体、液体、气体都可以作用传声的介质，真空不能传声．</w:t>
      </w:r>
    </w:p>
    <w:p w:rsidR="00327023">
      <w:pPr>
        <w:spacing w:after="0"/>
        <w:rPr>
          <w:rFonts w:cs="Times New Roman"/>
        </w:rPr>
      </w:pPr>
      <w:r>
        <w:rPr>
          <w:color w:val="000000"/>
        </w:rPr>
        <w:t>9.</w:t>
      </w:r>
      <w:r>
        <w:rPr>
          <w:rFonts w:cs="宋体" w:hint="eastAsia"/>
          <w:color w:val="000000"/>
        </w:rPr>
        <w:t>在校运动会上，田径赛计时员应该（　　）</w:t>
      </w:r>
    </w:p>
    <w:p w:rsidR="00327023">
      <w:pPr>
        <w:spacing w:after="0"/>
        <w:rPr>
          <w:rFonts w:cs="Times New Roman"/>
        </w:rPr>
      </w:pPr>
    </w:p>
    <w:p w:rsidR="00327023">
      <w:pPr>
        <w:spacing w:after="0"/>
        <w:ind w:left="150"/>
        <w:rPr>
          <w:rFonts w:cs="Times New Roman"/>
        </w:rPr>
      </w:pPr>
      <w:r>
        <w:rPr>
          <w:color w:val="000000"/>
        </w:rPr>
        <w:t>A. </w:t>
      </w:r>
      <w:r>
        <w:rPr>
          <w:rFonts w:cs="宋体" w:hint="eastAsia"/>
          <w:color w:val="000000"/>
        </w:rPr>
        <w:t>看到发令冒烟开始计时</w:t>
      </w:r>
    </w:p>
    <w:p w:rsidR="00327023">
      <w:pPr>
        <w:spacing w:after="0"/>
        <w:rPr>
          <w:rFonts w:cs="Times New Roman"/>
        </w:rPr>
      </w:pPr>
      <w:r>
        <w:rPr>
          <w:rFonts w:cs="Times New Roman"/>
          <w:color w:val="000000"/>
        </w:rPr>
        <w:t>     </w:t>
      </w:r>
      <w:r>
        <w:rPr>
          <w:rFonts w:cs="Times New Roman"/>
          <w:noProof/>
          <w:lang w:eastAsia="zh-CN"/>
        </w:rPr>
        <w:pict>
          <v:shape id="_x0000_i1038" type="#_x0000_t75" alt=" " style="height:3pt;visibility:visible;width:1.5pt">
            <v:imagedata r:id="rId8" o:title=""/>
          </v:shape>
        </w:pict>
      </w:r>
      <w:r>
        <w:rPr>
          <w:color w:val="000000"/>
        </w:rPr>
        <w:t>B. </w:t>
      </w:r>
      <w:r>
        <w:rPr>
          <w:rFonts w:cs="宋体" w:hint="eastAsia"/>
          <w:color w:val="000000"/>
        </w:rPr>
        <w:t>听到发令枪声计时</w:t>
      </w:r>
    </w:p>
    <w:p w:rsidR="00327023">
      <w:pPr>
        <w:spacing w:after="0"/>
        <w:rPr>
          <w:rFonts w:cs="Times New Roman"/>
        </w:rPr>
      </w:pPr>
    </w:p>
    <w:p w:rsidR="00327023">
      <w:pPr>
        <w:spacing w:after="0"/>
        <w:rPr>
          <w:rFonts w:cs="Times New Roman"/>
        </w:rPr>
      </w:pPr>
      <w:r>
        <w:rPr>
          <w:rFonts w:cs="Times New Roman"/>
          <w:color w:val="000000"/>
        </w:rPr>
        <w:t>     </w:t>
      </w:r>
      <w:r>
        <w:rPr>
          <w:rFonts w:cs="Times New Roman"/>
          <w:noProof/>
          <w:lang w:eastAsia="zh-CN"/>
        </w:rPr>
        <w:pict>
          <v:shape id="_x0000_i1039" type="#_x0000_t75" alt=" " style="height:3pt;visibility:visible;width:1.5pt">
            <v:imagedata r:id="rId8" o:title=""/>
          </v:shape>
        </w:pict>
      </w:r>
      <w:r>
        <w:rPr>
          <w:color w:val="000000"/>
        </w:rPr>
        <w:t>C. </w:t>
      </w:r>
      <w:r>
        <w:rPr>
          <w:rFonts w:cs="宋体" w:hint="eastAsia"/>
          <w:color w:val="000000"/>
        </w:rPr>
        <w:t>看到举枪时计时</w:t>
      </w:r>
    </w:p>
    <w:p w:rsidR="00327023">
      <w:pPr>
        <w:spacing w:after="0"/>
        <w:rPr>
          <w:rFonts w:cs="Times New Roman"/>
        </w:rPr>
      </w:pPr>
    </w:p>
    <w:p w:rsidR="00327023">
      <w:pPr>
        <w:spacing w:after="0"/>
        <w:rPr>
          <w:rFonts w:cs="Times New Roman"/>
        </w:rPr>
      </w:pPr>
      <w:r>
        <w:rPr>
          <w:rFonts w:cs="Times New Roman"/>
          <w:color w:val="000000"/>
        </w:rPr>
        <w:t>     </w:t>
      </w:r>
      <w:r>
        <w:rPr>
          <w:rFonts w:cs="Times New Roman"/>
          <w:noProof/>
          <w:lang w:eastAsia="zh-CN"/>
        </w:rPr>
        <w:pict>
          <v:shape id="_x0000_i1040" type="#_x0000_t75" alt=" " style="height:3pt;visibility:visible;width:1.5pt">
            <v:imagedata r:id="rId8" o:title=""/>
          </v:shape>
        </w:pict>
      </w:r>
      <w:r>
        <w:rPr>
          <w:color w:val="000000"/>
        </w:rPr>
        <w:t>D. </w:t>
      </w:r>
      <w:r>
        <w:rPr>
          <w:rFonts w:cs="宋体" w:hint="eastAsia"/>
          <w:color w:val="000000"/>
        </w:rPr>
        <w:t>看到运动员起跑时计时</w:t>
      </w:r>
    </w:p>
    <w:p w:rsidR="00327023">
      <w:pPr>
        <w:spacing w:after="0"/>
        <w:rPr>
          <w:rFonts w:cs="Times New Roman"/>
        </w:rPr>
      </w:pPr>
    </w:p>
    <w:p w:rsidR="00327023">
      <w:pPr>
        <w:spacing w:after="0"/>
        <w:rPr>
          <w:rFonts w:cs="Times New Roman"/>
        </w:rPr>
      </w:pPr>
    </w:p>
    <w:p w:rsidR="00327023">
      <w:pPr>
        <w:spacing w:after="0"/>
        <w:rPr>
          <w:rFonts w:cs="Times New Roman"/>
        </w:rPr>
      </w:pPr>
    </w:p>
    <w:p w:rsidR="00327023">
      <w:pPr>
        <w:spacing w:after="0"/>
        <w:rPr>
          <w:rFonts w:cs="Times New Roman"/>
        </w:rPr>
      </w:pPr>
      <w:r>
        <w:rPr>
          <w:rFonts w:cs="宋体" w:hint="eastAsia"/>
          <w:color w:val="0000FF"/>
        </w:rPr>
        <w:t>【答案】</w:t>
      </w:r>
      <w:r>
        <w:rPr>
          <w:color w:val="000000"/>
        </w:rPr>
        <w:t xml:space="preserve">A  </w:t>
      </w:r>
    </w:p>
    <w:p w:rsidR="00327023">
      <w:pPr>
        <w:spacing w:after="0"/>
        <w:rPr>
          <w:rFonts w:cs="Times New Roman"/>
        </w:rPr>
      </w:pPr>
      <w:r>
        <w:rPr>
          <w:rFonts w:cs="宋体" w:hint="eastAsia"/>
          <w:color w:val="0000FF"/>
        </w:rPr>
        <w:t>【考点】</w:t>
      </w:r>
      <w:r>
        <w:rPr>
          <w:rFonts w:cs="宋体" w:hint="eastAsia"/>
          <w:color w:val="000000"/>
        </w:rPr>
        <w:t>声速</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【解答】解：</w:t>
      </w:r>
      <w:r>
        <w:rPr>
          <w:color w:val="000000"/>
        </w:rPr>
        <w:t xml:space="preserve">A </w:t>
      </w:r>
      <w:r>
        <w:rPr>
          <w:rFonts w:cs="宋体" w:hint="eastAsia"/>
          <w:color w:val="000000"/>
        </w:rPr>
        <w:t>由于光速是</w:t>
      </w:r>
      <w:r>
        <w:rPr>
          <w:color w:val="000000"/>
        </w:rPr>
        <w:t>3×10</w:t>
      </w:r>
      <w:r>
        <w:rPr>
          <w:color w:val="000000"/>
          <w:vertAlign w:val="superscript"/>
        </w:rPr>
        <w:t>8</w:t>
      </w:r>
      <w:r>
        <w:rPr>
          <w:color w:val="000000"/>
        </w:rPr>
        <w:t>m/s</w:t>
      </w:r>
      <w:r>
        <w:rPr>
          <w:rFonts w:cs="宋体" w:hint="eastAsia"/>
          <w:color w:val="000000"/>
        </w:rPr>
        <w:t>，光走</w:t>
      </w:r>
      <w:r>
        <w:rPr>
          <w:color w:val="000000"/>
        </w:rPr>
        <w:t>100m</w:t>
      </w:r>
      <w:r>
        <w:rPr>
          <w:rFonts w:cs="宋体" w:hint="eastAsia"/>
          <w:color w:val="000000"/>
        </w:rPr>
        <w:t>的距离所用时间可以忽略不计，所以，看到发令枪冒烟计时要比听到枪声计时准确的多，故</w:t>
      </w:r>
      <w:r>
        <w:rPr>
          <w:color w:val="000000"/>
        </w:rPr>
        <w:t>A</w:t>
      </w:r>
      <w:r>
        <w:rPr>
          <w:rFonts w:cs="宋体" w:hint="eastAsia"/>
          <w:color w:val="000000"/>
        </w:rPr>
        <w:t>正确；</w:t>
      </w:r>
    </w:p>
    <w:p w:rsidR="00327023">
      <w:pPr>
        <w:spacing w:after="0"/>
        <w:rPr>
          <w:rFonts w:cs="Times New Roman"/>
        </w:rPr>
      </w:pPr>
    </w:p>
    <w:p w:rsidR="00327023">
      <w:pPr>
        <w:spacing w:after="0"/>
        <w:rPr>
          <w:rFonts w:cs="Times New Roman"/>
        </w:rPr>
      </w:pPr>
      <w:r>
        <w:rPr>
          <w:color w:val="000000"/>
        </w:rPr>
        <w:t>B</w:t>
      </w:r>
      <w:r>
        <w:rPr>
          <w:rFonts w:cs="宋体" w:hint="eastAsia"/>
          <w:color w:val="000000"/>
        </w:rPr>
        <w:t>、声音的传播速度为</w:t>
      </w:r>
      <w:r>
        <w:rPr>
          <w:color w:val="000000"/>
        </w:rPr>
        <w:t>340m/s</w:t>
      </w:r>
      <w:r>
        <w:rPr>
          <w:rFonts w:cs="宋体" w:hint="eastAsia"/>
          <w:color w:val="000000"/>
        </w:rPr>
        <w:t>，相对于光速来说较慢，若听到枪声再计时运动员成绩会偏好，故</w:t>
      </w:r>
      <w:r>
        <w:rPr>
          <w:color w:val="000000"/>
        </w:rPr>
        <w:t>A</w:t>
      </w:r>
      <w:r>
        <w:rPr>
          <w:rFonts w:cs="宋体" w:hint="eastAsia"/>
          <w:color w:val="000000"/>
        </w:rPr>
        <w:t>错误；</w:t>
      </w:r>
    </w:p>
    <w:p w:rsidR="00327023">
      <w:pPr>
        <w:spacing w:after="0"/>
        <w:rPr>
          <w:rFonts w:cs="Times New Roman"/>
        </w:rPr>
      </w:pPr>
      <w:r>
        <w:rPr>
          <w:color w:val="000000"/>
        </w:rPr>
        <w:t>C</w:t>
      </w:r>
      <w:r>
        <w:rPr>
          <w:rFonts w:cs="宋体" w:hint="eastAsia"/>
          <w:color w:val="000000"/>
        </w:rPr>
        <w:t>、发令员举枪时运动员还没有跑，这时计时更不准确，故</w:t>
      </w:r>
      <w:r>
        <w:rPr>
          <w:color w:val="000000"/>
        </w:rPr>
        <w:t>C</w:t>
      </w:r>
      <w:r>
        <w:rPr>
          <w:rFonts w:cs="宋体" w:hint="eastAsia"/>
          <w:color w:val="000000"/>
        </w:rPr>
        <w:t>错误；</w:t>
      </w:r>
    </w:p>
    <w:p w:rsidR="00327023">
      <w:pPr>
        <w:spacing w:after="0"/>
        <w:rPr>
          <w:rFonts w:cs="Times New Roman"/>
        </w:rPr>
      </w:pPr>
      <w:r>
        <w:rPr>
          <w:color w:val="000000"/>
        </w:rPr>
        <w:t>D</w:t>
      </w:r>
      <w:r>
        <w:rPr>
          <w:rFonts w:cs="宋体" w:hint="eastAsia"/>
          <w:color w:val="000000"/>
        </w:rPr>
        <w:t>、运动员起跑的反应速度是不一样的，因此这时计时的时间不能统一，故</w:t>
      </w:r>
      <w:r>
        <w:rPr>
          <w:color w:val="000000"/>
        </w:rPr>
        <w:t>D</w:t>
      </w:r>
      <w:r>
        <w:rPr>
          <w:rFonts w:cs="宋体" w:hint="eastAsia"/>
          <w:color w:val="000000"/>
        </w:rPr>
        <w:t>错误．</w:t>
      </w:r>
    </w:p>
    <w:p w:rsidR="00327023">
      <w:pPr>
        <w:spacing w:after="0"/>
        <w:rPr>
          <w:rFonts w:cs="Times New Roman"/>
        </w:rPr>
      </w:pPr>
      <w:r>
        <w:rPr>
          <w:rFonts w:cs="宋体" w:hint="eastAsia"/>
          <w:color w:val="000000"/>
        </w:rPr>
        <w:t>故选</w:t>
      </w:r>
      <w:r>
        <w:rPr>
          <w:color w:val="000000"/>
        </w:rPr>
        <w:t>A</w:t>
      </w:r>
      <w:r>
        <w:rPr>
          <w:rFonts w:cs="宋体" w:hint="eastAsia"/>
          <w:color w:val="000000"/>
        </w:rPr>
        <w:t>．</w:t>
      </w:r>
    </w:p>
    <w:p w:rsidR="00327023">
      <w:pPr>
        <w:spacing w:after="0"/>
        <w:rPr>
          <w:rFonts w:cs="Times New Roman"/>
        </w:rPr>
      </w:pPr>
      <w:r>
        <w:rPr>
          <w:rFonts w:cs="宋体" w:hint="eastAsia"/>
          <w:color w:val="000000"/>
        </w:rPr>
        <w:t>【分析】此题要根据声速和光速不相等的知识来解决．</w:t>
      </w:r>
    </w:p>
    <w:p w:rsidR="00327023">
      <w:pPr>
        <w:spacing w:after="0"/>
        <w:rPr>
          <w:rFonts w:cs="Times New Roman"/>
        </w:rPr>
      </w:pPr>
      <w:r>
        <w:rPr>
          <w:color w:val="000000"/>
        </w:rPr>
        <w:t>10.</w:t>
      </w:r>
      <w:r>
        <w:rPr>
          <w:rFonts w:cs="宋体" w:hint="eastAsia"/>
          <w:color w:val="000000"/>
        </w:rPr>
        <w:t>匀速直线运动公式是</w:t>
      </w:r>
      <w:r>
        <w:rPr>
          <w:color w:val="000000"/>
        </w:rPr>
        <w:t>v=</w:t>
      </w:r>
      <w:r>
        <w:rPr>
          <w:rFonts w:cs="Times New Roman"/>
          <w:noProof/>
          <w:lang w:eastAsia="zh-CN"/>
        </w:rPr>
        <w:pict>
          <v:shape id="_x0000_i1041" type="#_x0000_t75" alt=" " style="height:16.5pt;visibility:visible;width:8.25pt">
            <v:imagedata r:id="rId10" o:title=""/>
          </v:shape>
        </w:pict>
      </w:r>
      <w:r>
        <w:rPr>
          <w:rFonts w:cs="宋体" w:hint="eastAsia"/>
          <w:color w:val="000000"/>
        </w:rPr>
        <w:t>，这个公式说明（　　）</w:t>
      </w:r>
      <w:r>
        <w:rPr>
          <w:rFonts w:cs="Times New Roman"/>
        </w:rPr>
        <w:br/>
      </w:r>
      <w:r>
        <w:rPr>
          <w:color w:val="000000"/>
        </w:rPr>
        <w:t xml:space="preserve">            </w:t>
      </w:r>
    </w:p>
    <w:p w:rsidR="00327023">
      <w:pPr>
        <w:spacing w:after="0"/>
        <w:ind w:left="150"/>
        <w:rPr>
          <w:rFonts w:cs="Times New Roman"/>
        </w:rPr>
      </w:pPr>
      <w:r>
        <w:rPr>
          <w:color w:val="000000"/>
        </w:rPr>
        <w:t>A. </w:t>
      </w:r>
      <w:r>
        <w:rPr>
          <w:rFonts w:cs="宋体" w:hint="eastAsia"/>
          <w:color w:val="000000"/>
        </w:rPr>
        <w:t>速度与通过的路程成正比</w:t>
      </w:r>
      <w:r>
        <w:rPr>
          <w:rFonts w:cs="Times New Roman"/>
          <w:color w:val="000000"/>
        </w:rPr>
        <w:t>                                    </w:t>
      </w:r>
      <w:r>
        <w:rPr>
          <w:rFonts w:cs="Times New Roman"/>
          <w:noProof/>
          <w:lang w:eastAsia="zh-CN"/>
        </w:rPr>
        <w:pict>
          <v:shape id="_x0000_i1042" type="#_x0000_t75" alt=" " style="height:3pt;visibility:visible;width:0.75pt">
            <v:imagedata r:id="rId7" o:title=""/>
          </v:shape>
        </w:pict>
      </w:r>
      <w:r>
        <w:rPr>
          <w:color w:val="000000"/>
        </w:rPr>
        <w:t>B. </w:t>
      </w:r>
      <w:r>
        <w:rPr>
          <w:rFonts w:cs="宋体" w:hint="eastAsia"/>
          <w:color w:val="000000"/>
        </w:rPr>
        <w:t>对于确定的匀速直线运动，速度与路程和时间无关</w:t>
      </w:r>
      <w:r>
        <w:rPr>
          <w:rFonts w:cs="Times New Roman"/>
        </w:rPr>
        <w:br/>
      </w:r>
      <w:r>
        <w:rPr>
          <w:color w:val="000000"/>
        </w:rPr>
        <w:t>C. </w:t>
      </w:r>
      <w:r>
        <w:rPr>
          <w:rFonts w:cs="宋体" w:hint="eastAsia"/>
          <w:color w:val="000000"/>
        </w:rPr>
        <w:t>速度与通过路程所需时间成反比</w:t>
      </w:r>
      <w:r>
        <w:rPr>
          <w:rFonts w:cs="Times New Roman"/>
          <w:color w:val="000000"/>
        </w:rPr>
        <w:t>                         </w:t>
      </w:r>
      <w:r>
        <w:rPr>
          <w:rFonts w:cs="Times New Roman"/>
          <w:noProof/>
          <w:lang w:eastAsia="zh-CN"/>
        </w:rPr>
        <w:pict>
          <v:shape id="_x0000_i1043" type="#_x0000_t75" alt=" " style="height:3pt;visibility:visible;width:2.25pt">
            <v:imagedata r:id="rId5" o:title=""/>
          </v:shape>
        </w:pict>
      </w:r>
      <w:r>
        <w:rPr>
          <w:color w:val="000000"/>
        </w:rPr>
        <w:t>D. </w:t>
      </w:r>
      <w:r>
        <w:rPr>
          <w:rFonts w:cs="宋体" w:hint="eastAsia"/>
          <w:color w:val="000000"/>
        </w:rPr>
        <w:t>对于确定的匀速直线运动，速度与路程和时间有关</w:t>
      </w:r>
    </w:p>
    <w:p w:rsidR="00327023">
      <w:pPr>
        <w:spacing w:after="0"/>
        <w:rPr>
          <w:rFonts w:cs="Times New Roman"/>
        </w:rPr>
      </w:pPr>
      <w:r>
        <w:rPr>
          <w:rFonts w:cs="宋体" w:hint="eastAsia"/>
          <w:color w:val="0000FF"/>
        </w:rPr>
        <w:t>【答案】</w:t>
      </w:r>
      <w:r>
        <w:rPr>
          <w:color w:val="000000"/>
        </w:rPr>
        <w:t xml:space="preserve">B  </w:t>
      </w:r>
    </w:p>
    <w:p w:rsidR="00327023">
      <w:pPr>
        <w:spacing w:after="0"/>
        <w:rPr>
          <w:rFonts w:cs="Times New Roman"/>
        </w:rPr>
      </w:pPr>
      <w:r>
        <w:rPr>
          <w:rFonts w:cs="宋体" w:hint="eastAsia"/>
          <w:color w:val="0000FF"/>
        </w:rPr>
        <w:t>【考点】</w:t>
      </w:r>
      <w:r>
        <w:rPr>
          <w:rFonts w:cs="宋体" w:hint="eastAsia"/>
          <w:color w:val="000000"/>
        </w:rPr>
        <w:t>匀速直线运动特点</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【解答】做匀速直线运动的物体，在整个运动过程中，物体的运动方向和速度大小都保持不变，速度的大小与物体通过的路程和运动时间无关。故答案为：</w:t>
      </w:r>
      <w:r>
        <w:rPr>
          <w:color w:val="000000"/>
        </w:rPr>
        <w:t>B</w:t>
      </w:r>
      <w:r>
        <w:rPr>
          <w:rFonts w:cs="宋体" w:hint="eastAsia"/>
          <w:color w:val="000000"/>
        </w:rPr>
        <w:t>。</w:t>
      </w:r>
    </w:p>
    <w:p w:rsidR="00327023">
      <w:pPr>
        <w:spacing w:after="0"/>
        <w:rPr>
          <w:rFonts w:cs="Times New Roman"/>
        </w:rPr>
      </w:pPr>
      <w:r>
        <w:rPr>
          <w:rFonts w:cs="宋体" w:hint="eastAsia"/>
          <w:color w:val="000000"/>
        </w:rPr>
        <w:t>【分析】做匀速直线运动的物体，在任何时刻速度都保持不变，路程与时间成正比。</w:t>
      </w:r>
    </w:p>
    <w:p w:rsidR="00327023">
      <w:pPr>
        <w:spacing w:after="0"/>
        <w:rPr>
          <w:rFonts w:cs="Times New Roman"/>
        </w:rPr>
      </w:pPr>
      <w:r>
        <w:rPr>
          <w:color w:val="000000"/>
        </w:rPr>
        <w:t>11.</w:t>
      </w:r>
      <w:r>
        <w:rPr>
          <w:rFonts w:cs="宋体" w:hint="eastAsia"/>
          <w:color w:val="000000"/>
        </w:rPr>
        <w:t>为了减弱噪声，下列措施中不可行的是（</w:t>
      </w:r>
      <w:r>
        <w:rPr>
          <w:rFonts w:cs="Times New Roman"/>
          <w:color w:val="000000"/>
        </w:rPr>
        <w:t>    </w:t>
      </w:r>
      <w:r>
        <w:rPr>
          <w:color w:val="000000"/>
        </w:rPr>
        <w:t xml:space="preserve"> </w:t>
      </w:r>
      <w:r>
        <w:rPr>
          <w:rFonts w:cs="宋体" w:hint="eastAsia"/>
          <w:color w:val="000000"/>
        </w:rPr>
        <w:t>）</w:t>
      </w:r>
      <w:r>
        <w:rPr>
          <w:color w:val="000000"/>
        </w:rPr>
        <w:t xml:space="preserve">            </w:t>
      </w:r>
    </w:p>
    <w:p w:rsidR="00327023">
      <w:pPr>
        <w:spacing w:after="0"/>
        <w:ind w:left="150"/>
        <w:rPr>
          <w:rFonts w:cs="Times New Roman"/>
        </w:rPr>
      </w:pPr>
      <w:r>
        <w:rPr>
          <w:color w:val="000000"/>
        </w:rPr>
        <w:t>A. </w:t>
      </w:r>
      <w:r>
        <w:rPr>
          <w:rFonts w:cs="宋体" w:hint="eastAsia"/>
          <w:color w:val="000000"/>
        </w:rPr>
        <w:t>将噪声大的机器换成噪声小的机器</w:t>
      </w:r>
      <w:r>
        <w:rPr>
          <w:rFonts w:cs="Times New Roman"/>
          <w:color w:val="000000"/>
        </w:rPr>
        <w:t>                      </w:t>
      </w:r>
      <w:r>
        <w:rPr>
          <w:rFonts w:cs="Times New Roman"/>
          <w:noProof/>
          <w:lang w:eastAsia="zh-CN"/>
        </w:rPr>
        <w:pict>
          <v:shape id="_x0000_i1044" type="#_x0000_t75" alt=" " style="height:3pt;visibility:visible;width:0.75pt">
            <v:imagedata r:id="rId7" o:title=""/>
          </v:shape>
        </w:pict>
      </w:r>
      <w:r>
        <w:rPr>
          <w:color w:val="000000"/>
        </w:rPr>
        <w:t>B. </w:t>
      </w:r>
      <w:r>
        <w:rPr>
          <w:rFonts w:cs="宋体" w:hint="eastAsia"/>
          <w:color w:val="000000"/>
        </w:rPr>
        <w:t>在公路和住宅间设立屏障或植树</w:t>
      </w:r>
      <w:r>
        <w:rPr>
          <w:rFonts w:cs="Times New Roman"/>
        </w:rPr>
        <w:br/>
      </w:r>
      <w:r>
        <w:rPr>
          <w:color w:val="000000"/>
        </w:rPr>
        <w:t>C. </w:t>
      </w:r>
      <w:r>
        <w:rPr>
          <w:rFonts w:cs="宋体" w:hint="eastAsia"/>
          <w:color w:val="000000"/>
        </w:rPr>
        <w:t>在耳孔中塞上一团棉花</w:t>
      </w:r>
      <w:r>
        <w:rPr>
          <w:rFonts w:cs="Times New Roman"/>
          <w:color w:val="000000"/>
        </w:rPr>
        <w:t>                                       </w:t>
      </w:r>
      <w:r>
        <w:rPr>
          <w:rFonts w:cs="Times New Roman"/>
          <w:noProof/>
          <w:lang w:eastAsia="zh-CN"/>
        </w:rPr>
        <w:pict>
          <v:shape id="_x0000_i1045" type="#_x0000_t75" alt=" " style="height:3pt;visibility:visible;width:2.25pt">
            <v:imagedata r:id="rId5" o:title=""/>
          </v:shape>
        </w:pict>
      </w:r>
      <w:r>
        <w:rPr>
          <w:color w:val="000000"/>
        </w:rPr>
        <w:t>D. </w:t>
      </w:r>
      <w:r>
        <w:rPr>
          <w:rFonts w:cs="宋体" w:hint="eastAsia"/>
          <w:color w:val="000000"/>
        </w:rPr>
        <w:t>关闭所有的电源和不用任何机器</w:t>
      </w:r>
    </w:p>
    <w:p w:rsidR="00327023">
      <w:pPr>
        <w:spacing w:after="0"/>
        <w:rPr>
          <w:rFonts w:cs="Times New Roman"/>
        </w:rPr>
      </w:pPr>
      <w:r>
        <w:rPr>
          <w:rFonts w:cs="宋体" w:hint="eastAsia"/>
          <w:color w:val="0000FF"/>
        </w:rPr>
        <w:t>【答案】</w:t>
      </w:r>
      <w:r>
        <w:rPr>
          <w:color w:val="000000"/>
        </w:rPr>
        <w:t xml:space="preserve">D  </w:t>
      </w:r>
    </w:p>
    <w:p w:rsidR="00327023">
      <w:pPr>
        <w:spacing w:after="0"/>
        <w:rPr>
          <w:rFonts w:cs="Times New Roman"/>
        </w:rPr>
      </w:pPr>
      <w:r>
        <w:rPr>
          <w:rFonts w:cs="宋体" w:hint="eastAsia"/>
          <w:color w:val="0000FF"/>
        </w:rPr>
        <w:t>【考点】</w:t>
      </w:r>
      <w:r>
        <w:rPr>
          <w:rFonts w:cs="宋体" w:hint="eastAsia"/>
          <w:color w:val="000000"/>
        </w:rPr>
        <w:t>防治噪声的途径</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、将噪声大的机器换成噪声小的机器，是在声源处减弱噪声，不符合题意；</w:t>
      </w:r>
      <w:r>
        <w:rPr>
          <w:rFonts w:cs="Times New Roman"/>
        </w:rPr>
        <w:br/>
      </w:r>
      <w:r>
        <w:rPr>
          <w:color w:val="000000"/>
        </w:rPr>
        <w:t>B</w:t>
      </w:r>
      <w:r>
        <w:rPr>
          <w:rFonts w:cs="宋体" w:hint="eastAsia"/>
          <w:color w:val="000000"/>
        </w:rPr>
        <w:t>、在公路和住宅间设立屏障或植树，是在传播过程中减弱噪声，不符合题意；</w:t>
      </w:r>
      <w:r>
        <w:rPr>
          <w:rFonts w:cs="Times New Roman"/>
        </w:rPr>
        <w:br/>
      </w:r>
      <w:r>
        <w:rPr>
          <w:color w:val="000000"/>
        </w:rPr>
        <w:t>C</w:t>
      </w:r>
      <w:r>
        <w:rPr>
          <w:rFonts w:cs="宋体" w:hint="eastAsia"/>
          <w:color w:val="000000"/>
        </w:rPr>
        <w:t>、在耳孔中塞上一团棉花，是在接收处减弱噪声，不符合题意；</w:t>
      </w:r>
      <w:r>
        <w:rPr>
          <w:rFonts w:cs="Times New Roman"/>
        </w:rPr>
        <w:br/>
      </w:r>
      <w:r>
        <w:rPr>
          <w:color w:val="000000"/>
        </w:rPr>
        <w:t>D</w:t>
      </w:r>
      <w:r>
        <w:rPr>
          <w:rFonts w:cs="宋体" w:hint="eastAsia"/>
          <w:color w:val="000000"/>
        </w:rPr>
        <w:t>、关闭所有的电源和不用任何机器，该措施不可行，符合题意。</w:t>
      </w:r>
      <w:r>
        <w:rPr>
          <w:rFonts w:cs="Times New Roman"/>
        </w:rPr>
        <w:br/>
      </w:r>
      <w:r>
        <w:rPr>
          <w:rFonts w:cs="宋体" w:hint="eastAsia"/>
          <w:color w:val="000000"/>
        </w:rPr>
        <w:t>故答案为：</w:t>
      </w:r>
      <w:r>
        <w:rPr>
          <w:color w:val="000000"/>
        </w:rPr>
        <w:t>D</w:t>
      </w:r>
      <w:r>
        <w:rPr>
          <w:rFonts w:cs="宋体" w:hint="eastAsia"/>
          <w:color w:val="000000"/>
        </w:rPr>
        <w:t>。</w:t>
      </w:r>
    </w:p>
    <w:p w:rsidR="00327023">
      <w:pPr>
        <w:spacing w:after="0"/>
        <w:rPr>
          <w:rFonts w:cs="Times New Roman"/>
        </w:rPr>
      </w:pPr>
      <w:r>
        <w:rPr>
          <w:rFonts w:cs="宋体" w:hint="eastAsia"/>
          <w:color w:val="000000"/>
        </w:rPr>
        <w:t>【分析】减弱噪声的途径：在声源处减弱；在传播过程中减弱；在耳朵处减弱。</w:t>
      </w:r>
    </w:p>
    <w:p w:rsidR="00327023">
      <w:pPr>
        <w:spacing w:after="0"/>
        <w:rPr>
          <w:rFonts w:cs="Times New Roman"/>
        </w:rPr>
      </w:pPr>
      <w:r>
        <w:rPr>
          <w:color w:val="000000"/>
        </w:rPr>
        <w:t>12.</w:t>
      </w:r>
      <w:r>
        <w:rPr>
          <w:rFonts w:cs="宋体" w:hint="eastAsia"/>
          <w:color w:val="000000"/>
        </w:rPr>
        <w:t>做匀速直线运动的甲、乙两物体，它们的速度之比为</w:t>
      </w:r>
      <w:r>
        <w:rPr>
          <w:color w:val="000000"/>
        </w:rPr>
        <w:t>2</w:t>
      </w:r>
      <w:r>
        <w:rPr>
          <w:rFonts w:cs="宋体" w:hint="eastAsia"/>
          <w:color w:val="000000"/>
        </w:rPr>
        <w:t>︰</w:t>
      </w:r>
      <w:r>
        <w:rPr>
          <w:color w:val="000000"/>
        </w:rPr>
        <w:t xml:space="preserve">3 </w:t>
      </w:r>
      <w:r>
        <w:rPr>
          <w:rFonts w:cs="宋体" w:hint="eastAsia"/>
          <w:color w:val="000000"/>
        </w:rPr>
        <w:t>，通过的路程之比为</w:t>
      </w:r>
      <w:r>
        <w:rPr>
          <w:color w:val="000000"/>
        </w:rPr>
        <w:t>3</w:t>
      </w:r>
      <w:r>
        <w:rPr>
          <w:rFonts w:cs="宋体" w:hint="eastAsia"/>
          <w:color w:val="000000"/>
        </w:rPr>
        <w:t>︰</w:t>
      </w:r>
      <w:r>
        <w:rPr>
          <w:color w:val="000000"/>
        </w:rPr>
        <w:t xml:space="preserve">1 </w:t>
      </w:r>
      <w:r>
        <w:rPr>
          <w:rFonts w:cs="宋体" w:hint="eastAsia"/>
          <w:color w:val="000000"/>
        </w:rPr>
        <w:t>，则它们所用的时间之比为（　</w:t>
      </w:r>
      <w:r>
        <w:rPr>
          <w:rFonts w:cs="Times New Roman"/>
          <w:color w:val="000000"/>
        </w:rPr>
        <w:t> </w:t>
      </w:r>
      <w:r>
        <w:rPr>
          <w:color w:val="000000"/>
        </w:rPr>
        <w:t xml:space="preserve"> </w:t>
      </w:r>
      <w:r>
        <w:rPr>
          <w:rFonts w:cs="宋体" w:hint="eastAsia"/>
          <w:color w:val="000000"/>
        </w:rPr>
        <w:t>）</w:t>
      </w:r>
      <w:r>
        <w:rPr>
          <w:rFonts w:cs="Times New Roman"/>
        </w:rPr>
        <w:br/>
      </w:r>
      <w:r>
        <w:rPr>
          <w:color w:val="000000"/>
        </w:rPr>
        <w:t xml:space="preserve">            </w:t>
      </w:r>
    </w:p>
    <w:p w:rsidR="00327023">
      <w:pPr>
        <w:spacing w:after="0"/>
        <w:ind w:left="150"/>
        <w:rPr>
          <w:rFonts w:cs="Times New Roman"/>
        </w:rPr>
      </w:pPr>
      <w:r>
        <w:rPr>
          <w:color w:val="000000"/>
        </w:rPr>
        <w:t>A. 1</w:t>
      </w:r>
      <w:r>
        <w:rPr>
          <w:rFonts w:ascii="宋体" w:hAnsi="宋体" w:cs="宋体" w:hint="eastAsia"/>
          <w:color w:val="000000"/>
        </w:rPr>
        <w:t>∶</w:t>
      </w:r>
      <w:r>
        <w:rPr>
          <w:color w:val="000000"/>
        </w:rPr>
        <w:t>2                                    </w:t>
      </w:r>
      <w:r>
        <w:rPr>
          <w:rFonts w:cs="Times New Roman"/>
          <w:noProof/>
          <w:lang w:eastAsia="zh-CN"/>
        </w:rPr>
        <w:pict>
          <v:shape id="_x0000_i1046" type="#_x0000_t75" alt=" " style="height:3pt;visibility:visible;width:1.5pt">
            <v:imagedata r:id="rId8" o:title=""/>
          </v:shape>
        </w:pict>
      </w:r>
      <w:r>
        <w:rPr>
          <w:color w:val="000000"/>
        </w:rPr>
        <w:t>B. 2</w:t>
      </w:r>
      <w:r>
        <w:rPr>
          <w:rFonts w:ascii="宋体" w:hAnsi="宋体" w:cs="宋体" w:hint="eastAsia"/>
          <w:color w:val="000000"/>
        </w:rPr>
        <w:t>∶</w:t>
      </w:r>
      <w:r>
        <w:rPr>
          <w:color w:val="000000"/>
        </w:rPr>
        <w:t>1                                    </w:t>
      </w:r>
      <w:r>
        <w:rPr>
          <w:rFonts w:cs="Times New Roman"/>
          <w:noProof/>
          <w:lang w:eastAsia="zh-CN"/>
        </w:rPr>
        <w:pict>
          <v:shape id="_x0000_i1047" type="#_x0000_t75" alt=" " style="height:3pt;visibility:visible;width:1.5pt">
            <v:imagedata r:id="rId8" o:title=""/>
          </v:shape>
        </w:pict>
      </w:r>
      <w:r>
        <w:rPr>
          <w:color w:val="000000"/>
        </w:rPr>
        <w:t>C. 9</w:t>
      </w:r>
      <w:r>
        <w:rPr>
          <w:rFonts w:ascii="宋体" w:hAnsi="宋体" w:cs="宋体" w:hint="eastAsia"/>
          <w:color w:val="000000"/>
        </w:rPr>
        <w:t>∶</w:t>
      </w:r>
      <w:r>
        <w:rPr>
          <w:color w:val="000000"/>
        </w:rPr>
        <w:t>2                                    </w:t>
      </w:r>
      <w:r>
        <w:rPr>
          <w:rFonts w:cs="Times New Roman"/>
          <w:noProof/>
          <w:lang w:eastAsia="zh-CN"/>
        </w:rPr>
        <w:pict>
          <v:shape id="_x0000_i1048" type="#_x0000_t75" alt=" " style="height:3pt;visibility:visible;width:1.5pt">
            <v:imagedata r:id="rId8" o:title=""/>
          </v:shape>
        </w:pict>
      </w:r>
      <w:r>
        <w:rPr>
          <w:color w:val="000000"/>
        </w:rPr>
        <w:t>D. 2</w:t>
      </w:r>
      <w:r>
        <w:rPr>
          <w:rFonts w:ascii="宋体" w:hAnsi="宋体" w:cs="宋体" w:hint="eastAsia"/>
          <w:color w:val="000000"/>
        </w:rPr>
        <w:t>∶</w:t>
      </w:r>
      <w:r>
        <w:rPr>
          <w:color w:val="000000"/>
        </w:rPr>
        <w:t>9 </w:t>
      </w:r>
    </w:p>
    <w:p w:rsidR="00327023">
      <w:pPr>
        <w:spacing w:after="0"/>
        <w:rPr>
          <w:rFonts w:cs="Times New Roman"/>
        </w:rPr>
      </w:pPr>
      <w:r>
        <w:rPr>
          <w:rFonts w:cs="宋体" w:hint="eastAsia"/>
          <w:color w:val="0000FF"/>
        </w:rPr>
        <w:t>【答案】</w:t>
      </w:r>
      <w:r>
        <w:rPr>
          <w:color w:val="000000"/>
        </w:rPr>
        <w:t xml:space="preserve">C  </w:t>
      </w:r>
    </w:p>
    <w:p w:rsidR="00327023">
      <w:pPr>
        <w:spacing w:after="0"/>
        <w:rPr>
          <w:rFonts w:cs="Times New Roman"/>
        </w:rPr>
      </w:pPr>
      <w:r>
        <w:rPr>
          <w:rFonts w:cs="宋体" w:hint="eastAsia"/>
          <w:color w:val="0000FF"/>
        </w:rPr>
        <w:t>【考点】</w:t>
      </w:r>
      <w:r>
        <w:rPr>
          <w:rFonts w:cs="宋体" w:hint="eastAsia"/>
          <w:color w:val="000000"/>
        </w:rPr>
        <w:t>速度公式及其应用</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【解答】由</w:t>
      </w:r>
      <w:r>
        <w:rPr>
          <w:color w:val="000000"/>
        </w:rPr>
        <w:t>v=</w:t>
      </w:r>
      <w:r>
        <w:rPr>
          <w:rFonts w:cs="Times New Roman"/>
          <w:noProof/>
          <w:lang w:eastAsia="zh-CN"/>
        </w:rPr>
        <w:pict>
          <v:shape id="_x0000_i1049" type="#_x0000_t75" alt=" " style="height:16.5pt;visibility:visible;width:8.25pt">
            <v:imagedata r:id="rId10" o:title=""/>
          </v:shape>
        </w:pict>
      </w:r>
      <w:r>
        <w:rPr>
          <w:rFonts w:cs="宋体" w:hint="eastAsia"/>
          <w:color w:val="000000"/>
        </w:rPr>
        <w:t>可得</w:t>
      </w:r>
      <w:r>
        <w:rPr>
          <w:color w:val="000000"/>
        </w:rPr>
        <w:t>t</w:t>
      </w:r>
      <w:r>
        <w:rPr>
          <w:rFonts w:cs="宋体" w:hint="eastAsia"/>
          <w:color w:val="000000"/>
          <w:vertAlign w:val="subscript"/>
        </w:rPr>
        <w:t>甲</w:t>
      </w:r>
      <w:r>
        <w:rPr>
          <w:color w:val="000000"/>
        </w:rPr>
        <w:t>=</w:t>
      </w:r>
      <w:r>
        <w:rPr>
          <w:rFonts w:cs="Times New Roman"/>
          <w:noProof/>
          <w:lang w:eastAsia="zh-CN"/>
        </w:rPr>
        <w:pict>
          <v:shape id="_x0000_i1050" type="#_x0000_t75" alt=" " style="height:21pt;visibility:visible;width:12.75pt">
            <v:imagedata r:id="rId11" o:title=""/>
          </v:shape>
        </w:pict>
      </w:r>
      <w:r>
        <w:rPr>
          <w:rFonts w:cs="宋体" w:hint="eastAsia"/>
          <w:color w:val="000000"/>
        </w:rPr>
        <w:t>、</w:t>
      </w:r>
      <w:r>
        <w:rPr>
          <w:color w:val="000000"/>
        </w:rPr>
        <w:t>t</w:t>
      </w:r>
      <w:r>
        <w:rPr>
          <w:rFonts w:cs="宋体" w:hint="eastAsia"/>
          <w:color w:val="000000"/>
          <w:vertAlign w:val="subscript"/>
        </w:rPr>
        <w:t>乙</w:t>
      </w:r>
      <w:r>
        <w:rPr>
          <w:color w:val="000000"/>
        </w:rPr>
        <w:t>=</w:t>
      </w:r>
      <w:r>
        <w:rPr>
          <w:rFonts w:cs="Times New Roman"/>
          <w:noProof/>
          <w:lang w:eastAsia="zh-CN"/>
        </w:rPr>
        <w:pict>
          <v:shape id="_x0000_i1051" type="#_x0000_t75" alt=" " style="height:21pt;visibility:visible;width:13.5pt">
            <v:imagedata r:id="rId12" o:title=""/>
          </v:shape>
        </w:pict>
      </w:r>
      <w:r>
        <w:rPr>
          <w:rFonts w:cs="宋体" w:hint="eastAsia"/>
          <w:color w:val="000000"/>
        </w:rPr>
        <w:t>，甲乙所用的时间之比为</w:t>
      </w:r>
      <w:r>
        <w:rPr>
          <w:color w:val="000000"/>
        </w:rPr>
        <w:t>t</w:t>
      </w:r>
      <w:r>
        <w:rPr>
          <w:rFonts w:cs="宋体" w:hint="eastAsia"/>
          <w:color w:val="000000"/>
          <w:vertAlign w:val="subscript"/>
        </w:rPr>
        <w:t>甲</w:t>
      </w:r>
      <w:r>
        <w:rPr>
          <w:rFonts w:cs="宋体" w:hint="eastAsia"/>
          <w:color w:val="000000"/>
        </w:rPr>
        <w:t>：</w:t>
      </w:r>
      <w:r>
        <w:rPr>
          <w:color w:val="000000"/>
        </w:rPr>
        <w:t>t</w:t>
      </w:r>
      <w:r>
        <w:rPr>
          <w:rFonts w:cs="宋体" w:hint="eastAsia"/>
          <w:color w:val="000000"/>
          <w:vertAlign w:val="subscript"/>
        </w:rPr>
        <w:t>乙</w:t>
      </w:r>
      <w:r>
        <w:rPr>
          <w:color w:val="000000"/>
        </w:rPr>
        <w:t>=</w:t>
      </w:r>
      <w:r>
        <w:rPr>
          <w:rFonts w:cs="Times New Roman"/>
          <w:noProof/>
          <w:lang w:eastAsia="zh-CN"/>
        </w:rPr>
        <w:pict>
          <v:shape id="_x0000_i1052" type="#_x0000_t75" alt=" " style="height:21pt;visibility:visible;width:12.75pt">
            <v:imagedata r:id="rId11" o:title=""/>
          </v:shape>
        </w:pict>
      </w:r>
      <w:r>
        <w:rPr>
          <w:rFonts w:cs="宋体" w:hint="eastAsia"/>
          <w:color w:val="000000"/>
        </w:rPr>
        <w:t>：</w:t>
      </w:r>
      <w:r>
        <w:rPr>
          <w:rFonts w:cs="Times New Roman"/>
          <w:noProof/>
          <w:lang w:eastAsia="zh-CN"/>
        </w:rPr>
        <w:pict>
          <v:shape id="_x0000_i1053" type="#_x0000_t75" alt=" " style="height:21pt;visibility:visible;width:13.5pt">
            <v:imagedata r:id="rId12" o:title=""/>
          </v:shape>
        </w:pict>
      </w:r>
      <w:r>
        <w:rPr>
          <w:color w:val="000000"/>
        </w:rPr>
        <w:t>=</w:t>
      </w:r>
      <w:r>
        <w:rPr>
          <w:rFonts w:cs="Times New Roman"/>
          <w:noProof/>
          <w:lang w:eastAsia="zh-CN"/>
        </w:rPr>
        <w:pict>
          <v:shape id="_x0000_i1054" type="#_x0000_t75" alt=" " style="height:21pt;visibility:visible;width:12pt">
            <v:imagedata r:id="rId13" o:title=""/>
          </v:shape>
        </w:pict>
      </w:r>
      <w:r>
        <w:rPr>
          <w:color w:val="000000"/>
        </w:rPr>
        <w:t>×</w:t>
      </w:r>
      <w:r>
        <w:rPr>
          <w:rFonts w:cs="Times New Roman"/>
          <w:noProof/>
          <w:lang w:eastAsia="zh-CN"/>
        </w:rPr>
        <w:pict>
          <v:shape id="_x0000_i1055" type="#_x0000_t75" alt=" " style="height:21pt;visibility:visible;width:13.5pt">
            <v:imagedata r:id="rId14" o:title=""/>
          </v:shape>
        </w:pict>
      </w:r>
      <w:r>
        <w:rPr>
          <w:color w:val="000000"/>
        </w:rPr>
        <w:t>=</w:t>
      </w:r>
      <w:r>
        <w:rPr>
          <w:rFonts w:cs="Times New Roman"/>
          <w:noProof/>
          <w:lang w:eastAsia="zh-CN"/>
        </w:rPr>
        <w:pict>
          <v:shape id="_x0000_i1056" type="#_x0000_t75" alt=" " style="height:21pt;visibility:visible;width:9pt">
            <v:imagedata r:id="rId15" o:title=""/>
          </v:shape>
        </w:pict>
      </w:r>
      <w:r>
        <w:rPr>
          <w:color w:val="000000"/>
        </w:rPr>
        <w:t>×</w:t>
      </w:r>
      <w:r>
        <w:rPr>
          <w:rFonts w:cs="Times New Roman"/>
          <w:noProof/>
          <w:lang w:eastAsia="zh-CN"/>
        </w:rPr>
        <w:pict>
          <v:shape id="_x0000_i1057" type="#_x0000_t75" alt=" " style="height:21pt;visibility:visible;width:9.75pt">
            <v:imagedata r:id="rId16" o:title=""/>
          </v:shape>
        </w:pict>
      </w:r>
      <w:r>
        <w:rPr>
          <w:color w:val="000000"/>
        </w:rPr>
        <w:t>=</w:t>
      </w:r>
      <w:r>
        <w:rPr>
          <w:rFonts w:cs="Times New Roman"/>
          <w:noProof/>
          <w:lang w:eastAsia="zh-CN"/>
        </w:rPr>
        <w:pict>
          <v:shape id="_x0000_i1058" type="#_x0000_t75" alt=" " style="height:21pt;visibility:visible;width:9.75pt">
            <v:imagedata r:id="rId17" o:title=""/>
          </v:shape>
        </w:pict>
      </w:r>
      <w:r>
        <w:rPr>
          <w:rFonts w:cs="宋体" w:hint="eastAsia"/>
          <w:color w:val="000000"/>
        </w:rPr>
        <w:t>。</w:t>
      </w:r>
      <w:r>
        <w:rPr>
          <w:rFonts w:cs="Times New Roman"/>
        </w:rPr>
        <w:br/>
      </w:r>
      <w:r>
        <w:rPr>
          <w:rFonts w:cs="宋体" w:hint="eastAsia"/>
          <w:color w:val="000000"/>
        </w:rPr>
        <w:t>故答案为：</w:t>
      </w:r>
      <w:r>
        <w:rPr>
          <w:color w:val="000000"/>
        </w:rPr>
        <w:t>C</w:t>
      </w:r>
      <w:r>
        <w:rPr>
          <w:rFonts w:cs="宋体" w:hint="eastAsia"/>
          <w:color w:val="000000"/>
        </w:rPr>
        <w:t>。</w:t>
      </w:r>
    </w:p>
    <w:p w:rsidR="00327023">
      <w:pPr>
        <w:spacing w:after="0"/>
        <w:rPr>
          <w:rFonts w:cs="Times New Roman"/>
        </w:rPr>
      </w:pPr>
      <w:r>
        <w:rPr>
          <w:rFonts w:cs="宋体" w:hint="eastAsia"/>
          <w:color w:val="000000"/>
        </w:rPr>
        <w:t>【分析】已知甲、乙两物体的速度之比</w:t>
      </w:r>
      <w:r>
        <w:rPr>
          <w:color w:val="000000"/>
        </w:rPr>
        <w:t>v</w:t>
      </w:r>
      <w:r>
        <w:rPr>
          <w:color w:val="000000"/>
          <w:vertAlign w:val="subscript"/>
        </w:rPr>
        <w:t>1</w:t>
      </w:r>
      <w:r>
        <w:rPr>
          <w:rFonts w:cs="宋体" w:hint="eastAsia"/>
          <w:color w:val="000000"/>
        </w:rPr>
        <w:t>：</w:t>
      </w:r>
      <w:r>
        <w:rPr>
          <w:color w:val="000000"/>
        </w:rPr>
        <w:t>v</w:t>
      </w:r>
      <w:r>
        <w:rPr>
          <w:color w:val="000000"/>
          <w:vertAlign w:val="subscript"/>
        </w:rPr>
        <w:t>2</w:t>
      </w:r>
      <w:r>
        <w:rPr>
          <w:color w:val="000000"/>
        </w:rPr>
        <w:t>=2</w:t>
      </w:r>
      <w:r>
        <w:rPr>
          <w:rFonts w:cs="宋体" w:hint="eastAsia"/>
          <w:color w:val="000000"/>
        </w:rPr>
        <w:t>：</w:t>
      </w:r>
      <w:r>
        <w:rPr>
          <w:color w:val="000000"/>
        </w:rPr>
        <w:t>3</w:t>
      </w:r>
      <w:r>
        <w:rPr>
          <w:rFonts w:cs="宋体" w:hint="eastAsia"/>
          <w:color w:val="000000"/>
        </w:rPr>
        <w:t>和通过的路程之比</w:t>
      </w:r>
      <w:r>
        <w:rPr>
          <w:color w:val="000000"/>
        </w:rPr>
        <w:t>s</w:t>
      </w:r>
      <w:r>
        <w:rPr>
          <w:color w:val="000000"/>
          <w:vertAlign w:val="subscript"/>
        </w:rPr>
        <w:t>1</w:t>
      </w:r>
      <w:r>
        <w:rPr>
          <w:rFonts w:cs="宋体" w:hint="eastAsia"/>
          <w:color w:val="000000"/>
        </w:rPr>
        <w:t>：</w:t>
      </w:r>
      <w:r>
        <w:rPr>
          <w:color w:val="000000"/>
        </w:rPr>
        <w:t>s</w:t>
      </w:r>
      <w:r>
        <w:rPr>
          <w:color w:val="000000"/>
          <w:vertAlign w:val="subscript"/>
        </w:rPr>
        <w:t>2</w:t>
      </w:r>
      <w:r>
        <w:rPr>
          <w:color w:val="000000"/>
        </w:rPr>
        <w:t>=3</w:t>
      </w:r>
      <w:r>
        <w:rPr>
          <w:rFonts w:cs="宋体" w:hint="eastAsia"/>
          <w:color w:val="000000"/>
        </w:rPr>
        <w:t>︰</w:t>
      </w:r>
      <w:r>
        <w:rPr>
          <w:color w:val="000000"/>
        </w:rPr>
        <w:t>1</w:t>
      </w:r>
      <w:r>
        <w:rPr>
          <w:rFonts w:cs="宋体" w:hint="eastAsia"/>
          <w:color w:val="000000"/>
        </w:rPr>
        <w:t>，根据速度公式的变形公式</w:t>
      </w:r>
      <w:r>
        <w:rPr>
          <w:color w:val="000000"/>
        </w:rPr>
        <w:t>t=</w:t>
      </w:r>
      <w:r>
        <w:rPr>
          <w:rFonts w:cs="Times New Roman"/>
          <w:noProof/>
          <w:lang w:eastAsia="zh-CN"/>
        </w:rPr>
        <w:pict>
          <v:shape id="_x0000_i1059" type="#_x0000_t75" alt=" " style="height:15pt;visibility:visible;width:9.75pt">
            <v:imagedata r:id="rId18" o:title=""/>
          </v:shape>
        </w:pict>
      </w:r>
      <w:r>
        <w:rPr>
          <w:rFonts w:cs="宋体" w:hint="eastAsia"/>
          <w:color w:val="000000"/>
        </w:rPr>
        <w:t>求出两者的所用的时间之比。</w:t>
      </w:r>
    </w:p>
    <w:p w:rsidR="00327023">
      <w:pPr>
        <w:rPr>
          <w:rFonts w:cs="Times New Roman"/>
        </w:rPr>
      </w:pPr>
      <w:r>
        <w:rPr>
          <w:rFonts w:cs="宋体" w:hint="eastAsia"/>
          <w:b/>
          <w:bCs/>
          <w:sz w:val="24"/>
          <w:szCs w:val="24"/>
        </w:rPr>
        <w:t>二、多项选择题</w:t>
      </w:r>
    </w:p>
    <w:p w:rsidR="00327023">
      <w:pPr>
        <w:spacing w:after="0"/>
        <w:rPr>
          <w:rFonts w:cs="Times New Roman"/>
        </w:rPr>
      </w:pPr>
      <w:r>
        <w:rPr>
          <w:color w:val="000000"/>
        </w:rPr>
        <w:t>13.</w:t>
      </w:r>
      <w:r>
        <w:rPr>
          <w:rFonts w:cs="宋体" w:hint="eastAsia"/>
          <w:color w:val="000000"/>
        </w:rPr>
        <w:t>以下说法正确的是（　</w:t>
      </w:r>
      <w:r>
        <w:rPr>
          <w:rFonts w:cs="Times New Roman"/>
          <w:color w:val="000000"/>
        </w:rPr>
        <w:t> </w:t>
      </w:r>
      <w:r>
        <w:rPr>
          <w:color w:val="000000"/>
        </w:rPr>
        <w:t xml:space="preserve"> </w:t>
      </w:r>
      <w:r>
        <w:rPr>
          <w:rFonts w:cs="宋体" w:hint="eastAsia"/>
          <w:color w:val="000000"/>
        </w:rPr>
        <w:t>）</w:t>
      </w:r>
      <w:r>
        <w:rPr>
          <w:rFonts w:cs="Times New Roman"/>
        </w:rPr>
        <w:br/>
      </w:r>
      <w:r>
        <w:rPr>
          <w:color w:val="000000"/>
        </w:rPr>
        <w:t xml:space="preserve">            </w:t>
      </w:r>
    </w:p>
    <w:p w:rsidR="00327023">
      <w:pPr>
        <w:spacing w:after="0"/>
        <w:ind w:left="150"/>
        <w:rPr>
          <w:rFonts w:cs="Times New Roman"/>
        </w:rPr>
      </w:pPr>
      <w:r>
        <w:rPr>
          <w:color w:val="000000"/>
        </w:rPr>
        <w:t>A. </w:t>
      </w:r>
      <w:r>
        <w:rPr>
          <w:rFonts w:cs="宋体" w:hint="eastAsia"/>
          <w:color w:val="000000"/>
        </w:rPr>
        <w:t>镜面反射遵从光的反射定律</w:t>
      </w:r>
      <w:r>
        <w:rPr>
          <w:rFonts w:cs="Times New Roman"/>
        </w:rPr>
        <w:br/>
      </w:r>
      <w:r>
        <w:rPr>
          <w:color w:val="000000"/>
        </w:rPr>
        <w:t>B. </w:t>
      </w:r>
      <w:r>
        <w:rPr>
          <w:rFonts w:cs="宋体" w:hint="eastAsia"/>
          <w:color w:val="000000"/>
        </w:rPr>
        <w:t>平行光束经平面镜反射后，仍是平行光束</w:t>
      </w:r>
      <w:r>
        <w:rPr>
          <w:rFonts w:cs="Times New Roman"/>
        </w:rPr>
        <w:br/>
      </w:r>
      <w:r>
        <w:rPr>
          <w:color w:val="000000"/>
        </w:rPr>
        <w:t>C. </w:t>
      </w:r>
      <w:r>
        <w:rPr>
          <w:rFonts w:cs="宋体" w:hint="eastAsia"/>
          <w:color w:val="000000"/>
        </w:rPr>
        <w:t>漫反射不遵从光的反射定律</w:t>
      </w:r>
      <w:r>
        <w:rPr>
          <w:rFonts w:cs="Times New Roman"/>
        </w:rPr>
        <w:br/>
      </w:r>
      <w:r>
        <w:rPr>
          <w:color w:val="000000"/>
        </w:rPr>
        <w:t>D. </w:t>
      </w:r>
      <w:r>
        <w:rPr>
          <w:rFonts w:cs="宋体" w:hint="eastAsia"/>
          <w:color w:val="000000"/>
        </w:rPr>
        <w:t>漫反射中入射的平行光束，经反射后不再是平行光束</w:t>
      </w:r>
    </w:p>
    <w:p w:rsidR="00327023">
      <w:pPr>
        <w:spacing w:after="0"/>
        <w:rPr>
          <w:rFonts w:cs="Times New Roman"/>
        </w:rPr>
      </w:pPr>
      <w:r>
        <w:rPr>
          <w:rFonts w:cs="宋体" w:hint="eastAsia"/>
          <w:color w:val="0000FF"/>
        </w:rPr>
        <w:t>【答案】</w:t>
      </w:r>
      <w:r>
        <w:rPr>
          <w:color w:val="000000"/>
        </w:rPr>
        <w:t xml:space="preserve">A,B,D  </w:t>
      </w:r>
    </w:p>
    <w:p w:rsidR="00327023">
      <w:pPr>
        <w:spacing w:after="0"/>
        <w:rPr>
          <w:rFonts w:cs="Times New Roman"/>
        </w:rPr>
      </w:pPr>
      <w:r>
        <w:rPr>
          <w:rFonts w:cs="宋体" w:hint="eastAsia"/>
          <w:color w:val="0000FF"/>
        </w:rPr>
        <w:t>【考点】</w:t>
      </w:r>
      <w:r>
        <w:rPr>
          <w:rFonts w:cs="宋体" w:hint="eastAsia"/>
          <w:color w:val="000000"/>
        </w:rPr>
        <w:t>镜面反射与漫反射</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一束平行光射到平面镜上，反射光是平行的，这种反射叫做镜面反射；镜面反射遵循光的反射定律；当一束平行的入射光线射到粗糙的表面时，表面会把光线向着四面八方反射，这种反射称之为漫反射；漫反射的每条光线均遵循反射定律，平行光束经漫反射后不再是平行光束。</w:t>
      </w:r>
      <w:r>
        <w:rPr>
          <w:rFonts w:cs="Times New Roman"/>
        </w:rPr>
        <w:br/>
      </w:r>
      <w:r>
        <w:rPr>
          <w:rFonts w:cs="宋体" w:hint="eastAsia"/>
          <w:color w:val="000000"/>
        </w:rPr>
        <w:t>故答案为：</w:t>
      </w:r>
      <w:r>
        <w:rPr>
          <w:color w:val="000000"/>
        </w:rPr>
        <w:t>ABD</w:t>
      </w:r>
      <w:r>
        <w:rPr>
          <w:rFonts w:cs="宋体" w:hint="eastAsia"/>
          <w:color w:val="000000"/>
        </w:rPr>
        <w:t>。</w:t>
      </w:r>
    </w:p>
    <w:p w:rsidR="00327023">
      <w:pPr>
        <w:spacing w:after="0"/>
        <w:rPr>
          <w:rFonts w:cs="Times New Roman"/>
        </w:rPr>
      </w:pPr>
      <w:r>
        <w:rPr>
          <w:rFonts w:cs="宋体" w:hint="eastAsia"/>
          <w:color w:val="000000"/>
        </w:rPr>
        <w:t>【分析】根据镜面反射和漫面反射的定义及性质就可以解答此题，要注意镜面反射、漫反射都遵循光的反射定律。</w:t>
      </w:r>
    </w:p>
    <w:p w:rsidR="00327023">
      <w:pPr>
        <w:spacing w:after="0"/>
        <w:rPr>
          <w:rFonts w:cs="Times New Roman"/>
        </w:rPr>
      </w:pPr>
      <w:r>
        <w:rPr>
          <w:color w:val="000000"/>
        </w:rPr>
        <w:t>14.</w:t>
      </w:r>
      <w:r>
        <w:rPr>
          <w:rFonts w:cs="宋体" w:hint="eastAsia"/>
          <w:color w:val="000000"/>
        </w:rPr>
        <w:t>从平面镜中看到一台石英钟指针的位置如图所示，以下说法正确的是</w:t>
      </w:r>
      <w:r>
        <w:rPr>
          <w:color w:val="000000"/>
        </w:rPr>
        <w:t>(    )</w:t>
      </w:r>
      <w:r>
        <w:rPr>
          <w:rFonts w:cs="Times New Roman"/>
        </w:rPr>
        <w:br/>
      </w:r>
      <w:r>
        <w:rPr>
          <w:rFonts w:cs="Times New Roman"/>
          <w:noProof/>
          <w:lang w:eastAsia="zh-CN"/>
        </w:rPr>
        <w:pict>
          <v:shape id="_x0000_i1060" type="#_x0000_t75" alt=" " style="height:99.75pt;visibility:visible;width:102.75pt">
            <v:imagedata r:id="rId19" o:title=""/>
          </v:shape>
        </w:pict>
      </w:r>
      <w:r>
        <w:rPr>
          <w:rFonts w:cs="Times New Roman"/>
        </w:rPr>
        <w:br/>
      </w:r>
      <w:r>
        <w:rPr>
          <w:color w:val="000000"/>
        </w:rPr>
        <w:t xml:space="preserve">            </w:t>
      </w:r>
    </w:p>
    <w:p w:rsidR="00327023">
      <w:pPr>
        <w:spacing w:after="0"/>
        <w:ind w:left="150"/>
        <w:rPr>
          <w:rFonts w:cs="Times New Roman"/>
        </w:rPr>
      </w:pPr>
      <w:r>
        <w:rPr>
          <w:color w:val="000000"/>
        </w:rPr>
        <w:t>A. </w:t>
      </w:r>
      <w:r>
        <w:rPr>
          <w:rFonts w:cs="宋体" w:hint="eastAsia"/>
          <w:color w:val="000000"/>
        </w:rPr>
        <w:t>该石英钟的读数是</w:t>
      </w:r>
      <w:r>
        <w:rPr>
          <w:color w:val="000000"/>
        </w:rPr>
        <w:t>2</w:t>
      </w:r>
      <w:r>
        <w:rPr>
          <w:rFonts w:ascii="宋体" w:hAnsi="宋体" w:cs="宋体" w:hint="eastAsia"/>
          <w:color w:val="000000"/>
        </w:rPr>
        <w:t>∶</w:t>
      </w:r>
      <w:r>
        <w:rPr>
          <w:color w:val="000000"/>
        </w:rPr>
        <w:t>35</w:t>
      </w:r>
      <w:r>
        <w:rPr>
          <w:rFonts w:cs="Times New Roman"/>
        </w:rPr>
        <w:br/>
      </w:r>
      <w:r>
        <w:rPr>
          <w:color w:val="000000"/>
        </w:rPr>
        <w:t>B. </w:t>
      </w:r>
      <w:r>
        <w:rPr>
          <w:rFonts w:cs="宋体" w:hint="eastAsia"/>
          <w:color w:val="000000"/>
        </w:rPr>
        <w:t>该石英钟的读数是</w:t>
      </w:r>
      <w:r>
        <w:rPr>
          <w:color w:val="000000"/>
        </w:rPr>
        <w:t>9</w:t>
      </w:r>
      <w:r>
        <w:rPr>
          <w:rFonts w:ascii="宋体" w:hAnsi="宋体" w:cs="宋体" w:hint="eastAsia"/>
          <w:color w:val="000000"/>
        </w:rPr>
        <w:t>∶</w:t>
      </w:r>
      <w:r>
        <w:rPr>
          <w:color w:val="000000"/>
        </w:rPr>
        <w:t>25       </w:t>
      </w:r>
      <w:r>
        <w:rPr>
          <w:rFonts w:cs="Times New Roman"/>
        </w:rPr>
        <w:br/>
      </w:r>
      <w:r>
        <w:rPr>
          <w:color w:val="000000"/>
        </w:rPr>
        <w:t>C. </w:t>
      </w:r>
      <w:r>
        <w:rPr>
          <w:rFonts w:cs="宋体" w:hint="eastAsia"/>
          <w:color w:val="000000"/>
        </w:rPr>
        <w:t>这是光的反射形成的虚像</w:t>
      </w:r>
      <w:r>
        <w:rPr>
          <w:rFonts w:cs="Times New Roman"/>
        </w:rPr>
        <w:br/>
      </w:r>
      <w:r>
        <w:rPr>
          <w:color w:val="000000"/>
        </w:rPr>
        <w:t>D. </w:t>
      </w:r>
      <w:r>
        <w:rPr>
          <w:rFonts w:cs="宋体" w:hint="eastAsia"/>
          <w:color w:val="000000"/>
        </w:rPr>
        <w:t>这是光的反射形成的实像</w:t>
      </w:r>
    </w:p>
    <w:p w:rsidR="00327023">
      <w:pPr>
        <w:spacing w:after="0"/>
        <w:rPr>
          <w:rFonts w:cs="Times New Roman"/>
        </w:rPr>
      </w:pPr>
      <w:r>
        <w:rPr>
          <w:rFonts w:cs="宋体" w:hint="eastAsia"/>
          <w:color w:val="0000FF"/>
        </w:rPr>
        <w:t>【答案】</w:t>
      </w:r>
      <w:r>
        <w:rPr>
          <w:color w:val="000000"/>
        </w:rPr>
        <w:t xml:space="preserve">B,C  </w:t>
      </w:r>
    </w:p>
    <w:p w:rsidR="00327023">
      <w:pPr>
        <w:spacing w:after="0"/>
        <w:rPr>
          <w:rFonts w:cs="Times New Roman"/>
        </w:rPr>
      </w:pPr>
      <w:r>
        <w:rPr>
          <w:rFonts w:cs="宋体" w:hint="eastAsia"/>
          <w:color w:val="0000FF"/>
        </w:rPr>
        <w:t>【考点】</w:t>
      </w:r>
      <w:r>
        <w:rPr>
          <w:rFonts w:cs="宋体" w:hint="eastAsia"/>
          <w:color w:val="000000"/>
        </w:rPr>
        <w:t>平面镜的应用，平面镜成像的原理、特点</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【解答】从平面镜中看到的石英钟是平面镜所成的虚像；平面镜所成的像与物体关于平面镜对称，该石英钟的读数是</w:t>
      </w:r>
      <w:r>
        <w:rPr>
          <w:color w:val="000000"/>
        </w:rPr>
        <w:t>9</w:t>
      </w:r>
      <w:r>
        <w:rPr>
          <w:rFonts w:ascii="宋体" w:hAnsi="宋体" w:cs="宋体" w:hint="eastAsia"/>
          <w:color w:val="000000"/>
        </w:rPr>
        <w:t>∶</w:t>
      </w:r>
      <w:r>
        <w:rPr>
          <w:color w:val="000000"/>
        </w:rPr>
        <w:t>25</w:t>
      </w:r>
      <w:r>
        <w:rPr>
          <w:rFonts w:cs="宋体" w:hint="eastAsia"/>
          <w:color w:val="000000"/>
        </w:rPr>
        <w:t>。</w:t>
      </w:r>
      <w:r>
        <w:rPr>
          <w:rFonts w:cs="Times New Roman"/>
        </w:rPr>
        <w:br/>
      </w:r>
      <w:r>
        <w:rPr>
          <w:rFonts w:cs="宋体" w:hint="eastAsia"/>
          <w:color w:val="000000"/>
        </w:rPr>
        <w:t>故答案为：</w:t>
      </w:r>
      <w:r>
        <w:rPr>
          <w:color w:val="000000"/>
        </w:rPr>
        <w:t>BC</w:t>
      </w:r>
      <w:r>
        <w:rPr>
          <w:rFonts w:cs="宋体" w:hint="eastAsia"/>
          <w:color w:val="000000"/>
        </w:rPr>
        <w:t>。</w:t>
      </w:r>
    </w:p>
    <w:p w:rsidR="00327023">
      <w:pPr>
        <w:spacing w:after="0"/>
        <w:rPr>
          <w:rFonts w:cs="Times New Roman"/>
        </w:rPr>
      </w:pPr>
      <w:r>
        <w:rPr>
          <w:rFonts w:cs="宋体" w:hint="eastAsia"/>
          <w:color w:val="000000"/>
        </w:rPr>
        <w:t>【分析】根据平面镜成像特点可知，平面镜所成的像与物体关于平面镜对称；物体在平面镜中所成的像是虚像。</w:t>
      </w:r>
    </w:p>
    <w:p w:rsidR="00327023">
      <w:pPr>
        <w:spacing w:after="0"/>
        <w:rPr>
          <w:rFonts w:cs="Times New Roman"/>
        </w:rPr>
      </w:pPr>
      <w:r>
        <w:rPr>
          <w:color w:val="000000"/>
        </w:rPr>
        <w:t>15.</w:t>
      </w:r>
      <w:r>
        <w:rPr>
          <w:rFonts w:cs="宋体" w:hint="eastAsia"/>
          <w:color w:val="000000"/>
        </w:rPr>
        <w:t>如图所示，下列图象中，表示匀速直线运动的是（　　）</w:t>
      </w:r>
    </w:p>
    <w:p w:rsidR="00327023">
      <w:pPr>
        <w:spacing w:after="0"/>
        <w:rPr>
          <w:rFonts w:cs="Times New Roman"/>
        </w:rPr>
      </w:pPr>
      <w:r>
        <w:rPr>
          <w:rFonts w:cs="Times New Roman"/>
          <w:noProof/>
          <w:lang w:eastAsia="zh-CN"/>
        </w:rPr>
        <w:pict>
          <v:shape id="_x0000_i1061" type="#_x0000_t75" alt=" " style="height:79.5pt;visibility:visible;width:375.75pt">
            <v:imagedata r:id="rId20" o:title=""/>
          </v:shape>
        </w:pict>
      </w:r>
    </w:p>
    <w:p w:rsidR="00327023">
      <w:pPr>
        <w:spacing w:after="0"/>
        <w:ind w:left="150"/>
        <w:rPr>
          <w:rFonts w:cs="Times New Roman"/>
        </w:rPr>
      </w:pPr>
      <w:r>
        <w:rPr>
          <w:color w:val="000000"/>
        </w:rPr>
        <w:t>A. </w:t>
      </w:r>
      <w:r>
        <w:rPr>
          <w:rFonts w:cs="宋体" w:hint="eastAsia"/>
          <w:color w:val="000000"/>
        </w:rPr>
        <w:t>（</w:t>
      </w:r>
      <w:r>
        <w:rPr>
          <w:color w:val="000000"/>
        </w:rPr>
        <w:t>1</w:t>
      </w:r>
      <w:r>
        <w:rPr>
          <w:rFonts w:cs="宋体" w:hint="eastAsia"/>
          <w:color w:val="000000"/>
        </w:rPr>
        <w:t>）</w:t>
      </w:r>
      <w:r>
        <w:rPr>
          <w:rFonts w:cs="Times New Roman"/>
          <w:color w:val="000000"/>
        </w:rPr>
        <w:t>                                  </w:t>
      </w:r>
      <w:r>
        <w:rPr>
          <w:rFonts w:cs="Times New Roman"/>
          <w:noProof/>
          <w:lang w:eastAsia="zh-CN"/>
        </w:rPr>
        <w:pict>
          <v:shape id="_x0000_i1062" type="#_x0000_t75" alt=" " style="height:3pt;visibility:visible;width:1.5pt">
            <v:imagedata r:id="rId8" o:title=""/>
          </v:shape>
        </w:pict>
      </w:r>
      <w:r>
        <w:rPr>
          <w:color w:val="000000"/>
        </w:rPr>
        <w:t>B. </w:t>
      </w:r>
      <w:r>
        <w:rPr>
          <w:rFonts w:cs="宋体" w:hint="eastAsia"/>
          <w:color w:val="000000"/>
        </w:rPr>
        <w:t>（</w:t>
      </w:r>
      <w:r>
        <w:rPr>
          <w:color w:val="000000"/>
        </w:rPr>
        <w:t>2</w:t>
      </w:r>
      <w:r>
        <w:rPr>
          <w:rFonts w:cs="宋体" w:hint="eastAsia"/>
          <w:color w:val="000000"/>
        </w:rPr>
        <w:t>）</w:t>
      </w:r>
      <w:r>
        <w:rPr>
          <w:rFonts w:cs="Times New Roman"/>
          <w:color w:val="000000"/>
        </w:rPr>
        <w:t>                                  </w:t>
      </w:r>
      <w:r>
        <w:rPr>
          <w:rFonts w:cs="Times New Roman"/>
          <w:noProof/>
          <w:lang w:eastAsia="zh-CN"/>
        </w:rPr>
        <w:pict>
          <v:shape id="_x0000_i1063" type="#_x0000_t75" alt=" " style="height:3pt;visibility:visible;width:1.5pt">
            <v:imagedata r:id="rId8" o:title=""/>
          </v:shape>
        </w:pict>
      </w:r>
      <w:r>
        <w:rPr>
          <w:color w:val="000000"/>
        </w:rPr>
        <w:t>C. </w:t>
      </w:r>
      <w:r>
        <w:rPr>
          <w:rFonts w:cs="宋体" w:hint="eastAsia"/>
          <w:color w:val="000000"/>
        </w:rPr>
        <w:t>（</w:t>
      </w:r>
      <w:r>
        <w:rPr>
          <w:color w:val="000000"/>
        </w:rPr>
        <w:t>3</w:t>
      </w:r>
      <w:r>
        <w:rPr>
          <w:rFonts w:cs="宋体" w:hint="eastAsia"/>
          <w:color w:val="000000"/>
        </w:rPr>
        <w:t>）</w:t>
      </w:r>
      <w:r>
        <w:rPr>
          <w:rFonts w:cs="Times New Roman"/>
          <w:color w:val="000000"/>
        </w:rPr>
        <w:t>                                  </w:t>
      </w:r>
      <w:r>
        <w:rPr>
          <w:rFonts w:cs="Times New Roman"/>
          <w:noProof/>
          <w:lang w:eastAsia="zh-CN"/>
        </w:rPr>
        <w:pict>
          <v:shape id="_x0000_i1064" type="#_x0000_t75" alt=" " style="height:3pt;visibility:visible;width:1.5pt">
            <v:imagedata r:id="rId8" o:title=""/>
          </v:shape>
        </w:pict>
      </w:r>
      <w:r>
        <w:rPr>
          <w:color w:val="000000"/>
        </w:rPr>
        <w:t>D. </w:t>
      </w:r>
      <w:r>
        <w:rPr>
          <w:rFonts w:cs="宋体" w:hint="eastAsia"/>
          <w:color w:val="000000"/>
        </w:rPr>
        <w:t>（</w:t>
      </w:r>
      <w:r>
        <w:rPr>
          <w:color w:val="000000"/>
        </w:rPr>
        <w:t>4</w:t>
      </w:r>
      <w:r>
        <w:rPr>
          <w:rFonts w:cs="宋体" w:hint="eastAsia"/>
          <w:color w:val="000000"/>
        </w:rPr>
        <w:t>）</w:t>
      </w:r>
    </w:p>
    <w:p w:rsidR="00327023">
      <w:pPr>
        <w:spacing w:after="0"/>
        <w:rPr>
          <w:rFonts w:cs="Times New Roman"/>
        </w:rPr>
      </w:pPr>
      <w:r>
        <w:rPr>
          <w:rFonts w:cs="宋体" w:hint="eastAsia"/>
          <w:color w:val="0000FF"/>
        </w:rPr>
        <w:t>【答案】</w:t>
      </w:r>
      <w:r>
        <w:rPr>
          <w:color w:val="000000"/>
        </w:rPr>
        <w:t xml:space="preserve">A,D  </w:t>
      </w:r>
    </w:p>
    <w:p w:rsidR="00327023">
      <w:pPr>
        <w:spacing w:after="0"/>
        <w:rPr>
          <w:rFonts w:cs="Times New Roman"/>
        </w:rPr>
      </w:pPr>
      <w:r>
        <w:rPr>
          <w:rFonts w:cs="宋体" w:hint="eastAsia"/>
          <w:color w:val="0000FF"/>
        </w:rPr>
        <w:t>【考点】</w:t>
      </w:r>
      <w:r>
        <w:rPr>
          <w:rFonts w:cs="宋体" w:hint="eastAsia"/>
          <w:color w:val="000000"/>
        </w:rPr>
        <w:t>匀速直线运动特点</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w:t>
      </w:r>
      <w:r>
        <w:rPr>
          <w:color w:val="000000"/>
        </w:rPr>
        <w:t>s-t</w:t>
      </w:r>
      <w:r>
        <w:rPr>
          <w:rFonts w:cs="宋体" w:hint="eastAsia"/>
          <w:color w:val="000000"/>
        </w:rPr>
        <w:t>图象是一条倾斜的直线，物体的路程与时间成正比，物体做匀速直线运动；（</w:t>
      </w:r>
      <w:r>
        <w:rPr>
          <w:color w:val="000000"/>
        </w:rPr>
        <w:t>2</w:t>
      </w:r>
      <w:r>
        <w:rPr>
          <w:rFonts w:cs="宋体" w:hint="eastAsia"/>
          <w:color w:val="000000"/>
        </w:rPr>
        <w:t>）</w:t>
      </w:r>
      <w:r>
        <w:rPr>
          <w:color w:val="000000"/>
        </w:rPr>
        <w:t>v-t</w:t>
      </w:r>
      <w:r>
        <w:rPr>
          <w:rFonts w:cs="宋体" w:hint="eastAsia"/>
          <w:color w:val="000000"/>
        </w:rPr>
        <w:t>图象表示速度随时间增大而增大，物体做加速直线运动；（</w:t>
      </w:r>
      <w:r>
        <w:rPr>
          <w:color w:val="000000"/>
        </w:rPr>
        <w:t>3</w:t>
      </w:r>
      <w:r>
        <w:rPr>
          <w:rFonts w:cs="宋体" w:hint="eastAsia"/>
          <w:color w:val="000000"/>
        </w:rPr>
        <w:t>）</w:t>
      </w:r>
      <w:r>
        <w:rPr>
          <w:color w:val="000000"/>
        </w:rPr>
        <w:t>s-t</w:t>
      </w:r>
      <w:r>
        <w:rPr>
          <w:rFonts w:cs="宋体" w:hint="eastAsia"/>
          <w:color w:val="000000"/>
        </w:rPr>
        <w:t>图象表示时间变长时，路程不变，物体静止不动；（</w:t>
      </w:r>
      <w:r>
        <w:rPr>
          <w:color w:val="000000"/>
        </w:rPr>
        <w:t>4</w:t>
      </w:r>
      <w:r>
        <w:rPr>
          <w:rFonts w:cs="宋体" w:hint="eastAsia"/>
          <w:color w:val="000000"/>
        </w:rPr>
        <w:t>）该</w:t>
      </w:r>
      <w:r>
        <w:rPr>
          <w:color w:val="000000"/>
        </w:rPr>
        <w:t>v-t</w:t>
      </w:r>
      <w:r>
        <w:rPr>
          <w:rFonts w:cs="宋体" w:hint="eastAsia"/>
          <w:color w:val="000000"/>
        </w:rPr>
        <w:t>图象是一条平行于时间轴的直线，即速度保持不变，物体做直线运动。</w:t>
      </w:r>
      <w:r>
        <w:rPr>
          <w:rFonts w:cs="Times New Roman"/>
        </w:rPr>
        <w:br/>
      </w:r>
      <w:r>
        <w:rPr>
          <w:rFonts w:cs="宋体" w:hint="eastAsia"/>
          <w:color w:val="000000"/>
        </w:rPr>
        <w:t>故答案为：</w:t>
      </w:r>
      <w:r>
        <w:rPr>
          <w:color w:val="000000"/>
        </w:rPr>
        <w:t>AD</w:t>
      </w:r>
      <w:r>
        <w:rPr>
          <w:rFonts w:cs="宋体" w:hint="eastAsia"/>
          <w:color w:val="000000"/>
        </w:rPr>
        <w:t>。</w:t>
      </w:r>
    </w:p>
    <w:p w:rsidR="00327023">
      <w:pPr>
        <w:spacing w:after="0"/>
        <w:rPr>
          <w:rFonts w:cs="Times New Roman"/>
        </w:rPr>
      </w:pPr>
      <w:r>
        <w:rPr>
          <w:rFonts w:cs="宋体" w:hint="eastAsia"/>
          <w:color w:val="000000"/>
        </w:rPr>
        <w:t>【分析】做匀速直线运动的物体其速度保持不变，匀速直线运动的</w:t>
      </w:r>
      <w:r>
        <w:rPr>
          <w:color w:val="000000"/>
        </w:rPr>
        <w:t>s-t</w:t>
      </w:r>
      <w:r>
        <w:rPr>
          <w:rFonts w:cs="宋体" w:hint="eastAsia"/>
          <w:color w:val="000000"/>
        </w:rPr>
        <w:t>图象是一条倾斜的直线；匀速直线运动的</w:t>
      </w:r>
      <w:r>
        <w:rPr>
          <w:color w:val="000000"/>
        </w:rPr>
        <w:t>v-t</w:t>
      </w:r>
      <w:r>
        <w:rPr>
          <w:rFonts w:cs="宋体" w:hint="eastAsia"/>
          <w:color w:val="000000"/>
        </w:rPr>
        <w:t>图象是一条平行于时间轴的直线。</w:t>
      </w:r>
    </w:p>
    <w:p w:rsidR="00327023">
      <w:pPr>
        <w:rPr>
          <w:rFonts w:cs="Times New Roman"/>
        </w:rPr>
      </w:pPr>
      <w:r>
        <w:rPr>
          <w:rFonts w:cs="宋体" w:hint="eastAsia"/>
          <w:b/>
          <w:bCs/>
          <w:sz w:val="24"/>
          <w:szCs w:val="24"/>
        </w:rPr>
        <w:t>三、填空题</w:t>
      </w:r>
    </w:p>
    <w:p w:rsidR="00327023">
      <w:pPr>
        <w:spacing w:after="0"/>
        <w:rPr>
          <w:rFonts w:cs="Times New Roman"/>
        </w:rPr>
      </w:pPr>
      <w:r>
        <w:rPr>
          <w:color w:val="000000"/>
        </w:rPr>
        <w:t>16.</w:t>
      </w:r>
      <w:r>
        <w:rPr>
          <w:rFonts w:cs="宋体" w:hint="eastAsia"/>
          <w:color w:val="000000"/>
        </w:rPr>
        <w:t>经常看中央电视台</w:t>
      </w:r>
      <w:r>
        <w:rPr>
          <w:color w:val="000000"/>
        </w:rPr>
        <w:t>“</w:t>
      </w:r>
      <w:r>
        <w:rPr>
          <w:rFonts w:cs="宋体" w:hint="eastAsia"/>
          <w:color w:val="000000"/>
        </w:rPr>
        <w:t>新闻联播</w:t>
      </w:r>
      <w:r>
        <w:rPr>
          <w:color w:val="000000"/>
        </w:rPr>
        <w:t>”</w:t>
      </w:r>
      <w:r>
        <w:rPr>
          <w:rFonts w:cs="宋体" w:hint="eastAsia"/>
          <w:color w:val="000000"/>
        </w:rPr>
        <w:t>节目的观众，只需听声音就知道是谁在播音，这是观众根据声音的</w:t>
      </w:r>
      <w:r>
        <w:rPr>
          <w:color w:val="000000"/>
        </w:rPr>
        <w:t>________</w:t>
      </w:r>
      <w:r>
        <w:rPr>
          <w:rFonts w:cs="宋体" w:hint="eastAsia"/>
          <w:color w:val="000000"/>
        </w:rPr>
        <w:t>进行判断的；大多数人能听到的声音的频率范围是</w:t>
      </w:r>
      <w:r>
        <w:rPr>
          <w:color w:val="000000"/>
        </w:rPr>
        <w:t>________Hz</w:t>
      </w:r>
      <w:r>
        <w:rPr>
          <w:rFonts w:cs="宋体" w:hint="eastAsia"/>
          <w:color w:val="000000"/>
        </w:rPr>
        <w:t>～</w:t>
      </w:r>
      <w:r>
        <w:rPr>
          <w:color w:val="000000"/>
        </w:rPr>
        <w:t>20 000 Hz</w:t>
      </w:r>
      <w:r>
        <w:rPr>
          <w:rFonts w:cs="宋体" w:hint="eastAsia"/>
          <w:color w:val="000000"/>
        </w:rPr>
        <w:t>：靠近居民区的高速公路两旁一般都安装有隔音墙，这是在</w:t>
      </w:r>
      <w:r>
        <w:rPr>
          <w:color w:val="000000"/>
        </w:rPr>
        <w:t>________</w:t>
      </w:r>
      <w:r>
        <w:rPr>
          <w:rFonts w:cs="宋体" w:hint="eastAsia"/>
          <w:color w:val="000000"/>
        </w:rPr>
        <w:t>减弱噪声。</w:t>
      </w:r>
      <w:r>
        <w:rPr>
          <w:rFonts w:cs="Times New Roman"/>
        </w:rPr>
        <w:br/>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音色</w:t>
      </w:r>
      <w:r>
        <w:rPr>
          <w:rFonts w:cs="Times New Roman"/>
        </w:rPr>
        <w:br/>
      </w:r>
      <w:r>
        <w:rPr>
          <w:rFonts w:cs="宋体" w:hint="eastAsia"/>
          <w:color w:val="000000"/>
        </w:rPr>
        <w:t>；</w:t>
      </w:r>
      <w:r>
        <w:rPr>
          <w:color w:val="000000"/>
        </w:rPr>
        <w:t>20</w:t>
      </w:r>
      <w:r>
        <w:rPr>
          <w:rFonts w:cs="Times New Roman"/>
        </w:rPr>
        <w:br/>
      </w:r>
      <w:r>
        <w:rPr>
          <w:rFonts w:cs="宋体" w:hint="eastAsia"/>
          <w:color w:val="000000"/>
        </w:rPr>
        <w:t>；传播过程中</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音色，防治噪声的途径</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【解答】观众根据声音的音色进行分辨谁在播音；大多数人能听到的声音的频率范围是</w:t>
      </w:r>
      <w:r>
        <w:rPr>
          <w:color w:val="000000"/>
        </w:rPr>
        <w:t>20Hz</w:t>
      </w:r>
      <w:r>
        <w:rPr>
          <w:rFonts w:cs="宋体" w:hint="eastAsia"/>
          <w:color w:val="000000"/>
        </w:rPr>
        <w:t>～</w:t>
      </w:r>
      <w:r>
        <w:rPr>
          <w:color w:val="000000"/>
        </w:rPr>
        <w:t>20000Hz</w:t>
      </w:r>
      <w:r>
        <w:rPr>
          <w:rFonts w:cs="宋体" w:hint="eastAsia"/>
          <w:color w:val="000000"/>
        </w:rPr>
        <w:t>；高速公路两旁一般都安装有隔音墙，这是在传播过程中减弱噪声。</w:t>
      </w:r>
      <w:r>
        <w:rPr>
          <w:rFonts w:cs="Times New Roman"/>
        </w:rPr>
        <w:br/>
      </w:r>
      <w:r>
        <w:rPr>
          <w:rFonts w:cs="宋体" w:hint="eastAsia"/>
          <w:color w:val="000000"/>
        </w:rPr>
        <w:t>故答案为：音色；</w:t>
      </w:r>
      <w:r>
        <w:rPr>
          <w:color w:val="000000"/>
        </w:rPr>
        <w:t>20</w:t>
      </w:r>
      <w:r>
        <w:rPr>
          <w:rFonts w:cs="宋体" w:hint="eastAsia"/>
          <w:color w:val="000000"/>
        </w:rPr>
        <w:t>；传播过程中。</w:t>
      </w:r>
    </w:p>
    <w:p w:rsidR="00327023">
      <w:pPr>
        <w:spacing w:after="0"/>
        <w:rPr>
          <w:rFonts w:cs="Times New Roman"/>
        </w:rPr>
      </w:pPr>
      <w:r>
        <w:rPr>
          <w:rFonts w:cs="宋体" w:hint="eastAsia"/>
          <w:color w:val="000000"/>
        </w:rPr>
        <w:t>【分析】音色是指发声体的声音品质，由发声体本身的特征决定，是区别声音的重要标志；人耳的听觉范围为</w:t>
      </w:r>
      <w:r>
        <w:rPr>
          <w:color w:val="000000"/>
        </w:rPr>
        <w:t>20Hz</w:t>
      </w:r>
      <w:r>
        <w:rPr>
          <w:rFonts w:cs="宋体" w:hint="eastAsia"/>
          <w:color w:val="000000"/>
        </w:rPr>
        <w:t>～</w:t>
      </w:r>
      <w:r>
        <w:rPr>
          <w:color w:val="000000"/>
        </w:rPr>
        <w:t>20000Hz</w:t>
      </w:r>
      <w:r>
        <w:rPr>
          <w:rFonts w:cs="宋体" w:hint="eastAsia"/>
          <w:color w:val="000000"/>
        </w:rPr>
        <w:t>；减弱噪声的途径：在声源处减弱；在传播过程中减弱；在耳朵处减弱。</w:t>
      </w:r>
    </w:p>
    <w:p w:rsidR="00327023">
      <w:pPr>
        <w:spacing w:after="0"/>
        <w:rPr>
          <w:rFonts w:cs="Times New Roman"/>
        </w:rPr>
      </w:pPr>
      <w:r>
        <w:rPr>
          <w:color w:val="000000"/>
        </w:rPr>
        <w:t>17.</w:t>
      </w:r>
      <w:r>
        <w:rPr>
          <w:rFonts w:cs="宋体" w:hint="eastAsia"/>
          <w:color w:val="000000"/>
        </w:rPr>
        <w:t>如果一物体做匀速直线运动，</w:t>
      </w:r>
      <w:r>
        <w:rPr>
          <w:color w:val="000000"/>
        </w:rPr>
        <w:t>4s</w:t>
      </w:r>
      <w:r>
        <w:rPr>
          <w:rFonts w:cs="宋体" w:hint="eastAsia"/>
          <w:color w:val="000000"/>
        </w:rPr>
        <w:t>内通过</w:t>
      </w:r>
      <w:r>
        <w:rPr>
          <w:color w:val="000000"/>
        </w:rPr>
        <w:t>20m</w:t>
      </w:r>
      <w:r>
        <w:rPr>
          <w:rFonts w:cs="宋体" w:hint="eastAsia"/>
          <w:color w:val="000000"/>
        </w:rPr>
        <w:t>的路程，那么它前</w:t>
      </w:r>
      <w:r>
        <w:rPr>
          <w:color w:val="000000"/>
        </w:rPr>
        <w:t>2s</w:t>
      </w:r>
      <w:r>
        <w:rPr>
          <w:rFonts w:cs="宋体" w:hint="eastAsia"/>
          <w:color w:val="000000"/>
        </w:rPr>
        <w:t>内的速度是</w:t>
      </w:r>
      <w:r>
        <w:rPr>
          <w:color w:val="000000"/>
        </w:rPr>
        <w:t>________m/s</w:t>
      </w:r>
      <w:r>
        <w:rPr>
          <w:rFonts w:cs="宋体" w:hint="eastAsia"/>
          <w:color w:val="000000"/>
        </w:rPr>
        <w:t>，</w:t>
      </w:r>
      <w:r>
        <w:rPr>
          <w:color w:val="000000"/>
        </w:rPr>
        <w:t>2min</w:t>
      </w:r>
      <w:r>
        <w:rPr>
          <w:rFonts w:cs="宋体" w:hint="eastAsia"/>
          <w:color w:val="000000"/>
        </w:rPr>
        <w:t>后它通过的路程是</w:t>
      </w:r>
      <w:r>
        <w:rPr>
          <w:color w:val="000000"/>
        </w:rPr>
        <w:t>________m</w:t>
      </w:r>
      <w:r>
        <w:rPr>
          <w:rFonts w:cs="宋体" w:hint="eastAsia"/>
          <w:color w:val="000000"/>
        </w:rPr>
        <w:t>。</w:t>
      </w:r>
      <w:r>
        <w:rPr>
          <w:rFonts w:cs="Times New Roman"/>
        </w:rPr>
        <w:br/>
      </w:r>
      <w:r>
        <w:rPr>
          <w:color w:val="000000"/>
        </w:rPr>
        <w:t xml:space="preserve">    </w:t>
      </w:r>
    </w:p>
    <w:p w:rsidR="00327023">
      <w:pPr>
        <w:spacing w:after="0"/>
        <w:rPr>
          <w:rFonts w:cs="Times New Roman"/>
        </w:rPr>
      </w:pPr>
      <w:r>
        <w:rPr>
          <w:rFonts w:cs="宋体" w:hint="eastAsia"/>
          <w:color w:val="0000FF"/>
        </w:rPr>
        <w:t>【答案】</w:t>
      </w:r>
      <w:r>
        <w:rPr>
          <w:color w:val="000000"/>
        </w:rPr>
        <w:t>5</w:t>
      </w:r>
      <w:r>
        <w:rPr>
          <w:rFonts w:cs="Times New Roman"/>
        </w:rPr>
        <w:br/>
      </w:r>
      <w:r>
        <w:rPr>
          <w:rFonts w:cs="宋体" w:hint="eastAsia"/>
          <w:color w:val="000000"/>
        </w:rPr>
        <w:t>；</w:t>
      </w:r>
      <w:r>
        <w:rPr>
          <w:color w:val="000000"/>
        </w:rPr>
        <w:t>600</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速度公式及其应用，匀速直线运动特点</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【解答】物体</w:t>
      </w:r>
      <w:r>
        <w:rPr>
          <w:color w:val="000000"/>
        </w:rPr>
        <w:t>4s</w:t>
      </w:r>
      <w:r>
        <w:rPr>
          <w:rFonts w:cs="宋体" w:hint="eastAsia"/>
          <w:color w:val="000000"/>
        </w:rPr>
        <w:t>内的速度</w:t>
      </w:r>
      <w:r>
        <w:rPr>
          <w:color w:val="000000"/>
        </w:rPr>
        <w:t>v=</w:t>
      </w:r>
      <w:r>
        <w:rPr>
          <w:rFonts w:cs="Times New Roman"/>
          <w:noProof/>
          <w:lang w:eastAsia="zh-CN"/>
        </w:rPr>
        <w:pict>
          <v:shape id="_x0000_i1065" type="#_x0000_t75" alt=" " style="height:16.5pt;visibility:visible;width:8.25pt">
            <v:imagedata r:id="rId10" o:title=""/>
          </v:shape>
        </w:pict>
      </w:r>
      <w:r>
        <w:rPr>
          <w:color w:val="000000"/>
        </w:rPr>
        <w:t>=</w:t>
      </w:r>
      <w:r>
        <w:rPr>
          <w:rFonts w:cs="Times New Roman"/>
          <w:noProof/>
          <w:lang w:eastAsia="zh-CN"/>
        </w:rPr>
        <w:pict>
          <v:shape id="_x0000_i1066" type="#_x0000_t75" alt=" " style="height:21pt;visibility:visible;width:23.25pt">
            <v:imagedata r:id="rId21" o:title=""/>
          </v:shape>
        </w:pict>
      </w:r>
      <w:r>
        <w:rPr>
          <w:color w:val="000000"/>
        </w:rPr>
        <w:t>=5m/s</w:t>
      </w:r>
      <w:r>
        <w:rPr>
          <w:rFonts w:cs="宋体" w:hint="eastAsia"/>
          <w:color w:val="000000"/>
        </w:rPr>
        <w:t>，由于物体做匀速直线运动，因此物体前</w:t>
      </w:r>
      <w:r>
        <w:rPr>
          <w:color w:val="000000"/>
        </w:rPr>
        <w:t>2s</w:t>
      </w:r>
      <w:r>
        <w:rPr>
          <w:rFonts w:cs="宋体" w:hint="eastAsia"/>
          <w:color w:val="000000"/>
        </w:rPr>
        <w:t>内的速度是</w:t>
      </w:r>
      <w:r>
        <w:rPr>
          <w:color w:val="000000"/>
        </w:rPr>
        <w:t>5m/s</w:t>
      </w:r>
      <w:r>
        <w:rPr>
          <w:rFonts w:cs="宋体" w:hint="eastAsia"/>
          <w:color w:val="000000"/>
        </w:rPr>
        <w:t>；</w:t>
      </w:r>
      <w:r>
        <w:rPr>
          <w:color w:val="000000"/>
        </w:rPr>
        <w:t>v=st</w:t>
      </w:r>
      <w:r>
        <w:rPr>
          <w:rFonts w:cs="宋体" w:hint="eastAsia"/>
          <w:color w:val="000000"/>
        </w:rPr>
        <w:t>，</w:t>
      </w:r>
      <w:r>
        <w:rPr>
          <w:color w:val="000000"/>
        </w:rPr>
        <w:t>2min</w:t>
      </w:r>
      <w:r>
        <w:rPr>
          <w:rFonts w:cs="宋体" w:hint="eastAsia"/>
          <w:color w:val="000000"/>
        </w:rPr>
        <w:t>后它通过的路程是：</w:t>
      </w:r>
      <w:r>
        <w:rPr>
          <w:color w:val="000000"/>
        </w:rPr>
        <w:t>s</w:t>
      </w:r>
      <w:r>
        <w:rPr>
          <w:color w:val="000000"/>
          <w:vertAlign w:val="subscript"/>
        </w:rPr>
        <w:t>1</w:t>
      </w:r>
      <w:r>
        <w:rPr>
          <w:color w:val="000000"/>
        </w:rPr>
        <w:t>=vt</w:t>
      </w:r>
      <w:r>
        <w:rPr>
          <w:color w:val="000000"/>
          <w:vertAlign w:val="subscript"/>
        </w:rPr>
        <w:t>1</w:t>
      </w:r>
      <w:r>
        <w:rPr>
          <w:color w:val="000000"/>
        </w:rPr>
        <w:t>=5m/s×2×60s=600m</w:t>
      </w:r>
      <w:r>
        <w:rPr>
          <w:rFonts w:cs="宋体" w:hint="eastAsia"/>
          <w:color w:val="000000"/>
        </w:rPr>
        <w:t>。</w:t>
      </w:r>
      <w:r>
        <w:rPr>
          <w:rFonts w:cs="Times New Roman"/>
        </w:rPr>
        <w:br/>
      </w:r>
      <w:r>
        <w:rPr>
          <w:rFonts w:cs="宋体" w:hint="eastAsia"/>
          <w:color w:val="000000"/>
        </w:rPr>
        <w:t>故答案为：</w:t>
      </w:r>
      <w:r>
        <w:rPr>
          <w:color w:val="000000"/>
        </w:rPr>
        <w:t>5</w:t>
      </w:r>
      <w:r>
        <w:rPr>
          <w:rFonts w:cs="宋体" w:hint="eastAsia"/>
          <w:color w:val="000000"/>
        </w:rPr>
        <w:t>；</w:t>
      </w:r>
      <w:r>
        <w:rPr>
          <w:color w:val="000000"/>
        </w:rPr>
        <w:t>600</w:t>
      </w:r>
      <w:r>
        <w:rPr>
          <w:rFonts w:cs="宋体" w:hint="eastAsia"/>
          <w:color w:val="000000"/>
        </w:rPr>
        <w:t>。</w:t>
      </w:r>
    </w:p>
    <w:p w:rsidR="00327023">
      <w:pPr>
        <w:spacing w:after="0"/>
        <w:rPr>
          <w:rFonts w:cs="Times New Roman"/>
        </w:rPr>
      </w:pPr>
      <w:r>
        <w:rPr>
          <w:rFonts w:cs="宋体" w:hint="eastAsia"/>
          <w:color w:val="000000"/>
        </w:rPr>
        <w:t>【分析】物体做匀速直线运动时，在任何一段时间内的速度是相同的，前</w:t>
      </w:r>
      <w:r>
        <w:rPr>
          <w:color w:val="000000"/>
        </w:rPr>
        <w:t>2s</w:t>
      </w:r>
      <w:r>
        <w:rPr>
          <w:rFonts w:cs="宋体" w:hint="eastAsia"/>
          <w:color w:val="000000"/>
        </w:rPr>
        <w:t>内的速度等于</w:t>
      </w:r>
      <w:r>
        <w:rPr>
          <w:color w:val="000000"/>
        </w:rPr>
        <w:t>4s</w:t>
      </w:r>
      <w:r>
        <w:rPr>
          <w:rFonts w:cs="宋体" w:hint="eastAsia"/>
          <w:color w:val="000000"/>
        </w:rPr>
        <w:t>内的速度，根据速度公式计算出</w:t>
      </w:r>
      <w:r>
        <w:rPr>
          <w:color w:val="000000"/>
        </w:rPr>
        <w:t>4s</w:t>
      </w:r>
      <w:r>
        <w:rPr>
          <w:rFonts w:cs="宋体" w:hint="eastAsia"/>
          <w:color w:val="000000"/>
        </w:rPr>
        <w:t>内的速度；根据</w:t>
      </w:r>
      <w:r>
        <w:rPr>
          <w:color w:val="000000"/>
        </w:rPr>
        <w:t>s=vt</w:t>
      </w:r>
      <w:r>
        <w:rPr>
          <w:rFonts w:cs="宋体" w:hint="eastAsia"/>
          <w:color w:val="000000"/>
        </w:rPr>
        <w:t>计算出</w:t>
      </w:r>
      <w:r>
        <w:rPr>
          <w:color w:val="000000"/>
        </w:rPr>
        <w:t>2min</w:t>
      </w:r>
      <w:r>
        <w:rPr>
          <w:rFonts w:cs="宋体" w:hint="eastAsia"/>
          <w:color w:val="000000"/>
        </w:rPr>
        <w:t>后它通过的路程。</w:t>
      </w:r>
    </w:p>
    <w:p w:rsidR="00327023">
      <w:pPr>
        <w:spacing w:after="0"/>
        <w:rPr>
          <w:rFonts w:cs="Times New Roman"/>
        </w:rPr>
      </w:pPr>
      <w:r>
        <w:rPr>
          <w:color w:val="000000"/>
        </w:rPr>
        <w:t>18.</w:t>
      </w:r>
      <w:r>
        <w:rPr>
          <w:rFonts w:cs="宋体" w:hint="eastAsia"/>
          <w:color w:val="000000"/>
        </w:rPr>
        <w:t>小英和小红两家一起自驾游，在路边上看到</w:t>
      </w:r>
      <w:r>
        <w:rPr>
          <w:color w:val="000000"/>
        </w:rPr>
        <w:t xml:space="preserve">    </w:t>
      </w:r>
    </w:p>
    <w:p w:rsidR="00327023">
      <w:pPr>
        <w:spacing w:after="0"/>
        <w:rPr>
          <w:rFonts w:cs="Times New Roman"/>
        </w:rPr>
      </w:pPr>
      <w:r>
        <w:rPr>
          <w:rFonts w:cs="宋体" w:hint="eastAsia"/>
          <w:color w:val="000000"/>
        </w:rPr>
        <w:t>（</w:t>
      </w:r>
      <w:r>
        <w:rPr>
          <w:color w:val="000000"/>
        </w:rPr>
        <w:t>1</w:t>
      </w:r>
      <w:r>
        <w:rPr>
          <w:rFonts w:cs="宋体" w:hint="eastAsia"/>
          <w:color w:val="000000"/>
        </w:rPr>
        <w:t>）如图甲所示的交通标志牌，标志牌上的数字</w:t>
      </w:r>
      <w:r>
        <w:rPr>
          <w:color w:val="000000"/>
        </w:rPr>
        <w:t>“60”</w:t>
      </w:r>
      <w:r>
        <w:rPr>
          <w:rFonts w:cs="宋体" w:hint="eastAsia"/>
          <w:color w:val="000000"/>
        </w:rPr>
        <w:t>表示的意思是</w:t>
      </w:r>
      <w:r>
        <w:rPr>
          <w:color w:val="000000"/>
        </w:rPr>
        <w:t>________</w:t>
      </w:r>
      <w:r>
        <w:rPr>
          <w:rFonts w:cs="宋体" w:hint="eastAsia"/>
          <w:color w:val="000000"/>
        </w:rPr>
        <w:t>，汽车在遵守交通规则的前提下，从此标志牌处到达长江大桥，最快需要</w:t>
      </w:r>
      <w:r>
        <w:rPr>
          <w:color w:val="000000"/>
        </w:rPr>
        <w:t>________</w:t>
      </w:r>
      <w:r>
        <w:rPr>
          <w:rFonts w:cs="宋体" w:hint="eastAsia"/>
          <w:color w:val="000000"/>
        </w:rPr>
        <w:t>。</w:t>
      </w:r>
    </w:p>
    <w:p w:rsidR="00327023">
      <w:pPr>
        <w:spacing w:after="0"/>
        <w:rPr>
          <w:rFonts w:cs="Times New Roman"/>
        </w:rPr>
      </w:pPr>
      <w:r>
        <w:rPr>
          <w:rFonts w:cs="Times New Roman"/>
          <w:noProof/>
          <w:lang w:eastAsia="zh-CN"/>
        </w:rPr>
        <w:pict>
          <v:shape id="_x0000_i1067" type="#_x0000_t75" alt=" " style="height:95.25pt;visibility:visible;width:2in">
            <v:imagedata r:id="rId22" o:title=""/>
          </v:shape>
        </w:pict>
      </w:r>
    </w:p>
    <w:p w:rsidR="00327023">
      <w:pPr>
        <w:spacing w:after="0"/>
        <w:rPr>
          <w:rFonts w:cs="Times New Roman"/>
        </w:rPr>
      </w:pPr>
      <w:r>
        <w:rPr>
          <w:rFonts w:cs="宋体" w:hint="eastAsia"/>
          <w:color w:val="000000"/>
        </w:rPr>
        <w:t>（</w:t>
      </w:r>
      <w:r>
        <w:rPr>
          <w:color w:val="000000"/>
        </w:rPr>
        <w:t>2</w:t>
      </w:r>
      <w:r>
        <w:rPr>
          <w:rFonts w:cs="宋体" w:hint="eastAsia"/>
          <w:color w:val="000000"/>
        </w:rPr>
        <w:t>）两辆汽车的路程</w:t>
      </w:r>
      <w:r>
        <w:rPr>
          <w:color w:val="000000"/>
        </w:rPr>
        <w:t>s</w:t>
      </w:r>
      <w:r>
        <w:rPr>
          <w:rFonts w:cs="宋体" w:hint="eastAsia"/>
          <w:color w:val="000000"/>
        </w:rPr>
        <w:t>随时间</w:t>
      </w:r>
      <w:r>
        <w:rPr>
          <w:color w:val="000000"/>
        </w:rPr>
        <w:t>t</w:t>
      </w:r>
      <w:r>
        <w:rPr>
          <w:rFonts w:cs="宋体" w:hint="eastAsia"/>
          <w:color w:val="000000"/>
        </w:rPr>
        <w:t>变化的图象如图乙所示。从图象可知，小英家车做的是</w:t>
      </w:r>
      <w:r>
        <w:rPr>
          <w:color w:val="000000"/>
        </w:rPr>
        <w:t>________ </w:t>
      </w:r>
      <w:r>
        <w:rPr>
          <w:rFonts w:cs="宋体" w:hint="eastAsia"/>
          <w:color w:val="000000"/>
        </w:rPr>
        <w:t>运动，其速度是</w:t>
      </w:r>
      <w:r>
        <w:rPr>
          <w:color w:val="000000"/>
        </w:rPr>
        <w:t>________</w:t>
      </w:r>
      <w:r>
        <w:rPr>
          <w:rFonts w:cs="宋体" w:hint="eastAsia"/>
          <w:color w:val="000000"/>
        </w:rPr>
        <w:t>。</w:t>
      </w:r>
    </w:p>
    <w:p w:rsidR="00327023">
      <w:pPr>
        <w:spacing w:after="0"/>
        <w:rPr>
          <w:rFonts w:cs="Times New Roman"/>
        </w:rPr>
      </w:pPr>
      <w:r>
        <w:rPr>
          <w:rFonts w:cs="Times New Roman"/>
          <w:noProof/>
          <w:lang w:eastAsia="zh-CN"/>
        </w:rPr>
        <w:pict>
          <v:shape id="_x0000_i1068" type="#_x0000_t75" alt=" " style="height:119.25pt;visibility:visible;width:165.75pt">
            <v:imagedata r:id="rId23" o:title=""/>
          </v:shape>
        </w:pict>
      </w:r>
    </w:p>
    <w:p w:rsidR="0032702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）该路段限速</w:t>
      </w:r>
      <w:r>
        <w:rPr>
          <w:color w:val="000000"/>
        </w:rPr>
        <w:t>60km/h</w:t>
      </w:r>
      <w:r>
        <w:rPr>
          <w:rFonts w:cs="宋体" w:hint="eastAsia"/>
          <w:color w:val="000000"/>
        </w:rPr>
        <w:t>或行驶速度不能超过</w:t>
      </w:r>
      <w:r>
        <w:rPr>
          <w:color w:val="000000"/>
        </w:rPr>
        <w:t>60km/h</w:t>
      </w:r>
      <w:r>
        <w:rPr>
          <w:rFonts w:cs="宋体" w:hint="eastAsia"/>
          <w:color w:val="000000"/>
        </w:rPr>
        <w:t>；</w:t>
      </w:r>
      <w:r>
        <w:rPr>
          <w:color w:val="000000"/>
        </w:rPr>
        <w:t>6min</w:t>
      </w:r>
      <w:r>
        <w:rPr>
          <w:rFonts w:cs="Times New Roman"/>
        </w:rPr>
        <w:br/>
      </w:r>
      <w:r>
        <w:rPr>
          <w:rFonts w:cs="宋体" w:hint="eastAsia"/>
          <w:color w:val="000000"/>
        </w:rPr>
        <w:t>（</w:t>
      </w:r>
      <w:r>
        <w:rPr>
          <w:color w:val="000000"/>
        </w:rPr>
        <w:t>2</w:t>
      </w:r>
      <w:r>
        <w:rPr>
          <w:rFonts w:cs="宋体" w:hint="eastAsia"/>
          <w:color w:val="000000"/>
        </w:rPr>
        <w:t>）匀速直线</w:t>
      </w:r>
      <w:r>
        <w:rPr>
          <w:rFonts w:cs="Times New Roman"/>
        </w:rPr>
        <w:br/>
      </w:r>
      <w:r>
        <w:rPr>
          <w:rFonts w:cs="宋体" w:hint="eastAsia"/>
          <w:color w:val="000000"/>
        </w:rPr>
        <w:t>；</w:t>
      </w:r>
      <w:r>
        <w:rPr>
          <w:color w:val="000000"/>
        </w:rPr>
        <w:t>12m/s</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速度与物体运动，速度公式及其应用</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）标志牌上的数字</w:t>
      </w:r>
      <w:r>
        <w:rPr>
          <w:color w:val="000000"/>
        </w:rPr>
        <w:t>“60”</w:t>
      </w:r>
      <w:r>
        <w:rPr>
          <w:rFonts w:cs="宋体" w:hint="eastAsia"/>
          <w:color w:val="000000"/>
        </w:rPr>
        <w:t>表示的意思是该路段限速</w:t>
      </w:r>
      <w:r>
        <w:rPr>
          <w:color w:val="000000"/>
        </w:rPr>
        <w:t>60km/h</w:t>
      </w:r>
      <w:r>
        <w:rPr>
          <w:rFonts w:cs="宋体" w:hint="eastAsia"/>
          <w:color w:val="000000"/>
        </w:rPr>
        <w:t>或行驶速度不能超过</w:t>
      </w:r>
      <w:r>
        <w:rPr>
          <w:color w:val="000000"/>
        </w:rPr>
        <w:t>60km/h</w:t>
      </w:r>
      <w:r>
        <w:rPr>
          <w:rFonts w:cs="宋体" w:hint="eastAsia"/>
          <w:color w:val="000000"/>
        </w:rPr>
        <w:t>，不超速的前提下，从此标志牌处到达长江大桥，最快需要</w:t>
      </w:r>
      <w:r>
        <w:rPr>
          <w:color w:val="000000"/>
        </w:rPr>
        <w:t>t=</w:t>
      </w:r>
      <w:r>
        <w:rPr>
          <w:rFonts w:cs="Times New Roman"/>
          <w:noProof/>
          <w:lang w:eastAsia="zh-CN"/>
        </w:rPr>
        <w:pict>
          <v:shape id="_x0000_i1069" type="#_x0000_t75" alt=" " style="height:15pt;visibility:visible;width:9.75pt">
            <v:imagedata r:id="rId18" o:title=""/>
          </v:shape>
        </w:pict>
      </w:r>
      <w:r>
        <w:rPr>
          <w:color w:val="000000"/>
        </w:rPr>
        <w:t>=</w:t>
      </w:r>
      <w:r>
        <w:rPr>
          <w:rFonts w:cs="Times New Roman"/>
          <w:noProof/>
          <w:lang w:eastAsia="zh-CN"/>
        </w:rPr>
        <w:pict>
          <v:shape id="_x0000_i1070" type="#_x0000_t75" alt=" " style="height:21.75pt;visibility:visible;width:39pt">
            <v:imagedata r:id="rId24" o:title=""/>
          </v:shape>
        </w:pict>
      </w:r>
      <w:r>
        <w:rPr>
          <w:color w:val="000000"/>
        </w:rPr>
        <w:t>=0.1h=6min</w: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）从</w:t>
      </w:r>
      <w:r>
        <w:rPr>
          <w:color w:val="000000"/>
        </w:rPr>
        <w:t>s-t</w:t>
      </w:r>
      <w:r>
        <w:rPr>
          <w:rFonts w:cs="宋体" w:hint="eastAsia"/>
          <w:color w:val="000000"/>
        </w:rPr>
        <w:t>图象可知，小英家车通过的路程与时间成正比，因此小英家车做的是匀速直线运动；小英家车运动</w:t>
      </w:r>
      <w:r>
        <w:rPr>
          <w:color w:val="000000"/>
        </w:rPr>
        <w:t>60m</w:t>
      </w:r>
      <w:r>
        <w:rPr>
          <w:rFonts w:cs="宋体" w:hint="eastAsia"/>
          <w:color w:val="000000"/>
        </w:rPr>
        <w:t>的路程，用时</w:t>
      </w:r>
      <w:r>
        <w:rPr>
          <w:color w:val="000000"/>
        </w:rPr>
        <w:t>5s</w:t>
      </w:r>
      <w:r>
        <w:rPr>
          <w:rFonts w:cs="宋体" w:hint="eastAsia"/>
          <w:color w:val="000000"/>
        </w:rPr>
        <w:t>，其速度是</w:t>
      </w:r>
      <w:r>
        <w:rPr>
          <w:color w:val="000000"/>
        </w:rPr>
        <w:t>v=</w:t>
      </w:r>
      <w:r>
        <w:rPr>
          <w:rFonts w:cs="Times New Roman"/>
          <w:noProof/>
          <w:lang w:eastAsia="zh-CN"/>
        </w:rPr>
        <w:pict>
          <v:shape id="_x0000_i1071" type="#_x0000_t75" alt=" " style="height:16.5pt;visibility:visible;width:8.25pt">
            <v:imagedata r:id="rId10" o:title=""/>
          </v:shape>
        </w:pict>
      </w:r>
      <w:r>
        <w:rPr>
          <w:color w:val="000000"/>
        </w:rPr>
        <w:t>=</w:t>
      </w:r>
      <w:r>
        <w:rPr>
          <w:rFonts w:cs="Times New Roman"/>
          <w:noProof/>
          <w:lang w:eastAsia="zh-CN"/>
        </w:rPr>
        <w:pict>
          <v:shape id="_x0000_i1072" type="#_x0000_t75" alt=" " style="height:20.25pt;visibility:visible;width:23.25pt">
            <v:imagedata r:id="rId25" o:title=""/>
          </v:shape>
        </w:pict>
      </w:r>
      <w:r>
        <w:rPr>
          <w:color w:val="000000"/>
        </w:rPr>
        <w:t>=12m/s</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）该路段限速</w:t>
      </w:r>
      <w:r>
        <w:rPr>
          <w:color w:val="000000"/>
        </w:rPr>
        <w:t>60km/h(</w:t>
      </w:r>
      <w:r>
        <w:rPr>
          <w:rFonts w:cs="宋体" w:hint="eastAsia"/>
          <w:color w:val="000000"/>
        </w:rPr>
        <w:t>或行驶速度不能超过</w:t>
      </w:r>
      <w:r>
        <w:rPr>
          <w:color w:val="000000"/>
        </w:rPr>
        <w:t>60km/h)</w:t>
      </w:r>
      <w:r>
        <w:rPr>
          <w:rFonts w:cs="宋体" w:hint="eastAsia"/>
          <w:color w:val="000000"/>
        </w:rPr>
        <w:t>；</w:t>
      </w:r>
      <w:r>
        <w:rPr>
          <w:color w:val="000000"/>
        </w:rPr>
        <w:t>6min</w:t>
      </w:r>
      <w:r>
        <w:rPr>
          <w:rFonts w:cs="宋体" w:hint="eastAsia"/>
          <w:color w:val="000000"/>
        </w:rPr>
        <w:t>；（</w:t>
      </w:r>
      <w:r>
        <w:rPr>
          <w:color w:val="000000"/>
        </w:rPr>
        <w:t>2</w:t>
      </w:r>
      <w:r>
        <w:rPr>
          <w:rFonts w:cs="宋体" w:hint="eastAsia"/>
          <w:color w:val="000000"/>
        </w:rPr>
        <w:t>）匀速直线；</w:t>
      </w:r>
      <w:r>
        <w:rPr>
          <w:color w:val="000000"/>
        </w:rPr>
        <w:t>12m/s</w:t>
      </w:r>
      <w:r>
        <w:rPr>
          <w:rFonts w:cs="宋体" w:hint="eastAsia"/>
          <w:color w:val="000000"/>
        </w:rPr>
        <w:t>。</w:t>
      </w:r>
    </w:p>
    <w:p w:rsidR="00327023">
      <w:pPr>
        <w:spacing w:after="0"/>
        <w:rPr>
          <w:rFonts w:cs="Times New Roman"/>
        </w:rPr>
      </w:pPr>
      <w:r>
        <w:rPr>
          <w:rFonts w:cs="宋体" w:hint="eastAsia"/>
          <w:color w:val="000000"/>
        </w:rPr>
        <w:t>【分析】（</w:t>
      </w:r>
      <w:r>
        <w:rPr>
          <w:color w:val="000000"/>
        </w:rPr>
        <w:t>1</w:t>
      </w:r>
      <w:r>
        <w:rPr>
          <w:rFonts w:cs="宋体" w:hint="eastAsia"/>
          <w:color w:val="000000"/>
        </w:rPr>
        <w:t>）解题关键是明白交通标志牌所表示的意义：</w:t>
      </w:r>
      <w:r>
        <w:rPr>
          <w:color w:val="000000"/>
        </w:rPr>
        <w:t>“60”</w:t>
      </w:r>
      <w:r>
        <w:rPr>
          <w:rFonts w:cs="宋体" w:hint="eastAsia"/>
          <w:color w:val="000000"/>
        </w:rPr>
        <w:t>是限速的标志，</w:t>
      </w:r>
      <w:r>
        <w:rPr>
          <w:color w:val="000000"/>
        </w:rPr>
        <w:t>“</w:t>
      </w:r>
      <w:r>
        <w:rPr>
          <w:rFonts w:cs="宋体" w:hint="eastAsia"/>
          <w:color w:val="000000"/>
        </w:rPr>
        <w:t>长江大桥</w:t>
      </w:r>
      <w:r>
        <w:rPr>
          <w:color w:val="000000"/>
        </w:rPr>
        <w:t>6km”</w:t>
      </w:r>
      <w:r>
        <w:rPr>
          <w:rFonts w:cs="宋体" w:hint="eastAsia"/>
          <w:color w:val="000000"/>
        </w:rPr>
        <w:t>表示从此标志牌处到长江大桥距离为</w:t>
      </w:r>
      <w:r>
        <w:rPr>
          <w:color w:val="000000"/>
        </w:rPr>
        <w:t>6km</w:t>
      </w:r>
      <w:r>
        <w:rPr>
          <w:rFonts w:cs="宋体" w:hint="eastAsia"/>
          <w:color w:val="000000"/>
        </w:rPr>
        <w:t>，利用此信息根据公式</w:t>
      </w:r>
      <w:r>
        <w:rPr>
          <w:color w:val="000000"/>
        </w:rPr>
        <w:t>t=</w:t>
      </w:r>
      <w:r>
        <w:rPr>
          <w:rFonts w:cs="Times New Roman"/>
          <w:noProof/>
          <w:lang w:eastAsia="zh-CN"/>
        </w:rPr>
        <w:pict>
          <v:shape id="_x0000_i1073" type="#_x0000_t75" alt=" " style="height:16.5pt;visibility:visible;width:8.25pt">
            <v:imagedata r:id="rId10" o:title=""/>
          </v:shape>
        </w:pict>
      </w:r>
      <w:r>
        <w:rPr>
          <w:rFonts w:cs="宋体" w:hint="eastAsia"/>
          <w:color w:val="000000"/>
        </w:rPr>
        <w:t>可求所需时间；（</w:t>
      </w:r>
      <w:r>
        <w:rPr>
          <w:color w:val="000000"/>
        </w:rPr>
        <w:t>2</w:t>
      </w:r>
      <w:r>
        <w:rPr>
          <w:rFonts w:cs="宋体" w:hint="eastAsia"/>
          <w:color w:val="000000"/>
        </w:rPr>
        <w:t>）由</w:t>
      </w:r>
      <w:r>
        <w:rPr>
          <w:color w:val="000000"/>
        </w:rPr>
        <w:t>s-t</w:t>
      </w:r>
      <w:r>
        <w:rPr>
          <w:rFonts w:cs="宋体" w:hint="eastAsia"/>
          <w:color w:val="000000"/>
        </w:rPr>
        <w:t>图象可知，小英家车通过的路程与时间成正比，再根据速度公式求出其速度大小。</w:t>
      </w:r>
    </w:p>
    <w:p w:rsidR="00327023">
      <w:pPr>
        <w:spacing w:after="0"/>
        <w:rPr>
          <w:rFonts w:cs="Times New Roman"/>
        </w:rPr>
      </w:pPr>
      <w:r>
        <w:rPr>
          <w:color w:val="000000"/>
        </w:rPr>
        <w:t>19.</w:t>
      </w:r>
      <w:r>
        <w:rPr>
          <w:rFonts w:cs="宋体" w:hint="eastAsia"/>
          <w:color w:val="000000"/>
        </w:rPr>
        <w:t>乘电梯上升的站着的乘客相对地面是</w:t>
      </w:r>
      <w:r>
        <w:rPr>
          <w:color w:val="000000"/>
        </w:rPr>
        <w:t>________</w:t>
      </w:r>
      <w:r>
        <w:rPr>
          <w:rFonts w:cs="宋体" w:hint="eastAsia"/>
          <w:color w:val="000000"/>
        </w:rPr>
        <w:t>，相对电梯厢是</w:t>
      </w:r>
      <w:r>
        <w:rPr>
          <w:color w:val="000000"/>
        </w:rPr>
        <w:t>________</w:t>
      </w:r>
      <w:r>
        <w:rPr>
          <w:rFonts w:cs="宋体" w:hint="eastAsia"/>
          <w:color w:val="000000"/>
        </w:rPr>
        <w:t>。在空中加油时，加油机与受油机是相对</w:t>
      </w:r>
      <w:r>
        <w:rPr>
          <w:color w:val="000000"/>
        </w:rPr>
        <w:t>________</w:t>
      </w:r>
      <w:r>
        <w:rPr>
          <w:rFonts w:cs="宋体" w:hint="eastAsia"/>
          <w:color w:val="000000"/>
        </w:rPr>
        <w:t>（</w:t>
      </w:r>
      <w:r>
        <w:rPr>
          <w:color w:val="000000"/>
        </w:rPr>
        <w:t>“</w:t>
      </w:r>
      <w:r>
        <w:rPr>
          <w:rFonts w:cs="宋体" w:hint="eastAsia"/>
          <w:color w:val="000000"/>
        </w:rPr>
        <w:t>运动</w:t>
      </w:r>
      <w:r>
        <w:rPr>
          <w:color w:val="000000"/>
        </w:rPr>
        <w:t>”</w:t>
      </w:r>
      <w:r>
        <w:rPr>
          <w:rFonts w:cs="宋体" w:hint="eastAsia"/>
          <w:color w:val="000000"/>
        </w:rPr>
        <w:t>或</w:t>
      </w:r>
      <w:r>
        <w:rPr>
          <w:color w:val="000000"/>
        </w:rPr>
        <w:t>“</w:t>
      </w:r>
      <w:r>
        <w:rPr>
          <w:rFonts w:cs="宋体" w:hint="eastAsia"/>
          <w:color w:val="000000"/>
        </w:rPr>
        <w:t>静止</w:t>
      </w:r>
      <w:r>
        <w:rPr>
          <w:color w:val="000000"/>
        </w:rPr>
        <w:t>”</w:t>
      </w:r>
      <w:r>
        <w:rPr>
          <w:rFonts w:cs="宋体" w:hint="eastAsia"/>
          <w:color w:val="000000"/>
        </w:rPr>
        <w:t>）。</w:t>
      </w:r>
      <w:r>
        <w:rPr>
          <w:rFonts w:cs="Times New Roman"/>
        </w:rPr>
        <w:br/>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运动</w:t>
      </w:r>
      <w:r>
        <w:rPr>
          <w:rFonts w:cs="Times New Roman"/>
        </w:rPr>
        <w:br/>
      </w:r>
      <w:r>
        <w:rPr>
          <w:rFonts w:cs="宋体" w:hint="eastAsia"/>
          <w:color w:val="000000"/>
        </w:rPr>
        <w:t>；静止</w:t>
      </w:r>
      <w:r>
        <w:rPr>
          <w:rFonts w:cs="Times New Roman"/>
        </w:rPr>
        <w:br/>
      </w:r>
      <w:r>
        <w:rPr>
          <w:rFonts w:cs="宋体" w:hint="eastAsia"/>
          <w:color w:val="000000"/>
        </w:rPr>
        <w:t>；静止</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运动和静止的相对性</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乘电梯上升的站着的乘客相对于地面的位置在改变，所以，乘客相对地面运动的；乘客相对于电梯厢的位置不变，则乘客相对电梯厢是静止的。在空中加油时，加油机与受油机的运动情况相同，加油机与受油机是相对静止。</w:t>
      </w:r>
      <w:r>
        <w:rPr>
          <w:rFonts w:cs="Times New Roman"/>
        </w:rPr>
        <w:br/>
      </w:r>
      <w:r>
        <w:rPr>
          <w:rFonts w:cs="宋体" w:hint="eastAsia"/>
          <w:color w:val="000000"/>
        </w:rPr>
        <w:t>故答案为：运动；静止；静止。</w:t>
      </w:r>
    </w:p>
    <w:p w:rsidR="00327023">
      <w:pPr>
        <w:spacing w:after="0"/>
        <w:rPr>
          <w:rFonts w:cs="Times New Roman"/>
        </w:rPr>
      </w:pPr>
      <w:r>
        <w:rPr>
          <w:rFonts w:cs="宋体" w:hint="eastAsia"/>
          <w:color w:val="000000"/>
        </w:rPr>
        <w:t>【分析】判断一个物体是运动还是静止，取决于所选的参照物；如果物体相对于参照物的位置改变了则物体运动，物体相对于参照物的位置不变则物体静止；如果两个物体的运动情况相同，则以其中任何一个物体为参照物，另一个物体都是静止的，即两物体是相对静止的。</w:t>
      </w:r>
    </w:p>
    <w:p w:rsidR="00327023">
      <w:pPr>
        <w:spacing w:after="0"/>
        <w:rPr>
          <w:rFonts w:cs="Times New Roman"/>
        </w:rPr>
      </w:pPr>
      <w:r>
        <w:rPr>
          <w:color w:val="000000"/>
        </w:rPr>
        <w:t>20.</w:t>
      </w:r>
      <w:r>
        <w:rPr>
          <w:rFonts w:cs="宋体" w:hint="eastAsia"/>
          <w:color w:val="000000"/>
        </w:rPr>
        <w:t>在物理学里</w:t>
      </w:r>
      <w:r>
        <w:rPr>
          <w:color w:val="000000"/>
        </w:rPr>
        <w:t>,</w:t>
      </w:r>
      <w:r>
        <w:rPr>
          <w:rFonts w:cs="宋体" w:hint="eastAsia"/>
          <w:color w:val="000000"/>
        </w:rPr>
        <w:t>我们把物体位置的变化叫做</w:t>
      </w:r>
      <w:r>
        <w:rPr>
          <w:color w:val="000000"/>
        </w:rPr>
        <w:t>________</w:t>
      </w:r>
      <w:r>
        <w:rPr>
          <w:rFonts w:cs="宋体" w:hint="eastAsia"/>
          <w:color w:val="000000"/>
        </w:rPr>
        <w:t>；判断物体是运动还是静止</w:t>
      </w:r>
      <w:r>
        <w:rPr>
          <w:color w:val="000000"/>
        </w:rPr>
        <w:t>,</w:t>
      </w:r>
      <w:r>
        <w:rPr>
          <w:rFonts w:cs="宋体" w:hint="eastAsia"/>
          <w:color w:val="000000"/>
        </w:rPr>
        <w:t>取决于所选择的</w:t>
      </w:r>
      <w:r>
        <w:rPr>
          <w:rFonts w:cs="宋体" w:hint="eastAsia"/>
          <w:i/>
          <w:iCs/>
          <w:color w:val="000000"/>
          <w:u w:val="single"/>
        </w:rPr>
        <w:t>　</w:t>
      </w:r>
      <w:r>
        <w:rPr>
          <w:color w:val="000000"/>
        </w:rPr>
        <w:t>________</w:t>
      </w:r>
      <w:r>
        <w:rPr>
          <w:rFonts w:cs="宋体" w:hint="eastAsia"/>
          <w:i/>
          <w:iCs/>
          <w:color w:val="000000"/>
          <w:u w:val="single"/>
        </w:rPr>
        <w:t>　</w:t>
      </w:r>
      <w:r>
        <w:rPr>
          <w:rFonts w:cs="宋体" w:hint="eastAsia"/>
          <w:color w:val="000000"/>
        </w:rPr>
        <w:t>。研究坐在行驶的汽车里的人的运动时</w:t>
      </w:r>
      <w:r>
        <w:rPr>
          <w:color w:val="000000"/>
        </w:rPr>
        <w:t>,</w:t>
      </w:r>
      <w:r>
        <w:rPr>
          <w:rFonts w:cs="宋体" w:hint="eastAsia"/>
          <w:color w:val="000000"/>
        </w:rPr>
        <w:t>若以路旁的树为参照物</w:t>
      </w:r>
      <w:r>
        <w:rPr>
          <w:color w:val="000000"/>
        </w:rPr>
        <w:t>,</w:t>
      </w:r>
      <w:r>
        <w:rPr>
          <w:rFonts w:cs="宋体" w:hint="eastAsia"/>
          <w:color w:val="000000"/>
        </w:rPr>
        <w:t>人是</w:t>
      </w:r>
      <w:r>
        <w:rPr>
          <w:color w:val="000000"/>
        </w:rPr>
        <w:t>________</w:t>
      </w:r>
      <w:r>
        <w:rPr>
          <w:rFonts w:cs="宋体" w:hint="eastAsia"/>
          <w:color w:val="000000"/>
        </w:rPr>
        <w:t>的</w:t>
      </w:r>
      <w:r>
        <w:rPr>
          <w:color w:val="000000"/>
        </w:rPr>
        <w:t>;</w:t>
      </w:r>
      <w:r>
        <w:rPr>
          <w:rFonts w:cs="宋体" w:hint="eastAsia"/>
          <w:color w:val="000000"/>
        </w:rPr>
        <w:t>若以汽车为参照物</w:t>
      </w:r>
      <w:r>
        <w:rPr>
          <w:color w:val="000000"/>
        </w:rPr>
        <w:t>,</w:t>
      </w:r>
      <w:r>
        <w:rPr>
          <w:rFonts w:cs="宋体" w:hint="eastAsia"/>
          <w:color w:val="000000"/>
        </w:rPr>
        <w:t>人是</w:t>
      </w:r>
      <w:r>
        <w:rPr>
          <w:color w:val="000000"/>
        </w:rPr>
        <w:t>________</w:t>
      </w:r>
      <w:r>
        <w:rPr>
          <w:rFonts w:cs="宋体" w:hint="eastAsia"/>
          <w:i/>
          <w:iCs/>
          <w:color w:val="000000"/>
          <w:u w:val="single"/>
        </w:rPr>
        <w:t>　</w:t>
      </w:r>
      <w:r>
        <w:rPr>
          <w:rFonts w:cs="宋体" w:hint="eastAsia"/>
          <w:color w:val="000000"/>
        </w:rPr>
        <w:t>的。</w:t>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机械运动；参照物；运动；静止</w:t>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机械运动，运动和静止的相对性</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在物理学里，我们把物体位置的变化叫做机械运动；判断物体是运动还是静止，取决于所选择的参照物；坐在行驶的汽车里的人相对于路旁的树位置发生了改变，因此以路旁的树为参照物，人是运动的；人相对于汽车位置不变，所以，以汽车为参照物，人是静止的。</w:t>
      </w:r>
      <w:r>
        <w:rPr>
          <w:rFonts w:cs="Times New Roman"/>
        </w:rPr>
        <w:br/>
      </w:r>
      <w:r>
        <w:rPr>
          <w:rFonts w:cs="宋体" w:hint="eastAsia"/>
          <w:color w:val="000000"/>
        </w:rPr>
        <w:t>故答案为：机械运动；参照物；运动；静止。</w:t>
      </w:r>
    </w:p>
    <w:p w:rsidR="00327023">
      <w:pPr>
        <w:spacing w:after="0"/>
        <w:rPr>
          <w:rFonts w:cs="Times New Roman"/>
        </w:rPr>
      </w:pPr>
      <w:r>
        <w:rPr>
          <w:rFonts w:cs="宋体" w:hint="eastAsia"/>
          <w:color w:val="000000"/>
        </w:rPr>
        <w:t>【分析】在物理学里，一个物体相对于另一个物体位置的改变叫做机械运动；一个物体是运动还是静止，取决于所选的参照物；如果物体相对于参照物的位置改变了则物体运动，物体相对于参照物的位置不变则物体静止。</w:t>
      </w:r>
    </w:p>
    <w:p w:rsidR="00327023">
      <w:pPr>
        <w:rPr>
          <w:rFonts w:cs="Times New Roman"/>
        </w:rPr>
      </w:pPr>
      <w:r>
        <w:rPr>
          <w:rFonts w:cs="宋体" w:hint="eastAsia"/>
          <w:b/>
          <w:bCs/>
          <w:sz w:val="24"/>
          <w:szCs w:val="24"/>
        </w:rPr>
        <w:t>四、作图题</w:t>
      </w:r>
    </w:p>
    <w:p w:rsidR="00327023">
      <w:pPr>
        <w:spacing w:after="0"/>
        <w:rPr>
          <w:rFonts w:cs="Times New Roman"/>
        </w:rPr>
      </w:pPr>
      <w:r>
        <w:rPr>
          <w:color w:val="000000"/>
        </w:rPr>
        <w:t>21.</w:t>
      </w:r>
      <w:r>
        <w:rPr>
          <w:rFonts w:cs="宋体" w:hint="eastAsia"/>
          <w:color w:val="000000"/>
        </w:rPr>
        <w:t>有一束光通过</w:t>
      </w:r>
      <w:r>
        <w:rPr>
          <w:color w:val="000000"/>
        </w:rPr>
        <w:t>A</w:t>
      </w:r>
      <w:r>
        <w:rPr>
          <w:rFonts w:cs="宋体" w:hint="eastAsia"/>
          <w:color w:val="000000"/>
        </w:rPr>
        <w:t>点射到镜面，反射后过</w:t>
      </w:r>
      <w:r>
        <w:rPr>
          <w:color w:val="000000"/>
        </w:rPr>
        <w:t>B</w:t>
      </w:r>
      <w:r>
        <w:rPr>
          <w:rFonts w:cs="宋体" w:hint="eastAsia"/>
          <w:color w:val="000000"/>
        </w:rPr>
        <w:t>点，请画出下图的入射光线和反射光线</w:t>
      </w:r>
      <w:r>
        <w:rPr>
          <w:color w:val="000000"/>
        </w:rPr>
        <w:t>.</w:t>
      </w:r>
    </w:p>
    <w:p w:rsidR="00327023">
      <w:pPr>
        <w:spacing w:after="0"/>
        <w:rPr>
          <w:rFonts w:cs="Times New Roman"/>
        </w:rPr>
      </w:pPr>
      <w:r>
        <w:rPr>
          <w:rFonts w:cs="Times New Roman"/>
          <w:noProof/>
          <w:lang w:eastAsia="zh-CN"/>
        </w:rPr>
        <w:pict>
          <v:shape id="_x0000_i1074" type="#_x0000_t75" alt=" " style="height:69.75pt;visibility:visible;width:155.25pt">
            <v:imagedata r:id="rId26" o:title=""/>
          </v:shape>
        </w:pict>
      </w:r>
    </w:p>
    <w:p w:rsidR="00327023">
      <w:pPr>
        <w:spacing w:after="0"/>
        <w:rPr>
          <w:rFonts w:cs="Times New Roman"/>
        </w:rPr>
      </w:pPr>
      <w:r>
        <w:rPr>
          <w:rFonts w:cs="宋体" w:hint="eastAsia"/>
          <w:color w:val="0000FF"/>
        </w:rPr>
        <w:t>【答案】</w:t>
      </w:r>
      <w:r>
        <w:rPr>
          <w:rFonts w:cs="Times New Roman"/>
          <w:noProof/>
          <w:lang w:eastAsia="zh-CN"/>
        </w:rPr>
        <w:pict>
          <v:shape id="_x0000_i1075" type="#_x0000_t75" alt=" " style="height:123pt;visibility:visible;width:117.75pt">
            <v:imagedata r:id="rId27" o:title=""/>
          </v:shape>
        </w:pict>
      </w:r>
    </w:p>
    <w:p w:rsidR="00327023">
      <w:pPr>
        <w:spacing w:after="0"/>
        <w:rPr>
          <w:rFonts w:cs="Times New Roman"/>
        </w:rPr>
      </w:pPr>
      <w:r>
        <w:rPr>
          <w:rFonts w:cs="宋体" w:hint="eastAsia"/>
          <w:color w:val="0000FF"/>
        </w:rPr>
        <w:t>【考点】</w:t>
      </w:r>
      <w:r>
        <w:rPr>
          <w:rFonts w:cs="宋体" w:hint="eastAsia"/>
          <w:color w:val="000000"/>
        </w:rPr>
        <w:t>平面镜成像的相关作图</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【解答】根据平面镜成像特点，作出</w:t>
      </w:r>
      <w:r>
        <w:rPr>
          <w:color w:val="000000"/>
        </w:rPr>
        <w:t>A</w:t>
      </w:r>
      <w:r>
        <w:rPr>
          <w:rFonts w:cs="宋体" w:hint="eastAsia"/>
          <w:color w:val="000000"/>
        </w:rPr>
        <w:t>点的像点</w:t>
      </w:r>
      <w:r>
        <w:rPr>
          <w:color w:val="000000"/>
        </w:rPr>
        <w:t>A</w:t>
      </w:r>
      <w:r>
        <w:rPr>
          <w:rFonts w:ascii="宋体" w:hAnsi="宋体" w:cs="宋体" w:hint="eastAsia"/>
          <w:color w:val="000000"/>
        </w:rPr>
        <w:t>′</w:t>
      </w:r>
      <w:r>
        <w:rPr>
          <w:rFonts w:cs="宋体" w:hint="eastAsia"/>
          <w:color w:val="000000"/>
        </w:rPr>
        <w:t>，连接</w:t>
      </w:r>
      <w:r>
        <w:rPr>
          <w:color w:val="000000"/>
        </w:rPr>
        <w:t>A</w:t>
      </w:r>
      <w:r>
        <w:rPr>
          <w:rFonts w:ascii="宋体" w:hAnsi="宋体" w:cs="宋体" w:hint="eastAsia"/>
          <w:color w:val="000000"/>
        </w:rPr>
        <w:t>′</w:t>
      </w:r>
      <w:r>
        <w:rPr>
          <w:color w:val="000000"/>
        </w:rPr>
        <w:t>B</w:t>
      </w:r>
      <w:r>
        <w:rPr>
          <w:rFonts w:cs="宋体" w:hint="eastAsia"/>
          <w:color w:val="000000"/>
        </w:rPr>
        <w:t>，与镜面相交与</w:t>
      </w:r>
      <w:r>
        <w:rPr>
          <w:color w:val="000000"/>
        </w:rPr>
        <w:t>O</w:t>
      </w:r>
      <w:r>
        <w:rPr>
          <w:rFonts w:cs="宋体" w:hint="eastAsia"/>
          <w:color w:val="000000"/>
        </w:rPr>
        <w:t>点，</w:t>
      </w:r>
      <w:r>
        <w:rPr>
          <w:color w:val="000000"/>
        </w:rPr>
        <w:t>O</w:t>
      </w:r>
      <w:r>
        <w:rPr>
          <w:rFonts w:cs="宋体" w:hint="eastAsia"/>
          <w:color w:val="000000"/>
        </w:rPr>
        <w:t>点为入射点，</w:t>
      </w:r>
      <w:r>
        <w:rPr>
          <w:color w:val="000000"/>
        </w:rPr>
        <w:t>OB</w:t>
      </w:r>
      <w:r>
        <w:rPr>
          <w:rFonts w:cs="宋体" w:hint="eastAsia"/>
          <w:color w:val="000000"/>
        </w:rPr>
        <w:t>为反射光线，再连接</w:t>
      </w:r>
      <w:r>
        <w:rPr>
          <w:color w:val="000000"/>
        </w:rPr>
        <w:t>AO</w:t>
      </w:r>
      <w:r>
        <w:rPr>
          <w:rFonts w:cs="宋体" w:hint="eastAsia"/>
          <w:color w:val="000000"/>
        </w:rPr>
        <w:t>为入射光线。</w:t>
      </w:r>
    </w:p>
    <w:p w:rsidR="00327023">
      <w:pPr>
        <w:spacing w:after="0"/>
        <w:rPr>
          <w:rFonts w:cs="Times New Roman"/>
        </w:rPr>
      </w:pPr>
      <w:r>
        <w:rPr>
          <w:rFonts w:cs="宋体" w:hint="eastAsia"/>
          <w:color w:val="000000"/>
        </w:rPr>
        <w:t>【分析】根据像物关于平面镜对称性，作出</w:t>
      </w:r>
      <w:r>
        <w:rPr>
          <w:color w:val="000000"/>
        </w:rPr>
        <w:t>A</w:t>
      </w:r>
      <w:r>
        <w:rPr>
          <w:rFonts w:cs="宋体" w:hint="eastAsia"/>
          <w:color w:val="000000"/>
        </w:rPr>
        <w:t>点通过镜面所成的像点，所有反射光线的反向延长线形成了虚像，可以确定出过</w:t>
      </w:r>
      <w:r>
        <w:rPr>
          <w:color w:val="000000"/>
        </w:rPr>
        <w:t>B</w:t>
      </w:r>
      <w:r>
        <w:rPr>
          <w:rFonts w:cs="宋体" w:hint="eastAsia"/>
          <w:color w:val="000000"/>
        </w:rPr>
        <w:t>点的反射光线和入射点，由</w:t>
      </w:r>
      <w:r>
        <w:rPr>
          <w:color w:val="000000"/>
        </w:rPr>
        <w:t>A</w:t>
      </w:r>
      <w:r>
        <w:rPr>
          <w:rFonts w:cs="宋体" w:hint="eastAsia"/>
          <w:color w:val="000000"/>
        </w:rPr>
        <w:t>点和入射点确定出入射光线。</w:t>
      </w:r>
    </w:p>
    <w:p w:rsidR="00327023">
      <w:pPr>
        <w:spacing w:after="0"/>
        <w:rPr>
          <w:rFonts w:cs="Times New Roman"/>
        </w:rPr>
      </w:pPr>
      <w:r>
        <w:rPr>
          <w:color w:val="000000"/>
        </w:rPr>
        <w:t>22.</w:t>
      </w:r>
      <w:r>
        <w:rPr>
          <w:rFonts w:cs="宋体" w:hint="eastAsia"/>
          <w:color w:val="000000"/>
        </w:rPr>
        <w:t>请画出下图的反射光线，并标出反射角大小</w:t>
      </w:r>
      <w:r>
        <w:rPr>
          <w:color w:val="000000"/>
        </w:rPr>
        <w:t>.</w:t>
      </w:r>
    </w:p>
    <w:p w:rsidR="00327023">
      <w:pPr>
        <w:spacing w:after="0"/>
        <w:rPr>
          <w:rFonts w:cs="Times New Roman"/>
        </w:rPr>
      </w:pPr>
      <w:r>
        <w:rPr>
          <w:rFonts w:cs="Times New Roman"/>
          <w:noProof/>
          <w:lang w:eastAsia="zh-CN"/>
        </w:rPr>
        <w:pict>
          <v:shape id="_x0000_i1076" type="#_x0000_t75" alt=" " style="height:65.25pt;visibility:visible;width:171pt">
            <v:imagedata r:id="rId28" o:title=""/>
          </v:shape>
        </w:pict>
      </w:r>
    </w:p>
    <w:p w:rsidR="00327023">
      <w:pPr>
        <w:spacing w:after="0"/>
        <w:rPr>
          <w:rFonts w:cs="Times New Roman"/>
        </w:rPr>
      </w:pPr>
      <w:r>
        <w:rPr>
          <w:rFonts w:cs="宋体" w:hint="eastAsia"/>
          <w:color w:val="0000FF"/>
        </w:rPr>
        <w:t>【答案】</w:t>
      </w:r>
      <w:r>
        <w:rPr>
          <w:rFonts w:cs="Times New Roman"/>
          <w:noProof/>
          <w:lang w:eastAsia="zh-CN"/>
        </w:rPr>
        <w:pict>
          <v:shape id="_x0000_i1077" type="#_x0000_t75" alt=" " style="height:78.75pt;visibility:visible;width:150.75pt">
            <v:imagedata r:id="rId29" o:title=""/>
          </v:shape>
        </w:pict>
      </w:r>
    </w:p>
    <w:p w:rsidR="00327023">
      <w:pPr>
        <w:spacing w:after="0"/>
        <w:rPr>
          <w:rFonts w:cs="Times New Roman"/>
        </w:rPr>
      </w:pPr>
      <w:r>
        <w:rPr>
          <w:rFonts w:cs="宋体" w:hint="eastAsia"/>
          <w:color w:val="0000FF"/>
        </w:rPr>
        <w:t>【考点】</w:t>
      </w:r>
      <w:r>
        <w:rPr>
          <w:rFonts w:cs="宋体" w:hint="eastAsia"/>
          <w:color w:val="000000"/>
        </w:rPr>
        <w:t>作光的反射光路图</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【解答】先过入射点垂直于平面镜作出法线，入射光线与镜面成</w:t>
      </w:r>
      <w:r>
        <w:rPr>
          <w:color w:val="000000"/>
        </w:rPr>
        <w:t>30°</w:t>
      </w:r>
      <w:r>
        <w:rPr>
          <w:rFonts w:cs="宋体" w:hint="eastAsia"/>
          <w:color w:val="000000"/>
        </w:rPr>
        <w:t>角，根据光的反射定律可知：反射角</w:t>
      </w:r>
      <w:r>
        <w:rPr>
          <w:color w:val="000000"/>
        </w:rPr>
        <w:t>=</w:t>
      </w:r>
      <w:r>
        <w:rPr>
          <w:rFonts w:cs="宋体" w:hint="eastAsia"/>
          <w:color w:val="000000"/>
        </w:rPr>
        <w:t>入射角</w:t>
      </w:r>
      <w:r>
        <w:rPr>
          <w:color w:val="000000"/>
        </w:rPr>
        <w:t>=90°-30°=60°</w:t>
      </w:r>
      <w:r>
        <w:rPr>
          <w:rFonts w:cs="宋体" w:hint="eastAsia"/>
          <w:color w:val="000000"/>
        </w:rPr>
        <w:t>，再在法线的右侧画出反射光线，标出反射角的大小。</w:t>
      </w:r>
    </w:p>
    <w:p w:rsidR="00327023">
      <w:pPr>
        <w:spacing w:after="0"/>
        <w:rPr>
          <w:rFonts w:cs="Times New Roman"/>
        </w:rPr>
      </w:pPr>
      <w:r>
        <w:rPr>
          <w:rFonts w:cs="宋体" w:hint="eastAsia"/>
          <w:color w:val="000000"/>
        </w:rPr>
        <w:t>【分析】已知入射光线与镜面之间的夹角，画出法线后可以确定出入射角的大小，再根据光的反射定律可知反射角等于入射角，画出反射光线并标出反射角。</w:t>
      </w:r>
    </w:p>
    <w:p w:rsidR="00327023">
      <w:pPr>
        <w:spacing w:after="0"/>
        <w:rPr>
          <w:rFonts w:cs="Times New Roman"/>
        </w:rPr>
      </w:pPr>
      <w:r>
        <w:rPr>
          <w:color w:val="000000"/>
        </w:rPr>
        <w:t>23.</w:t>
      </w:r>
      <w:r>
        <w:rPr>
          <w:rFonts w:cs="宋体" w:hint="eastAsia"/>
          <w:color w:val="000000"/>
        </w:rPr>
        <w:t>下面是初三物理兴趣小组的同学在课外做</w:t>
      </w:r>
      <w:r>
        <w:rPr>
          <w:color w:val="000000"/>
        </w:rPr>
        <w:t>“</w:t>
      </w:r>
      <w:r>
        <w:rPr>
          <w:rFonts w:cs="宋体" w:hint="eastAsia"/>
          <w:color w:val="000000"/>
        </w:rPr>
        <w:t>减弱噪声的方法</w:t>
      </w:r>
      <w:r>
        <w:rPr>
          <w:color w:val="000000"/>
        </w:rPr>
        <w:t>”</w:t>
      </w:r>
      <w:r>
        <w:rPr>
          <w:rFonts w:cs="宋体" w:hint="eastAsia"/>
          <w:color w:val="000000"/>
        </w:rPr>
        <w:t>活动时记录的内容</w:t>
      </w:r>
      <w:r>
        <w:rPr>
          <w:color w:val="000000"/>
        </w:rPr>
        <w:t>.</w:t>
      </w:r>
    </w:p>
    <w:p w:rsidR="00327023">
      <w:pPr>
        <w:spacing w:after="0"/>
        <w:rPr>
          <w:rFonts w:cs="Times New Roman"/>
        </w:rPr>
      </w:pPr>
      <w:r>
        <w:rPr>
          <w:rFonts w:cs="宋体" w:hint="eastAsia"/>
          <w:color w:val="000000"/>
        </w:rPr>
        <w:t>器材：铁盒、纸盒、木盒、玻璃钟罩、又厚又重的铁筒、一块棉絮、小闹钟</w:t>
      </w:r>
      <w:r>
        <w:rPr>
          <w:color w:val="000000"/>
        </w:rPr>
        <w:t>.</w:t>
      </w:r>
    </w:p>
    <w:p w:rsidR="00327023">
      <w:pPr>
        <w:spacing w:after="0"/>
        <w:rPr>
          <w:rFonts w:cs="Times New Roman"/>
        </w:rPr>
      </w:pPr>
      <w:r>
        <w:rPr>
          <w:rFonts w:cs="宋体" w:hint="eastAsia"/>
          <w:color w:val="000000"/>
        </w:rPr>
        <w:t>步骤：①分别用铁盒、纸盒、木盒</w:t>
      </w:r>
      <w:r>
        <w:rPr>
          <w:color w:val="000000"/>
        </w:rPr>
        <w:t>……</w:t>
      </w:r>
      <w:r>
        <w:rPr>
          <w:rFonts w:cs="宋体" w:hint="eastAsia"/>
          <w:color w:val="000000"/>
        </w:rPr>
        <w:t>把小闹钟罩住，聆听它响度的变化，发现铁筒罩住小闹钟隔声效果好；②把小闹钟用纸盒罩住，再扣上大铁筒，双层罩的隔声效果更好些；③小闹钟罩上两层罩子，钟的响声还是会通过桌面传出来，这时先在桌面上放一块棉絮，把小闹钟放在棉絮上，外边再扣上一个纸盒和一个铁筒，听到的响声就很小了</w:t>
      </w:r>
      <w:r>
        <w:rPr>
          <w:color w:val="000000"/>
        </w:rPr>
        <w:t>.</w:t>
      </w:r>
      <w:r>
        <w:rPr>
          <w:rFonts w:cs="宋体" w:hint="eastAsia"/>
          <w:color w:val="000000"/>
        </w:rPr>
        <w:t>分析以上探究过程可知：</w:t>
      </w:r>
    </w:p>
    <w:p w:rsidR="00327023">
      <w:pPr>
        <w:spacing w:after="0"/>
        <w:rPr>
          <w:rFonts w:cs="Times New Roman"/>
        </w:rPr>
      </w:pPr>
      <w:r>
        <w:rPr>
          <w:rFonts w:cs="宋体" w:hint="eastAsia"/>
          <w:color w:val="000000"/>
        </w:rPr>
        <w:t>（</w:t>
      </w:r>
      <w:r>
        <w:rPr>
          <w:color w:val="000000"/>
        </w:rPr>
        <w:t>1</w:t>
      </w:r>
      <w:r>
        <w:rPr>
          <w:rFonts w:cs="宋体" w:hint="eastAsia"/>
          <w:color w:val="000000"/>
        </w:rPr>
        <w:t>）密实、厚重的材料的隔声效果</w:t>
      </w:r>
      <w:r>
        <w:rPr>
          <w:color w:val="000000"/>
        </w:rPr>
        <w:t>________</w:t>
      </w:r>
      <w:r>
        <w:rPr>
          <w:rFonts w:cs="宋体" w:hint="eastAsia"/>
          <w:color w:val="000000"/>
        </w:rPr>
        <w:t>（填</w:t>
      </w:r>
      <w:r>
        <w:rPr>
          <w:color w:val="000000"/>
        </w:rPr>
        <w:t>“</w:t>
      </w:r>
      <w:r>
        <w:rPr>
          <w:rFonts w:cs="宋体" w:hint="eastAsia"/>
          <w:color w:val="000000"/>
        </w:rPr>
        <w:t>好</w:t>
      </w:r>
      <w:r>
        <w:rPr>
          <w:color w:val="000000"/>
        </w:rPr>
        <w:t>”</w:t>
      </w:r>
      <w:r>
        <w:rPr>
          <w:rFonts w:cs="宋体" w:hint="eastAsia"/>
          <w:color w:val="000000"/>
        </w:rPr>
        <w:t>或</w:t>
      </w:r>
      <w:r>
        <w:rPr>
          <w:color w:val="000000"/>
        </w:rPr>
        <w:t>“</w:t>
      </w:r>
      <w:r>
        <w:rPr>
          <w:rFonts w:cs="宋体" w:hint="eastAsia"/>
          <w:color w:val="000000"/>
        </w:rPr>
        <w:t>差</w:t>
      </w:r>
      <w:r>
        <w:rPr>
          <w:color w:val="000000"/>
        </w:rPr>
        <w:t>”</w:t>
      </w:r>
      <w:r>
        <w:rPr>
          <w:rFonts w:cs="宋体" w:hint="eastAsia"/>
          <w:color w:val="000000"/>
        </w:rPr>
        <w:t>）</w:t>
      </w:r>
      <w:r>
        <w:rPr>
          <w:color w:val="000000"/>
        </w:rPr>
        <w:t>.</w:t>
      </w:r>
      <w:r>
        <w:rPr>
          <w:rFonts w:cs="Times New Roman"/>
        </w:rPr>
        <w:br/>
      </w:r>
      <w:r>
        <w:rPr>
          <w:color w:val="000000"/>
        </w:rPr>
        <w:t xml:space="preserve">    </w:t>
      </w:r>
    </w:p>
    <w:p w:rsidR="00327023">
      <w:pPr>
        <w:spacing w:after="0"/>
        <w:rPr>
          <w:rFonts w:cs="Times New Roman"/>
        </w:rPr>
      </w:pPr>
      <w:r>
        <w:rPr>
          <w:rFonts w:cs="宋体" w:hint="eastAsia"/>
          <w:color w:val="000000"/>
        </w:rPr>
        <w:t>（</w:t>
      </w:r>
      <w:r>
        <w:rPr>
          <w:color w:val="000000"/>
        </w:rPr>
        <w:t>2</w:t>
      </w:r>
      <w:r>
        <w:rPr>
          <w:rFonts w:cs="宋体" w:hint="eastAsia"/>
          <w:color w:val="000000"/>
        </w:rPr>
        <w:t>）有空气夹层的双层隔声结构，比同样的单层结构隔声效果要</w:t>
      </w:r>
      <w:r>
        <w:rPr>
          <w:color w:val="000000"/>
        </w:rPr>
        <w:t>________</w:t>
      </w:r>
      <w:r>
        <w:rPr>
          <w:rFonts w:cs="宋体" w:hint="eastAsia"/>
          <w:color w:val="000000"/>
        </w:rPr>
        <w:t>（填</w:t>
      </w:r>
      <w:r>
        <w:rPr>
          <w:color w:val="000000"/>
        </w:rPr>
        <w:t>“</w:t>
      </w:r>
      <w:r>
        <w:rPr>
          <w:rFonts w:cs="宋体" w:hint="eastAsia"/>
          <w:color w:val="000000"/>
        </w:rPr>
        <w:t>好</w:t>
      </w:r>
      <w:r>
        <w:rPr>
          <w:color w:val="000000"/>
        </w:rPr>
        <w:t>”</w:t>
      </w:r>
      <w:r>
        <w:rPr>
          <w:rFonts w:cs="宋体" w:hint="eastAsia"/>
          <w:color w:val="000000"/>
        </w:rPr>
        <w:t>或</w:t>
      </w:r>
      <w:r>
        <w:rPr>
          <w:color w:val="000000"/>
        </w:rPr>
        <w:t>“</w:t>
      </w:r>
      <w:r>
        <w:rPr>
          <w:rFonts w:cs="宋体" w:hint="eastAsia"/>
          <w:color w:val="000000"/>
        </w:rPr>
        <w:t>差</w:t>
      </w:r>
      <w:r>
        <w:rPr>
          <w:color w:val="000000"/>
        </w:rPr>
        <w:t>”</w:t>
      </w:r>
      <w:r>
        <w:rPr>
          <w:rFonts w:cs="宋体" w:hint="eastAsia"/>
          <w:color w:val="000000"/>
        </w:rPr>
        <w:t>）</w:t>
      </w:r>
      <w:r>
        <w:rPr>
          <w:color w:val="000000"/>
        </w:rPr>
        <w:t>.</w:t>
      </w:r>
      <w:r>
        <w:rPr>
          <w:rFonts w:cs="Times New Roman"/>
        </w:rPr>
        <w:br/>
      </w:r>
      <w:r>
        <w:rPr>
          <w:color w:val="000000"/>
        </w:rPr>
        <w:t xml:space="preserve">    </w:t>
      </w:r>
    </w:p>
    <w:p w:rsidR="00327023">
      <w:pPr>
        <w:spacing w:after="0"/>
        <w:rPr>
          <w:rFonts w:cs="Times New Roman"/>
        </w:rPr>
      </w:pPr>
      <w:r>
        <w:rPr>
          <w:rFonts w:cs="宋体" w:hint="eastAsia"/>
          <w:color w:val="000000"/>
        </w:rPr>
        <w:t>（</w:t>
      </w:r>
      <w:r>
        <w:rPr>
          <w:color w:val="000000"/>
        </w:rPr>
        <w:t>3</w:t>
      </w:r>
      <w:r>
        <w:rPr>
          <w:rFonts w:cs="宋体" w:hint="eastAsia"/>
          <w:color w:val="000000"/>
        </w:rPr>
        <w:t>）如果在声源和它的传播途径之间放上具有弹性的物体，其减弱噪声的效果</w:t>
      </w:r>
      <w:r>
        <w:rPr>
          <w:color w:val="000000"/>
        </w:rPr>
        <w:t>________</w:t>
      </w:r>
      <w:r>
        <w:rPr>
          <w:rFonts w:cs="宋体" w:hint="eastAsia"/>
          <w:color w:val="000000"/>
        </w:rPr>
        <w:t>（填</w:t>
      </w:r>
      <w:r>
        <w:rPr>
          <w:color w:val="000000"/>
        </w:rPr>
        <w:t>“</w:t>
      </w:r>
      <w:r>
        <w:rPr>
          <w:rFonts w:cs="宋体" w:hint="eastAsia"/>
          <w:color w:val="000000"/>
        </w:rPr>
        <w:t>好</w:t>
      </w:r>
      <w:r>
        <w:rPr>
          <w:color w:val="000000"/>
        </w:rPr>
        <w:t>”</w:t>
      </w:r>
      <w:r>
        <w:rPr>
          <w:rFonts w:cs="宋体" w:hint="eastAsia"/>
          <w:color w:val="000000"/>
        </w:rPr>
        <w:t>或</w:t>
      </w:r>
      <w:r>
        <w:rPr>
          <w:color w:val="000000"/>
        </w:rPr>
        <w:t>“</w:t>
      </w:r>
      <w:r>
        <w:rPr>
          <w:rFonts w:cs="宋体" w:hint="eastAsia"/>
          <w:color w:val="000000"/>
        </w:rPr>
        <w:t>差</w:t>
      </w:r>
      <w:r>
        <w:rPr>
          <w:color w:val="000000"/>
        </w:rPr>
        <w:t>”</w:t>
      </w:r>
      <w:r>
        <w:rPr>
          <w:rFonts w:cs="宋体" w:hint="eastAsia"/>
          <w:color w:val="000000"/>
        </w:rPr>
        <w:t>）</w:t>
      </w:r>
      <w:r>
        <w:rPr>
          <w:color w:val="000000"/>
        </w:rPr>
        <w:t>,</w:t>
      </w:r>
      <w:r>
        <w:rPr>
          <w:rFonts w:cs="宋体" w:hint="eastAsia"/>
          <w:color w:val="000000"/>
        </w:rPr>
        <w:t>这是在</w:t>
      </w:r>
      <w:r>
        <w:rPr>
          <w:color w:val="000000"/>
        </w:rPr>
        <w:t>________</w:t>
      </w:r>
      <w:r>
        <w:rPr>
          <w:rFonts w:cs="宋体" w:hint="eastAsia"/>
          <w:color w:val="000000"/>
        </w:rPr>
        <w:t>减弱噪声</w:t>
      </w:r>
      <w:r>
        <w:rPr>
          <w:color w:val="000000"/>
        </w:rPr>
        <w:t>.</w:t>
      </w:r>
      <w:r>
        <w:rPr>
          <w:rFonts w:cs="Times New Roman"/>
        </w:rPr>
        <w:br/>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）好</w:t>
      </w:r>
      <w:r>
        <w:rPr>
          <w:rFonts w:cs="Times New Roman"/>
        </w:rPr>
        <w:br/>
      </w:r>
      <w:r>
        <w:rPr>
          <w:rFonts w:cs="Times New Roman"/>
        </w:rPr>
        <w:br/>
      </w:r>
      <w:r>
        <w:rPr>
          <w:rFonts w:cs="宋体" w:hint="eastAsia"/>
          <w:color w:val="000000"/>
        </w:rPr>
        <w:t>（</w:t>
      </w:r>
      <w:r>
        <w:rPr>
          <w:color w:val="000000"/>
        </w:rPr>
        <w:t>2</w:t>
      </w:r>
      <w:r>
        <w:rPr>
          <w:rFonts w:cs="宋体" w:hint="eastAsia"/>
          <w:color w:val="000000"/>
        </w:rPr>
        <w:t>）好</w:t>
      </w:r>
      <w:r>
        <w:rPr>
          <w:rFonts w:cs="Times New Roman"/>
        </w:rPr>
        <w:br/>
      </w:r>
      <w:r>
        <w:rPr>
          <w:rFonts w:cs="Times New Roman"/>
        </w:rPr>
        <w:br/>
      </w:r>
      <w:r>
        <w:rPr>
          <w:rFonts w:cs="宋体" w:hint="eastAsia"/>
          <w:color w:val="000000"/>
        </w:rPr>
        <w:t>（</w:t>
      </w:r>
      <w:r>
        <w:rPr>
          <w:color w:val="000000"/>
        </w:rPr>
        <w:t>3</w:t>
      </w:r>
      <w:r>
        <w:rPr>
          <w:rFonts w:cs="宋体" w:hint="eastAsia"/>
          <w:color w:val="000000"/>
        </w:rPr>
        <w:t>）好</w:t>
      </w:r>
      <w:r>
        <w:rPr>
          <w:rFonts w:cs="Times New Roman"/>
        </w:rPr>
        <w:br/>
      </w:r>
      <w:r>
        <w:rPr>
          <w:rFonts w:cs="宋体" w:hint="eastAsia"/>
          <w:color w:val="000000"/>
        </w:rPr>
        <w:t>；声源处</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防治噪声的途径</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）由步骤①的发现：铁筒罩住小闹钟隔声效果好，这说明密实、厚重的材料的隔声效果好；</w:t>
      </w:r>
      <w:r>
        <w:rPr>
          <w:rFonts w:cs="Times New Roman"/>
        </w:rPr>
        <w:br/>
      </w:r>
      <w:r>
        <w:rPr>
          <w:rFonts w:cs="宋体" w:hint="eastAsia"/>
          <w:color w:val="000000"/>
        </w:rPr>
        <w:t>（</w:t>
      </w:r>
      <w:r>
        <w:rPr>
          <w:color w:val="000000"/>
        </w:rPr>
        <w:t>2</w:t>
      </w:r>
      <w:r>
        <w:rPr>
          <w:rFonts w:cs="宋体" w:hint="eastAsia"/>
          <w:color w:val="000000"/>
        </w:rPr>
        <w:t>）由步骤②的发现：双层罩的隔声效果更好些，说明有空气夹层的双层隔声结构，比同样的单层结构隔声效果要好；</w:t>
      </w:r>
      <w:r>
        <w:rPr>
          <w:rFonts w:cs="Times New Roman"/>
        </w:rPr>
        <w:br/>
      </w:r>
      <w:r>
        <w:rPr>
          <w:rFonts w:cs="宋体" w:hint="eastAsia"/>
          <w:color w:val="000000"/>
        </w:rPr>
        <w:t>（</w:t>
      </w:r>
      <w:r>
        <w:rPr>
          <w:color w:val="000000"/>
        </w:rPr>
        <w:t>3</w:t>
      </w:r>
      <w:r>
        <w:rPr>
          <w:rFonts w:cs="宋体" w:hint="eastAsia"/>
          <w:color w:val="000000"/>
        </w:rPr>
        <w:t>）如果在声源和它的传播途径之间放上具有弹性的物体，可以减弱声源的振动，因此其减弱噪声的效果好，这是在声源处减弱噪声。</w:t>
      </w:r>
      <w:r>
        <w:rPr>
          <w:rFonts w:cs="Times New Roman"/>
        </w:rPr>
        <w:br/>
      </w:r>
      <w:r>
        <w:rPr>
          <w:rFonts w:cs="宋体" w:hint="eastAsia"/>
          <w:color w:val="000000"/>
        </w:rPr>
        <w:t>故答案为：（</w:t>
      </w:r>
      <w:r>
        <w:rPr>
          <w:color w:val="000000"/>
        </w:rPr>
        <w:t>1</w:t>
      </w:r>
      <w:r>
        <w:rPr>
          <w:rFonts w:cs="宋体" w:hint="eastAsia"/>
          <w:color w:val="000000"/>
        </w:rPr>
        <w:t>）好；（</w:t>
      </w:r>
      <w:r>
        <w:rPr>
          <w:color w:val="000000"/>
        </w:rPr>
        <w:t>2</w:t>
      </w:r>
      <w:r>
        <w:rPr>
          <w:rFonts w:cs="宋体" w:hint="eastAsia"/>
          <w:color w:val="000000"/>
        </w:rPr>
        <w:t>）好；（</w:t>
      </w:r>
      <w:r>
        <w:rPr>
          <w:color w:val="000000"/>
        </w:rPr>
        <w:t>3</w:t>
      </w:r>
      <w:r>
        <w:rPr>
          <w:rFonts w:cs="宋体" w:hint="eastAsia"/>
          <w:color w:val="000000"/>
        </w:rPr>
        <w:t>）好；声源处。</w:t>
      </w:r>
    </w:p>
    <w:p w:rsidR="00327023">
      <w:pPr>
        <w:spacing w:after="0"/>
        <w:rPr>
          <w:rFonts w:cs="Times New Roman"/>
        </w:rPr>
      </w:pPr>
      <w:r>
        <w:rPr>
          <w:rFonts w:cs="宋体" w:hint="eastAsia"/>
          <w:color w:val="000000"/>
        </w:rPr>
        <w:t>【分析】（</w:t>
      </w:r>
      <w:r>
        <w:rPr>
          <w:color w:val="000000"/>
        </w:rPr>
        <w:t>1</w:t>
      </w:r>
      <w:r>
        <w:rPr>
          <w:rFonts w:cs="宋体" w:hint="eastAsia"/>
          <w:color w:val="000000"/>
        </w:rPr>
        <w:t>）由步骤①的发现，可比较出不同材料的隔声效果；（</w:t>
      </w:r>
      <w:r>
        <w:rPr>
          <w:color w:val="000000"/>
        </w:rPr>
        <w:t>2</w:t>
      </w:r>
      <w:r>
        <w:rPr>
          <w:rFonts w:cs="宋体" w:hint="eastAsia"/>
          <w:color w:val="000000"/>
        </w:rPr>
        <w:t>）由步骤②的发现，可比较出双层隔声结构和单层结构的隔声效果；（</w:t>
      </w:r>
      <w:r>
        <w:rPr>
          <w:color w:val="000000"/>
        </w:rPr>
        <w:t>3</w:t>
      </w:r>
      <w:r>
        <w:rPr>
          <w:rFonts w:cs="宋体" w:hint="eastAsia"/>
          <w:color w:val="000000"/>
        </w:rPr>
        <w:t>）减弱声源的振动可以减弱噪声。</w:t>
      </w:r>
    </w:p>
    <w:p w:rsidR="00327023">
      <w:pPr>
        <w:spacing w:after="0"/>
        <w:rPr>
          <w:rFonts w:cs="Times New Roman"/>
        </w:rPr>
      </w:pPr>
      <w:r>
        <w:rPr>
          <w:color w:val="000000"/>
        </w:rPr>
        <w:t>24.</w:t>
      </w:r>
      <w:r>
        <w:rPr>
          <w:rFonts w:cs="宋体" w:hint="eastAsia"/>
          <w:color w:val="000000"/>
        </w:rPr>
        <w:t>两个同学做</w:t>
      </w:r>
      <w:r>
        <w:rPr>
          <w:color w:val="000000"/>
        </w:rPr>
        <w:t>“</w:t>
      </w:r>
      <w:r>
        <w:rPr>
          <w:rFonts w:cs="宋体" w:hint="eastAsia"/>
          <w:color w:val="000000"/>
        </w:rPr>
        <w:t>测平均速度</w:t>
      </w:r>
      <w:r>
        <w:rPr>
          <w:color w:val="000000"/>
        </w:rPr>
        <w:t>”</w:t>
      </w:r>
      <w:r>
        <w:rPr>
          <w:rFonts w:cs="宋体" w:hint="eastAsia"/>
          <w:color w:val="000000"/>
        </w:rPr>
        <w:t>实验。某次实验过程如图</w:t>
      </w:r>
      <w:r>
        <w:rPr>
          <w:color w:val="000000"/>
        </w:rPr>
        <w:t>,</w:t>
      </w:r>
      <w:r>
        <w:rPr>
          <w:rFonts w:cs="宋体" w:hint="eastAsia"/>
          <w:color w:val="000000"/>
        </w:rPr>
        <w:t>图中秒表每格为一秒</w:t>
      </w:r>
      <w:r>
        <w:rPr>
          <w:color w:val="000000"/>
        </w:rPr>
        <w:t>,</w:t>
      </w:r>
    </w:p>
    <w:p w:rsidR="00327023">
      <w:pPr>
        <w:spacing w:after="0"/>
        <w:rPr>
          <w:rFonts w:cs="Times New Roman"/>
        </w:rPr>
      </w:pPr>
      <w:r>
        <w:rPr>
          <w:rFonts w:cs="Times New Roman"/>
          <w:noProof/>
          <w:lang w:eastAsia="zh-CN"/>
        </w:rPr>
        <w:pict>
          <v:shape id="_x0000_i1078" type="#_x0000_t75" alt=" " style="height:138.75pt;visibility:visible;width:231pt">
            <v:imagedata r:id="rId30" o:title=""/>
          </v:shape>
        </w:pict>
      </w:r>
    </w:p>
    <w:p w:rsidR="00327023">
      <w:pPr>
        <w:spacing w:after="0"/>
        <w:rPr>
          <w:rFonts w:cs="Times New Roman"/>
        </w:rPr>
      </w:pPr>
      <w:r>
        <w:rPr>
          <w:rFonts w:cs="宋体" w:hint="eastAsia"/>
          <w:color w:val="000000"/>
        </w:rPr>
        <w:t>（</w:t>
      </w:r>
      <w:r>
        <w:rPr>
          <w:color w:val="000000"/>
        </w:rPr>
        <w:t>1</w:t>
      </w:r>
      <w:r>
        <w:rPr>
          <w:rFonts w:cs="宋体" w:hint="eastAsia"/>
          <w:color w:val="000000"/>
        </w:rPr>
        <w:t>）该实验的原理</w:t>
      </w:r>
      <w:r>
        <w:rPr>
          <w:color w:val="000000"/>
        </w:rPr>
        <w:t>________ ;</w:t>
      </w:r>
    </w:p>
    <w:p w:rsidR="00327023">
      <w:pPr>
        <w:spacing w:after="0"/>
        <w:rPr>
          <w:rFonts w:cs="Times New Roman"/>
        </w:rPr>
      </w:pPr>
    </w:p>
    <w:p w:rsidR="00327023">
      <w:pPr>
        <w:spacing w:after="0"/>
        <w:rPr>
          <w:rFonts w:cs="Times New Roman"/>
        </w:rPr>
      </w:pPr>
      <w:r>
        <w:rPr>
          <w:rFonts w:cs="宋体" w:hint="eastAsia"/>
          <w:color w:val="000000"/>
        </w:rPr>
        <w:t>（</w:t>
      </w:r>
      <w:r>
        <w:rPr>
          <w:color w:val="000000"/>
        </w:rPr>
        <w:t>2</w:t>
      </w:r>
      <w:r>
        <w:rPr>
          <w:rFonts w:cs="宋体" w:hint="eastAsia"/>
          <w:color w:val="000000"/>
        </w:rPr>
        <w:t>）在实验中，需要测量的物理量有</w:t>
      </w:r>
      <w:r>
        <w:rPr>
          <w:color w:val="000000"/>
        </w:rPr>
        <w:t>________</w:t>
      </w:r>
      <w:r>
        <w:rPr>
          <w:rFonts w:cs="宋体" w:hint="eastAsia"/>
          <w:color w:val="000000"/>
        </w:rPr>
        <w:t>和</w:t>
      </w:r>
      <w:r>
        <w:rPr>
          <w:color w:val="000000"/>
        </w:rPr>
        <w:t>________</w:t>
      </w:r>
      <w:r>
        <w:rPr>
          <w:rFonts w:cs="宋体" w:hint="eastAsia"/>
          <w:color w:val="000000"/>
        </w:rPr>
        <w:t>，对应的实验器材有</w:t>
      </w:r>
      <w:r>
        <w:rPr>
          <w:color w:val="000000"/>
        </w:rPr>
        <w:t>________</w:t>
      </w:r>
      <w:r>
        <w:rPr>
          <w:rFonts w:cs="宋体" w:hint="eastAsia"/>
          <w:color w:val="000000"/>
        </w:rPr>
        <w:t>和</w:t>
      </w:r>
      <w:r>
        <w:rPr>
          <w:color w:val="000000"/>
        </w:rPr>
        <w:t>________</w:t>
      </w:r>
      <w:r>
        <w:rPr>
          <w:rFonts w:cs="宋体" w:hint="eastAsia"/>
          <w:color w:val="000000"/>
        </w:rPr>
        <w:t>。</w:t>
      </w:r>
      <w:r>
        <w:rPr>
          <w:color w:val="000000"/>
        </w:rPr>
        <w:t xml:space="preserve">    </w:t>
      </w:r>
    </w:p>
    <w:p w:rsidR="00327023">
      <w:pPr>
        <w:spacing w:after="0"/>
        <w:rPr>
          <w:rFonts w:cs="Times New Roman"/>
        </w:rPr>
      </w:pPr>
      <w:r>
        <w:rPr>
          <w:rFonts w:cs="宋体" w:hint="eastAsia"/>
          <w:color w:val="000000"/>
        </w:rPr>
        <w:t>（</w:t>
      </w:r>
      <w:r>
        <w:rPr>
          <w:color w:val="000000"/>
        </w:rPr>
        <w:t>3</w:t>
      </w:r>
      <w:r>
        <w:rPr>
          <w:rFonts w:cs="宋体" w:hint="eastAsia"/>
          <w:color w:val="000000"/>
        </w:rPr>
        <w:t>）该实验中</w:t>
      </w:r>
      <w:r>
        <w:rPr>
          <w:color w:val="000000"/>
        </w:rPr>
        <w:t>,</w:t>
      </w:r>
      <w:r>
        <w:rPr>
          <w:rFonts w:cs="宋体" w:hint="eastAsia"/>
          <w:color w:val="000000"/>
        </w:rPr>
        <w:t>小车通过全程的平均速度</w:t>
      </w:r>
      <w:r>
        <w:rPr>
          <w:color w:val="000000"/>
        </w:rPr>
        <w:t>v</w:t>
      </w:r>
      <w:r>
        <w:rPr>
          <w:color w:val="000000"/>
          <w:vertAlign w:val="subscript"/>
        </w:rPr>
        <w:t>1</w:t>
      </w:r>
      <w:r>
        <w:rPr>
          <w:color w:val="000000"/>
        </w:rPr>
        <w:t>=________m/s,</w:t>
      </w:r>
      <w:r>
        <w:rPr>
          <w:rFonts w:cs="宋体" w:hint="eastAsia"/>
          <w:color w:val="000000"/>
        </w:rPr>
        <w:t>小车通过下半路段的平均速度</w:t>
      </w:r>
      <w:r>
        <w:rPr>
          <w:color w:val="000000"/>
        </w:rPr>
        <w:t>v</w:t>
      </w:r>
      <w:r>
        <w:rPr>
          <w:color w:val="000000"/>
          <w:vertAlign w:val="subscript"/>
        </w:rPr>
        <w:t>3</w:t>
      </w:r>
      <w:r>
        <w:rPr>
          <w:color w:val="000000"/>
        </w:rPr>
        <w:t>=</w:t>
      </w:r>
      <w:r>
        <w:rPr>
          <w:rFonts w:cs="宋体" w:hint="eastAsia"/>
          <w:i/>
          <w:iCs/>
          <w:color w:val="000000"/>
          <w:u w:val="single"/>
        </w:rPr>
        <w:t>　</w:t>
      </w:r>
      <w:r>
        <w:rPr>
          <w:color w:val="000000"/>
        </w:rPr>
        <w:t>________m/s</w:t>
      </w:r>
      <w:r>
        <w:rPr>
          <w:rFonts w:cs="宋体" w:hint="eastAsia"/>
          <w:color w:val="000000"/>
        </w:rPr>
        <w:t>。</w:t>
      </w:r>
      <w:r>
        <w:rPr>
          <w:rFonts w:cs="Times New Roman"/>
          <w:color w:val="000000"/>
        </w:rPr>
        <w:t> </w:t>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v=</w:t>
      </w:r>
      <w:r>
        <w:rPr>
          <w:rFonts w:cs="Times New Roman"/>
          <w:noProof/>
          <w:lang w:eastAsia="zh-CN"/>
        </w:rPr>
        <w:pict>
          <v:shape id="_x0000_i1079" type="#_x0000_t75" alt=" " style="height:16.5pt;visibility:visible;width:8.25pt">
            <v:imagedata r:id="rId10" o:title=""/>
          </v:shape>
        </w:pict>
      </w:r>
      <w:r>
        <w:rPr>
          <w:rFonts w:cs="Times New Roman"/>
        </w:rPr>
        <w:br/>
      </w:r>
      <w:r>
        <w:rPr>
          <w:rFonts w:cs="Times New Roman"/>
        </w:rPr>
        <w:br/>
      </w:r>
      <w:r>
        <w:rPr>
          <w:rFonts w:cs="宋体" w:hint="eastAsia"/>
          <w:color w:val="000000"/>
        </w:rPr>
        <w:t>（</w:t>
      </w:r>
      <w:r>
        <w:rPr>
          <w:color w:val="000000"/>
        </w:rPr>
        <w:t>2</w:t>
      </w:r>
      <w:r>
        <w:rPr>
          <w:rFonts w:cs="宋体" w:hint="eastAsia"/>
          <w:color w:val="000000"/>
        </w:rPr>
        <w:t>）路程；时间；刻度尺；秒表</w:t>
      </w:r>
      <w:r>
        <w:rPr>
          <w:rFonts w:cs="Times New Roman"/>
        </w:rPr>
        <w:br/>
      </w:r>
      <w:r>
        <w:rPr>
          <w:rFonts w:cs="宋体" w:hint="eastAsia"/>
          <w:color w:val="000000"/>
        </w:rPr>
        <w:t>（</w:t>
      </w:r>
      <w:r>
        <w:rPr>
          <w:color w:val="000000"/>
        </w:rPr>
        <w:t>3</w:t>
      </w:r>
      <w:r>
        <w:rPr>
          <w:rFonts w:cs="宋体" w:hint="eastAsia"/>
          <w:color w:val="000000"/>
        </w:rPr>
        <w:t>）</w:t>
      </w:r>
      <w:r>
        <w:rPr>
          <w:color w:val="000000"/>
        </w:rPr>
        <w:t>0.12</w:t>
      </w:r>
      <w:r>
        <w:rPr>
          <w:rFonts w:cs="宋体" w:hint="eastAsia"/>
          <w:color w:val="000000"/>
        </w:rPr>
        <w:t>；</w:t>
      </w:r>
      <w:r>
        <w:rPr>
          <w:color w:val="000000"/>
        </w:rPr>
        <w:t xml:space="preserve">0.15  </w:t>
      </w:r>
    </w:p>
    <w:p w:rsidR="00327023">
      <w:pPr>
        <w:spacing w:after="0"/>
        <w:rPr>
          <w:rFonts w:cs="Times New Roman"/>
        </w:rPr>
      </w:pPr>
      <w:r>
        <w:rPr>
          <w:rFonts w:cs="宋体" w:hint="eastAsia"/>
          <w:color w:val="0000FF"/>
        </w:rPr>
        <w:t>【考点】</w:t>
      </w:r>
      <w:r>
        <w:rPr>
          <w:rFonts w:cs="宋体" w:hint="eastAsia"/>
          <w:color w:val="000000"/>
        </w:rPr>
        <w:t>测量物体运动的平均速度</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）该实验的原理：</w:t>
      </w:r>
      <w:r>
        <w:rPr>
          <w:color w:val="000000"/>
        </w:rPr>
        <w:t>v=</w:t>
      </w:r>
      <w:r>
        <w:rPr>
          <w:rFonts w:cs="Times New Roman"/>
          <w:noProof/>
          <w:lang w:eastAsia="zh-CN"/>
        </w:rPr>
        <w:pict>
          <v:shape id="_x0000_i1080" type="#_x0000_t75" alt=" " style="height:16.5pt;visibility:visible;width:8.25pt">
            <v:imagedata r:id="rId10" o:title=""/>
          </v:shape>
        </w:pic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）由原理公式</w:t>
      </w:r>
      <w:r>
        <w:rPr>
          <w:color w:val="000000"/>
        </w:rPr>
        <w:t>v=</w:t>
      </w:r>
      <w:r>
        <w:rPr>
          <w:rFonts w:cs="Times New Roman"/>
          <w:noProof/>
          <w:lang w:eastAsia="zh-CN"/>
        </w:rPr>
        <w:pict>
          <v:shape id="_x0000_i1081" type="#_x0000_t75" alt=" " style="height:16.5pt;visibility:visible;width:8.25pt">
            <v:imagedata r:id="rId10" o:title=""/>
          </v:shape>
        </w:pict>
      </w:r>
      <w:r>
        <w:rPr>
          <w:rFonts w:cs="宋体" w:hint="eastAsia"/>
          <w:color w:val="000000"/>
        </w:rPr>
        <w:t>知，需要测量的物理量有路程和时间，对应的实验器材有刻度尺和秒表；</w:t>
      </w:r>
      <w:r>
        <w:rPr>
          <w:rFonts w:cs="Times New Roman"/>
        </w:rPr>
        <w:br/>
      </w:r>
      <w:r>
        <w:rPr>
          <w:rFonts w:cs="宋体" w:hint="eastAsia"/>
          <w:color w:val="000000"/>
        </w:rPr>
        <w:t>（</w:t>
      </w:r>
      <w:r>
        <w:rPr>
          <w:color w:val="000000"/>
        </w:rPr>
        <w:t>3</w:t>
      </w:r>
      <w:r>
        <w:rPr>
          <w:rFonts w:cs="宋体" w:hint="eastAsia"/>
          <w:color w:val="000000"/>
        </w:rPr>
        <w:t>）由图示知，全程的路程</w:t>
      </w:r>
      <w:r>
        <w:rPr>
          <w:color w:val="000000"/>
        </w:rPr>
        <w:t>s</w:t>
      </w:r>
      <w:r>
        <w:rPr>
          <w:color w:val="000000"/>
          <w:vertAlign w:val="subscript"/>
        </w:rPr>
        <w:t>1</w:t>
      </w:r>
      <w:r>
        <w:rPr>
          <w:color w:val="000000"/>
        </w:rPr>
        <w:t>=60cm=0.6m</w:t>
      </w:r>
      <w:r>
        <w:rPr>
          <w:rFonts w:cs="宋体" w:hint="eastAsia"/>
          <w:color w:val="000000"/>
        </w:rPr>
        <w:t>，全程所用时间</w:t>
      </w:r>
      <w:r>
        <w:rPr>
          <w:color w:val="000000"/>
        </w:rPr>
        <w:t>t</w:t>
      </w:r>
      <w:r>
        <w:rPr>
          <w:color w:val="000000"/>
          <w:vertAlign w:val="subscript"/>
        </w:rPr>
        <w:t>1</w:t>
      </w:r>
      <w:r>
        <w:rPr>
          <w:color w:val="000000"/>
        </w:rPr>
        <w:t>=5s</w:t>
      </w:r>
      <w:r>
        <w:rPr>
          <w:rFonts w:cs="宋体" w:hint="eastAsia"/>
          <w:color w:val="000000"/>
        </w:rPr>
        <w:t>，下半段的路程</w:t>
      </w:r>
      <w:r>
        <w:rPr>
          <w:color w:val="000000"/>
        </w:rPr>
        <w:t>s</w:t>
      </w:r>
      <w:r>
        <w:rPr>
          <w:color w:val="000000"/>
          <w:vertAlign w:val="subscript"/>
        </w:rPr>
        <w:t>3</w:t>
      </w:r>
      <w:r>
        <w:rPr>
          <w:color w:val="000000"/>
        </w:rPr>
        <w:t>=30cm=0.3m</w:t>
      </w:r>
      <w:r>
        <w:rPr>
          <w:rFonts w:cs="宋体" w:hint="eastAsia"/>
          <w:color w:val="000000"/>
        </w:rPr>
        <w:t>，所用时间</w:t>
      </w:r>
      <w:r>
        <w:rPr>
          <w:color w:val="000000"/>
        </w:rPr>
        <w:t>t</w:t>
      </w:r>
      <w:r>
        <w:rPr>
          <w:color w:val="000000"/>
          <w:vertAlign w:val="subscript"/>
        </w:rPr>
        <w:t>3</w:t>
      </w:r>
      <w:r>
        <w:rPr>
          <w:color w:val="000000"/>
        </w:rPr>
        <w:t>=5s-3s=2s</w:t>
      </w:r>
      <w:r>
        <w:rPr>
          <w:rFonts w:cs="宋体" w:hint="eastAsia"/>
          <w:color w:val="000000"/>
        </w:rPr>
        <w:t>；小车通过全程的平均速度：</w:t>
      </w:r>
      <w:r>
        <w:rPr>
          <w:color w:val="000000"/>
        </w:rPr>
        <w:t>v</w:t>
      </w:r>
      <w:r>
        <w:rPr>
          <w:color w:val="000000"/>
          <w:vertAlign w:val="subscript"/>
        </w:rPr>
        <w:t>1</w:t>
      </w:r>
      <w:r>
        <w:rPr>
          <w:color w:val="000000"/>
        </w:rPr>
        <w:t>=</w:t>
      </w:r>
      <w:r>
        <w:rPr>
          <w:rFonts w:cs="Times New Roman"/>
          <w:noProof/>
          <w:lang w:eastAsia="zh-CN"/>
        </w:rPr>
        <w:pict>
          <v:shape id="_x0000_i1082" type="#_x0000_t75" alt=" " style="height:22.5pt;visibility:visible;width:12pt">
            <v:imagedata r:id="rId31" o:title=""/>
          </v:shape>
        </w:pict>
      </w:r>
      <w:r>
        <w:rPr>
          <w:color w:val="000000"/>
        </w:rPr>
        <w:t>=</w:t>
      </w:r>
      <w:r>
        <w:rPr>
          <w:rFonts w:cs="Times New Roman"/>
          <w:noProof/>
          <w:lang w:eastAsia="zh-CN"/>
        </w:rPr>
        <w:pict>
          <v:shape id="_x0000_i1083" type="#_x0000_t75" alt=" " style="height:20.25pt;visibility:visible;width:27pt">
            <v:imagedata r:id="rId32" o:title=""/>
          </v:shape>
        </w:pict>
      </w:r>
      <w:r>
        <w:rPr>
          <w:rFonts w:cs="Times New Roman"/>
          <w:noProof/>
          <w:lang w:eastAsia="zh-CN"/>
        </w:rPr>
        <w:pict>
          <v:shape id="_x0000_i1084" type="#_x0000_t75" alt=" " style="height:6.75pt;visibility:visible;width:5.25pt">
            <v:imagedata r:id="rId33" o:title=""/>
          </v:shape>
        </w:pict>
      </w:r>
      <w:r>
        <w:rPr>
          <w:color w:val="000000"/>
        </w:rPr>
        <w:t>=0.12m/s</w:t>
      </w:r>
      <w:r>
        <w:rPr>
          <w:rFonts w:cs="宋体" w:hint="eastAsia"/>
          <w:color w:val="000000"/>
        </w:rPr>
        <w:t>；小车通过下半路段的平均速度：</w:t>
      </w:r>
      <w:r>
        <w:rPr>
          <w:color w:val="000000"/>
        </w:rPr>
        <w:t>v</w:t>
      </w:r>
      <w:r>
        <w:rPr>
          <w:color w:val="000000"/>
          <w:vertAlign w:val="subscript"/>
        </w:rPr>
        <w:t>3</w:t>
      </w:r>
      <w:r>
        <w:rPr>
          <w:color w:val="000000"/>
        </w:rPr>
        <w:t>=</w:t>
      </w:r>
      <w:r>
        <w:rPr>
          <w:rFonts w:cs="Times New Roman"/>
          <w:noProof/>
          <w:lang w:eastAsia="zh-CN"/>
        </w:rPr>
        <w:pict>
          <v:shape id="_x0000_i1085" type="#_x0000_t75" alt=" " style="height:22.5pt;visibility:visible;width:12pt">
            <v:imagedata r:id="rId34" o:title=""/>
          </v:shape>
        </w:pict>
      </w:r>
      <w:r>
        <w:rPr>
          <w:color w:val="000000"/>
        </w:rPr>
        <w:t>=</w:t>
      </w:r>
      <w:r>
        <w:rPr>
          <w:rFonts w:cs="Times New Roman"/>
          <w:noProof/>
          <w:lang w:eastAsia="zh-CN"/>
        </w:rPr>
        <w:pict>
          <v:shape id="_x0000_i1086" type="#_x0000_t75" alt=" " style="height:21pt;visibility:visible;width:27pt">
            <v:imagedata r:id="rId35" o:title=""/>
          </v:shape>
        </w:pict>
      </w:r>
      <w:r>
        <w:rPr>
          <w:color w:val="000000"/>
        </w:rPr>
        <w:t>=0.15m/s</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v=</w:t>
      </w:r>
      <w:r>
        <w:rPr>
          <w:rFonts w:cs="Times New Roman"/>
          <w:noProof/>
          <w:lang w:eastAsia="zh-CN"/>
        </w:rPr>
        <w:pict>
          <v:shape id="_x0000_i1087" type="#_x0000_t75" alt=" " style="height:16.5pt;visibility:visible;width:8.25pt">
            <v:imagedata r:id="rId10" o:title=""/>
          </v:shape>
        </w:pict>
      </w:r>
      <w:r>
        <w:rPr>
          <w:rFonts w:cs="宋体" w:hint="eastAsia"/>
          <w:color w:val="000000"/>
        </w:rPr>
        <w:t>；（</w:t>
      </w:r>
      <w:r>
        <w:rPr>
          <w:color w:val="000000"/>
        </w:rPr>
        <w:t>2</w:t>
      </w:r>
      <w:r>
        <w:rPr>
          <w:rFonts w:cs="宋体" w:hint="eastAsia"/>
          <w:color w:val="000000"/>
        </w:rPr>
        <w:t>）路程；时间；刻度尺；秒表；（</w:t>
      </w:r>
      <w:r>
        <w:rPr>
          <w:color w:val="000000"/>
        </w:rPr>
        <w:t>3</w:t>
      </w:r>
      <w:r>
        <w:rPr>
          <w:rFonts w:cs="宋体" w:hint="eastAsia"/>
          <w:color w:val="000000"/>
        </w:rPr>
        <w:t>）</w:t>
      </w:r>
      <w:r>
        <w:rPr>
          <w:color w:val="000000"/>
        </w:rPr>
        <w:t>0.12</w:t>
      </w:r>
      <w:r>
        <w:rPr>
          <w:rFonts w:cs="宋体" w:hint="eastAsia"/>
          <w:color w:val="000000"/>
        </w:rPr>
        <w:t>；</w:t>
      </w:r>
      <w:r>
        <w:rPr>
          <w:rFonts w:cs="Times New Roman"/>
          <w:color w:val="000000"/>
        </w:rPr>
        <w:t> </w:t>
      </w:r>
      <w:r>
        <w:rPr>
          <w:color w:val="000000"/>
        </w:rPr>
        <w:t xml:space="preserve"> 0.15</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）根据平均速度的计算公式</w:t>
      </w:r>
      <w:r>
        <w:rPr>
          <w:color w:val="000000"/>
        </w:rPr>
        <w:t>v=</w:t>
      </w:r>
      <w:r>
        <w:rPr>
          <w:rFonts w:cs="Times New Roman"/>
          <w:noProof/>
          <w:lang w:eastAsia="zh-CN"/>
        </w:rPr>
        <w:pict>
          <v:shape id="_x0000_i1088" type="#_x0000_t75" alt=" " style="height:16.5pt;visibility:visible;width:8.25pt">
            <v:imagedata r:id="rId10" o:title=""/>
          </v:shape>
        </w:pict>
      </w:r>
      <w:r>
        <w:rPr>
          <w:rFonts w:cs="宋体" w:hint="eastAsia"/>
          <w:color w:val="000000"/>
        </w:rPr>
        <w:t>可以测量出平均速度的大小；（</w:t>
      </w:r>
      <w:r>
        <w:rPr>
          <w:color w:val="000000"/>
        </w:rPr>
        <w:t>2</w:t>
      </w:r>
      <w:r>
        <w:rPr>
          <w:rFonts w:cs="宋体" w:hint="eastAsia"/>
          <w:color w:val="000000"/>
        </w:rPr>
        <w:t>）由原来公式</w:t>
      </w:r>
      <w:r>
        <w:rPr>
          <w:color w:val="000000"/>
        </w:rPr>
        <w:t>v=</w:t>
      </w:r>
      <w:r>
        <w:rPr>
          <w:rFonts w:cs="Times New Roman"/>
          <w:noProof/>
          <w:lang w:eastAsia="zh-CN"/>
        </w:rPr>
        <w:pict>
          <v:shape id="_x0000_i1089" type="#_x0000_t75" alt=" " style="height:16.5pt;visibility:visible;width:8.25pt">
            <v:imagedata r:id="rId10" o:title=""/>
          </v:shape>
        </w:pict>
      </w:r>
      <w:r>
        <w:rPr>
          <w:rFonts w:cs="宋体" w:hint="eastAsia"/>
          <w:color w:val="000000"/>
        </w:rPr>
        <w:t>可知需要测量的物理量和实验器材；（</w:t>
      </w:r>
      <w:r>
        <w:rPr>
          <w:color w:val="000000"/>
        </w:rPr>
        <w:t>3</w:t>
      </w:r>
      <w:r>
        <w:rPr>
          <w:rFonts w:cs="宋体" w:hint="eastAsia"/>
          <w:color w:val="000000"/>
        </w:rPr>
        <w:t>）已知全程</w:t>
      </w:r>
      <w:r>
        <w:rPr>
          <w:color w:val="000000"/>
        </w:rPr>
        <w:t>s=50cm=0.5m</w:t>
      </w:r>
      <w:r>
        <w:rPr>
          <w:rFonts w:cs="宋体" w:hint="eastAsia"/>
          <w:color w:val="000000"/>
        </w:rPr>
        <w:t>，再根据秒表分别计算出各段的时间，利用速度公式分别求出全程和下半段的平均速度。</w:t>
      </w:r>
    </w:p>
    <w:p w:rsidR="00327023">
      <w:pPr>
        <w:spacing w:after="0"/>
        <w:rPr>
          <w:rFonts w:cs="Times New Roman"/>
        </w:rPr>
      </w:pPr>
      <w:r>
        <w:rPr>
          <w:color w:val="000000"/>
        </w:rPr>
        <w:t>25.</w:t>
      </w:r>
      <w:r>
        <w:rPr>
          <w:rFonts w:cs="宋体" w:hint="eastAsia"/>
          <w:color w:val="000000"/>
        </w:rPr>
        <w:t>小李等同学</w:t>
      </w:r>
      <w:r>
        <w:rPr>
          <w:color w:val="000000"/>
        </w:rPr>
        <w:t>“</w:t>
      </w:r>
      <w:r>
        <w:rPr>
          <w:rFonts w:cs="宋体" w:hint="eastAsia"/>
          <w:color w:val="000000"/>
        </w:rPr>
        <w:t>探究声音产生</w:t>
      </w:r>
      <w:r>
        <w:rPr>
          <w:color w:val="000000"/>
        </w:rPr>
        <w:t>”</w:t>
      </w:r>
      <w:r>
        <w:rPr>
          <w:rFonts w:cs="宋体" w:hint="eastAsia"/>
          <w:color w:val="000000"/>
        </w:rPr>
        <w:t>的装置如图所示，将系在细线上的乒乓球靠近音叉</w:t>
      </w:r>
      <w:r>
        <w:rPr>
          <w:color w:val="000000"/>
        </w:rPr>
        <w:t>.</w:t>
      </w:r>
    </w:p>
    <w:p w:rsidR="00327023">
      <w:pPr>
        <w:spacing w:after="0"/>
        <w:rPr>
          <w:rFonts w:cs="Times New Roman"/>
        </w:rPr>
      </w:pPr>
      <w:r>
        <w:rPr>
          <w:rFonts w:cs="Times New Roman"/>
          <w:noProof/>
          <w:lang w:eastAsia="zh-CN"/>
        </w:rPr>
        <w:pict>
          <v:shape id="_x0000_i1090" type="#_x0000_t75" alt=" " style="height:104.25pt;visibility:visible;width:77.25pt">
            <v:imagedata r:id="rId36" o:title=""/>
          </v:shape>
        </w:pict>
      </w:r>
    </w:p>
    <w:p w:rsidR="00327023">
      <w:pPr>
        <w:spacing w:after="0"/>
        <w:rPr>
          <w:rFonts w:cs="Times New Roman"/>
        </w:rPr>
      </w:pPr>
      <w:r>
        <w:rPr>
          <w:rFonts w:cs="宋体" w:hint="eastAsia"/>
          <w:color w:val="000000"/>
        </w:rPr>
        <w:t>（</w:t>
      </w:r>
      <w:r>
        <w:rPr>
          <w:color w:val="000000"/>
        </w:rPr>
        <w:t>1</w:t>
      </w:r>
      <w:r>
        <w:rPr>
          <w:rFonts w:cs="宋体" w:hint="eastAsia"/>
          <w:color w:val="000000"/>
        </w:rPr>
        <w:t>）当小李同学用小锤敲击音叉时，既能听到音叉发出的声音，又能观察到</w:t>
      </w:r>
      <w:r>
        <w:rPr>
          <w:color w:val="000000"/>
        </w:rPr>
        <w:t>________</w:t>
      </w:r>
      <w:r>
        <w:rPr>
          <w:rFonts w:cs="宋体" w:hint="eastAsia"/>
          <w:color w:val="000000"/>
        </w:rPr>
        <w:t>，通过实验现象得出的结论是</w:t>
      </w:r>
      <w:r>
        <w:rPr>
          <w:color w:val="000000"/>
        </w:rPr>
        <w:t xml:space="preserve">________.    </w:t>
      </w:r>
    </w:p>
    <w:p w:rsidR="00327023">
      <w:pPr>
        <w:spacing w:after="0"/>
        <w:rPr>
          <w:rFonts w:cs="Times New Roman"/>
        </w:rPr>
      </w:pPr>
      <w:r>
        <w:rPr>
          <w:rFonts w:cs="宋体" w:hint="eastAsia"/>
          <w:color w:val="000000"/>
        </w:rPr>
        <w:t>（</w:t>
      </w:r>
      <w:r>
        <w:rPr>
          <w:color w:val="000000"/>
        </w:rPr>
        <w:t>2</w:t>
      </w:r>
      <w:r>
        <w:rPr>
          <w:rFonts w:cs="宋体" w:hint="eastAsia"/>
          <w:color w:val="000000"/>
        </w:rPr>
        <w:t>）乒乓球在实验中起什么作用？</w:t>
      </w:r>
    </w:p>
    <w:p w:rsidR="00327023">
      <w:pPr>
        <w:spacing w:after="0"/>
        <w:rPr>
          <w:rFonts w:cs="Times New Roman"/>
        </w:rPr>
      </w:pPr>
      <w:r>
        <w:rPr>
          <w:rFonts w:cs="宋体" w:hint="eastAsia"/>
          <w:color w:val="000000"/>
        </w:rPr>
        <w:t>答：</w:t>
      </w:r>
      <w:r>
        <w:rPr>
          <w:color w:val="000000"/>
        </w:rPr>
        <w:t>________</w:t>
      </w:r>
      <w:r>
        <w:rPr>
          <w:rFonts w:cs="宋体" w:hint="eastAsia"/>
          <w:color w:val="000000"/>
        </w:rPr>
        <w:t>，便于观察，这种方法叫做</w:t>
      </w:r>
      <w:r>
        <w:rPr>
          <w:color w:val="000000"/>
        </w:rPr>
        <w:t>________</w:t>
      </w:r>
      <w:r>
        <w:rPr>
          <w:rFonts w:cs="宋体" w:hint="eastAsia"/>
          <w:color w:val="000000"/>
        </w:rPr>
        <w:t>（填</w:t>
      </w:r>
      <w:r>
        <w:rPr>
          <w:color w:val="000000"/>
        </w:rPr>
        <w:t>“</w:t>
      </w:r>
      <w:r>
        <w:rPr>
          <w:rFonts w:cs="宋体" w:hint="eastAsia"/>
          <w:color w:val="000000"/>
        </w:rPr>
        <w:t>等效法</w:t>
      </w:r>
      <w:r>
        <w:rPr>
          <w:color w:val="000000"/>
        </w:rPr>
        <w:t>”“</w:t>
      </w:r>
      <w:r>
        <w:rPr>
          <w:rFonts w:cs="宋体" w:hint="eastAsia"/>
          <w:color w:val="000000"/>
        </w:rPr>
        <w:t>控制变量法</w:t>
      </w:r>
      <w:r>
        <w:rPr>
          <w:color w:val="000000"/>
        </w:rPr>
        <w:t>”“</w:t>
      </w:r>
      <w:r>
        <w:rPr>
          <w:rFonts w:cs="宋体" w:hint="eastAsia"/>
          <w:color w:val="000000"/>
        </w:rPr>
        <w:t>转换法</w:t>
      </w:r>
      <w:r>
        <w:rPr>
          <w:color w:val="000000"/>
        </w:rPr>
        <w:t>”</w:t>
      </w:r>
      <w:r>
        <w:rPr>
          <w:rFonts w:cs="宋体" w:hint="eastAsia"/>
          <w:color w:val="000000"/>
        </w:rPr>
        <w:t>或</w:t>
      </w:r>
      <w:r>
        <w:rPr>
          <w:color w:val="000000"/>
        </w:rPr>
        <w:t>“</w:t>
      </w:r>
      <w:r>
        <w:rPr>
          <w:rFonts w:cs="宋体" w:hint="eastAsia"/>
          <w:color w:val="000000"/>
        </w:rPr>
        <w:t>类比法</w:t>
      </w:r>
      <w:r>
        <w:rPr>
          <w:color w:val="000000"/>
        </w:rPr>
        <w:t>”</w:t>
      </w:r>
      <w:r>
        <w:rPr>
          <w:rFonts w:cs="宋体" w:hint="eastAsia"/>
          <w:color w:val="000000"/>
        </w:rPr>
        <w:t>）</w:t>
      </w:r>
    </w:p>
    <w:p w:rsidR="00327023">
      <w:pPr>
        <w:spacing w:after="0"/>
        <w:rPr>
          <w:rFonts w:cs="Times New Roman"/>
        </w:rPr>
      </w:pPr>
      <w:r>
        <w:rPr>
          <w:rFonts w:cs="宋体" w:hint="eastAsia"/>
          <w:color w:val="000000"/>
        </w:rPr>
        <w:t>（</w:t>
      </w:r>
      <w:r>
        <w:rPr>
          <w:color w:val="000000"/>
        </w:rPr>
        <w:t>3</w:t>
      </w:r>
      <w:r>
        <w:rPr>
          <w:rFonts w:cs="宋体" w:hint="eastAsia"/>
          <w:color w:val="000000"/>
        </w:rPr>
        <w:t>）若实验过程中小李同学加大敲击音叉的力度：</w:t>
      </w:r>
    </w:p>
    <w:p w:rsidR="00327023">
      <w:pPr>
        <w:spacing w:after="0"/>
        <w:rPr>
          <w:rFonts w:cs="Times New Roman"/>
        </w:rPr>
      </w:pPr>
      <w:r>
        <w:rPr>
          <w:rFonts w:cs="宋体" w:hint="eastAsia"/>
          <w:color w:val="000000"/>
        </w:rPr>
        <w:t>①听到和看到的现象会有什么变化？</w:t>
      </w:r>
    </w:p>
    <w:p w:rsidR="00327023">
      <w:pPr>
        <w:spacing w:after="0"/>
        <w:rPr>
          <w:rFonts w:cs="Times New Roman"/>
        </w:rPr>
      </w:pPr>
      <w:r>
        <w:rPr>
          <w:rFonts w:cs="宋体" w:hint="eastAsia"/>
          <w:color w:val="000000"/>
        </w:rPr>
        <w:t>答：</w:t>
      </w:r>
      <w:r>
        <w:rPr>
          <w:color w:val="000000"/>
        </w:rPr>
        <w:t xml:space="preserve"> ________</w:t>
      </w:r>
      <w:r>
        <w:rPr>
          <w:rFonts w:cs="宋体" w:hint="eastAsia"/>
          <w:color w:val="000000"/>
        </w:rPr>
        <w:t>。</w:t>
      </w:r>
    </w:p>
    <w:p w:rsidR="00327023">
      <w:pPr>
        <w:spacing w:after="0"/>
        <w:rPr>
          <w:rFonts w:cs="Times New Roman"/>
        </w:rPr>
      </w:pPr>
      <w:r>
        <w:rPr>
          <w:rFonts w:cs="宋体" w:hint="eastAsia"/>
          <w:color w:val="000000"/>
        </w:rPr>
        <w:t>②根据实验现象的变化，你又总结出什么结论？</w:t>
      </w:r>
    </w:p>
    <w:p w:rsidR="00327023">
      <w:pPr>
        <w:spacing w:after="0"/>
        <w:rPr>
          <w:rFonts w:cs="Times New Roman"/>
        </w:rPr>
      </w:pPr>
      <w:r>
        <w:rPr>
          <w:rFonts w:cs="宋体" w:hint="eastAsia"/>
          <w:color w:val="000000"/>
        </w:rPr>
        <w:t>答：</w:t>
      </w:r>
      <w:r>
        <w:rPr>
          <w:color w:val="000000"/>
        </w:rPr>
        <w:t>________</w:t>
      </w:r>
      <w:r>
        <w:rPr>
          <w:rFonts w:cs="宋体" w:hint="eastAsia"/>
          <w:color w:val="000000"/>
        </w:rPr>
        <w:t>。</w:t>
      </w:r>
    </w:p>
    <w:p w:rsidR="00327023">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）乒乓球被多次弹开</w:t>
      </w:r>
      <w:r>
        <w:rPr>
          <w:rFonts w:cs="Times New Roman"/>
        </w:rPr>
        <w:br/>
      </w:r>
      <w:r>
        <w:rPr>
          <w:rFonts w:cs="宋体" w:hint="eastAsia"/>
          <w:color w:val="000000"/>
        </w:rPr>
        <w:t>；声音是由物体振动产生的</w:t>
      </w:r>
      <w:r>
        <w:rPr>
          <w:rFonts w:cs="Times New Roman"/>
        </w:rPr>
        <w:br/>
      </w:r>
      <w:r>
        <w:rPr>
          <w:rFonts w:cs="宋体" w:hint="eastAsia"/>
          <w:color w:val="000000"/>
        </w:rPr>
        <w:t>（</w:t>
      </w:r>
      <w:r>
        <w:rPr>
          <w:color w:val="000000"/>
        </w:rPr>
        <w:t>2</w:t>
      </w:r>
      <w:r>
        <w:rPr>
          <w:rFonts w:cs="宋体" w:hint="eastAsia"/>
          <w:color w:val="000000"/>
        </w:rPr>
        <w:t>）把音叉的微小振动放大</w:t>
      </w:r>
      <w:r>
        <w:rPr>
          <w:rFonts w:cs="Times New Roman"/>
        </w:rPr>
        <w:br/>
      </w:r>
      <w:r>
        <w:rPr>
          <w:rFonts w:cs="宋体" w:hint="eastAsia"/>
          <w:color w:val="000000"/>
        </w:rPr>
        <w:t>；转换法</w:t>
      </w:r>
      <w:r>
        <w:rPr>
          <w:rFonts w:cs="Times New Roman"/>
        </w:rPr>
        <w:br/>
      </w:r>
      <w:r>
        <w:rPr>
          <w:rFonts w:cs="Times New Roman"/>
        </w:rPr>
        <w:br/>
      </w:r>
      <w:r>
        <w:rPr>
          <w:rFonts w:cs="宋体" w:hint="eastAsia"/>
          <w:color w:val="000000"/>
        </w:rPr>
        <w:t>（</w:t>
      </w:r>
      <w:r>
        <w:rPr>
          <w:color w:val="000000"/>
        </w:rPr>
        <w:t>3</w:t>
      </w:r>
      <w:r>
        <w:rPr>
          <w:rFonts w:cs="宋体" w:hint="eastAsia"/>
          <w:color w:val="000000"/>
        </w:rPr>
        <w:t>）听到音叉发声的响度变大，看到乒乓球被弹开的幅度变大</w:t>
      </w:r>
      <w:r>
        <w:rPr>
          <w:rFonts w:cs="Times New Roman"/>
        </w:rPr>
        <w:br/>
      </w:r>
      <w:r>
        <w:rPr>
          <w:rFonts w:cs="宋体" w:hint="eastAsia"/>
          <w:color w:val="000000"/>
        </w:rPr>
        <w:t>；响度与振幅有关，振幅越大，响度越大</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声音的产生，响度及响度与振幅的关系</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）当小李同学用小锤敲击音叉时，既能听到音叉发出的声音，又能观察到乒乓球被多次弹开，通过实验现象得出的结论是声音是由物体振动产生的；</w:t>
      </w:r>
      <w:r>
        <w:rPr>
          <w:rFonts w:cs="Times New Roman"/>
        </w:rPr>
        <w:br/>
      </w:r>
      <w:r>
        <w:rPr>
          <w:rFonts w:cs="宋体" w:hint="eastAsia"/>
          <w:color w:val="000000"/>
        </w:rPr>
        <w:t>（</w:t>
      </w:r>
      <w:r>
        <w:rPr>
          <w:color w:val="000000"/>
        </w:rPr>
        <w:t>2</w:t>
      </w:r>
      <w:r>
        <w:rPr>
          <w:rFonts w:cs="宋体" w:hint="eastAsia"/>
          <w:color w:val="000000"/>
        </w:rPr>
        <w:t>）乒乓球在实验中起的作用是将音叉的微小振动进行放大，便于观察，这种方法叫做转换法；</w:t>
      </w:r>
      <w:r>
        <w:rPr>
          <w:rFonts w:cs="Times New Roman"/>
        </w:rPr>
        <w:br/>
      </w:r>
      <w:r>
        <w:rPr>
          <w:rFonts w:cs="宋体" w:hint="eastAsia"/>
          <w:color w:val="000000"/>
        </w:rPr>
        <w:t>（</w:t>
      </w:r>
      <w:r>
        <w:rPr>
          <w:color w:val="000000"/>
        </w:rPr>
        <w:t>3</w:t>
      </w:r>
      <w:r>
        <w:rPr>
          <w:rFonts w:cs="宋体" w:hint="eastAsia"/>
          <w:color w:val="000000"/>
        </w:rPr>
        <w:t>）若实验过程中小李同学加大敲击音叉的力度，①会看到乒乓球被弹起的越高，听到声音的响度越大；②根据实验现象的变化，可知响度跟振幅的关系是：响度与振幅有关，振幅越大，响度越大。</w:t>
      </w:r>
      <w:r>
        <w:rPr>
          <w:rFonts w:cs="Times New Roman"/>
        </w:rPr>
        <w:br/>
      </w:r>
      <w:r>
        <w:rPr>
          <w:rFonts w:cs="宋体" w:hint="eastAsia"/>
          <w:color w:val="000000"/>
        </w:rPr>
        <w:t>故答案为：（</w:t>
      </w:r>
      <w:r>
        <w:rPr>
          <w:color w:val="000000"/>
        </w:rPr>
        <w:t>1</w:t>
      </w:r>
      <w:r>
        <w:rPr>
          <w:rFonts w:cs="宋体" w:hint="eastAsia"/>
          <w:color w:val="000000"/>
        </w:rPr>
        <w:t>）乒乓球被多次弹开；声音是由物体振动产生的；（</w:t>
      </w:r>
      <w:r>
        <w:rPr>
          <w:color w:val="000000"/>
        </w:rPr>
        <w:t>2</w:t>
      </w:r>
      <w:r>
        <w:rPr>
          <w:rFonts w:cs="宋体" w:hint="eastAsia"/>
          <w:color w:val="000000"/>
        </w:rPr>
        <w:t>）把音叉的微小振动放大；转换法；（</w:t>
      </w:r>
      <w:r>
        <w:rPr>
          <w:color w:val="000000"/>
        </w:rPr>
        <w:t>3</w:t>
      </w:r>
      <w:r>
        <w:rPr>
          <w:rFonts w:cs="宋体" w:hint="eastAsia"/>
          <w:color w:val="000000"/>
        </w:rPr>
        <w:t>）听到音叉发声的响度变大，看到乒乓球被弹开的幅度变大；响度与振幅有关，振幅越大，响度越大。</w:t>
      </w:r>
      <w:r>
        <w:rPr>
          <w:rFonts w:cs="Times New Roman"/>
        </w:rPr>
        <w:br/>
      </w:r>
      <w:r>
        <w:rPr>
          <w:rFonts w:cs="宋体" w:hint="eastAsia"/>
          <w:color w:val="000000"/>
        </w:rPr>
        <w:t>【分析】（</w:t>
      </w:r>
      <w:r>
        <w:rPr>
          <w:color w:val="000000"/>
        </w:rPr>
        <w:t>1</w:t>
      </w:r>
      <w:r>
        <w:rPr>
          <w:rFonts w:cs="宋体" w:hint="eastAsia"/>
          <w:color w:val="000000"/>
        </w:rPr>
        <w:t>）发声的音叉在振动，不易观察到音叉振动，可以通过细线悬挂的乒乓球的跳动来体现；（</w:t>
      </w:r>
      <w:r>
        <w:rPr>
          <w:color w:val="000000"/>
        </w:rPr>
        <w:t>2</w:t>
      </w:r>
      <w:r>
        <w:rPr>
          <w:rFonts w:cs="宋体" w:hint="eastAsia"/>
          <w:color w:val="000000"/>
        </w:rPr>
        <w:t>）该实验中用乒乓球的跳动对音叉的微小振动进行放大，这种方法叫转换法；（</w:t>
      </w:r>
      <w:r>
        <w:rPr>
          <w:color w:val="000000"/>
        </w:rPr>
        <w:t>3</w:t>
      </w:r>
      <w:r>
        <w:rPr>
          <w:rFonts w:cs="宋体" w:hint="eastAsia"/>
          <w:color w:val="000000"/>
        </w:rPr>
        <w:t>）响度是指声音的大小，响度跟物体的振幅有关，振幅越大，响度越大。</w:t>
      </w:r>
    </w:p>
    <w:p w:rsidR="00327023">
      <w:pPr>
        <w:spacing w:after="0"/>
        <w:rPr>
          <w:rFonts w:cs="Times New Roman"/>
        </w:rPr>
      </w:pPr>
      <w:r>
        <w:rPr>
          <w:color w:val="000000"/>
        </w:rPr>
        <w:t>26.</w:t>
      </w:r>
      <w:r>
        <w:rPr>
          <w:rFonts w:cs="宋体" w:hint="eastAsia"/>
          <w:color w:val="000000"/>
        </w:rPr>
        <w:t>小明同学在跑</w:t>
      </w:r>
      <w:r>
        <w:rPr>
          <w:color w:val="000000"/>
        </w:rPr>
        <w:t>100m</w:t>
      </w:r>
      <w:r>
        <w:rPr>
          <w:rFonts w:cs="宋体" w:hint="eastAsia"/>
          <w:color w:val="000000"/>
        </w:rPr>
        <w:t>时，他用了</w:t>
      </w:r>
      <w:r>
        <w:rPr>
          <w:color w:val="000000"/>
        </w:rPr>
        <w:t>20S</w:t>
      </w:r>
      <w:r>
        <w:rPr>
          <w:rFonts w:cs="宋体" w:hint="eastAsia"/>
          <w:color w:val="000000"/>
        </w:rPr>
        <w:t>；</w:t>
      </w:r>
      <w:r>
        <w:rPr>
          <w:color w:val="000000"/>
        </w:rPr>
        <w:t xml:space="preserve"> </w:t>
      </w:r>
      <w:r>
        <w:rPr>
          <w:rFonts w:cs="宋体" w:hint="eastAsia"/>
          <w:color w:val="000000"/>
        </w:rPr>
        <w:t>小聪比他快</w:t>
      </w:r>
      <w:r>
        <w:rPr>
          <w:color w:val="000000"/>
        </w:rPr>
        <w:t>2</w:t>
      </w:r>
      <w:r>
        <w:rPr>
          <w:rFonts w:cs="宋体" w:hint="eastAsia"/>
          <w:color w:val="000000"/>
        </w:rPr>
        <w:t>秒，求他们的平均速度？他们哪个跑得更快？</w:t>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小明同学的平均速度：</w:t>
      </w:r>
      <w:r>
        <w:rPr>
          <w:color w:val="000000"/>
        </w:rPr>
        <w:t>v=</w:t>
      </w:r>
      <w:r>
        <w:rPr>
          <w:rFonts w:cs="Times New Roman"/>
          <w:noProof/>
          <w:lang w:eastAsia="zh-CN"/>
        </w:rPr>
        <w:pict>
          <v:shape id="_x0000_i1091" type="#_x0000_t75" alt=" " style="height:16.5pt;visibility:visible;width:8.25pt">
            <v:imagedata r:id="rId10" o:title=""/>
          </v:shape>
        </w:pict>
      </w:r>
      <w:r>
        <w:rPr>
          <w:color w:val="000000"/>
        </w:rPr>
        <w:t>=</w:t>
      </w:r>
      <w:r>
        <w:rPr>
          <w:rFonts w:cs="Times New Roman"/>
          <w:noProof/>
          <w:lang w:eastAsia="zh-CN"/>
        </w:rPr>
        <w:pict>
          <v:shape id="_x0000_i1092" type="#_x0000_t75" alt=" " style="height:21pt;visibility:visible;width:29.25pt">
            <v:imagedata r:id="rId37" o:title=""/>
          </v:shape>
        </w:pict>
      </w:r>
      <w:r>
        <w:rPr>
          <w:color w:val="000000"/>
        </w:rPr>
        <w:t>=5m/s</w:t>
      </w:r>
      <w:r>
        <w:rPr>
          <w:rFonts w:cs="宋体" w:hint="eastAsia"/>
          <w:color w:val="000000"/>
        </w:rPr>
        <w:t>；</w:t>
      </w:r>
      <w:r>
        <w:rPr>
          <w:rFonts w:cs="Times New Roman"/>
        </w:rPr>
        <w:br/>
      </w:r>
      <w:r>
        <w:rPr>
          <w:rFonts w:cs="宋体" w:hint="eastAsia"/>
          <w:color w:val="000000"/>
        </w:rPr>
        <w:t>小聪用的时间为</w:t>
      </w:r>
      <w:r>
        <w:rPr>
          <w:color w:val="000000"/>
        </w:rPr>
        <w:t>t</w:t>
      </w:r>
      <w:r>
        <w:rPr>
          <w:color w:val="000000"/>
          <w:vertAlign w:val="subscript"/>
        </w:rPr>
        <w:t>1</w:t>
      </w:r>
      <w:r>
        <w:rPr>
          <w:color w:val="000000"/>
        </w:rPr>
        <w:t>=20s-2s=18s</w:t>
      </w:r>
      <w:r>
        <w:rPr>
          <w:rFonts w:cs="宋体" w:hint="eastAsia"/>
          <w:color w:val="000000"/>
        </w:rPr>
        <w:t>；</w:t>
      </w:r>
      <w:r>
        <w:rPr>
          <w:rFonts w:cs="Times New Roman"/>
        </w:rPr>
        <w:br/>
      </w:r>
      <w:r>
        <w:rPr>
          <w:rFonts w:cs="宋体" w:hint="eastAsia"/>
          <w:color w:val="000000"/>
        </w:rPr>
        <w:t>小聪同学的平均速度：</w:t>
      </w:r>
      <w:r>
        <w:rPr>
          <w:color w:val="000000"/>
        </w:rPr>
        <w:t>v</w:t>
      </w:r>
      <w:r>
        <w:rPr>
          <w:color w:val="000000"/>
          <w:vertAlign w:val="subscript"/>
        </w:rPr>
        <w:t>1</w:t>
      </w:r>
      <w:r>
        <w:rPr>
          <w:color w:val="000000"/>
        </w:rPr>
        <w:t>=</w:t>
      </w:r>
      <w:r>
        <w:rPr>
          <w:rFonts w:cs="Times New Roman"/>
          <w:noProof/>
          <w:lang w:eastAsia="zh-CN"/>
        </w:rPr>
        <w:pict>
          <v:shape id="_x0000_i1093" type="#_x0000_t75" alt=" " style="height:19.5pt;visibility:visible;width:11.25pt">
            <v:imagedata r:id="rId38" o:title=""/>
          </v:shape>
        </w:pict>
      </w:r>
      <w:r>
        <w:rPr>
          <w:color w:val="000000"/>
        </w:rPr>
        <w:t>=</w:t>
      </w:r>
      <w:r>
        <w:rPr>
          <w:rFonts w:cs="Times New Roman"/>
          <w:noProof/>
          <w:lang w:eastAsia="zh-CN"/>
        </w:rPr>
        <w:pict>
          <v:shape id="_x0000_i1094" type="#_x0000_t75" alt=" " style="height:21pt;visibility:visible;width:30pt">
            <v:imagedata r:id="rId39" o:title=""/>
          </v:shape>
        </w:pict>
      </w:r>
      <w:r>
        <w:rPr>
          <w:color w:val="000000"/>
        </w:rPr>
        <w:t>≈5.6m/s</w:t>
      </w:r>
      <w:r>
        <w:rPr>
          <w:rFonts w:cs="宋体" w:hint="eastAsia"/>
          <w:color w:val="000000"/>
        </w:rPr>
        <w:t>，</w:t>
      </w:r>
      <w:r>
        <w:rPr>
          <w:rFonts w:cs="Times New Roman"/>
        </w:rPr>
        <w:br/>
      </w:r>
      <w:r>
        <w:rPr>
          <w:rFonts w:cs="宋体" w:hint="eastAsia"/>
          <w:color w:val="000000"/>
        </w:rPr>
        <w:t>因为</w:t>
      </w:r>
      <w:r>
        <w:rPr>
          <w:color w:val="000000"/>
        </w:rPr>
        <w:t>5.6m/s</w:t>
      </w:r>
      <w:r>
        <w:rPr>
          <w:rFonts w:cs="宋体" w:hint="eastAsia"/>
          <w:color w:val="000000"/>
        </w:rPr>
        <w:t>＞</w:t>
      </w:r>
      <w:r>
        <w:rPr>
          <w:color w:val="000000"/>
        </w:rPr>
        <w:t>5m/s</w:t>
      </w:r>
      <w:r>
        <w:rPr>
          <w:rFonts w:cs="宋体" w:hint="eastAsia"/>
          <w:color w:val="000000"/>
        </w:rPr>
        <w:t>，所以小聪跑得更快。</w:t>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变速运动与平均速度</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【分析】根据速度公式</w:t>
      </w:r>
      <w:r>
        <w:rPr>
          <w:color w:val="000000"/>
        </w:rPr>
        <w:t>v=</w:t>
      </w:r>
      <w:r>
        <w:rPr>
          <w:rFonts w:cs="Times New Roman"/>
          <w:noProof/>
          <w:lang w:eastAsia="zh-CN"/>
        </w:rPr>
        <w:pict>
          <v:shape id="_x0000_i1095" type="#_x0000_t75" alt=" " style="height:16.5pt;visibility:visible;width:8.25pt">
            <v:imagedata r:id="rId10" o:title=""/>
          </v:shape>
        </w:pict>
      </w:r>
      <w:r>
        <w:rPr>
          <w:rFonts w:cs="宋体" w:hint="eastAsia"/>
          <w:color w:val="000000"/>
        </w:rPr>
        <w:t>求出小明的平均速度；根据小聪比小明快</w:t>
      </w:r>
      <w:r>
        <w:rPr>
          <w:color w:val="000000"/>
        </w:rPr>
        <w:t>2</w:t>
      </w:r>
      <w:r>
        <w:rPr>
          <w:rFonts w:cs="宋体" w:hint="eastAsia"/>
          <w:color w:val="000000"/>
        </w:rPr>
        <w:t>秒求出小聪的时间，再根据速度公式求出小聪的平均速度；比较两者的速度大小可知快慢。</w:t>
      </w:r>
    </w:p>
    <w:p w:rsidR="00327023">
      <w:pPr>
        <w:spacing w:after="0"/>
        <w:rPr>
          <w:rFonts w:cs="Times New Roman"/>
        </w:rPr>
      </w:pPr>
      <w:r>
        <w:rPr>
          <w:color w:val="000000"/>
        </w:rPr>
        <w:t>27.</w:t>
      </w:r>
      <w:r>
        <w:rPr>
          <w:rFonts w:cs="宋体" w:hint="eastAsia"/>
          <w:color w:val="000000"/>
        </w:rPr>
        <w:t>声音在海水中传播的平均速度为</w:t>
      </w:r>
      <w:r>
        <w:rPr>
          <w:color w:val="000000"/>
        </w:rPr>
        <w:t>1500m/s,</w:t>
      </w:r>
      <w:r>
        <w:rPr>
          <w:rFonts w:cs="宋体" w:hint="eastAsia"/>
          <w:color w:val="000000"/>
        </w:rPr>
        <w:t>为了开辟新的航道</w:t>
      </w:r>
      <w:r>
        <w:rPr>
          <w:color w:val="000000"/>
        </w:rPr>
        <w:t>,</w:t>
      </w:r>
      <w:r>
        <w:rPr>
          <w:rFonts w:cs="宋体" w:hint="eastAsia"/>
          <w:color w:val="000000"/>
        </w:rPr>
        <w:t>探测船的船底装有回声探测仪器</w:t>
      </w:r>
      <w:r>
        <w:rPr>
          <w:color w:val="000000"/>
        </w:rPr>
        <w:t>,</w:t>
      </w:r>
      <w:r>
        <w:rPr>
          <w:rFonts w:cs="宋体" w:hint="eastAsia"/>
          <w:color w:val="000000"/>
        </w:rPr>
        <w:t>探测水下有无暗礁。探测船发出的声音信号经</w:t>
      </w:r>
      <w:r>
        <w:rPr>
          <w:color w:val="000000"/>
        </w:rPr>
        <w:t>0.6S</w:t>
      </w:r>
      <w:r>
        <w:rPr>
          <w:rFonts w:cs="宋体" w:hint="eastAsia"/>
          <w:color w:val="000000"/>
        </w:rPr>
        <w:t>被探测仪接收</w:t>
      </w:r>
      <w:r>
        <w:rPr>
          <w:color w:val="000000"/>
        </w:rPr>
        <w:t>,</w:t>
      </w:r>
      <w:r>
        <w:rPr>
          <w:rFonts w:cs="宋体" w:hint="eastAsia"/>
          <w:color w:val="000000"/>
        </w:rPr>
        <w:t>求障碍物与探测船间的距离？</w:t>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由</w:t>
      </w:r>
      <w:r>
        <w:rPr>
          <w:color w:val="000000"/>
        </w:rPr>
        <w:t>v=</w:t>
      </w:r>
      <w:r>
        <w:rPr>
          <w:rFonts w:cs="Times New Roman"/>
          <w:noProof/>
          <w:lang w:eastAsia="zh-CN"/>
        </w:rPr>
        <w:pict>
          <v:shape id="_x0000_i1096" type="#_x0000_t75" alt=" " style="height:16.5pt;visibility:visible;width:8.25pt">
            <v:imagedata r:id="rId10" o:title=""/>
          </v:shape>
        </w:pict>
      </w:r>
      <w:r>
        <w:rPr>
          <w:rFonts w:cs="宋体" w:hint="eastAsia"/>
          <w:color w:val="000000"/>
        </w:rPr>
        <w:t>得：</w:t>
      </w:r>
      <w:r>
        <w:rPr>
          <w:color w:val="000000"/>
        </w:rPr>
        <w:t>s=vt=1500m/s×0.3s=450m</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回声测距离的应用</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【分析】知道声音在海水的传播速度</w:t>
      </w:r>
      <w:r>
        <w:rPr>
          <w:color w:val="000000"/>
        </w:rPr>
        <w:t>v</w:t>
      </w:r>
      <w:r>
        <w:rPr>
          <w:rFonts w:cs="宋体" w:hint="eastAsia"/>
          <w:color w:val="000000"/>
        </w:rPr>
        <w:t>，计算出收到回声的时间</w:t>
      </w:r>
      <w:r>
        <w:rPr>
          <w:color w:val="000000"/>
        </w:rPr>
        <w:t>t=</w:t>
      </w:r>
      <w:r>
        <w:rPr>
          <w:rFonts w:cs="Times New Roman"/>
          <w:noProof/>
          <w:lang w:eastAsia="zh-CN"/>
        </w:rPr>
        <w:pict>
          <v:shape id="_x0000_i1097" type="#_x0000_t75" alt=" " style="height:21pt;visibility:visible;width:9.75pt">
            <v:imagedata r:id="rId40" o:title=""/>
          </v:shape>
        </w:pict>
      </w:r>
      <w:r>
        <w:rPr>
          <w:color w:val="000000"/>
        </w:rPr>
        <w:t>×0.6s=0.3s</w:t>
      </w:r>
      <w:r>
        <w:rPr>
          <w:rFonts w:cs="宋体" w:hint="eastAsia"/>
          <w:color w:val="000000"/>
        </w:rPr>
        <w:t>，再根据</w:t>
      </w:r>
      <w:r>
        <w:rPr>
          <w:color w:val="000000"/>
        </w:rPr>
        <w:t>s=vt</w:t>
      </w:r>
      <w:r>
        <w:rPr>
          <w:rFonts w:cs="宋体" w:hint="eastAsia"/>
          <w:color w:val="000000"/>
        </w:rPr>
        <w:t>计算出障碍物与探测船间的距离。</w:t>
      </w:r>
    </w:p>
    <w:p w:rsidR="00327023">
      <w:pPr>
        <w:spacing w:after="0"/>
        <w:rPr>
          <w:rFonts w:cs="Times New Roman"/>
        </w:rPr>
      </w:pPr>
      <w:r>
        <w:rPr>
          <w:color w:val="000000"/>
        </w:rPr>
        <w:t>28.</w:t>
      </w:r>
      <w:r>
        <w:rPr>
          <w:rFonts w:cs="宋体" w:hint="eastAsia"/>
          <w:color w:val="000000"/>
        </w:rPr>
        <w:t>一列自身长度为</w:t>
      </w:r>
      <w:r>
        <w:rPr>
          <w:color w:val="000000"/>
        </w:rPr>
        <w:t>200m</w:t>
      </w:r>
      <w:r>
        <w:rPr>
          <w:rFonts w:cs="宋体" w:hint="eastAsia"/>
          <w:color w:val="000000"/>
        </w:rPr>
        <w:t>火车经过长为</w:t>
      </w:r>
      <w:r>
        <w:rPr>
          <w:color w:val="000000"/>
        </w:rPr>
        <w:t>1.8km</w:t>
      </w:r>
      <w:r>
        <w:rPr>
          <w:rFonts w:cs="宋体" w:hint="eastAsia"/>
          <w:color w:val="000000"/>
        </w:rPr>
        <w:t>的大桥，当火车行驶的速度</w:t>
      </w:r>
      <w:r>
        <w:rPr>
          <w:color w:val="000000"/>
        </w:rPr>
        <w:t>20m/s</w:t>
      </w:r>
      <w:r>
        <w:rPr>
          <w:rFonts w:cs="宋体" w:hint="eastAsia"/>
          <w:color w:val="000000"/>
        </w:rPr>
        <w:t>时</w:t>
      </w:r>
      <w:r>
        <w:rPr>
          <w:color w:val="000000"/>
        </w:rPr>
        <w:t>,</w:t>
      </w:r>
      <w:r>
        <w:rPr>
          <w:rFonts w:cs="宋体" w:hint="eastAsia"/>
          <w:color w:val="000000"/>
        </w:rPr>
        <w:t>火车完全通过该大桥大约需要多长的时间？</w:t>
      </w:r>
      <w:r>
        <w:rPr>
          <w:rFonts w:cs="Times New Roman"/>
        </w:rPr>
        <w:br/>
      </w:r>
      <w:r>
        <w:rPr>
          <w:color w:val="000000"/>
        </w:rPr>
        <w:t xml:space="preserve">    </w:t>
      </w:r>
    </w:p>
    <w:p w:rsidR="00327023">
      <w:pPr>
        <w:spacing w:after="0"/>
        <w:rPr>
          <w:rFonts w:cs="Times New Roman"/>
        </w:rPr>
      </w:pPr>
      <w:r>
        <w:rPr>
          <w:rFonts w:cs="宋体" w:hint="eastAsia"/>
          <w:color w:val="0000FF"/>
        </w:rPr>
        <w:t>【答案】</w:t>
      </w:r>
      <w:r>
        <w:rPr>
          <w:rFonts w:cs="宋体" w:hint="eastAsia"/>
          <w:color w:val="000000"/>
        </w:rPr>
        <w:t>火车完全通过大桥的路程：</w:t>
      </w:r>
      <w:r>
        <w:rPr>
          <w:color w:val="000000"/>
        </w:rPr>
        <w:t>s=s</w:t>
      </w:r>
      <w:r>
        <w:rPr>
          <w:rFonts w:cs="宋体" w:hint="eastAsia"/>
          <w:color w:val="000000"/>
          <w:vertAlign w:val="subscript"/>
        </w:rPr>
        <w:t>大桥</w:t>
      </w:r>
      <w:r>
        <w:rPr>
          <w:color w:val="000000"/>
        </w:rPr>
        <w:t>+s</w:t>
      </w:r>
      <w:r>
        <w:rPr>
          <w:rFonts w:cs="宋体" w:hint="eastAsia"/>
          <w:color w:val="000000"/>
          <w:vertAlign w:val="subscript"/>
        </w:rPr>
        <w:t>车</w:t>
      </w:r>
      <w:r>
        <w:rPr>
          <w:color w:val="000000"/>
        </w:rPr>
        <w:t>=1800m+200m=2000m</w:t>
      </w:r>
      <w:r>
        <w:rPr>
          <w:rFonts w:cs="宋体" w:hint="eastAsia"/>
          <w:color w:val="000000"/>
        </w:rPr>
        <w:t>，</w:t>
      </w:r>
      <w:r>
        <w:rPr>
          <w:rFonts w:cs="Times New Roman"/>
        </w:rPr>
        <w:br/>
      </w:r>
      <w:r>
        <w:rPr>
          <w:rFonts w:cs="宋体" w:hint="eastAsia"/>
          <w:color w:val="000000"/>
        </w:rPr>
        <w:t>由</w:t>
      </w:r>
      <w:r>
        <w:rPr>
          <w:color w:val="000000"/>
        </w:rPr>
        <w:t>v=</w:t>
      </w:r>
      <w:r>
        <w:rPr>
          <w:rFonts w:cs="Times New Roman"/>
          <w:noProof/>
          <w:lang w:eastAsia="zh-CN"/>
        </w:rPr>
        <w:pict>
          <v:shape id="_x0000_i1098" type="#_x0000_t75" alt=" " style="height:16.5pt;visibility:visible;width:9pt">
            <v:imagedata r:id="rId41" o:title=""/>
          </v:shape>
        </w:pict>
      </w:r>
      <w:r>
        <w:rPr>
          <w:rFonts w:cs="宋体" w:hint="eastAsia"/>
          <w:color w:val="000000"/>
        </w:rPr>
        <w:t>可知，火车完全通过大桥的时间：</w:t>
      </w:r>
      <w:r>
        <w:rPr>
          <w:color w:val="000000"/>
        </w:rPr>
        <w:t>t=</w:t>
      </w:r>
      <w:r>
        <w:rPr>
          <w:rFonts w:cs="Times New Roman"/>
          <w:noProof/>
          <w:lang w:eastAsia="zh-CN"/>
        </w:rPr>
        <w:pict>
          <v:shape id="_x0000_i1099" type="#_x0000_t75" alt=" " style="height:15pt;visibility:visible;width:9.75pt">
            <v:imagedata r:id="rId18" o:title=""/>
          </v:shape>
        </w:pict>
      </w:r>
      <w:r>
        <w:rPr>
          <w:color w:val="000000"/>
        </w:rPr>
        <w:t>=</w:t>
      </w:r>
      <w:r>
        <w:rPr>
          <w:rFonts w:cs="Times New Roman"/>
          <w:noProof/>
          <w:lang w:eastAsia="zh-CN"/>
        </w:rPr>
        <w:pict>
          <v:shape id="_x0000_i1100" type="#_x0000_t75" alt=" " style="height:21pt;visibility:visible;width:35.25pt">
            <v:imagedata r:id="rId42" o:title=""/>
          </v:shape>
        </w:pict>
      </w:r>
      <w:r>
        <w:rPr>
          <w:color w:val="000000"/>
        </w:rPr>
        <w:t>=100s</w:t>
      </w:r>
      <w:r>
        <w:rPr>
          <w:rFonts w:cs="宋体" w:hint="eastAsia"/>
          <w:color w:val="000000"/>
        </w:rPr>
        <w:t>。</w:t>
      </w:r>
      <w:r>
        <w:rPr>
          <w:rFonts w:cs="Times New Roman"/>
        </w:rPr>
        <w:br/>
      </w:r>
      <w:r>
        <w:rPr>
          <w:color w:val="000000"/>
        </w:rPr>
        <w:t xml:space="preserve">  </w:t>
      </w:r>
    </w:p>
    <w:p w:rsidR="00327023">
      <w:pPr>
        <w:spacing w:after="0"/>
        <w:rPr>
          <w:rFonts w:cs="Times New Roman"/>
        </w:rPr>
      </w:pPr>
      <w:r>
        <w:rPr>
          <w:rFonts w:cs="宋体" w:hint="eastAsia"/>
          <w:color w:val="0000FF"/>
        </w:rPr>
        <w:t>【考点】</w:t>
      </w:r>
      <w:r>
        <w:rPr>
          <w:rFonts w:cs="宋体" w:hint="eastAsia"/>
          <w:color w:val="000000"/>
        </w:rPr>
        <w:t>速度公式及其应用</w:t>
      </w:r>
      <w:r>
        <w:rPr>
          <w:color w:val="000000"/>
        </w:rPr>
        <w:t xml:space="preserve">   </w:t>
      </w:r>
    </w:p>
    <w:p w:rsidR="00327023">
      <w:pPr>
        <w:spacing w:after="0"/>
        <w:rPr>
          <w:rFonts w:cs="Times New Roman"/>
        </w:rPr>
      </w:pPr>
      <w:r>
        <w:rPr>
          <w:rFonts w:cs="宋体" w:hint="eastAsia"/>
          <w:color w:val="0000FF"/>
        </w:rPr>
        <w:t>【解析】</w:t>
      </w:r>
      <w:r>
        <w:rPr>
          <w:rFonts w:cs="宋体" w:hint="eastAsia"/>
          <w:color w:val="000000"/>
        </w:rPr>
        <w:t>【分析】解答本题的关键知道火车完全通过大桥的路程等于大桥长度加火车长度；利用速度公式可求出火车通过大桥的时间。</w:t>
      </w:r>
    </w:p>
    <w:sectPr w:rsidSect="00F10A0F">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BED2A25"/>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71BF69CB"/>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0A0F"/>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10A0F"/>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F10A0F"/>
    <w:rPr>
      <w:sz w:val="18"/>
      <w:szCs w:val="18"/>
    </w:rPr>
  </w:style>
  <w:style w:type="paragraph" w:styleId="Footer">
    <w:name w:val="footer"/>
    <w:basedOn w:val="Normal"/>
    <w:link w:val="FooterChar"/>
    <w:uiPriority w:val="99"/>
    <w:rsid w:val="00F10A0F"/>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F10A0F"/>
    <w:rPr>
      <w:sz w:val="18"/>
      <w:szCs w:val="18"/>
    </w:rPr>
  </w:style>
  <w:style w:type="paragraph" w:styleId="Header">
    <w:name w:val="header"/>
    <w:basedOn w:val="Normal"/>
    <w:link w:val="HeaderChar"/>
    <w:uiPriority w:val="99"/>
    <w:rsid w:val="00F10A0F"/>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F10A0F"/>
    <w:rPr>
      <w:sz w:val="18"/>
      <w:szCs w:val="18"/>
    </w:rPr>
  </w:style>
  <w:style w:type="paragraph" w:customStyle="1" w:styleId="1">
    <w:name w:val="正文1"/>
    <w:uiPriority w:val="99"/>
    <w:rsid w:val="00F10A0F"/>
    <w:pPr>
      <w:jc w:val="both"/>
    </w:pPr>
    <w:rPr>
      <w:szCs w:val="21"/>
    </w:rPr>
  </w:style>
  <w:style w:type="character" w:customStyle="1" w:styleId="15">
    <w:name w:val="15"/>
    <w:uiPriority w:val="99"/>
    <w:rsid w:val="00F10A0F"/>
    <w:rPr>
      <w:rFonts w:ascii="Times New Roman" w:hAnsi="Times New Roman" w:cs="Times New Roman"/>
      <w:color w:val="0000FF"/>
      <w:u w:val="single"/>
    </w:rPr>
  </w:style>
  <w:style w:type="paragraph" w:customStyle="1" w:styleId="Normal1">
    <w:name w:val="Normal1"/>
    <w:uiPriority w:val="99"/>
    <w:rsid w:val="00F10A0F"/>
    <w:pPr>
      <w:jc w:val="both"/>
    </w:pPr>
    <w:rPr>
      <w:szCs w:val="21"/>
    </w:rPr>
  </w:style>
  <w:style w:type="character" w:customStyle="1" w:styleId="DefaultParagraphFontPHPDOCX">
    <w:name w:val="Default Paragraph Font PHPDOCX"/>
    <w:uiPriority w:val="99"/>
    <w:semiHidden/>
    <w:rsid w:val="00F10A0F"/>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F10A0F"/>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pn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theme" Target="theme/theme1.xml" /><Relationship Id="rId44" Type="http://schemas.openxmlformats.org/officeDocument/2006/relationships/numbering" Target="numbering.xml" /><Relationship Id="rId45"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5061</Words>
  <Characters>5719</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2018-12-16T07:32:00Z</dcterms:modified>
</cp:coreProperties>
</file>