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jc w:val="center"/>
        <w:rPr>
          <w:rFonts w:ascii="宋体" w:hAnsi="宋体" w:eastAsia="宋体" w:cs="宋体"/>
          <w:b/>
          <w:color w:val="000000"/>
          <w:sz w:val="32"/>
          <w:szCs w:val="32"/>
        </w:rPr>
      </w:pPr>
      <w:r>
        <w:rPr>
          <w:rFonts w:hint="eastAsia" w:ascii="宋体" w:hAnsi="宋体" w:eastAsia="宋体" w:cs="宋体"/>
          <w:b/>
          <w:color w:val="000000"/>
          <w:sz w:val="32"/>
          <w:szCs w:val="32"/>
        </w:rPr>
        <w:pict>
          <v:shape id="_x0000_s1025" o:spid="_x0000_s1025" o:spt="75" type="#_x0000_t75" style="position:absolute;left:0pt;margin-left:871pt;margin-top:948pt;height:34pt;width:2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b/>
          <w:color w:val="000000"/>
          <w:sz w:val="32"/>
          <w:szCs w:val="32"/>
        </w:rPr>
        <w:t>广州市一中2017九上语文12月月考试卷</w:t>
      </w:r>
    </w:p>
    <w:p>
      <w:pPr>
        <w:spacing w:line="312" w:lineRule="auto"/>
        <w:jc w:val="center"/>
        <w:rPr>
          <w:rFonts w:ascii="宋体" w:hAnsi="宋体" w:eastAsia="宋体" w:cs="宋体"/>
          <w:color w:val="000000"/>
        </w:rPr>
      </w:pPr>
      <w:r>
        <w:rPr>
          <w:rFonts w:hint="eastAsia" w:ascii="宋体" w:hAnsi="宋体" w:eastAsia="宋体" w:cs="宋体"/>
          <w:color w:val="000000"/>
        </w:rPr>
        <w:t>语</w:t>
      </w:r>
      <w:r>
        <w:rPr>
          <w:rFonts w:ascii="宋体" w:hAnsi="宋体" w:eastAsia="宋体" w:cs="宋体"/>
          <w:color w:val="000000"/>
        </w:rPr>
        <w:t xml:space="preserve">   </w:t>
      </w:r>
      <w:r>
        <w:rPr>
          <w:rFonts w:hint="eastAsia" w:ascii="宋体" w:hAnsi="宋体" w:eastAsia="宋体" w:cs="宋体"/>
          <w:color w:val="000000"/>
        </w:rPr>
        <w:t>文</w:t>
      </w:r>
      <w:r>
        <w:rPr>
          <w:rFonts w:ascii="宋体" w:hAnsi="宋体" w:eastAsia="宋体" w:cs="宋体"/>
          <w:color w:val="000000"/>
        </w:rPr>
        <w:t xml:space="preserve">  </w:t>
      </w:r>
    </w:p>
    <w:p>
      <w:pPr>
        <w:spacing w:line="300" w:lineRule="auto"/>
        <w:jc w:val="center"/>
        <w:rPr>
          <w:rFonts w:ascii="宋体" w:hAnsi="宋体" w:eastAsia="宋体" w:cs="宋体"/>
          <w:color w:val="000000"/>
        </w:rPr>
      </w:pPr>
      <w:r>
        <w:rPr>
          <w:rFonts w:hint="eastAsia" w:ascii="宋体" w:hAnsi="宋体" w:eastAsia="宋体" w:cs="宋体"/>
          <w:color w:val="000000"/>
        </w:rPr>
        <w:t xml:space="preserve">                       </w:t>
      </w:r>
    </w:p>
    <w:p>
      <w:pPr>
        <w:widowControl/>
        <w:spacing w:line="300" w:lineRule="auto"/>
        <w:ind w:firstLine="525" w:firstLineChars="250"/>
        <w:rPr>
          <w:rFonts w:ascii="宋体" w:hAnsi="宋体" w:eastAsia="宋体" w:cs="宋体"/>
          <w:color w:val="000000"/>
        </w:rPr>
      </w:pPr>
      <w:r>
        <w:rPr>
          <w:rFonts w:hint="eastAsia" w:ascii="宋体" w:hAnsi="宋体" w:eastAsia="宋体" w:cs="宋体"/>
          <w:color w:val="000000"/>
        </w:rPr>
        <w:t>本测试题共8页，分三部分，共23小题，满分为150分。考试用时120分钟。</w:t>
      </w:r>
    </w:p>
    <w:p>
      <w:pPr>
        <w:autoSpaceDE w:val="0"/>
        <w:autoSpaceDN w:val="0"/>
        <w:adjustRightInd w:val="0"/>
        <w:snapToGrid w:val="0"/>
        <w:spacing w:line="300" w:lineRule="auto"/>
        <w:jc w:val="left"/>
        <w:rPr>
          <w:rFonts w:ascii="宋体" w:hAnsi="宋体" w:eastAsia="宋体" w:cs="宋体"/>
          <w:color w:val="000000"/>
        </w:rPr>
      </w:pPr>
      <w:r>
        <w:rPr>
          <w:rFonts w:hint="eastAsia" w:ascii="宋体" w:hAnsi="宋体" w:eastAsia="宋体" w:cs="宋体"/>
          <w:color w:val="000000"/>
        </w:rPr>
        <w:t>注意事项:</w:t>
      </w:r>
    </w:p>
    <w:p>
      <w:pPr>
        <w:autoSpaceDE w:val="0"/>
        <w:autoSpaceDN w:val="0"/>
        <w:adjustRightInd w:val="0"/>
        <w:snapToGrid w:val="0"/>
        <w:spacing w:line="300" w:lineRule="auto"/>
        <w:ind w:left="777" w:leftChars="170" w:hanging="420" w:hangingChars="200"/>
        <w:jc w:val="left"/>
        <w:rPr>
          <w:rFonts w:ascii="宋体" w:hAnsi="宋体" w:eastAsia="宋体" w:cs="宋体"/>
          <w:color w:val="000000"/>
        </w:rPr>
      </w:pPr>
      <w:r>
        <w:rPr>
          <w:rFonts w:hint="eastAsia" w:ascii="宋体" w:hAnsi="宋体" w:eastAsia="宋体" w:cs="宋体"/>
          <w:color w:val="000000"/>
        </w:rPr>
        <w:t xml:space="preserve"> 1．答题前，考生务必在答题卡上用黑色字迹的钢笔或签字笔填写自己的学校、班级、姓名；填写准考证号后，再用2B铅笔把对应号码的标号涂黑。</w:t>
      </w:r>
    </w:p>
    <w:p>
      <w:pPr>
        <w:autoSpaceDE w:val="0"/>
        <w:autoSpaceDN w:val="0"/>
        <w:adjustRightInd w:val="0"/>
        <w:snapToGrid w:val="0"/>
        <w:spacing w:line="300" w:lineRule="auto"/>
        <w:ind w:left="777" w:leftChars="170" w:hanging="420" w:hangingChars="200"/>
        <w:jc w:val="left"/>
        <w:rPr>
          <w:rFonts w:ascii="宋体" w:hAnsi="宋体" w:eastAsia="宋体" w:cs="宋体"/>
          <w:color w:val="000000"/>
        </w:rPr>
      </w:pPr>
      <w:r>
        <w:rPr>
          <w:rFonts w:hint="eastAsia" w:ascii="宋体" w:hAnsi="宋体" w:eastAsia="宋体" w:cs="宋体"/>
          <w:color w:val="000000"/>
        </w:rPr>
        <w:t xml:space="preserve"> 2．选择题的答案请用2B铅笔填涂在答题卡上相应位置上；非选择题必须用黑色字迹的钢笔或签字笔作答，答案必须写在答题卡各题目指定区域内。不按以上要求作答的答案无效。</w:t>
      </w:r>
    </w:p>
    <w:p>
      <w:pPr>
        <w:autoSpaceDE w:val="0"/>
        <w:autoSpaceDN w:val="0"/>
        <w:adjustRightInd w:val="0"/>
        <w:snapToGrid w:val="0"/>
        <w:spacing w:line="300" w:lineRule="auto"/>
        <w:ind w:left="777" w:leftChars="170" w:hanging="420" w:hangingChars="200"/>
        <w:jc w:val="left"/>
        <w:rPr>
          <w:rFonts w:ascii="宋体" w:hAnsi="宋体" w:eastAsia="宋体" w:cs="宋体"/>
          <w:color w:val="000000"/>
        </w:rPr>
      </w:pPr>
    </w:p>
    <w:p>
      <w:pPr>
        <w:widowControl/>
        <w:tabs>
          <w:tab w:val="left" w:pos="3120"/>
        </w:tabs>
        <w:spacing w:line="300" w:lineRule="auto"/>
        <w:jc w:val="center"/>
        <w:rPr>
          <w:rFonts w:ascii="宋体" w:hAnsi="宋体" w:eastAsia="宋体" w:cs="宋体"/>
          <w:color w:val="000000"/>
        </w:rPr>
      </w:pPr>
      <w:r>
        <w:rPr>
          <w:rFonts w:hint="eastAsia" w:ascii="宋体" w:hAnsi="宋体" w:eastAsia="宋体" w:cs="宋体"/>
          <w:color w:val="000000"/>
        </w:rPr>
        <w:t>第一部分  积累与运用(共35分)</w:t>
      </w:r>
    </w:p>
    <w:p>
      <w:pPr>
        <w:widowControl/>
        <w:tabs>
          <w:tab w:val="left" w:pos="3120"/>
        </w:tabs>
        <w:spacing w:line="380" w:lineRule="exact"/>
        <w:rPr>
          <w:rFonts w:ascii="宋体" w:hAnsi="宋体" w:eastAsia="宋体" w:cs="宋体"/>
          <w:color w:val="000000"/>
        </w:rPr>
      </w:pPr>
      <w:r>
        <w:rPr>
          <w:rFonts w:hint="eastAsia" w:ascii="宋体" w:hAnsi="宋体" w:eastAsia="宋体" w:cs="宋体"/>
          <w:color w:val="000000"/>
        </w:rPr>
        <w:t xml:space="preserve">一、选择题（6小题，20分） </w:t>
      </w:r>
    </w:p>
    <w:p>
      <w:pPr>
        <w:widowControl/>
        <w:tabs>
          <w:tab w:val="left" w:pos="3120"/>
        </w:tabs>
        <w:spacing w:line="380" w:lineRule="exact"/>
        <w:rPr>
          <w:rFonts w:ascii="宋体" w:hAnsi="宋体" w:eastAsia="宋体" w:cs="方正书宋简体"/>
          <w:b/>
          <w:bCs/>
          <w:color w:val="000000"/>
          <w:kern w:val="0"/>
          <w:szCs w:val="21"/>
        </w:rPr>
      </w:pPr>
      <w:r>
        <w:rPr>
          <w:rFonts w:hint="eastAsia" w:ascii="宋体" w:hAnsi="宋体" w:eastAsia="宋体" w:cs="方正书宋简体"/>
          <w:b/>
          <w:bCs/>
          <w:color w:val="000000"/>
          <w:kern w:val="0"/>
          <w:szCs w:val="21"/>
        </w:rPr>
        <w:t>1.下列词语中，加点字读音都相同的一项是（   ）</w:t>
      </w:r>
    </w:p>
    <w:p>
      <w:pPr>
        <w:spacing w:line="380" w:lineRule="exact"/>
        <w:rPr>
          <w:rFonts w:ascii="宋体" w:hAnsi="宋体" w:eastAsia="宋体" w:cs="宋体"/>
          <w:color w:val="000000"/>
        </w:rPr>
      </w:pPr>
      <w:r>
        <w:rPr>
          <w:rFonts w:hint="eastAsia" w:ascii="宋体" w:hAnsi="宋体" w:eastAsia="宋体" w:cs="宋体"/>
          <w:color w:val="000000"/>
        </w:rPr>
        <w:t>A．汲</w:t>
      </w:r>
      <w:r>
        <w:rPr>
          <w:rFonts w:hint="eastAsia" w:ascii="宋体" w:hAnsi="宋体" w:eastAsia="宋体" w:cs="宋体"/>
          <w:color w:val="000000"/>
          <w:szCs w:val="21"/>
          <w:em w:val="dot"/>
        </w:rPr>
        <w:t>取</w:t>
      </w:r>
      <w:r>
        <w:rPr>
          <w:rFonts w:hint="eastAsia" w:ascii="宋体" w:hAnsi="宋体" w:eastAsia="宋体" w:cs="宋体"/>
          <w:color w:val="000000"/>
        </w:rPr>
        <w:t>/</w:t>
      </w:r>
      <w:r>
        <w:rPr>
          <w:rFonts w:hint="eastAsia" w:ascii="宋体" w:hAnsi="宋体" w:eastAsia="宋体" w:cs="宋体"/>
          <w:color w:val="000000"/>
          <w:szCs w:val="21"/>
          <w:em w:val="dot"/>
        </w:rPr>
        <w:t>吸</w:t>
      </w:r>
      <w:r>
        <w:rPr>
          <w:rFonts w:hint="eastAsia" w:ascii="宋体" w:hAnsi="宋体" w:eastAsia="宋体" w:cs="宋体"/>
          <w:color w:val="000000"/>
        </w:rPr>
        <w:t>取    诘</w:t>
      </w:r>
      <w:r>
        <w:rPr>
          <w:rFonts w:hint="eastAsia" w:ascii="宋体" w:hAnsi="宋体" w:eastAsia="宋体" w:cs="宋体"/>
          <w:color w:val="000000"/>
          <w:szCs w:val="21"/>
          <w:em w:val="dot"/>
        </w:rPr>
        <w:t>难</w:t>
      </w:r>
      <w:r>
        <w:rPr>
          <w:rFonts w:hint="eastAsia" w:ascii="宋体" w:hAnsi="宋体" w:eastAsia="宋体" w:cs="宋体"/>
          <w:color w:val="000000"/>
        </w:rPr>
        <w:t>/为</w:t>
      </w:r>
      <w:r>
        <w:rPr>
          <w:rFonts w:hint="eastAsia" w:ascii="宋体" w:hAnsi="宋体" w:eastAsia="宋体" w:cs="宋体"/>
          <w:color w:val="000000"/>
          <w:szCs w:val="21"/>
          <w:em w:val="dot"/>
        </w:rPr>
        <w:t>难</w:t>
      </w:r>
      <w:r>
        <w:rPr>
          <w:rFonts w:hint="eastAsia" w:ascii="宋体" w:hAnsi="宋体" w:eastAsia="宋体" w:cs="宋体"/>
          <w:color w:val="000000"/>
        </w:rPr>
        <w:t xml:space="preserve">      B．不言而</w:t>
      </w:r>
      <w:r>
        <w:rPr>
          <w:rFonts w:hint="eastAsia" w:ascii="宋体" w:hAnsi="宋体" w:eastAsia="宋体" w:cs="宋体"/>
          <w:color w:val="000000"/>
          <w:szCs w:val="21"/>
          <w:em w:val="dot"/>
        </w:rPr>
        <w:t>喻</w:t>
      </w:r>
      <w:r>
        <w:rPr>
          <w:rFonts w:hint="eastAsia" w:ascii="宋体" w:hAnsi="宋体" w:eastAsia="宋体" w:cs="宋体"/>
          <w:color w:val="000000"/>
        </w:rPr>
        <w:t>/劝</w:t>
      </w:r>
      <w:r>
        <w:rPr>
          <w:rFonts w:hint="eastAsia" w:ascii="宋体" w:hAnsi="宋体" w:eastAsia="宋体" w:cs="宋体"/>
          <w:color w:val="000000"/>
          <w:szCs w:val="21"/>
          <w:em w:val="dot"/>
        </w:rPr>
        <w:t xml:space="preserve">谕 </w:t>
      </w:r>
      <w:r>
        <w:rPr>
          <w:rFonts w:hint="eastAsia" w:ascii="宋体" w:hAnsi="宋体" w:eastAsia="宋体" w:cs="宋体"/>
          <w:color w:val="000000"/>
        </w:rPr>
        <w:t xml:space="preserve">   要</w:t>
      </w:r>
      <w:r>
        <w:rPr>
          <w:rFonts w:hint="eastAsia" w:ascii="宋体" w:hAnsi="宋体" w:eastAsia="宋体" w:cs="宋体"/>
          <w:color w:val="000000"/>
          <w:szCs w:val="21"/>
          <w:em w:val="dot"/>
        </w:rPr>
        <w:t>诀</w:t>
      </w:r>
      <w:r>
        <w:rPr>
          <w:rFonts w:hint="eastAsia" w:ascii="宋体" w:hAnsi="宋体" w:eastAsia="宋体" w:cs="宋体"/>
          <w:color w:val="000000"/>
        </w:rPr>
        <w:t>/</w:t>
      </w:r>
      <w:r>
        <w:rPr>
          <w:rFonts w:hint="eastAsia" w:ascii="宋体" w:hAnsi="宋体" w:eastAsia="宋体" w:cs="宋体"/>
          <w:color w:val="000000"/>
          <w:szCs w:val="21"/>
          <w:em w:val="dot"/>
        </w:rPr>
        <w:t>决</w:t>
      </w:r>
      <w:r>
        <w:rPr>
          <w:rFonts w:hint="eastAsia" w:ascii="宋体" w:hAnsi="宋体" w:eastAsia="宋体" w:cs="宋体"/>
          <w:color w:val="000000"/>
        </w:rPr>
        <w:t>心</w:t>
      </w:r>
      <w:r>
        <w:rPr>
          <w:rFonts w:hint="eastAsia" w:ascii="宋体" w:hAnsi="宋体" w:eastAsia="宋体" w:cs="宋体"/>
          <w:color w:val="000000"/>
          <w:szCs w:val="21"/>
          <w:em w:val="dot"/>
        </w:rPr>
        <w:t xml:space="preserve"> </w:t>
      </w:r>
    </w:p>
    <w:p>
      <w:pPr>
        <w:spacing w:line="380" w:lineRule="exact"/>
        <w:rPr>
          <w:rFonts w:ascii="宋体" w:hAnsi="宋体" w:eastAsia="宋体" w:cs="宋体"/>
          <w:color w:val="000000"/>
        </w:rPr>
      </w:pPr>
      <w:r>
        <w:rPr>
          <w:rFonts w:hint="eastAsia" w:ascii="宋体" w:hAnsi="宋体" w:eastAsia="宋体" w:cs="宋体"/>
          <w:color w:val="000000"/>
        </w:rPr>
        <w:t>C．味同嚼</w:t>
      </w:r>
      <w:r>
        <w:rPr>
          <w:rFonts w:hint="eastAsia" w:ascii="宋体" w:hAnsi="宋体" w:eastAsia="宋体" w:cs="宋体"/>
          <w:color w:val="000000"/>
          <w:szCs w:val="21"/>
          <w:em w:val="dot"/>
        </w:rPr>
        <w:t>蜡</w:t>
      </w:r>
      <w:r>
        <w:rPr>
          <w:rFonts w:hint="eastAsia" w:ascii="宋体" w:hAnsi="宋体" w:eastAsia="宋体" w:cs="宋体"/>
          <w:color w:val="000000"/>
        </w:rPr>
        <w:t>/ 咀</w:t>
      </w:r>
      <w:r>
        <w:rPr>
          <w:rFonts w:hint="eastAsia" w:ascii="宋体" w:hAnsi="宋体" w:eastAsia="宋体" w:cs="宋体"/>
          <w:color w:val="000000"/>
          <w:szCs w:val="21"/>
          <w:em w:val="dot"/>
        </w:rPr>
        <w:t>嚼</w:t>
      </w:r>
      <w:r>
        <w:rPr>
          <w:rFonts w:hint="eastAsia" w:ascii="宋体" w:hAnsi="宋体" w:eastAsia="宋体" w:cs="宋体"/>
          <w:color w:val="000000"/>
        </w:rPr>
        <w:t xml:space="preserve">    框</w:t>
      </w:r>
      <w:r>
        <w:rPr>
          <w:rFonts w:hint="eastAsia" w:ascii="宋体" w:hAnsi="宋体" w:eastAsia="宋体" w:cs="宋体"/>
          <w:color w:val="000000"/>
          <w:szCs w:val="21"/>
          <w:em w:val="dot"/>
        </w:rPr>
        <w:t>骗</w:t>
      </w:r>
      <w:r>
        <w:rPr>
          <w:rFonts w:hint="eastAsia" w:ascii="宋体" w:hAnsi="宋体" w:eastAsia="宋体" w:cs="宋体"/>
          <w:color w:val="000000"/>
        </w:rPr>
        <w:t>/</w:t>
      </w:r>
      <w:r>
        <w:rPr>
          <w:rFonts w:hint="eastAsia" w:ascii="宋体" w:hAnsi="宋体" w:eastAsia="宋体" w:cs="宋体"/>
          <w:color w:val="000000"/>
          <w:szCs w:val="21"/>
          <w:em w:val="dot"/>
        </w:rPr>
        <w:t>框</w:t>
      </w:r>
      <w:r>
        <w:rPr>
          <w:rFonts w:hint="eastAsia" w:ascii="宋体" w:hAnsi="宋体" w:eastAsia="宋体" w:cs="宋体"/>
          <w:color w:val="000000"/>
        </w:rPr>
        <w:t>架     D．</w:t>
      </w:r>
      <w:r>
        <w:rPr>
          <w:rFonts w:hint="eastAsia" w:ascii="宋体" w:hAnsi="宋体" w:eastAsia="宋体" w:cs="宋体"/>
          <w:color w:val="000000"/>
          <w:szCs w:val="21"/>
          <w:em w:val="dot"/>
        </w:rPr>
        <w:t>狡</w:t>
      </w:r>
      <w:r>
        <w:rPr>
          <w:rFonts w:hint="eastAsia" w:ascii="宋体" w:hAnsi="宋体" w:eastAsia="宋体" w:cs="宋体"/>
          <w:color w:val="000000"/>
        </w:rPr>
        <w:t>黠/</w:t>
      </w:r>
      <w:r>
        <w:rPr>
          <w:rFonts w:hint="eastAsia" w:ascii="宋体" w:hAnsi="宋体" w:eastAsia="宋体" w:cs="宋体"/>
          <w:color w:val="000000"/>
          <w:szCs w:val="21"/>
          <w:em w:val="dot"/>
        </w:rPr>
        <w:t>诘</w:t>
      </w:r>
      <w:r>
        <w:rPr>
          <w:rFonts w:hint="eastAsia" w:ascii="宋体" w:hAnsi="宋体" w:eastAsia="宋体" w:cs="宋体"/>
          <w:color w:val="000000"/>
        </w:rPr>
        <w:t>问   开卷有</w:t>
      </w:r>
      <w:r>
        <w:rPr>
          <w:rFonts w:hint="eastAsia" w:ascii="宋体" w:hAnsi="宋体" w:eastAsia="宋体" w:cs="宋体"/>
          <w:color w:val="000000"/>
          <w:szCs w:val="21"/>
          <w:em w:val="dot"/>
        </w:rPr>
        <w:t>益</w:t>
      </w:r>
      <w:r>
        <w:rPr>
          <w:rFonts w:hint="eastAsia" w:ascii="宋体" w:hAnsi="宋体" w:eastAsia="宋体" w:cs="宋体"/>
          <w:color w:val="000000"/>
        </w:rPr>
        <w:t>/</w:t>
      </w:r>
      <w:r>
        <w:rPr>
          <w:rFonts w:hint="eastAsia" w:ascii="宋体" w:hAnsi="宋体" w:eastAsia="宋体" w:cs="宋体"/>
          <w:color w:val="000000"/>
          <w:szCs w:val="21"/>
          <w:em w:val="dot"/>
        </w:rPr>
        <w:t>卷</w:t>
      </w:r>
      <w:r>
        <w:rPr>
          <w:rFonts w:hint="eastAsia" w:ascii="宋体" w:hAnsi="宋体" w:eastAsia="宋体" w:cs="宋体"/>
          <w:color w:val="000000"/>
        </w:rPr>
        <w:t xml:space="preserve">土重来        </w:t>
      </w:r>
    </w:p>
    <w:p>
      <w:pPr>
        <w:spacing w:line="380" w:lineRule="exact"/>
        <w:rPr>
          <w:rFonts w:ascii="宋体" w:hAnsi="宋体" w:eastAsia="宋体" w:cs="宋体"/>
          <w:b/>
          <w:bCs/>
          <w:color w:val="000000"/>
        </w:rPr>
      </w:pPr>
      <w:r>
        <w:rPr>
          <w:rFonts w:hint="eastAsia" w:ascii="宋体" w:hAnsi="宋体" w:eastAsia="宋体" w:cs="宋体"/>
          <w:b/>
          <w:bCs/>
          <w:color w:val="000000"/>
        </w:rPr>
        <w:t>2.下列各组词语中，没有错别字的一项（    ）</w:t>
      </w:r>
    </w:p>
    <w:p>
      <w:pPr>
        <w:spacing w:line="380" w:lineRule="exact"/>
        <w:rPr>
          <w:rFonts w:ascii="宋体" w:hAnsi="宋体" w:eastAsia="宋体" w:cs="宋体"/>
          <w:color w:val="000000"/>
        </w:rPr>
      </w:pPr>
      <w:r>
        <w:rPr>
          <w:rFonts w:hint="eastAsia" w:ascii="宋体" w:hAnsi="宋体" w:eastAsia="宋体" w:cs="宋体"/>
          <w:color w:val="000000"/>
        </w:rPr>
        <w:t xml:space="preserve">A．格物致知     张惶失措    翻来覆去    根深谛固       </w:t>
      </w:r>
    </w:p>
    <w:p>
      <w:pPr>
        <w:spacing w:line="380" w:lineRule="exact"/>
        <w:rPr>
          <w:rFonts w:ascii="宋体" w:hAnsi="宋体" w:eastAsia="宋体" w:cs="宋体"/>
          <w:color w:val="000000"/>
        </w:rPr>
      </w:pPr>
      <w:r>
        <w:rPr>
          <w:rFonts w:hint="eastAsia" w:ascii="宋体" w:hAnsi="宋体" w:eastAsia="宋体" w:cs="宋体"/>
          <w:color w:val="000000"/>
        </w:rPr>
        <w:t xml:space="preserve">B．妇孺皆知     义愤填膺    轻而宜举    袖手旁观   </w:t>
      </w:r>
    </w:p>
    <w:p>
      <w:pPr>
        <w:spacing w:line="380" w:lineRule="exact"/>
        <w:rPr>
          <w:rFonts w:ascii="宋体" w:hAnsi="宋体" w:eastAsia="宋体" w:cs="宋体"/>
          <w:color w:val="000000"/>
        </w:rPr>
      </w:pPr>
      <w:r>
        <w:rPr>
          <w:rFonts w:hint="eastAsia" w:ascii="宋体" w:hAnsi="宋体" w:eastAsia="宋体" w:cs="宋体"/>
          <w:color w:val="000000"/>
        </w:rPr>
        <w:t xml:space="preserve">C．寻章摘句     持之以桓    天伦之乐    吹毛求疵  </w:t>
      </w:r>
    </w:p>
    <w:p>
      <w:pPr>
        <w:spacing w:line="380" w:lineRule="exact"/>
        <w:rPr>
          <w:rFonts w:ascii="宋体" w:hAnsi="宋体" w:eastAsia="宋体" w:cs="宋体"/>
          <w:color w:val="000000"/>
        </w:rPr>
      </w:pPr>
      <w:r>
        <w:rPr>
          <w:rFonts w:hint="eastAsia" w:ascii="宋体" w:hAnsi="宋体" w:eastAsia="宋体" w:cs="宋体"/>
          <w:color w:val="000000"/>
        </w:rPr>
        <w:t>D．怒不可遏     豁然贯通    莫衷一是    咬文嚼字</w:t>
      </w:r>
    </w:p>
    <w:p>
      <w:pPr>
        <w:spacing w:line="380" w:lineRule="exact"/>
        <w:rPr>
          <w:rFonts w:ascii="Calibri" w:hAnsi="Calibri" w:eastAsia="宋体" w:cs="Times New Roman"/>
          <w:color w:val="000000"/>
        </w:rPr>
      </w:pPr>
      <w:r>
        <w:rPr>
          <w:rFonts w:hint="eastAsia" w:ascii="宋体" w:hAnsi="宋体" w:eastAsia="宋体" w:cs="方正书宋简体"/>
          <w:b/>
          <w:bCs/>
          <w:color w:val="000000"/>
          <w:kern w:val="0"/>
          <w:szCs w:val="21"/>
        </w:rPr>
        <w:t>3、依次填入下列句子横线处的词语，最恰当的一项是（    ）</w:t>
      </w:r>
    </w:p>
    <w:p>
      <w:pPr>
        <w:spacing w:line="380" w:lineRule="exact"/>
        <w:ind w:firstLine="525" w:firstLineChars="250"/>
        <w:rPr>
          <w:rFonts w:ascii="宋体" w:hAnsi="宋体" w:eastAsia="宋体" w:cs="宋体"/>
          <w:color w:val="000000"/>
        </w:rPr>
      </w:pPr>
      <w:r>
        <w:rPr>
          <w:rFonts w:hint="eastAsia" w:ascii="宋体" w:hAnsi="宋体" w:eastAsia="宋体" w:cs="宋体"/>
          <w:color w:val="000000"/>
        </w:rPr>
        <w:t>①作为宝贵文化遗产的中山装，申报为国家非物质文化遗产保护项目应该能够成功。</w:t>
      </w:r>
      <w:r>
        <w:rPr>
          <w:rFonts w:hint="eastAsia" w:ascii="宋体" w:hAnsi="宋体" w:eastAsia="宋体" w:cs="宋体"/>
          <w:b/>
          <w:bCs/>
          <w:color w:val="000000"/>
          <w:u w:val="single"/>
        </w:rPr>
        <w:t xml:space="preserve">            </w:t>
      </w:r>
      <w:r>
        <w:rPr>
          <w:rFonts w:hint="eastAsia" w:ascii="宋体" w:hAnsi="宋体" w:eastAsia="宋体" w:cs="宋体"/>
          <w:color w:val="000000"/>
        </w:rPr>
        <w:t>，申报成功，中山装的保护工作必将更加受益。</w:t>
      </w:r>
    </w:p>
    <w:p>
      <w:pPr>
        <w:spacing w:line="380" w:lineRule="exact"/>
        <w:ind w:firstLine="525" w:firstLineChars="250"/>
        <w:rPr>
          <w:rFonts w:ascii="宋体" w:hAnsi="宋体" w:eastAsia="宋体" w:cs="宋体"/>
          <w:color w:val="000000"/>
        </w:rPr>
      </w:pPr>
      <w:r>
        <w:rPr>
          <w:rFonts w:hint="eastAsia" w:ascii="宋体" w:hAnsi="宋体" w:eastAsia="宋体" w:cs="宋体"/>
          <w:color w:val="000000"/>
        </w:rPr>
        <w:t>②广州市海珠湖湿地公园，环境</w:t>
      </w:r>
      <w:r>
        <w:rPr>
          <w:rFonts w:hint="eastAsia" w:ascii="宋体" w:hAnsi="宋体" w:eastAsia="宋体" w:cs="宋体"/>
          <w:b/>
          <w:bCs/>
          <w:color w:val="000000"/>
          <w:u w:val="single"/>
        </w:rPr>
        <w:t xml:space="preserve">          </w:t>
      </w:r>
      <w:r>
        <w:rPr>
          <w:rFonts w:hint="eastAsia" w:ascii="宋体" w:hAnsi="宋体" w:eastAsia="宋体" w:cs="宋体"/>
          <w:color w:val="000000"/>
        </w:rPr>
        <w:t>，风景怡人，不失为一个放松身心，休闲养身的好去处。</w:t>
      </w:r>
    </w:p>
    <w:p>
      <w:pPr>
        <w:spacing w:line="380" w:lineRule="exact"/>
        <w:ind w:left="735" w:leftChars="250" w:hanging="210" w:hangingChars="100"/>
        <w:rPr>
          <w:rFonts w:ascii="宋体" w:hAnsi="宋体" w:eastAsia="宋体" w:cs="宋体"/>
          <w:color w:val="000000"/>
        </w:rPr>
      </w:pPr>
      <w:r>
        <w:rPr>
          <w:rFonts w:hint="eastAsia" w:ascii="宋体" w:hAnsi="宋体" w:eastAsia="宋体" w:cs="宋体"/>
          <w:color w:val="000000"/>
        </w:rPr>
        <w:t>③我们只有一个地球，共同的命运把我们联系在一起，所以保护地球我们</w:t>
      </w:r>
      <w:r>
        <w:rPr>
          <w:rFonts w:hint="eastAsia" w:ascii="宋体" w:hAnsi="宋体" w:eastAsia="宋体" w:cs="宋体"/>
          <w:b/>
          <w:bCs/>
          <w:color w:val="000000"/>
          <w:u w:val="single"/>
        </w:rPr>
        <w:t xml:space="preserve">           </w:t>
      </w:r>
      <w:r>
        <w:rPr>
          <w:rFonts w:hint="eastAsia" w:ascii="宋体" w:hAnsi="宋体" w:eastAsia="宋体" w:cs="宋体"/>
          <w:color w:val="000000"/>
        </w:rPr>
        <w:t>。</w:t>
      </w:r>
    </w:p>
    <w:p>
      <w:pPr>
        <w:spacing w:line="380" w:lineRule="exact"/>
        <w:ind w:left="735" w:leftChars="250" w:hanging="210" w:hangingChars="100"/>
        <w:rPr>
          <w:rFonts w:ascii="宋体" w:hAnsi="宋体" w:eastAsia="宋体" w:cs="宋体"/>
          <w:b/>
          <w:bCs/>
          <w:color w:val="000000"/>
          <w:u w:val="single"/>
        </w:rPr>
      </w:pPr>
      <w:r>
        <w:rPr>
          <w:rFonts w:hint="eastAsia" w:ascii="宋体" w:hAnsi="宋体" w:eastAsia="宋体" w:cs="宋体"/>
          <w:color w:val="000000"/>
        </w:rPr>
        <w:t xml:space="preserve">④苏轼也擅长书法，他取法颜真卿，但能 </w:t>
      </w:r>
      <w:r>
        <w:rPr>
          <w:rFonts w:hint="eastAsia" w:ascii="宋体" w:hAnsi="宋体" w:eastAsia="宋体" w:cs="宋体"/>
          <w:b/>
          <w:bCs/>
          <w:color w:val="000000"/>
          <w:u w:val="single"/>
        </w:rPr>
        <w:t xml:space="preserve">            </w:t>
      </w:r>
      <w:r>
        <w:rPr>
          <w:rFonts w:hint="eastAsia" w:ascii="宋体" w:hAnsi="宋体" w:eastAsia="宋体" w:cs="宋体"/>
          <w:color w:val="000000"/>
        </w:rPr>
        <w:t>，与黄庭坚、蔡襄、米芾秉称“宋代四大家”。</w:t>
      </w:r>
    </w:p>
    <w:p>
      <w:pPr>
        <w:spacing w:line="380" w:lineRule="exact"/>
        <w:rPr>
          <w:rFonts w:ascii="宋体" w:hAnsi="宋体" w:eastAsia="宋体" w:cs="宋体"/>
          <w:color w:val="000000"/>
        </w:rPr>
      </w:pPr>
      <w:r>
        <w:rPr>
          <w:rFonts w:hint="eastAsia" w:ascii="宋体" w:hAnsi="宋体" w:eastAsia="宋体" w:cs="宋体"/>
          <w:color w:val="000000"/>
        </w:rPr>
        <w:t>A.一旦  优雅  义不容辞   独树一帜      B. 一经   优雅    责无旁贷     别具一格</w:t>
      </w:r>
    </w:p>
    <w:p>
      <w:pPr>
        <w:spacing w:line="380" w:lineRule="exact"/>
        <w:rPr>
          <w:rFonts w:ascii="宋体" w:hAnsi="宋体" w:eastAsia="宋体" w:cs="宋体"/>
          <w:b/>
          <w:bCs/>
          <w:color w:val="000000"/>
        </w:rPr>
      </w:pPr>
      <w:r>
        <w:rPr>
          <w:rFonts w:hint="eastAsia" w:ascii="宋体" w:hAnsi="宋体" w:eastAsia="宋体" w:cs="宋体"/>
          <w:color w:val="000000"/>
        </w:rPr>
        <w:t xml:space="preserve">C.一经  幽雅  义不容辞   别具一格     D. 一旦    幽雅   责无旁贷     独树一帜 </w:t>
      </w:r>
      <w:r>
        <w:rPr>
          <w:rFonts w:hint="eastAsia" w:ascii="宋体" w:hAnsi="宋体" w:eastAsia="宋体" w:cs="宋体"/>
          <w:b/>
          <w:bCs/>
          <w:color w:val="000000"/>
        </w:rPr>
        <w:t>4、下列各句子中</w:t>
      </w:r>
      <w:r>
        <w:rPr>
          <w:rFonts w:hint="eastAsia" w:ascii="宋体" w:hAnsi="宋体" w:eastAsia="宋体" w:cs="宋体"/>
          <w:b/>
          <w:color w:val="000000"/>
          <w:szCs w:val="21"/>
          <w:em w:val="dot"/>
        </w:rPr>
        <w:t>没有</w:t>
      </w:r>
      <w:r>
        <w:rPr>
          <w:rFonts w:hint="eastAsia" w:ascii="宋体" w:hAnsi="宋体" w:eastAsia="宋体" w:cs="宋体"/>
          <w:b/>
          <w:bCs/>
          <w:color w:val="000000"/>
        </w:rPr>
        <w:t>语病的一项是（     ）（3分）</w:t>
      </w:r>
    </w:p>
    <w:p>
      <w:pPr>
        <w:spacing w:line="380" w:lineRule="exact"/>
        <w:rPr>
          <w:rFonts w:ascii="宋体" w:hAnsi="宋体" w:eastAsia="宋体" w:cs="宋体"/>
          <w:color w:val="000000"/>
        </w:rPr>
      </w:pPr>
      <w:r>
        <w:rPr>
          <w:rFonts w:hint="eastAsia" w:ascii="宋体" w:hAnsi="宋体" w:eastAsia="宋体" w:cs="宋体"/>
          <w:color w:val="000000"/>
        </w:rPr>
        <w:t xml:space="preserve">A. 这学期，学校开展了以“名著伴我成长”为主题的演讲比赛，同学们都踊跃报名参加。    </w:t>
      </w:r>
    </w:p>
    <w:p>
      <w:pPr>
        <w:spacing w:line="380" w:lineRule="exact"/>
        <w:rPr>
          <w:rFonts w:ascii="宋体" w:hAnsi="宋体" w:eastAsia="宋体" w:cs="宋体"/>
          <w:color w:val="000000"/>
        </w:rPr>
      </w:pPr>
      <w:r>
        <w:rPr>
          <w:rFonts w:hint="eastAsia" w:ascii="宋体" w:hAnsi="宋体" w:eastAsia="宋体" w:cs="宋体"/>
          <w:color w:val="000000"/>
        </w:rPr>
        <w:t>B．我们的报刊、电视、网络宣传媒体，更应该做好表率，杜绝用字不规范现象。</w:t>
      </w:r>
    </w:p>
    <w:p>
      <w:pPr>
        <w:spacing w:line="380" w:lineRule="exact"/>
        <w:rPr>
          <w:rFonts w:ascii="宋体" w:hAnsi="宋体" w:eastAsia="宋体" w:cs="宋体"/>
          <w:color w:val="000000"/>
        </w:rPr>
      </w:pPr>
      <w:r>
        <w:rPr>
          <w:rFonts w:hint="eastAsia" w:ascii="宋体" w:hAnsi="宋体" w:eastAsia="宋体" w:cs="宋体"/>
          <w:color w:val="000000"/>
        </w:rPr>
        <w:t>C．博大精深的中华优秀传统文化是中华民族发展、生存，乃至屹立世界之林的精神力量。</w:t>
      </w:r>
    </w:p>
    <w:p>
      <w:pPr>
        <w:spacing w:line="380" w:lineRule="exact"/>
        <w:rPr>
          <w:rFonts w:ascii="宋体" w:hAnsi="宋体" w:eastAsia="宋体" w:cs="宋体"/>
          <w:color w:val="000000"/>
        </w:rPr>
      </w:pPr>
      <w:r>
        <w:rPr>
          <w:rFonts w:hint="eastAsia" w:ascii="宋体" w:hAnsi="宋体" w:eastAsia="宋体" w:cs="宋体"/>
          <w:color w:val="000000"/>
        </w:rPr>
        <w:t>D．春节期间，各种“抢红包”活动吸引万千公众疯狂参与的原因是由于其玩法新鲜、刺激。</w:t>
      </w:r>
    </w:p>
    <w:p>
      <w:pPr>
        <w:numPr>
          <w:ilvl w:val="0"/>
          <w:numId w:val="1"/>
        </w:numPr>
        <w:spacing w:line="380" w:lineRule="exact"/>
        <w:jc w:val="left"/>
        <w:rPr>
          <w:rFonts w:ascii="宋体" w:hAnsi="宋体" w:eastAsia="宋体" w:cs="Times New Roman"/>
          <w:bCs/>
          <w:color w:val="000000"/>
          <w:szCs w:val="21"/>
        </w:rPr>
      </w:pPr>
      <w:r>
        <w:rPr>
          <w:rFonts w:hint="eastAsia" w:ascii="宋体" w:hAnsi="宋体" w:eastAsia="宋体" w:cs="Times New Roman"/>
          <w:b/>
          <w:color w:val="000000"/>
          <w:szCs w:val="21"/>
        </w:rPr>
        <w:t>结合语境，填入下面横线上的句子排列恰当的一项是（     ）(3分）</w:t>
      </w:r>
      <w:r>
        <w:rPr>
          <w:rFonts w:hint="eastAsia" w:ascii="宋体" w:hAnsi="宋体" w:eastAsia="宋体" w:cs="Times New Roman"/>
          <w:b/>
          <w:color w:val="000000"/>
          <w:szCs w:val="21"/>
        </w:rPr>
        <w:br w:type="textWrapping"/>
      </w:r>
      <w:r>
        <w:rPr>
          <w:rFonts w:hint="eastAsia" w:ascii="宋体" w:hAnsi="宋体" w:eastAsia="宋体" w:cs="Times New Roman"/>
          <w:bCs/>
          <w:color w:val="000000"/>
          <w:szCs w:val="21"/>
        </w:rPr>
        <w:t xml:space="preserve">    临和摹各有长处，也各有不足。</w:t>
      </w:r>
      <w:r>
        <w:rPr>
          <w:rFonts w:hint="eastAsia" w:ascii="宋体" w:hAnsi="宋体" w:eastAsia="宋体" w:cs="宋体"/>
          <w:b/>
          <w:bCs/>
          <w:color w:val="000000"/>
          <w:u w:val="single"/>
        </w:rPr>
        <w:t xml:space="preserve">                                             </w:t>
      </w:r>
      <w:r>
        <w:rPr>
          <w:rFonts w:hint="eastAsia" w:ascii="宋体" w:hAnsi="宋体" w:eastAsia="宋体" w:cs="宋体"/>
          <w:color w:val="000000"/>
        </w:rPr>
        <w:t>。①</w:t>
      </w:r>
      <w:r>
        <w:rPr>
          <w:rFonts w:ascii="宋体" w:hAnsi="宋体" w:eastAsia="宋体" w:cs="Times New Roman"/>
          <w:bCs/>
          <w:color w:val="000000"/>
          <w:szCs w:val="21"/>
        </w:rPr>
        <w:tab/>
      </w:r>
      <w:r>
        <w:rPr>
          <w:rFonts w:hint="eastAsia" w:ascii="宋体" w:hAnsi="宋体" w:eastAsia="宋体" w:cs="Times New Roman"/>
          <w:bCs/>
          <w:color w:val="000000"/>
          <w:szCs w:val="21"/>
        </w:rPr>
        <w:t>意思是说，临容易学到笔法，可是不容易学到间架结构；摹容易学到间架结构，可是不容易学到笔法。</w:t>
      </w:r>
    </w:p>
    <w:p>
      <w:pPr>
        <w:spacing w:line="380" w:lineRule="exact"/>
        <w:jc w:val="left"/>
        <w:rPr>
          <w:rFonts w:ascii="宋体" w:hAnsi="宋体" w:eastAsia="宋体" w:cs="Times New Roman"/>
          <w:bCs/>
          <w:color w:val="000000"/>
          <w:szCs w:val="21"/>
        </w:rPr>
      </w:pPr>
      <w:r>
        <w:rPr>
          <w:rFonts w:hint="eastAsia" w:ascii="宋体" w:hAnsi="宋体" w:eastAsia="宋体" w:cs="Times New Roman"/>
          <w:bCs/>
          <w:color w:val="000000"/>
          <w:szCs w:val="21"/>
        </w:rPr>
        <w:t>② 不管是临和摹，都要以与范字“相像”为目标，从“形似”逐渐过渡到“神似”。</w:t>
      </w:r>
    </w:p>
    <w:p>
      <w:pPr>
        <w:spacing w:line="380" w:lineRule="exact"/>
        <w:jc w:val="left"/>
        <w:rPr>
          <w:rFonts w:ascii="宋体" w:hAnsi="宋体" w:eastAsia="宋体" w:cs="Times New Roman"/>
          <w:bCs/>
          <w:color w:val="000000"/>
          <w:szCs w:val="21"/>
        </w:rPr>
      </w:pPr>
      <w:r>
        <w:rPr>
          <w:rFonts w:hint="eastAsia" w:ascii="宋体" w:hAnsi="宋体" w:eastAsia="宋体" w:cs="Times New Roman"/>
          <w:bCs/>
          <w:color w:val="000000"/>
          <w:szCs w:val="21"/>
        </w:rPr>
        <w:t>③ 从难易角度来说，摹易临难。</w:t>
      </w:r>
    </w:p>
    <w:p>
      <w:pPr>
        <w:spacing w:line="380" w:lineRule="exact"/>
        <w:jc w:val="left"/>
        <w:rPr>
          <w:rFonts w:ascii="宋体" w:hAnsi="宋体" w:eastAsia="宋体" w:cs="Times New Roman"/>
          <w:bCs/>
          <w:color w:val="000000"/>
          <w:szCs w:val="21"/>
        </w:rPr>
      </w:pPr>
      <w:r>
        <w:rPr>
          <w:rFonts w:hint="eastAsia" w:ascii="宋体" w:hAnsi="宋体" w:eastAsia="宋体" w:cs="Times New Roman"/>
          <w:bCs/>
          <w:color w:val="000000"/>
          <w:szCs w:val="21"/>
        </w:rPr>
        <w:t>④ 古人说“临书易失古人位置，而多得古人笔意；摹书易得古人位置，而多失古人笔意。</w:t>
      </w:r>
    </w:p>
    <w:p>
      <w:pPr>
        <w:spacing w:line="380" w:lineRule="exact"/>
        <w:jc w:val="left"/>
        <w:rPr>
          <w:rFonts w:ascii="宋体" w:hAnsi="宋体" w:eastAsia="宋体" w:cs="Times New Roman"/>
          <w:bCs/>
          <w:color w:val="000000"/>
          <w:szCs w:val="21"/>
        </w:rPr>
      </w:pPr>
      <w:r>
        <w:rPr>
          <w:rFonts w:hint="eastAsia" w:ascii="宋体" w:hAnsi="宋体" w:eastAsia="宋体" w:cs="Times New Roman"/>
          <w:bCs/>
          <w:color w:val="000000"/>
          <w:szCs w:val="21"/>
        </w:rPr>
        <w:t>A.①③②④    B. ④①③②        C. ④②③①       D. ③④①②</w:t>
      </w:r>
    </w:p>
    <w:p>
      <w:pPr>
        <w:spacing w:line="380" w:lineRule="exact"/>
        <w:jc w:val="left"/>
        <w:rPr>
          <w:rFonts w:ascii="宋体" w:hAnsi="宋体" w:eastAsia="宋体" w:cs="Times New Roman"/>
          <w:bCs/>
          <w:color w:val="000000"/>
          <w:szCs w:val="21"/>
        </w:rPr>
      </w:pPr>
    </w:p>
    <w:p>
      <w:pPr>
        <w:widowControl/>
        <w:shd w:val="clear" w:color="auto" w:fill="FFFFFF"/>
        <w:jc w:val="left"/>
        <w:rPr>
          <w:rFonts w:ascii="宋体" w:hAnsi="宋体" w:eastAsia="宋体" w:cs="宋体"/>
          <w:color w:val="423B3B"/>
          <w:kern w:val="0"/>
          <w:szCs w:val="21"/>
        </w:rPr>
      </w:pPr>
      <w:r>
        <w:rPr>
          <w:rFonts w:hint="eastAsia" w:ascii="宋体" w:hAnsi="宋体" w:eastAsia="宋体" w:cs="宋体"/>
          <w:b/>
          <w:bCs/>
          <w:color w:val="000000"/>
          <w:kern w:val="0"/>
          <w:sz w:val="24"/>
          <w:szCs w:val="24"/>
        </w:rPr>
        <w:t>6.</w:t>
      </w:r>
      <w:r>
        <w:rPr>
          <w:rFonts w:hint="eastAsia" w:ascii="微软雅黑" w:hAnsi="微软雅黑" w:eastAsia="微软雅黑" w:cs="宋体"/>
          <w:color w:val="423B3B"/>
          <w:kern w:val="0"/>
          <w:sz w:val="23"/>
          <w:szCs w:val="23"/>
        </w:rPr>
        <w:t xml:space="preserve"> </w:t>
      </w:r>
      <w:r>
        <w:rPr>
          <w:rFonts w:hint="eastAsia" w:ascii="宋体" w:hAnsi="宋体" w:eastAsia="宋体" w:cs="宋体"/>
          <w:color w:val="423B3B"/>
          <w:kern w:val="0"/>
          <w:szCs w:val="21"/>
        </w:rPr>
        <w:t>传统手工艺既是漫长历史的见证，又是传统文化的沉淀。下面是某小组同学在“走近身边的传统手工艺”综合性学习活动中搜集到的资料，请你根据材料归纳出传统手工艺得以传承的两个原因。（5分）</w:t>
      </w:r>
    </w:p>
    <w:p>
      <w:pPr>
        <w:widowControl/>
        <w:shd w:val="clear" w:color="auto" w:fill="FFFFFF"/>
        <w:jc w:val="left"/>
        <w:rPr>
          <w:rFonts w:ascii="宋体" w:hAnsi="宋体" w:eastAsia="宋体" w:cs="宋体"/>
          <w:b/>
          <w:color w:val="423B3B"/>
          <w:kern w:val="0"/>
          <w:szCs w:val="21"/>
        </w:rPr>
      </w:pPr>
      <w:r>
        <w:rPr>
          <w:rFonts w:hint="eastAsia" w:ascii="宋体" w:hAnsi="宋体" w:eastAsia="宋体" w:cs="宋体"/>
          <w:b/>
          <w:color w:val="423B3B"/>
          <w:kern w:val="0"/>
          <w:szCs w:val="21"/>
        </w:rPr>
        <w:t>【材料1】中国各地的传统灯饰花色众多，风格各异：冰灯晶莹剔透，纱灯流光溢彩，宫灯端庄稳重……它们无不具有民间艺术的奇特魅力。传统灯饰为婚寿吉庆营造了浓厚的喜庆氛围，是中国传统的吉祥象征物。</w:t>
      </w:r>
    </w:p>
    <w:p>
      <w:pPr>
        <w:widowControl/>
        <w:shd w:val="clear" w:color="auto" w:fill="FFFFFF"/>
        <w:jc w:val="left"/>
        <w:rPr>
          <w:rFonts w:ascii="宋体" w:hAnsi="宋体" w:eastAsia="宋体" w:cs="宋体"/>
          <w:b/>
          <w:color w:val="423B3B"/>
          <w:kern w:val="0"/>
          <w:szCs w:val="21"/>
        </w:rPr>
      </w:pPr>
      <w:r>
        <w:rPr>
          <w:rFonts w:hint="eastAsia" w:ascii="宋体" w:hAnsi="宋体" w:eastAsia="宋体" w:cs="宋体"/>
          <w:b/>
          <w:color w:val="423B3B"/>
          <w:kern w:val="0"/>
          <w:szCs w:val="21"/>
        </w:rPr>
        <w:t>【材料2】广绣是以广州为中心的珠江三角洲民间刺绣工艺的总称，以构图饱满、形象传神、纹理清晰、色彩鲜艳、针法多样、善于变化、装饰性强等艺术特色而闻名宇内，是中国四大名绣之一。传统绣品往往选择吉祥喜庆、福禄寿诞、五谷丰登等题材，寄托人们对美好生活的向往。</w:t>
      </w:r>
    </w:p>
    <w:p>
      <w:pPr>
        <w:widowControl/>
        <w:shd w:val="clear" w:color="auto" w:fill="FFFFFF"/>
        <w:jc w:val="left"/>
        <w:rPr>
          <w:rFonts w:ascii="宋体" w:hAnsi="宋体" w:eastAsia="宋体" w:cs="宋体"/>
          <w:b/>
          <w:color w:val="423B3B"/>
          <w:kern w:val="0"/>
          <w:szCs w:val="21"/>
        </w:rPr>
      </w:pPr>
      <w:r>
        <w:rPr>
          <w:rFonts w:hint="eastAsia" w:ascii="宋体" w:hAnsi="宋体" w:eastAsia="宋体" w:cs="宋体"/>
          <w:b/>
          <w:color w:val="423B3B"/>
          <w:kern w:val="0"/>
          <w:szCs w:val="21"/>
        </w:rPr>
        <w:t>【材料3】西关打铜直到现在还遵循着传统的全手工打制铜器。西关老铜器饱满圆润、打磨光亮、或赤或黄、沉重坠手，以自己平和内敛、不卑不亢的姿态吸引着喜爱它的人，有很高的艺术价值。铜，过去是弥足珍贵的，加上经久耐用，不少铜制器皿都变成了“传家宝”，代代相传，寄寓着家族亲人间的美好祝福。</w:t>
      </w:r>
    </w:p>
    <w:p>
      <w:pPr>
        <w:widowControl/>
        <w:shd w:val="clear" w:color="auto" w:fill="FFFFFF"/>
        <w:jc w:val="left"/>
        <w:rPr>
          <w:rFonts w:ascii="宋体" w:hAnsi="宋体" w:eastAsia="宋体" w:cs="宋体"/>
          <w:color w:val="423B3B"/>
          <w:kern w:val="0"/>
          <w:szCs w:val="21"/>
        </w:rPr>
      </w:pPr>
      <w:r>
        <w:rPr>
          <w:rFonts w:hint="eastAsia" w:ascii="宋体" w:hAnsi="宋体" w:eastAsia="宋体" w:cs="宋体"/>
          <w:color w:val="423B3B"/>
          <w:kern w:val="0"/>
          <w:szCs w:val="21"/>
        </w:rPr>
        <w:t>原因①：</w:t>
      </w:r>
    </w:p>
    <w:p>
      <w:pPr>
        <w:widowControl/>
        <w:shd w:val="clear" w:color="auto" w:fill="FFFFFF"/>
        <w:jc w:val="left"/>
        <w:rPr>
          <w:rFonts w:ascii="宋体" w:hAnsi="宋体" w:eastAsia="宋体" w:cs="宋体"/>
          <w:color w:val="423B3B"/>
          <w:kern w:val="0"/>
          <w:szCs w:val="21"/>
        </w:rPr>
      </w:pPr>
      <w:r>
        <w:rPr>
          <w:rFonts w:hint="eastAsia" w:ascii="宋体" w:hAnsi="宋体" w:eastAsia="宋体" w:cs="宋体"/>
          <w:color w:val="423B3B"/>
          <w:kern w:val="0"/>
          <w:szCs w:val="21"/>
        </w:rPr>
        <w:t>原因②：</w:t>
      </w:r>
    </w:p>
    <w:p>
      <w:pPr>
        <w:spacing w:line="300" w:lineRule="auto"/>
        <w:rPr>
          <w:rFonts w:ascii="宋体" w:hAnsi="宋体" w:eastAsia="宋体" w:cs="宋体"/>
          <w:b/>
          <w:bCs/>
          <w:color w:val="000000"/>
          <w:szCs w:val="21"/>
        </w:rPr>
      </w:pPr>
    </w:p>
    <w:p>
      <w:pPr>
        <w:spacing w:line="300" w:lineRule="auto"/>
        <w:rPr>
          <w:rFonts w:ascii="宋体" w:hAnsi="宋体" w:eastAsia="宋体" w:cs="Times New Roman"/>
          <w:bCs/>
          <w:color w:val="000000"/>
          <w:szCs w:val="20"/>
        </w:rPr>
      </w:pPr>
    </w:p>
    <w:p>
      <w:pPr>
        <w:spacing w:line="380" w:lineRule="exact"/>
        <w:rPr>
          <w:rFonts w:ascii="Times New Roman" w:hAnsi="Times New Roman" w:eastAsia="宋体" w:cs="Times New Roman"/>
          <w:b/>
          <w:color w:val="000000"/>
          <w:szCs w:val="20"/>
        </w:rPr>
      </w:pPr>
      <w:r>
        <w:rPr>
          <w:rFonts w:hint="eastAsia" w:ascii="宋体" w:hAnsi="宋体" w:eastAsia="宋体" w:cs="Times New Roman"/>
          <w:b/>
          <w:color w:val="000000"/>
          <w:szCs w:val="20"/>
        </w:rPr>
        <w:t>二、古诗文积累。</w:t>
      </w:r>
    </w:p>
    <w:p>
      <w:pPr>
        <w:adjustRightInd w:val="0"/>
        <w:snapToGrid w:val="0"/>
        <w:spacing w:line="360" w:lineRule="exact"/>
        <w:rPr>
          <w:rFonts w:ascii="宋体" w:hAnsi="宋体" w:eastAsia="宋体" w:cs="Times New Roman"/>
          <w:b/>
          <w:color w:val="000000"/>
          <w:szCs w:val="20"/>
        </w:rPr>
      </w:pPr>
      <w:r>
        <w:rPr>
          <w:rFonts w:hint="eastAsia" w:ascii="宋体" w:hAnsi="宋体" w:eastAsia="宋体" w:cs="Times New Roman"/>
          <w:b/>
          <w:color w:val="000000"/>
          <w:szCs w:val="20"/>
        </w:rPr>
        <w:t>7．古诗文默写（10分）</w:t>
      </w:r>
    </w:p>
    <w:p>
      <w:pPr>
        <w:adjustRightInd w:val="0"/>
        <w:snapToGrid w:val="0"/>
        <w:spacing w:line="360" w:lineRule="exact"/>
        <w:rPr>
          <w:rFonts w:ascii="宋体" w:hAnsi="宋体" w:eastAsia="宋体" w:cs="Times New Roman"/>
          <w:b/>
          <w:color w:val="000000"/>
          <w:szCs w:val="20"/>
        </w:rPr>
      </w:pPr>
      <w:r>
        <w:rPr>
          <w:rFonts w:hint="eastAsia" w:ascii="宋体" w:hAnsi="宋体" w:eastAsia="宋体" w:cs="Times New Roman"/>
          <w:color w:val="000000"/>
          <w:szCs w:val="20"/>
        </w:rPr>
        <w:t xml:space="preserve"> </w:t>
      </w:r>
      <w:r>
        <w:rPr>
          <w:rFonts w:hint="eastAsia" w:ascii="宋体" w:hAnsi="宋体" w:eastAsia="宋体" w:cs="Times New Roman"/>
          <w:b/>
          <w:color w:val="000000"/>
          <w:szCs w:val="20"/>
        </w:rPr>
        <w:t>（1）根据课本，下列古诗文默写</w:t>
      </w:r>
      <w:r>
        <w:rPr>
          <w:rFonts w:hint="eastAsia" w:ascii="宋体" w:hAnsi="宋体" w:eastAsia="宋体" w:cs="Times New Roman"/>
          <w:b/>
          <w:color w:val="000000"/>
          <w:szCs w:val="20"/>
          <w:em w:val="dot"/>
        </w:rPr>
        <w:t>正确</w:t>
      </w:r>
      <w:r>
        <w:rPr>
          <w:rFonts w:hint="eastAsia" w:ascii="宋体" w:hAnsi="宋体" w:eastAsia="宋体" w:cs="Times New Roman"/>
          <w:b/>
          <w:color w:val="000000"/>
          <w:szCs w:val="20"/>
        </w:rPr>
        <w:t>的两项是（  ）（  ）（4分）</w:t>
      </w:r>
    </w:p>
    <w:p>
      <w:pPr>
        <w:adjustRightInd w:val="0"/>
        <w:snapToGrid w:val="0"/>
        <w:spacing w:line="360" w:lineRule="exact"/>
        <w:rPr>
          <w:rFonts w:ascii="宋体" w:hAnsi="宋体" w:eastAsia="宋体" w:cs="Times New Roman"/>
          <w:color w:val="000000"/>
          <w:szCs w:val="20"/>
        </w:rPr>
      </w:pPr>
      <w:r>
        <w:rPr>
          <w:rFonts w:hint="eastAsia" w:ascii="宋体" w:hAnsi="宋体" w:eastAsia="宋体" w:cs="Times New Roman"/>
          <w:color w:val="000000"/>
          <w:szCs w:val="20"/>
        </w:rPr>
        <w:t xml:space="preserve">   A．莫道不销魂，帘卷西风，人比黄花瘦。</w:t>
      </w:r>
    </w:p>
    <w:p>
      <w:pPr>
        <w:adjustRightInd w:val="0"/>
        <w:snapToGrid w:val="0"/>
        <w:spacing w:line="360" w:lineRule="exact"/>
        <w:rPr>
          <w:rFonts w:ascii="宋体" w:hAnsi="宋体" w:eastAsia="宋体" w:cs="Times New Roman"/>
          <w:color w:val="000000"/>
          <w:szCs w:val="20"/>
        </w:rPr>
      </w:pPr>
      <w:r>
        <w:rPr>
          <w:rFonts w:hint="eastAsia" w:ascii="宋体" w:hAnsi="宋体" w:eastAsia="宋体" w:cs="Times New Roman"/>
          <w:color w:val="000000"/>
          <w:szCs w:val="20"/>
        </w:rPr>
        <w:t xml:space="preserve">   B.八百里分麾下灸。五十弦翻塞外声，沙场秋点兵。</w:t>
      </w:r>
    </w:p>
    <w:p>
      <w:pPr>
        <w:adjustRightInd w:val="0"/>
        <w:snapToGrid w:val="0"/>
        <w:spacing w:line="360" w:lineRule="exact"/>
        <w:rPr>
          <w:rFonts w:ascii="宋体" w:hAnsi="宋体" w:eastAsia="宋体" w:cs="Times New Roman"/>
          <w:color w:val="000000"/>
          <w:szCs w:val="20"/>
        </w:rPr>
      </w:pPr>
      <w:r>
        <w:rPr>
          <w:rFonts w:hint="eastAsia" w:ascii="宋体" w:hAnsi="宋体" w:eastAsia="宋体" w:cs="Times New Roman"/>
          <w:color w:val="000000"/>
          <w:szCs w:val="20"/>
        </w:rPr>
        <w:t xml:space="preserve">   C．四面边声连角起，千嶂里，长烟落日孤城闭。 </w:t>
      </w:r>
    </w:p>
    <w:p>
      <w:pPr>
        <w:adjustRightInd w:val="0"/>
        <w:snapToGrid w:val="0"/>
        <w:spacing w:line="360" w:lineRule="exact"/>
        <w:rPr>
          <w:rFonts w:ascii="Times New Roman" w:hAnsi="Times New Roman" w:eastAsia="宋体" w:cs="Times New Roman"/>
          <w:color w:val="000000"/>
          <w:szCs w:val="20"/>
        </w:rPr>
      </w:pPr>
      <w:r>
        <w:rPr>
          <w:rFonts w:hint="eastAsia" w:ascii="宋体" w:hAnsi="宋体" w:eastAsia="宋体" w:cs="Times New Roman"/>
          <w:color w:val="000000"/>
          <w:szCs w:val="20"/>
        </w:rPr>
        <w:t xml:space="preserve">   D．</w:t>
      </w:r>
      <w:r>
        <w:rPr>
          <w:rFonts w:hint="eastAsia" w:ascii="Arial" w:hAnsi="Arial" w:eastAsia="宋体" w:cs="Arial"/>
          <w:color w:val="000000"/>
          <w:szCs w:val="20"/>
        </w:rPr>
        <w:t>了却君王天下事，赢得身前生后名。</w:t>
      </w:r>
    </w:p>
    <w:p>
      <w:pPr>
        <w:adjustRightInd w:val="0"/>
        <w:snapToGrid w:val="0"/>
        <w:spacing w:line="360" w:lineRule="exact"/>
        <w:rPr>
          <w:rFonts w:ascii="Times New Roman" w:hAnsi="Times New Roman" w:eastAsia="宋体" w:cs="Times New Roman"/>
          <w:color w:val="000000"/>
          <w:szCs w:val="20"/>
        </w:rPr>
      </w:pPr>
      <w:r>
        <w:rPr>
          <w:rFonts w:hint="eastAsia" w:ascii="宋体" w:hAnsi="宋体" w:eastAsia="宋体" w:cs="Times New Roman"/>
          <w:color w:val="000000"/>
          <w:szCs w:val="20"/>
        </w:rPr>
        <w:t xml:space="preserve">   E．</w:t>
      </w:r>
      <w:r>
        <w:rPr>
          <w:rFonts w:hint="eastAsia" w:ascii="Times New Roman" w:hAnsi="Times New Roman" w:eastAsia="宋体" w:cs="Times New Roman"/>
          <w:color w:val="000000"/>
          <w:szCs w:val="20"/>
        </w:rPr>
        <w:t>会挽雕弓如满月，西北望，射天狼</w:t>
      </w:r>
    </w:p>
    <w:p>
      <w:pPr>
        <w:adjustRightInd w:val="0"/>
        <w:snapToGrid w:val="0"/>
        <w:spacing w:line="360" w:lineRule="exact"/>
        <w:ind w:firstLine="315" w:firstLineChars="150"/>
        <w:rPr>
          <w:rFonts w:ascii="宋体" w:hAnsi="宋体" w:eastAsia="宋体" w:cs="宋体"/>
          <w:color w:val="000000"/>
          <w:kern w:val="0"/>
          <w:szCs w:val="21"/>
        </w:rPr>
      </w:pPr>
      <w:r>
        <w:rPr>
          <w:rFonts w:hint="eastAsia" w:ascii="Times New Roman" w:hAnsi="Times New Roman" w:eastAsia="宋体" w:cs="Times New Roman"/>
          <w:color w:val="000000"/>
          <w:szCs w:val="20"/>
        </w:rPr>
        <w:t>F．蔌蔌衣巾落枣花，村南村北响操车。</w:t>
      </w:r>
    </w:p>
    <w:p>
      <w:pPr>
        <w:adjustRightInd w:val="0"/>
        <w:snapToGrid w:val="0"/>
        <w:spacing w:line="360" w:lineRule="exact"/>
        <w:rPr>
          <w:rFonts w:ascii="宋体" w:hAnsi="宋体" w:eastAsia="宋体" w:cs="Times New Roman"/>
          <w:b/>
          <w:color w:val="000000"/>
          <w:szCs w:val="20"/>
        </w:rPr>
      </w:pPr>
      <w:r>
        <w:rPr>
          <w:rFonts w:hint="eastAsia" w:ascii="宋体" w:hAnsi="宋体" w:eastAsia="宋体" w:cs="Times New Roman"/>
          <w:b/>
          <w:color w:val="000000"/>
          <w:szCs w:val="20"/>
        </w:rPr>
        <w:t>（2）根据课本，补写出下列名篇名句中的空缺部分。（六题只选四题作答）（4分）</w:t>
      </w:r>
    </w:p>
    <w:p>
      <w:pPr>
        <w:adjustRightInd w:val="0"/>
        <w:snapToGrid w:val="0"/>
        <w:spacing w:line="360" w:lineRule="exact"/>
        <w:rPr>
          <w:rFonts w:ascii="ˎ̥" w:hAnsi="ˎ̥" w:eastAsia="宋体" w:cs="Times New Roman"/>
          <w:color w:val="000000"/>
          <w:szCs w:val="20"/>
        </w:rPr>
      </w:pPr>
      <w:r>
        <w:rPr>
          <w:rFonts w:hint="eastAsia" w:ascii="宋体" w:hAnsi="宋体" w:eastAsia="宋体" w:cs="Times New Roman"/>
          <w:color w:val="000000"/>
          <w:szCs w:val="20"/>
        </w:rPr>
        <w:t xml:space="preserve">   ① 酒困路长惟欲睡</w:t>
      </w:r>
      <w:r>
        <w:rPr>
          <w:rFonts w:hint="eastAsia" w:ascii="宋体" w:hAnsi="宋体" w:eastAsia="宋体" w:cs="Times New Roman"/>
          <w:color w:val="000000"/>
          <w:szCs w:val="20"/>
          <w:u w:val="single"/>
        </w:rPr>
        <w:t xml:space="preserve">                    </w:t>
      </w:r>
      <w:r>
        <w:rPr>
          <w:rFonts w:hint="eastAsia" w:ascii="宋体" w:hAnsi="宋体" w:eastAsia="宋体" w:cs="Times New Roman"/>
          <w:color w:val="000000"/>
          <w:szCs w:val="20"/>
        </w:rPr>
        <w:t>。（苏轼《浣溪沙》）</w:t>
      </w:r>
    </w:p>
    <w:p>
      <w:pPr>
        <w:spacing w:line="360" w:lineRule="exact"/>
        <w:rPr>
          <w:rFonts w:ascii="ˎ̥" w:hAnsi="ˎ̥" w:eastAsia="宋体" w:cs="Times New Roman"/>
          <w:color w:val="000000"/>
          <w:szCs w:val="20"/>
        </w:rPr>
      </w:pPr>
      <w:r>
        <w:rPr>
          <w:rFonts w:hint="eastAsia" w:ascii="ˎ̥" w:hAnsi="ˎ̥" w:eastAsia="宋体" w:cs="Times New Roman"/>
          <w:color w:val="000000"/>
          <w:szCs w:val="20"/>
        </w:rPr>
        <w:t xml:space="preserve">   </w:t>
      </w:r>
      <w:r>
        <w:rPr>
          <w:rFonts w:hint="eastAsia" w:ascii="宋体" w:hAnsi="宋体" w:eastAsia="宋体" w:cs="Times New Roman"/>
          <w:color w:val="000000"/>
          <w:szCs w:val="21"/>
        </w:rPr>
        <w:t>② 东篱把酒黄昏后，</w:t>
      </w:r>
      <w:r>
        <w:rPr>
          <w:rFonts w:hint="eastAsia" w:ascii="宋体" w:hAnsi="宋体" w:eastAsia="宋体" w:cs="Times New Roman"/>
          <w:color w:val="000000"/>
          <w:szCs w:val="20"/>
          <w:u w:val="single"/>
        </w:rPr>
        <w:t xml:space="preserve">                    </w:t>
      </w:r>
      <w:r>
        <w:rPr>
          <w:rFonts w:ascii="ˎ̥" w:hAnsi="ˎ̥" w:eastAsia="宋体" w:cs="Times New Roman"/>
          <w:color w:val="000000"/>
          <w:szCs w:val="20"/>
        </w:rPr>
        <w:t>。</w:t>
      </w:r>
      <w:r>
        <w:rPr>
          <w:rFonts w:hint="eastAsia" w:ascii="ˎ̥" w:hAnsi="ˎ̥" w:eastAsia="宋体" w:cs="Times New Roman"/>
          <w:color w:val="000000"/>
          <w:szCs w:val="20"/>
        </w:rPr>
        <w:t>（李清照《醉花阴》）</w:t>
      </w:r>
    </w:p>
    <w:p>
      <w:pPr>
        <w:spacing w:line="360" w:lineRule="exact"/>
        <w:rPr>
          <w:rFonts w:ascii="宋体" w:hAnsi="宋体" w:eastAsia="宋体" w:cs="Times New Roman"/>
          <w:color w:val="000000"/>
          <w:szCs w:val="21"/>
        </w:rPr>
      </w:pPr>
      <w:r>
        <w:rPr>
          <w:rFonts w:hint="eastAsia" w:ascii="宋体" w:hAnsi="宋体" w:eastAsia="宋体" w:cs="Times New Roman"/>
          <w:color w:val="000000"/>
          <w:szCs w:val="21"/>
        </w:rPr>
        <w:t xml:space="preserve">   ③ 千古兴亡多少事？悠悠。</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。（辛弃疾《南乡子  登京口北固亭怀古》）</w:t>
      </w:r>
    </w:p>
    <w:p>
      <w:pPr>
        <w:adjustRightInd w:val="0"/>
        <w:snapToGrid w:val="0"/>
        <w:spacing w:line="360" w:lineRule="exact"/>
        <w:rPr>
          <w:rFonts w:ascii="宋体" w:hAnsi="宋体" w:eastAsia="宋体" w:cs="Times New Roman"/>
          <w:color w:val="000000"/>
          <w:szCs w:val="21"/>
        </w:rPr>
      </w:pPr>
      <w:r>
        <w:rPr>
          <w:rFonts w:hint="eastAsia" w:ascii="宋体" w:hAnsi="宋体" w:eastAsia="宋体" w:cs="Times New Roman"/>
          <w:color w:val="000000"/>
          <w:szCs w:val="21"/>
        </w:rPr>
        <w:t xml:space="preserve">   ④ 只见草萧疏，</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。（张养浩《山坡羊</w:t>
      </w:r>
      <w:r>
        <w:rPr>
          <w:rFonts w:ascii="Arial Rounded MT Bold" w:hAnsi="Arial Rounded MT Bold" w:eastAsia="宋体" w:cs="Times New Roman"/>
          <w:color w:val="000000"/>
          <w:szCs w:val="21"/>
        </w:rPr>
        <w:t>∙</w:t>
      </w:r>
      <w:r>
        <w:rPr>
          <w:rFonts w:hint="eastAsia" w:ascii="宋体" w:hAnsi="宋体" w:eastAsia="宋体" w:cs="Times New Roman"/>
          <w:color w:val="000000"/>
          <w:szCs w:val="21"/>
        </w:rPr>
        <w:t>骊山怀古》）</w:t>
      </w:r>
    </w:p>
    <w:p>
      <w:pPr>
        <w:adjustRightInd w:val="0"/>
        <w:snapToGrid w:val="0"/>
        <w:spacing w:line="360" w:lineRule="exact"/>
        <w:rPr>
          <w:rFonts w:ascii="宋体" w:hAnsi="宋体" w:eastAsia="宋体" w:cs="Times New Roman"/>
          <w:color w:val="000000"/>
          <w:szCs w:val="21"/>
        </w:rPr>
      </w:pPr>
      <w:r>
        <w:rPr>
          <w:rFonts w:hint="eastAsia" w:ascii="宋体" w:hAnsi="宋体" w:eastAsia="宋体" w:cs="Times New Roman"/>
          <w:color w:val="000000"/>
          <w:szCs w:val="21"/>
        </w:rPr>
        <w:t xml:space="preserve">   ⑤ </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瑞脑消金兽   （李清照《醉花阴》）</w:t>
      </w:r>
    </w:p>
    <w:p>
      <w:pPr>
        <w:adjustRightInd w:val="0"/>
        <w:snapToGrid w:val="0"/>
        <w:spacing w:line="360" w:lineRule="exact"/>
        <w:rPr>
          <w:rFonts w:ascii="宋体" w:hAnsi="宋体" w:eastAsia="宋体" w:cs="Times New Roman"/>
          <w:color w:val="000000"/>
          <w:szCs w:val="21"/>
        </w:rPr>
      </w:pPr>
      <w:r>
        <w:rPr>
          <w:rFonts w:hint="eastAsia" w:ascii="宋体" w:hAnsi="宋体" w:eastAsia="宋体" w:cs="Times New Roman"/>
          <w:color w:val="000000"/>
          <w:szCs w:val="21"/>
        </w:rPr>
        <w:t xml:space="preserve">   ⑥ </w:t>
      </w:r>
      <w:r>
        <w:rPr>
          <w:rFonts w:hint="eastAsia" w:ascii="宋体" w:hAnsi="宋体" w:eastAsia="宋体" w:cs="Times New Roman"/>
          <w:color w:val="000000"/>
          <w:szCs w:val="20"/>
          <w:u w:val="single"/>
        </w:rPr>
        <w:t xml:space="preserve">                    </w:t>
      </w:r>
      <w:r>
        <w:rPr>
          <w:rFonts w:hint="eastAsia" w:ascii="宋体" w:hAnsi="宋体" w:eastAsia="宋体" w:cs="Times New Roman"/>
          <w:color w:val="000000"/>
          <w:szCs w:val="20"/>
        </w:rPr>
        <w:t>，全占你抬身价。</w:t>
      </w:r>
      <w:r>
        <w:rPr>
          <w:rFonts w:hint="eastAsia" w:ascii="ˎ̥" w:hAnsi="ˎ̥" w:eastAsia="宋体" w:cs="Times New Roman"/>
          <w:color w:val="000000"/>
          <w:szCs w:val="20"/>
        </w:rPr>
        <w:t>（王磐《朝天子 咏喇叭》）</w:t>
      </w:r>
    </w:p>
    <w:p>
      <w:pPr>
        <w:adjustRightInd w:val="0"/>
        <w:snapToGrid w:val="0"/>
        <w:spacing w:line="360" w:lineRule="exact"/>
        <w:rPr>
          <w:rFonts w:ascii="宋体" w:hAnsi="宋体" w:eastAsia="宋体" w:cs="Times New Roman"/>
          <w:b/>
          <w:color w:val="000000"/>
          <w:szCs w:val="20"/>
        </w:rPr>
      </w:pPr>
      <w:r>
        <w:rPr>
          <w:rFonts w:hint="eastAsia" w:ascii="宋体" w:hAnsi="宋体" w:eastAsia="宋体" w:cs="Times New Roman"/>
          <w:b/>
          <w:color w:val="000000"/>
          <w:szCs w:val="20"/>
        </w:rPr>
        <w:t xml:space="preserve"> （3）根据语境，在横线上填入最恰当的古诗词名句。（4分）</w:t>
      </w:r>
    </w:p>
    <w:p>
      <w:pPr>
        <w:adjustRightInd w:val="0"/>
        <w:snapToGrid w:val="0"/>
        <w:spacing w:line="360" w:lineRule="exact"/>
        <w:ind w:left="567" w:hanging="567" w:hangingChars="270"/>
        <w:rPr>
          <w:rFonts w:ascii="宋体" w:hAnsi="宋体" w:eastAsia="宋体" w:cs="Times New Roman"/>
          <w:b/>
          <w:color w:val="000000"/>
          <w:szCs w:val="20"/>
        </w:rPr>
      </w:pPr>
      <w:r>
        <w:rPr>
          <w:rFonts w:hint="eastAsia" w:ascii="宋体" w:hAnsi="宋体" w:eastAsia="宋体" w:cs="Times New Roman"/>
          <w:color w:val="000000"/>
          <w:szCs w:val="20"/>
        </w:rPr>
        <w:t xml:space="preserve">   </w:t>
      </w:r>
      <w:r>
        <w:rPr>
          <w:rFonts w:hint="eastAsia" w:ascii="宋体" w:hAnsi="宋体" w:eastAsia="宋体" w:cs="Times New Roman"/>
          <w:b/>
          <w:color w:val="000000"/>
          <w:szCs w:val="20"/>
        </w:rPr>
        <w:t>[说明：本题有2分附加分，加分后第7小题不超过10分。]</w:t>
      </w:r>
    </w:p>
    <w:p>
      <w:pPr>
        <w:spacing w:line="360" w:lineRule="exact"/>
        <w:ind w:left="210" w:hanging="210" w:hangingChars="100"/>
        <w:rPr>
          <w:rFonts w:ascii="宋体" w:hAnsi="宋体" w:eastAsia="宋体" w:cs="Times New Roman"/>
          <w:color w:val="000000"/>
          <w:szCs w:val="21"/>
        </w:rPr>
      </w:pPr>
      <w:r>
        <w:rPr>
          <w:rFonts w:hint="eastAsia" w:ascii="楷体" w:hAnsi="楷体" w:eastAsia="楷体" w:cs="Times New Roman"/>
          <w:color w:val="000000"/>
          <w:szCs w:val="21"/>
        </w:rPr>
        <w:t xml:space="preserve">  </w:t>
      </w:r>
      <w:r>
        <w:rPr>
          <w:rFonts w:hint="eastAsia" w:ascii="宋体" w:hAnsi="宋体" w:eastAsia="宋体" w:cs="Times New Roman"/>
          <w:color w:val="000000"/>
          <w:szCs w:val="21"/>
        </w:rPr>
        <w:t>①《观刈麦》中深刻反映农民冒着酷暑辛勤劳作的是 “</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w:t>
      </w:r>
    </w:p>
    <w:p>
      <w:pPr>
        <w:spacing w:line="360" w:lineRule="exact"/>
        <w:ind w:left="210" w:leftChars="100"/>
        <w:rPr>
          <w:rFonts w:ascii="宋体" w:hAnsi="宋体" w:eastAsia="宋体" w:cs="Times New Roman"/>
          <w:color w:val="000000"/>
          <w:szCs w:val="21"/>
        </w:rPr>
      </w:pPr>
      <w:r>
        <w:rPr>
          <w:rFonts w:hint="eastAsia" w:ascii="宋体" w:hAnsi="宋体" w:eastAsia="宋体" w:cs="Times New Roman"/>
          <w:color w:val="000000"/>
          <w:szCs w:val="21"/>
        </w:rPr>
        <w:t>②   温庭筠的《望江南》词中与柳永的“误几回，天际识归舟。”这句话相似的词句是： “</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w:t>
      </w:r>
    </w:p>
    <w:p>
      <w:pPr>
        <w:spacing w:line="300" w:lineRule="auto"/>
        <w:jc w:val="center"/>
        <w:rPr>
          <w:rFonts w:ascii="宋体" w:hAnsi="宋体" w:eastAsia="宋体" w:cs="Times New Roman"/>
          <w:bCs/>
          <w:color w:val="000000"/>
          <w:szCs w:val="20"/>
          <w:u w:val="single"/>
        </w:rPr>
      </w:pPr>
    </w:p>
    <w:p>
      <w:pPr>
        <w:spacing w:line="300" w:lineRule="auto"/>
        <w:rPr>
          <w:rFonts w:ascii="宋体" w:hAnsi="宋体" w:eastAsia="宋体" w:cs="Times New Roman"/>
          <w:b/>
          <w:color w:val="000000"/>
          <w:szCs w:val="20"/>
        </w:rPr>
      </w:pPr>
      <w:r>
        <w:rPr>
          <w:rFonts w:hint="eastAsia" w:ascii="宋体" w:hAnsi="宋体" w:eastAsia="宋体" w:cs="Times New Roman"/>
          <w:b/>
          <w:color w:val="000000"/>
          <w:szCs w:val="20"/>
        </w:rPr>
        <w:t>8．根据课本，解释下面句子中加点字的意义。（5分）</w:t>
      </w:r>
    </w:p>
    <w:p>
      <w:pPr>
        <w:spacing w:line="300" w:lineRule="auto"/>
        <w:rPr>
          <w:rFonts w:ascii="宋体" w:hAnsi="宋体" w:eastAsia="宋体" w:cs="Times New Roman"/>
          <w:bCs/>
          <w:color w:val="000000"/>
          <w:szCs w:val="20"/>
        </w:rPr>
      </w:pPr>
      <w:r>
        <w:rPr>
          <w:rFonts w:hint="eastAsia" w:ascii="宋体" w:hAnsi="宋体" w:eastAsia="宋体" w:cs="Times New Roman"/>
          <w:bCs/>
          <w:color w:val="000000"/>
          <w:szCs w:val="20"/>
        </w:rPr>
        <w:t>⑴肉食者</w:t>
      </w:r>
      <w:r>
        <w:rPr>
          <w:rFonts w:hint="eastAsia" w:ascii="宋体" w:hAnsi="宋体" w:eastAsia="宋体" w:cs="Times New Roman"/>
          <w:bCs/>
          <w:color w:val="000000"/>
          <w:szCs w:val="20"/>
          <w:em w:val="dot"/>
        </w:rPr>
        <w:t>鄙</w:t>
      </w:r>
      <w:r>
        <w:rPr>
          <w:rFonts w:hint="eastAsia" w:ascii="宋体" w:hAnsi="宋体" w:eastAsia="宋体" w:cs="Times New Roman"/>
          <w:bCs/>
          <w:color w:val="000000"/>
          <w:szCs w:val="20"/>
        </w:rPr>
        <w:t xml:space="preserve">。（左传《曹刿论战》）  </w:t>
      </w:r>
      <w:r>
        <w:rPr>
          <w:rFonts w:hint="eastAsia" w:ascii="宋体" w:hAnsi="宋体" w:eastAsia="宋体" w:cs="Times New Roman"/>
          <w:bCs/>
          <w:color w:val="000000"/>
          <w:szCs w:val="20"/>
          <w:u w:val="single"/>
        </w:rPr>
        <w:t xml:space="preserve">                         </w:t>
      </w:r>
      <w:r>
        <w:rPr>
          <w:rFonts w:hint="eastAsia" w:ascii="宋体" w:hAnsi="宋体" w:eastAsia="宋体" w:cs="Times New Roman"/>
          <w:bCs/>
          <w:color w:val="000000"/>
          <w:szCs w:val="20"/>
        </w:rPr>
        <w:t xml:space="preserve">       </w:t>
      </w:r>
    </w:p>
    <w:p>
      <w:pPr>
        <w:spacing w:line="300" w:lineRule="auto"/>
        <w:rPr>
          <w:rFonts w:ascii="宋体" w:hAnsi="宋体" w:eastAsia="宋体" w:cs="Times New Roman"/>
          <w:bCs/>
          <w:color w:val="000000"/>
          <w:szCs w:val="20"/>
        </w:rPr>
      </w:pPr>
      <w:r>
        <w:rPr>
          <w:rFonts w:hint="eastAsia" w:ascii="宋体" w:hAnsi="宋体" w:eastAsia="宋体" w:cs="Times New Roman"/>
          <w:bCs/>
          <w:color w:val="000000"/>
          <w:szCs w:val="20"/>
        </w:rPr>
        <w:t xml:space="preserve">⑵ </w:t>
      </w:r>
      <w:r>
        <w:rPr>
          <w:rFonts w:hint="eastAsia" w:ascii="宋体" w:hAnsi="宋体" w:eastAsia="宋体" w:cs="Times New Roman"/>
          <w:bCs/>
          <w:color w:val="000000"/>
          <w:szCs w:val="20"/>
          <w:em w:val="dot"/>
        </w:rPr>
        <w:t>牺牲</w:t>
      </w:r>
      <w:r>
        <w:rPr>
          <w:rFonts w:hint="eastAsia" w:ascii="宋体" w:hAnsi="宋体" w:eastAsia="宋体" w:cs="Times New Roman"/>
          <w:bCs/>
          <w:color w:val="000000"/>
          <w:szCs w:val="20"/>
        </w:rPr>
        <w:t xml:space="preserve">玉帛 （左传《曹刿论战》）                           </w:t>
      </w:r>
    </w:p>
    <w:p>
      <w:pPr>
        <w:spacing w:line="300" w:lineRule="auto"/>
        <w:rPr>
          <w:rFonts w:ascii="宋体" w:hAnsi="宋体" w:eastAsia="宋体" w:cs="Times New Roman"/>
          <w:bCs/>
          <w:color w:val="000000"/>
          <w:szCs w:val="20"/>
        </w:rPr>
      </w:pPr>
      <w:r>
        <w:rPr>
          <w:rFonts w:hint="eastAsia" w:ascii="宋体" w:hAnsi="宋体" w:eastAsia="宋体" w:cs="Times New Roman"/>
          <w:bCs/>
          <w:color w:val="000000"/>
          <w:szCs w:val="20"/>
        </w:rPr>
        <w:t>⑶ 朝</w:t>
      </w:r>
      <w:r>
        <w:rPr>
          <w:rFonts w:hint="eastAsia" w:ascii="宋体" w:hAnsi="宋体" w:eastAsia="宋体" w:cs="Times New Roman"/>
          <w:bCs/>
          <w:color w:val="000000"/>
          <w:szCs w:val="20"/>
          <w:em w:val="dot"/>
        </w:rPr>
        <w:t>服</w:t>
      </w:r>
      <w:r>
        <w:rPr>
          <w:rFonts w:hint="eastAsia" w:ascii="宋体" w:hAnsi="宋体" w:eastAsia="宋体" w:cs="Times New Roman"/>
          <w:bCs/>
          <w:color w:val="000000"/>
          <w:szCs w:val="20"/>
        </w:rPr>
        <w:t>衣冠 （战国策《邹忌讽齐王纳谏》）</w:t>
      </w:r>
    </w:p>
    <w:p>
      <w:pPr>
        <w:spacing w:line="300" w:lineRule="auto"/>
        <w:rPr>
          <w:rFonts w:ascii="宋体" w:hAnsi="宋体" w:eastAsia="宋体" w:cs="Times New Roman"/>
          <w:bCs/>
          <w:color w:val="000000"/>
          <w:szCs w:val="20"/>
        </w:rPr>
      </w:pPr>
      <w:r>
        <w:rPr>
          <w:rFonts w:hint="eastAsia" w:ascii="宋体" w:hAnsi="宋体" w:eastAsia="宋体" w:cs="Times New Roman"/>
          <w:bCs/>
          <w:color w:val="000000"/>
          <w:szCs w:val="20"/>
        </w:rPr>
        <w:t>（4）宫妇左右莫不</w:t>
      </w:r>
      <w:r>
        <w:rPr>
          <w:rFonts w:hint="eastAsia" w:ascii="宋体" w:hAnsi="宋体" w:eastAsia="宋体" w:cs="Times New Roman"/>
          <w:bCs/>
          <w:color w:val="000000"/>
          <w:szCs w:val="20"/>
          <w:em w:val="dot"/>
        </w:rPr>
        <w:t>私</w:t>
      </w:r>
      <w:r>
        <w:rPr>
          <w:rFonts w:hint="eastAsia" w:ascii="宋体" w:hAnsi="宋体" w:eastAsia="宋体" w:cs="Times New Roman"/>
          <w:bCs/>
          <w:color w:val="000000"/>
          <w:szCs w:val="20"/>
        </w:rPr>
        <w:t xml:space="preserve">王（战国策《邹忌讽齐王纳谏》）  </w:t>
      </w:r>
      <w:r>
        <w:rPr>
          <w:rFonts w:hint="eastAsia" w:ascii="宋体" w:hAnsi="宋体" w:eastAsia="宋体" w:cs="Times New Roman"/>
          <w:bCs/>
          <w:color w:val="000000"/>
          <w:szCs w:val="20"/>
          <w:u w:val="single"/>
        </w:rPr>
        <w:t xml:space="preserve">                         </w:t>
      </w:r>
    </w:p>
    <w:p>
      <w:pPr>
        <w:spacing w:line="300" w:lineRule="auto"/>
        <w:rPr>
          <w:rFonts w:ascii="宋体" w:hAnsi="宋体" w:eastAsia="宋体" w:cs="Times New Roman"/>
          <w:bCs/>
          <w:color w:val="000000"/>
          <w:szCs w:val="20"/>
        </w:rPr>
      </w:pPr>
      <w:r>
        <w:rPr>
          <w:rFonts w:hint="eastAsia" w:ascii="宋体" w:hAnsi="宋体" w:eastAsia="宋体" w:cs="Times New Roman"/>
          <w:bCs/>
          <w:color w:val="000000"/>
          <w:szCs w:val="20"/>
        </w:rPr>
        <w:t>（5）能</w:t>
      </w:r>
      <w:r>
        <w:rPr>
          <w:rFonts w:hint="eastAsia" w:ascii="宋体" w:hAnsi="宋体" w:eastAsia="宋体" w:cs="Times New Roman"/>
          <w:bCs/>
          <w:color w:val="000000"/>
          <w:szCs w:val="20"/>
          <w:em w:val="dot"/>
        </w:rPr>
        <w:t>谤讥</w:t>
      </w:r>
      <w:r>
        <w:rPr>
          <w:rFonts w:hint="eastAsia" w:ascii="宋体" w:hAnsi="宋体" w:eastAsia="宋体" w:cs="Times New Roman"/>
          <w:bCs/>
          <w:color w:val="000000"/>
          <w:szCs w:val="20"/>
        </w:rPr>
        <w:t>于市朝  （战国策《邹忌讽齐王纳谏》）</w:t>
      </w:r>
    </w:p>
    <w:p>
      <w:pPr>
        <w:spacing w:line="300" w:lineRule="auto"/>
        <w:rPr>
          <w:rFonts w:ascii="宋体" w:hAnsi="宋体" w:eastAsia="宋体" w:cs="Times New Roman"/>
          <w:bCs/>
          <w:color w:val="000000"/>
          <w:szCs w:val="20"/>
          <w:u w:val="single"/>
        </w:rPr>
      </w:pPr>
      <w:r>
        <w:rPr>
          <w:rFonts w:hint="eastAsia" w:ascii="宋体" w:hAnsi="宋体" w:eastAsia="宋体" w:cs="Times New Roman"/>
          <w:bCs/>
          <w:color w:val="000000"/>
          <w:szCs w:val="20"/>
        </w:rPr>
        <w:t xml:space="preserve">  </w:t>
      </w:r>
      <w:r>
        <w:rPr>
          <w:rFonts w:hint="eastAsia" w:ascii="宋体" w:hAnsi="宋体" w:eastAsia="宋体" w:cs="Times New Roman"/>
          <w:bCs/>
          <w:color w:val="000000"/>
          <w:szCs w:val="20"/>
          <w:u w:val="single"/>
        </w:rPr>
        <w:t xml:space="preserve">  </w:t>
      </w:r>
    </w:p>
    <w:p>
      <w:pPr>
        <w:spacing w:line="300" w:lineRule="auto"/>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第二部分   阅读与鉴赏（共55分）</w:t>
      </w:r>
    </w:p>
    <w:p>
      <w:pPr>
        <w:adjustRightInd w:val="0"/>
        <w:snapToGrid w:val="0"/>
        <w:spacing w:line="380" w:lineRule="exact"/>
        <w:rPr>
          <w:rFonts w:ascii="宋体" w:hAnsi="宋体" w:eastAsia="宋体" w:cs="宋体"/>
          <w:color w:val="000000"/>
          <w:szCs w:val="21"/>
        </w:rPr>
      </w:pPr>
      <w:r>
        <w:rPr>
          <w:rFonts w:hint="eastAsia" w:ascii="宋体" w:hAnsi="宋体" w:eastAsia="宋体" w:cs="Times New Roman"/>
          <w:b/>
          <w:color w:val="000000"/>
          <w:szCs w:val="20"/>
        </w:rPr>
        <w:t>三、（4小题，15分）</w:t>
      </w:r>
    </w:p>
    <w:p>
      <w:pPr>
        <w:spacing w:line="360" w:lineRule="exact"/>
        <w:rPr>
          <w:rFonts w:ascii="宋体" w:hAnsi="宋体" w:eastAsia="宋体" w:cs="宋体"/>
          <w:color w:val="000000"/>
          <w:szCs w:val="21"/>
        </w:rPr>
      </w:pPr>
      <w:r>
        <w:rPr>
          <w:rFonts w:hint="eastAsia" w:ascii="宋体" w:hAnsi="宋体" w:eastAsia="宋体" w:cs="宋体"/>
          <w:b/>
          <w:bCs/>
          <w:color w:val="000000"/>
          <w:szCs w:val="21"/>
        </w:rPr>
        <w:t>阅读下面的文段，完成9～11 题。（10分）</w:t>
      </w:r>
      <w:r>
        <w:rPr>
          <w:rFonts w:hint="eastAsia" w:ascii="宋体" w:hAnsi="宋体" w:eastAsia="宋体" w:cs="宋体"/>
          <w:color w:val="000000"/>
          <w:szCs w:val="21"/>
        </w:rPr>
        <w:t xml:space="preserve">   </w:t>
      </w:r>
    </w:p>
    <w:p>
      <w:pPr>
        <w:widowControl/>
        <w:shd w:val="clear" w:color="auto" w:fill="FFFFFF"/>
        <w:jc w:val="left"/>
        <w:rPr>
          <w:rFonts w:ascii="宋体" w:hAnsi="宋体" w:eastAsia="宋体" w:cs="宋体"/>
          <w:color w:val="000000"/>
          <w:szCs w:val="21"/>
        </w:rPr>
      </w:pPr>
      <w:r>
        <w:rPr>
          <w:rFonts w:hint="eastAsia" w:ascii="宋体" w:hAnsi="宋体" w:eastAsia="宋体" w:cs="宋体"/>
          <w:color w:val="000000"/>
          <w:kern w:val="0"/>
          <w:sz w:val="24"/>
          <w:szCs w:val="21"/>
        </w:rPr>
        <w:t xml:space="preserve">　  </w:t>
      </w:r>
      <w:r>
        <w:rPr>
          <w:rFonts w:ascii="宋体" w:hAnsi="宋体" w:eastAsia="宋体" w:cs="宋体"/>
          <w:color w:val="000000"/>
          <w:szCs w:val="21"/>
        </w:rPr>
        <w:t>十年春，齐师伐我。公将战。曹刿请见。其乡人曰：“肉食者谋之，又何间焉？”刿曰：“肉食者鄙，未能远谋。”乃入见。问：“何以战？”公曰：“衣食所安，弗敢专也，必以分人。”对曰：“小惠未徧，民弗从也。”公曰：“牺牲玉帛，弗敢加也，必以信。”对曰：“小信未孚，神弗福也。”公曰：“小大之狱，虽不能察，必以情。”对曰：“忠之属也。可以一战。战则请从。”</w:t>
      </w:r>
    </w:p>
    <w:p>
      <w:pPr>
        <w:widowControl/>
        <w:shd w:val="clear" w:color="auto" w:fill="FFFFFF"/>
        <w:ind w:firstLine="525" w:firstLineChars="250"/>
        <w:jc w:val="left"/>
        <w:rPr>
          <w:rFonts w:ascii="宋体" w:hAnsi="宋体" w:eastAsia="宋体" w:cs="宋体"/>
          <w:color w:val="000000"/>
          <w:szCs w:val="21"/>
        </w:rPr>
      </w:pPr>
      <w:r>
        <w:rPr>
          <w:rFonts w:ascii="宋体" w:hAnsi="宋体" w:eastAsia="宋体" w:cs="宋体"/>
          <w:color w:val="000000"/>
          <w:szCs w:val="21"/>
        </w:rPr>
        <w:t>公与之乘，战于长勺。公将鼓之。刿曰：“未可。”齐人三鼓。刿曰：“可矣。”齐师败绩。公将驰之。刿曰：“未可。”下视其辙，登轼而望之，曰：“可矣。”遂逐齐师。</w:t>
      </w:r>
    </w:p>
    <w:p>
      <w:pPr>
        <w:widowControl/>
        <w:shd w:val="clear" w:color="auto" w:fill="FFFFFF"/>
        <w:ind w:firstLine="525" w:firstLineChars="250"/>
        <w:jc w:val="left"/>
        <w:rPr>
          <w:rFonts w:ascii="宋体" w:hAnsi="宋体" w:eastAsia="宋体" w:cs="宋体"/>
          <w:color w:val="000000"/>
          <w:szCs w:val="21"/>
        </w:rPr>
      </w:pPr>
      <w:r>
        <w:rPr>
          <w:rFonts w:ascii="宋体" w:hAnsi="宋体" w:eastAsia="宋体" w:cs="宋体"/>
          <w:color w:val="000000"/>
          <w:szCs w:val="21"/>
        </w:rPr>
        <w:t>既克，公问其故。对曰：“夫战，勇气也。一鼓作气，再而衰，三而竭。彼竭我盈，故克之。夫大国，难测也，惧有伏焉。吾视其辙乱，望其旗靡，故逐之。”</w:t>
      </w:r>
    </w:p>
    <w:p>
      <w:pPr>
        <w:spacing w:line="300" w:lineRule="auto"/>
        <w:jc w:val="right"/>
        <w:rPr>
          <w:rFonts w:ascii="宋体" w:hAnsi="宋体" w:eastAsia="宋体" w:cs="宋体"/>
          <w:color w:val="000000"/>
          <w:szCs w:val="21"/>
        </w:rPr>
      </w:pPr>
      <w:r>
        <w:rPr>
          <w:rFonts w:hint="eastAsia" w:ascii="宋体" w:hAnsi="宋体" w:eastAsia="宋体" w:cs="宋体"/>
          <w:color w:val="000000"/>
          <w:szCs w:val="21"/>
        </w:rPr>
        <w:t> (选自《左传》)</w:t>
      </w:r>
    </w:p>
    <w:p>
      <w:pPr>
        <w:spacing w:line="360" w:lineRule="exact"/>
        <w:rPr>
          <w:rFonts w:ascii="宋体" w:hAnsi="宋体" w:eastAsia="宋体" w:cs="宋体"/>
          <w:b/>
          <w:bCs/>
          <w:color w:val="000000"/>
          <w:szCs w:val="21"/>
        </w:rPr>
      </w:pPr>
      <w:r>
        <w:rPr>
          <w:rFonts w:hint="eastAsia" w:ascii="宋体" w:hAnsi="宋体" w:eastAsia="宋体" w:cs="宋体"/>
          <w:b/>
          <w:bCs/>
          <w:color w:val="000000"/>
          <w:szCs w:val="21"/>
        </w:rPr>
        <w:t>9.下列</w:t>
      </w:r>
      <w:r>
        <w:rPr>
          <w:rFonts w:hint="eastAsia" w:ascii="宋体" w:hAnsi="宋体" w:eastAsia="宋体" w:cs="Times New Roman"/>
          <w:color w:val="000000"/>
          <w:szCs w:val="20"/>
        </w:rPr>
        <w:t>句子</w:t>
      </w:r>
      <w:r>
        <w:rPr>
          <w:rFonts w:hint="eastAsia" w:ascii="宋体" w:hAnsi="宋体" w:eastAsia="宋体" w:cs="宋体"/>
          <w:b/>
          <w:bCs/>
          <w:color w:val="000000"/>
          <w:szCs w:val="21"/>
        </w:rPr>
        <w:t>中，加点词的意义相同的一组是（   ）。（3分）</w:t>
      </w:r>
    </w:p>
    <w:p>
      <w:pPr>
        <w:adjustRightInd w:val="0"/>
        <w:snapToGrid w:val="0"/>
        <w:spacing w:line="360" w:lineRule="exact"/>
        <w:rPr>
          <w:rFonts w:ascii="宋体" w:hAnsi="宋体" w:eastAsia="宋体" w:cs="Times New Roman"/>
          <w:color w:val="000000"/>
          <w:szCs w:val="20"/>
        </w:rPr>
      </w:pPr>
      <w:r>
        <w:rPr>
          <w:rFonts w:hint="eastAsia" w:ascii="宋体" w:hAnsi="宋体" w:eastAsia="宋体" w:cs="Times New Roman"/>
          <w:color w:val="000000"/>
          <w:szCs w:val="20"/>
        </w:rPr>
        <w:t xml:space="preserve">   A．肉食者谋之，又何</w:t>
      </w:r>
      <w:r>
        <w:rPr>
          <w:rFonts w:hint="eastAsia" w:ascii="宋体" w:hAnsi="宋体" w:eastAsia="宋体" w:cs="Times New Roman"/>
          <w:bCs/>
          <w:color w:val="000000"/>
          <w:szCs w:val="20"/>
          <w:em w:val="dot"/>
        </w:rPr>
        <w:t>间</w:t>
      </w:r>
      <w:r>
        <w:rPr>
          <w:rFonts w:hint="eastAsia" w:ascii="宋体" w:hAnsi="宋体" w:eastAsia="宋体" w:cs="Times New Roman"/>
          <w:color w:val="000000"/>
          <w:szCs w:val="20"/>
        </w:rPr>
        <w:t>焉          数月之后，时时而</w:t>
      </w:r>
      <w:r>
        <w:rPr>
          <w:rFonts w:hint="eastAsia" w:ascii="宋体" w:hAnsi="宋体" w:eastAsia="宋体" w:cs="Times New Roman"/>
          <w:bCs/>
          <w:color w:val="000000"/>
          <w:szCs w:val="20"/>
          <w:em w:val="dot"/>
        </w:rPr>
        <w:t>间</w:t>
      </w:r>
      <w:r>
        <w:rPr>
          <w:rFonts w:hint="eastAsia" w:ascii="宋体" w:hAnsi="宋体" w:eastAsia="宋体" w:cs="Times New Roman"/>
          <w:color w:val="000000"/>
          <w:szCs w:val="20"/>
        </w:rPr>
        <w:t>见</w:t>
      </w:r>
    </w:p>
    <w:p>
      <w:pPr>
        <w:adjustRightInd w:val="0"/>
        <w:snapToGrid w:val="0"/>
        <w:spacing w:line="360" w:lineRule="exact"/>
        <w:rPr>
          <w:rFonts w:ascii="宋体" w:hAnsi="宋体" w:eastAsia="宋体" w:cs="Times New Roman"/>
          <w:color w:val="000000"/>
          <w:szCs w:val="20"/>
        </w:rPr>
      </w:pPr>
      <w:r>
        <w:rPr>
          <w:rFonts w:hint="eastAsia" w:ascii="宋体" w:hAnsi="宋体" w:eastAsia="宋体" w:cs="Times New Roman"/>
          <w:color w:val="000000"/>
          <w:szCs w:val="20"/>
        </w:rPr>
        <w:t xml:space="preserve">   B. 何</w:t>
      </w:r>
      <w:r>
        <w:rPr>
          <w:rFonts w:hint="eastAsia" w:ascii="宋体" w:hAnsi="宋体" w:eastAsia="宋体" w:cs="Times New Roman"/>
          <w:bCs/>
          <w:color w:val="000000"/>
          <w:szCs w:val="20"/>
          <w:em w:val="dot"/>
        </w:rPr>
        <w:t>以</w:t>
      </w:r>
      <w:r>
        <w:rPr>
          <w:rFonts w:hint="eastAsia" w:ascii="宋体" w:hAnsi="宋体" w:eastAsia="宋体" w:cs="Times New Roman"/>
          <w:color w:val="000000"/>
          <w:szCs w:val="20"/>
        </w:rPr>
        <w:t>战                        可以一战</w:t>
      </w:r>
    </w:p>
    <w:p>
      <w:pPr>
        <w:adjustRightInd w:val="0"/>
        <w:snapToGrid w:val="0"/>
        <w:spacing w:line="360" w:lineRule="exact"/>
        <w:rPr>
          <w:rFonts w:ascii="宋体" w:hAnsi="宋体" w:eastAsia="宋体" w:cs="Times New Roman"/>
          <w:color w:val="000000"/>
          <w:szCs w:val="20"/>
        </w:rPr>
      </w:pPr>
      <w:r>
        <w:rPr>
          <w:rFonts w:hint="eastAsia" w:ascii="宋体" w:hAnsi="宋体" w:eastAsia="宋体" w:cs="Times New Roman"/>
          <w:color w:val="000000"/>
          <w:szCs w:val="20"/>
        </w:rPr>
        <w:t xml:space="preserve">   C．夫大</w:t>
      </w:r>
      <w:r>
        <w:rPr>
          <w:rFonts w:hint="eastAsia" w:ascii="宋体" w:hAnsi="宋体" w:eastAsia="宋体" w:cs="Times New Roman"/>
          <w:bCs/>
          <w:color w:val="000000"/>
          <w:szCs w:val="20"/>
          <w:em w:val="dot"/>
        </w:rPr>
        <w:t>国，</w:t>
      </w:r>
      <w:r>
        <w:rPr>
          <w:rFonts w:hint="eastAsia" w:ascii="宋体" w:hAnsi="宋体" w:eastAsia="宋体" w:cs="Times New Roman"/>
          <w:color w:val="000000"/>
          <w:szCs w:val="20"/>
        </w:rPr>
        <w:t xml:space="preserve">难测也              </w:t>
      </w:r>
      <w:r>
        <w:rPr>
          <w:rFonts w:hint="eastAsia" w:ascii="宋体" w:hAnsi="宋体" w:eastAsia="宋体" w:cs="Times New Roman"/>
          <w:bCs/>
          <w:color w:val="000000"/>
          <w:szCs w:val="20"/>
          <w:em w:val="dot"/>
        </w:rPr>
        <w:t>国</w:t>
      </w:r>
      <w:r>
        <w:rPr>
          <w:rFonts w:hint="eastAsia" w:ascii="宋体" w:hAnsi="宋体" w:eastAsia="宋体" w:cs="Times New Roman"/>
          <w:color w:val="000000"/>
          <w:szCs w:val="20"/>
        </w:rPr>
        <w:t>险而民附</w:t>
      </w:r>
    </w:p>
    <w:p>
      <w:pPr>
        <w:adjustRightInd w:val="0"/>
        <w:snapToGrid w:val="0"/>
        <w:spacing w:line="360" w:lineRule="exact"/>
        <w:rPr>
          <w:rFonts w:ascii="Times New Roman" w:hAnsi="Times New Roman" w:eastAsia="宋体" w:cs="Times New Roman"/>
          <w:color w:val="000000"/>
          <w:szCs w:val="20"/>
        </w:rPr>
      </w:pPr>
      <w:r>
        <w:rPr>
          <w:rFonts w:hint="eastAsia" w:ascii="宋体" w:hAnsi="宋体" w:eastAsia="宋体" w:cs="Times New Roman"/>
          <w:color w:val="000000"/>
          <w:szCs w:val="20"/>
        </w:rPr>
        <w:t xml:space="preserve">   D．</w:t>
      </w:r>
      <w:r>
        <w:rPr>
          <w:rFonts w:hint="eastAsia" w:ascii="Arial" w:hAnsi="Arial" w:eastAsia="宋体" w:cs="Arial"/>
          <w:color w:val="000000"/>
          <w:szCs w:val="20"/>
        </w:rPr>
        <w:t>肉食者谋</w:t>
      </w:r>
      <w:r>
        <w:rPr>
          <w:rFonts w:hint="eastAsia" w:ascii="宋体" w:hAnsi="宋体" w:eastAsia="宋体" w:cs="Times New Roman"/>
          <w:bCs/>
          <w:color w:val="000000"/>
          <w:szCs w:val="20"/>
          <w:em w:val="dot"/>
        </w:rPr>
        <w:t>之</w:t>
      </w:r>
      <w:r>
        <w:rPr>
          <w:rFonts w:hint="eastAsia" w:ascii="宋体" w:hAnsi="宋体" w:eastAsia="宋体" w:cs="Times New Roman"/>
          <w:color w:val="000000"/>
          <w:szCs w:val="20"/>
        </w:rPr>
        <w:t xml:space="preserve">                    天子</w:t>
      </w:r>
      <w:r>
        <w:rPr>
          <w:rFonts w:hint="eastAsia" w:ascii="宋体" w:hAnsi="宋体" w:eastAsia="宋体" w:cs="Times New Roman"/>
          <w:bCs/>
          <w:color w:val="000000"/>
          <w:szCs w:val="20"/>
          <w:em w:val="dot"/>
        </w:rPr>
        <w:t>之</w:t>
      </w:r>
      <w:r>
        <w:rPr>
          <w:rFonts w:hint="eastAsia" w:ascii="宋体" w:hAnsi="宋体" w:eastAsia="宋体" w:cs="Times New Roman"/>
          <w:color w:val="000000"/>
          <w:szCs w:val="20"/>
        </w:rPr>
        <w:t>怒，伏尸百万</w:t>
      </w:r>
    </w:p>
    <w:p>
      <w:pPr>
        <w:spacing w:line="360" w:lineRule="exact"/>
        <w:rPr>
          <w:rFonts w:ascii="宋体" w:hAnsi="宋体" w:eastAsia="宋体" w:cs="宋体"/>
          <w:b/>
          <w:bCs/>
          <w:color w:val="000000"/>
          <w:szCs w:val="21"/>
        </w:rPr>
      </w:pPr>
      <w:r>
        <w:rPr>
          <w:rFonts w:hint="eastAsia" w:ascii="宋体" w:hAnsi="宋体" w:eastAsia="宋体" w:cs="宋体"/>
          <w:b/>
          <w:bCs/>
          <w:color w:val="000000"/>
          <w:szCs w:val="21"/>
        </w:rPr>
        <w:t>10.请把句子“一鼓作气，再而衰，三而竭。彼竭我盈，故克之”翻译成现代汉语。（4分）</w:t>
      </w:r>
    </w:p>
    <w:p>
      <w:pPr>
        <w:spacing w:line="360" w:lineRule="exact"/>
        <w:rPr>
          <w:rFonts w:ascii="宋体" w:hAnsi="宋体" w:eastAsia="宋体" w:cs="宋体"/>
          <w:b/>
          <w:bCs/>
          <w:color w:val="000000"/>
          <w:szCs w:val="21"/>
        </w:rPr>
      </w:pPr>
    </w:p>
    <w:p>
      <w:pPr>
        <w:spacing w:line="360" w:lineRule="exact"/>
        <w:rPr>
          <w:rFonts w:ascii="宋体" w:hAnsi="宋体" w:eastAsia="宋体" w:cs="宋体"/>
          <w:b/>
          <w:bCs/>
          <w:color w:val="000000"/>
          <w:szCs w:val="21"/>
        </w:rPr>
      </w:pPr>
    </w:p>
    <w:p>
      <w:pPr>
        <w:numPr>
          <w:ilvl w:val="0"/>
          <w:numId w:val="2"/>
        </w:numPr>
        <w:spacing w:line="360" w:lineRule="exact"/>
        <w:rPr>
          <w:rFonts w:ascii="宋体" w:hAnsi="宋体" w:eastAsia="宋体" w:cs="宋体"/>
          <w:b/>
          <w:bCs/>
          <w:color w:val="000000"/>
          <w:szCs w:val="21"/>
        </w:rPr>
      </w:pPr>
      <w:r>
        <w:rPr>
          <w:rFonts w:hint="eastAsia" w:ascii="宋体" w:hAnsi="宋体" w:eastAsia="宋体" w:cs="宋体"/>
          <w:b/>
          <w:bCs/>
          <w:color w:val="000000"/>
          <w:szCs w:val="21"/>
        </w:rPr>
        <w:t xml:space="preserve">下列对文章内容的理解，不正确的一项是（   ）（3分）  </w:t>
      </w:r>
    </w:p>
    <w:p>
      <w:pPr>
        <w:adjustRightInd w:val="0"/>
        <w:snapToGrid w:val="0"/>
        <w:spacing w:line="360" w:lineRule="exact"/>
        <w:rPr>
          <w:rFonts w:ascii="宋体" w:hAnsi="宋体" w:eastAsia="宋体" w:cs="Times New Roman"/>
          <w:color w:val="000000"/>
          <w:szCs w:val="20"/>
        </w:rPr>
      </w:pPr>
      <w:r>
        <w:rPr>
          <w:rFonts w:hint="eastAsia" w:ascii="宋体" w:hAnsi="宋体" w:eastAsia="宋体" w:cs="宋体"/>
          <w:color w:val="000000"/>
          <w:szCs w:val="21"/>
        </w:rPr>
        <w:t xml:space="preserve">   </w:t>
      </w:r>
      <w:r>
        <w:rPr>
          <w:rFonts w:hint="eastAsia" w:ascii="宋体" w:hAnsi="宋体" w:eastAsia="宋体" w:cs="Times New Roman"/>
          <w:color w:val="000000"/>
          <w:szCs w:val="20"/>
        </w:rPr>
        <w:t>A．曹</w:t>
      </w:r>
      <w:r>
        <w:rPr>
          <w:rFonts w:ascii="宋体" w:hAnsi="宋体" w:eastAsia="宋体" w:cs="Times New Roman"/>
          <w:color w:val="000000"/>
          <w:szCs w:val="20"/>
        </w:rPr>
        <w:t>刿</w:t>
      </w:r>
      <w:r>
        <w:rPr>
          <w:rFonts w:hint="eastAsia" w:ascii="宋体" w:hAnsi="宋体" w:eastAsia="宋体" w:cs="Times New Roman"/>
          <w:color w:val="000000"/>
          <w:szCs w:val="20"/>
        </w:rPr>
        <w:t>与乡人的对话，表现出他以国家为己任的爱国精神和对朝廷高官的蔑视。</w:t>
      </w:r>
    </w:p>
    <w:p>
      <w:pPr>
        <w:adjustRightInd w:val="0"/>
        <w:snapToGrid w:val="0"/>
        <w:spacing w:line="360" w:lineRule="exact"/>
        <w:rPr>
          <w:rFonts w:ascii="宋体" w:hAnsi="宋体" w:eastAsia="宋体" w:cs="Times New Roman"/>
          <w:color w:val="000000"/>
          <w:szCs w:val="20"/>
        </w:rPr>
      </w:pPr>
      <w:r>
        <w:rPr>
          <w:rFonts w:hint="eastAsia" w:ascii="宋体" w:hAnsi="宋体" w:eastAsia="宋体" w:cs="Times New Roman"/>
          <w:color w:val="000000"/>
          <w:szCs w:val="20"/>
        </w:rPr>
        <w:t xml:space="preserve">   B. 曹</w:t>
      </w:r>
      <w:r>
        <w:rPr>
          <w:rFonts w:ascii="宋体" w:hAnsi="宋体" w:eastAsia="宋体" w:cs="Times New Roman"/>
          <w:color w:val="000000"/>
          <w:szCs w:val="20"/>
        </w:rPr>
        <w:t>刿</w:t>
      </w:r>
      <w:r>
        <w:rPr>
          <w:rFonts w:hint="eastAsia" w:ascii="宋体" w:hAnsi="宋体" w:eastAsia="宋体" w:cs="Times New Roman"/>
          <w:color w:val="000000"/>
          <w:szCs w:val="20"/>
        </w:rPr>
        <w:t>与庄公讨论“何以战”的目的，是引导庄公认识到作战必须取信于民。</w:t>
      </w:r>
    </w:p>
    <w:p>
      <w:pPr>
        <w:adjustRightInd w:val="0"/>
        <w:snapToGrid w:val="0"/>
        <w:spacing w:line="360" w:lineRule="exact"/>
        <w:rPr>
          <w:rFonts w:ascii="宋体" w:hAnsi="宋体" w:eastAsia="宋体" w:cs="Times New Roman"/>
          <w:color w:val="000000"/>
          <w:szCs w:val="20"/>
        </w:rPr>
      </w:pPr>
      <w:r>
        <w:rPr>
          <w:rFonts w:hint="eastAsia" w:ascii="宋体" w:hAnsi="宋体" w:eastAsia="宋体" w:cs="Times New Roman"/>
          <w:color w:val="000000"/>
          <w:szCs w:val="20"/>
        </w:rPr>
        <w:t xml:space="preserve">   C．庄公在战场上的表现可以看出他是一位勇敢、虚心好学的君王。</w:t>
      </w:r>
    </w:p>
    <w:p>
      <w:pPr>
        <w:adjustRightInd w:val="0"/>
        <w:snapToGrid w:val="0"/>
        <w:spacing w:line="360" w:lineRule="exact"/>
        <w:rPr>
          <w:rFonts w:ascii="Times New Roman" w:hAnsi="Times New Roman" w:eastAsia="宋体" w:cs="Times New Roman"/>
          <w:color w:val="000000"/>
          <w:szCs w:val="20"/>
        </w:rPr>
      </w:pPr>
      <w:r>
        <w:rPr>
          <w:rFonts w:hint="eastAsia" w:ascii="宋体" w:hAnsi="宋体" w:eastAsia="宋体" w:cs="Times New Roman"/>
          <w:color w:val="000000"/>
          <w:szCs w:val="20"/>
        </w:rPr>
        <w:t xml:space="preserve">   D．曹</w:t>
      </w:r>
      <w:r>
        <w:rPr>
          <w:rFonts w:ascii="宋体" w:hAnsi="宋体" w:eastAsia="宋体" w:cs="Times New Roman"/>
          <w:color w:val="000000"/>
          <w:szCs w:val="20"/>
        </w:rPr>
        <w:t>刿</w:t>
      </w:r>
      <w:r>
        <w:rPr>
          <w:rFonts w:hint="eastAsia" w:ascii="宋体" w:hAnsi="宋体" w:eastAsia="宋体" w:cs="Times New Roman"/>
          <w:color w:val="000000"/>
          <w:szCs w:val="20"/>
        </w:rPr>
        <w:t>善于抓住时机，巧妙指挥是鲁国取得长勺之战胜利的决定因素之一。</w:t>
      </w:r>
    </w:p>
    <w:p>
      <w:pPr>
        <w:spacing w:line="380" w:lineRule="exact"/>
        <w:rPr>
          <w:rFonts w:ascii="宋体" w:hAnsi="宋体" w:eastAsia="宋体" w:cs="Times New Roman"/>
          <w:b/>
          <w:color w:val="000000"/>
          <w:szCs w:val="20"/>
        </w:rPr>
      </w:pPr>
      <w:r>
        <w:rPr>
          <w:rFonts w:hint="eastAsia" w:ascii="宋体" w:hAnsi="宋体" w:eastAsia="宋体" w:cs="Times New Roman"/>
          <w:b/>
          <w:color w:val="000000"/>
          <w:szCs w:val="20"/>
        </w:rPr>
        <w:t>12.阅读下面这首唐诗，然后回答问题。（5分）</w:t>
      </w:r>
    </w:p>
    <w:p>
      <w:pPr>
        <w:widowControl/>
        <w:shd w:val="clear" w:color="auto" w:fill="FFFFFF"/>
        <w:spacing w:after="120" w:line="360" w:lineRule="atLeast"/>
        <w:jc w:val="left"/>
        <w:rPr>
          <w:rFonts w:ascii="Arial" w:hAnsi="Arial" w:eastAsia="宋体" w:cs="Arial"/>
          <w:color w:val="333333"/>
          <w:kern w:val="0"/>
          <w:szCs w:val="21"/>
        </w:rPr>
      </w:pPr>
    </w:p>
    <w:p>
      <w:pPr>
        <w:widowControl/>
        <w:shd w:val="clear" w:color="auto" w:fill="FFFFFF"/>
        <w:spacing w:after="120" w:line="360" w:lineRule="atLeast"/>
        <w:ind w:left="120" w:leftChars="57" w:firstLine="420" w:firstLineChars="200"/>
        <w:jc w:val="left"/>
        <w:rPr>
          <w:rFonts w:ascii="Arial" w:hAnsi="Arial" w:eastAsia="宋体" w:cs="Arial"/>
          <w:b/>
          <w:color w:val="333333"/>
          <w:kern w:val="0"/>
          <w:szCs w:val="21"/>
        </w:rPr>
      </w:pPr>
      <w:r>
        <w:rPr>
          <w:rFonts w:hint="eastAsia" w:ascii="Arial" w:hAnsi="Arial" w:eastAsia="宋体" w:cs="Arial"/>
          <w:color w:val="333333"/>
          <w:kern w:val="0"/>
          <w:szCs w:val="21"/>
        </w:rPr>
        <w:t xml:space="preserve">            </w:t>
      </w:r>
      <w:r>
        <w:rPr>
          <w:rFonts w:hint="eastAsia" w:ascii="Arial" w:hAnsi="Arial" w:eastAsia="宋体" w:cs="Arial"/>
          <w:b/>
          <w:color w:val="333333"/>
          <w:kern w:val="0"/>
          <w:szCs w:val="21"/>
        </w:rPr>
        <w:t xml:space="preserve"> 破阵子·为陈同甫赋壮词以寄之</w:t>
      </w:r>
    </w:p>
    <w:p>
      <w:pPr>
        <w:widowControl/>
        <w:shd w:val="clear" w:color="auto" w:fill="FFFFFF"/>
        <w:spacing w:after="120" w:line="360" w:lineRule="atLeast"/>
        <w:ind w:left="120" w:leftChars="57" w:firstLine="420" w:firstLineChars="200"/>
        <w:jc w:val="left"/>
        <w:rPr>
          <w:rFonts w:ascii="Arial" w:hAnsi="Arial" w:eastAsia="宋体" w:cs="Arial"/>
          <w:color w:val="333333"/>
          <w:kern w:val="0"/>
          <w:szCs w:val="21"/>
        </w:rPr>
      </w:pPr>
      <w:r>
        <w:rPr>
          <w:rFonts w:hint="eastAsia" w:ascii="Arial" w:hAnsi="Arial" w:eastAsia="宋体" w:cs="Arial"/>
          <w:color w:val="333333"/>
          <w:kern w:val="0"/>
          <w:szCs w:val="21"/>
        </w:rPr>
        <w:t>醉</w:t>
      </w:r>
      <w:r>
        <w:rPr>
          <w:rFonts w:ascii="Arial" w:hAnsi="Arial" w:eastAsia="宋体" w:cs="Arial"/>
          <w:color w:val="333333"/>
          <w:kern w:val="0"/>
          <w:szCs w:val="21"/>
        </w:rPr>
        <w:t>里挑灯看剑， 梦回吹角连营。 八百里分麾下炙， 五十弦翻塞外声， 沙场秋点兵。</w:t>
      </w:r>
    </w:p>
    <w:p>
      <w:pPr>
        <w:widowControl/>
        <w:shd w:val="clear" w:color="auto" w:fill="FFFFFF"/>
        <w:spacing w:after="120" w:line="360" w:lineRule="atLeast"/>
        <w:ind w:left="120" w:leftChars="57" w:firstLine="420" w:firstLineChars="200"/>
        <w:jc w:val="left"/>
        <w:rPr>
          <w:rFonts w:ascii="Arial" w:hAnsi="Arial" w:eastAsia="宋体" w:cs="Arial"/>
          <w:color w:val="333333"/>
          <w:kern w:val="0"/>
          <w:szCs w:val="21"/>
        </w:rPr>
      </w:pPr>
      <w:r>
        <w:rPr>
          <w:rFonts w:ascii="Arial" w:hAnsi="Arial" w:eastAsia="宋体" w:cs="Arial"/>
          <w:color w:val="333333"/>
          <w:kern w:val="0"/>
          <w:szCs w:val="21"/>
        </w:rPr>
        <w:t>马作的卢飞快， 弓如霹雳弦惊。 了却君王天下事， 赢得生前身后名。 可怜白发生！</w:t>
      </w:r>
    </w:p>
    <w:p>
      <w:pPr>
        <w:spacing w:line="380" w:lineRule="exact"/>
        <w:rPr>
          <w:rFonts w:ascii="宋体" w:hAnsi="宋体" w:eastAsia="宋体" w:cs="Times New Roman"/>
          <w:b/>
          <w:color w:val="000000"/>
          <w:szCs w:val="20"/>
        </w:rPr>
      </w:pPr>
    </w:p>
    <w:p>
      <w:pPr>
        <w:spacing w:line="380" w:lineRule="exact"/>
        <w:rPr>
          <w:rFonts w:ascii="宋体" w:hAnsi="宋体" w:eastAsia="宋体" w:cs="Times New Roman"/>
          <w:b/>
          <w:color w:val="000000"/>
          <w:szCs w:val="20"/>
        </w:rPr>
      </w:pPr>
    </w:p>
    <w:p>
      <w:pPr>
        <w:numPr>
          <w:ilvl w:val="0"/>
          <w:numId w:val="3"/>
        </w:numPr>
        <w:spacing w:line="380" w:lineRule="exact"/>
        <w:rPr>
          <w:rFonts w:ascii="宋体" w:hAnsi="宋体" w:eastAsia="宋体" w:cs="Times New Roman"/>
          <w:b/>
          <w:color w:val="000000"/>
        </w:rPr>
      </w:pPr>
      <w:r>
        <w:rPr>
          <w:rFonts w:hint="eastAsia" w:ascii="Calibri" w:hAnsi="Calibri" w:eastAsia="宋体" w:cs="Times New Roman"/>
          <w:b/>
          <w:color w:val="000000"/>
        </w:rPr>
        <w:t>“翻”和“了却”是什么意思，请选择一个回答。（</w:t>
      </w:r>
      <w:r>
        <w:rPr>
          <w:rFonts w:hint="eastAsia" w:ascii="宋体" w:hAnsi="宋体" w:eastAsia="宋体" w:cs="Times New Roman"/>
          <w:b/>
          <w:color w:val="000000"/>
        </w:rPr>
        <w:t>2分）</w:t>
      </w:r>
    </w:p>
    <w:p>
      <w:pPr>
        <w:spacing w:line="380" w:lineRule="exact"/>
        <w:rPr>
          <w:rFonts w:ascii="Calibri" w:hAnsi="Calibri" w:eastAsia="宋体" w:cs="Times New Roman"/>
          <w:color w:val="000000"/>
        </w:rPr>
      </w:pPr>
    </w:p>
    <w:p>
      <w:pPr>
        <w:shd w:val="clear" w:color="auto" w:fill="FFFFFF"/>
        <w:adjustRightInd w:val="0"/>
        <w:snapToGrid w:val="0"/>
        <w:spacing w:line="360" w:lineRule="exact"/>
        <w:rPr>
          <w:rFonts w:ascii="宋体" w:hAnsi="宋体" w:eastAsia="宋体" w:cs="宋体"/>
          <w:color w:val="000000"/>
          <w:szCs w:val="21"/>
        </w:rPr>
      </w:pPr>
    </w:p>
    <w:p>
      <w:pPr>
        <w:shd w:val="clear" w:color="auto" w:fill="FFFFFF"/>
        <w:adjustRightInd w:val="0"/>
        <w:snapToGrid w:val="0"/>
        <w:spacing w:line="360" w:lineRule="exact"/>
        <w:rPr>
          <w:rFonts w:ascii="宋体" w:hAnsi="宋体" w:eastAsia="宋体" w:cs="Times New Roman"/>
          <w:b/>
          <w:bCs/>
          <w:color w:val="000000"/>
          <w:szCs w:val="20"/>
        </w:rPr>
      </w:pPr>
      <w:r>
        <w:rPr>
          <w:rFonts w:hint="eastAsia" w:ascii="宋体" w:hAnsi="宋体" w:eastAsia="宋体" w:cs="宋体"/>
          <w:b/>
        </w:rPr>
        <w:t>（2）</w:t>
      </w:r>
      <w:r>
        <w:rPr>
          <w:rFonts w:hint="eastAsia" w:ascii="宋体" w:hAnsi="宋体" w:eastAsia="宋体" w:cs="宋体"/>
          <w:b/>
          <w:szCs w:val="21"/>
          <w:shd w:val="clear" w:color="auto" w:fill="FFFFFF"/>
        </w:rPr>
        <w:t>“可怜白发生”的感慨与前面的豪壮格调形成巨大反差，结合全词来看，词作表达了作者怎样的思想感情？</w:t>
      </w:r>
      <w:r>
        <w:rPr>
          <w:rFonts w:hint="eastAsia" w:ascii="Calibri" w:hAnsi="Calibri" w:eastAsia="宋体" w:cs="Times New Roman"/>
          <w:b/>
          <w:color w:val="000000"/>
        </w:rPr>
        <w:t>（3分）</w:t>
      </w:r>
      <w:r>
        <w:rPr>
          <w:rFonts w:hint="eastAsia" w:ascii="宋体" w:hAnsi="宋体" w:eastAsia="宋体" w:cs="宋体"/>
          <w:b/>
          <w:szCs w:val="21"/>
          <w:shd w:val="clear" w:color="auto" w:fill="FFFFFF"/>
        </w:rPr>
        <w:br w:type="textWrapping"/>
      </w:r>
    </w:p>
    <w:p>
      <w:pPr>
        <w:shd w:val="clear" w:color="auto" w:fill="FFFFFF"/>
        <w:adjustRightInd w:val="0"/>
        <w:snapToGrid w:val="0"/>
        <w:spacing w:line="360" w:lineRule="exact"/>
        <w:rPr>
          <w:rFonts w:ascii="宋体" w:hAnsi="宋体" w:eastAsia="宋体" w:cs="Times New Roman"/>
          <w:b/>
          <w:bCs/>
          <w:color w:val="000000"/>
          <w:szCs w:val="20"/>
        </w:rPr>
      </w:pPr>
    </w:p>
    <w:p>
      <w:pPr>
        <w:shd w:val="clear" w:color="auto" w:fill="FFFFFF"/>
        <w:adjustRightInd w:val="0"/>
        <w:snapToGrid w:val="0"/>
        <w:spacing w:line="360" w:lineRule="exact"/>
        <w:rPr>
          <w:rFonts w:ascii="宋体" w:hAnsi="宋体" w:eastAsia="宋体" w:cs="Times New Roman"/>
          <w:b/>
          <w:bCs/>
          <w:color w:val="000000"/>
          <w:sz w:val="22"/>
          <w:szCs w:val="20"/>
        </w:rPr>
      </w:pPr>
    </w:p>
    <w:p>
      <w:pPr>
        <w:shd w:val="clear" w:color="auto" w:fill="FFFFFF"/>
        <w:adjustRightInd w:val="0"/>
        <w:snapToGrid w:val="0"/>
        <w:spacing w:line="360" w:lineRule="exact"/>
        <w:rPr>
          <w:rFonts w:ascii="宋体" w:hAnsi="宋体" w:eastAsia="宋体" w:cs="Times New Roman"/>
          <w:b/>
          <w:bCs/>
          <w:color w:val="000000"/>
          <w:sz w:val="22"/>
          <w:szCs w:val="20"/>
        </w:rPr>
      </w:pPr>
    </w:p>
    <w:p>
      <w:pPr>
        <w:shd w:val="clear" w:color="auto" w:fill="FFFFFF"/>
        <w:adjustRightInd w:val="0"/>
        <w:snapToGrid w:val="0"/>
        <w:spacing w:line="360" w:lineRule="exact"/>
        <w:rPr>
          <w:rFonts w:ascii="宋体" w:hAnsi="宋体" w:eastAsia="宋体" w:cs="Times New Roman"/>
          <w:b/>
          <w:bCs/>
          <w:color w:val="000000"/>
          <w:sz w:val="22"/>
          <w:szCs w:val="20"/>
        </w:rPr>
      </w:pPr>
    </w:p>
    <w:p>
      <w:pPr>
        <w:shd w:val="clear" w:color="auto" w:fill="FFFFFF"/>
        <w:adjustRightInd w:val="0"/>
        <w:snapToGrid w:val="0"/>
        <w:spacing w:line="360" w:lineRule="exact"/>
        <w:rPr>
          <w:rFonts w:ascii="宋体" w:hAnsi="宋体" w:eastAsia="宋体" w:cs="Times New Roman"/>
          <w:b/>
          <w:bCs/>
          <w:color w:val="000000"/>
          <w:sz w:val="22"/>
          <w:szCs w:val="20"/>
        </w:rPr>
      </w:pPr>
      <w:r>
        <w:rPr>
          <w:rFonts w:hint="eastAsia" w:ascii="宋体" w:hAnsi="宋体" w:eastAsia="宋体" w:cs="Times New Roman"/>
          <w:b/>
          <w:bCs/>
          <w:color w:val="000000"/>
          <w:sz w:val="22"/>
          <w:szCs w:val="20"/>
        </w:rPr>
        <w:t>四、现代文阅读（10小题，40分）</w:t>
      </w:r>
    </w:p>
    <w:p>
      <w:pPr>
        <w:shd w:val="clear" w:color="auto" w:fill="FFFFFF"/>
        <w:snapToGrid w:val="0"/>
        <w:spacing w:line="360" w:lineRule="exact"/>
        <w:rPr>
          <w:rFonts w:ascii="Calibri" w:hAnsi="Calibri" w:eastAsia="宋体" w:cs="Times New Roman"/>
          <w:b/>
        </w:rPr>
      </w:pPr>
      <w:r>
        <w:rPr>
          <w:rFonts w:hint="eastAsia" w:ascii="宋体" w:hAnsi="宋体" w:eastAsia="宋体" w:cs="宋体"/>
          <w:b/>
          <w:bCs/>
          <w:color w:val="000000"/>
          <w:sz w:val="22"/>
          <w:szCs w:val="21"/>
        </w:rPr>
        <w:t>（一）阅读下面文章，完成13-17题。（17分</w:t>
      </w:r>
    </w:p>
    <w:p>
      <w:pPr>
        <w:rPr>
          <w:rFonts w:ascii="Calibri" w:hAnsi="Calibri" w:eastAsia="宋体" w:cs="Times New Roman"/>
          <w:b/>
        </w:rPr>
      </w:pPr>
      <w:r>
        <w:rPr>
          <w:rFonts w:hint="eastAsia" w:ascii="Calibri" w:hAnsi="Calibri" w:eastAsia="宋体" w:cs="Times New Roman"/>
          <w:b/>
        </w:rPr>
        <w:t xml:space="preserve">                                  数不尽的萤火虫</w:t>
      </w:r>
    </w:p>
    <w:p>
      <w:pPr>
        <w:ind w:firstLine="630" w:firstLineChars="300"/>
        <w:rPr>
          <w:rFonts w:cs="Times New Roman" w:asciiTheme="minorEastAsia" w:hAnsiTheme="minorEastAsia"/>
        </w:rPr>
      </w:pPr>
      <w:r>
        <w:rPr>
          <w:rFonts w:hint="eastAsia" w:cs="Times New Roman" w:asciiTheme="minorEastAsia" w:hAnsiTheme="minorEastAsia"/>
        </w:rPr>
        <w:t>中国有悠久的萤火虫文化。早在先秦时期的《诗经》中，萤火虫就成为先民的关注对象，诗中“町畽鹿场，熠耀宵行”就是描述萤火虫的。古代诗人常借萤火虫抒情达意，唐代杜牧的“银烛秋光冷画屏，轻罗小扇扑流萤”，便是千古绝唱。“囊萤夜读”的故事家喻户晓，也曾激励过无数学子发奋努力。</w:t>
      </w:r>
    </w:p>
    <w:p>
      <w:pPr>
        <w:ind w:firstLine="630" w:firstLineChars="300"/>
        <w:rPr>
          <w:rFonts w:cs="Times New Roman" w:asciiTheme="minorEastAsia" w:hAnsiTheme="minorEastAsia"/>
        </w:rPr>
      </w:pPr>
      <w:r>
        <w:rPr>
          <w:rFonts w:hint="eastAsia" w:cs="Times New Roman" w:asciiTheme="minorEastAsia" w:hAnsiTheme="minorEastAsia"/>
        </w:rPr>
        <w:t>现代人是不再需要“囊萤”来夜读了。到20世纪40年代，科学家受萤火虫发光器的启发，发明出荧光灯，荧光灯的发明大大提高了能源使用率，但与萤火虫的发光率相比还差得太远。最近，研究人员在研究萤火虫发光器时，还意外发现了一种锯齿状排列的鳞片，它可以提高发光器的亮度。科学家将其应用在二极管(LED)的设计中，制作出模仿萤火虫发光器天然结构的LED 覆盖层，可使其亮度提高50%以上。这种新颖设计可能会在几年内应用在LED 生产中。</w:t>
      </w:r>
    </w:p>
    <w:p>
      <w:pPr>
        <w:ind w:firstLine="630" w:firstLineChars="300"/>
        <w:rPr>
          <w:rFonts w:cs="Times New Roman" w:asciiTheme="minorEastAsia" w:hAnsiTheme="minorEastAsia"/>
        </w:rPr>
      </w:pPr>
      <w:r>
        <w:rPr>
          <w:rFonts w:hint="eastAsia" w:cs="Times New Roman" w:asciiTheme="minorEastAsia" w:hAnsiTheme="minorEastAsia"/>
        </w:rPr>
        <w:t>萤火虫特有的虫荧光素酶基因，在基因工程中也越来越多地作为遗传标记的首选来检测基因表达。人们不但利用萤火虫的基因检测癌细胞，还利用基因转移技术把萤火虫的基因转移到玉米中，较快地培育出新的具有抗病虫害的玉米新品系。</w:t>
      </w:r>
    </w:p>
    <w:p>
      <w:pPr>
        <w:ind w:firstLine="630" w:firstLineChars="300"/>
        <w:rPr>
          <w:rFonts w:cs="Times New Roman" w:asciiTheme="minorEastAsia" w:hAnsiTheme="minorEastAsia"/>
        </w:rPr>
      </w:pPr>
      <w:r>
        <w:rPr>
          <w:rFonts w:hint="eastAsia" w:cs="Times New Roman" w:asciiTheme="minorEastAsia" w:hAnsiTheme="minorEastAsia"/>
        </w:rPr>
        <w:t>萤火虫还是血吸虫病的防疫助手。水生血吸虫的幼虫吃包括钉螺在内的螺类，而钉螺正是血吸虫的唯一宿主。萤火虫体内的腺苷磷酸，可作为一种优异的检测剂来检测水的污染程度。萤火虫喜欢植被茂盛、水质干净、空气清新的环境，凡是萤火虫种群分布的地区，都是生态环境保护得比较好的地方。</w:t>
      </w:r>
    </w:p>
    <w:p>
      <w:pPr>
        <w:ind w:firstLine="630" w:firstLineChars="300"/>
        <w:rPr>
          <w:rFonts w:cs="Times New Roman" w:asciiTheme="minorEastAsia" w:hAnsiTheme="minorEastAsia"/>
        </w:rPr>
      </w:pPr>
      <w:r>
        <w:rPr>
          <w:rFonts w:hint="eastAsia" w:cs="Times New Roman" w:asciiTheme="minorEastAsia" w:hAnsiTheme="minorEastAsia"/>
        </w:rPr>
        <w:t>遗憾的是，如今，萤火虫在部分地区已越来越少见。除了自然天敌外，人类成了萤火虫最大的“天敌”。美国一些医药公司为了获取萤火虫体内特有的虫荧光素和虫荧光素酶，出价购买萤火虫，导致人们大肆捕捉萤火虫。在日本，上世纪60年代的工业污染和城市扩张，致使萤火虫幼虫的生存率直线下降。</w:t>
      </w:r>
    </w:p>
    <w:p>
      <w:pPr>
        <w:ind w:firstLine="630" w:firstLineChars="300"/>
        <w:rPr>
          <w:rFonts w:cs="Times New Roman" w:asciiTheme="minorEastAsia" w:hAnsiTheme="minorEastAsia"/>
        </w:rPr>
      </w:pPr>
      <w:r>
        <w:rPr>
          <w:rFonts w:hint="eastAsia" w:cs="Times New Roman" w:asciiTheme="minorEastAsia" w:hAnsiTheme="minorEastAsia"/>
        </w:rPr>
        <w:t>萤火虫求偶时，雌雄之间会发出特异的闪光信号以吸引异性并交尾。然而城市的亮光干扰了它们的闪光交流，当萤火虫感知到外界灯光时，就会停止发光、飞行、求偶，最终导致种群减少甚至灭绝。去年夏季一些城市刮起萤火虫展览热，千里迢迢从外省引入萤火虫，然后在公园放飞。但萤火虫的很多种类年复一年地在同一栖息地聚集、交配，即使栖息地遭到破坏，也不会迁往别处。萤火虫本就不适合长途迁徙，目的地栖息环境又不太合适，它几乎活不了几天，繁殖就更是不可能了。不少专家呼吁：与其引进萤火虫，不如改善自然环境。</w:t>
      </w:r>
    </w:p>
    <w:p>
      <w:pPr>
        <w:ind w:firstLine="630" w:firstLineChars="300"/>
        <w:rPr>
          <w:rFonts w:cs="Times New Roman" w:asciiTheme="minorEastAsia" w:hAnsiTheme="minorEastAsia"/>
        </w:rPr>
      </w:pPr>
      <w:r>
        <w:rPr>
          <w:rFonts w:hint="eastAsia" w:cs="Times New Roman" w:asciiTheme="minorEastAsia" w:hAnsiTheme="minorEastAsia"/>
        </w:rPr>
        <w:t>那些曾在林间泽畔“熠耀宵行”的萤火虫，如今已与我们渐行渐远，靠人工引进不能“引”来它们的回归。萤火虫是自然的，也是文化的，但归根结底是自然的，因而要靠自然来解决。而且，保护萤火虫不能光着眼于一个物种，而是要通过保护整片栖息地来保护许多物种。如果做到这一点，引来的肯定不只萤火虫。萤火虫如是，熊猫如是，白鹳也如是……总之，我们应多想想如何对自然更友好，与万物共存共荣。</w:t>
      </w:r>
    </w:p>
    <w:p>
      <w:pPr>
        <w:rPr>
          <w:rFonts w:cs="Times New Roman" w:asciiTheme="minorEastAsia" w:hAnsiTheme="minorEastAsia"/>
        </w:rPr>
      </w:pPr>
      <w:r>
        <w:rPr>
          <w:rFonts w:hint="eastAsia" w:cs="Times New Roman" w:asciiTheme="minorEastAsia" w:hAnsiTheme="minorEastAsia"/>
        </w:rPr>
        <w:t>(摘编自《新华文摘》2014年第13期，有删改)</w:t>
      </w:r>
    </w:p>
    <w:p>
      <w:pPr>
        <w:rPr>
          <w:rFonts w:cs="Times New Roman" w:asciiTheme="minorEastAsia" w:hAnsiTheme="minorEastAsia"/>
        </w:rPr>
      </w:pPr>
      <w:r>
        <w:rPr>
          <w:rFonts w:hint="eastAsia" w:cs="Times New Roman" w:asciiTheme="minorEastAsia" w:hAnsiTheme="minorEastAsia"/>
        </w:rPr>
        <w:t>链接一：</w:t>
      </w:r>
    </w:p>
    <w:p>
      <w:pPr>
        <w:ind w:firstLine="630" w:firstLineChars="300"/>
        <w:rPr>
          <w:rFonts w:cs="Times New Roman" w:asciiTheme="minorEastAsia" w:hAnsiTheme="minorEastAsia"/>
        </w:rPr>
      </w:pPr>
      <w:r>
        <w:rPr>
          <w:rFonts w:hint="eastAsia" w:cs="Times New Roman" w:asciiTheme="minorEastAsia" w:hAnsiTheme="minorEastAsia"/>
        </w:rPr>
        <w:t>萤火虫是一种小型甲虫，因其尾部能发出萤光，故名为萤火虫。初春时段，水中生活的萤火虫幼虫会爬上岸钻进土。这时由鳃呼吸改为气孔呼吸，腹部两侧会发光，约50天时间才变蛹成虫。萤火虫成虫的唯一使命就是繁殖，寿命很短，大概也就有5—10天的生命。在日落后的1小时萤火虫非常活跃，在天黑时才开始发光。萤火虫约有近2000种，同一种萤火虫，雄虫和雌虫之间能互相用灯语联络，完成求偶过程。雌性萤火虫会以很精确的时间间隔，向雄虫发出亮-灭-亮-灭的信号，这种时间间隔虽然很短，对于人来讲很难分辨，但萤火虫却能毫不费劲地准确判断对方的意思。当雄虫收到雌虫的灯语信号后，就会立刻发出相应的信号来回答。于是，它们就互相用这种特定的光信号进行交流，最后飞到一起，结成配偶。由此可见, 萤火虫所发出的光对于它们的繁殖具有特殊的意义。——节选自百度百科</w:t>
      </w:r>
    </w:p>
    <w:p>
      <w:pPr>
        <w:rPr>
          <w:rFonts w:cs="Times New Roman" w:asciiTheme="minorEastAsia" w:hAnsiTheme="minorEastAsia"/>
        </w:rPr>
      </w:pPr>
      <w:r>
        <w:rPr>
          <w:rFonts w:hint="eastAsia" w:cs="Times New Roman" w:asciiTheme="minorEastAsia" w:hAnsiTheme="minorEastAsia"/>
        </w:rPr>
        <w:t xml:space="preserve"> 链接二：</w:t>
      </w:r>
    </w:p>
    <w:p>
      <w:pPr>
        <w:ind w:firstLine="630" w:firstLineChars="300"/>
        <w:rPr>
          <w:rFonts w:cs="Times New Roman" w:asciiTheme="minorEastAsia" w:hAnsiTheme="minorEastAsia"/>
        </w:rPr>
      </w:pPr>
      <w:r>
        <w:rPr>
          <w:rFonts w:hint="eastAsia" w:cs="Times New Roman" w:asciiTheme="minorEastAsia" w:hAnsiTheme="minorEastAsia"/>
        </w:rPr>
        <w:t>七夕节，萤火虫成了网络热卖的“最浪漫礼物”，这些萤火虫不单卖，都是论瓶卖。“瓶装”萤火虫身价可不低。1314只报价6570元，999只报价4999元，50只装的也要两三百元。“十多年没有近距离见到萤火虫了。”“一闪一闪的好浪漫啊！”萤火虫的悠悠荧光，引发了不少买家的赞叹。可是也有不少人觉得这份浪漫礼物有些残忍。就连著名作家肖复兴近日也在随笔中感慨一番：这样坐着飞机千里迢迢而来的萤火虫，放飞的还是以前我们曾经拥有过的童话感觉或浪漫感觉吗？——（节选《河南商报》网络版有删改）</w:t>
      </w:r>
    </w:p>
    <w:p>
      <w:pPr>
        <w:rPr>
          <w:rFonts w:cs="Times New Roman" w:asciiTheme="minorEastAsia" w:hAnsiTheme="minorEastAsia"/>
          <w:b/>
        </w:rPr>
      </w:pPr>
      <w:r>
        <w:rPr>
          <w:rFonts w:hint="eastAsia" w:cs="Times New Roman" w:asciiTheme="minorEastAsia" w:hAnsiTheme="minorEastAsia"/>
          <w:b/>
        </w:rPr>
        <w:t>13. 阅读上述材料，下列说法符合文意的一项是（ ）（3分）</w:t>
      </w:r>
    </w:p>
    <w:p>
      <w:pPr>
        <w:rPr>
          <w:rFonts w:cs="Times New Roman" w:asciiTheme="minorEastAsia" w:hAnsiTheme="minorEastAsia"/>
        </w:rPr>
      </w:pPr>
      <w:r>
        <w:rPr>
          <w:rFonts w:hint="eastAsia" w:cs="Times New Roman" w:asciiTheme="minorEastAsia" w:hAnsiTheme="minorEastAsia"/>
        </w:rPr>
        <w:t>A. 古代诗人常借萤火虫抒情达意，用来描述萤火虫的 “町畽鹿场，熠耀宵行”诗句，便是千古绝唱。</w:t>
      </w:r>
    </w:p>
    <w:p>
      <w:pPr>
        <w:rPr>
          <w:rFonts w:cs="Times New Roman" w:asciiTheme="minorEastAsia" w:hAnsiTheme="minorEastAsia"/>
        </w:rPr>
      </w:pPr>
      <w:r>
        <w:rPr>
          <w:rFonts w:hint="eastAsia" w:cs="Times New Roman" w:asciiTheme="minorEastAsia" w:hAnsiTheme="minorEastAsia"/>
        </w:rPr>
        <w:t>B. 萤火虫喜欢植被茂盛、水质干净、空气清新的环境，凡生态环境保护得较好的地方, 都有萤火虫种群分布。</w:t>
      </w:r>
    </w:p>
    <w:p>
      <w:pPr>
        <w:rPr>
          <w:rFonts w:cs="Times New Roman" w:asciiTheme="minorEastAsia" w:hAnsiTheme="minorEastAsia"/>
        </w:rPr>
      </w:pPr>
      <w:r>
        <w:rPr>
          <w:rFonts w:hint="eastAsia" w:cs="Times New Roman" w:asciiTheme="minorEastAsia" w:hAnsiTheme="minorEastAsia"/>
        </w:rPr>
        <w:t>C. 萤火虫雄虫和雌虫都能互相用灯语联络，完成求偶过程，可见, 萤火虫发出的光对其繁殖具有特殊意义。</w:t>
      </w:r>
    </w:p>
    <w:p>
      <w:pPr>
        <w:rPr>
          <w:rFonts w:cs="Times New Roman" w:asciiTheme="minorEastAsia" w:hAnsiTheme="minorEastAsia"/>
        </w:rPr>
      </w:pPr>
      <w:r>
        <w:rPr>
          <w:rFonts w:hint="eastAsia" w:cs="Times New Roman" w:asciiTheme="minorEastAsia" w:hAnsiTheme="minorEastAsia"/>
        </w:rPr>
        <w:t>D. 萤火虫是自然的，也是文化的，但归根结底是自然的，因而靠人工引进不能“引”来它们的回归。</w:t>
      </w:r>
    </w:p>
    <w:p>
      <w:pPr>
        <w:rPr>
          <w:rFonts w:cs="Times New Roman" w:asciiTheme="minorEastAsia" w:hAnsiTheme="minorEastAsia"/>
          <w:b/>
        </w:rPr>
      </w:pPr>
      <w:r>
        <w:rPr>
          <w:rFonts w:hint="eastAsia" w:cs="Times New Roman" w:asciiTheme="minorEastAsia" w:hAnsiTheme="minorEastAsia"/>
          <w:b/>
        </w:rPr>
        <w:t>14. 下列关于萤火虫用途的叙述，不符合文意的一项是（ ）（3分）</w:t>
      </w:r>
    </w:p>
    <w:p>
      <w:pPr>
        <w:rPr>
          <w:rFonts w:cs="Times New Roman" w:asciiTheme="minorEastAsia" w:hAnsiTheme="minorEastAsia"/>
        </w:rPr>
      </w:pPr>
      <w:r>
        <w:rPr>
          <w:rFonts w:hint="eastAsia" w:cs="Times New Roman" w:asciiTheme="minorEastAsia" w:hAnsiTheme="minorEastAsia"/>
        </w:rPr>
        <w:t>A. 科学家受萤火虫发光器的启发而发明的荧光灯，大大提高了能源使用率，但发光率远不如萤火虫的。</w:t>
      </w:r>
    </w:p>
    <w:p>
      <w:pPr>
        <w:rPr>
          <w:rFonts w:cs="Times New Roman" w:asciiTheme="minorEastAsia" w:hAnsiTheme="minorEastAsia"/>
        </w:rPr>
      </w:pPr>
      <w:r>
        <w:rPr>
          <w:rFonts w:hint="eastAsia" w:cs="Times New Roman" w:asciiTheme="minorEastAsia" w:hAnsiTheme="minorEastAsia"/>
        </w:rPr>
        <w:t>B. 科学家模仿萤火虫发光器的天然结构，用以制作LED 覆盖层，这种设计可以提高发光器的亮度。</w:t>
      </w:r>
    </w:p>
    <w:p>
      <w:pPr>
        <w:rPr>
          <w:rFonts w:cs="Times New Roman" w:asciiTheme="minorEastAsia" w:hAnsiTheme="minorEastAsia"/>
        </w:rPr>
      </w:pPr>
      <w:r>
        <w:rPr>
          <w:rFonts w:hint="eastAsia" w:cs="Times New Roman" w:asciiTheme="minorEastAsia" w:hAnsiTheme="minorEastAsia"/>
        </w:rPr>
        <w:t>C. 人们选择萤火虫特有的虫荧光素酶基因，将其运用于癌细胞检测、玉米新品系的培育和水质监测。</w:t>
      </w:r>
    </w:p>
    <w:p>
      <w:pPr>
        <w:rPr>
          <w:rFonts w:cs="Times New Roman" w:asciiTheme="minorEastAsia" w:hAnsiTheme="minorEastAsia"/>
        </w:rPr>
      </w:pPr>
      <w:r>
        <w:rPr>
          <w:rFonts w:hint="eastAsia" w:cs="Times New Roman" w:asciiTheme="minorEastAsia" w:hAnsiTheme="minorEastAsia"/>
        </w:rPr>
        <w:t>D. 基因工程中，人们越来越多地把萤火虫特有的虫荧光素酶基因作为遗传标记的首选来检测基因表达。</w:t>
      </w:r>
    </w:p>
    <w:p>
      <w:pPr>
        <w:rPr>
          <w:rFonts w:cs="Times New Roman" w:asciiTheme="minorEastAsia" w:hAnsiTheme="minorEastAsia"/>
          <w:b/>
        </w:rPr>
      </w:pPr>
      <w:r>
        <w:rPr>
          <w:rFonts w:hint="eastAsia" w:cs="Times New Roman" w:asciiTheme="minorEastAsia" w:hAnsiTheme="minorEastAsia"/>
          <w:b/>
        </w:rPr>
        <w:t>15. 关于人类活动对萤火虫生存的影响，下列分析符合文意的一项是（ ）（3分）</w:t>
      </w:r>
    </w:p>
    <w:p>
      <w:pPr>
        <w:rPr>
          <w:rFonts w:cs="Times New Roman" w:asciiTheme="minorEastAsia" w:hAnsiTheme="minorEastAsia"/>
        </w:rPr>
      </w:pPr>
      <w:r>
        <w:rPr>
          <w:rFonts w:hint="eastAsia" w:cs="Times New Roman" w:asciiTheme="minorEastAsia" w:hAnsiTheme="minorEastAsia"/>
        </w:rPr>
        <w:t>A. 萤火虫在部分地区已越来越少见，自然天敌外，人类是其最大 “天敌”，美国和日本是罪魁祸首。</w:t>
      </w:r>
    </w:p>
    <w:p>
      <w:pPr>
        <w:rPr>
          <w:rFonts w:cs="Times New Roman" w:asciiTheme="minorEastAsia" w:hAnsiTheme="minorEastAsia"/>
        </w:rPr>
      </w:pPr>
      <w:r>
        <w:rPr>
          <w:rFonts w:hint="eastAsia" w:cs="Times New Roman" w:asciiTheme="minorEastAsia" w:hAnsiTheme="minorEastAsia"/>
        </w:rPr>
        <w:t>B. 城市的亮光是萤火虫种群减少甚至灭绝的唯一原因，外界灯光会影响萤火虫的发光、飞行、求偶。</w:t>
      </w:r>
    </w:p>
    <w:p>
      <w:pPr>
        <w:rPr>
          <w:rFonts w:cs="Times New Roman" w:asciiTheme="minorEastAsia" w:hAnsiTheme="minorEastAsia"/>
        </w:rPr>
      </w:pPr>
      <w:r>
        <w:rPr>
          <w:rFonts w:hint="eastAsia" w:cs="Times New Roman" w:asciiTheme="minorEastAsia" w:hAnsiTheme="minorEastAsia"/>
        </w:rPr>
        <w:t>C. 引进萤火虫的做法不合乎自然规律，因为长途迁徙影响其正常繁殖，异地放飞又改变其栖息环境。</w:t>
      </w:r>
    </w:p>
    <w:p>
      <w:pPr>
        <w:rPr>
          <w:rFonts w:cs="Times New Roman" w:asciiTheme="minorEastAsia" w:hAnsiTheme="minorEastAsia"/>
        </w:rPr>
      </w:pPr>
      <w:r>
        <w:rPr>
          <w:rFonts w:hint="eastAsia" w:cs="Times New Roman" w:asciiTheme="minorEastAsia" w:hAnsiTheme="minorEastAsia"/>
        </w:rPr>
        <w:t>D. 对一个物种的保护必将使其它物种获益，因而做好了萤火虫的保护工作，引来的肯定不只萤火虫。</w:t>
      </w:r>
    </w:p>
    <w:p>
      <w:pPr>
        <w:rPr>
          <w:rFonts w:cs="Times New Roman" w:asciiTheme="minorEastAsia" w:hAnsiTheme="minorEastAsia"/>
          <w:b/>
        </w:rPr>
      </w:pPr>
      <w:r>
        <w:rPr>
          <w:rFonts w:hint="eastAsia" w:cs="Times New Roman" w:asciiTheme="minorEastAsia" w:hAnsiTheme="minorEastAsia"/>
          <w:b/>
        </w:rPr>
        <w:t>16.根据文意，分析“可是也有不少人觉得这份浪漫的礼物有些残忍”这句话的含义。（4分）</w:t>
      </w:r>
    </w:p>
    <w:p>
      <w:pPr>
        <w:rPr>
          <w:rFonts w:cs="Times New Roman" w:asciiTheme="minorEastAsia" w:hAnsiTheme="minorEastAsia"/>
        </w:rPr>
      </w:pPr>
    </w:p>
    <w:p>
      <w:pPr>
        <w:rPr>
          <w:rFonts w:cs="Times New Roman" w:asciiTheme="minorEastAsia" w:hAnsiTheme="minorEastAsia"/>
        </w:rPr>
      </w:pPr>
    </w:p>
    <w:p>
      <w:pPr>
        <w:rPr>
          <w:rFonts w:cs="Times New Roman" w:asciiTheme="minorEastAsia" w:hAnsiTheme="minorEastAsia"/>
          <w:b/>
        </w:rPr>
      </w:pPr>
      <w:r>
        <w:rPr>
          <w:rFonts w:hint="eastAsia" w:cs="Times New Roman" w:asciiTheme="minorEastAsia" w:hAnsiTheme="minorEastAsia"/>
          <w:b/>
        </w:rPr>
        <w:t>17.请根据文本概括出萤火虫对人类的四点意义。</w:t>
      </w:r>
    </w:p>
    <w:p>
      <w:pPr>
        <w:adjustRightInd w:val="0"/>
        <w:snapToGrid w:val="0"/>
        <w:spacing w:line="360" w:lineRule="exact"/>
        <w:rPr>
          <w:rFonts w:ascii="宋体" w:hAnsi="宋体" w:eastAsia="宋体" w:cs="Times New Roman"/>
          <w:color w:val="000000"/>
          <w:szCs w:val="20"/>
        </w:rPr>
      </w:pPr>
    </w:p>
    <w:p>
      <w:pPr>
        <w:widowControl/>
        <w:jc w:val="left"/>
        <w:rPr>
          <w:rFonts w:ascii="Calibri" w:hAnsi="Calibri" w:eastAsia="宋体" w:cs="Times New Roman"/>
        </w:rPr>
      </w:pPr>
    </w:p>
    <w:p>
      <w:pPr>
        <w:widowControl/>
        <w:jc w:val="left"/>
        <w:rPr>
          <w:rFonts w:ascii="Calibri" w:hAnsi="Calibri" w:eastAsia="宋体" w:cs="Times New Roman"/>
        </w:rPr>
      </w:pPr>
    </w:p>
    <w:p>
      <w:pPr>
        <w:widowControl/>
        <w:jc w:val="left"/>
        <w:rPr>
          <w:rFonts w:ascii="Times New Roman" w:hAnsi="Times New Roman" w:eastAsia="宋体" w:cs="Times New Roman"/>
          <w:kern w:val="0"/>
          <w:sz w:val="20"/>
          <w:szCs w:val="20"/>
        </w:rPr>
      </w:pPr>
    </w:p>
    <w:p>
      <w:pPr>
        <w:adjustRightInd w:val="0"/>
        <w:snapToGrid w:val="0"/>
        <w:spacing w:line="360" w:lineRule="exact"/>
        <w:rPr>
          <w:rFonts w:ascii="宋体" w:hAnsi="宋体" w:eastAsia="宋体" w:cs="Times New Roman"/>
          <w:color w:val="000000"/>
          <w:szCs w:val="20"/>
        </w:rPr>
      </w:pPr>
    </w:p>
    <w:p>
      <w:pPr>
        <w:widowControl/>
        <w:numPr>
          <w:ilvl w:val="0"/>
          <w:numId w:val="4"/>
        </w:numPr>
        <w:spacing w:line="360" w:lineRule="auto"/>
        <w:jc w:val="left"/>
        <w:rPr>
          <w:rFonts w:ascii="宋体" w:hAnsi="宋体" w:eastAsia="宋体" w:cs="Arial"/>
          <w:color w:val="000000"/>
          <w:kern w:val="0"/>
          <w:szCs w:val="21"/>
        </w:rPr>
      </w:pPr>
      <w:r>
        <w:rPr>
          <w:rFonts w:hint="eastAsia" w:ascii="宋体" w:hAnsi="宋体" w:eastAsia="宋体" w:cs="宋体"/>
          <w:b/>
          <w:bCs/>
          <w:color w:val="000000"/>
          <w:szCs w:val="21"/>
        </w:rPr>
        <w:t>阅读下面文字，完成第18～22题。</w:t>
      </w:r>
      <w:r>
        <w:rPr>
          <w:rFonts w:hint="eastAsia" w:ascii="宋体" w:hAnsi="宋体" w:eastAsia="宋体" w:cs="Arial"/>
          <w:color w:val="000000"/>
          <w:kern w:val="0"/>
          <w:szCs w:val="21"/>
        </w:rPr>
        <w:t>（23分）</w:t>
      </w:r>
    </w:p>
    <w:p>
      <w:pPr>
        <w:widowControl/>
        <w:spacing w:line="360" w:lineRule="auto"/>
        <w:jc w:val="center"/>
        <w:rPr>
          <w:rFonts w:ascii="微软雅黑" w:hAnsi="微软雅黑" w:eastAsia="微软雅黑" w:cs="Times New Roman"/>
          <w:b/>
          <w:color w:val="666666"/>
          <w:szCs w:val="21"/>
        </w:rPr>
      </w:pPr>
      <w:r>
        <w:rPr>
          <w:rFonts w:hint="eastAsia" w:ascii="微软雅黑" w:hAnsi="微软雅黑" w:eastAsia="微软雅黑" w:cs="Times New Roman"/>
          <w:b/>
          <w:color w:val="666666"/>
          <w:szCs w:val="21"/>
        </w:rPr>
        <w:t>红书包</w:t>
      </w:r>
    </w:p>
    <w:p>
      <w:pPr>
        <w:widowControl/>
        <w:spacing w:line="360" w:lineRule="auto"/>
        <w:jc w:val="center"/>
        <w:rPr>
          <w:rFonts w:ascii="宋体" w:hAnsi="宋体" w:eastAsia="宋体" w:cs="Times New Roman"/>
          <w:szCs w:val="21"/>
        </w:rPr>
      </w:pPr>
      <w:r>
        <w:rPr>
          <w:rFonts w:hint="eastAsia" w:ascii="宋体" w:hAnsi="宋体" w:eastAsia="宋体" w:cs="Times New Roman"/>
          <w:szCs w:val="21"/>
        </w:rPr>
        <w:t>秦文君</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很多人说“三岁看大”，可是我分明感觉孩子的秉性和悟性是由着成长来雕琢的，时时都存在着改变的可能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很多年前，我还是个小学四年级学生，和那个年龄的女孩一样，长着一头柔软的黄头发，扎着可笑的小辫子，并不知道自己最想要的是什么，好像女孩子的天性已经萌生。有一阵格外爱美，挺注意同龄女孩穿些什么，看上后就会迷迷糊糊的，想像自己拥有它们后的模样。看见好朋友打了个淡绿色的蝴蝶结，过不了几天，非要缠着母亲也替我买一副相同的蝴蝶结，结果两个人走在路上被人误以为是双胞胎。这样的事情发生得太多了，多得都让家人感到习以为常了。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有一回，同班的女孩背了一只崭新的红书包，那书包简直美极了。我只看它一眼，心里就发颤，不由伸出手去摸一摸，大概它美到我心里去了。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记得那天天气很干燥，我不知道喝了多少水却还是在喝，注意力被这美丽的红书包缠绕着，扭过脸一遍一遍地看它，别的一切感受都退得远远的，仿佛快活与否，就同这书包紧密地连在了一起。那天放学时，女孩就走在我的前面，我跟着走，听着大伙都在议论她的书包漂亮，原来人人都看出了它的好，被这种认同感影响着，一个念头从我心里升了起来：我一定要马上拥有一只这样的书包。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一连几天，只要一放学，我就去街上寻找，专跑文具店。终于，我在一家小文具店的橱窗里找到了这样的红书包。隔了层光闪闪的橱窗玻璃，我发现它更加吸引人了。我在它跟前站了许久，一会儿凑近着看，一会儿退远点看，一会儿又捂上一只眼，单眼看。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“没有什么能同它比美。”真的，当时我就那么想，“它是我最想要的。”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然后我又奔又跑地赶到车站，等了三部公共汽车，才等到母亲从车上下来。她惊讶地看着我，我什么也不说，拉着她的手直奔那家文具店。到了那儿，就指着红书包说：“请给我买吧，妈妈。”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“可你的书包还挺新的，而且也很漂亮。”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我不知怎的就想哭，一边死活不肯离开，像是打算在这儿站一辈子。母亲摸摸我发烫的额头，心就软了。没想到她摸出钱夹要付钱时，才发觉带的钱不够。可在这时，店要打烊了。</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 夜里，我老做梦，梦见店里的红书包让人用一把大剪刀剪坏了，急得我大嚷大叫起来。父亲把我唤醒，小声对我说，明天，他下了班就去把我的红书包买回来。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第二天的整个白天，我都非常快乐，心里涌动着紧张和激动。见了那个背红书包的女孩，我对她微笑了，心里充满模糊的好感：我马上就可以背上那只红书包，同她的一样。到了傍晚，我突然变得惴惴不安：万一那店里的书包都让别人买去了呢!于是，我三番五次往那里跑，弄得店里人都开始皱起眉头来打量我。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晚上，父亲推着自行车，一手高高举着红书包回来了。我抢过那只鲜红的书包，高兴得打转。等狂喜过之后，才看见母亲正在给父亲搽松节油。原来，为了快点赶到店里，父亲骑车时同一部电动车撞在一起，膝盖上肿起老大一块。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我的心情沉重起来：我怎么会不顾一切地迷上这红书包的，竟没发现父亲的膝盖为了它受伤了呢? 父亲说：“爱美是件好事，可生活中美的东西太多了，跟着去争，永远也是跟不过来的，能体会美才是最美的事情。”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第二天，我背着红书包兴高采烈地去学校，在校门口碰见那个女孩。谁知她又换了个紫色的新款书包，比原来的红书包漂亮不知多少倍。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 xml:space="preserve">从那天起，我依然爱一切美丽，美的旖旎永远能给予我无限的灵感，可是从此就没有再像过去那样焦躁不安了，看开了很多，能懂得美的东西美在何处有时就很知足了，也很快乐，世界上最美的东西莫过于存着的爱美的心。 </w:t>
      </w:r>
    </w:p>
    <w:p>
      <w:pPr>
        <w:widowControl/>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那个红书包用旧后，我像宝贝一样珍藏了好多年。不为别的，就因为它已经成了我童年生活的一个启示录。 (选自《秦文君文集》，有删改。)</w:t>
      </w:r>
    </w:p>
    <w:p>
      <w:pPr>
        <w:widowControl/>
        <w:spacing w:line="360" w:lineRule="auto"/>
        <w:jc w:val="left"/>
        <w:rPr>
          <w:rFonts w:ascii="宋体" w:hAnsi="宋体" w:eastAsia="宋体" w:cs="Times New Roman"/>
          <w:szCs w:val="21"/>
        </w:rPr>
      </w:pPr>
      <w:r>
        <w:rPr>
          <w:rFonts w:hint="eastAsia" w:ascii="宋体" w:hAnsi="宋体" w:eastAsia="宋体" w:cs="Times New Roman"/>
          <w:szCs w:val="21"/>
        </w:rPr>
        <w:t xml:space="preserve"> 18.根据文中“红书包”这一线索，在横线上依次填上恰当的内容。(4分) 渴望拥有红书包——①——要父母买红书包——得到红书包——② </w:t>
      </w:r>
    </w:p>
    <w:p>
      <w:pPr>
        <w:widowControl/>
        <w:spacing w:line="360" w:lineRule="auto"/>
        <w:jc w:val="left"/>
        <w:rPr>
          <w:rFonts w:ascii="宋体" w:hAnsi="宋体" w:eastAsia="宋体" w:cs="Times New Roman"/>
          <w:szCs w:val="21"/>
        </w:rPr>
      </w:pPr>
      <w:r>
        <w:rPr>
          <w:rFonts w:hint="eastAsia" w:ascii="宋体" w:hAnsi="宋体" w:eastAsia="宋体" w:cs="Times New Roman"/>
          <w:szCs w:val="21"/>
        </w:rPr>
        <w:t>①</w:t>
      </w:r>
      <w:r>
        <w:rPr>
          <w:rFonts w:hint="eastAsia" w:ascii="宋体" w:hAnsi="宋体" w:eastAsia="宋体" w:cs="宋体"/>
          <w:b/>
          <w:bCs/>
          <w:color w:val="000000"/>
          <w:u w:val="single"/>
        </w:rPr>
        <w:t xml:space="preserve">                               </w:t>
      </w:r>
      <w:r>
        <w:rPr>
          <w:rFonts w:hint="eastAsia" w:ascii="宋体" w:hAnsi="宋体" w:eastAsia="宋体" w:cs="宋体"/>
          <w:color w:val="000000"/>
        </w:rPr>
        <w:t>，</w:t>
      </w:r>
      <w:r>
        <w:rPr>
          <w:rFonts w:hint="eastAsia" w:ascii="宋体" w:hAnsi="宋体" w:eastAsia="宋体" w:cs="Times New Roman"/>
          <w:szCs w:val="21"/>
        </w:rPr>
        <w:t>②</w:t>
      </w:r>
      <w:r>
        <w:rPr>
          <w:rFonts w:hint="eastAsia" w:ascii="宋体" w:hAnsi="宋体" w:eastAsia="宋体" w:cs="宋体"/>
          <w:b/>
          <w:bCs/>
          <w:color w:val="000000"/>
          <w:u w:val="single"/>
        </w:rPr>
        <w:t xml:space="preserve">                                </w:t>
      </w:r>
      <w:r>
        <w:rPr>
          <w:rFonts w:hint="eastAsia" w:ascii="宋体" w:hAnsi="宋体" w:eastAsia="宋体" w:cs="宋体"/>
          <w:color w:val="000000"/>
        </w:rPr>
        <w:t>。</w:t>
      </w:r>
    </w:p>
    <w:p>
      <w:pPr>
        <w:widowControl/>
        <w:spacing w:line="360" w:lineRule="auto"/>
        <w:jc w:val="left"/>
        <w:rPr>
          <w:rFonts w:ascii="宋体" w:hAnsi="宋体" w:eastAsia="宋体" w:cs="Times New Roman"/>
          <w:szCs w:val="21"/>
        </w:rPr>
      </w:pPr>
      <w:r>
        <w:rPr>
          <w:rFonts w:hint="eastAsia" w:ascii="宋体" w:hAnsi="宋体" w:eastAsia="宋体" w:cs="Times New Roman"/>
          <w:szCs w:val="21"/>
        </w:rPr>
        <w:t xml:space="preserve">19.文中画线的句子在写法上主要有什么特点?请写出一点并作简要分析。(5分) </w:t>
      </w:r>
    </w:p>
    <w:p>
      <w:pPr>
        <w:widowControl/>
        <w:spacing w:line="360" w:lineRule="auto"/>
        <w:jc w:val="left"/>
        <w:rPr>
          <w:rFonts w:ascii="宋体" w:hAnsi="宋体" w:eastAsia="宋体" w:cs="Times New Roman"/>
          <w:szCs w:val="21"/>
        </w:rPr>
      </w:pPr>
    </w:p>
    <w:p>
      <w:pPr>
        <w:widowControl/>
        <w:spacing w:line="360" w:lineRule="auto"/>
        <w:jc w:val="left"/>
        <w:rPr>
          <w:rFonts w:ascii="宋体" w:hAnsi="宋体" w:eastAsia="宋体" w:cs="Times New Roman"/>
          <w:szCs w:val="21"/>
        </w:rPr>
      </w:pPr>
    </w:p>
    <w:p>
      <w:pPr>
        <w:widowControl/>
        <w:spacing w:line="360" w:lineRule="auto"/>
        <w:jc w:val="left"/>
        <w:rPr>
          <w:rFonts w:ascii="宋体" w:hAnsi="宋体" w:eastAsia="宋体" w:cs="Times New Roman"/>
          <w:szCs w:val="21"/>
        </w:rPr>
      </w:pPr>
      <w:r>
        <w:rPr>
          <w:rFonts w:hint="eastAsia" w:ascii="宋体" w:hAnsi="宋体" w:eastAsia="宋体" w:cs="Times New Roman"/>
          <w:szCs w:val="21"/>
        </w:rPr>
        <w:t>20.“我的心情沉重起来：我怎么会不顾一切地迷上这红书包的，竟没发现父亲的膝盖为了它受伤了呢”看出“我”是个怎样的人?结合上下文作简要分析。(4分)</w:t>
      </w:r>
    </w:p>
    <w:p>
      <w:pPr>
        <w:widowControl/>
        <w:spacing w:line="360" w:lineRule="auto"/>
        <w:jc w:val="left"/>
        <w:rPr>
          <w:rFonts w:ascii="宋体" w:hAnsi="宋体" w:eastAsia="宋体" w:cs="Times New Roman"/>
          <w:szCs w:val="21"/>
        </w:rPr>
      </w:pPr>
    </w:p>
    <w:p>
      <w:pPr>
        <w:widowControl/>
        <w:spacing w:line="360" w:lineRule="auto"/>
        <w:jc w:val="left"/>
        <w:rPr>
          <w:rFonts w:ascii="宋体" w:hAnsi="宋体" w:eastAsia="宋体" w:cs="Times New Roman"/>
          <w:szCs w:val="21"/>
        </w:rPr>
      </w:pPr>
    </w:p>
    <w:p>
      <w:pPr>
        <w:widowControl/>
        <w:spacing w:line="360" w:lineRule="auto"/>
        <w:jc w:val="left"/>
        <w:rPr>
          <w:rFonts w:ascii="宋体" w:hAnsi="宋体" w:eastAsia="宋体" w:cs="Times New Roman"/>
          <w:szCs w:val="21"/>
        </w:rPr>
      </w:pPr>
      <w:r>
        <w:rPr>
          <w:rFonts w:hint="eastAsia" w:ascii="宋体" w:hAnsi="宋体" w:eastAsia="宋体" w:cs="Times New Roman"/>
          <w:szCs w:val="21"/>
        </w:rPr>
        <w:t xml:space="preserve">21.我得到红书包后，却发现那个女孩又换了个紫色的新款书包，假设你就是文中的“我”，你会与换了新书包的那个女孩说些什么呢?请展开想象，写出你对那个女孩说的话。不超过60个字。(4分) </w:t>
      </w:r>
    </w:p>
    <w:p>
      <w:pPr>
        <w:widowControl/>
        <w:spacing w:line="360" w:lineRule="auto"/>
        <w:jc w:val="left"/>
        <w:rPr>
          <w:rFonts w:ascii="宋体" w:hAnsi="宋体" w:eastAsia="宋体" w:cs="Times New Roman"/>
          <w:szCs w:val="21"/>
        </w:rPr>
      </w:pPr>
    </w:p>
    <w:p>
      <w:pPr>
        <w:widowControl/>
        <w:spacing w:line="360" w:lineRule="auto"/>
        <w:jc w:val="left"/>
        <w:rPr>
          <w:rFonts w:ascii="宋体" w:hAnsi="宋体" w:eastAsia="宋体" w:cs="Times New Roman"/>
          <w:szCs w:val="21"/>
        </w:rPr>
      </w:pPr>
    </w:p>
    <w:p>
      <w:pPr>
        <w:widowControl/>
        <w:spacing w:line="360" w:lineRule="auto"/>
        <w:jc w:val="left"/>
        <w:rPr>
          <w:rFonts w:ascii="宋体" w:hAnsi="宋体" w:eastAsia="宋体" w:cs="Arial"/>
          <w:b/>
          <w:bCs/>
          <w:kern w:val="0"/>
          <w:szCs w:val="21"/>
        </w:rPr>
      </w:pPr>
      <w:r>
        <w:rPr>
          <w:rFonts w:hint="eastAsia" w:ascii="宋体" w:hAnsi="宋体" w:eastAsia="宋体" w:cs="Times New Roman"/>
          <w:szCs w:val="21"/>
        </w:rPr>
        <w:t xml:space="preserve">22.结合文章主旨，谈谈你对下列链接材料的看法。(5分) 材料一：iphone4S上市时，网上流传的一张黄牛排队买iphone4S的图片，就足以让美国人震惊。据说当天黄牛大打出手后，苹果公司只能暂停iphone4S的销售，避免疯抢而 出事故，结果果粉们因为买不到手机愤怒地往店里扔鸡蛋。 材料二：苹果新版手机iphone6于2014年9月19日正式发售，世界多地的果粉们争相抢购，苹果专卖店门口更是排起了长龙。 </w:t>
      </w:r>
    </w:p>
    <w:p>
      <w:pPr>
        <w:spacing w:line="300" w:lineRule="auto"/>
        <w:rPr>
          <w:rFonts w:ascii="宋体" w:hAnsi="宋体" w:eastAsia="宋体" w:cs="宋体"/>
          <w:b/>
          <w:bCs/>
          <w:sz w:val="24"/>
          <w:szCs w:val="24"/>
        </w:rPr>
      </w:pPr>
    </w:p>
    <w:p>
      <w:pPr>
        <w:widowControl/>
        <w:jc w:val="left"/>
        <w:rPr>
          <w:rFonts w:ascii="Calibri" w:hAnsi="Calibri" w:eastAsia="宋体" w:cs="Times New Roman"/>
        </w:rPr>
      </w:pPr>
    </w:p>
    <w:p>
      <w:pPr>
        <w:widowControl/>
        <w:jc w:val="left"/>
        <w:rPr>
          <w:rFonts w:ascii="Calibri" w:hAnsi="Calibri" w:eastAsia="宋体" w:cs="Times New Roman"/>
        </w:rPr>
      </w:pPr>
    </w:p>
    <w:p>
      <w:pPr>
        <w:widowControl/>
        <w:jc w:val="left"/>
        <w:rPr>
          <w:rFonts w:ascii="Calibri" w:hAnsi="Calibri" w:eastAsia="宋体" w:cs="Times New Roman"/>
        </w:rPr>
      </w:pPr>
    </w:p>
    <w:p>
      <w:pPr>
        <w:widowControl/>
        <w:jc w:val="left"/>
        <w:rPr>
          <w:rFonts w:ascii="Calibri" w:hAnsi="Calibri" w:eastAsia="宋体" w:cs="Times New Roman"/>
        </w:rPr>
      </w:pPr>
    </w:p>
    <w:p>
      <w:pPr>
        <w:widowControl/>
        <w:jc w:val="left"/>
        <w:rPr>
          <w:rFonts w:ascii="Calibri" w:hAnsi="Calibri" w:eastAsia="宋体" w:cs="Times New Roman"/>
        </w:rPr>
      </w:pPr>
    </w:p>
    <w:p>
      <w:pPr>
        <w:widowControl/>
        <w:jc w:val="left"/>
        <w:rPr>
          <w:rFonts w:ascii="Calibri" w:hAnsi="Calibri" w:eastAsia="宋体" w:cs="Times New Roman"/>
        </w:rPr>
      </w:pPr>
    </w:p>
    <w:p>
      <w:pPr>
        <w:widowControl/>
        <w:jc w:val="left"/>
        <w:rPr>
          <w:rFonts w:ascii="Times New Roman" w:hAnsi="Times New Roman" w:eastAsia="宋体" w:cs="Times New Roman"/>
          <w:kern w:val="0"/>
          <w:sz w:val="20"/>
          <w:szCs w:val="20"/>
        </w:rPr>
      </w:pPr>
    </w:p>
    <w:p>
      <w:pPr>
        <w:spacing w:line="300" w:lineRule="auto"/>
        <w:rPr>
          <w:rFonts w:ascii="宋体" w:hAnsi="宋体" w:eastAsia="宋体" w:cs="宋体"/>
          <w:b/>
          <w:bCs/>
          <w:color w:val="000000"/>
          <w:sz w:val="24"/>
          <w:szCs w:val="24"/>
        </w:rPr>
      </w:pPr>
    </w:p>
    <w:p>
      <w:pPr>
        <w:spacing w:line="300" w:lineRule="auto"/>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第三部分  写作（共60分）</w:t>
      </w:r>
    </w:p>
    <w:p>
      <w:pPr>
        <w:spacing w:line="300" w:lineRule="auto"/>
        <w:rPr>
          <w:rFonts w:ascii="Calibri" w:hAnsi="Calibri" w:eastAsia="宋体" w:cs="Times New Roman"/>
          <w:b/>
          <w:bCs/>
          <w:color w:val="000000"/>
          <w:szCs w:val="21"/>
        </w:rPr>
      </w:pPr>
      <w:r>
        <w:rPr>
          <w:rFonts w:hint="eastAsia" w:ascii="Calibri" w:hAnsi="Calibri" w:eastAsia="宋体" w:cs="Times New Roman"/>
          <w:b/>
          <w:bCs/>
          <w:color w:val="000000"/>
          <w:szCs w:val="21"/>
        </w:rPr>
        <w:t>五、（1小题，60分）</w:t>
      </w:r>
    </w:p>
    <w:p>
      <w:pPr>
        <w:spacing w:line="300" w:lineRule="auto"/>
        <w:rPr>
          <w:rFonts w:ascii="宋体" w:hAnsi="宋体" w:eastAsia="宋体" w:cs="宋体"/>
          <w:color w:val="000000"/>
          <w:szCs w:val="21"/>
        </w:rPr>
      </w:pPr>
      <w:r>
        <w:rPr>
          <w:rFonts w:hint="eastAsia" w:ascii="宋体" w:hAnsi="宋体" w:eastAsia="宋体" w:cs="Arial"/>
          <w:b/>
          <w:bCs/>
          <w:color w:val="000000"/>
          <w:kern w:val="0"/>
          <w:szCs w:val="21"/>
        </w:rPr>
        <w:t>23.</w:t>
      </w:r>
      <w:r>
        <w:rPr>
          <w:rFonts w:hint="eastAsia" w:ascii="宋体" w:hAnsi="宋体" w:eastAsia="宋体" w:cs="宋体"/>
          <w:color w:val="000000"/>
          <w:szCs w:val="21"/>
        </w:rPr>
        <w:t>（1小题，60分 旧棉衣）</w:t>
      </w:r>
    </w:p>
    <w:p>
      <w:pPr>
        <w:spacing w:line="300" w:lineRule="auto"/>
        <w:rPr>
          <w:rFonts w:ascii="宋体" w:hAnsi="宋体" w:eastAsia="宋体" w:cs="宋体"/>
          <w:color w:val="000000"/>
          <w:szCs w:val="21"/>
        </w:rPr>
      </w:pPr>
      <w:r>
        <w:rPr>
          <w:rFonts w:hint="eastAsia" w:ascii="宋体" w:hAnsi="宋体" w:eastAsia="宋体" w:cs="宋体"/>
          <w:color w:val="000000"/>
          <w:szCs w:val="21"/>
        </w:rPr>
        <w:t xml:space="preserve">   旧棉衣、针线篓、搪瓷脸盆。是爷爷奶奶的老物件；连环画、收音机、CD唱片，是爸爸妈妈的老物件；运动鞋、玩具熊、泛黄的照片和奖状。渐渐也将成为我们记忆中的老物件。这些老物件也许是思亲的寄托、乡愁的依凭、家风的见证，这些老物件背后也许有光阴的故事、生活的滋味、时代的变迁。</w:t>
      </w:r>
    </w:p>
    <w:p>
      <w:pPr>
        <w:spacing w:line="300" w:lineRule="auto"/>
        <w:rPr>
          <w:rFonts w:ascii="宋体" w:hAnsi="宋体" w:eastAsia="宋体" w:cs="宋体"/>
          <w:color w:val="000000"/>
          <w:szCs w:val="21"/>
        </w:rPr>
      </w:pPr>
      <w:r>
        <w:rPr>
          <w:rFonts w:hint="eastAsia" w:ascii="宋体" w:hAnsi="宋体" w:eastAsia="宋体" w:cs="宋体"/>
          <w:color w:val="000000"/>
          <w:szCs w:val="21"/>
        </w:rPr>
        <w:t>请以“老物件”为题，写一篇作文。</w:t>
      </w:r>
    </w:p>
    <w:p>
      <w:pPr>
        <w:spacing w:line="300" w:lineRule="auto"/>
        <w:rPr>
          <w:rFonts w:ascii="宋体" w:hAnsi="宋体" w:eastAsia="宋体" w:cs="宋体"/>
          <w:color w:val="000000"/>
          <w:szCs w:val="21"/>
        </w:rPr>
      </w:pPr>
      <w:r>
        <w:rPr>
          <w:rFonts w:hint="eastAsia" w:ascii="宋体" w:hAnsi="宋体" w:eastAsia="宋体" w:cs="宋体"/>
          <w:color w:val="000000"/>
          <w:szCs w:val="21"/>
        </w:rPr>
        <w:t>要求：</w:t>
      </w:r>
    </w:p>
    <w:p>
      <w:pPr>
        <w:spacing w:line="300" w:lineRule="auto"/>
        <w:rPr>
          <w:rFonts w:ascii="宋体" w:hAnsi="宋体" w:eastAsia="宋体" w:cs="宋体"/>
          <w:color w:val="000000"/>
          <w:szCs w:val="21"/>
        </w:rPr>
      </w:pPr>
      <w:r>
        <w:rPr>
          <w:rFonts w:hint="eastAsia" w:ascii="宋体" w:hAnsi="宋体" w:eastAsia="宋体" w:cs="宋体"/>
          <w:color w:val="000000"/>
          <w:szCs w:val="21"/>
        </w:rPr>
        <w:t>（1）除诗歌外，文体不限。</w:t>
      </w:r>
    </w:p>
    <w:p>
      <w:pPr>
        <w:spacing w:line="300" w:lineRule="auto"/>
        <w:rPr>
          <w:rFonts w:ascii="宋体" w:hAnsi="宋体" w:eastAsia="宋体" w:cs="宋体"/>
          <w:color w:val="000000"/>
          <w:szCs w:val="21"/>
        </w:rPr>
      </w:pPr>
      <w:r>
        <w:rPr>
          <w:rFonts w:hint="eastAsia" w:ascii="宋体" w:hAnsi="宋体" w:eastAsia="宋体" w:cs="宋体"/>
          <w:color w:val="000000"/>
          <w:szCs w:val="21"/>
        </w:rPr>
        <w:t>（2）不少于600字。</w:t>
      </w:r>
    </w:p>
    <w:p>
      <w:pPr>
        <w:spacing w:line="300" w:lineRule="auto"/>
        <w:rPr>
          <w:rFonts w:ascii="宋体" w:hAnsi="宋体" w:eastAsia="宋体" w:cs="宋体"/>
          <w:color w:val="000000"/>
          <w:szCs w:val="21"/>
        </w:rPr>
      </w:pPr>
      <w:r>
        <w:rPr>
          <w:rFonts w:hint="eastAsia" w:ascii="宋体" w:hAnsi="宋体" w:eastAsia="宋体" w:cs="宋体"/>
          <w:color w:val="000000"/>
          <w:szCs w:val="21"/>
        </w:rPr>
        <w:t>（3）不得出现真实的校名、人名。</w:t>
      </w:r>
    </w:p>
    <w:p>
      <w:pPr>
        <w:spacing w:line="300" w:lineRule="auto"/>
        <w:rPr>
          <w:rFonts w:ascii="宋体" w:hAnsi="宋体" w:eastAsia="宋体" w:cs="宋体"/>
          <w:color w:val="000000"/>
          <w:szCs w:val="21"/>
        </w:rPr>
      </w:pPr>
      <w:r>
        <w:rPr>
          <w:rFonts w:hint="eastAsia" w:ascii="宋体" w:hAnsi="宋体" w:eastAsia="宋体" w:cs="宋体"/>
          <w:color w:val="000000"/>
          <w:szCs w:val="21"/>
        </w:rPr>
        <w:t xml:space="preserve"> </w:t>
      </w:r>
    </w:p>
    <w:p>
      <w:pPr>
        <w:spacing w:line="300" w:lineRule="auto"/>
        <w:rPr>
          <w:rFonts w:ascii="Calibri" w:hAnsi="Calibri" w:eastAsia="宋体" w:cs="Times New Roman"/>
          <w:color w:val="000000"/>
        </w:rPr>
      </w:pPr>
    </w:p>
    <w:p>
      <w:pPr>
        <w:spacing w:line="300" w:lineRule="auto"/>
        <w:rPr>
          <w:rFonts w:ascii="Calibri" w:hAnsi="Calibri" w:eastAsia="宋体" w:cs="Times New Roman"/>
          <w:color w:val="000000"/>
        </w:rPr>
      </w:pPr>
    </w:p>
    <w:p>
      <w:pPr>
        <w:spacing w:line="300" w:lineRule="auto"/>
        <w:rPr>
          <w:rFonts w:ascii="Calibri" w:hAnsi="Calibri" w:eastAsia="宋体" w:cs="Times New Roman"/>
          <w:color w:val="000000"/>
        </w:rPr>
      </w:pPr>
    </w:p>
    <w:p>
      <w:pPr>
        <w:spacing w:line="300" w:lineRule="auto"/>
        <w:rPr>
          <w:rFonts w:ascii="Calibri" w:hAnsi="Calibri" w:eastAsia="宋体" w:cs="Times New Roman"/>
          <w:color w:val="000000"/>
        </w:rPr>
      </w:pPr>
    </w:p>
    <w:p>
      <w:pPr>
        <w:spacing w:line="300" w:lineRule="auto"/>
        <w:rPr>
          <w:rFonts w:ascii="Calibri" w:hAnsi="Calibri" w:eastAsia="宋体" w:cs="Times New Roman"/>
          <w:color w:val="000000"/>
        </w:rPr>
      </w:pPr>
    </w:p>
    <w:p>
      <w:pPr>
        <w:spacing w:line="300" w:lineRule="auto"/>
        <w:rPr>
          <w:rFonts w:ascii="Calibri" w:hAnsi="Calibri" w:eastAsia="宋体" w:cs="Times New Roman"/>
          <w:color w:val="000000"/>
        </w:rPr>
      </w:pPr>
    </w:p>
    <w:p>
      <w:pPr>
        <w:spacing w:line="300" w:lineRule="auto"/>
        <w:rPr>
          <w:rFonts w:ascii="Calibri" w:hAnsi="Calibri" w:eastAsia="宋体" w:cs="Times New Roman"/>
          <w:color w:val="000000"/>
        </w:rPr>
      </w:pPr>
    </w:p>
    <w:p>
      <w:pPr>
        <w:spacing w:line="300" w:lineRule="auto"/>
        <w:rPr>
          <w:rFonts w:ascii="Calibri" w:hAnsi="Calibri" w:eastAsia="宋体" w:cs="Times New Roman"/>
          <w:color w:val="000000"/>
        </w:rPr>
      </w:pPr>
    </w:p>
    <w:p>
      <w:pPr>
        <w:spacing w:line="300" w:lineRule="auto"/>
        <w:rPr>
          <w:rFonts w:ascii="Calibri" w:hAnsi="Calibri" w:eastAsia="宋体" w:cs="Times New Roman"/>
          <w:color w:val="000000"/>
        </w:rPr>
      </w:pPr>
      <w:bookmarkStart w:id="0" w:name="_GoBack"/>
      <w:bookmarkEnd w:id="0"/>
    </w:p>
    <w:p>
      <w:pPr>
        <w:spacing w:line="300" w:lineRule="auto"/>
        <w:rPr>
          <w:rFonts w:ascii="Calibri" w:hAnsi="Calibri" w:eastAsia="宋体" w:cs="Times New Roman"/>
          <w:color w:val="000000"/>
        </w:rPr>
      </w:pPr>
    </w:p>
    <w:p>
      <w:pPr>
        <w:spacing w:line="300" w:lineRule="auto"/>
        <w:rPr>
          <w:rFonts w:ascii="Calibri" w:hAnsi="Calibri" w:eastAsia="宋体" w:cs="Times New Roman"/>
          <w:color w:val="000000"/>
        </w:rPr>
      </w:pPr>
    </w:p>
    <w:p>
      <w:pPr>
        <w:spacing w:line="300" w:lineRule="auto"/>
        <w:rPr>
          <w:rFonts w:ascii="Calibri" w:hAnsi="Calibri" w:eastAsia="宋体" w:cs="Times New Roman"/>
          <w:color w:val="000000"/>
        </w:rPr>
      </w:pPr>
    </w:p>
    <w:p>
      <w:pPr>
        <w:rPr>
          <w:rFonts w:ascii="Calibri" w:hAnsi="Calibri" w:eastAsia="宋体" w:cs="Times New Roman"/>
          <w:b/>
          <w:sz w:val="36"/>
        </w:rPr>
      </w:pPr>
    </w:p>
    <w:p>
      <w:pPr>
        <w:jc w:val="center"/>
        <w:rPr>
          <w:rFonts w:ascii="Calibri" w:hAnsi="Calibri" w:eastAsia="宋体" w:cs="Times New Roman"/>
          <w:b/>
          <w:sz w:val="36"/>
        </w:rPr>
      </w:pPr>
      <w:r>
        <w:rPr>
          <w:rFonts w:hint="eastAsia" w:ascii="Calibri" w:hAnsi="Calibri" w:eastAsia="宋体" w:cs="Times New Roman"/>
          <w:b/>
          <w:sz w:val="36"/>
        </w:rPr>
        <w:t>广州市一中2017九上语文12月月考测试</w:t>
      </w:r>
      <w:r>
        <w:rPr>
          <w:rFonts w:ascii="Calibri" w:hAnsi="Calibri" w:eastAsia="宋体" w:cs="Times New Roman"/>
          <w:b/>
          <w:sz w:val="36"/>
        </w:rPr>
        <w:t>参考答案</w:t>
      </w:r>
    </w:p>
    <w:p>
      <w:pPr>
        <w:jc w:val="center"/>
        <w:rPr>
          <w:rFonts w:ascii="Calibri" w:hAnsi="Calibri" w:eastAsia="宋体" w:cs="Times New Roman"/>
          <w:b/>
          <w:sz w:val="36"/>
        </w:rPr>
      </w:pPr>
      <w:r>
        <w:rPr>
          <w:rFonts w:hint="eastAsia" w:ascii="Calibri" w:hAnsi="Calibri" w:eastAsia="宋体" w:cs="Times New Roman"/>
          <w:b/>
          <w:sz w:val="36"/>
        </w:rPr>
        <w:t>语    文</w:t>
      </w:r>
    </w:p>
    <w:p>
      <w:pPr>
        <w:adjustRightInd w:val="0"/>
        <w:snapToGrid w:val="0"/>
        <w:spacing w:line="360" w:lineRule="exact"/>
        <w:jc w:val="center"/>
        <w:rPr>
          <w:rFonts w:ascii="宋体" w:hAnsi="宋体" w:eastAsia="宋体" w:cs="Times New Roman"/>
          <w:b/>
          <w:sz w:val="30"/>
          <w:szCs w:val="30"/>
        </w:rPr>
      </w:pPr>
      <w:r>
        <w:rPr>
          <w:rFonts w:hint="eastAsia" w:ascii="宋体" w:hAnsi="宋体" w:eastAsia="宋体" w:cs="Times New Roman"/>
          <w:b/>
          <w:sz w:val="30"/>
          <w:szCs w:val="30"/>
        </w:rPr>
        <w:t>第一部分 积累与运用（共35分）</w:t>
      </w:r>
    </w:p>
    <w:p>
      <w:pPr>
        <w:adjustRightInd w:val="0"/>
        <w:snapToGrid w:val="0"/>
        <w:spacing w:line="360" w:lineRule="exact"/>
        <w:rPr>
          <w:rFonts w:ascii="宋体" w:hAnsi="宋体" w:eastAsia="宋体" w:cs="Times New Roman"/>
          <w:b/>
          <w:szCs w:val="21"/>
        </w:rPr>
      </w:pPr>
      <w:r>
        <w:rPr>
          <w:rFonts w:hint="eastAsia" w:ascii="宋体" w:hAnsi="宋体" w:eastAsia="宋体" w:cs="Times New Roman"/>
          <w:b/>
          <w:szCs w:val="21"/>
        </w:rPr>
        <w:t>一、（6小题，20分）</w:t>
      </w:r>
    </w:p>
    <w:p>
      <w:pPr>
        <w:spacing w:line="360" w:lineRule="auto"/>
        <w:rPr>
          <w:rFonts w:ascii="宋体" w:hAnsi="宋体" w:eastAsia="宋体" w:cs="宋体"/>
          <w:szCs w:val="21"/>
        </w:rPr>
      </w:pPr>
      <w:r>
        <w:rPr>
          <w:rFonts w:hint="eastAsia" w:ascii="宋体" w:hAnsi="宋体" w:eastAsia="宋体" w:cs="Times New Roman"/>
          <w:szCs w:val="21"/>
        </w:rPr>
        <w:t>1．（3分）</w:t>
      </w:r>
      <w:r>
        <w:rPr>
          <w:rFonts w:hint="eastAsia" w:ascii="Times New Roman" w:hAnsi="Times New Roman" w:eastAsia="宋体" w:cs="Times New Roman"/>
          <w:szCs w:val="21"/>
        </w:rPr>
        <w:t>B</w:t>
      </w:r>
      <w:r>
        <w:rPr>
          <w:rFonts w:ascii="宋体" w:hAnsi="宋体" w:eastAsia="宋体" w:cs="Times New Roman"/>
          <w:szCs w:val="21"/>
        </w:rPr>
        <w:t xml:space="preserve"> 解析</w:t>
      </w:r>
      <w:r>
        <w:rPr>
          <w:rFonts w:hint="eastAsia" w:ascii="宋体" w:hAnsi="宋体" w:eastAsia="宋体" w:cs="Times New Roman"/>
          <w:szCs w:val="21"/>
        </w:rPr>
        <w:t>：</w:t>
      </w:r>
      <w:r>
        <w:rPr>
          <w:rFonts w:hint="eastAsia" w:ascii="宋体" w:hAnsi="宋体" w:eastAsia="宋体" w:cs="Times New Roman"/>
          <w:szCs w:val="24"/>
        </w:rPr>
        <w:t>A</w:t>
      </w:r>
      <w:r>
        <w:rPr>
          <w:rFonts w:hint="eastAsia" w:ascii="Times New Roman" w:hAnsi="Times New Roman" w:eastAsia="宋体" w:cs="Times New Roman"/>
          <w:szCs w:val="21"/>
        </w:rPr>
        <w:t>.</w:t>
      </w:r>
      <w:r>
        <w:rPr>
          <w:rFonts w:ascii="Arial" w:hAnsi="Arial" w:eastAsia="宋体" w:cs="Arial"/>
          <w:color w:val="333333"/>
          <w:sz w:val="30"/>
          <w:szCs w:val="30"/>
          <w:shd w:val="clear" w:color="auto" w:fill="FFFFFF"/>
        </w:rPr>
        <w:t xml:space="preserve"> </w:t>
      </w:r>
      <w:r>
        <w:rPr>
          <w:rFonts w:ascii="Arial" w:hAnsi="Arial" w:eastAsia="宋体" w:cs="Arial"/>
          <w:color w:val="333333"/>
          <w:szCs w:val="21"/>
          <w:shd w:val="clear" w:color="auto" w:fill="FFFFFF"/>
        </w:rPr>
        <w:t>jí</w:t>
      </w:r>
      <w:r>
        <w:rPr>
          <w:rFonts w:ascii="Calibri" w:hAnsi="Calibri" w:eastAsia="宋体" w:cs="Times New Roman"/>
        </w:rPr>
        <w:t>/</w:t>
      </w:r>
      <w:r>
        <w:rPr>
          <w:rFonts w:ascii="Arial" w:hAnsi="Arial" w:eastAsia="宋体" w:cs="Arial"/>
          <w:color w:val="333333"/>
          <w:szCs w:val="21"/>
          <w:shd w:val="clear" w:color="auto" w:fill="FFFFFF"/>
        </w:rPr>
        <w:t>xī</w:t>
      </w:r>
      <w:r>
        <w:rPr>
          <w:rFonts w:ascii="Calibri" w:hAnsi="Calibri" w:eastAsia="宋体" w:cs="Times New Roman"/>
        </w:rPr>
        <w:t xml:space="preserve"> </w:t>
      </w:r>
      <w:r>
        <w:rPr>
          <w:rFonts w:hint="eastAsia" w:ascii="Times New Roman" w:hAnsi="Times New Roman" w:eastAsia="宋体" w:cs="Times New Roman"/>
          <w:szCs w:val="21"/>
        </w:rPr>
        <w:t>；</w:t>
      </w:r>
      <w:r>
        <w:rPr>
          <w:rFonts w:ascii="Arial" w:hAnsi="Arial" w:eastAsia="宋体" w:cs="Arial"/>
          <w:color w:val="333333"/>
          <w:sz w:val="20"/>
          <w:szCs w:val="20"/>
          <w:shd w:val="clear" w:color="auto" w:fill="FFFFFF"/>
        </w:rPr>
        <w:t> nàn/</w:t>
      </w:r>
      <w:r>
        <w:rPr>
          <w:rFonts w:ascii="Arial" w:hAnsi="Arial" w:eastAsia="宋体" w:cs="Arial"/>
          <w:color w:val="333333"/>
          <w:szCs w:val="21"/>
          <w:shd w:val="clear" w:color="auto" w:fill="FFFFFF"/>
        </w:rPr>
        <w:t>nán</w:t>
      </w:r>
      <w:r>
        <w:rPr>
          <w:rFonts w:hint="eastAsia" w:ascii="Arial" w:hAnsi="Arial" w:eastAsia="宋体" w:cs="Arial"/>
          <w:color w:val="333333"/>
          <w:szCs w:val="21"/>
          <w:shd w:val="clear" w:color="auto" w:fill="FFFFFF"/>
        </w:rPr>
        <w:t xml:space="preserve">  c.</w:t>
      </w:r>
      <w:r>
        <w:rPr>
          <w:rFonts w:ascii="Arial" w:hAnsi="Arial" w:eastAsia="宋体" w:cs="Arial"/>
          <w:color w:val="333333"/>
          <w:sz w:val="30"/>
          <w:szCs w:val="30"/>
          <w:shd w:val="clear" w:color="auto" w:fill="FFFFFF"/>
        </w:rPr>
        <w:t xml:space="preserve"> </w:t>
      </w:r>
      <w:r>
        <w:rPr>
          <w:rFonts w:ascii="Arial" w:hAnsi="Arial" w:eastAsia="宋体" w:cs="Arial"/>
          <w:color w:val="333333"/>
          <w:szCs w:val="21"/>
          <w:shd w:val="clear" w:color="auto" w:fill="FFFFFF"/>
        </w:rPr>
        <w:t> jiáo</w:t>
      </w:r>
      <w:r>
        <w:rPr>
          <w:rFonts w:hint="eastAsia" w:ascii="Arial" w:hAnsi="Arial" w:eastAsia="宋体" w:cs="Arial"/>
          <w:color w:val="333333"/>
          <w:szCs w:val="21"/>
          <w:shd w:val="clear" w:color="auto" w:fill="FFFFFF"/>
        </w:rPr>
        <w:t>/</w:t>
      </w:r>
      <w:r>
        <w:rPr>
          <w:rFonts w:ascii="Arial" w:hAnsi="Arial" w:eastAsia="宋体" w:cs="Arial"/>
          <w:color w:val="333333"/>
          <w:sz w:val="30"/>
          <w:szCs w:val="30"/>
          <w:shd w:val="clear" w:color="auto" w:fill="FFFFFF"/>
        </w:rPr>
        <w:t> </w:t>
      </w:r>
      <w:r>
        <w:rPr>
          <w:rFonts w:ascii="Arial" w:hAnsi="Arial" w:eastAsia="宋体" w:cs="Arial"/>
          <w:color w:val="333333"/>
          <w:szCs w:val="21"/>
          <w:shd w:val="clear" w:color="auto" w:fill="FFFFFF"/>
        </w:rPr>
        <w:t>jué</w:t>
      </w:r>
      <w:r>
        <w:rPr>
          <w:rFonts w:hint="eastAsia" w:ascii="Arial" w:hAnsi="Arial" w:eastAsia="宋体" w:cs="Arial"/>
          <w:color w:val="333333"/>
          <w:szCs w:val="21"/>
          <w:shd w:val="clear" w:color="auto" w:fill="FFFFFF"/>
        </w:rPr>
        <w:t xml:space="preserve">； </w:t>
      </w:r>
      <w:r>
        <w:rPr>
          <w:rFonts w:ascii="Arial" w:hAnsi="Arial" w:eastAsia="宋体" w:cs="Arial"/>
          <w:color w:val="333333"/>
          <w:szCs w:val="21"/>
          <w:shd w:val="clear" w:color="auto" w:fill="FFFFFF"/>
        </w:rPr>
        <w:t>kuāng/kuàng</w:t>
      </w:r>
      <w:r>
        <w:rPr>
          <w:rFonts w:hint="eastAsia" w:ascii="Arial" w:hAnsi="Arial" w:eastAsia="宋体" w:cs="Arial"/>
          <w:color w:val="333333"/>
          <w:szCs w:val="21"/>
          <w:shd w:val="clear" w:color="auto" w:fill="FFFFFF"/>
        </w:rPr>
        <w:t xml:space="preserve"> D.</w:t>
      </w:r>
      <w:r>
        <w:rPr>
          <w:rFonts w:ascii="Arial" w:hAnsi="Arial" w:eastAsia="宋体" w:cs="Arial"/>
          <w:color w:val="333333"/>
          <w:sz w:val="20"/>
          <w:szCs w:val="20"/>
          <w:shd w:val="clear" w:color="auto" w:fill="FFFFFF"/>
        </w:rPr>
        <w:t xml:space="preserve"> xié</w:t>
      </w:r>
      <w:r>
        <w:rPr>
          <w:rFonts w:hint="eastAsia" w:ascii="Arial" w:hAnsi="Arial" w:eastAsia="宋体" w:cs="Arial"/>
          <w:color w:val="333333"/>
          <w:sz w:val="20"/>
          <w:szCs w:val="20"/>
          <w:shd w:val="clear" w:color="auto" w:fill="FFFFFF"/>
        </w:rPr>
        <w:t>/</w:t>
      </w:r>
      <w:r>
        <w:rPr>
          <w:rFonts w:ascii="Arial" w:hAnsi="Arial" w:eastAsia="宋体" w:cs="Arial"/>
          <w:color w:val="333333"/>
          <w:szCs w:val="21"/>
          <w:shd w:val="clear" w:color="auto" w:fill="FFFFFF"/>
        </w:rPr>
        <w:t>jié</w:t>
      </w:r>
      <w:r>
        <w:rPr>
          <w:rFonts w:hint="eastAsia" w:ascii="Arial" w:hAnsi="Arial" w:eastAsia="宋体" w:cs="Arial"/>
          <w:color w:val="333333"/>
          <w:szCs w:val="21"/>
          <w:shd w:val="clear" w:color="auto" w:fill="FFFFFF"/>
        </w:rPr>
        <w:t>；</w:t>
      </w:r>
      <w:r>
        <w:rPr>
          <w:rFonts w:ascii="Arial" w:hAnsi="Arial" w:eastAsia="宋体" w:cs="Arial"/>
          <w:color w:val="333333"/>
          <w:szCs w:val="21"/>
          <w:shd w:val="clear" w:color="auto" w:fill="FFFFFF"/>
        </w:rPr>
        <w:t> juàn</w:t>
      </w:r>
      <w:r>
        <w:rPr>
          <w:rFonts w:hint="eastAsia" w:ascii="Arial" w:hAnsi="Arial" w:eastAsia="宋体" w:cs="Arial"/>
          <w:color w:val="333333"/>
          <w:szCs w:val="21"/>
          <w:shd w:val="clear" w:color="auto" w:fill="FFFFFF"/>
        </w:rPr>
        <w:t>/</w:t>
      </w:r>
      <w:r>
        <w:rPr>
          <w:rFonts w:ascii="Arial" w:hAnsi="Arial" w:eastAsia="宋体" w:cs="Arial"/>
          <w:color w:val="333333"/>
          <w:szCs w:val="21"/>
          <w:shd w:val="clear" w:color="auto" w:fill="FFFFFF"/>
        </w:rPr>
        <w:t>juǎn</w:t>
      </w:r>
    </w:p>
    <w:p>
      <w:pPr>
        <w:adjustRightInd w:val="0"/>
        <w:snapToGrid w:val="0"/>
        <w:spacing w:line="360" w:lineRule="exact"/>
        <w:rPr>
          <w:rFonts w:ascii="宋体" w:hAnsi="宋体" w:eastAsia="宋体" w:cs="Times New Roman"/>
          <w:szCs w:val="21"/>
        </w:rPr>
      </w:pPr>
      <w:r>
        <w:rPr>
          <w:rFonts w:hint="eastAsia" w:ascii="宋体" w:hAnsi="宋体" w:eastAsia="宋体" w:cs="Times New Roman"/>
          <w:szCs w:val="21"/>
        </w:rPr>
        <w:t xml:space="preserve">2．（3分）D </w:t>
      </w:r>
      <w:r>
        <w:rPr>
          <w:rFonts w:ascii="宋体" w:hAnsi="宋体" w:eastAsia="宋体" w:cs="Times New Roman"/>
          <w:szCs w:val="21"/>
        </w:rPr>
        <w:t xml:space="preserve">  解析</w:t>
      </w:r>
      <w:r>
        <w:rPr>
          <w:rFonts w:hint="eastAsia" w:ascii="宋体" w:hAnsi="宋体" w:eastAsia="宋体" w:cs="Times New Roman"/>
          <w:szCs w:val="21"/>
        </w:rPr>
        <w:t>：A．</w:t>
      </w:r>
      <w:r>
        <w:rPr>
          <w:rFonts w:hint="eastAsia" w:ascii="Calibri" w:hAnsi="Calibri" w:eastAsia="宋体" w:cs="Times New Roman"/>
          <w:color w:val="000000"/>
          <w:szCs w:val="21"/>
          <w:shd w:val="clear" w:color="auto" w:fill="FFFFFF"/>
        </w:rPr>
        <w:t>张皇失措,根深蒂固</w:t>
      </w:r>
      <w:r>
        <w:rPr>
          <w:rFonts w:hint="eastAsia" w:ascii="宋体" w:hAnsi="宋体" w:eastAsia="宋体" w:cs="Times New Roman"/>
          <w:szCs w:val="21"/>
        </w:rPr>
        <w:t>；B．</w:t>
      </w:r>
      <w:r>
        <w:rPr>
          <w:rFonts w:hint="eastAsia" w:ascii="Times New Roman" w:hAnsi="Times New Roman" w:eastAsia="宋体" w:cs="Times New Roman"/>
          <w:color w:val="000000"/>
          <w:szCs w:val="21"/>
          <w:shd w:val="clear" w:color="auto" w:fill="FFFFFF"/>
        </w:rPr>
        <w:t>轻而易举,义愤填膺</w:t>
      </w:r>
      <w:r>
        <w:rPr>
          <w:rFonts w:hint="eastAsia" w:ascii="宋体" w:hAnsi="宋体" w:eastAsia="宋体" w:cs="Times New Roman"/>
          <w:szCs w:val="21"/>
        </w:rPr>
        <w:t>； C．</w:t>
      </w:r>
      <w:r>
        <w:rPr>
          <w:rFonts w:hint="eastAsia" w:ascii="Times New Roman" w:hAnsi="Times New Roman" w:eastAsia="宋体" w:cs="Times New Roman"/>
          <w:color w:val="000000"/>
          <w:szCs w:val="21"/>
          <w:shd w:val="clear" w:color="auto" w:fill="FFFFFF"/>
        </w:rPr>
        <w:t>持之以恒。</w:t>
      </w:r>
    </w:p>
    <w:p>
      <w:pPr>
        <w:adjustRightInd w:val="0"/>
        <w:snapToGrid w:val="0"/>
        <w:spacing w:line="360" w:lineRule="exact"/>
        <w:ind w:left="210" w:hanging="210" w:hangingChars="100"/>
        <w:rPr>
          <w:rFonts w:ascii="宋体" w:hAnsi="宋体" w:eastAsia="宋体" w:cs="宋体"/>
          <w:color w:val="000000"/>
          <w:szCs w:val="21"/>
          <w:shd w:val="clear" w:color="auto" w:fill="FFFFFF"/>
        </w:rPr>
      </w:pPr>
      <w:r>
        <w:rPr>
          <w:rFonts w:hint="eastAsia" w:ascii="宋体" w:hAnsi="宋体" w:eastAsia="宋体" w:cs="Times New Roman"/>
          <w:szCs w:val="21"/>
        </w:rPr>
        <w:t>3．（3分）D</w:t>
      </w:r>
      <w:r>
        <w:rPr>
          <w:rFonts w:ascii="宋体" w:hAnsi="宋体" w:eastAsia="宋体" w:cs="Times New Roman"/>
          <w:szCs w:val="21"/>
        </w:rPr>
        <w:t xml:space="preserve"> 解析</w:t>
      </w:r>
      <w:r>
        <w:rPr>
          <w:rFonts w:hint="eastAsia" w:ascii="宋体" w:hAnsi="宋体" w:eastAsia="宋体" w:cs="Times New Roman"/>
          <w:szCs w:val="21"/>
        </w:rPr>
        <w:t xml:space="preserve">： </w:t>
      </w:r>
      <w:r>
        <w:rPr>
          <w:rFonts w:hint="eastAsia" w:ascii="宋体" w:hAnsi="宋体" w:eastAsia="宋体" w:cs="宋体"/>
          <w:color w:val="000000"/>
          <w:szCs w:val="21"/>
          <w:shd w:val="clear" w:color="auto" w:fill="FFFFFF"/>
        </w:rPr>
        <w:t>“一旦”用于未然，表示“要是有一天”；</w:t>
      </w:r>
    </w:p>
    <w:p>
      <w:pPr>
        <w:widowControl/>
        <w:jc w:val="left"/>
        <w:rPr>
          <w:rFonts w:ascii="Calibri" w:hAnsi="Calibri" w:eastAsia="宋体" w:cs="Times New Roman"/>
        </w:rPr>
      </w:pPr>
      <w:r>
        <w:rPr>
          <w:rFonts w:hint="eastAsia" w:ascii="Calibri" w:hAnsi="Calibri" w:eastAsia="宋体" w:cs="Times New Roman"/>
        </w:rPr>
        <w:t xml:space="preserve">                    “一经”表示只要经过某个步骤或行为就能产生相应的结果。</w:t>
      </w:r>
    </w:p>
    <w:p>
      <w:pPr>
        <w:widowControl/>
        <w:jc w:val="left"/>
        <w:rPr>
          <w:rFonts w:ascii="Calibri" w:hAnsi="Calibri" w:eastAsia="宋体" w:cs="Times New Roman"/>
        </w:rPr>
      </w:pPr>
      <w:r>
        <w:rPr>
          <w:rFonts w:hint="eastAsia" w:ascii="Calibri" w:hAnsi="Calibri" w:eastAsia="宋体" w:cs="Times New Roman"/>
        </w:rPr>
        <w:t xml:space="preserve">                    “幽雅”，幽静而雅致； </w:t>
      </w:r>
    </w:p>
    <w:p>
      <w:pPr>
        <w:widowControl/>
        <w:jc w:val="left"/>
        <w:rPr>
          <w:rFonts w:ascii="Calibri" w:hAnsi="Calibri" w:eastAsia="宋体" w:cs="Times New Roman"/>
        </w:rPr>
      </w:pPr>
      <w:r>
        <w:rPr>
          <w:rFonts w:hint="eastAsia" w:ascii="Calibri" w:hAnsi="Calibri" w:eastAsia="宋体" w:cs="Times New Roman"/>
        </w:rPr>
        <w:t xml:space="preserve">                    “优雅”，优美而高雅；</w:t>
      </w:r>
    </w:p>
    <w:p>
      <w:pPr>
        <w:widowControl/>
        <w:jc w:val="left"/>
        <w:rPr>
          <w:rFonts w:ascii="Calibri" w:hAnsi="Calibri" w:eastAsia="宋体" w:cs="Times New Roman"/>
        </w:rPr>
      </w:pPr>
      <w:r>
        <w:rPr>
          <w:rFonts w:hint="eastAsia" w:ascii="Calibri" w:hAnsi="Calibri" w:eastAsia="宋体" w:cs="Times New Roman"/>
        </w:rPr>
        <w:t xml:space="preserve">                     “责无旁贷”，自己的责任不能推卸给别人；</w:t>
      </w:r>
    </w:p>
    <w:p>
      <w:pPr>
        <w:widowControl/>
        <w:jc w:val="left"/>
        <w:rPr>
          <w:rFonts w:ascii="Calibri" w:hAnsi="Calibri" w:eastAsia="宋体" w:cs="Times New Roman"/>
        </w:rPr>
      </w:pPr>
      <w:r>
        <w:rPr>
          <w:rFonts w:hint="eastAsia" w:ascii="Calibri" w:hAnsi="Calibri" w:eastAsia="宋体" w:cs="Times New Roman"/>
        </w:rPr>
        <w:t xml:space="preserve">                     “义不容辞”是指道义上不允许推辞。</w:t>
      </w:r>
    </w:p>
    <w:p>
      <w:pPr>
        <w:widowControl/>
        <w:jc w:val="left"/>
        <w:rPr>
          <w:rFonts w:ascii="Calibri" w:hAnsi="Calibri" w:eastAsia="宋体" w:cs="Times New Roman"/>
        </w:rPr>
      </w:pPr>
      <w:r>
        <w:rPr>
          <w:rFonts w:hint="eastAsia" w:ascii="Calibri" w:hAnsi="Calibri" w:eastAsia="宋体" w:cs="Times New Roman"/>
        </w:rPr>
        <w:t xml:space="preserve">          “别具一格”只是说“另有一种风格”；</w:t>
      </w:r>
    </w:p>
    <w:p>
      <w:pPr>
        <w:widowControl/>
        <w:jc w:val="left"/>
        <w:rPr>
          <w:rFonts w:ascii="Calibri" w:hAnsi="Calibri" w:eastAsia="宋体" w:cs="Times New Roman"/>
        </w:rPr>
      </w:pPr>
      <w:r>
        <w:rPr>
          <w:rFonts w:hint="eastAsia" w:ascii="Calibri" w:hAnsi="Calibri" w:eastAsia="宋体" w:cs="Times New Roman"/>
        </w:rPr>
        <w:t xml:space="preserve">           但“独树一帜”为“与众不同，另成一家”之义，与后文配合更贴切</w:t>
      </w:r>
    </w:p>
    <w:p>
      <w:pPr>
        <w:adjustRightInd w:val="0"/>
        <w:snapToGrid w:val="0"/>
        <w:spacing w:line="360" w:lineRule="exact"/>
        <w:ind w:left="2100" w:hanging="2100" w:hangingChars="1000"/>
        <w:rPr>
          <w:rFonts w:ascii="宋体" w:hAnsi="宋体" w:eastAsia="宋体" w:cs="Times New Roman"/>
          <w:szCs w:val="21"/>
        </w:rPr>
      </w:pPr>
      <w:r>
        <w:rPr>
          <w:rFonts w:hint="eastAsia" w:ascii="宋体" w:hAnsi="宋体" w:eastAsia="宋体" w:cs="Times New Roman"/>
          <w:szCs w:val="21"/>
        </w:rPr>
        <w:t>4．（3分）A   解析：B.并列不当。“报刊”、“电视”、“网络”与“宣传媒体”是从属关系。</w:t>
      </w:r>
    </w:p>
    <w:p>
      <w:pPr>
        <w:adjustRightInd w:val="0"/>
        <w:snapToGrid w:val="0"/>
        <w:spacing w:line="360" w:lineRule="exact"/>
        <w:ind w:left="210" w:leftChars="100" w:firstLine="1890" w:firstLineChars="900"/>
        <w:rPr>
          <w:rFonts w:ascii="宋体" w:hAnsi="宋体" w:eastAsia="宋体" w:cs="Times New Roman"/>
          <w:szCs w:val="21"/>
        </w:rPr>
      </w:pPr>
      <w:r>
        <w:rPr>
          <w:rFonts w:hint="eastAsia" w:ascii="宋体" w:hAnsi="宋体" w:eastAsia="宋体" w:cs="Times New Roman"/>
          <w:szCs w:val="21"/>
        </w:rPr>
        <w:t>C.语序颠倒，将“生存”和“发展”的顺序调换。</w:t>
      </w:r>
    </w:p>
    <w:p>
      <w:pPr>
        <w:widowControl/>
        <w:jc w:val="left"/>
        <w:rPr>
          <w:rFonts w:ascii="Calibri" w:hAnsi="Calibri" w:eastAsia="宋体" w:cs="Times New Roman"/>
        </w:rPr>
      </w:pPr>
      <w:r>
        <w:rPr>
          <w:rFonts w:hint="eastAsia" w:ascii="Calibri" w:hAnsi="Calibri" w:eastAsia="宋体" w:cs="Times New Roman"/>
        </w:rPr>
        <w:t xml:space="preserve">                    D.句式杂糅，去掉“的原因”或“是因为”均可。</w:t>
      </w:r>
    </w:p>
    <w:p>
      <w:pPr>
        <w:widowControl/>
        <w:jc w:val="left"/>
        <w:rPr>
          <w:rFonts w:ascii="Calibri" w:hAnsi="Calibri" w:eastAsia="宋体" w:cs="Times New Roman"/>
        </w:rPr>
      </w:pPr>
    </w:p>
    <w:p>
      <w:pPr>
        <w:adjustRightInd w:val="0"/>
        <w:snapToGrid w:val="0"/>
        <w:spacing w:line="360" w:lineRule="exact"/>
        <w:ind w:left="210" w:hanging="210" w:hangingChars="100"/>
        <w:rPr>
          <w:rFonts w:ascii="宋体" w:hAnsi="宋体" w:eastAsia="宋体" w:cs="Times New Roman"/>
          <w:szCs w:val="21"/>
        </w:rPr>
      </w:pPr>
      <w:r>
        <w:rPr>
          <w:rFonts w:hint="eastAsia" w:ascii="宋体" w:hAnsi="宋体" w:eastAsia="宋体" w:cs="Times New Roman"/>
          <w:szCs w:val="21"/>
        </w:rPr>
        <w:t>5．（3分）B</w:t>
      </w:r>
      <w:r>
        <w:rPr>
          <w:rFonts w:ascii="宋体" w:hAnsi="宋体" w:eastAsia="宋体" w:cs="Times New Roman"/>
          <w:szCs w:val="21"/>
        </w:rPr>
        <w:t xml:space="preserve">  解析</w:t>
      </w:r>
      <w:r>
        <w:rPr>
          <w:rFonts w:hint="eastAsia" w:ascii="宋体" w:hAnsi="宋体" w:eastAsia="宋体" w:cs="Times New Roman"/>
          <w:szCs w:val="21"/>
        </w:rPr>
        <w:t>：此文段是议论性文段。全段围绕书法中临、摹的长短为中心，先引用古人的言论然后进一步作阐述。</w:t>
      </w:r>
    </w:p>
    <w:p>
      <w:pPr>
        <w:widowControl/>
        <w:adjustRightInd w:val="0"/>
        <w:snapToGrid w:val="0"/>
        <w:spacing w:line="360" w:lineRule="exact"/>
        <w:jc w:val="left"/>
        <w:rPr>
          <w:rFonts w:ascii="宋体" w:hAnsi="宋体" w:eastAsia="宋体" w:cs="Times New Roman"/>
          <w:szCs w:val="24"/>
        </w:rPr>
      </w:pPr>
      <w:r>
        <w:rPr>
          <w:rFonts w:hint="eastAsia" w:ascii="宋体" w:hAnsi="宋体" w:eastAsia="宋体" w:cs="Times New Roman"/>
          <w:szCs w:val="21"/>
        </w:rPr>
        <w:t>6．</w:t>
      </w:r>
      <w:r>
        <w:rPr>
          <w:rFonts w:hint="eastAsia" w:ascii="宋体" w:hAnsi="宋体" w:eastAsia="宋体" w:cs="Times New Roman"/>
          <w:szCs w:val="24"/>
        </w:rPr>
        <w:t>（5分）答案：①传统手工艺具有极高的文化艺术价值。</w:t>
      </w:r>
    </w:p>
    <w:p>
      <w:pPr>
        <w:widowControl/>
        <w:jc w:val="left"/>
        <w:rPr>
          <w:rFonts w:ascii="宋体" w:hAnsi="宋体" w:eastAsia="宋体" w:cs="Times New Roman"/>
        </w:rPr>
      </w:pPr>
      <w:r>
        <w:rPr>
          <w:rFonts w:hint="eastAsia" w:ascii="Calibri" w:hAnsi="Calibri" w:eastAsia="宋体" w:cs="Times New Roman"/>
        </w:rPr>
        <w:t xml:space="preserve">                 </w:t>
      </w:r>
      <w:r>
        <w:rPr>
          <w:rFonts w:hint="eastAsia" w:ascii="宋体" w:hAnsi="宋体" w:eastAsia="宋体" w:cs="Times New Roman"/>
        </w:rPr>
        <w:t>②传统手工艺寄托了人们美好的愿望。（或传统手工艺是吉祥象征物。）</w:t>
      </w:r>
    </w:p>
    <w:p>
      <w:pPr>
        <w:widowControl/>
        <w:adjustRightInd w:val="0"/>
        <w:snapToGrid w:val="0"/>
        <w:spacing w:line="360" w:lineRule="exact"/>
        <w:jc w:val="left"/>
        <w:rPr>
          <w:rFonts w:ascii="宋体" w:hAnsi="宋体" w:eastAsia="宋体" w:cs="Times New Roman"/>
          <w:szCs w:val="24"/>
        </w:rPr>
      </w:pPr>
      <w:r>
        <w:rPr>
          <w:rFonts w:hint="eastAsia" w:ascii="宋体" w:hAnsi="宋体" w:eastAsia="宋体" w:cs="Times New Roman"/>
          <w:szCs w:val="24"/>
        </w:rPr>
        <w:t xml:space="preserve">                 材料1主要内容就是说花灯具有民间艺术的奇特魅力。</w:t>
      </w:r>
    </w:p>
    <w:p>
      <w:pPr>
        <w:widowControl/>
        <w:jc w:val="left"/>
        <w:rPr>
          <w:rFonts w:ascii="Calibri" w:hAnsi="Calibri" w:eastAsia="宋体" w:cs="Times New Roman"/>
        </w:rPr>
      </w:pPr>
      <w:r>
        <w:rPr>
          <w:rFonts w:hint="eastAsia" w:ascii="Calibri" w:hAnsi="Calibri" w:eastAsia="宋体" w:cs="Times New Roman"/>
        </w:rPr>
        <w:t xml:space="preserve">                 材料2是说广绣寄托人们对美好生活的向往。</w:t>
      </w:r>
    </w:p>
    <w:p>
      <w:pPr>
        <w:widowControl/>
        <w:jc w:val="left"/>
        <w:rPr>
          <w:rFonts w:ascii="Calibri" w:hAnsi="Calibri" w:eastAsia="宋体" w:cs="Times New Roman"/>
        </w:rPr>
      </w:pPr>
      <w:r>
        <w:rPr>
          <w:rFonts w:hint="eastAsia" w:ascii="Calibri" w:hAnsi="Calibri" w:eastAsia="宋体" w:cs="Times New Roman"/>
        </w:rPr>
        <w:t xml:space="preserve">                 材料3是西关打铜有很高的艺术价值，寄寓着家族亲人之间的美好祝福。因为这些</w:t>
      </w:r>
      <w:r>
        <w:rPr>
          <w:rFonts w:hint="eastAsia" w:ascii="宋体" w:hAnsi="宋体" w:eastAsia="宋体" w:cs="Times New Roman"/>
          <w:szCs w:val="24"/>
        </w:rPr>
        <w:t>原因得到了传承。综合起来，一是传统工艺具有很高的艺术价值；二是寄寓着人们的美好愿望。</w:t>
      </w:r>
    </w:p>
    <w:p>
      <w:pPr>
        <w:adjustRightInd w:val="0"/>
        <w:snapToGrid w:val="0"/>
        <w:spacing w:line="360" w:lineRule="exact"/>
        <w:rPr>
          <w:rFonts w:ascii="宋体" w:hAnsi="宋体" w:eastAsia="宋体" w:cs="Times New Roman"/>
          <w:b/>
          <w:szCs w:val="21"/>
        </w:rPr>
      </w:pPr>
      <w:r>
        <w:rPr>
          <w:rFonts w:hint="eastAsia" w:ascii="宋体" w:hAnsi="宋体" w:eastAsia="宋体" w:cs="Times New Roman"/>
          <w:b/>
          <w:szCs w:val="21"/>
        </w:rPr>
        <w:t>二、（2小题，15分）</w:t>
      </w:r>
    </w:p>
    <w:p>
      <w:pPr>
        <w:spacing w:line="312" w:lineRule="auto"/>
        <w:rPr>
          <w:rFonts w:ascii="宋体" w:hAnsi="宋体" w:eastAsia="宋体" w:cs="Times New Roman"/>
          <w:szCs w:val="21"/>
        </w:rPr>
      </w:pPr>
      <w:r>
        <w:rPr>
          <w:rFonts w:hint="eastAsia" w:ascii="宋体" w:hAnsi="宋体" w:eastAsia="宋体" w:cs="Times New Roman"/>
          <w:szCs w:val="24"/>
        </w:rPr>
        <w:t>7．（1）（4分）</w:t>
      </w:r>
      <w:r>
        <w:rPr>
          <w:rFonts w:ascii="宋体" w:hAnsi="宋体" w:eastAsia="宋体" w:cs="Times New Roman"/>
          <w:szCs w:val="21"/>
        </w:rPr>
        <w:t xml:space="preserve"> </w:t>
      </w:r>
      <w:r>
        <w:rPr>
          <w:rFonts w:hint="eastAsia" w:ascii="宋体" w:hAnsi="宋体" w:eastAsia="宋体" w:cs="Times New Roman"/>
          <w:szCs w:val="21"/>
        </w:rPr>
        <w:t>C E</w:t>
      </w:r>
      <w:r>
        <w:rPr>
          <w:rFonts w:ascii="宋体" w:hAnsi="宋体" w:eastAsia="宋体" w:cs="Times New Roman"/>
          <w:szCs w:val="21"/>
        </w:rPr>
        <w:t>解析</w:t>
      </w:r>
      <w:r>
        <w:rPr>
          <w:rFonts w:hint="eastAsia" w:ascii="宋体" w:hAnsi="宋体" w:eastAsia="宋体" w:cs="Times New Roman"/>
          <w:szCs w:val="21"/>
        </w:rPr>
        <w:t>： A．莫道不消魂，帘卷西风，人比黄花瘦。</w:t>
      </w:r>
    </w:p>
    <w:p>
      <w:pPr>
        <w:widowControl/>
        <w:jc w:val="left"/>
        <w:rPr>
          <w:rFonts w:ascii="Calibri" w:hAnsi="Calibri" w:eastAsia="宋体" w:cs="Times New Roman"/>
        </w:rPr>
      </w:pPr>
      <w:r>
        <w:rPr>
          <w:rFonts w:hint="eastAsia" w:ascii="Calibri" w:hAnsi="Calibri" w:eastAsia="宋体" w:cs="Times New Roman"/>
        </w:rPr>
        <w:t xml:space="preserve">                           B. 八百里分麾下炙五十弦翻塞外声。</w:t>
      </w:r>
    </w:p>
    <w:p>
      <w:pPr>
        <w:widowControl/>
        <w:jc w:val="left"/>
        <w:rPr>
          <w:rFonts w:ascii="Calibri" w:hAnsi="Calibri" w:eastAsia="宋体" w:cs="Times New Roman"/>
        </w:rPr>
      </w:pPr>
      <w:r>
        <w:rPr>
          <w:rFonts w:hint="eastAsia" w:ascii="Calibri" w:hAnsi="Calibri" w:eastAsia="宋体" w:cs="Times New Roman"/>
        </w:rPr>
        <w:t xml:space="preserve">                           D. 了却君王天下事赢得生前身后名。</w:t>
      </w:r>
    </w:p>
    <w:p>
      <w:pPr>
        <w:widowControl/>
        <w:jc w:val="left"/>
        <w:rPr>
          <w:rFonts w:ascii="Calibri" w:hAnsi="Calibri" w:eastAsia="宋体" w:cs="Times New Roman"/>
        </w:rPr>
      </w:pPr>
      <w:r>
        <w:rPr>
          <w:rFonts w:hint="eastAsia" w:ascii="Calibri" w:hAnsi="Calibri" w:eastAsia="宋体" w:cs="Times New Roman"/>
        </w:rPr>
        <w:t xml:space="preserve">                           F. 簌簌衣巾落枣花村南村北响缫车。</w:t>
      </w:r>
    </w:p>
    <w:p>
      <w:pPr>
        <w:widowControl/>
        <w:jc w:val="left"/>
        <w:rPr>
          <w:rFonts w:ascii="Calibri" w:hAnsi="Calibri" w:eastAsia="宋体" w:cs="Times New Roman"/>
        </w:rPr>
      </w:pPr>
    </w:p>
    <w:p>
      <w:pPr>
        <w:adjustRightInd w:val="0"/>
        <w:snapToGrid w:val="0"/>
        <w:spacing w:line="360" w:lineRule="exact"/>
        <w:rPr>
          <w:rFonts w:ascii="宋体" w:hAnsi="宋体" w:eastAsia="宋体" w:cs="Times New Roman"/>
          <w:szCs w:val="24"/>
        </w:rPr>
      </w:pPr>
      <w:r>
        <w:rPr>
          <w:rFonts w:hint="eastAsia" w:ascii="宋体" w:hAnsi="宋体" w:eastAsia="宋体" w:cs="Times New Roman"/>
          <w:szCs w:val="24"/>
        </w:rPr>
        <w:t xml:space="preserve">   （2）（</w:t>
      </w:r>
      <w:r>
        <w:rPr>
          <w:rFonts w:hint="eastAsia" w:ascii="宋体" w:hAnsi="宋体" w:eastAsia="宋体" w:cs="Times New Roman"/>
          <w:szCs w:val="21"/>
        </w:rPr>
        <w:t>4分，六题只选四题作答，每句1分。</w:t>
      </w:r>
      <w:r>
        <w:rPr>
          <w:rFonts w:hint="eastAsia" w:ascii="宋体" w:hAnsi="宋体" w:eastAsia="宋体" w:cs="Times New Roman"/>
          <w:szCs w:val="24"/>
        </w:rPr>
        <w:t>）</w:t>
      </w:r>
    </w:p>
    <w:p>
      <w:pPr>
        <w:adjustRightInd w:val="0"/>
        <w:snapToGrid w:val="0"/>
        <w:spacing w:line="360" w:lineRule="exact"/>
        <w:rPr>
          <w:rFonts w:ascii="宋体" w:hAnsi="宋体" w:eastAsia="宋体" w:cs="Times New Roman"/>
          <w:szCs w:val="21"/>
        </w:rPr>
      </w:pPr>
      <w:r>
        <w:rPr>
          <w:rFonts w:hint="eastAsia" w:ascii="宋体" w:hAnsi="宋体" w:eastAsia="宋体" w:cs="Times New Roman"/>
          <w:szCs w:val="21"/>
        </w:rPr>
        <w:t>①日高人渴漫思茶；②有暗香盈袖；③不尽长江滚滚流；</w:t>
      </w:r>
    </w:p>
    <w:p>
      <w:pPr>
        <w:adjustRightInd w:val="0"/>
        <w:snapToGrid w:val="0"/>
        <w:spacing w:line="360" w:lineRule="exact"/>
        <w:rPr>
          <w:rFonts w:ascii="宋体" w:hAnsi="宋体" w:eastAsia="宋体" w:cs="Times New Roman"/>
          <w:szCs w:val="21"/>
        </w:rPr>
      </w:pPr>
      <w:r>
        <w:rPr>
          <w:rFonts w:hint="eastAsia" w:ascii="宋体" w:hAnsi="宋体" w:eastAsia="宋体" w:cs="Times New Roman"/>
          <w:szCs w:val="21"/>
        </w:rPr>
        <w:t>④水</w:t>
      </w:r>
      <w:r>
        <w:rPr>
          <w:rFonts w:ascii="Arial" w:hAnsi="Arial" w:eastAsia="宋体" w:cs="Arial"/>
          <w:color w:val="000000"/>
          <w:shd w:val="clear" w:color="auto" w:fill="FFFFFF"/>
        </w:rPr>
        <w:t>萦纡</w:t>
      </w:r>
      <w:r>
        <w:rPr>
          <w:rFonts w:hint="eastAsia" w:ascii="宋体" w:hAnsi="宋体" w:eastAsia="宋体" w:cs="Times New Roman"/>
          <w:szCs w:val="21"/>
        </w:rPr>
        <w:t>；⑤薄雾浓云愁永昼；⑥官船来往乱如麻。</w:t>
      </w:r>
    </w:p>
    <w:p>
      <w:pPr>
        <w:adjustRightInd w:val="0"/>
        <w:snapToGrid w:val="0"/>
        <w:spacing w:line="360" w:lineRule="exact"/>
        <w:rPr>
          <w:rFonts w:ascii="宋体" w:hAnsi="宋体" w:eastAsia="宋体" w:cs="Times New Roman"/>
          <w:szCs w:val="24"/>
        </w:rPr>
      </w:pPr>
      <w:r>
        <w:rPr>
          <w:rFonts w:hint="eastAsia" w:ascii="宋体" w:hAnsi="宋体" w:eastAsia="宋体" w:cs="Times New Roman"/>
          <w:szCs w:val="24"/>
        </w:rPr>
        <w:t>（3）</w:t>
      </w:r>
      <w:r>
        <w:rPr>
          <w:rFonts w:hint="eastAsia" w:ascii="宋体" w:hAnsi="宋体" w:eastAsia="宋体" w:cs="Times New Roman"/>
          <w:szCs w:val="21"/>
        </w:rPr>
        <w:t>（4分，</w:t>
      </w:r>
      <w:r>
        <w:rPr>
          <w:rFonts w:hint="eastAsia" w:ascii="宋体" w:hAnsi="宋体" w:eastAsia="宋体" w:cs="宋体"/>
          <w:szCs w:val="24"/>
        </w:rPr>
        <w:t>本题</w:t>
      </w:r>
      <w:r>
        <w:rPr>
          <w:rFonts w:hint="eastAsia" w:ascii="宋体" w:hAnsi="宋体" w:eastAsia="宋体" w:cs="宋体"/>
          <w:kern w:val="0"/>
          <w:szCs w:val="24"/>
        </w:rPr>
        <w:t>有</w:t>
      </w:r>
      <w:r>
        <w:rPr>
          <w:rFonts w:ascii="宋体" w:hAnsi="宋体" w:eastAsia="宋体" w:cs="宋体"/>
          <w:kern w:val="0"/>
          <w:szCs w:val="24"/>
        </w:rPr>
        <w:t>2</w:t>
      </w:r>
      <w:r>
        <w:rPr>
          <w:rFonts w:hint="eastAsia" w:ascii="宋体" w:hAnsi="宋体" w:eastAsia="宋体" w:cs="宋体"/>
          <w:kern w:val="0"/>
          <w:szCs w:val="24"/>
        </w:rPr>
        <w:t>分附加分，加分后第</w:t>
      </w:r>
      <w:r>
        <w:rPr>
          <w:rFonts w:ascii="宋体" w:hAnsi="宋体" w:eastAsia="宋体" w:cs="宋体"/>
          <w:kern w:val="0"/>
          <w:szCs w:val="24"/>
        </w:rPr>
        <w:t>7</w:t>
      </w:r>
      <w:r>
        <w:rPr>
          <w:rFonts w:hint="eastAsia" w:ascii="宋体" w:hAnsi="宋体" w:eastAsia="宋体" w:cs="宋体"/>
          <w:kern w:val="0"/>
          <w:szCs w:val="24"/>
        </w:rPr>
        <w:t>小题不能超过10分。</w:t>
      </w:r>
      <w:r>
        <w:rPr>
          <w:rFonts w:hint="eastAsia" w:ascii="宋体" w:hAnsi="宋体" w:eastAsia="宋体" w:cs="Times New Roman"/>
          <w:szCs w:val="21"/>
        </w:rPr>
        <w:t>）</w:t>
      </w:r>
    </w:p>
    <w:p>
      <w:pPr>
        <w:adjustRightInd w:val="0"/>
        <w:snapToGrid w:val="0"/>
        <w:spacing w:line="360" w:lineRule="exact"/>
        <w:rPr>
          <w:rFonts w:ascii="宋体" w:hAnsi="宋体" w:eastAsia="宋体" w:cs="Times New Roman"/>
          <w:szCs w:val="21"/>
        </w:rPr>
      </w:pPr>
      <w:r>
        <w:rPr>
          <w:rFonts w:hint="eastAsia" w:ascii="宋体" w:hAnsi="宋体" w:eastAsia="宋体" w:cs="Times New Roman"/>
          <w:szCs w:val="21"/>
        </w:rPr>
        <w:t>①足蒸暑土气，背灼炎天光。</w:t>
      </w:r>
    </w:p>
    <w:p>
      <w:pPr>
        <w:adjustRightInd w:val="0"/>
        <w:snapToGrid w:val="0"/>
        <w:spacing w:line="360" w:lineRule="exact"/>
        <w:rPr>
          <w:rFonts w:ascii="宋体" w:hAnsi="宋体" w:eastAsia="宋体" w:cs="Times New Roman"/>
          <w:szCs w:val="21"/>
        </w:rPr>
      </w:pPr>
      <w:r>
        <w:rPr>
          <w:rFonts w:hint="eastAsia" w:ascii="宋体" w:hAnsi="宋体" w:eastAsia="宋体" w:cs="Times New Roman"/>
          <w:szCs w:val="21"/>
        </w:rPr>
        <w:t>②过尽千帆皆不是，斜晖脉脉水悠悠。</w:t>
      </w:r>
    </w:p>
    <w:p>
      <w:pPr>
        <w:adjustRightInd w:val="0"/>
        <w:snapToGrid w:val="0"/>
        <w:spacing w:line="360" w:lineRule="exact"/>
        <w:rPr>
          <w:rFonts w:ascii="宋体" w:hAnsi="宋体" w:eastAsia="宋体" w:cs="Times New Roman"/>
          <w:szCs w:val="21"/>
        </w:rPr>
      </w:pPr>
      <w:r>
        <w:rPr>
          <w:rFonts w:hint="eastAsia" w:ascii="宋体" w:hAnsi="宋体" w:eastAsia="宋体" w:cs="Times New Roman"/>
          <w:szCs w:val="24"/>
        </w:rPr>
        <w:t>8．</w:t>
      </w:r>
      <w:r>
        <w:rPr>
          <w:rFonts w:hint="eastAsia" w:ascii="宋体" w:hAnsi="宋体" w:eastAsia="宋体" w:cs="Times New Roman"/>
          <w:szCs w:val="21"/>
        </w:rPr>
        <w:t>（5分）（1）目光短浅；（2）指祭祀用的猪、牛、羊等；（3）名词做动词，义为穿戴；（4）偏私；（5）谤：公开的指责别人的过错。讥：谏。谤讥：这里指“议论”。</w:t>
      </w:r>
    </w:p>
    <w:p>
      <w:pPr>
        <w:adjustRightInd w:val="0"/>
        <w:snapToGrid w:val="0"/>
        <w:spacing w:line="360" w:lineRule="exact"/>
        <w:rPr>
          <w:rFonts w:ascii="宋体" w:hAnsi="宋体" w:eastAsia="宋体" w:cs="Times New Roman"/>
          <w:szCs w:val="21"/>
        </w:rPr>
      </w:pPr>
    </w:p>
    <w:p>
      <w:pPr>
        <w:adjustRightInd w:val="0"/>
        <w:snapToGrid w:val="0"/>
        <w:spacing w:line="360" w:lineRule="exact"/>
        <w:jc w:val="center"/>
        <w:rPr>
          <w:rFonts w:ascii="宋体" w:hAnsi="宋体" w:eastAsia="宋体" w:cs="Times New Roman"/>
          <w:b/>
          <w:szCs w:val="21"/>
        </w:rPr>
      </w:pPr>
      <w:r>
        <w:rPr>
          <w:rFonts w:hint="eastAsia" w:ascii="宋体" w:hAnsi="宋体" w:eastAsia="宋体" w:cs="Times New Roman"/>
          <w:b/>
          <w:sz w:val="30"/>
          <w:szCs w:val="30"/>
        </w:rPr>
        <w:t>第二部分 阅读与鉴赏（共55分</w:t>
      </w:r>
      <w:r>
        <w:rPr>
          <w:rFonts w:hint="eastAsia" w:ascii="宋体" w:hAnsi="宋体" w:eastAsia="宋体" w:cs="Times New Roman"/>
          <w:b/>
          <w:szCs w:val="21"/>
        </w:rPr>
        <w:t>）</w:t>
      </w:r>
    </w:p>
    <w:p>
      <w:pPr>
        <w:adjustRightInd w:val="0"/>
        <w:snapToGrid w:val="0"/>
        <w:spacing w:line="360" w:lineRule="exact"/>
        <w:rPr>
          <w:rFonts w:ascii="宋体" w:hAnsi="宋体" w:eastAsia="宋体" w:cs="Times New Roman"/>
          <w:b/>
          <w:szCs w:val="21"/>
        </w:rPr>
      </w:pPr>
      <w:r>
        <w:rPr>
          <w:rFonts w:hint="eastAsia" w:ascii="宋体" w:hAnsi="宋体" w:eastAsia="宋体" w:cs="Times New Roman"/>
          <w:b/>
          <w:szCs w:val="21"/>
        </w:rPr>
        <w:t>三、（4小题，15分）</w:t>
      </w:r>
    </w:p>
    <w:p>
      <w:pPr>
        <w:widowControl/>
        <w:jc w:val="left"/>
        <w:rPr>
          <w:rFonts w:ascii="Calibri" w:hAnsi="Calibri" w:eastAsia="宋体" w:cs="Times New Roman"/>
        </w:rPr>
      </w:pPr>
      <w:r>
        <w:rPr>
          <w:rFonts w:hint="eastAsia" w:ascii="Calibri" w:hAnsi="Calibri" w:eastAsia="宋体" w:cs="Times New Roman"/>
        </w:rPr>
        <w:t>9.B</w:t>
      </w:r>
    </w:p>
    <w:p>
      <w:pPr>
        <w:widowControl/>
        <w:jc w:val="left"/>
        <w:rPr>
          <w:rFonts w:ascii="Calibri" w:hAnsi="Calibri" w:eastAsia="宋体" w:cs="Times New Roman"/>
        </w:rPr>
      </w:pPr>
      <w:r>
        <w:rPr>
          <w:rFonts w:hint="eastAsia" w:ascii="Calibri" w:hAnsi="Calibri" w:eastAsia="宋体" w:cs="Times New Roman"/>
        </w:rPr>
        <w:t>10.第一次击鼓可以振作士兵的勇气，第二次击鼓勇气减弱，第三次击鼓勇气已经枯竭了。</w:t>
      </w:r>
    </w:p>
    <w:p>
      <w:pPr>
        <w:widowControl/>
        <w:jc w:val="left"/>
        <w:rPr>
          <w:rFonts w:ascii="Calibri" w:hAnsi="Calibri" w:eastAsia="宋体" w:cs="Times New Roman"/>
        </w:rPr>
      </w:pPr>
      <w:r>
        <w:rPr>
          <w:rFonts w:hint="eastAsia" w:ascii="Calibri" w:hAnsi="Calibri" w:eastAsia="宋体" w:cs="Times New Roman"/>
        </w:rPr>
        <w:t>（“一”，1分；“二”，1分；“三”1分；整句大意1分）</w:t>
      </w:r>
    </w:p>
    <w:p>
      <w:pPr>
        <w:widowControl/>
        <w:jc w:val="left"/>
        <w:rPr>
          <w:rFonts w:ascii="Calibri" w:hAnsi="Calibri" w:eastAsia="宋体" w:cs="Times New Roman"/>
        </w:rPr>
      </w:pPr>
      <w:r>
        <w:rPr>
          <w:rFonts w:hint="eastAsia" w:ascii="Calibri" w:hAnsi="Calibri" w:eastAsia="宋体" w:cs="Times New Roman"/>
        </w:rPr>
        <w:t>11.C</w:t>
      </w:r>
    </w:p>
    <w:p>
      <w:pPr>
        <w:widowControl/>
        <w:jc w:val="left"/>
        <w:rPr>
          <w:rFonts w:ascii="Calibri" w:hAnsi="Calibri" w:eastAsia="宋体" w:cs="Times New Roman"/>
        </w:rPr>
      </w:pPr>
      <w:r>
        <w:rPr>
          <w:rFonts w:hint="eastAsia" w:ascii="Calibri" w:hAnsi="Calibri" w:eastAsia="宋体" w:cs="Times New Roman"/>
        </w:rPr>
        <w:t xml:space="preserve">12（1）翻：指演奏。           了却：了解，完成。   </w:t>
      </w:r>
    </w:p>
    <w:p>
      <w:pPr>
        <w:widowControl/>
        <w:ind w:firstLine="200" w:firstLineChars="100"/>
        <w:jc w:val="left"/>
        <w:rPr>
          <w:rFonts w:cs="Times New Roman" w:asciiTheme="minorEastAsia" w:hAnsiTheme="minorEastAsia"/>
        </w:rPr>
      </w:pPr>
      <w:r>
        <w:rPr>
          <w:rFonts w:hint="eastAsia" w:ascii="Times New Roman" w:hAnsi="Times New Roman" w:eastAsia="宋体" w:cs="Times New Roman"/>
          <w:kern w:val="0"/>
          <w:sz w:val="20"/>
          <w:szCs w:val="20"/>
        </w:rPr>
        <w:t>（2）</w:t>
      </w:r>
      <w:r>
        <w:rPr>
          <w:rFonts w:hint="eastAsia" w:cs="Times New Roman" w:asciiTheme="minorEastAsia" w:hAnsiTheme="minorEastAsia"/>
          <w:color w:val="423B3B"/>
          <w:kern w:val="0"/>
          <w:sz w:val="23"/>
          <w:szCs w:val="23"/>
        </w:rPr>
        <w:t>“可怜白发生”这一转折，使上面所写的愿望成为幻想，全部落空。和前文的豪情壮志形成巨大反差，以更好地烘托出诗人想报效国家的宏愿，以及壮志难酬的悲痛之情。</w:t>
      </w:r>
    </w:p>
    <w:p>
      <w:pPr>
        <w:adjustRightInd w:val="0"/>
        <w:snapToGrid w:val="0"/>
        <w:spacing w:line="360" w:lineRule="exact"/>
        <w:rPr>
          <w:rFonts w:ascii="宋体" w:hAnsi="宋体" w:eastAsia="宋体" w:cs="Times New Roman"/>
          <w:b/>
          <w:szCs w:val="21"/>
        </w:rPr>
      </w:pPr>
      <w:r>
        <w:rPr>
          <w:rFonts w:hint="eastAsia" w:ascii="宋体" w:hAnsi="宋体" w:eastAsia="宋体" w:cs="Times New Roman"/>
          <w:b/>
          <w:szCs w:val="21"/>
        </w:rPr>
        <w:t>四、（10小题，40分）</w:t>
      </w:r>
    </w:p>
    <w:p>
      <w:pPr>
        <w:widowControl/>
        <w:adjustRightInd w:val="0"/>
        <w:snapToGrid w:val="0"/>
        <w:spacing w:line="360" w:lineRule="exact"/>
        <w:ind w:left="489" w:leftChars="33" w:hanging="420" w:hangingChars="200"/>
        <w:jc w:val="left"/>
        <w:rPr>
          <w:rFonts w:ascii="宋体" w:hAnsi="宋体" w:eastAsia="宋体" w:cs="Times New Roman"/>
          <w:szCs w:val="21"/>
        </w:rPr>
      </w:pPr>
      <w:r>
        <w:rPr>
          <w:rFonts w:hint="eastAsia" w:ascii="宋体" w:hAnsi="宋体" w:eastAsia="宋体" w:cs="宋体"/>
          <w:kern w:val="0"/>
          <w:szCs w:val="21"/>
        </w:rPr>
        <w:t>13.</w:t>
      </w:r>
      <w:r>
        <w:rPr>
          <w:rFonts w:ascii="宋体" w:hAnsi="宋体" w:eastAsia="宋体" w:cs="宋体"/>
          <w:kern w:val="0"/>
          <w:szCs w:val="21"/>
        </w:rPr>
        <w:t xml:space="preserve"> </w:t>
      </w:r>
      <w:r>
        <w:rPr>
          <w:rFonts w:hint="eastAsia" w:ascii="宋体" w:hAnsi="宋体" w:eastAsia="宋体" w:cs="宋体"/>
          <w:kern w:val="0"/>
          <w:szCs w:val="21"/>
        </w:rPr>
        <w:t>【信息筛选】（3分）答案：</w:t>
      </w:r>
      <w:r>
        <w:rPr>
          <w:rFonts w:hint="eastAsia" w:ascii="宋体" w:hAnsi="宋体" w:eastAsia="宋体" w:cs="Times New Roman"/>
          <w:szCs w:val="21"/>
        </w:rPr>
        <w:t>D</w:t>
      </w:r>
    </w:p>
    <w:p>
      <w:pPr>
        <w:widowControl/>
        <w:adjustRightInd w:val="0"/>
        <w:snapToGrid w:val="0"/>
        <w:spacing w:line="360" w:lineRule="exact"/>
        <w:ind w:left="489" w:leftChars="33" w:hanging="420" w:hangingChars="200"/>
        <w:jc w:val="left"/>
        <w:rPr>
          <w:rFonts w:ascii="宋体" w:hAnsi="宋体" w:eastAsia="宋体" w:cs="Times New Roman"/>
          <w:szCs w:val="21"/>
        </w:rPr>
      </w:pPr>
      <w:r>
        <w:rPr>
          <w:rFonts w:ascii="宋体" w:hAnsi="宋体" w:eastAsia="宋体" w:cs="宋体"/>
          <w:kern w:val="0"/>
          <w:szCs w:val="21"/>
        </w:rPr>
        <w:t>解析</w:t>
      </w:r>
      <w:r>
        <w:rPr>
          <w:rFonts w:hint="eastAsia" w:ascii="宋体" w:hAnsi="宋体" w:eastAsia="宋体" w:cs="宋体"/>
          <w:kern w:val="0"/>
          <w:sz w:val="24"/>
          <w:szCs w:val="21"/>
        </w:rPr>
        <w:t>：A错误，唐代杜牧的“银烛秋光冷画屏，轻罗小扇扑流萤”，本就是千古绝唱。</w:t>
      </w:r>
    </w:p>
    <w:p>
      <w:pPr>
        <w:widowControl/>
        <w:jc w:val="left"/>
        <w:rPr>
          <w:rFonts w:ascii="Calibri" w:hAnsi="Calibri" w:eastAsia="宋体" w:cs="Times New Roman"/>
        </w:rPr>
      </w:pPr>
      <w:r>
        <w:rPr>
          <w:rFonts w:hint="eastAsia" w:ascii="Calibri" w:hAnsi="Calibri" w:eastAsia="宋体" w:cs="Times New Roman"/>
        </w:rPr>
        <w:t xml:space="preserve">       B 错误，凡是萤火虫种群分布的地区，都是生态环境保护得比较好的地方。</w:t>
      </w:r>
    </w:p>
    <w:p>
      <w:pPr>
        <w:widowControl/>
        <w:jc w:val="left"/>
        <w:rPr>
          <w:rFonts w:ascii="Calibri" w:hAnsi="Calibri" w:eastAsia="宋体" w:cs="Times New Roman"/>
        </w:rPr>
      </w:pPr>
      <w:r>
        <w:rPr>
          <w:rFonts w:hint="eastAsia" w:ascii="Calibri" w:hAnsi="Calibri" w:eastAsia="宋体" w:cs="Times New Roman"/>
        </w:rPr>
        <w:t xml:space="preserve">       C 错误，链接一中提到“同一种萤火虫，雄虫和雌虫之间能相互用灯语联络”，可见，要同一种萤火虫才可以。</w:t>
      </w:r>
    </w:p>
    <w:p>
      <w:pPr>
        <w:widowControl/>
        <w:jc w:val="left"/>
        <w:rPr>
          <w:rFonts w:ascii="Calibri" w:hAnsi="Calibri" w:eastAsia="宋体" w:cs="Times New Roman"/>
        </w:rPr>
      </w:pPr>
      <w:r>
        <w:rPr>
          <w:rFonts w:hint="eastAsia" w:ascii="Calibri" w:hAnsi="Calibri" w:eastAsia="宋体" w:cs="Times New Roman"/>
        </w:rPr>
        <w:t>14.C错误。“萤火虫的腺苷磷酸，可作为一种优异的检测剂来检测水的污染程度”，而不是虫荧光素酶基因。</w:t>
      </w:r>
    </w:p>
    <w:p>
      <w:pPr>
        <w:widowControl/>
        <w:jc w:val="left"/>
        <w:rPr>
          <w:rFonts w:ascii="Calibri" w:hAnsi="Calibri" w:eastAsia="宋体" w:cs="Times New Roman"/>
        </w:rPr>
      </w:pPr>
      <w:r>
        <w:rPr>
          <w:rFonts w:hint="eastAsia" w:ascii="Calibri" w:hAnsi="Calibri" w:eastAsia="宋体" w:cs="Times New Roman"/>
        </w:rPr>
        <w:t>15.C正确。</w:t>
      </w:r>
    </w:p>
    <w:p>
      <w:pPr>
        <w:widowControl/>
        <w:jc w:val="left"/>
        <w:rPr>
          <w:rFonts w:ascii="宋体" w:hAnsi="宋体" w:eastAsia="宋体" w:cs="Times New Roman"/>
        </w:rPr>
      </w:pPr>
      <w:r>
        <w:rPr>
          <w:rFonts w:hint="eastAsia" w:ascii="Calibri" w:hAnsi="Calibri" w:eastAsia="宋体" w:cs="Times New Roman"/>
        </w:rPr>
        <w:t xml:space="preserve">       A.错误，美国的医药公司和日本的工业污染</w:t>
      </w:r>
      <w:r>
        <w:rPr>
          <w:rFonts w:hint="eastAsia" w:ascii="宋体" w:hAnsi="宋体" w:eastAsia="宋体" w:cs="Times New Roman"/>
        </w:rPr>
        <w:t>、城市扩张，仅仅是人类这一“天敌”的表现之一。</w:t>
      </w:r>
    </w:p>
    <w:p>
      <w:pPr>
        <w:widowControl/>
        <w:jc w:val="left"/>
        <w:rPr>
          <w:rFonts w:ascii="Calibri" w:hAnsi="Calibri" w:eastAsia="宋体" w:cs="Times New Roman"/>
        </w:rPr>
      </w:pPr>
      <w:r>
        <w:rPr>
          <w:rFonts w:hint="eastAsia" w:ascii="Calibri" w:hAnsi="Calibri" w:eastAsia="宋体" w:cs="Times New Roman"/>
        </w:rPr>
        <w:t xml:space="preserve">       B.错误，城市的亮光不是唯一的原因。</w:t>
      </w:r>
    </w:p>
    <w:p>
      <w:pPr>
        <w:widowControl/>
        <w:jc w:val="left"/>
        <w:rPr>
          <w:rFonts w:ascii="Calibri" w:hAnsi="Calibri" w:eastAsia="宋体" w:cs="Times New Roman"/>
        </w:rPr>
      </w:pPr>
      <w:r>
        <w:rPr>
          <w:rFonts w:hint="eastAsia" w:ascii="Calibri" w:hAnsi="Calibri" w:eastAsia="宋体" w:cs="Times New Roman"/>
        </w:rPr>
        <w:t xml:space="preserve">       D.错误，“保护萤火虫不能光着眼于一个物种，而是要通过保护整片栖息地来保护许多物种。如果能做到这一点，引来的肯定不只这一种”，这里的“这一点”指的是保护整片栖息地。</w:t>
      </w:r>
    </w:p>
    <w:p>
      <w:pPr>
        <w:widowControl/>
        <w:jc w:val="left"/>
        <w:rPr>
          <w:rFonts w:ascii="Calibri" w:hAnsi="Calibri" w:eastAsia="宋体" w:cs="Times New Roman"/>
        </w:rPr>
      </w:pPr>
      <w:r>
        <w:rPr>
          <w:rFonts w:hint="eastAsia" w:ascii="Calibri" w:hAnsi="Calibri" w:eastAsia="宋体" w:cs="Times New Roman"/>
        </w:rPr>
        <w:t>16.考察对重点句子的理解及分析能力。（4分）“浪漫”，“残忍”各两分。</w:t>
      </w:r>
    </w:p>
    <w:p>
      <w:pPr>
        <w:widowControl/>
        <w:jc w:val="left"/>
        <w:rPr>
          <w:rFonts w:ascii="Calibri" w:hAnsi="Calibri" w:eastAsia="宋体" w:cs="Times New Roman"/>
        </w:rPr>
      </w:pPr>
      <w:r>
        <w:rPr>
          <w:rFonts w:hint="eastAsia" w:ascii="Calibri" w:hAnsi="Calibri" w:eastAsia="宋体" w:cs="Times New Roman"/>
        </w:rPr>
        <w:t>“浪漫”是因为萤火虫在黑暗中一闪一闪的很美丽，“残忍”是因为萤火虫本就不长途迁徙，目的地栖息环境又不太适合他，他几乎活不了几天，繁殖就更是不可能了。</w:t>
      </w:r>
    </w:p>
    <w:p>
      <w:pPr>
        <w:widowControl/>
        <w:jc w:val="left"/>
        <w:rPr>
          <w:rFonts w:ascii="Calibri" w:hAnsi="Calibri" w:eastAsia="宋体" w:cs="Times New Roman"/>
        </w:rPr>
      </w:pPr>
      <w:r>
        <w:rPr>
          <w:rFonts w:hint="eastAsia" w:ascii="Calibri" w:hAnsi="Calibri" w:eastAsia="宋体" w:cs="Times New Roman"/>
        </w:rPr>
        <w:t>17.</w:t>
      </w:r>
      <w:r>
        <w:rPr>
          <w:rFonts w:hint="eastAsia" w:ascii="宋体" w:hAnsi="宋体" w:eastAsia="宋体" w:cs="Times New Roman"/>
        </w:rPr>
        <w:t>①</w:t>
      </w:r>
      <w:r>
        <w:rPr>
          <w:rFonts w:hint="eastAsia" w:ascii="Calibri" w:hAnsi="Calibri" w:eastAsia="宋体" w:cs="Times New Roman"/>
        </w:rPr>
        <w:t>古代诗人借萤火虫抒情达意。</w:t>
      </w:r>
    </w:p>
    <w:p>
      <w:pPr>
        <w:widowControl/>
        <w:jc w:val="left"/>
        <w:rPr>
          <w:rFonts w:ascii="宋体" w:hAnsi="宋体" w:eastAsia="宋体" w:cs="Times New Roman"/>
        </w:rPr>
      </w:pPr>
      <w:r>
        <w:rPr>
          <w:rFonts w:hint="eastAsia" w:ascii="Calibri" w:hAnsi="Calibri" w:eastAsia="宋体" w:cs="Times New Roman"/>
        </w:rPr>
        <w:t xml:space="preserve">  </w:t>
      </w:r>
      <w:r>
        <w:rPr>
          <w:rFonts w:hint="eastAsia" w:ascii="宋体" w:hAnsi="宋体" w:eastAsia="宋体" w:cs="Times New Roman"/>
        </w:rPr>
        <w:t>②科学家受萤火虫发光器的启发，发明出荧光灯。</w:t>
      </w:r>
    </w:p>
    <w:p>
      <w:pPr>
        <w:widowControl/>
        <w:ind w:firstLine="210" w:firstLineChars="100"/>
        <w:jc w:val="left"/>
        <w:rPr>
          <w:rFonts w:ascii="宋体" w:hAnsi="宋体" w:eastAsia="宋体" w:cs="Times New Roman"/>
        </w:rPr>
      </w:pPr>
      <w:r>
        <w:rPr>
          <w:rFonts w:hint="eastAsia" w:ascii="宋体" w:hAnsi="宋体" w:eastAsia="宋体" w:cs="Times New Roman"/>
        </w:rPr>
        <w:t>③模仿荧光虫发光器的天然结构，应用在二极管设计中。</w:t>
      </w:r>
    </w:p>
    <w:p>
      <w:pPr>
        <w:widowControl/>
        <w:jc w:val="left"/>
        <w:rPr>
          <w:rFonts w:ascii="宋体" w:hAnsi="宋体" w:eastAsia="宋体" w:cs="Times New Roman"/>
        </w:rPr>
      </w:pPr>
      <w:r>
        <w:rPr>
          <w:rFonts w:hint="eastAsia" w:ascii="Calibri" w:hAnsi="Calibri" w:eastAsia="宋体" w:cs="Times New Roman"/>
        </w:rPr>
        <w:t xml:space="preserve">  </w:t>
      </w:r>
      <w:r>
        <w:rPr>
          <w:rFonts w:hint="eastAsia" w:ascii="宋体" w:hAnsi="宋体" w:eastAsia="宋体" w:cs="Times New Roman"/>
        </w:rPr>
        <w:t>④萤火虫特有的虫荧光素酶基因，越来越多地作为遗传标记的首选来检测基因表达。</w:t>
      </w:r>
    </w:p>
    <w:p>
      <w:pPr>
        <w:widowControl/>
        <w:jc w:val="left"/>
        <w:rPr>
          <w:rFonts w:ascii="宋体" w:hAnsi="宋体" w:eastAsia="宋体" w:cs="Times New Roman"/>
        </w:rPr>
      </w:pPr>
      <w:r>
        <w:rPr>
          <w:rFonts w:hint="eastAsia" w:ascii="Calibri" w:hAnsi="Calibri" w:eastAsia="宋体" w:cs="Times New Roman"/>
        </w:rPr>
        <w:t xml:space="preserve">  </w:t>
      </w:r>
      <w:r>
        <w:rPr>
          <w:rFonts w:hint="eastAsia" w:ascii="宋体" w:hAnsi="宋体" w:eastAsia="宋体" w:cs="Times New Roman"/>
        </w:rPr>
        <w:t>⑤萤火虫的基因移植后可较快地培育出新的抗病虫害的玉米新品系。(五选四,答中四点即可)</w:t>
      </w:r>
    </w:p>
    <w:p>
      <w:pPr>
        <w:widowControl/>
        <w:jc w:val="left"/>
        <w:rPr>
          <w:rFonts w:ascii="Calibri" w:hAnsi="Calibri" w:eastAsia="宋体" w:cs="Times New Roman"/>
        </w:rPr>
      </w:pPr>
      <w:r>
        <w:rPr>
          <w:rFonts w:hint="eastAsia" w:ascii="Calibri" w:hAnsi="Calibri" w:eastAsia="宋体" w:cs="Times New Roman"/>
        </w:rPr>
        <w:t>18.到街上寻红书包;珍藏红书包.</w:t>
      </w:r>
    </w:p>
    <w:p>
      <w:pPr>
        <w:widowControl/>
        <w:jc w:val="left"/>
        <w:rPr>
          <w:rFonts w:ascii="Calibri" w:hAnsi="Calibri" w:eastAsia="宋体" w:cs="Times New Roman"/>
        </w:rPr>
      </w:pPr>
      <w:r>
        <w:rPr>
          <w:rFonts w:hint="eastAsia" w:ascii="宋体" w:hAnsi="宋体" w:eastAsia="宋体" w:cs="宋体"/>
          <w:color w:val="2B2B2B"/>
          <w:kern w:val="0"/>
          <w:szCs w:val="21"/>
        </w:rPr>
        <w:t>19.答案示例1：运用排比修辞手法，用“一会儿…一会儿…一会儿”的句式，生动地写出美丽的红书包对“我”的巨大吸引力，表现了“我”渴望拥有红书包的迫切心情。（5分）</w:t>
      </w:r>
    </w:p>
    <w:p>
      <w:pPr>
        <w:widowControl/>
        <w:shd w:val="clear" w:color="auto" w:fill="FFFFFF"/>
        <w:spacing w:after="288" w:line="360" w:lineRule="atLeast"/>
        <w:ind w:firstLine="480"/>
        <w:jc w:val="left"/>
        <w:rPr>
          <w:rFonts w:ascii="宋体" w:hAnsi="宋体" w:eastAsia="宋体" w:cs="宋体"/>
          <w:color w:val="2B2B2B"/>
          <w:kern w:val="0"/>
          <w:szCs w:val="21"/>
        </w:rPr>
      </w:pPr>
      <w:r>
        <w:rPr>
          <w:rFonts w:hint="eastAsia" w:ascii="宋体" w:hAnsi="宋体" w:eastAsia="宋体" w:cs="宋体"/>
          <w:color w:val="2B2B2B"/>
          <w:kern w:val="0"/>
          <w:szCs w:val="21"/>
        </w:rPr>
        <w:t>答案示例2：运用动作描写，“站了许久”“凑近着看”“退远点看”“单眼看”等这些动作，生动地写出美丽的红书包对“我”的巨大吸引力，表现了“我”渴望拥有红书包的迫切心情。（5分）</w:t>
      </w:r>
    </w:p>
    <w:p>
      <w:pPr>
        <w:widowControl/>
        <w:shd w:val="clear" w:color="auto" w:fill="FFFFFF"/>
        <w:spacing w:after="288" w:line="360" w:lineRule="atLeast"/>
        <w:jc w:val="left"/>
        <w:rPr>
          <w:rFonts w:ascii="宋体" w:hAnsi="宋体" w:eastAsia="宋体" w:cs="宋体"/>
          <w:color w:val="2B2B2B"/>
          <w:kern w:val="0"/>
          <w:szCs w:val="21"/>
        </w:rPr>
      </w:pPr>
      <w:r>
        <w:rPr>
          <w:rFonts w:hint="eastAsia" w:ascii="宋体" w:hAnsi="宋体" w:eastAsia="宋体" w:cs="宋体"/>
          <w:color w:val="2B2B2B"/>
          <w:kern w:val="0"/>
          <w:szCs w:val="21"/>
        </w:rPr>
        <w:t>20.当“我”发现父亲的膝盖受伤后心情沉重起来，可看出“我”是个善良、体谅父母的人；“我”能反思自己之前的行为，看出“我”是个善于反省的人。（4分）</w:t>
      </w:r>
    </w:p>
    <w:p>
      <w:pPr>
        <w:widowControl/>
        <w:shd w:val="clear" w:color="auto" w:fill="FFFFFF"/>
        <w:spacing w:after="288" w:line="360" w:lineRule="atLeast"/>
        <w:ind w:firstLine="480"/>
        <w:jc w:val="left"/>
        <w:rPr>
          <w:rFonts w:ascii="宋体" w:hAnsi="宋体" w:eastAsia="宋体" w:cs="宋体"/>
          <w:color w:val="2B2B2B"/>
          <w:kern w:val="0"/>
          <w:szCs w:val="21"/>
        </w:rPr>
      </w:pPr>
      <w:r>
        <w:rPr>
          <w:rFonts w:hint="eastAsia" w:ascii="宋体" w:hAnsi="宋体" w:eastAsia="宋体" w:cs="宋体"/>
          <w:color w:val="2B2B2B"/>
          <w:kern w:val="0"/>
          <w:szCs w:val="21"/>
        </w:rPr>
        <w:t>21.答案示例：你好，你原来的那个红书包是多么漂亮啊！我为了得到这么美的书包而神魂颠倒呢。现在，你又有了一个书包，你的紫书包真漂亮，我看着可开心了。（4分）</w:t>
      </w:r>
    </w:p>
    <w:p>
      <w:pPr>
        <w:widowControl/>
        <w:ind w:firstLine="405"/>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22.文章的主旨：美好的东西不一定要想着去占有，能体会到美才是最美的事情。</w:t>
      </w:r>
    </w:p>
    <w:p>
      <w:pPr>
        <w:widowControl/>
        <w:ind w:firstLine="405"/>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链接材料中人们对苹果手机的疯狂，我认为是不对的。苹果手机是美好的东西，但未必要做出如此疯狂的占有举动。</w:t>
      </w:r>
    </w:p>
    <w:p>
      <w:pPr>
        <w:widowControl/>
        <w:jc w:val="left"/>
        <w:rPr>
          <w:rFonts w:ascii="Calibri" w:hAnsi="Calibri" w:eastAsia="宋体" w:cs="Times New Roman"/>
        </w:rPr>
      </w:pPr>
    </w:p>
    <w:p>
      <w:pPr>
        <w:adjustRightInd w:val="0"/>
        <w:snapToGrid w:val="0"/>
        <w:spacing w:line="360" w:lineRule="exact"/>
        <w:jc w:val="center"/>
        <w:rPr>
          <w:rFonts w:ascii="宋体" w:hAnsi="宋体" w:eastAsia="宋体" w:cs="Times New Roman"/>
          <w:b/>
          <w:sz w:val="30"/>
          <w:szCs w:val="30"/>
        </w:rPr>
      </w:pPr>
      <w:r>
        <w:rPr>
          <w:rFonts w:hint="eastAsia" w:ascii="宋体" w:hAnsi="宋体" w:eastAsia="宋体" w:cs="Times New Roman"/>
          <w:b/>
          <w:sz w:val="30"/>
          <w:szCs w:val="30"/>
        </w:rPr>
        <w:t>第三部分 写作（共60分）</w:t>
      </w:r>
    </w:p>
    <w:p>
      <w:pPr>
        <w:adjustRightInd w:val="0"/>
        <w:snapToGrid w:val="0"/>
        <w:spacing w:line="360" w:lineRule="exact"/>
        <w:rPr>
          <w:rFonts w:ascii="宋体" w:hAnsi="宋体" w:eastAsia="宋体" w:cs="Times New Roman"/>
          <w:b/>
          <w:szCs w:val="21"/>
        </w:rPr>
      </w:pPr>
      <w:r>
        <w:rPr>
          <w:rFonts w:hint="eastAsia" w:ascii="宋体" w:hAnsi="宋体" w:eastAsia="宋体" w:cs="Times New Roman"/>
          <w:b/>
          <w:szCs w:val="24"/>
        </w:rPr>
        <w:t>五、（1小题，60分）</w:t>
      </w:r>
    </w:p>
    <w:p>
      <w:pPr>
        <w:tabs>
          <w:tab w:val="left" w:pos="7200"/>
        </w:tabs>
        <w:jc w:val="left"/>
        <w:rPr>
          <w:rFonts w:ascii="宋体" w:hAnsi="宋体" w:eastAsia="宋体" w:cs="Times New Roman"/>
          <w:bCs/>
          <w:szCs w:val="24"/>
        </w:rPr>
      </w:pPr>
      <w:r>
        <w:rPr>
          <w:rFonts w:hint="eastAsia" w:ascii="宋体" w:hAnsi="宋体" w:eastAsia="宋体" w:cs="Times New Roman"/>
          <w:bCs/>
          <w:szCs w:val="24"/>
        </w:rPr>
        <w:t xml:space="preserve">23.（60分）                  </w:t>
      </w:r>
      <w:r>
        <w:rPr>
          <w:rFonts w:ascii="Times New Roman" w:hAnsi="Times New Roman" w:eastAsia="宋体" w:cs="Times New Roman"/>
          <w:bCs/>
          <w:szCs w:val="24"/>
        </w:rPr>
        <w:t>作文分项分等评分表</w:t>
      </w:r>
    </w:p>
    <w:tbl>
      <w:tblPr>
        <w:tblStyle w:val="9"/>
        <w:tblW w:w="7116"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79"/>
        <w:gridCol w:w="1348"/>
        <w:gridCol w:w="1578"/>
        <w:gridCol w:w="1727"/>
        <w:gridCol w:w="148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项目</w:t>
            </w:r>
          </w:p>
        </w:tc>
        <w:tc>
          <w:tcPr>
            <w:tcW w:w="13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一等</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二等</w:t>
            </w:r>
          </w:p>
        </w:tc>
        <w:tc>
          <w:tcPr>
            <w:tcW w:w="1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三等</w:t>
            </w: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四等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7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p>
          <w:p>
            <w:pPr>
              <w:jc w:val="center"/>
              <w:rPr>
                <w:rFonts w:ascii="宋体" w:hAnsi="宋体" w:eastAsia="宋体" w:cs="Times New Roman"/>
                <w:szCs w:val="21"/>
              </w:rPr>
            </w:pPr>
            <w:r>
              <w:rPr>
                <w:rFonts w:hint="eastAsia" w:ascii="宋体" w:hAnsi="宋体" w:eastAsia="宋体" w:cs="Times New Roman"/>
                <w:szCs w:val="21"/>
              </w:rPr>
              <w:t>内容</w:t>
            </w:r>
          </w:p>
          <w:p>
            <w:pPr>
              <w:jc w:val="center"/>
              <w:rPr>
                <w:rFonts w:ascii="宋体" w:hAnsi="宋体" w:eastAsia="宋体" w:cs="Times New Roman"/>
                <w:szCs w:val="21"/>
              </w:rPr>
            </w:pPr>
            <w:r>
              <w:rPr>
                <w:rFonts w:hint="eastAsia" w:ascii="宋体" w:hAnsi="宋体" w:eastAsia="宋体" w:cs="Times New Roman"/>
                <w:szCs w:val="21"/>
              </w:rPr>
              <w:t>（30</w:t>
            </w:r>
            <w:r>
              <w:rPr>
                <w:rFonts w:ascii="宋体" w:hAnsi="宋体" w:eastAsia="宋体" w:cs="Times New Roman"/>
                <w:szCs w:val="21"/>
              </w:rPr>
              <w:t>分）</w:t>
            </w:r>
          </w:p>
        </w:tc>
        <w:tc>
          <w:tcPr>
            <w:tcW w:w="13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30</w:t>
            </w:r>
            <w:r>
              <w:rPr>
                <w:rFonts w:ascii="宋体" w:hAnsi="宋体" w:eastAsia="宋体" w:cs="Times New Roman"/>
                <w:szCs w:val="21"/>
              </w:rPr>
              <w:t>—</w:t>
            </w:r>
            <w:r>
              <w:rPr>
                <w:rFonts w:hint="eastAsia" w:ascii="宋体" w:hAnsi="宋体" w:eastAsia="宋体" w:cs="Times New Roman"/>
                <w:szCs w:val="21"/>
              </w:rPr>
              <w:t>23</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2</w:t>
            </w:r>
            <w:r>
              <w:rPr>
                <w:rFonts w:ascii="宋体" w:hAnsi="宋体" w:eastAsia="宋体" w:cs="Times New Roman"/>
                <w:szCs w:val="21"/>
              </w:rPr>
              <w:t>—1</w:t>
            </w:r>
            <w:r>
              <w:rPr>
                <w:rFonts w:hint="eastAsia" w:ascii="宋体" w:hAnsi="宋体" w:eastAsia="宋体" w:cs="Times New Roman"/>
                <w:szCs w:val="21"/>
              </w:rPr>
              <w:t>6</w:t>
            </w:r>
          </w:p>
        </w:tc>
        <w:tc>
          <w:tcPr>
            <w:tcW w:w="1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5</w:t>
            </w:r>
            <w:r>
              <w:rPr>
                <w:rFonts w:ascii="宋体" w:hAnsi="宋体" w:eastAsia="宋体" w:cs="Times New Roman"/>
                <w:szCs w:val="21"/>
              </w:rPr>
              <w:t>—1</w:t>
            </w:r>
            <w:r>
              <w:rPr>
                <w:rFonts w:hint="eastAsia" w:ascii="宋体" w:hAnsi="宋体" w:eastAsia="宋体" w:cs="Times New Roman"/>
                <w:szCs w:val="21"/>
              </w:rPr>
              <w:t>1</w:t>
            </w: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10</w:t>
            </w:r>
            <w:r>
              <w:rPr>
                <w:rFonts w:ascii="宋体" w:hAnsi="宋体" w:eastAsia="宋体" w:cs="Times New Roman"/>
                <w:szCs w:val="21"/>
              </w:rPr>
              <w:t>—</w:t>
            </w:r>
            <w:r>
              <w:rPr>
                <w:rFonts w:hint="eastAsia" w:ascii="宋体" w:hAnsi="宋体" w:eastAsia="宋体" w:cs="Times New Roman"/>
                <w:szCs w:val="21"/>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7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Times New Roman"/>
                <w:szCs w:val="21"/>
              </w:rPr>
            </w:pPr>
          </w:p>
        </w:tc>
        <w:tc>
          <w:tcPr>
            <w:tcW w:w="13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切合题意</w:t>
            </w:r>
          </w:p>
          <w:p>
            <w:pPr>
              <w:jc w:val="center"/>
              <w:rPr>
                <w:rFonts w:ascii="宋体" w:hAnsi="宋体" w:eastAsia="宋体" w:cs="Times New Roman"/>
                <w:szCs w:val="21"/>
              </w:rPr>
            </w:pPr>
            <w:r>
              <w:rPr>
                <w:rFonts w:hint="eastAsia" w:ascii="宋体" w:hAnsi="宋体" w:eastAsia="宋体" w:cs="Times New Roman"/>
                <w:szCs w:val="21"/>
              </w:rPr>
              <w:t>中心突出</w:t>
            </w:r>
          </w:p>
          <w:p>
            <w:pPr>
              <w:jc w:val="center"/>
              <w:rPr>
                <w:rFonts w:ascii="宋体" w:hAnsi="宋体" w:eastAsia="宋体" w:cs="Times New Roman"/>
                <w:szCs w:val="21"/>
              </w:rPr>
            </w:pPr>
            <w:r>
              <w:rPr>
                <w:rFonts w:hint="eastAsia" w:ascii="宋体" w:hAnsi="宋体" w:eastAsia="宋体" w:cs="Times New Roman"/>
                <w:szCs w:val="21"/>
              </w:rPr>
              <w:t>内容充实</w:t>
            </w:r>
          </w:p>
          <w:p>
            <w:pPr>
              <w:ind w:firstLine="105" w:firstLineChars="50"/>
              <w:rPr>
                <w:rFonts w:ascii="宋体" w:hAnsi="宋体" w:eastAsia="宋体" w:cs="Times New Roman"/>
                <w:szCs w:val="21"/>
              </w:rPr>
            </w:pPr>
            <w:r>
              <w:rPr>
                <w:rFonts w:hint="eastAsia" w:ascii="宋体" w:hAnsi="宋体" w:eastAsia="宋体" w:cs="Times New Roman"/>
                <w:szCs w:val="21"/>
              </w:rPr>
              <w:t>情感真挚</w:t>
            </w:r>
          </w:p>
        </w:tc>
        <w:tc>
          <w:tcPr>
            <w:tcW w:w="1578" w:type="dxa"/>
            <w:tcBorders>
              <w:top w:val="single" w:color="auto" w:sz="4" w:space="0"/>
              <w:left w:val="single" w:color="auto" w:sz="4" w:space="0"/>
              <w:bottom w:val="single" w:color="auto" w:sz="4" w:space="0"/>
              <w:right w:val="single" w:color="auto" w:sz="4" w:space="0"/>
            </w:tcBorders>
            <w:vAlign w:val="center"/>
          </w:tcPr>
          <w:p>
            <w:pPr>
              <w:ind w:firstLine="105" w:firstLineChars="50"/>
              <w:jc w:val="center"/>
              <w:rPr>
                <w:rFonts w:ascii="宋体" w:hAnsi="宋体" w:eastAsia="宋体" w:cs="Times New Roman"/>
                <w:szCs w:val="21"/>
              </w:rPr>
            </w:pPr>
            <w:r>
              <w:rPr>
                <w:rFonts w:hint="eastAsia" w:ascii="宋体" w:hAnsi="宋体" w:eastAsia="宋体" w:cs="Times New Roman"/>
                <w:szCs w:val="21"/>
              </w:rPr>
              <w:t>符合题意</w:t>
            </w:r>
          </w:p>
          <w:p>
            <w:pPr>
              <w:ind w:firstLine="105" w:firstLineChars="50"/>
              <w:jc w:val="center"/>
              <w:rPr>
                <w:rFonts w:ascii="宋体" w:hAnsi="宋体" w:eastAsia="宋体" w:cs="Times New Roman"/>
                <w:szCs w:val="21"/>
              </w:rPr>
            </w:pPr>
            <w:r>
              <w:rPr>
                <w:rFonts w:hint="eastAsia" w:ascii="宋体" w:hAnsi="宋体" w:eastAsia="宋体" w:cs="Times New Roman"/>
                <w:szCs w:val="21"/>
              </w:rPr>
              <w:t>中心明确</w:t>
            </w:r>
          </w:p>
          <w:p>
            <w:pPr>
              <w:ind w:firstLine="105" w:firstLineChars="50"/>
              <w:jc w:val="center"/>
              <w:rPr>
                <w:rFonts w:ascii="宋体" w:hAnsi="宋体" w:eastAsia="宋体" w:cs="Times New Roman"/>
                <w:szCs w:val="21"/>
              </w:rPr>
            </w:pPr>
            <w:r>
              <w:rPr>
                <w:rFonts w:hint="eastAsia" w:ascii="宋体" w:hAnsi="宋体" w:eastAsia="宋体" w:cs="Times New Roman"/>
                <w:szCs w:val="21"/>
              </w:rPr>
              <w:t>内容较充实</w:t>
            </w:r>
          </w:p>
          <w:p>
            <w:pPr>
              <w:ind w:firstLine="105" w:firstLineChars="50"/>
              <w:jc w:val="center"/>
              <w:rPr>
                <w:rFonts w:ascii="宋体" w:hAnsi="宋体" w:eastAsia="宋体" w:cs="Times New Roman"/>
                <w:szCs w:val="21"/>
              </w:rPr>
            </w:pPr>
            <w:r>
              <w:rPr>
                <w:rFonts w:hint="eastAsia" w:ascii="宋体" w:hAnsi="宋体" w:eastAsia="宋体" w:cs="Times New Roman"/>
                <w:szCs w:val="21"/>
              </w:rPr>
              <w:t>情感真实</w:t>
            </w:r>
          </w:p>
        </w:tc>
        <w:tc>
          <w:tcPr>
            <w:tcW w:w="1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基本符合题意</w:t>
            </w:r>
          </w:p>
          <w:p>
            <w:pPr>
              <w:jc w:val="center"/>
              <w:rPr>
                <w:rFonts w:ascii="宋体" w:hAnsi="宋体" w:eastAsia="宋体" w:cs="Times New Roman"/>
                <w:szCs w:val="21"/>
              </w:rPr>
            </w:pPr>
            <w:r>
              <w:rPr>
                <w:rFonts w:hint="eastAsia" w:ascii="宋体" w:hAnsi="宋体" w:eastAsia="宋体" w:cs="Times New Roman"/>
                <w:szCs w:val="21"/>
              </w:rPr>
              <w:t>中心基本明确</w:t>
            </w:r>
          </w:p>
          <w:p>
            <w:pPr>
              <w:ind w:firstLine="315" w:firstLineChars="150"/>
              <w:rPr>
                <w:rFonts w:ascii="宋体" w:hAnsi="宋体" w:eastAsia="宋体" w:cs="Times New Roman"/>
                <w:szCs w:val="21"/>
              </w:rPr>
            </w:pPr>
            <w:r>
              <w:rPr>
                <w:rFonts w:hint="eastAsia" w:ascii="宋体" w:hAnsi="宋体" w:eastAsia="宋体" w:cs="Times New Roman"/>
                <w:szCs w:val="21"/>
              </w:rPr>
              <w:t>内容单薄</w:t>
            </w:r>
          </w:p>
          <w:p>
            <w:pPr>
              <w:ind w:firstLine="210" w:firstLineChars="100"/>
              <w:rPr>
                <w:rFonts w:ascii="宋体" w:hAnsi="宋体" w:eastAsia="宋体" w:cs="Times New Roman"/>
                <w:szCs w:val="21"/>
              </w:rPr>
            </w:pPr>
            <w:r>
              <w:rPr>
                <w:rFonts w:ascii="宋体" w:hAnsi="宋体" w:eastAsia="宋体" w:cs="Times New Roman"/>
                <w:szCs w:val="21"/>
              </w:rPr>
              <w:t>情感基本真实</w:t>
            </w:r>
          </w:p>
        </w:tc>
        <w:tc>
          <w:tcPr>
            <w:tcW w:w="1484" w:type="dxa"/>
            <w:tcBorders>
              <w:top w:val="single" w:color="auto" w:sz="4" w:space="0"/>
              <w:left w:val="single" w:color="auto" w:sz="4" w:space="0"/>
              <w:bottom w:val="single" w:color="auto" w:sz="4" w:space="0"/>
              <w:right w:val="single" w:color="auto" w:sz="4" w:space="0"/>
            </w:tcBorders>
            <w:vAlign w:val="center"/>
          </w:tcPr>
          <w:p>
            <w:pPr>
              <w:ind w:firstLine="105" w:firstLineChars="50"/>
              <w:jc w:val="center"/>
              <w:rPr>
                <w:rFonts w:ascii="宋体" w:hAnsi="宋体" w:eastAsia="宋体" w:cs="Times New Roman"/>
                <w:szCs w:val="21"/>
              </w:rPr>
            </w:pPr>
            <w:r>
              <w:rPr>
                <w:rFonts w:hint="eastAsia" w:ascii="宋体" w:hAnsi="宋体" w:eastAsia="宋体" w:cs="Times New Roman"/>
                <w:szCs w:val="21"/>
              </w:rPr>
              <w:t>偏离题意</w:t>
            </w:r>
          </w:p>
          <w:p>
            <w:pPr>
              <w:jc w:val="center"/>
              <w:rPr>
                <w:rFonts w:ascii="宋体" w:hAnsi="宋体" w:eastAsia="宋体" w:cs="Times New Roman"/>
                <w:szCs w:val="21"/>
              </w:rPr>
            </w:pPr>
            <w:r>
              <w:rPr>
                <w:rFonts w:hint="eastAsia" w:ascii="宋体" w:hAnsi="宋体" w:eastAsia="宋体" w:cs="Times New Roman"/>
                <w:szCs w:val="21"/>
              </w:rPr>
              <w:t>中心不明确</w:t>
            </w:r>
          </w:p>
          <w:p>
            <w:pPr>
              <w:ind w:firstLine="105" w:firstLineChars="50"/>
              <w:jc w:val="center"/>
              <w:rPr>
                <w:rFonts w:ascii="宋体" w:hAnsi="宋体" w:eastAsia="宋体" w:cs="Times New Roman"/>
                <w:szCs w:val="21"/>
              </w:rPr>
            </w:pPr>
            <w:r>
              <w:rPr>
                <w:rFonts w:hint="eastAsia" w:ascii="宋体" w:hAnsi="宋体" w:eastAsia="宋体" w:cs="Times New Roman"/>
                <w:szCs w:val="21"/>
              </w:rPr>
              <w:t>内容空泛</w:t>
            </w:r>
          </w:p>
          <w:p>
            <w:pPr>
              <w:jc w:val="center"/>
              <w:rPr>
                <w:rFonts w:ascii="宋体" w:hAnsi="宋体" w:eastAsia="宋体" w:cs="Times New Roman"/>
                <w:szCs w:val="21"/>
              </w:rPr>
            </w:pPr>
            <w:r>
              <w:rPr>
                <w:rFonts w:ascii="宋体" w:hAnsi="宋体" w:eastAsia="宋体" w:cs="Times New Roman"/>
                <w:szCs w:val="21"/>
              </w:rPr>
              <w:t>情感</w:t>
            </w:r>
            <w:r>
              <w:rPr>
                <w:rFonts w:hint="eastAsia" w:ascii="宋体" w:hAnsi="宋体" w:eastAsia="宋体" w:cs="Times New Roman"/>
                <w:szCs w:val="21"/>
              </w:rPr>
              <w:t>不真实</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7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语言</w:t>
            </w:r>
          </w:p>
          <w:p>
            <w:pPr>
              <w:jc w:val="center"/>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2</w:t>
            </w:r>
            <w:r>
              <w:rPr>
                <w:rFonts w:hint="eastAsia" w:ascii="宋体" w:hAnsi="宋体" w:eastAsia="宋体" w:cs="Times New Roman"/>
                <w:szCs w:val="21"/>
              </w:rPr>
              <w:t>0</w:t>
            </w:r>
            <w:r>
              <w:rPr>
                <w:rFonts w:ascii="宋体" w:hAnsi="宋体" w:eastAsia="宋体" w:cs="Times New Roman"/>
                <w:szCs w:val="21"/>
              </w:rPr>
              <w:t>分）</w:t>
            </w:r>
          </w:p>
        </w:tc>
        <w:tc>
          <w:tcPr>
            <w:tcW w:w="13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w:t>
            </w:r>
            <w:r>
              <w:rPr>
                <w:rFonts w:ascii="宋体" w:hAnsi="宋体" w:eastAsia="宋体" w:cs="Times New Roman"/>
                <w:szCs w:val="21"/>
              </w:rPr>
              <w:t>—</w:t>
            </w:r>
            <w:r>
              <w:rPr>
                <w:rFonts w:hint="eastAsia" w:ascii="宋体" w:hAnsi="宋体" w:eastAsia="宋体" w:cs="Times New Roman"/>
                <w:szCs w:val="21"/>
              </w:rPr>
              <w:t>16</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15</w:t>
            </w:r>
            <w:r>
              <w:rPr>
                <w:rFonts w:ascii="宋体" w:hAnsi="宋体" w:eastAsia="宋体" w:cs="Times New Roman"/>
                <w:szCs w:val="21"/>
              </w:rPr>
              <w:t>—1</w:t>
            </w:r>
            <w:r>
              <w:rPr>
                <w:rFonts w:hint="eastAsia" w:ascii="宋体" w:hAnsi="宋体" w:eastAsia="宋体" w:cs="Times New Roman"/>
                <w:szCs w:val="21"/>
              </w:rPr>
              <w:t>0</w:t>
            </w:r>
          </w:p>
        </w:tc>
        <w:tc>
          <w:tcPr>
            <w:tcW w:w="1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9</w:t>
            </w:r>
            <w:r>
              <w:rPr>
                <w:rFonts w:ascii="宋体" w:hAnsi="宋体" w:eastAsia="宋体" w:cs="Times New Roman"/>
                <w:szCs w:val="21"/>
              </w:rPr>
              <w:t>—</w:t>
            </w:r>
            <w:r>
              <w:rPr>
                <w:rFonts w:hint="eastAsia" w:ascii="宋体" w:hAnsi="宋体" w:eastAsia="宋体" w:cs="Times New Roman"/>
                <w:szCs w:val="21"/>
              </w:rPr>
              <w:t>6</w:t>
            </w: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5</w:t>
            </w:r>
            <w:r>
              <w:rPr>
                <w:rFonts w:ascii="宋体" w:hAnsi="宋体" w:eastAsia="宋体" w:cs="Times New Roman"/>
                <w:szCs w:val="21"/>
              </w:rPr>
              <w:t>—</w:t>
            </w:r>
            <w:r>
              <w:rPr>
                <w:rFonts w:hint="eastAsia" w:ascii="宋体" w:hAnsi="宋体" w:eastAsia="宋体" w:cs="Times New Roman"/>
                <w:szCs w:val="21"/>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7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Times New Roman"/>
                <w:szCs w:val="21"/>
              </w:rPr>
            </w:pPr>
          </w:p>
        </w:tc>
        <w:tc>
          <w:tcPr>
            <w:tcW w:w="13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语言准确</w:t>
            </w:r>
          </w:p>
          <w:p>
            <w:pPr>
              <w:jc w:val="center"/>
              <w:rPr>
                <w:rFonts w:ascii="宋体" w:hAnsi="宋体" w:eastAsia="宋体" w:cs="Times New Roman"/>
                <w:szCs w:val="21"/>
              </w:rPr>
            </w:pPr>
            <w:r>
              <w:rPr>
                <w:rFonts w:hint="eastAsia" w:ascii="宋体" w:hAnsi="宋体" w:eastAsia="宋体" w:cs="Times New Roman"/>
                <w:szCs w:val="21"/>
              </w:rPr>
              <w:t>流畅、生动</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语言准确</w:t>
            </w:r>
          </w:p>
          <w:p>
            <w:pPr>
              <w:jc w:val="center"/>
              <w:rPr>
                <w:rFonts w:ascii="宋体" w:hAnsi="宋体" w:eastAsia="宋体" w:cs="Times New Roman"/>
                <w:szCs w:val="21"/>
              </w:rPr>
            </w:pPr>
            <w:r>
              <w:rPr>
                <w:rFonts w:hint="eastAsia" w:ascii="宋体" w:hAnsi="宋体" w:eastAsia="宋体" w:cs="Times New Roman"/>
                <w:szCs w:val="21"/>
              </w:rPr>
              <w:t>通顺</w:t>
            </w:r>
          </w:p>
        </w:tc>
        <w:tc>
          <w:tcPr>
            <w:tcW w:w="1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语言基本通顺</w:t>
            </w:r>
          </w:p>
          <w:p>
            <w:pPr>
              <w:jc w:val="center"/>
              <w:rPr>
                <w:rFonts w:ascii="宋体" w:hAnsi="宋体" w:eastAsia="宋体" w:cs="Times New Roman"/>
                <w:szCs w:val="21"/>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语言不通顺</w:t>
            </w:r>
          </w:p>
          <w:p>
            <w:pPr>
              <w:jc w:val="center"/>
              <w:rPr>
                <w:rFonts w:ascii="宋体" w:hAnsi="宋体" w:eastAsia="宋体" w:cs="Times New Roman"/>
                <w:szCs w:val="21"/>
              </w:rPr>
            </w:pPr>
            <w:r>
              <w:rPr>
                <w:rFonts w:hint="eastAsia" w:ascii="宋体" w:hAnsi="宋体" w:eastAsia="宋体" w:cs="Times New Roman"/>
                <w:szCs w:val="21"/>
              </w:rPr>
              <w:t>语病多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7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结构</w:t>
            </w:r>
          </w:p>
          <w:p>
            <w:pPr>
              <w:jc w:val="center"/>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6分）</w:t>
            </w:r>
          </w:p>
        </w:tc>
        <w:tc>
          <w:tcPr>
            <w:tcW w:w="13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ascii="宋体" w:hAnsi="宋体" w:eastAsia="宋体" w:cs="Times New Roman"/>
                <w:szCs w:val="21"/>
              </w:rPr>
              <w:t>6</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ascii="宋体" w:hAnsi="宋体" w:eastAsia="宋体" w:cs="Times New Roman"/>
                <w:szCs w:val="21"/>
              </w:rPr>
              <w:t>5</w:t>
            </w:r>
          </w:p>
        </w:tc>
        <w:tc>
          <w:tcPr>
            <w:tcW w:w="1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ascii="宋体" w:hAnsi="宋体" w:eastAsia="宋体" w:cs="Times New Roman"/>
                <w:szCs w:val="21"/>
              </w:rPr>
              <w:t>4—3</w:t>
            </w: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7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Times New Roman"/>
                <w:szCs w:val="21"/>
              </w:rPr>
            </w:pPr>
          </w:p>
        </w:tc>
        <w:tc>
          <w:tcPr>
            <w:tcW w:w="13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结构严谨</w:t>
            </w:r>
          </w:p>
          <w:p>
            <w:pPr>
              <w:ind w:firstLine="105" w:firstLineChars="50"/>
              <w:rPr>
                <w:rFonts w:ascii="宋体" w:hAnsi="宋体" w:eastAsia="宋体" w:cs="Times New Roman"/>
                <w:szCs w:val="21"/>
              </w:rPr>
            </w:pPr>
            <w:r>
              <w:rPr>
                <w:rFonts w:hint="eastAsia" w:ascii="宋体" w:hAnsi="宋体" w:eastAsia="宋体" w:cs="Times New Roman"/>
                <w:szCs w:val="21"/>
              </w:rPr>
              <w:t>条理清晰</w:t>
            </w:r>
          </w:p>
        </w:tc>
        <w:tc>
          <w:tcPr>
            <w:tcW w:w="1578" w:type="dxa"/>
            <w:tcBorders>
              <w:top w:val="single" w:color="auto" w:sz="4" w:space="0"/>
              <w:left w:val="single" w:color="auto" w:sz="4" w:space="0"/>
              <w:bottom w:val="single" w:color="auto" w:sz="4" w:space="0"/>
              <w:right w:val="single" w:color="auto" w:sz="4" w:space="0"/>
            </w:tcBorders>
            <w:vAlign w:val="center"/>
          </w:tcPr>
          <w:p>
            <w:pPr>
              <w:ind w:firstLine="210" w:firstLineChars="100"/>
              <w:rPr>
                <w:rFonts w:ascii="宋体" w:hAnsi="宋体" w:eastAsia="宋体" w:cs="Times New Roman"/>
                <w:szCs w:val="21"/>
              </w:rPr>
            </w:pPr>
            <w:r>
              <w:rPr>
                <w:rFonts w:hint="eastAsia" w:ascii="宋体" w:hAnsi="宋体" w:eastAsia="宋体" w:cs="Times New Roman"/>
                <w:szCs w:val="21"/>
              </w:rPr>
              <w:t>结构完整</w:t>
            </w:r>
          </w:p>
          <w:p>
            <w:pPr>
              <w:jc w:val="center"/>
              <w:rPr>
                <w:rFonts w:ascii="宋体" w:hAnsi="宋体" w:eastAsia="宋体" w:cs="Times New Roman"/>
                <w:szCs w:val="21"/>
              </w:rPr>
            </w:pPr>
            <w:r>
              <w:rPr>
                <w:rFonts w:hint="eastAsia" w:ascii="宋体" w:hAnsi="宋体" w:eastAsia="宋体" w:cs="Times New Roman"/>
                <w:szCs w:val="21"/>
              </w:rPr>
              <w:t>条理较清晰</w:t>
            </w:r>
          </w:p>
        </w:tc>
        <w:tc>
          <w:tcPr>
            <w:tcW w:w="1727" w:type="dxa"/>
            <w:tcBorders>
              <w:top w:val="single" w:color="auto" w:sz="4" w:space="0"/>
              <w:left w:val="single" w:color="auto" w:sz="4" w:space="0"/>
              <w:bottom w:val="single" w:color="auto" w:sz="4" w:space="0"/>
              <w:right w:val="single" w:color="auto" w:sz="4" w:space="0"/>
            </w:tcBorders>
            <w:vAlign w:val="center"/>
          </w:tcPr>
          <w:p>
            <w:pPr>
              <w:ind w:firstLine="105" w:firstLineChars="50"/>
              <w:rPr>
                <w:rFonts w:ascii="宋体" w:hAnsi="宋体" w:eastAsia="宋体" w:cs="Times New Roman"/>
                <w:szCs w:val="21"/>
              </w:rPr>
            </w:pPr>
            <w:r>
              <w:rPr>
                <w:rFonts w:hint="eastAsia" w:ascii="宋体" w:hAnsi="宋体" w:eastAsia="宋体" w:cs="Times New Roman"/>
                <w:szCs w:val="21"/>
              </w:rPr>
              <w:t>结构基本完整</w:t>
            </w:r>
          </w:p>
          <w:p>
            <w:pPr>
              <w:ind w:firstLine="105" w:firstLineChars="50"/>
              <w:rPr>
                <w:rFonts w:ascii="宋体" w:hAnsi="宋体" w:eastAsia="宋体" w:cs="Times New Roman"/>
                <w:szCs w:val="21"/>
              </w:rPr>
            </w:pPr>
            <w:r>
              <w:rPr>
                <w:rFonts w:hint="eastAsia" w:ascii="宋体" w:hAnsi="宋体" w:eastAsia="宋体" w:cs="Times New Roman"/>
                <w:szCs w:val="21"/>
              </w:rPr>
              <w:t>条理基本清晰</w:t>
            </w: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结构不完整</w:t>
            </w:r>
          </w:p>
          <w:p>
            <w:pPr>
              <w:ind w:firstLine="105" w:firstLineChars="50"/>
              <w:rPr>
                <w:rFonts w:ascii="宋体" w:hAnsi="宋体" w:eastAsia="宋体" w:cs="Times New Roman"/>
                <w:szCs w:val="21"/>
              </w:rPr>
            </w:pPr>
            <w:r>
              <w:rPr>
                <w:rFonts w:hint="eastAsia" w:ascii="宋体" w:hAnsi="宋体" w:eastAsia="宋体" w:cs="Times New Roman"/>
                <w:szCs w:val="21"/>
              </w:rPr>
              <w:t>条理不清晰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69" w:hRule="atLeast"/>
          <w:jc w:val="center"/>
        </w:trPr>
        <w:tc>
          <w:tcPr>
            <w:tcW w:w="97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文面</w:t>
            </w:r>
          </w:p>
          <w:p>
            <w:pPr>
              <w:jc w:val="center"/>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4分）</w:t>
            </w:r>
          </w:p>
        </w:tc>
        <w:tc>
          <w:tcPr>
            <w:tcW w:w="13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ascii="宋体" w:hAnsi="宋体" w:eastAsia="宋体" w:cs="Times New Roman"/>
                <w:szCs w:val="21"/>
              </w:rPr>
              <w:t>4</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ascii="宋体" w:hAnsi="宋体" w:eastAsia="宋体" w:cs="Times New Roman"/>
                <w:szCs w:val="21"/>
              </w:rPr>
              <w:t>3</w:t>
            </w:r>
          </w:p>
        </w:tc>
        <w:tc>
          <w:tcPr>
            <w:tcW w:w="1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ascii="宋体" w:hAnsi="宋体" w:eastAsia="宋体" w:cs="Times New Roman"/>
                <w:szCs w:val="21"/>
              </w:rPr>
              <w:t>2</w:t>
            </w: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7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Times New Roman"/>
                <w:szCs w:val="21"/>
              </w:rPr>
            </w:pPr>
          </w:p>
        </w:tc>
        <w:tc>
          <w:tcPr>
            <w:tcW w:w="13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卷面整洁</w:t>
            </w:r>
          </w:p>
          <w:p>
            <w:pPr>
              <w:ind w:firstLine="105" w:firstLineChars="50"/>
              <w:rPr>
                <w:rFonts w:ascii="宋体" w:hAnsi="宋体" w:eastAsia="宋体" w:cs="Times New Roman"/>
                <w:szCs w:val="21"/>
              </w:rPr>
            </w:pPr>
            <w:r>
              <w:rPr>
                <w:rFonts w:hint="eastAsia" w:ascii="宋体" w:hAnsi="宋体" w:eastAsia="宋体" w:cs="Times New Roman"/>
                <w:szCs w:val="21"/>
              </w:rPr>
              <w:t>字体工整</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 xml:space="preserve"> 卷面较整洁</w:t>
            </w:r>
          </w:p>
          <w:p>
            <w:pPr>
              <w:ind w:firstLine="210" w:firstLineChars="100"/>
              <w:rPr>
                <w:rFonts w:ascii="宋体" w:hAnsi="宋体" w:eastAsia="宋体" w:cs="Times New Roman"/>
                <w:szCs w:val="21"/>
              </w:rPr>
            </w:pPr>
            <w:r>
              <w:rPr>
                <w:rFonts w:hint="eastAsia" w:ascii="宋体" w:hAnsi="宋体" w:eastAsia="宋体" w:cs="Times New Roman"/>
                <w:szCs w:val="21"/>
              </w:rPr>
              <w:t>字体端正</w:t>
            </w:r>
          </w:p>
        </w:tc>
        <w:tc>
          <w:tcPr>
            <w:tcW w:w="1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卷面基本整洁</w:t>
            </w:r>
          </w:p>
          <w:p>
            <w:pPr>
              <w:ind w:firstLine="210" w:firstLineChars="100"/>
              <w:rPr>
                <w:rFonts w:ascii="宋体" w:hAnsi="宋体" w:eastAsia="宋体" w:cs="Times New Roman"/>
                <w:szCs w:val="21"/>
              </w:rPr>
            </w:pPr>
            <w:r>
              <w:rPr>
                <w:rFonts w:hint="eastAsia" w:ascii="宋体" w:hAnsi="宋体" w:eastAsia="宋体" w:cs="Times New Roman"/>
                <w:szCs w:val="21"/>
              </w:rPr>
              <w:t>字体清楚</w:t>
            </w: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ascii="宋体" w:hAnsi="宋体" w:eastAsia="宋体" w:cs="Times New Roman"/>
                <w:szCs w:val="21"/>
              </w:rPr>
              <w:t xml:space="preserve"> 卷面不整洁</w:t>
            </w:r>
          </w:p>
          <w:p>
            <w:pPr>
              <w:ind w:firstLine="210" w:firstLineChars="100"/>
              <w:rPr>
                <w:rFonts w:ascii="宋体" w:hAnsi="宋体" w:eastAsia="宋体" w:cs="Times New Roman"/>
                <w:szCs w:val="21"/>
              </w:rPr>
            </w:pPr>
            <w:r>
              <w:rPr>
                <w:rFonts w:hint="eastAsia" w:ascii="宋体" w:hAnsi="宋体" w:eastAsia="宋体" w:cs="Times New Roman"/>
                <w:szCs w:val="21"/>
              </w:rPr>
              <w:t>字迹难辨</w:t>
            </w:r>
          </w:p>
        </w:tc>
      </w:tr>
    </w:tbl>
    <w:p>
      <w:pPr>
        <w:rPr>
          <w:rFonts w:ascii="宋体" w:hAnsi="宋体" w:eastAsia="宋体" w:cs="Times New Roman"/>
          <w:szCs w:val="24"/>
        </w:rPr>
      </w:pPr>
    </w:p>
    <w:p>
      <w:pPr>
        <w:rPr>
          <w:rFonts w:ascii="Calibri" w:hAnsi="Calibri" w:eastAsia="宋体" w:cs="Times New Roman"/>
        </w:rPr>
      </w:pPr>
    </w:p>
    <w:p>
      <w:pPr>
        <w:spacing w:line="300" w:lineRule="auto"/>
        <w:jc w:val="center"/>
        <w:rPr>
          <w:rFonts w:ascii="宋体" w:hAnsi="宋体" w:eastAsia="宋体" w:cs="宋体"/>
          <w:bCs/>
          <w:color w:val="000000"/>
          <w:sz w:val="24"/>
          <w:szCs w:val="24"/>
        </w:rPr>
      </w:pPr>
    </w:p>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书宋简体">
    <w:altName w:val="黑体"/>
    <w:panose1 w:val="00000000000000000000"/>
    <w:charset w:val="7A"/>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Arial Rounded MT Bold">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6736817"/>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2"/>
      <w:numFmt w:val="chineseCounting"/>
      <w:suff w:val="nothing"/>
      <w:lvlText w:val="（%1）"/>
      <w:lvlJc w:val="left"/>
    </w:lvl>
  </w:abstractNum>
  <w:abstractNum w:abstractNumId="1">
    <w:nsid w:val="00000005"/>
    <w:multiLevelType w:val="singleLevel"/>
    <w:tmpl w:val="00000005"/>
    <w:lvl w:ilvl="0" w:tentative="0">
      <w:start w:val="5"/>
      <w:numFmt w:val="decimal"/>
      <w:suff w:val="nothing"/>
      <w:lvlText w:val="%1."/>
      <w:lvlJc w:val="left"/>
    </w:lvl>
  </w:abstractNum>
  <w:abstractNum w:abstractNumId="2">
    <w:nsid w:val="00000007"/>
    <w:multiLevelType w:val="singleLevel"/>
    <w:tmpl w:val="00000007"/>
    <w:lvl w:ilvl="0" w:tentative="0">
      <w:start w:val="1"/>
      <w:numFmt w:val="decimal"/>
      <w:suff w:val="nothing"/>
      <w:lvlText w:val="（%1）"/>
      <w:lvlJc w:val="left"/>
    </w:lvl>
  </w:abstractNum>
  <w:abstractNum w:abstractNumId="3">
    <w:nsid w:val="00000008"/>
    <w:multiLevelType w:val="singleLevel"/>
    <w:tmpl w:val="00000008"/>
    <w:lvl w:ilvl="0" w:tentative="0">
      <w:start w:val="11"/>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25B2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2"/>
    <w:semiHidden/>
    <w:unhideWhenUsed/>
    <w:uiPriority w:val="99"/>
    <w:rPr>
      <w:b/>
      <w:bCs/>
    </w:rPr>
  </w:style>
  <w:style w:type="paragraph" w:styleId="3">
    <w:name w:val="annotation text"/>
    <w:basedOn w:val="1"/>
    <w:link w:val="11"/>
    <w:semiHidden/>
    <w:unhideWhenUsed/>
    <w:qFormat/>
    <w:uiPriority w:val="99"/>
    <w:pPr>
      <w:jc w:val="left"/>
    </w:pPr>
  </w:style>
  <w:style w:type="paragraph" w:styleId="4">
    <w:name w:val="Balloon Text"/>
    <w:basedOn w:val="1"/>
    <w:link w:val="13"/>
    <w:semiHidden/>
    <w:unhideWhenUsed/>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uiPriority w:val="99"/>
    <w:rPr>
      <w:sz w:val="21"/>
      <w:szCs w:val="21"/>
    </w:rPr>
  </w:style>
  <w:style w:type="table" w:styleId="10">
    <w:name w:val="Table Grid"/>
    <w:basedOn w:val="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批注文字 Char"/>
    <w:basedOn w:val="7"/>
    <w:link w:val="3"/>
    <w:semiHidden/>
    <w:uiPriority w:val="99"/>
  </w:style>
  <w:style w:type="character" w:customStyle="1" w:styleId="12">
    <w:name w:val="批注主题 Char"/>
    <w:basedOn w:val="11"/>
    <w:link w:val="2"/>
    <w:semiHidden/>
    <w:uiPriority w:val="99"/>
    <w:rPr>
      <w:b/>
      <w:bCs/>
    </w:rPr>
  </w:style>
  <w:style w:type="character" w:customStyle="1" w:styleId="13">
    <w:name w:val="批注框文本 Char"/>
    <w:basedOn w:val="7"/>
    <w:link w:val="4"/>
    <w:semiHidden/>
    <w:uiPriority w:val="99"/>
    <w:rPr>
      <w:sz w:val="18"/>
      <w:szCs w:val="18"/>
    </w:rPr>
  </w:style>
  <w:style w:type="character" w:customStyle="1" w:styleId="14">
    <w:name w:val="页眉 Char"/>
    <w:basedOn w:val="7"/>
    <w:link w:val="6"/>
    <w:qFormat/>
    <w:uiPriority w:val="0"/>
    <w:rPr>
      <w:sz w:val="18"/>
      <w:szCs w:val="18"/>
    </w:rPr>
  </w:style>
  <w:style w:type="character" w:customStyle="1" w:styleId="15">
    <w:name w:val="页脚 Char"/>
    <w:basedOn w:val="7"/>
    <w:link w:val="5"/>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1767</Words>
  <Characters>10074</Characters>
  <Lines>83</Lines>
  <Paragraphs>23</Paragraphs>
  <TotalTime>1</TotalTime>
  <ScaleCrop>false</ScaleCrop>
  <LinksUpToDate>false</LinksUpToDate>
  <CharactersWithSpaces>11818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2018-11-08T02:50:00Z</dcterms:created>
  <dc:creator>3L</dc:creator>
  <cp:lastModifiedBy>A豆子 *…*</cp:lastModifiedBy>
  <dcterms:modified xsi:type="dcterms:W3CDTF">2018-12-27T07:24:49Z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