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DB7" w:rsidRDefault="00CE6111">
      <w:pPr>
        <w:jc w:val="center"/>
        <w:rPr>
          <w:lang w:eastAsia="zh-CN"/>
        </w:rPr>
      </w:pPr>
      <w:r w:rsidRPr="00CE6111">
        <w:rPr>
          <w:rFonts w:hint="eastAsia"/>
          <w:b/>
          <w:bCs/>
          <w:sz w:val="28"/>
          <w:szCs w:val="28"/>
        </w:rPr>
        <w:t>一年级下册数学一课一练</w:t>
      </w:r>
      <w:r w:rsidRPr="00CE6111">
        <w:rPr>
          <w:rFonts w:hint="eastAsia"/>
          <w:b/>
          <w:bCs/>
          <w:sz w:val="28"/>
          <w:szCs w:val="28"/>
        </w:rPr>
        <w:t>-11.</w:t>
      </w:r>
      <w:r w:rsidRPr="00CE6111">
        <w:rPr>
          <w:rFonts w:hint="eastAsia"/>
          <w:b/>
          <w:bCs/>
          <w:sz w:val="28"/>
          <w:szCs w:val="28"/>
        </w:rPr>
        <w:t>认识</w:t>
      </w:r>
      <w:r w:rsidRPr="00CE6111">
        <w:rPr>
          <w:rFonts w:hint="eastAsia"/>
          <w:b/>
          <w:bCs/>
          <w:sz w:val="28"/>
          <w:szCs w:val="28"/>
        </w:rPr>
        <w:t>100</w:t>
      </w:r>
      <w:r w:rsidRPr="00CE6111">
        <w:rPr>
          <w:rFonts w:hint="eastAsia"/>
          <w:b/>
          <w:bCs/>
          <w:sz w:val="28"/>
          <w:szCs w:val="28"/>
        </w:rPr>
        <w:t>与整十数</w:t>
      </w:r>
      <w:r w:rsidRPr="00CE6111">
        <w:rPr>
          <w:rFonts w:hint="eastAsia"/>
          <w:b/>
          <w:bCs/>
          <w:sz w:val="28"/>
          <w:szCs w:val="28"/>
        </w:rPr>
        <w:t xml:space="preserve"> </w:t>
      </w:r>
      <w:bookmarkStart w:id="0" w:name="_GoBack"/>
      <w:bookmarkEnd w:id="0"/>
    </w:p>
    <w:p w:rsidR="00FD0DB7" w:rsidRDefault="00CE6111">
      <w:r>
        <w:rPr>
          <w:b/>
          <w:bCs/>
          <w:sz w:val="24"/>
          <w:szCs w:val="24"/>
        </w:rPr>
        <w:t>一、单选题</w:t>
      </w:r>
      <w:r>
        <w:rPr>
          <w:b/>
          <w:bCs/>
          <w:sz w:val="24"/>
          <w:szCs w:val="24"/>
        </w:rPr>
        <w:t xml:space="preserve"> </w:t>
      </w:r>
    </w:p>
    <w:p w:rsidR="00FD0DB7" w:rsidRDefault="00CE6111">
      <w:pPr>
        <w:spacing w:after="0"/>
      </w:pPr>
      <w:r>
        <w:rPr>
          <w:color w:val="000000"/>
        </w:rPr>
        <w:t>1.</w:t>
      </w:r>
      <w:r>
        <w:rPr>
          <w:color w:val="000000"/>
        </w:rPr>
        <w:t>从</w:t>
      </w:r>
      <w:r>
        <w:rPr>
          <w:color w:val="000000"/>
        </w:rPr>
        <w:t>67</w:t>
      </w:r>
      <w:r>
        <w:rPr>
          <w:color w:val="000000"/>
        </w:rPr>
        <w:t>开始往后数，数到</w:t>
      </w:r>
      <w:r>
        <w:rPr>
          <w:color w:val="000000"/>
        </w:rPr>
        <w:t>73</w:t>
      </w:r>
      <w:r>
        <w:rPr>
          <w:color w:val="000000"/>
        </w:rPr>
        <w:t>是第</w:t>
      </w:r>
      <w:r>
        <w:rPr>
          <w:color w:val="000000"/>
        </w:rPr>
        <w:t>(    )</w:t>
      </w:r>
      <w:r>
        <w:rPr>
          <w:color w:val="000000"/>
        </w:rPr>
        <w:t>个数。</w:t>
      </w:r>
      <w:r>
        <w:rPr>
          <w:color w:val="000000"/>
        </w:rPr>
        <w:t xml:space="preserve">            </w:t>
      </w:r>
    </w:p>
    <w:p w:rsidR="00FD0DB7" w:rsidRDefault="00CE6111">
      <w:pPr>
        <w:spacing w:after="0"/>
        <w:ind w:left="150"/>
      </w:pPr>
      <w:r>
        <w:rPr>
          <w:color w:val="000000"/>
        </w:rPr>
        <w:t>A. 6  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4DFE2CCF" wp14:editId="2B09E4A1">
            <wp:extent cx="19101" cy="38202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7  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3594CFC0" wp14:editId="28F2DBBB">
            <wp:extent cx="19101" cy="38202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9</w:t>
      </w:r>
    </w:p>
    <w:p w:rsidR="00CE6111" w:rsidRDefault="00CE6111">
      <w:pPr>
        <w:spacing w:after="0"/>
      </w:pPr>
      <w:r>
        <w:rPr>
          <w:color w:val="000000"/>
        </w:rPr>
        <w:t>2.</w:t>
      </w:r>
      <w:r>
        <w:rPr>
          <w:color w:val="000000"/>
        </w:rPr>
        <w:t>用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 wp14:anchorId="07E46CC1" wp14:editId="612CD717">
            <wp:extent cx="286474" cy="353314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474" cy="353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表示</w:t>
      </w:r>
      <w:r>
        <w:rPr>
          <w:color w:val="000000"/>
        </w:rPr>
        <w:t>10</w:t>
      </w:r>
      <w:r>
        <w:rPr>
          <w:color w:val="000000"/>
        </w:rPr>
        <w:t>，用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 wp14:anchorId="1044894A" wp14:editId="30539FFE">
            <wp:extent cx="248272" cy="248272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8272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表示</w:t>
      </w:r>
      <w:r>
        <w:rPr>
          <w:color w:val="000000"/>
        </w:rPr>
        <w:t>1</w:t>
      </w:r>
      <w:r>
        <w:rPr>
          <w:color w:val="000000"/>
        </w:rPr>
        <w:t>，哪一堆大于</w:t>
      </w:r>
      <w:r>
        <w:rPr>
          <w:color w:val="000000"/>
        </w:rPr>
        <w:t xml:space="preserve">50? </w:t>
      </w:r>
      <w:r>
        <w:rPr>
          <w:color w:val="000000"/>
        </w:rPr>
        <w:t>（</w:t>
      </w:r>
      <w:r>
        <w:rPr>
          <w:color w:val="000000"/>
        </w:rPr>
        <w:t xml:space="preserve">  </w:t>
      </w:r>
      <w:r>
        <w:rPr>
          <w:color w:val="000000"/>
        </w:rPr>
        <w:t>）</w:t>
      </w:r>
    </w:p>
    <w:p w:rsidR="00CE6111" w:rsidRDefault="00CE6111">
      <w:pPr>
        <w:spacing w:after="0"/>
      </w:pPr>
      <w:r>
        <w:rPr>
          <w:color w:val="000000"/>
        </w:rPr>
        <w:t>A. </w:t>
      </w:r>
      <w:r>
        <w:rPr>
          <w:noProof/>
          <w:lang w:eastAsia="zh-CN"/>
        </w:rPr>
        <w:drawing>
          <wp:inline distT="0" distB="0" distL="0" distR="0" wp14:anchorId="132DB163" wp14:editId="5AFADBD6">
            <wp:extent cx="802132" cy="69709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02132" cy="69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color w:val="000000"/>
        </w:rPr>
        <w:t>              </w:t>
      </w:r>
      <w:r>
        <w:rPr>
          <w:noProof/>
          <w:lang w:eastAsia="zh-CN"/>
        </w:rPr>
        <w:drawing>
          <wp:inline distT="0" distB="0" distL="0" distR="0" wp14:anchorId="64D07569" wp14:editId="2C3520BA">
            <wp:extent cx="9550" cy="38202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noProof/>
          <w:lang w:eastAsia="zh-CN"/>
        </w:rPr>
        <w:drawing>
          <wp:inline distT="0" distB="0" distL="0" distR="0" wp14:anchorId="0D354269" wp14:editId="4F416A85">
            <wp:extent cx="802132" cy="69709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02132" cy="69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color w:val="000000"/>
        </w:rPr>
        <w:t>              </w:t>
      </w:r>
      <w:r>
        <w:rPr>
          <w:noProof/>
          <w:lang w:eastAsia="zh-CN"/>
        </w:rPr>
        <w:drawing>
          <wp:inline distT="0" distB="0" distL="0" distR="0" wp14:anchorId="1BA048E2" wp14:editId="6F18D466">
            <wp:extent cx="9550" cy="38202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noProof/>
          <w:lang w:eastAsia="zh-CN"/>
        </w:rPr>
        <w:drawing>
          <wp:inline distT="0" distB="0" distL="0" distR="0" wp14:anchorId="26994624" wp14:editId="61249AEF">
            <wp:extent cx="830771" cy="725729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30771" cy="725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color w:val="000000"/>
        </w:rPr>
        <w:t>              </w:t>
      </w:r>
      <w:r>
        <w:rPr>
          <w:noProof/>
          <w:lang w:eastAsia="zh-CN"/>
        </w:rPr>
        <w:drawing>
          <wp:inline distT="0" distB="0" distL="0" distR="0" wp14:anchorId="5458A415" wp14:editId="679B8AA0">
            <wp:extent cx="9550" cy="38202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noProof/>
          <w:lang w:eastAsia="zh-CN"/>
        </w:rPr>
        <w:drawing>
          <wp:inline distT="0" distB="0" distL="0" distR="0" wp14:anchorId="55220386" wp14:editId="14EE1EFF">
            <wp:extent cx="802132" cy="75438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02132" cy="754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0DB7" w:rsidRDefault="00CE6111">
      <w:pPr>
        <w:spacing w:after="0"/>
      </w:pPr>
      <w:r>
        <w:rPr>
          <w:color w:val="000000"/>
        </w:rPr>
        <w:t>3.</w:t>
      </w:r>
      <w:r>
        <w:rPr>
          <w:color w:val="000000"/>
        </w:rPr>
        <w:t>最接近</w:t>
      </w:r>
      <w:r>
        <w:rPr>
          <w:color w:val="000000"/>
        </w:rPr>
        <w:t>100</w:t>
      </w:r>
      <w:r>
        <w:rPr>
          <w:color w:val="000000"/>
        </w:rPr>
        <w:t>的数是（</w:t>
      </w:r>
      <w:r>
        <w:rPr>
          <w:color w:val="000000"/>
        </w:rPr>
        <w:t xml:space="preserve">   </w:t>
      </w:r>
      <w:r>
        <w:rPr>
          <w:color w:val="000000"/>
        </w:rPr>
        <w:t>）。</w:t>
      </w:r>
      <w:r>
        <w:rPr>
          <w:color w:val="000000"/>
        </w:rPr>
        <w:t xml:space="preserve">            </w:t>
      </w:r>
    </w:p>
    <w:p w:rsidR="00FD0DB7" w:rsidRDefault="00CE6111">
      <w:pPr>
        <w:spacing w:after="0"/>
        <w:ind w:left="150"/>
      </w:pPr>
      <w:r>
        <w:rPr>
          <w:color w:val="000000"/>
        </w:rPr>
        <w:t>A. 90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0E27E505" wp14:editId="2B89B620">
            <wp:extent cx="19101" cy="38202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95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5D1CC423" wp14:editId="339D5CBD">
            <wp:extent cx="19101" cy="38202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99</w:t>
      </w:r>
    </w:p>
    <w:p w:rsidR="00CE6111" w:rsidRDefault="00CE6111">
      <w:pPr>
        <w:spacing w:after="0"/>
      </w:pPr>
      <w:r>
        <w:rPr>
          <w:color w:val="000000"/>
        </w:rPr>
        <w:t>4.8</w:t>
      </w:r>
      <w:r>
        <w:rPr>
          <w:color w:val="000000"/>
        </w:rPr>
        <w:t>个一和</w:t>
      </w:r>
      <w:r>
        <w:rPr>
          <w:color w:val="000000"/>
        </w:rPr>
        <w:t>6</w:t>
      </w:r>
      <w:r>
        <w:rPr>
          <w:color w:val="000000"/>
        </w:rPr>
        <w:t>个十合起来是</w:t>
      </w:r>
      <w:r>
        <w:rPr>
          <w:color w:val="000000"/>
        </w:rPr>
        <w:t>(   )</w:t>
      </w:r>
      <w:r>
        <w:rPr>
          <w:color w:val="000000"/>
        </w:rPr>
        <w:t>。</w:t>
      </w:r>
    </w:p>
    <w:p w:rsidR="00CE6111" w:rsidRDefault="00CE6111">
      <w:pPr>
        <w:spacing w:after="0"/>
      </w:pPr>
      <w:r>
        <w:rPr>
          <w:color w:val="000000"/>
        </w:rPr>
        <w:t>A. 86</w:t>
      </w:r>
      <w:r>
        <w:t xml:space="preserve"> </w:t>
      </w:r>
      <w:r>
        <w:rPr>
          <w:color w:val="000000"/>
        </w:rPr>
        <w:t>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36FB9953" wp14:editId="6D35D6BF">
            <wp:extent cx="19101" cy="38202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68</w:t>
      </w:r>
      <w:r>
        <w:t xml:space="preserve"> </w:t>
      </w:r>
      <w:r>
        <w:rPr>
          <w:color w:val="000000"/>
        </w:rPr>
        <w:t>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457C562C" wp14:editId="4E02A854">
            <wp:extent cx="19101" cy="38202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14</w:t>
      </w:r>
    </w:p>
    <w:p w:rsidR="00FD0DB7" w:rsidRDefault="00CE6111">
      <w:pPr>
        <w:spacing w:after="0"/>
      </w:pPr>
      <w:r>
        <w:rPr>
          <w:color w:val="000000"/>
        </w:rPr>
        <w:t>5.5</w:t>
      </w:r>
      <w:r>
        <w:rPr>
          <w:color w:val="000000"/>
        </w:rPr>
        <w:t>个盒子能装下这些菠萝吗？（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</w:t>
      </w:r>
    </w:p>
    <w:p w:rsidR="00FD0DB7" w:rsidRDefault="00CE6111">
      <w:pPr>
        <w:spacing w:after="0"/>
      </w:pPr>
      <w:r>
        <w:rPr>
          <w:noProof/>
          <w:lang w:eastAsia="zh-CN"/>
        </w:rPr>
        <w:drawing>
          <wp:inline distT="0" distB="0" distL="0" distR="0" wp14:anchorId="57009041" wp14:editId="4BAB037A">
            <wp:extent cx="5366614" cy="226314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366614" cy="2263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0DB7" w:rsidRDefault="00CE6111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能</w:t>
      </w:r>
      <w:r>
        <w:rPr>
          <w:color w:val="000000"/>
        </w:rPr>
        <w:t>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7AB12E71" wp14:editId="7A4F9E0F">
            <wp:extent cx="9550" cy="38202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不能</w:t>
      </w:r>
      <w:r>
        <w:rPr>
          <w:color w:val="000000"/>
        </w:rPr>
        <w:t>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5B6F8CC6" wp14:editId="61787459">
            <wp:extent cx="9550" cy="38202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无法确定</w:t>
      </w:r>
    </w:p>
    <w:p w:rsidR="00FD0DB7" w:rsidRDefault="00CE6111">
      <w:pPr>
        <w:spacing w:after="0"/>
      </w:pPr>
      <w:r>
        <w:rPr>
          <w:color w:val="000000"/>
        </w:rPr>
        <w:t>6.</w:t>
      </w:r>
      <w:r>
        <w:rPr>
          <w:color w:val="000000"/>
        </w:rPr>
        <w:t>共有（</w:t>
      </w:r>
      <w:r>
        <w:rPr>
          <w:color w:val="000000"/>
        </w:rPr>
        <w:t xml:space="preserve">   </w:t>
      </w:r>
      <w:r>
        <w:rPr>
          <w:color w:val="000000"/>
        </w:rPr>
        <w:t>）个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 wp14:anchorId="6514742A" wp14:editId="5CB9566F">
            <wp:extent cx="343764" cy="334226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43764" cy="334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。</w:t>
      </w:r>
      <w:r>
        <w:rPr>
          <w:color w:val="000000"/>
        </w:rPr>
        <w:t xml:space="preserve">  </w:t>
      </w:r>
    </w:p>
    <w:p w:rsidR="00FD0DB7" w:rsidRDefault="00CE6111">
      <w:pPr>
        <w:spacing w:after="0"/>
      </w:pPr>
      <w:r>
        <w:rPr>
          <w:noProof/>
          <w:lang w:eastAsia="zh-CN"/>
        </w:rPr>
        <w:drawing>
          <wp:inline distT="0" distB="0" distL="0" distR="0" wp14:anchorId="4D35BEBC" wp14:editId="21E3070B">
            <wp:extent cx="3800551" cy="1642453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800551" cy="1642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0DB7" w:rsidRDefault="00CE6111">
      <w:pPr>
        <w:spacing w:after="0"/>
        <w:ind w:left="150"/>
      </w:pPr>
      <w:r>
        <w:rPr>
          <w:color w:val="000000"/>
        </w:rPr>
        <w:t>A. 24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1D91F52F" wp14:editId="0377CACB">
            <wp:extent cx="19101" cy="38202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34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25AB827F" wp14:editId="3FBA172E">
            <wp:extent cx="19101" cy="38202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44</w:t>
      </w:r>
    </w:p>
    <w:p w:rsidR="00FD0DB7" w:rsidRDefault="00CE6111">
      <w:r>
        <w:rPr>
          <w:b/>
          <w:bCs/>
          <w:sz w:val="24"/>
          <w:szCs w:val="24"/>
        </w:rPr>
        <w:t>二、判断题</w:t>
      </w:r>
      <w:r>
        <w:rPr>
          <w:b/>
          <w:bCs/>
          <w:sz w:val="24"/>
          <w:szCs w:val="24"/>
        </w:rPr>
        <w:t xml:space="preserve"> </w:t>
      </w:r>
    </w:p>
    <w:p w:rsidR="00FD0DB7" w:rsidRDefault="00CE6111">
      <w:pPr>
        <w:spacing w:after="0"/>
      </w:pPr>
      <w:r>
        <w:rPr>
          <w:color w:val="000000"/>
        </w:rPr>
        <w:t>7.76</w:t>
      </w:r>
      <w:r>
        <w:rPr>
          <w:color w:val="000000"/>
        </w:rPr>
        <w:t>是由</w:t>
      </w:r>
      <w:r>
        <w:rPr>
          <w:color w:val="000000"/>
        </w:rPr>
        <w:t>7</w:t>
      </w:r>
      <w:r>
        <w:rPr>
          <w:color w:val="000000"/>
        </w:rPr>
        <w:t>个一和</w:t>
      </w:r>
      <w:r>
        <w:rPr>
          <w:color w:val="000000"/>
        </w:rPr>
        <w:t>6</w:t>
      </w:r>
      <w:r>
        <w:rPr>
          <w:color w:val="000000"/>
        </w:rPr>
        <w:t>个十组成的。</w:t>
      </w:r>
      <w:r>
        <w:rPr>
          <w:color w:val="000000"/>
        </w:rPr>
        <w:t xml:space="preserve">(    )    </w:t>
      </w:r>
    </w:p>
    <w:p w:rsidR="00FD0DB7" w:rsidRDefault="00CE6111">
      <w:pPr>
        <w:spacing w:after="0"/>
      </w:pPr>
      <w:r>
        <w:rPr>
          <w:color w:val="000000"/>
        </w:rPr>
        <w:lastRenderedPageBreak/>
        <w:t>8.</w:t>
      </w:r>
      <w:r>
        <w:rPr>
          <w:color w:val="000000"/>
        </w:rPr>
        <w:t>读数和写数都要从个位起。</w:t>
      </w:r>
      <w:r>
        <w:rPr>
          <w:color w:val="000000"/>
        </w:rPr>
        <w:t xml:space="preserve">    </w:t>
      </w:r>
    </w:p>
    <w:p w:rsidR="00FD0DB7" w:rsidRDefault="00CE6111">
      <w:pPr>
        <w:spacing w:after="0"/>
      </w:pPr>
      <w:r>
        <w:rPr>
          <w:color w:val="000000"/>
        </w:rPr>
        <w:t>9.80</w:t>
      </w:r>
      <w:r>
        <w:rPr>
          <w:color w:val="000000"/>
        </w:rPr>
        <w:t>前面一个数是</w:t>
      </w:r>
      <w:r>
        <w:rPr>
          <w:color w:val="000000"/>
        </w:rPr>
        <w:t>78</w:t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FD0DB7" w:rsidRDefault="00CE6111">
      <w:pPr>
        <w:spacing w:after="0"/>
      </w:pPr>
      <w:r>
        <w:rPr>
          <w:color w:val="000000"/>
        </w:rPr>
        <w:t>10.</w:t>
      </w:r>
      <w:r>
        <w:rPr>
          <w:color w:val="000000"/>
        </w:rPr>
        <w:t>从</w:t>
      </w:r>
      <w:r>
        <w:rPr>
          <w:color w:val="000000"/>
        </w:rPr>
        <w:t>86</w:t>
      </w:r>
      <w:r>
        <w:rPr>
          <w:color w:val="000000"/>
        </w:rPr>
        <w:t>到</w:t>
      </w:r>
      <w:r>
        <w:rPr>
          <w:color w:val="000000"/>
        </w:rPr>
        <w:t>97</w:t>
      </w:r>
      <w:r>
        <w:rPr>
          <w:color w:val="000000"/>
        </w:rPr>
        <w:t>共有</w:t>
      </w:r>
      <w:r>
        <w:rPr>
          <w:color w:val="000000"/>
        </w:rPr>
        <w:t>10</w:t>
      </w:r>
      <w:r>
        <w:rPr>
          <w:color w:val="000000"/>
        </w:rPr>
        <w:t>个数。（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  </w:t>
      </w:r>
    </w:p>
    <w:p w:rsidR="00FD0DB7" w:rsidRDefault="00CE6111">
      <w:pPr>
        <w:spacing w:after="0"/>
      </w:pPr>
      <w:r>
        <w:rPr>
          <w:color w:val="000000"/>
        </w:rPr>
        <w:t>11.</w:t>
      </w:r>
      <w:r>
        <w:rPr>
          <w:color w:val="000000"/>
        </w:rPr>
        <w:t>与</w:t>
      </w:r>
      <w:r>
        <w:rPr>
          <w:color w:val="000000"/>
        </w:rPr>
        <w:t>74</w:t>
      </w:r>
      <w:r>
        <w:rPr>
          <w:color w:val="000000"/>
        </w:rPr>
        <w:t>相邻的两个数是</w:t>
      </w:r>
      <w:r>
        <w:rPr>
          <w:color w:val="000000"/>
        </w:rPr>
        <w:t>75</w:t>
      </w:r>
      <w:r>
        <w:rPr>
          <w:color w:val="000000"/>
        </w:rPr>
        <w:t>和</w:t>
      </w:r>
      <w:r>
        <w:rPr>
          <w:color w:val="000000"/>
        </w:rPr>
        <w:t>76</w:t>
      </w:r>
      <w:r>
        <w:rPr>
          <w:color w:val="000000"/>
        </w:rPr>
        <w:t>。</w:t>
      </w:r>
      <w:r>
        <w:rPr>
          <w:color w:val="000000"/>
        </w:rPr>
        <w:t xml:space="preserve">(    )    </w:t>
      </w:r>
    </w:p>
    <w:p w:rsidR="00FD0DB7" w:rsidRDefault="00CE6111">
      <w:r>
        <w:rPr>
          <w:b/>
          <w:bCs/>
          <w:sz w:val="24"/>
          <w:szCs w:val="24"/>
        </w:rPr>
        <w:t>三、填空题</w:t>
      </w:r>
      <w:r>
        <w:rPr>
          <w:b/>
          <w:bCs/>
          <w:sz w:val="24"/>
          <w:szCs w:val="24"/>
        </w:rPr>
        <w:t xml:space="preserve"> </w:t>
      </w:r>
    </w:p>
    <w:p w:rsidR="00FD0DB7" w:rsidRDefault="00CE6111">
      <w:pPr>
        <w:spacing w:after="0"/>
      </w:pPr>
      <w:r>
        <w:rPr>
          <w:color w:val="000000"/>
        </w:rPr>
        <w:t>12.</w:t>
      </w:r>
      <w:r>
        <w:rPr>
          <w:color w:val="000000"/>
        </w:rPr>
        <w:t>写出十位上是</w:t>
      </w:r>
      <w:r>
        <w:rPr>
          <w:color w:val="000000"/>
        </w:rPr>
        <w:t>5</w:t>
      </w:r>
      <w:r>
        <w:rPr>
          <w:color w:val="000000"/>
        </w:rPr>
        <w:t>的两位数：</w:t>
      </w:r>
      <w:r>
        <w:rPr>
          <w:color w:val="000000"/>
        </w:rPr>
        <w:t>51</w:t>
      </w:r>
      <w:r>
        <w:rPr>
          <w:color w:val="000000"/>
        </w:rPr>
        <w:t>，</w:t>
      </w:r>
      <w:r>
        <w:rPr>
          <w:color w:val="000000"/>
        </w:rPr>
        <w:t>________</w:t>
      </w:r>
      <w:r>
        <w:rPr>
          <w:color w:val="000000"/>
        </w:rPr>
        <w:t>，</w:t>
      </w:r>
      <w:r>
        <w:rPr>
          <w:color w:val="000000"/>
        </w:rPr>
        <w:t>________</w:t>
      </w:r>
      <w:r>
        <w:rPr>
          <w:color w:val="000000"/>
        </w:rPr>
        <w:t>，</w:t>
      </w:r>
      <w:r>
        <w:rPr>
          <w:color w:val="000000"/>
        </w:rPr>
        <w:t>________</w:t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FD0DB7" w:rsidRDefault="00CE6111">
      <w:pPr>
        <w:spacing w:after="0"/>
      </w:pPr>
      <w:r>
        <w:rPr>
          <w:color w:val="000000"/>
        </w:rPr>
        <w:t>13.</w:t>
      </w:r>
      <w:r>
        <w:rPr>
          <w:color w:val="000000"/>
        </w:rPr>
        <w:t>所有十位上数字是</w:t>
      </w:r>
      <w:r>
        <w:rPr>
          <w:color w:val="000000"/>
        </w:rPr>
        <w:t>6</w:t>
      </w:r>
      <w:r>
        <w:rPr>
          <w:color w:val="000000"/>
        </w:rPr>
        <w:t>的两位数。</w:t>
      </w:r>
      <w:r>
        <w:rPr>
          <w:color w:val="000000"/>
        </w:rPr>
        <w:t xml:space="preserve">________    </w:t>
      </w:r>
    </w:p>
    <w:p w:rsidR="00FD0DB7" w:rsidRDefault="00CE6111">
      <w:pPr>
        <w:spacing w:after="0"/>
      </w:pPr>
      <w:r>
        <w:rPr>
          <w:color w:val="000000"/>
        </w:rPr>
        <w:t>14.78</w:t>
      </w:r>
      <w:r>
        <w:rPr>
          <w:color w:val="000000"/>
        </w:rPr>
        <w:t>后面的第</w:t>
      </w:r>
      <w:r>
        <w:rPr>
          <w:color w:val="000000"/>
        </w:rPr>
        <w:t>5</w:t>
      </w:r>
      <w:r>
        <w:rPr>
          <w:color w:val="000000"/>
        </w:rPr>
        <w:t>个数是</w:t>
      </w:r>
      <w:r>
        <w:rPr>
          <w:color w:val="000000"/>
        </w:rPr>
        <w:t>________</w:t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FD0DB7" w:rsidRDefault="00CE6111">
      <w:pPr>
        <w:spacing w:after="0"/>
      </w:pPr>
      <w:r>
        <w:rPr>
          <w:color w:val="000000"/>
        </w:rPr>
        <w:t>15.</w:t>
      </w:r>
      <w:r>
        <w:rPr>
          <w:color w:val="000000"/>
        </w:rPr>
        <w:t>百位上的数是</w:t>
      </w:r>
      <w:r>
        <w:rPr>
          <w:color w:val="000000"/>
        </w:rPr>
        <w:t>1</w:t>
      </w:r>
      <w:r>
        <w:rPr>
          <w:color w:val="000000"/>
        </w:rPr>
        <w:t>，个位和十位上的数都是</w:t>
      </w:r>
      <w:r>
        <w:rPr>
          <w:color w:val="000000"/>
        </w:rPr>
        <w:t>0</w:t>
      </w:r>
      <w:r>
        <w:rPr>
          <w:color w:val="000000"/>
        </w:rPr>
        <w:t>，这个数是</w:t>
      </w:r>
      <w:r>
        <w:rPr>
          <w:color w:val="000000"/>
        </w:rPr>
        <w:t>________</w:t>
      </w:r>
      <w:r>
        <w:rPr>
          <w:color w:val="000000"/>
        </w:rPr>
        <w:t>，它是最小的</w:t>
      </w:r>
      <w:r>
        <w:rPr>
          <w:color w:val="000000"/>
        </w:rPr>
        <w:t>________</w:t>
      </w:r>
      <w:r>
        <w:rPr>
          <w:color w:val="000000"/>
        </w:rPr>
        <w:t>位数。</w:t>
      </w:r>
      <w:r>
        <w:rPr>
          <w:color w:val="000000"/>
        </w:rPr>
        <w:t xml:space="preserve">    </w:t>
      </w:r>
    </w:p>
    <w:p w:rsidR="00CE6111" w:rsidRDefault="00CE6111">
      <w:pPr>
        <w:spacing w:after="0"/>
      </w:pPr>
      <w:r>
        <w:rPr>
          <w:color w:val="000000"/>
        </w:rPr>
        <w:t>16.</w:t>
      </w:r>
      <w:r>
        <w:rPr>
          <w:color w:val="000000"/>
        </w:rPr>
        <w:t>填一填。</w:t>
      </w:r>
    </w:p>
    <w:p w:rsidR="00CE6111" w:rsidRDefault="00CE6111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）由</w:t>
      </w:r>
      <w:r>
        <w:rPr>
          <w:color w:val="000000"/>
        </w:rPr>
        <w:t>6</w:t>
      </w:r>
      <w:r>
        <w:rPr>
          <w:color w:val="000000"/>
        </w:rPr>
        <w:t>个一和</w:t>
      </w:r>
      <w:r>
        <w:rPr>
          <w:color w:val="000000"/>
        </w:rPr>
        <w:t>5</w:t>
      </w:r>
      <w:r>
        <w:rPr>
          <w:color w:val="000000"/>
        </w:rPr>
        <w:t>个十组成的数是</w:t>
      </w:r>
      <w:r>
        <w:rPr>
          <w:color w:val="000000"/>
        </w:rPr>
        <w:t>________</w:t>
      </w:r>
      <w:r>
        <w:rPr>
          <w:color w:val="000000"/>
        </w:rPr>
        <w:t>。</w:t>
      </w:r>
    </w:p>
    <w:p w:rsidR="00CE6111" w:rsidRDefault="00CE6111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）一个两位数，十位上是</w:t>
      </w:r>
      <w:r>
        <w:rPr>
          <w:color w:val="000000"/>
        </w:rPr>
        <w:t>6</w:t>
      </w:r>
      <w:r>
        <w:rPr>
          <w:color w:val="000000"/>
        </w:rPr>
        <w:t>，个位上的数比十位上的数小</w:t>
      </w:r>
      <w:r>
        <w:rPr>
          <w:color w:val="000000"/>
        </w:rPr>
        <w:t>2</w:t>
      </w:r>
      <w:r>
        <w:rPr>
          <w:color w:val="000000"/>
        </w:rPr>
        <w:t>，这个数是</w:t>
      </w:r>
      <w:r>
        <w:rPr>
          <w:color w:val="000000"/>
        </w:rPr>
        <w:t>________</w:t>
      </w:r>
      <w:r>
        <w:rPr>
          <w:color w:val="000000"/>
        </w:rPr>
        <w:t>。</w:t>
      </w:r>
    </w:p>
    <w:p w:rsidR="00CE6111" w:rsidRDefault="00CE6111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）有一个两位数，十位上与个位上的数字之和是</w:t>
      </w:r>
      <w:r>
        <w:rPr>
          <w:color w:val="000000"/>
        </w:rPr>
        <w:t>8</w:t>
      </w:r>
      <w:r>
        <w:rPr>
          <w:color w:val="000000"/>
        </w:rPr>
        <w:t>，这个数可能是：</w:t>
      </w:r>
      <w:r>
        <w:rPr>
          <w:color w:val="000000"/>
        </w:rPr>
        <w:t>________</w:t>
      </w:r>
    </w:p>
    <w:p w:rsidR="00FD0DB7" w:rsidRDefault="00CE6111">
      <w:pPr>
        <w:spacing w:after="0"/>
      </w:pPr>
      <w:r>
        <w:rPr>
          <w:color w:val="000000"/>
        </w:rPr>
        <w:t>17.</w:t>
      </w:r>
      <w:r>
        <w:rPr>
          <w:color w:val="000000"/>
        </w:rPr>
        <w:t>在正确答案右边画</w:t>
      </w:r>
      <w:r>
        <w:rPr>
          <w:color w:val="000000"/>
        </w:rPr>
        <w:t xml:space="preserve">“ </w:t>
      </w:r>
      <w:r>
        <w:rPr>
          <w:noProof/>
          <w:lang w:eastAsia="zh-CN"/>
        </w:rPr>
        <w:drawing>
          <wp:inline distT="0" distB="0" distL="0" distR="0" wp14:anchorId="489F5F43" wp14:editId="251658CB">
            <wp:extent cx="229184" cy="257823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9184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”</w:t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FD0DB7" w:rsidRDefault="00CE6111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）下面哪个数最接近</w:t>
      </w:r>
      <w:r>
        <w:rPr>
          <w:color w:val="000000"/>
        </w:rPr>
        <w:t>70</w:t>
      </w:r>
      <w:r>
        <w:rPr>
          <w:color w:val="000000"/>
        </w:rPr>
        <w:t>？</w:t>
      </w:r>
      <w:r>
        <w:rPr>
          <w:color w:val="000000"/>
        </w:rPr>
        <w:t xml:space="preserve">  </w:t>
      </w:r>
    </w:p>
    <w:p w:rsidR="00FD0DB7" w:rsidRDefault="00CE6111">
      <w:pPr>
        <w:spacing w:after="0"/>
      </w:pPr>
      <w:r>
        <w:rPr>
          <w:color w:val="000000"/>
        </w:rPr>
        <w:t xml:space="preserve">59 </w:t>
      </w:r>
      <w:r>
        <w:rPr>
          <w:noProof/>
          <w:lang w:eastAsia="zh-CN"/>
        </w:rPr>
        <w:drawing>
          <wp:inline distT="0" distB="0" distL="0" distR="0" wp14:anchorId="65593A36" wp14:editId="2B1B1AFC">
            <wp:extent cx="276924" cy="257823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  72 </w:t>
      </w:r>
      <w:r>
        <w:rPr>
          <w:noProof/>
          <w:lang w:eastAsia="zh-CN"/>
        </w:rPr>
        <w:drawing>
          <wp:inline distT="0" distB="0" distL="0" distR="0" wp14:anchorId="49E70891" wp14:editId="3F408668">
            <wp:extent cx="276924" cy="257823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  82 </w:t>
      </w:r>
      <w:r>
        <w:rPr>
          <w:noProof/>
          <w:lang w:eastAsia="zh-CN"/>
        </w:rPr>
        <w:drawing>
          <wp:inline distT="0" distB="0" distL="0" distR="0" wp14:anchorId="2971148E" wp14:editId="722E5E14">
            <wp:extent cx="276924" cy="257823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  69 </w:t>
      </w:r>
      <w:r>
        <w:rPr>
          <w:noProof/>
          <w:lang w:eastAsia="zh-CN"/>
        </w:rPr>
        <w:drawing>
          <wp:inline distT="0" distB="0" distL="0" distR="0" wp14:anchorId="77DC24F1" wp14:editId="53821F2C">
            <wp:extent cx="276924" cy="257823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0DB7" w:rsidRDefault="00CE6111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100</w:t>
      </w:r>
      <w:r>
        <w:rPr>
          <w:color w:val="000000"/>
        </w:rPr>
        <w:t>的百位上的</w:t>
      </w:r>
      <w:r>
        <w:rPr>
          <w:color w:val="000000"/>
        </w:rPr>
        <w:t>1</w:t>
      </w:r>
      <w:r>
        <w:rPr>
          <w:color w:val="000000"/>
        </w:rPr>
        <w:t>表示多少？</w:t>
      </w:r>
      <w:r>
        <w:rPr>
          <w:color w:val="000000"/>
        </w:rPr>
        <w:t xml:space="preserve">  </w:t>
      </w:r>
    </w:p>
    <w:p w:rsidR="00FD0DB7" w:rsidRDefault="00CE6111">
      <w:pPr>
        <w:spacing w:after="0"/>
      </w:pPr>
      <w:r>
        <w:rPr>
          <w:color w:val="000000"/>
        </w:rPr>
        <w:t>1</w:t>
      </w:r>
      <w:r>
        <w:rPr>
          <w:color w:val="000000"/>
        </w:rPr>
        <w:t>个十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 wp14:anchorId="41F2AAEF" wp14:editId="15946566">
            <wp:extent cx="276924" cy="257823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  </w:t>
      </w:r>
      <w:r>
        <w:rPr>
          <w:color w:val="000000"/>
        </w:rPr>
        <w:t>十个一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 wp14:anchorId="7902B3F9" wp14:editId="77BF40F4">
            <wp:extent cx="276924" cy="257823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  </w:t>
      </w:r>
      <w:r>
        <w:rPr>
          <w:color w:val="000000"/>
        </w:rPr>
        <w:t>一个百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 wp14:anchorId="7F2BC740" wp14:editId="4D87D0C5">
            <wp:extent cx="276924" cy="257823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0DB7" w:rsidRDefault="00CE6111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）一个数从右起，第二位是什么数位？</w:t>
      </w:r>
      <w:r>
        <w:rPr>
          <w:color w:val="000000"/>
        </w:rPr>
        <w:t xml:space="preserve">  </w:t>
      </w:r>
    </w:p>
    <w:p w:rsidR="00FD0DB7" w:rsidRDefault="00CE6111">
      <w:pPr>
        <w:spacing w:after="0"/>
      </w:pPr>
      <w:r>
        <w:rPr>
          <w:color w:val="000000"/>
        </w:rPr>
        <w:t>个位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 wp14:anchorId="6E60EC68" wp14:editId="175A3FA1">
            <wp:extent cx="276924" cy="257823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  </w:t>
      </w:r>
      <w:r>
        <w:rPr>
          <w:color w:val="000000"/>
        </w:rPr>
        <w:t>十位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 wp14:anchorId="7C47C1E6" wp14:editId="67E6A085">
            <wp:extent cx="276924" cy="257823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  </w:t>
      </w:r>
      <w:r>
        <w:rPr>
          <w:color w:val="000000"/>
        </w:rPr>
        <w:t>百位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 wp14:anchorId="15A8F3D9" wp14:editId="0D9F8408">
            <wp:extent cx="276924" cy="257823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0DB7" w:rsidRDefault="00CE6111">
      <w:r>
        <w:rPr>
          <w:b/>
          <w:bCs/>
          <w:sz w:val="24"/>
          <w:szCs w:val="24"/>
        </w:rPr>
        <w:t>四、解答题</w:t>
      </w:r>
      <w:r>
        <w:rPr>
          <w:b/>
          <w:bCs/>
          <w:sz w:val="24"/>
          <w:szCs w:val="24"/>
        </w:rPr>
        <w:t xml:space="preserve"> </w:t>
      </w:r>
    </w:p>
    <w:p w:rsidR="00FD0DB7" w:rsidRDefault="00CE6111">
      <w:pPr>
        <w:spacing w:after="0"/>
      </w:pPr>
      <w:r>
        <w:rPr>
          <w:color w:val="000000"/>
        </w:rPr>
        <w:t>18.</w:t>
      </w:r>
      <w:r>
        <w:rPr>
          <w:color w:val="000000"/>
        </w:rPr>
        <w:t>把踢进网的足球涂上你喜</w:t>
      </w:r>
      <w:r>
        <w:rPr>
          <w:color w:val="000000"/>
        </w:rPr>
        <w:t>欢的颜色。</w:t>
      </w:r>
    </w:p>
    <w:p w:rsidR="00FD0DB7" w:rsidRDefault="00CE6111">
      <w:pPr>
        <w:spacing w:after="0"/>
      </w:pPr>
      <w:r>
        <w:rPr>
          <w:noProof/>
          <w:lang w:eastAsia="zh-CN"/>
        </w:rPr>
        <w:drawing>
          <wp:inline distT="0" distB="0" distL="0" distR="0" wp14:anchorId="2EB8FB2F" wp14:editId="098906BB">
            <wp:extent cx="3714610" cy="639788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714610" cy="639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0DB7" w:rsidRDefault="00CE6111">
      <w:pPr>
        <w:spacing w:after="0"/>
      </w:pPr>
      <w:r>
        <w:rPr>
          <w:color w:val="000000"/>
        </w:rPr>
        <w:t>19.</w:t>
      </w:r>
      <w:r>
        <w:rPr>
          <w:color w:val="000000"/>
        </w:rPr>
        <w:t>猜猜我是什么数。</w:t>
      </w:r>
    </w:p>
    <w:p w:rsidR="00FD0DB7" w:rsidRDefault="00CE6111">
      <w:pPr>
        <w:spacing w:after="0"/>
      </w:pPr>
      <w:r>
        <w:rPr>
          <w:noProof/>
          <w:lang w:eastAsia="zh-CN"/>
        </w:rPr>
        <w:drawing>
          <wp:inline distT="0" distB="0" distL="0" distR="0" wp14:anchorId="68D3E070" wp14:editId="235624D9">
            <wp:extent cx="1833436" cy="1136345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33436" cy="113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6111" w:rsidRDefault="00CE6111">
      <w:pPr>
        <w:spacing w:after="0"/>
      </w:pPr>
      <w:r>
        <w:rPr>
          <w:color w:val="000000"/>
        </w:rPr>
        <w:t>20.</w:t>
      </w:r>
      <w:r>
        <w:rPr>
          <w:color w:val="000000"/>
        </w:rPr>
        <w:t>猜一猜。</w:t>
      </w:r>
    </w:p>
    <w:p w:rsidR="00FD0DB7" w:rsidRDefault="00CE6111">
      <w:pPr>
        <w:spacing w:after="0"/>
      </w:pPr>
      <w:r>
        <w:rPr>
          <w:noProof/>
          <w:lang w:eastAsia="zh-CN"/>
        </w:rPr>
        <w:lastRenderedPageBreak/>
        <w:drawing>
          <wp:inline distT="0" distB="0" distL="0" distR="0" wp14:anchorId="3AD04B7C" wp14:editId="63ECA5CB">
            <wp:extent cx="4526293" cy="1193648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526293" cy="1193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0DB7" w:rsidRDefault="00CE6111">
      <w:r>
        <w:rPr>
          <w:b/>
          <w:bCs/>
          <w:sz w:val="24"/>
          <w:szCs w:val="24"/>
        </w:rPr>
        <w:t>五、综合题</w:t>
      </w:r>
      <w:r>
        <w:rPr>
          <w:b/>
          <w:bCs/>
          <w:sz w:val="24"/>
          <w:szCs w:val="24"/>
        </w:rPr>
        <w:t xml:space="preserve"> </w:t>
      </w:r>
    </w:p>
    <w:p w:rsidR="00FD0DB7" w:rsidRDefault="00CE6111">
      <w:pPr>
        <w:spacing w:after="0"/>
      </w:pPr>
      <w:r>
        <w:rPr>
          <w:color w:val="000000"/>
        </w:rPr>
        <w:t>21.</w:t>
      </w:r>
      <w:r>
        <w:rPr>
          <w:color w:val="000000"/>
        </w:rPr>
        <w:t>写出下面各数后面的三个数。</w:t>
      </w:r>
      <w:r>
        <w:rPr>
          <w:color w:val="000000"/>
        </w:rPr>
        <w:t xml:space="preserve">    </w:t>
      </w:r>
    </w:p>
    <w:p w:rsidR="00FD0DB7" w:rsidRDefault="00CE6111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）四十五、</w:t>
      </w:r>
      <w:r>
        <w:rPr>
          <w:color w:val="000000"/>
        </w:rPr>
        <w:t>________</w:t>
      </w:r>
      <w:r>
        <w:rPr>
          <w:color w:val="000000"/>
        </w:rPr>
        <w:t>、</w:t>
      </w:r>
      <w:r>
        <w:rPr>
          <w:color w:val="000000"/>
        </w:rPr>
        <w:t>________</w:t>
      </w:r>
      <w:r>
        <w:rPr>
          <w:color w:val="000000"/>
        </w:rPr>
        <w:t>、</w:t>
      </w:r>
      <w:r>
        <w:rPr>
          <w:color w:val="000000"/>
        </w:rPr>
        <w:t>________</w:t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FD0DB7" w:rsidRDefault="00CE6111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）六十八、</w:t>
      </w:r>
      <w:r>
        <w:rPr>
          <w:color w:val="000000"/>
        </w:rPr>
        <w:t>________</w:t>
      </w:r>
      <w:r>
        <w:rPr>
          <w:color w:val="000000"/>
        </w:rPr>
        <w:t>、</w:t>
      </w:r>
      <w:r>
        <w:rPr>
          <w:color w:val="000000"/>
        </w:rPr>
        <w:t>________</w:t>
      </w:r>
      <w:r>
        <w:rPr>
          <w:color w:val="000000"/>
        </w:rPr>
        <w:t>、</w:t>
      </w:r>
      <w:r>
        <w:rPr>
          <w:color w:val="000000"/>
        </w:rPr>
        <w:t>________</w:t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FD0DB7" w:rsidRDefault="00CE6111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）九十六、</w:t>
      </w:r>
      <w:r>
        <w:rPr>
          <w:color w:val="000000"/>
        </w:rPr>
        <w:t>________</w:t>
      </w:r>
      <w:r>
        <w:rPr>
          <w:color w:val="000000"/>
        </w:rPr>
        <w:t>、</w:t>
      </w:r>
      <w:r>
        <w:rPr>
          <w:color w:val="000000"/>
        </w:rPr>
        <w:t>________</w:t>
      </w:r>
      <w:r>
        <w:rPr>
          <w:color w:val="000000"/>
        </w:rPr>
        <w:t>、</w:t>
      </w:r>
      <w:r>
        <w:rPr>
          <w:color w:val="000000"/>
        </w:rPr>
        <w:t>________</w:t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FD0DB7" w:rsidRDefault="00CE6111">
      <w:r>
        <w:br w:type="page"/>
      </w:r>
    </w:p>
    <w:p w:rsidR="00FD0DB7" w:rsidRDefault="00CE6111">
      <w:pPr>
        <w:jc w:val="center"/>
      </w:pPr>
      <w:r>
        <w:rPr>
          <w:b/>
          <w:bCs/>
          <w:sz w:val="28"/>
          <w:szCs w:val="28"/>
        </w:rPr>
        <w:t>答案解析部分</w:t>
      </w:r>
    </w:p>
    <w:p w:rsidR="00FD0DB7" w:rsidRDefault="00CE6111">
      <w:r>
        <w:t>一、单选题</w:t>
      </w:r>
    </w:p>
    <w:p w:rsidR="00FD0DB7" w:rsidRDefault="00CE6111"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 w:rsidR="00FD0DB7" w:rsidRDefault="00CE6111">
      <w:pPr>
        <w:spacing w:after="0"/>
      </w:pPr>
      <w:r>
        <w:rPr>
          <w:color w:val="0000FF"/>
        </w:rPr>
        <w:t>【解析】</w:t>
      </w:r>
    </w:p>
    <w:p w:rsidR="00FD0DB7" w:rsidRDefault="00CE6111"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:rsidR="00CE6111" w:rsidRDefault="00CE6111">
      <w:pPr>
        <w:spacing w:after="0"/>
      </w:pPr>
      <w:r>
        <w:rPr>
          <w:color w:val="0000FF"/>
        </w:rPr>
        <w:t>【解析】</w:t>
      </w:r>
    </w:p>
    <w:p w:rsidR="00FD0DB7" w:rsidRDefault="00CE6111"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 C   </w:t>
      </w:r>
    </w:p>
    <w:p w:rsidR="00FD0DB7" w:rsidRDefault="00CE6111">
      <w:pPr>
        <w:spacing w:after="0"/>
      </w:pPr>
      <w:r>
        <w:rPr>
          <w:color w:val="0000FF"/>
        </w:rPr>
        <w:t>【解析】</w:t>
      </w:r>
    </w:p>
    <w:p w:rsidR="00FD0DB7" w:rsidRDefault="00CE6111"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:rsidR="00CE6111" w:rsidRDefault="00CE6111">
      <w:pPr>
        <w:spacing w:after="0"/>
      </w:pPr>
      <w:r>
        <w:rPr>
          <w:color w:val="0000FF"/>
        </w:rPr>
        <w:t>【解析】</w:t>
      </w:r>
    </w:p>
    <w:p w:rsidR="00FD0DB7" w:rsidRDefault="00CE6111"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:rsidR="00FD0DB7" w:rsidRDefault="00CE6111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【解答】此题分一分的</w:t>
      </w:r>
      <w:r>
        <w:rPr>
          <w:color w:val="000000"/>
        </w:rPr>
        <w:t>“</w:t>
      </w:r>
      <w:r>
        <w:rPr>
          <w:color w:val="000000"/>
        </w:rPr>
        <w:t>单位</w:t>
      </w:r>
      <w:r>
        <w:rPr>
          <w:color w:val="000000"/>
        </w:rPr>
        <w:t>”</w:t>
      </w:r>
      <w:r>
        <w:rPr>
          <w:color w:val="000000"/>
        </w:rPr>
        <w:t>不是整十数，解决难度增加，需要学生动手用</w:t>
      </w:r>
      <w:r>
        <w:rPr>
          <w:color w:val="000000"/>
        </w:rPr>
        <w:t>“</w:t>
      </w:r>
      <w:r>
        <w:rPr>
          <w:color w:val="000000"/>
        </w:rPr>
        <w:t>圈一圈</w:t>
      </w:r>
      <w:r>
        <w:rPr>
          <w:color w:val="000000"/>
        </w:rPr>
        <w:t>”</w:t>
      </w:r>
      <w:r>
        <w:rPr>
          <w:color w:val="000000"/>
        </w:rPr>
        <w:t>的方法来解决。</w:t>
      </w:r>
    </w:p>
    <w:p w:rsidR="00FD0DB7" w:rsidRDefault="00CE6111"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 w:rsidR="00FD0DB7" w:rsidRDefault="00CE6111">
      <w:pPr>
        <w:spacing w:after="0"/>
      </w:pPr>
      <w:r>
        <w:rPr>
          <w:color w:val="0000FF"/>
        </w:rPr>
        <w:t>【解析】</w:t>
      </w:r>
    </w:p>
    <w:p w:rsidR="00FD0DB7" w:rsidRDefault="00CE6111">
      <w:r>
        <w:t>二、判断题</w:t>
      </w:r>
    </w:p>
    <w:p w:rsidR="00FD0DB7" w:rsidRDefault="00CE6111"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>错误</w:t>
      </w:r>
      <w:r>
        <w:rPr>
          <w:color w:val="000000"/>
        </w:rPr>
        <w:t xml:space="preserve">  </w:t>
      </w:r>
    </w:p>
    <w:p w:rsidR="00FD0DB7" w:rsidRDefault="00CE6111">
      <w:pPr>
        <w:spacing w:after="0"/>
      </w:pPr>
      <w:r>
        <w:rPr>
          <w:color w:val="0000FF"/>
        </w:rPr>
        <w:t>【解析】</w:t>
      </w:r>
    </w:p>
    <w:p w:rsidR="00FD0DB7" w:rsidRDefault="00CE6111"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>错误</w:t>
      </w:r>
      <w:r>
        <w:rPr>
          <w:color w:val="000000"/>
        </w:rPr>
        <w:t xml:space="preserve">  </w:t>
      </w:r>
    </w:p>
    <w:p w:rsidR="00FD0DB7" w:rsidRDefault="00CE6111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【解答】解：读数和写数都要从最高位起。原题说法错误。</w:t>
      </w:r>
      <w:r>
        <w:br/>
      </w:r>
      <w:r>
        <w:rPr>
          <w:color w:val="000000"/>
        </w:rPr>
        <w:t>故答案为：错误。</w:t>
      </w:r>
    </w:p>
    <w:p w:rsidR="00FD0DB7" w:rsidRDefault="00CE6111">
      <w:pPr>
        <w:spacing w:after="0"/>
      </w:pPr>
      <w:r>
        <w:rPr>
          <w:color w:val="000000"/>
        </w:rPr>
        <w:t>【分析】读数时从最高位读起，哪一位上是几就读几；写数时要从最高位写起，哪一位上是几就写几，没有就写</w:t>
      </w:r>
      <w:r>
        <w:rPr>
          <w:color w:val="000000"/>
        </w:rPr>
        <w:t>0</w:t>
      </w:r>
      <w:r>
        <w:rPr>
          <w:color w:val="000000"/>
        </w:rPr>
        <w:t>。</w:t>
      </w:r>
    </w:p>
    <w:p w:rsidR="00FD0DB7" w:rsidRDefault="00CE6111"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>错误</w:t>
      </w:r>
      <w:r>
        <w:rPr>
          <w:color w:val="000000"/>
        </w:rPr>
        <w:t xml:space="preserve">  </w:t>
      </w:r>
    </w:p>
    <w:p w:rsidR="00FD0DB7" w:rsidRDefault="00CE6111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【解答】在自然数的排列规律中，前一个数比后一个数</w:t>
      </w:r>
      <w:r>
        <w:rPr>
          <w:color w:val="000000"/>
        </w:rPr>
        <w:t>少</w:t>
      </w:r>
      <w:r>
        <w:rPr>
          <w:color w:val="000000"/>
        </w:rPr>
        <w:t>1</w:t>
      </w:r>
      <w:r>
        <w:rPr>
          <w:color w:val="000000"/>
        </w:rPr>
        <w:t>，据此判断。</w:t>
      </w:r>
    </w:p>
    <w:p w:rsidR="00FD0DB7" w:rsidRDefault="00CE6111"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>错误</w:t>
      </w:r>
      <w:r>
        <w:rPr>
          <w:color w:val="000000"/>
        </w:rPr>
        <w:t xml:space="preserve">  </w:t>
      </w:r>
    </w:p>
    <w:p w:rsidR="00FD0DB7" w:rsidRDefault="00CE6111">
      <w:pPr>
        <w:spacing w:after="0"/>
      </w:pPr>
      <w:r>
        <w:rPr>
          <w:color w:val="0000FF"/>
        </w:rPr>
        <w:t>【解析】</w:t>
      </w:r>
    </w:p>
    <w:p w:rsidR="00FD0DB7" w:rsidRDefault="00CE6111"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错误</w:t>
      </w:r>
      <w:r>
        <w:rPr>
          <w:color w:val="000000"/>
        </w:rPr>
        <w:t xml:space="preserve">   </w:t>
      </w:r>
    </w:p>
    <w:p w:rsidR="00FD0DB7" w:rsidRDefault="00CE6111">
      <w:pPr>
        <w:spacing w:after="0"/>
      </w:pPr>
      <w:r>
        <w:rPr>
          <w:color w:val="0000FF"/>
        </w:rPr>
        <w:t>【解析】</w:t>
      </w:r>
    </w:p>
    <w:p w:rsidR="00FD0DB7" w:rsidRDefault="00CE6111">
      <w:r>
        <w:t>三、填空题</w:t>
      </w:r>
    </w:p>
    <w:p w:rsidR="00FD0DB7" w:rsidRDefault="00CE6111"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 xml:space="preserve"> 52</w:t>
      </w:r>
      <w:r>
        <w:rPr>
          <w:color w:val="000000"/>
        </w:rPr>
        <w:t>；</w:t>
      </w:r>
      <w:r>
        <w:rPr>
          <w:color w:val="000000"/>
        </w:rPr>
        <w:t>53</w:t>
      </w:r>
      <w:r>
        <w:rPr>
          <w:color w:val="000000"/>
        </w:rPr>
        <w:t>；</w:t>
      </w:r>
      <w:r>
        <w:rPr>
          <w:color w:val="000000"/>
        </w:rPr>
        <w:t>54</w:t>
      </w:r>
      <w:r>
        <w:br/>
      </w:r>
      <w:r>
        <w:rPr>
          <w:color w:val="000000"/>
        </w:rPr>
        <w:t xml:space="preserve">   </w:t>
      </w:r>
    </w:p>
    <w:p w:rsidR="00FD0DB7" w:rsidRDefault="00CE6111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答案不唯一</w:t>
      </w:r>
    </w:p>
    <w:p w:rsidR="00FD0DB7" w:rsidRDefault="00CE6111"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 xml:space="preserve"> 60</w:t>
      </w:r>
      <w:r>
        <w:rPr>
          <w:color w:val="000000"/>
        </w:rPr>
        <w:t>、</w:t>
      </w:r>
      <w:r>
        <w:rPr>
          <w:color w:val="000000"/>
        </w:rPr>
        <w:t>61</w:t>
      </w:r>
      <w:r>
        <w:rPr>
          <w:color w:val="000000"/>
        </w:rPr>
        <w:t>、</w:t>
      </w:r>
      <w:r>
        <w:rPr>
          <w:color w:val="000000"/>
        </w:rPr>
        <w:t>62</w:t>
      </w:r>
      <w:r>
        <w:rPr>
          <w:color w:val="000000"/>
        </w:rPr>
        <w:t>、</w:t>
      </w:r>
      <w:r>
        <w:rPr>
          <w:color w:val="000000"/>
        </w:rPr>
        <w:t>63</w:t>
      </w:r>
      <w:r>
        <w:rPr>
          <w:color w:val="000000"/>
        </w:rPr>
        <w:t>、</w:t>
      </w:r>
      <w:r>
        <w:rPr>
          <w:color w:val="000000"/>
        </w:rPr>
        <w:t>64</w:t>
      </w:r>
      <w:r>
        <w:rPr>
          <w:color w:val="000000"/>
        </w:rPr>
        <w:t>、</w:t>
      </w:r>
      <w:r>
        <w:rPr>
          <w:color w:val="000000"/>
        </w:rPr>
        <w:t>65</w:t>
      </w:r>
      <w:r>
        <w:rPr>
          <w:color w:val="000000"/>
        </w:rPr>
        <w:t>、</w:t>
      </w:r>
      <w:r>
        <w:rPr>
          <w:color w:val="000000"/>
        </w:rPr>
        <w:t>66</w:t>
      </w:r>
      <w:r>
        <w:rPr>
          <w:color w:val="000000"/>
        </w:rPr>
        <w:t>、</w:t>
      </w:r>
      <w:r>
        <w:rPr>
          <w:color w:val="000000"/>
        </w:rPr>
        <w:t>67</w:t>
      </w:r>
      <w:r>
        <w:rPr>
          <w:color w:val="000000"/>
        </w:rPr>
        <w:t>、</w:t>
      </w:r>
      <w:r>
        <w:rPr>
          <w:color w:val="000000"/>
        </w:rPr>
        <w:t>68</w:t>
      </w:r>
      <w:r>
        <w:rPr>
          <w:color w:val="000000"/>
        </w:rPr>
        <w:t>、</w:t>
      </w:r>
      <w:r>
        <w:rPr>
          <w:color w:val="000000"/>
        </w:rPr>
        <w:t xml:space="preserve">69   </w:t>
      </w:r>
    </w:p>
    <w:p w:rsidR="00FD0DB7" w:rsidRDefault="00CE6111">
      <w:pPr>
        <w:spacing w:after="0"/>
      </w:pPr>
      <w:r>
        <w:rPr>
          <w:color w:val="0000FF"/>
        </w:rPr>
        <w:t>【解析】</w:t>
      </w:r>
    </w:p>
    <w:p w:rsidR="00FD0DB7" w:rsidRDefault="00CE6111">
      <w:pPr>
        <w:spacing w:after="0"/>
      </w:pPr>
      <w:r>
        <w:rPr>
          <w:color w:val="000000"/>
        </w:rPr>
        <w:lastRenderedPageBreak/>
        <w:t>14.</w:t>
      </w:r>
      <w:r>
        <w:rPr>
          <w:color w:val="0000FF"/>
        </w:rPr>
        <w:t>【答案】</w:t>
      </w:r>
      <w:r>
        <w:rPr>
          <w:color w:val="000000"/>
        </w:rPr>
        <w:t xml:space="preserve"> 83   </w:t>
      </w:r>
    </w:p>
    <w:p w:rsidR="00FD0DB7" w:rsidRDefault="00CE6111">
      <w:pPr>
        <w:spacing w:after="0"/>
      </w:pPr>
      <w:r>
        <w:rPr>
          <w:color w:val="0000FF"/>
        </w:rPr>
        <w:t>【解析】</w:t>
      </w:r>
    </w:p>
    <w:p w:rsidR="00FD0DB7" w:rsidRDefault="00CE6111"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>100</w:t>
      </w:r>
      <w:r>
        <w:rPr>
          <w:color w:val="000000"/>
        </w:rPr>
        <w:t>；三</w:t>
      </w:r>
      <w:r>
        <w:rPr>
          <w:color w:val="000000"/>
        </w:rPr>
        <w:t xml:space="preserve">  </w:t>
      </w:r>
    </w:p>
    <w:p w:rsidR="00FD0DB7" w:rsidRDefault="00CE6111">
      <w:pPr>
        <w:spacing w:after="0"/>
      </w:pPr>
      <w:r>
        <w:rPr>
          <w:color w:val="0000FF"/>
        </w:rPr>
        <w:t>【解析】</w:t>
      </w:r>
    </w:p>
    <w:p w:rsidR="00CE6111" w:rsidRDefault="00CE6111"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56</w:t>
      </w:r>
    </w:p>
    <w:p w:rsidR="00CE6111" w:rsidRDefault="00CE6111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64</w:t>
      </w:r>
    </w:p>
    <w:p w:rsidR="00CE6111" w:rsidRDefault="00CE6111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color w:val="000000"/>
        </w:rPr>
        <w:t>17</w:t>
      </w:r>
      <w:r>
        <w:rPr>
          <w:color w:val="000000"/>
        </w:rPr>
        <w:t>，</w:t>
      </w:r>
      <w:r>
        <w:rPr>
          <w:color w:val="000000"/>
        </w:rPr>
        <w:t>26</w:t>
      </w:r>
      <w:r>
        <w:rPr>
          <w:color w:val="000000"/>
        </w:rPr>
        <w:t>，</w:t>
      </w:r>
      <w:r>
        <w:rPr>
          <w:color w:val="000000"/>
        </w:rPr>
        <w:t>35</w:t>
      </w:r>
      <w:r>
        <w:rPr>
          <w:color w:val="000000"/>
        </w:rPr>
        <w:t>，</w:t>
      </w:r>
      <w:r>
        <w:rPr>
          <w:color w:val="000000"/>
        </w:rPr>
        <w:t>44</w:t>
      </w:r>
      <w:r>
        <w:rPr>
          <w:color w:val="000000"/>
        </w:rPr>
        <w:t>，</w:t>
      </w:r>
      <w:r>
        <w:rPr>
          <w:color w:val="000000"/>
        </w:rPr>
        <w:t>53</w:t>
      </w:r>
      <w:r>
        <w:rPr>
          <w:color w:val="000000"/>
        </w:rPr>
        <w:t>，</w:t>
      </w:r>
      <w:r>
        <w:rPr>
          <w:color w:val="000000"/>
        </w:rPr>
        <w:t>62</w:t>
      </w:r>
      <w:r>
        <w:rPr>
          <w:color w:val="000000"/>
        </w:rPr>
        <w:t>，</w:t>
      </w:r>
      <w:r>
        <w:rPr>
          <w:color w:val="000000"/>
        </w:rPr>
        <w:t>71</w:t>
      </w:r>
      <w:r>
        <w:rPr>
          <w:color w:val="000000"/>
        </w:rPr>
        <w:t>，</w:t>
      </w:r>
      <w:r>
        <w:rPr>
          <w:color w:val="000000"/>
        </w:rPr>
        <w:t>80</w:t>
      </w:r>
    </w:p>
    <w:p w:rsidR="00CE6111" w:rsidRDefault="00CE6111">
      <w:pPr>
        <w:spacing w:after="0"/>
      </w:pPr>
      <w:r>
        <w:rPr>
          <w:color w:val="0000FF"/>
        </w:rPr>
        <w:t>【解析】</w:t>
      </w:r>
    </w:p>
    <w:p w:rsidR="00FD0DB7" w:rsidRDefault="00CE6111"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noProof/>
          <w:lang w:eastAsia="zh-CN"/>
        </w:rPr>
        <w:drawing>
          <wp:inline distT="0" distB="0" distL="0" distR="0" wp14:anchorId="358B5442" wp14:editId="3D2C48A2">
            <wp:extent cx="2606916" cy="515658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606916" cy="515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noProof/>
          <w:lang w:eastAsia="zh-CN"/>
        </w:rPr>
        <w:drawing>
          <wp:inline distT="0" distB="0" distL="0" distR="0" wp14:anchorId="66EB54D4" wp14:editId="6D222B05">
            <wp:extent cx="3007982" cy="410616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007982" cy="410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noProof/>
          <w:lang w:eastAsia="zh-CN"/>
        </w:rPr>
        <w:drawing>
          <wp:inline distT="0" distB="0" distL="0" distR="0" wp14:anchorId="52D94F22" wp14:editId="75BDAFFA">
            <wp:extent cx="2368182" cy="362864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368182" cy="362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0DB7" w:rsidRDefault="00CE6111">
      <w:pPr>
        <w:spacing w:after="0"/>
      </w:pPr>
      <w:r>
        <w:rPr>
          <w:color w:val="0000FF"/>
        </w:rPr>
        <w:t>【解析】</w:t>
      </w:r>
    </w:p>
    <w:p w:rsidR="00FD0DB7" w:rsidRDefault="00CE6111">
      <w:r>
        <w:t>四、解答题</w:t>
      </w:r>
    </w:p>
    <w:p w:rsidR="00FD0DB7" w:rsidRDefault="00CE6111"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 wp14:anchorId="091507DA" wp14:editId="06DAFD9B">
            <wp:extent cx="3762362" cy="639788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762362" cy="639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0DB7" w:rsidRDefault="00CE6111">
      <w:pPr>
        <w:spacing w:after="0"/>
      </w:pPr>
      <w:r>
        <w:rPr>
          <w:color w:val="0000FF"/>
        </w:rPr>
        <w:t>【解析】</w:t>
      </w:r>
    </w:p>
    <w:p w:rsidR="00FD0DB7" w:rsidRDefault="00CE6111"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80  </w:t>
      </w:r>
    </w:p>
    <w:p w:rsidR="00FD0DB7" w:rsidRDefault="00CE6111">
      <w:pPr>
        <w:spacing w:after="0"/>
      </w:pPr>
      <w:r>
        <w:rPr>
          <w:color w:val="0000FF"/>
        </w:rPr>
        <w:t>【解析】</w:t>
      </w:r>
    </w:p>
    <w:p w:rsidR="00CE6111" w:rsidRDefault="00CE6111"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答：这个数可能是</w:t>
      </w:r>
      <w:r>
        <w:rPr>
          <w:color w:val="000000"/>
        </w:rPr>
        <w:t>75</w:t>
      </w:r>
      <w:r>
        <w:rPr>
          <w:color w:val="000000"/>
        </w:rPr>
        <w:t>、</w:t>
      </w:r>
      <w:r>
        <w:rPr>
          <w:color w:val="000000"/>
        </w:rPr>
        <w:t>79</w:t>
      </w:r>
      <w:r>
        <w:rPr>
          <w:color w:val="000000"/>
        </w:rPr>
        <w:t>或</w:t>
      </w:r>
      <w:r>
        <w:rPr>
          <w:color w:val="000000"/>
        </w:rPr>
        <w:t>86</w:t>
      </w:r>
    </w:p>
    <w:p w:rsidR="00CE6111" w:rsidRDefault="00CE6111">
      <w:pPr>
        <w:spacing w:after="0"/>
      </w:pPr>
      <w:r>
        <w:rPr>
          <w:color w:val="0000FF"/>
        </w:rPr>
        <w:t>【解析】</w:t>
      </w:r>
    </w:p>
    <w:p w:rsidR="00FD0DB7" w:rsidRDefault="00CE6111">
      <w:r>
        <w:t>五、综合题</w:t>
      </w:r>
    </w:p>
    <w:p w:rsidR="00FD0DB7" w:rsidRDefault="00CE6111"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）四十六；四十七；四十八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）六十九；七十；七十一</w:t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）九十七；九十八；九十九</w:t>
      </w:r>
      <w:r>
        <w:rPr>
          <w:color w:val="000000"/>
        </w:rPr>
        <w:t xml:space="preserve">  </w:t>
      </w:r>
    </w:p>
    <w:p w:rsidR="00FD0DB7" w:rsidRDefault="00CE6111">
      <w:pPr>
        <w:spacing w:after="0"/>
      </w:pPr>
      <w:r>
        <w:rPr>
          <w:color w:val="0000FF"/>
        </w:rPr>
        <w:t>【解析】</w:t>
      </w:r>
    </w:p>
    <w:sectPr w:rsidR="00FD0DB7">
      <w:headerReference w:type="even" r:id="rId34"/>
      <w:footerReference w:type="default" r:id="rId35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E6111">
      <w:pPr>
        <w:spacing w:after="0" w:line="240" w:lineRule="auto"/>
      </w:pPr>
      <w:r>
        <w:separator/>
      </w:r>
    </w:p>
  </w:endnote>
  <w:endnote w:type="continuationSeparator" w:id="0">
    <w:p w:rsidR="00000000" w:rsidRDefault="00CE6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DB7" w:rsidRPr="00CE6111" w:rsidRDefault="00CE6111" w:rsidP="00CE6111">
    <w:pPr>
      <w:pStyle w:val="a4"/>
    </w:pPr>
    <w:r w:rsidRPr="00CE6111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E6111">
      <w:pPr>
        <w:spacing w:after="0" w:line="240" w:lineRule="auto"/>
      </w:pPr>
      <w:r>
        <w:separator/>
      </w:r>
    </w:p>
  </w:footnote>
  <w:footnote w:type="continuationSeparator" w:id="0">
    <w:p w:rsidR="00000000" w:rsidRDefault="00CE61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DB7" w:rsidRDefault="00CE6111">
    <w:pPr>
      <w:pStyle w:val="a5"/>
      <w:pBdr>
        <w:bottom w:val="none" w:sz="0" w:space="0" w:color="auto"/>
      </w:pBdr>
    </w:pPr>
    <w:r>
      <w:pict>
        <v:rect id="Rectangle 7" o:spid="_x0000_s4097" style="position:absolute;left:0;text-align:left;margin-left:1056.4pt;margin-top:-43pt;width:42.15pt;height:57pt;z-index:251655680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4098" type="#_x0000_t202" style="position:absolute;left:0;text-align:left;margin-left:1098.55pt;margin-top:-43pt;width:31.6pt;height:843pt;z-index:251656704;mso-width-relative:page;mso-height-relative:page;v-text-anchor:middle" o:preferrelative="t">
          <v:stroke miterlimit="2"/>
          <v:textbox style="layout-flow:vertical;mso-layout-flow-alt:bottom-to-top">
            <w:txbxContent>
              <w:p w:rsidR="00FD0DB7" w:rsidRDefault="00CE6111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4099" type="#_x0000_t202" style="position:absolute;left:0;text-align:left;margin-left:1056.4pt;margin-top:-43pt;width:42.15pt;height:843pt;z-index:251657728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FD0DB7" w:rsidRDefault="00CE6111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4100" type="#_x0000_t202" style="position:absolute;left:0;text-align:left;margin-left:1025.45pt;margin-top:-43pt;width:30.95pt;height:843pt;z-index:251658752;mso-width-relative:page;mso-height-relative:page;v-text-anchor:middle" o:preferrelative="t">
          <v:stroke miterlimit="2"/>
          <v:textbox style="layout-flow:vertical;mso-layout-flow-alt:bottom-to-top">
            <w:txbxContent>
              <w:p w:rsidR="00FD0DB7" w:rsidRDefault="00CE6111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130F71"/>
    <w:multiLevelType w:val="hybridMultilevel"/>
    <w:tmpl w:val="164E060E"/>
    <w:lvl w:ilvl="0" w:tplc="60868247">
      <w:start w:val="1"/>
      <w:numFmt w:val="decimal"/>
      <w:lvlText w:val="%1."/>
      <w:lvlJc w:val="left"/>
      <w:pPr>
        <w:ind w:left="720" w:hanging="360"/>
      </w:pPr>
    </w:lvl>
    <w:lvl w:ilvl="1" w:tplc="60868247" w:tentative="1">
      <w:start w:val="1"/>
      <w:numFmt w:val="lowerLetter"/>
      <w:lvlText w:val="%2."/>
      <w:lvlJc w:val="left"/>
      <w:pPr>
        <w:ind w:left="1440" w:hanging="360"/>
      </w:pPr>
    </w:lvl>
    <w:lvl w:ilvl="2" w:tplc="60868247" w:tentative="1">
      <w:start w:val="1"/>
      <w:numFmt w:val="lowerRoman"/>
      <w:lvlText w:val="%3."/>
      <w:lvlJc w:val="right"/>
      <w:pPr>
        <w:ind w:left="2160" w:hanging="180"/>
      </w:pPr>
    </w:lvl>
    <w:lvl w:ilvl="3" w:tplc="60868247" w:tentative="1">
      <w:start w:val="1"/>
      <w:numFmt w:val="decimal"/>
      <w:lvlText w:val="%4."/>
      <w:lvlJc w:val="left"/>
      <w:pPr>
        <w:ind w:left="2880" w:hanging="360"/>
      </w:pPr>
    </w:lvl>
    <w:lvl w:ilvl="4" w:tplc="60868247" w:tentative="1">
      <w:start w:val="1"/>
      <w:numFmt w:val="lowerLetter"/>
      <w:lvlText w:val="%5."/>
      <w:lvlJc w:val="left"/>
      <w:pPr>
        <w:ind w:left="3600" w:hanging="360"/>
      </w:pPr>
    </w:lvl>
    <w:lvl w:ilvl="5" w:tplc="60868247" w:tentative="1">
      <w:start w:val="1"/>
      <w:numFmt w:val="lowerRoman"/>
      <w:lvlText w:val="%6."/>
      <w:lvlJc w:val="right"/>
      <w:pPr>
        <w:ind w:left="4320" w:hanging="180"/>
      </w:pPr>
    </w:lvl>
    <w:lvl w:ilvl="6" w:tplc="60868247" w:tentative="1">
      <w:start w:val="1"/>
      <w:numFmt w:val="decimal"/>
      <w:lvlText w:val="%7."/>
      <w:lvlJc w:val="left"/>
      <w:pPr>
        <w:ind w:left="5040" w:hanging="360"/>
      </w:pPr>
    </w:lvl>
    <w:lvl w:ilvl="7" w:tplc="60868247" w:tentative="1">
      <w:start w:val="1"/>
      <w:numFmt w:val="lowerLetter"/>
      <w:lvlText w:val="%8."/>
      <w:lvlJc w:val="left"/>
      <w:pPr>
        <w:ind w:left="5760" w:hanging="360"/>
      </w:pPr>
    </w:lvl>
    <w:lvl w:ilvl="8" w:tplc="6086824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7D492E68"/>
    <w:multiLevelType w:val="hybridMultilevel"/>
    <w:tmpl w:val="0CDA6BB6"/>
    <w:lvl w:ilvl="0" w:tplc="481703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E6111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D0DB7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g"/><Relationship Id="rId18" Type="http://schemas.openxmlformats.org/officeDocument/2006/relationships/image" Target="media/image9.jpg"/><Relationship Id="rId26" Type="http://schemas.openxmlformats.org/officeDocument/2006/relationships/image" Target="media/image17.png"/><Relationship Id="rId3" Type="http://schemas.openxmlformats.org/officeDocument/2006/relationships/numbering" Target="numbering.xml"/><Relationship Id="rId21" Type="http://schemas.openxmlformats.org/officeDocument/2006/relationships/image" Target="media/image12.png"/><Relationship Id="rId34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17" Type="http://schemas.openxmlformats.org/officeDocument/2006/relationships/image" Target="media/image8.jpg"/><Relationship Id="rId25" Type="http://schemas.openxmlformats.org/officeDocument/2006/relationships/image" Target="media/image16.png"/><Relationship Id="rId33" Type="http://schemas.openxmlformats.org/officeDocument/2006/relationships/image" Target="media/image24.jpg"/><Relationship Id="rId2" Type="http://schemas.openxmlformats.org/officeDocument/2006/relationships/customXml" Target="../customXml/item2.xml"/><Relationship Id="rId16" Type="http://schemas.openxmlformats.org/officeDocument/2006/relationships/image" Target="media/image7.jpg"/><Relationship Id="rId20" Type="http://schemas.openxmlformats.org/officeDocument/2006/relationships/image" Target="media/image11.png"/><Relationship Id="rId29" Type="http://schemas.openxmlformats.org/officeDocument/2006/relationships/image" Target="media/image20.jp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theme" Target="theme/theme1.xml"/><Relationship Id="rId5" Type="http://schemas.microsoft.com/office/2007/relationships/stylesWithEffects" Target="stylesWithEffects.xml"/><Relationship Id="rId15" Type="http://schemas.openxmlformats.org/officeDocument/2006/relationships/image" Target="media/image6.jpg"/><Relationship Id="rId23" Type="http://schemas.openxmlformats.org/officeDocument/2006/relationships/image" Target="media/image14.png"/><Relationship Id="rId28" Type="http://schemas.openxmlformats.org/officeDocument/2006/relationships/image" Target="media/image19.jpg"/><Relationship Id="rId36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jpg"/><Relationship Id="rId30" Type="http://schemas.openxmlformats.org/officeDocument/2006/relationships/image" Target="media/image21.png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E968587-E8D7-416A-954A-E74CF18F2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333</Words>
  <Characters>1899</Characters>
  <Application>Microsoft Office Word</Application>
  <DocSecurity>0</DocSecurity>
  <Lines>15</Lines>
  <Paragraphs>4</Paragraphs>
  <ScaleCrop>false</ScaleCrop>
  <Company>Microsoft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刘德强</cp:lastModifiedBy>
  <cp:revision>7</cp:revision>
  <dcterms:created xsi:type="dcterms:W3CDTF">2013-12-09T06:44:00Z</dcterms:created>
  <dcterms:modified xsi:type="dcterms:W3CDTF">2019-03-09T02:42:00Z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