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726" w:rsidRDefault="005C3FB6">
      <w:pPr>
        <w:jc w:val="center"/>
        <w:rPr>
          <w:lang w:eastAsia="zh-CN"/>
        </w:rPr>
      </w:pPr>
      <w:r w:rsidRPr="005C3FB6">
        <w:rPr>
          <w:rFonts w:hint="eastAsia"/>
          <w:b/>
          <w:bCs/>
          <w:sz w:val="28"/>
          <w:szCs w:val="28"/>
          <w:lang w:eastAsia="zh-CN"/>
        </w:rPr>
        <w:t>一年级下册数学一课一练</w:t>
      </w:r>
      <w:r w:rsidRPr="005C3FB6">
        <w:rPr>
          <w:rFonts w:hint="eastAsia"/>
          <w:b/>
          <w:bCs/>
          <w:sz w:val="28"/>
          <w:szCs w:val="28"/>
          <w:lang w:eastAsia="zh-CN"/>
        </w:rPr>
        <w:t>-14.</w:t>
      </w:r>
      <w:r w:rsidRPr="005C3FB6">
        <w:rPr>
          <w:rFonts w:hint="eastAsia"/>
          <w:b/>
          <w:bCs/>
          <w:sz w:val="28"/>
          <w:szCs w:val="28"/>
          <w:lang w:eastAsia="zh-CN"/>
        </w:rPr>
        <w:t>比较数的大小</w:t>
      </w:r>
      <w:r w:rsidRPr="005C3FB6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447726" w:rsidRDefault="005C3FB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两位数的比较，十位数上的数是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的数（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）比十位数上是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的数大。</w:t>
      </w:r>
    </w:p>
    <w:p w:rsidR="00447726" w:rsidRDefault="005C3FB6">
      <w:pPr>
        <w:spacing w:after="0"/>
        <w:ind w:left="150"/>
      </w:pPr>
      <w:r>
        <w:rPr>
          <w:color w:val="000000"/>
        </w:rPr>
        <w:t>A. </w:t>
      </w:r>
      <w:proofErr w:type="spellStart"/>
      <w:r>
        <w:rPr>
          <w:color w:val="000000"/>
        </w:rPr>
        <w:t>可能</w:t>
      </w:r>
      <w:proofErr w:type="spellEnd"/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FCFDD8D" wp14:editId="547338F9">
            <wp:extent cx="9550" cy="3820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proofErr w:type="spellStart"/>
      <w:r>
        <w:rPr>
          <w:color w:val="000000"/>
        </w:rPr>
        <w:t>不可能</w:t>
      </w:r>
      <w:proofErr w:type="spellEnd"/>
      <w:r>
        <w:rPr>
          <w:color w:val="000000"/>
        </w:rPr>
        <w:t>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35D7E9F" wp14:editId="14CF959F">
            <wp:extent cx="9550" cy="3820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proofErr w:type="spellStart"/>
      <w:r>
        <w:rPr>
          <w:color w:val="000000"/>
        </w:rPr>
        <w:t>一定</w:t>
      </w:r>
      <w:proofErr w:type="spellEnd"/>
    </w:p>
    <w:p w:rsidR="00447726" w:rsidRDefault="005C3FB6">
      <w:pPr>
        <w:spacing w:after="0"/>
      </w:pPr>
      <w:r>
        <w:rPr>
          <w:color w:val="000000"/>
        </w:rPr>
        <w:t>2.36</w:t>
      </w:r>
      <w:r>
        <w:rPr>
          <w:color w:val="000000"/>
        </w:rPr>
        <w:t>比</w:t>
      </w:r>
      <w:proofErr w:type="gramStart"/>
      <w:r>
        <w:rPr>
          <w:color w:val="000000"/>
        </w:rPr>
        <w:t>（</w:t>
      </w:r>
      <w:r>
        <w:rPr>
          <w:color w:val="000000"/>
        </w:rPr>
        <w:t xml:space="preserve">  </w:t>
      </w:r>
      <w:r>
        <w:rPr>
          <w:color w:val="000000"/>
        </w:rPr>
        <w:t>）</w:t>
      </w:r>
      <w:proofErr w:type="spellStart"/>
      <w:proofErr w:type="gramEnd"/>
      <w:r>
        <w:rPr>
          <w:color w:val="000000"/>
        </w:rPr>
        <w:t>小一些</w:t>
      </w:r>
      <w:proofErr w:type="spellEnd"/>
      <w:r>
        <w:rPr>
          <w:color w:val="000000"/>
        </w:rPr>
        <w:t>。</w:t>
      </w:r>
      <w:r>
        <w:rPr>
          <w:color w:val="000000"/>
        </w:rPr>
        <w:t xml:space="preserve">            </w:t>
      </w:r>
    </w:p>
    <w:p w:rsidR="00447726" w:rsidRDefault="005C3FB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20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AABB1E6" wp14:editId="27D4CD27">
            <wp:extent cx="19101" cy="3820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40    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9CF09BE" wp14:editId="06B576D3">
            <wp:extent cx="19101" cy="38202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80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下面选项中正确的是（</w:t>
      </w:r>
      <w:r>
        <w:rPr>
          <w:color w:val="000000"/>
          <w:lang w:eastAsia="zh-CN"/>
        </w:rPr>
        <w:t xml:space="preserve">       </w:t>
      </w:r>
      <w:r>
        <w:rPr>
          <w:color w:val="000000"/>
          <w:lang w:eastAsia="zh-CN"/>
        </w:rPr>
        <w:t>）。</w:t>
      </w:r>
    </w:p>
    <w:p w:rsidR="00447726" w:rsidRDefault="005C3FB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54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45                                    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7A9C23FD" wp14:editId="531D889C">
            <wp:extent cx="28651" cy="38202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25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52                                    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2F0EB17F" wp14:editId="61BC3365">
            <wp:extent cx="28651" cy="3820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56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65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最小的两位数比最大的两位数少几？</w:t>
      </w:r>
      <w:r>
        <w:rPr>
          <w:color w:val="000000"/>
          <w:lang w:eastAsia="zh-CN"/>
        </w:rPr>
        <w:t>(     )</w:t>
      </w:r>
    </w:p>
    <w:p w:rsidR="00447726" w:rsidRDefault="005C3FB6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10                                             B. 89                                             C. 1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每人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支笔，（</w:t>
      </w:r>
      <w:r>
        <w:rPr>
          <w:color w:val="000000"/>
          <w:lang w:eastAsia="zh-CN"/>
        </w:rPr>
        <w:t xml:space="preserve">         </w:t>
      </w:r>
      <w:r>
        <w:rPr>
          <w:color w:val="000000"/>
          <w:lang w:eastAsia="zh-CN"/>
        </w:rPr>
        <w:t>）正合适。</w:t>
      </w:r>
    </w:p>
    <w:p w:rsidR="005C3FB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0C0C96DE" wp14:editId="5A0468B6">
            <wp:extent cx="2368182" cy="544297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8182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7631F271" wp14:editId="752EE191">
            <wp:extent cx="401066" cy="248272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229075EF" wp14:editId="1B0907DA">
            <wp:extent cx="401066" cy="248272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 wp14:anchorId="447EE83F" wp14:editId="53A09F9D">
            <wp:extent cx="401066" cy="24827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541824FF" wp14:editId="3D50381C">
            <wp:extent cx="401066" cy="248272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49854C1C" wp14:editId="19C5A205">
            <wp:extent cx="401066" cy="24827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4DE5571B" wp14:editId="724B96F9">
            <wp:extent cx="401066" cy="248272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58EBCB70" wp14:editId="68E860A0">
            <wp:extent cx="401066" cy="248272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35CFCB45" wp14:editId="7FB5D42E">
            <wp:extent cx="401066" cy="248272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7D99D8CD" wp14:editId="121F267D">
            <wp:extent cx="401066" cy="248272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5014402F" wp14:editId="33EF1C73">
            <wp:extent cx="401066" cy="248272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7723254A" wp14:editId="1A5A8CF5">
            <wp:extent cx="401066" cy="248272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1EDE5D43" wp14:editId="53AC870A">
            <wp:extent cx="401066" cy="248272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1CC57136" wp14:editId="5D94F1A4">
            <wp:extent cx="401066" cy="248272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3607164B" wp14:editId="48EEFC6F">
            <wp:extent cx="401066" cy="248272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13570937" wp14:editId="0D09431F">
            <wp:extent cx="401066" cy="248272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3760C252" wp14:editId="160B9743">
            <wp:extent cx="401066" cy="248272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55B6A627" wp14:editId="5B110494">
            <wp:extent cx="401066" cy="248272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3FB6" w:rsidRDefault="005C3FB6">
      <w:pPr>
        <w:spacing w:after="0"/>
      </w:pPr>
      <w:r>
        <w:rPr>
          <w:color w:val="000000"/>
        </w:rPr>
        <w:t>6.6</w:t>
      </w:r>
      <w:r>
        <w:rPr>
          <w:color w:val="000000"/>
        </w:rPr>
        <w:t>＋</w:t>
      </w:r>
      <w:r>
        <w:rPr>
          <w:color w:val="000000"/>
        </w:rPr>
        <w:t>□</w:t>
      </w:r>
      <w:r>
        <w:rPr>
          <w:color w:val="000000"/>
        </w:rPr>
        <w:t>＜</w:t>
      </w:r>
      <w:r>
        <w:rPr>
          <w:color w:val="000000"/>
        </w:rPr>
        <w:t>18</w:t>
      </w:r>
      <w:r>
        <w:rPr>
          <w:color w:val="000000"/>
        </w:rPr>
        <w:t>，</w:t>
      </w:r>
      <w:r>
        <w:rPr>
          <w:color w:val="000000"/>
        </w:rPr>
        <w:t>□</w:t>
      </w:r>
      <w:proofErr w:type="spellStart"/>
      <w:r>
        <w:rPr>
          <w:color w:val="000000"/>
        </w:rPr>
        <w:t>里面最大可以填</w:t>
      </w:r>
      <w:proofErr w:type="spellEnd"/>
      <w:r>
        <w:rPr>
          <w:color w:val="000000"/>
        </w:rPr>
        <w:t>（</w:t>
      </w:r>
      <w:r>
        <w:rPr>
          <w:color w:val="000000"/>
        </w:rPr>
        <w:t xml:space="preserve"> </w:t>
      </w:r>
      <w:r>
        <w:rPr>
          <w:color w:val="000000"/>
        </w:rPr>
        <w:t>）。</w:t>
      </w:r>
    </w:p>
    <w:p w:rsidR="00447726" w:rsidRDefault="005C3FB6">
      <w:pPr>
        <w:spacing w:after="0"/>
        <w:ind w:left="150"/>
      </w:pPr>
      <w:r>
        <w:rPr>
          <w:color w:val="000000"/>
        </w:rPr>
        <w:t>A. 13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36E97683" wp14:editId="357443C7">
            <wp:extent cx="28651" cy="38202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12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4858E802" wp14:editId="15C96FD8">
            <wp:extent cx="28651" cy="38202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11                                        </w:t>
      </w:r>
      <w:r>
        <w:rPr>
          <w:noProof/>
          <w:lang w:eastAsia="zh-CN"/>
        </w:rPr>
        <w:drawing>
          <wp:inline distT="0" distB="0" distL="0" distR="0" wp14:anchorId="6BD46026" wp14:editId="4D7971DD">
            <wp:extent cx="28651" cy="38202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10 </w:t>
      </w:r>
    </w:p>
    <w:p w:rsidR="005C3FB6" w:rsidRDefault="005C3FB6">
      <w:pPr>
        <w:spacing w:after="0"/>
      </w:pPr>
      <w:r>
        <w:rPr>
          <w:color w:val="000000"/>
        </w:rPr>
        <w:t>7.</w:t>
      </w:r>
      <w:r>
        <w:rPr>
          <w:color w:val="000000"/>
        </w:rPr>
        <w:t>比一比，（</w:t>
      </w:r>
      <w:r>
        <w:rPr>
          <w:color w:val="000000"/>
        </w:rPr>
        <w:t xml:space="preserve">         </w:t>
      </w:r>
      <w:r>
        <w:rPr>
          <w:color w:val="000000"/>
        </w:rPr>
        <w:t>）</w:t>
      </w:r>
      <w:proofErr w:type="spellStart"/>
      <w:r>
        <w:rPr>
          <w:color w:val="000000"/>
        </w:rPr>
        <w:t>最多</w:t>
      </w:r>
      <w:proofErr w:type="spellEnd"/>
      <w:r>
        <w:rPr>
          <w:color w:val="000000"/>
        </w:rPr>
        <w:t>。</w:t>
      </w:r>
    </w:p>
    <w:p w:rsidR="00447726" w:rsidRDefault="005C3FB6">
      <w:pPr>
        <w:spacing w:after="0"/>
        <w:ind w:left="150"/>
      </w:pPr>
      <w:r>
        <w:rPr>
          <w:color w:val="000000"/>
        </w:rPr>
        <w:t>A. </w:t>
      </w:r>
      <w:r>
        <w:rPr>
          <w:noProof/>
          <w:lang w:eastAsia="zh-CN"/>
        </w:rPr>
        <w:drawing>
          <wp:inline distT="0" distB="0" distL="0" distR="0" wp14:anchorId="4711FFE1" wp14:editId="1892375A">
            <wp:extent cx="2826537" cy="334226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26537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3C623EA7" wp14:editId="200A6709">
            <wp:extent cx="2826537" cy="334226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26537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B. </w:t>
      </w:r>
      <w:r>
        <w:rPr>
          <w:noProof/>
          <w:lang w:eastAsia="zh-CN"/>
        </w:rPr>
        <w:drawing>
          <wp:inline distT="0" distB="0" distL="0" distR="0" wp14:anchorId="4A1F79FE" wp14:editId="3497E82E">
            <wp:extent cx="2578265" cy="38196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265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42B2FD8F" wp14:editId="67B63069">
            <wp:extent cx="2578265" cy="38196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8265" cy="38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color w:val="000000"/>
        </w:rPr>
        <w:t>C. </w:t>
      </w:r>
      <w:r>
        <w:rPr>
          <w:noProof/>
          <w:lang w:eastAsia="zh-CN"/>
        </w:rPr>
        <w:drawing>
          <wp:inline distT="0" distB="0" distL="0" distR="0" wp14:anchorId="536C27B3" wp14:editId="773BEC05">
            <wp:extent cx="2845638" cy="324676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45638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zh-CN"/>
        </w:rPr>
        <w:drawing>
          <wp:inline distT="0" distB="0" distL="0" distR="0" wp14:anchorId="50DA6E88" wp14:editId="66CF34D7">
            <wp:extent cx="2845638" cy="324676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845638" cy="324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roofErr w:type="spellStart"/>
      <w:r>
        <w:rPr>
          <w:b/>
          <w:bCs/>
          <w:sz w:val="24"/>
          <w:szCs w:val="24"/>
        </w:rPr>
        <w:t>二、判断题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</w:rPr>
        <w:t>8.</w:t>
      </w:r>
      <w:bookmarkStart w:id="0" w:name="_GoBack"/>
      <w:bookmarkEnd w:id="0"/>
      <w:r>
        <w:rPr>
          <w:color w:val="000000"/>
        </w:rPr>
        <w:t>最小的两位数是</w:t>
      </w:r>
      <w:r>
        <w:rPr>
          <w:color w:val="000000"/>
        </w:rPr>
        <w:t>10</w:t>
      </w:r>
      <w:r>
        <w:rPr>
          <w:color w:val="000000"/>
        </w:rPr>
        <w:t>．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十位上的数比个位上的数小。</w:t>
      </w:r>
      <w:r>
        <w:rPr>
          <w:color w:val="000000"/>
          <w:lang w:eastAsia="zh-CN"/>
        </w:rPr>
        <w:t xml:space="preserve">(    )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一个衣架是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元，一个手提袋是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元，一个手提袋的钱比一个衣架的钱少一些。</w:t>
      </w:r>
      <w:r>
        <w:rPr>
          <w:color w:val="000000"/>
          <w:lang w:eastAsia="zh-CN"/>
        </w:rPr>
        <w:t xml:space="preserve">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11.37</w:t>
      </w:r>
      <w:r>
        <w:rPr>
          <w:color w:val="000000"/>
          <w:lang w:eastAsia="zh-CN"/>
        </w:rPr>
        <w:t>和</w:t>
      </w:r>
      <w:r>
        <w:rPr>
          <w:color w:val="000000"/>
          <w:lang w:eastAsia="zh-CN"/>
        </w:rPr>
        <w:t>73</w:t>
      </w:r>
      <w:r>
        <w:rPr>
          <w:color w:val="000000"/>
          <w:lang w:eastAsia="zh-CN"/>
        </w:rPr>
        <w:t>一样大。</w:t>
      </w:r>
      <w:r>
        <w:rPr>
          <w:color w:val="000000"/>
          <w:lang w:eastAsia="zh-CN"/>
        </w:rPr>
        <w:t xml:space="preserve">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张老师买篮球用了</w:t>
      </w:r>
      <w:r>
        <w:rPr>
          <w:color w:val="000000"/>
          <w:lang w:eastAsia="zh-CN"/>
        </w:rPr>
        <w:t>62</w:t>
      </w:r>
      <w:r>
        <w:rPr>
          <w:color w:val="000000"/>
          <w:lang w:eastAsia="zh-CN"/>
        </w:rPr>
        <w:t>元，买乒乓球用了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元，买篮球的钱比买乒乓球的球多得多。</w:t>
      </w:r>
      <w:r>
        <w:rPr>
          <w:color w:val="000000"/>
          <w:lang w:eastAsia="zh-CN"/>
        </w:rPr>
        <w:t xml:space="preserve">    </w:t>
      </w:r>
    </w:p>
    <w:p w:rsidR="00447726" w:rsidRDefault="005C3FB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在横线上填上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8________19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7________16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6________16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在横线上填上</w:t>
      </w:r>
      <w:r>
        <w:rPr>
          <w:color w:val="000000"/>
          <w:lang w:eastAsia="zh-CN"/>
        </w:rPr>
        <w:t>“&gt;”“&lt;”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28________37         64________85          9</w:t>
      </w:r>
      <w:r>
        <w:rPr>
          <w:color w:val="000000"/>
          <w:lang w:eastAsia="zh-CN"/>
        </w:rPr>
        <w:t>6________67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14-9________5        17-8________8         23+10________23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________78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  6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分</w:t>
      </w:r>
      <w:r>
        <w:rPr>
          <w:color w:val="000000"/>
          <w:lang w:eastAsia="zh-CN"/>
        </w:rPr>
        <w:t>________62</w:t>
      </w:r>
      <w:r>
        <w:rPr>
          <w:color w:val="000000"/>
          <w:lang w:eastAsia="zh-CN"/>
        </w:rPr>
        <w:t>角</w:t>
      </w:r>
      <w:r>
        <w:rPr>
          <w:color w:val="000000"/>
          <w:lang w:eastAsia="zh-CN"/>
        </w:rPr>
        <w:t xml:space="preserve"> 8</w:t>
      </w:r>
      <w:r>
        <w:rPr>
          <w:color w:val="000000"/>
          <w:lang w:eastAsia="zh-CN"/>
        </w:rPr>
        <w:t>元</w:t>
      </w:r>
      <w:r>
        <w:rPr>
          <w:color w:val="000000"/>
          <w:lang w:eastAsia="zh-CN"/>
        </w:rPr>
        <w:t>________80</w:t>
      </w:r>
      <w:r>
        <w:rPr>
          <w:color w:val="000000"/>
          <w:lang w:eastAsia="zh-CN"/>
        </w:rPr>
        <w:t>角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在横线上填上</w:t>
      </w:r>
      <w:r>
        <w:rPr>
          <w:color w:val="000000"/>
          <w:lang w:eastAsia="zh-CN"/>
        </w:rPr>
        <w:t>“&gt;”‘&lt;’’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“=”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100________99    23________27        70________69     67________76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50________41     10+9________19 </w:t>
      </w:r>
      <w:r>
        <w:rPr>
          <w:color w:val="000000"/>
          <w:lang w:eastAsia="zh-CN"/>
        </w:rPr>
        <w:t>    44________66     53________35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16.79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95</w:t>
      </w:r>
      <w:r>
        <w:rPr>
          <w:color w:val="000000"/>
          <w:lang w:eastAsia="zh-CN"/>
        </w:rPr>
        <w:t>三个数中，最大的是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，最小的是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比较大小。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0A868D1A" wp14:editId="66DFCDCC">
            <wp:extent cx="1785684" cy="658889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85684" cy="658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>________</w:t>
      </w:r>
      <w:r>
        <w:rPr>
          <w:lang w:eastAsia="zh-CN"/>
        </w:rPr>
        <w:br/>
      </w:r>
      <w:r>
        <w:rPr>
          <w:noProof/>
          <w:lang w:eastAsia="zh-CN"/>
        </w:rPr>
        <w:drawing>
          <wp:inline distT="0" distB="0" distL="0" distR="0" wp14:anchorId="32E70385" wp14:editId="637EDB2F">
            <wp:extent cx="2158098" cy="630238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8098" cy="630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________ 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在（）里填上</w:t>
      </w:r>
      <w:r>
        <w:rPr>
          <w:color w:val="000000"/>
          <w:lang w:eastAsia="zh-CN"/>
        </w:rPr>
        <w:t>“&gt;” “&lt;”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“="</w:t>
      </w:r>
    </w:p>
    <w:p w:rsidR="00447726" w:rsidRDefault="005C3FB6">
      <w:pPr>
        <w:spacing w:after="0"/>
      </w:pPr>
      <w:r>
        <w:rPr>
          <w:color w:val="000000"/>
        </w:rPr>
        <w:t>53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35        71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79         99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90</w:t>
      </w:r>
    </w:p>
    <w:p w:rsidR="00447726" w:rsidRDefault="005C3FB6">
      <w:pPr>
        <w:spacing w:after="0"/>
      </w:pPr>
      <w:r>
        <w:rPr>
          <w:color w:val="000000"/>
        </w:rPr>
        <w:t>15-9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15-8    12-6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14-7     15-8</w:t>
      </w:r>
      <w:r>
        <w:rPr>
          <w:color w:val="000000"/>
        </w:rPr>
        <w:t>（</w:t>
      </w:r>
      <w:r>
        <w:rPr>
          <w:color w:val="000000"/>
        </w:rPr>
        <w:t>________</w:t>
      </w:r>
      <w:r>
        <w:rPr>
          <w:color w:val="000000"/>
        </w:rPr>
        <w:t>）</w:t>
      </w:r>
      <w:r>
        <w:rPr>
          <w:color w:val="000000"/>
        </w:rPr>
        <w:t>14-7</w:t>
      </w:r>
    </w:p>
    <w:p w:rsidR="00447726" w:rsidRDefault="005C3FB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一年级舞蹈小组共有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人。</w:t>
      </w:r>
    </w:p>
    <w:p w:rsidR="0044772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313C61FF" wp14:editId="7488545E">
            <wp:extent cx="2979331" cy="1088606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79331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围棋小组可能有多少人？（画</w:t>
      </w:r>
      <w:r>
        <w:rPr>
          <w:color w:val="000000"/>
          <w:lang w:eastAsia="zh-CN"/>
        </w:rPr>
        <w:t>“√”</w:t>
      </w:r>
      <w:r>
        <w:rPr>
          <w:color w:val="000000"/>
          <w:lang w:eastAsia="zh-CN"/>
        </w:rPr>
        <w:t>）外语小组可能有多少人？（画</w:t>
      </w:r>
      <w:r>
        <w:rPr>
          <w:color w:val="000000"/>
          <w:lang w:eastAsia="zh-CN"/>
        </w:rPr>
        <w:t>“○”</w:t>
      </w:r>
      <w:r>
        <w:rPr>
          <w:color w:val="000000"/>
          <w:lang w:eastAsia="zh-CN"/>
        </w:rPr>
        <w:t>）</w:t>
      </w:r>
    </w:p>
    <w:p w:rsidR="0044772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2D199E19" wp14:editId="4AD2F9FA">
            <wp:extent cx="2081708" cy="725729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81708" cy="72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00"/>
          <w:lang w:eastAsia="zh-CN"/>
        </w:rPr>
        <w:t>小亮可能跳了多少下？在你认为合适的答案下面画</w:t>
      </w:r>
      <w:r>
        <w:rPr>
          <w:color w:val="000000"/>
          <w:lang w:eastAsia="zh-CN"/>
        </w:rPr>
        <w:t>“√”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小强可能跳几下？在你认为合适的答案下面画</w:t>
      </w:r>
      <w:r>
        <w:rPr>
          <w:color w:val="000000"/>
          <w:lang w:eastAsia="zh-CN"/>
        </w:rPr>
        <w:t>“○”.</w:t>
      </w:r>
    </w:p>
    <w:p w:rsidR="00447726" w:rsidRDefault="005C3FB6">
      <w:pPr>
        <w:spacing w:after="0"/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1ACCBDF2" wp14:editId="3B9FA363">
            <wp:extent cx="5013300" cy="926262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1330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506"/>
        <w:gridCol w:w="506"/>
        <w:gridCol w:w="506"/>
        <w:gridCol w:w="506"/>
      </w:tblGrid>
      <w:tr w:rsidR="00447726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>30</w:t>
            </w:r>
            <w:r>
              <w:rPr>
                <w:color w:val="000000"/>
              </w:rPr>
              <w:t>下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下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>37</w:t>
            </w:r>
            <w:r>
              <w:rPr>
                <w:color w:val="000000"/>
              </w:rPr>
              <w:t>下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>68</w:t>
            </w:r>
            <w:r>
              <w:rPr>
                <w:color w:val="000000"/>
              </w:rPr>
              <w:t>下</w:t>
            </w:r>
          </w:p>
        </w:tc>
      </w:tr>
      <w:tr w:rsidR="00447726"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lastRenderedPageBreak/>
              <w:t>  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 xml:space="preserve">  </w:t>
            </w:r>
          </w:p>
        </w:tc>
        <w:tc>
          <w:tcPr>
            <w:tcW w:w="0" w:type="auto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47726" w:rsidRDefault="005C3FB6">
            <w:pPr>
              <w:spacing w:after="0"/>
              <w:jc w:val="center"/>
            </w:pPr>
            <w:r>
              <w:rPr>
                <w:color w:val="000000"/>
              </w:rPr>
              <w:t xml:space="preserve">  </w:t>
            </w:r>
          </w:p>
        </w:tc>
      </w:tr>
    </w:tbl>
    <w:p w:rsidR="00447726" w:rsidRDefault="005C3FB6">
      <w:proofErr w:type="spellStart"/>
      <w:r>
        <w:rPr>
          <w:b/>
          <w:bCs/>
          <w:sz w:val="24"/>
          <w:szCs w:val="24"/>
        </w:rPr>
        <w:t>五、综合题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447726" w:rsidRDefault="005C3FB6">
      <w:pPr>
        <w:spacing w:after="0"/>
      </w:pPr>
      <w:r>
        <w:rPr>
          <w:color w:val="000000"/>
        </w:rPr>
        <w:t>21.</w:t>
      </w:r>
      <w:r>
        <w:rPr>
          <w:color w:val="000000"/>
        </w:rPr>
        <w:t>按要求写数。</w:t>
      </w:r>
      <w:r>
        <w:rPr>
          <w:color w:val="000000"/>
        </w:rPr>
        <w:t xml:space="preserve">   </w:t>
      </w:r>
      <w:r>
        <w:br/>
      </w:r>
      <w:r>
        <w:rPr>
          <w:color w:val="000000"/>
        </w:rPr>
        <w:t xml:space="preserve">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）写出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个比</w:t>
      </w:r>
      <w:r>
        <w:rPr>
          <w:color w:val="000000"/>
          <w:lang w:eastAsia="zh-CN"/>
        </w:rPr>
        <w:t>50</w:t>
      </w:r>
      <w:r>
        <w:rPr>
          <w:color w:val="000000"/>
          <w:lang w:eastAsia="zh-CN"/>
        </w:rPr>
        <w:t>少一些的数。</w:t>
      </w:r>
      <w:r>
        <w:rPr>
          <w:color w:val="000000"/>
          <w:lang w:eastAsia="zh-CN"/>
        </w:rPr>
        <w:t xml:space="preserve">________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）写出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个比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多得多的数。</w:t>
      </w:r>
      <w:r>
        <w:rPr>
          <w:color w:val="000000"/>
          <w:lang w:eastAsia="zh-CN"/>
        </w:rPr>
        <w:t xml:space="preserve">________  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）写出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个比</w:t>
      </w:r>
      <w:r>
        <w:rPr>
          <w:color w:val="000000"/>
          <w:lang w:eastAsia="zh-CN"/>
        </w:rPr>
        <w:t>90</w:t>
      </w:r>
      <w:r>
        <w:rPr>
          <w:color w:val="000000"/>
          <w:lang w:eastAsia="zh-CN"/>
        </w:rPr>
        <w:t>少得多的数。</w:t>
      </w:r>
      <w:r>
        <w:rPr>
          <w:color w:val="000000"/>
          <w:lang w:eastAsia="zh-CN"/>
        </w:rPr>
        <w:t xml:space="preserve">________    </w:t>
      </w:r>
    </w:p>
    <w:p w:rsidR="00447726" w:rsidRDefault="005C3FB6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  <w:r>
        <w:rPr>
          <w:b/>
          <w:bCs/>
          <w:sz w:val="24"/>
          <w:szCs w:val="24"/>
          <w:lang w:eastAsia="zh-CN"/>
        </w:rPr>
        <w:t xml:space="preserve"> 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00"/>
          <w:lang w:eastAsia="zh-CN"/>
        </w:rPr>
        <w:t>二年级可能有多少人</w:t>
      </w:r>
      <w:r>
        <w:rPr>
          <w:color w:val="000000"/>
          <w:lang w:eastAsia="zh-CN"/>
        </w:rPr>
        <w:t>?(</w:t>
      </w:r>
      <w:r>
        <w:rPr>
          <w:color w:val="000000"/>
          <w:lang w:eastAsia="zh-CN"/>
        </w:rPr>
        <w:t>在合适的答案下面画</w:t>
      </w:r>
      <w:r>
        <w:rPr>
          <w:color w:val="000000"/>
          <w:lang w:eastAsia="zh-CN"/>
        </w:rPr>
        <w:t>“√”)</w:t>
      </w:r>
    </w:p>
    <w:p w:rsidR="0044772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023A254F" wp14:editId="0BB5F795">
            <wp:extent cx="1967116" cy="897623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67116" cy="89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5EE7C53A" wp14:editId="7C863872">
            <wp:extent cx="1394168" cy="477457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4168" cy="477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</w:pPr>
      <w:r>
        <w:rPr>
          <w:color w:val="000000"/>
        </w:rPr>
        <w:t>23.</w:t>
      </w:r>
      <w:r>
        <w:rPr>
          <w:color w:val="000000"/>
        </w:rPr>
        <w:t>看图回答。</w:t>
      </w:r>
    </w:p>
    <w:p w:rsidR="00447726" w:rsidRDefault="00447726">
      <w:pPr>
        <w:spacing w:after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40"/>
      </w:tblGrid>
      <w:tr w:rsidR="00447726"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810"/>
            </w:tblGrid>
            <w:tr w:rsidR="0044772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447726" w:rsidRDefault="005C3FB6">
                  <w:pPr>
                    <w:spacing w:after="0"/>
                    <w:rPr>
                      <w:lang w:eastAsia="zh-CN"/>
                    </w:rPr>
                  </w:pPr>
                  <w:r>
                    <w:rPr>
                      <w:color w:val="000000"/>
                      <w:lang w:eastAsia="zh-CN"/>
                    </w:rPr>
                    <w:t>你有什么好办法让每只兔子都吃到萝卜？</w:t>
                  </w:r>
                </w:p>
              </w:tc>
            </w:tr>
          </w:tbl>
          <w:p w:rsidR="00447726" w:rsidRDefault="00447726">
            <w:pPr>
              <w:rPr>
                <w:lang w:eastAsia="zh-CN"/>
              </w:rPr>
            </w:pPr>
          </w:p>
        </w:tc>
      </w:tr>
    </w:tbl>
    <w:p w:rsidR="005C3FB6" w:rsidRDefault="005C3FB6">
      <w:pPr>
        <w:spacing w:after="0"/>
      </w:pPr>
      <w:r>
        <w:rPr>
          <w:noProof/>
          <w:lang w:eastAsia="zh-CN"/>
        </w:rPr>
        <w:drawing>
          <wp:inline distT="0" distB="0" distL="0" distR="0" wp14:anchorId="44305E08" wp14:editId="0E94330C">
            <wp:extent cx="4383049" cy="1842986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83049" cy="1842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r>
        <w:br w:type="page"/>
      </w:r>
    </w:p>
    <w:p w:rsidR="00447726" w:rsidRDefault="005C3FB6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一、单选题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【解答】两位数的比较，只要十位数比较大，那么这个数一定是比较大的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【分析】只要高位的数字大一些，那么这个数一定是要大一点的，两位数的十位就是最高位了</w:t>
      </w:r>
    </w:p>
    <w:p w:rsidR="00447726" w:rsidRDefault="005C3FB6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 B   </w:t>
      </w:r>
    </w:p>
    <w:p w:rsidR="0044772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447726" w:rsidRDefault="005C3FB6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 C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</w:t>
      </w:r>
      <w:r>
        <w:rPr>
          <w:color w:val="000000"/>
          <w:lang w:eastAsia="zh-CN"/>
        </w:rPr>
        <w:t xml:space="preserve"> C</w:t>
      </w:r>
      <w:r>
        <w:rPr>
          <w:color w:val="000000"/>
          <w:lang w:eastAsia="zh-CN"/>
        </w:rPr>
        <w:t>项两数的大小是</w:t>
      </w:r>
      <w:r>
        <w:rPr>
          <w:color w:val="000000"/>
          <w:lang w:eastAsia="zh-CN"/>
        </w:rPr>
        <w:t>56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65</w:t>
      </w:r>
      <w:r>
        <w:rPr>
          <w:color w:val="000000"/>
          <w:lang w:eastAsia="zh-CN"/>
        </w:rPr>
        <w:t>，正确。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C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项两数的大小是</w:t>
      </w:r>
      <w:r>
        <w:rPr>
          <w:color w:val="000000"/>
          <w:lang w:eastAsia="zh-CN"/>
        </w:rPr>
        <w:t xml:space="preserve"> 54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项两数的大小是</w:t>
      </w:r>
      <w:r>
        <w:rPr>
          <w:color w:val="000000"/>
          <w:lang w:eastAsia="zh-CN"/>
        </w:rPr>
        <w:t xml:space="preserve"> 52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25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项两数的大小是</w:t>
      </w:r>
      <w:r>
        <w:rPr>
          <w:color w:val="000000"/>
          <w:lang w:eastAsia="zh-CN"/>
        </w:rPr>
        <w:t>56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65</w:t>
      </w:r>
      <w:r>
        <w:rPr>
          <w:color w:val="000000"/>
          <w:lang w:eastAsia="zh-CN"/>
        </w:rPr>
        <w:t>，即可得解。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【解答】最大的两位数是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最小的两位数是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，最小的两位数比最大的两位数少</w:t>
      </w:r>
      <w:r>
        <w:rPr>
          <w:color w:val="000000"/>
          <w:lang w:eastAsia="zh-CN"/>
        </w:rPr>
        <w:t>89</w:t>
      </w:r>
      <w:r>
        <w:rPr>
          <w:color w:val="000000"/>
          <w:lang w:eastAsia="zh-CN"/>
        </w:rPr>
        <w:t>，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 xml:space="preserve"> B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【分析】最大的两位数是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最小的两位数是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，最小的两位数比最大的两位数少</w:t>
      </w:r>
      <w:r>
        <w:rPr>
          <w:color w:val="000000"/>
          <w:lang w:eastAsia="zh-CN"/>
        </w:rPr>
        <w:t>89</w:t>
      </w:r>
      <w:r>
        <w:rPr>
          <w:color w:val="000000"/>
          <w:lang w:eastAsia="zh-CN"/>
        </w:rPr>
        <w:t>，即可解答。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【解答】每人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支笔，需要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支。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C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【分析】每人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支笔，需要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支。分别数一数即可解答。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C   </w:t>
      </w:r>
    </w:p>
    <w:p w:rsidR="005C3FB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</w:t>
      </w:r>
      <w:r>
        <w:rPr>
          <w:color w:val="000000"/>
        </w:rPr>
        <w:t>6</w:t>
      </w:r>
      <w:r>
        <w:rPr>
          <w:color w:val="000000"/>
        </w:rPr>
        <w:t>＋</w:t>
      </w:r>
      <w:r>
        <w:rPr>
          <w:color w:val="000000"/>
        </w:rPr>
        <w:t>11</w:t>
      </w:r>
      <w:r>
        <w:rPr>
          <w:color w:val="000000"/>
        </w:rPr>
        <w:t>＝</w:t>
      </w:r>
      <w:r>
        <w:rPr>
          <w:color w:val="000000"/>
        </w:rPr>
        <w:t>17</w:t>
      </w:r>
      <w:r>
        <w:rPr>
          <w:color w:val="000000"/>
        </w:rPr>
        <w:t>，比</w:t>
      </w:r>
      <w:r>
        <w:rPr>
          <w:color w:val="000000"/>
        </w:rPr>
        <w:t>18</w:t>
      </w:r>
      <w:r>
        <w:rPr>
          <w:color w:val="000000"/>
        </w:rPr>
        <w:t>小。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【分析】利用大小的比较，强化整数运算的掌握。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 B   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解答：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最多，一共有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个。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故选：</w:t>
      </w:r>
      <w:r>
        <w:rPr>
          <w:color w:val="000000"/>
          <w:lang w:eastAsia="zh-CN"/>
        </w:rPr>
        <w:t>B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分析：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32B4DEB9" wp14:editId="5FD13500">
            <wp:extent cx="572948" cy="286474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2948" cy="286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个，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77EB1A03" wp14:editId="1151DD34">
            <wp:extent cx="315125" cy="362864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5125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个，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0C9FCDF7" wp14:editId="69AD2770">
            <wp:extent cx="391516" cy="200533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1516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有</w:t>
      </w:r>
      <w:r>
        <w:rPr>
          <w:color w:val="000000"/>
          <w:lang w:eastAsia="zh-CN"/>
        </w:rPr>
        <w:t>14</w:t>
      </w:r>
      <w:r>
        <w:rPr>
          <w:color w:val="000000"/>
          <w:lang w:eastAsia="zh-CN"/>
        </w:rPr>
        <w:t>个，所以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 wp14:anchorId="32CEE20F" wp14:editId="45C32248">
            <wp:extent cx="315125" cy="36286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5125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最多。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二、判断题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【解答】解：两位数有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12,13,14,15,16,17,18,19,20……99</w:t>
      </w:r>
      <w:r>
        <w:rPr>
          <w:color w:val="000000"/>
          <w:lang w:eastAsia="zh-CN"/>
        </w:rPr>
        <w:t>，其中最小的两位数是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。</w:t>
      </w:r>
      <w:r>
        <w:rPr>
          <w:lang w:eastAsia="zh-CN"/>
        </w:rPr>
        <w:br/>
      </w:r>
      <w:r>
        <w:rPr>
          <w:color w:val="000000"/>
          <w:lang w:eastAsia="zh-CN"/>
        </w:rPr>
        <w:t>故答案为：正确。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【分析】两位数是从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到</w:t>
      </w:r>
      <w:r>
        <w:rPr>
          <w:color w:val="000000"/>
          <w:lang w:eastAsia="zh-CN"/>
        </w:rPr>
        <w:t>99</w:t>
      </w:r>
      <w:r>
        <w:rPr>
          <w:color w:val="000000"/>
          <w:lang w:eastAsia="zh-CN"/>
        </w:rPr>
        <w:t>，其中最小的两位数是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，据此即可解答此题。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lastRenderedPageBreak/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447726" w:rsidRDefault="005C3FB6"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>正确</w:t>
      </w:r>
      <w:r>
        <w:rPr>
          <w:color w:val="000000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三、填空题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＜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＞</w:t>
      </w:r>
      <w:r>
        <w:rPr>
          <w:lang w:eastAsia="zh-CN"/>
        </w:rPr>
        <w:t xml:space="preserve"> </w:t>
      </w:r>
      <w:r>
        <w:rPr>
          <w:lang w:eastAsia="zh-CN"/>
        </w:rPr>
        <w:t>；</w:t>
      </w:r>
      <w:r>
        <w:rPr>
          <w:color w:val="000000"/>
          <w:lang w:eastAsia="zh-CN"/>
        </w:rPr>
        <w:t>＝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【解答】根据整数的特点，</w:t>
      </w:r>
      <w:r>
        <w:rPr>
          <w:color w:val="000000"/>
          <w:lang w:eastAsia="zh-CN"/>
        </w:rPr>
        <w:t>26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8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18</w:t>
      </w:r>
      <w:r>
        <w:rPr>
          <w:color w:val="000000"/>
          <w:lang w:eastAsia="zh-CN"/>
        </w:rPr>
        <w:t>＜</w:t>
      </w:r>
      <w:r>
        <w:rPr>
          <w:color w:val="000000"/>
          <w:lang w:eastAsia="zh-CN"/>
        </w:rPr>
        <w:t>19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7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17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17</w:t>
      </w:r>
      <w:r>
        <w:rPr>
          <w:color w:val="000000"/>
          <w:lang w:eastAsia="zh-CN"/>
        </w:rPr>
        <w:t>＞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22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6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16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【分析】考查整数大小的比较。</w:t>
      </w:r>
    </w:p>
    <w:p w:rsidR="00447726" w:rsidRDefault="005C3FB6"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>&lt;</w:t>
      </w:r>
      <w:r>
        <w:rPr>
          <w:color w:val="000000"/>
        </w:rPr>
        <w:t>；</w:t>
      </w:r>
      <w:r>
        <w:rPr>
          <w:color w:val="000000"/>
        </w:rPr>
        <w:t>&lt;</w:t>
      </w:r>
      <w:r>
        <w:rPr>
          <w:color w:val="000000"/>
        </w:rPr>
        <w:t>；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=</w:t>
      </w:r>
      <w:r>
        <w:rPr>
          <w:color w:val="000000"/>
        </w:rPr>
        <w:t>；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&gt;</w:t>
      </w:r>
      <w:r>
        <w:rPr>
          <w:color w:val="000000"/>
        </w:rPr>
        <w:t>；</w:t>
      </w:r>
      <w:r>
        <w:rPr>
          <w:color w:val="000000"/>
        </w:rPr>
        <w:t>=</w:t>
      </w:r>
      <w:r>
        <w:t xml:space="preserve"> </w:t>
      </w:r>
      <w:r>
        <w:t>；</w:t>
      </w:r>
      <w:r>
        <w:rPr>
          <w:color w:val="000000"/>
        </w:rPr>
        <w:t>&lt;</w:t>
      </w:r>
      <w:r>
        <w:rPr>
          <w:color w:val="000000"/>
        </w:rPr>
        <w:t>；</w:t>
      </w:r>
      <w:r>
        <w:rPr>
          <w:color w:val="000000"/>
        </w:rPr>
        <w:t xml:space="preserve">=  </w:t>
      </w:r>
    </w:p>
    <w:p w:rsidR="0044772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5C3FB6" w:rsidRDefault="005C3FB6"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=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&gt;</w:t>
      </w:r>
    </w:p>
    <w:p w:rsidR="005C3FB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447726" w:rsidRDefault="005C3FB6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95</w:t>
      </w:r>
      <w:r>
        <w:t xml:space="preserve"> </w:t>
      </w:r>
      <w:r>
        <w:t>；</w:t>
      </w:r>
      <w:r>
        <w:rPr>
          <w:color w:val="000000"/>
        </w:rPr>
        <w:t>32</w:t>
      </w:r>
      <w:r>
        <w:br/>
      </w:r>
      <w:r>
        <w:rPr>
          <w:color w:val="000000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  <w:r>
        <w:rPr>
          <w:color w:val="000000"/>
        </w:rPr>
        <w:t>【解答】解：</w:t>
      </w:r>
      <w:r>
        <w:rPr>
          <w:color w:val="000000"/>
        </w:rPr>
        <w:t>95</w:t>
      </w:r>
      <w:r>
        <w:rPr>
          <w:color w:val="000000"/>
        </w:rPr>
        <w:t>＞</w:t>
      </w:r>
      <w:r>
        <w:rPr>
          <w:color w:val="000000"/>
        </w:rPr>
        <w:t>79</w:t>
      </w:r>
      <w:r>
        <w:rPr>
          <w:color w:val="000000"/>
        </w:rPr>
        <w:t>＞</w:t>
      </w:r>
      <w:r>
        <w:rPr>
          <w:color w:val="000000"/>
        </w:rPr>
        <w:t>32</w:t>
      </w:r>
      <w:r>
        <w:rPr>
          <w:color w:val="000000"/>
        </w:rPr>
        <w:t>，最大的是</w:t>
      </w:r>
      <w:r>
        <w:rPr>
          <w:color w:val="000000"/>
        </w:rPr>
        <w:t>95</w:t>
      </w:r>
      <w:r>
        <w:rPr>
          <w:color w:val="000000"/>
        </w:rPr>
        <w:t>，最小的是</w:t>
      </w:r>
      <w:r>
        <w:rPr>
          <w:color w:val="000000"/>
        </w:rPr>
        <w:t>32</w:t>
      </w:r>
      <w:r>
        <w:rPr>
          <w:color w:val="000000"/>
        </w:rPr>
        <w:t>。</w:t>
      </w:r>
      <w:r>
        <w:br/>
      </w:r>
      <w:r>
        <w:rPr>
          <w:color w:val="000000"/>
          <w:lang w:eastAsia="zh-CN"/>
        </w:rPr>
        <w:t>故答案为：</w:t>
      </w:r>
      <w:r>
        <w:rPr>
          <w:color w:val="000000"/>
          <w:lang w:eastAsia="zh-CN"/>
        </w:rPr>
        <w:t>95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32</w:t>
      </w:r>
      <w:r>
        <w:rPr>
          <w:color w:val="000000"/>
          <w:lang w:eastAsia="zh-CN"/>
        </w:rPr>
        <w:t>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【分析】比较两位数的大小，先比较十位数字，十位数字大的数大，十位数字相同就比较个位数字，个位数字大的数就大。</w:t>
      </w:r>
    </w:p>
    <w:p w:rsidR="00447726" w:rsidRDefault="005C3FB6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>32&gt;23</w:t>
      </w:r>
      <w:r>
        <w:rPr>
          <w:color w:val="000000"/>
        </w:rPr>
        <w:t>；</w:t>
      </w:r>
      <w:r>
        <w:rPr>
          <w:color w:val="000000"/>
        </w:rPr>
        <w:t xml:space="preserve">20&gt;15  </w:t>
      </w:r>
    </w:p>
    <w:p w:rsidR="0044772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5C3FB6" w:rsidRDefault="005C3FB6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&gt;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&lt;</w:t>
      </w:r>
      <w:r>
        <w:t xml:space="preserve"> </w:t>
      </w:r>
      <w:r>
        <w:t>；</w:t>
      </w:r>
      <w:r>
        <w:rPr>
          <w:color w:val="000000"/>
        </w:rPr>
        <w:t>=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四、解答题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 wp14:anchorId="76D3E31A" wp14:editId="39BC500F">
            <wp:extent cx="1661554" cy="592049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61554" cy="5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</w:pPr>
      <w:r>
        <w:rPr>
          <w:color w:val="0000FF"/>
        </w:rPr>
        <w:t>【</w:t>
      </w:r>
      <w:proofErr w:type="spellStart"/>
      <w:r>
        <w:rPr>
          <w:color w:val="0000FF"/>
        </w:rPr>
        <w:t>解析</w:t>
      </w:r>
      <w:proofErr w:type="spellEnd"/>
      <w:r>
        <w:rPr>
          <w:color w:val="0000FF"/>
        </w:rPr>
        <w:t>】</w:t>
      </w:r>
    </w:p>
    <w:p w:rsidR="00447726" w:rsidRDefault="005C3FB6"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 </w:t>
      </w:r>
      <w:r>
        <w:rPr>
          <w:color w:val="000000"/>
        </w:rPr>
        <w:t>解：</w:t>
      </w:r>
      <w:r>
        <w:rPr>
          <w:color w:val="000000"/>
        </w:rPr>
        <w:t>15</w:t>
      </w:r>
      <w:r>
        <w:rPr>
          <w:color w:val="000000"/>
        </w:rPr>
        <w:t>比</w:t>
      </w:r>
      <w:r>
        <w:rPr>
          <w:color w:val="000000"/>
        </w:rPr>
        <w:t>30</w:t>
      </w:r>
      <w:r>
        <w:rPr>
          <w:color w:val="000000"/>
        </w:rPr>
        <w:t>少得多，</w:t>
      </w:r>
      <w:r>
        <w:rPr>
          <w:color w:val="000000"/>
        </w:rPr>
        <w:t>68</w:t>
      </w:r>
      <w:r>
        <w:rPr>
          <w:color w:val="000000"/>
        </w:rPr>
        <w:t>比</w:t>
      </w:r>
      <w:r>
        <w:rPr>
          <w:color w:val="000000"/>
        </w:rPr>
        <w:t>30</w:t>
      </w:r>
      <w:r>
        <w:rPr>
          <w:color w:val="000000"/>
        </w:rPr>
        <w:t>多得多，所以：</w:t>
      </w:r>
      <w:r>
        <w:br/>
      </w:r>
      <w:r>
        <w:rPr>
          <w:noProof/>
          <w:lang w:eastAsia="zh-CN"/>
        </w:rPr>
        <w:drawing>
          <wp:inline distT="0" distB="0" distL="0" distR="0" wp14:anchorId="085833C8" wp14:editId="3AC73B73">
            <wp:extent cx="3103474" cy="1260488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03474" cy="126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【分析】理解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少得多</w:t>
      </w:r>
      <w:r>
        <w:rPr>
          <w:color w:val="000000"/>
          <w:lang w:eastAsia="zh-CN"/>
        </w:rPr>
        <w:t>”“</w:t>
      </w:r>
      <w:r>
        <w:rPr>
          <w:color w:val="000000"/>
          <w:lang w:eastAsia="zh-CN"/>
        </w:rPr>
        <w:t>多得多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的意义，然后结合数字确定小亮和小强跳的下数即可。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五、综合题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46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47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48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lastRenderedPageBreak/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80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81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82</w:t>
      </w:r>
      <w:r>
        <w:rPr>
          <w:lang w:eastAsia="zh-CN"/>
        </w:rPr>
        <w:br/>
      </w:r>
      <w:r>
        <w:rPr>
          <w:lang w:eastAsia="zh-CN"/>
        </w:rPr>
        <w:br/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11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12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13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答案不唯一</w:t>
      </w:r>
    </w:p>
    <w:p w:rsidR="00447726" w:rsidRDefault="005C3FB6">
      <w:pPr>
        <w:rPr>
          <w:lang w:eastAsia="zh-CN"/>
        </w:rPr>
      </w:pPr>
      <w:r>
        <w:rPr>
          <w:lang w:eastAsia="zh-CN"/>
        </w:rPr>
        <w:t>六、应用题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noProof/>
          <w:lang w:eastAsia="zh-CN"/>
        </w:rPr>
        <w:drawing>
          <wp:inline distT="0" distB="0" distL="0" distR="0" wp14:anchorId="084082AC" wp14:editId="2DE1B66F">
            <wp:extent cx="1241387" cy="410616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41387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2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</w:p>
    <w:p w:rsidR="005C3FB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解：不够，把一个萝卜从中间切开分成两份，每个小兔分半个萝卜，或者两只小兔分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个萝卜。</w:t>
      </w:r>
    </w:p>
    <w:p w:rsidR="005C3FB6" w:rsidRDefault="005C3FB6">
      <w:pPr>
        <w:spacing w:after="0"/>
        <w:rPr>
          <w:lang w:eastAsia="zh-CN"/>
        </w:rPr>
      </w:pPr>
      <w:r>
        <w:rPr>
          <w:color w:val="0000FF"/>
          <w:lang w:eastAsia="zh-CN"/>
        </w:rPr>
        <w:t>【解析】</w:t>
      </w:r>
      <w:r>
        <w:rPr>
          <w:color w:val="000000"/>
          <w:lang w:eastAsia="zh-CN"/>
        </w:rPr>
        <w:t>【解答】（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只小兔，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个萝卜，一只小兔一个萝卜不够。（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）把一个萝卜从中间切开分成两份，每个小兔分半个萝卜，或者两只小兔分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个萝卜。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故答案为：不够，把一个萝卜从中间切开分成两份，每个小兔分半个萝卜，或者两只小兔分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个萝卜。</w:t>
      </w:r>
    </w:p>
    <w:p w:rsidR="00447726" w:rsidRDefault="005C3FB6">
      <w:pPr>
        <w:spacing w:after="0"/>
        <w:rPr>
          <w:lang w:eastAsia="zh-CN"/>
        </w:rPr>
      </w:pPr>
      <w:r>
        <w:rPr>
          <w:color w:val="000000"/>
          <w:lang w:eastAsia="zh-CN"/>
        </w:rPr>
        <w:t>【分析】（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只小兔，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个萝卜，一只小兔一个萝卜不够分。（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）把一个萝卜从中间切开分成两份，每个小兔分半个萝卜，或者两只小兔分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个萝卜。</w:t>
      </w:r>
    </w:p>
    <w:sectPr w:rsidR="00447726">
      <w:headerReference w:type="even" r:id="rId35"/>
      <w:footerReference w:type="default" r:id="rId3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3FB6">
      <w:pPr>
        <w:spacing w:after="0" w:line="240" w:lineRule="auto"/>
      </w:pPr>
      <w:r>
        <w:separator/>
      </w:r>
    </w:p>
  </w:endnote>
  <w:endnote w:type="continuationSeparator" w:id="0">
    <w:p w:rsidR="00000000" w:rsidRDefault="005C3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726" w:rsidRPr="005C3FB6" w:rsidRDefault="005C3FB6" w:rsidP="005C3FB6">
    <w:pPr>
      <w:pStyle w:val="a4"/>
    </w:pPr>
    <w:r w:rsidRPr="005C3FB6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3FB6">
      <w:pPr>
        <w:spacing w:after="0" w:line="240" w:lineRule="auto"/>
      </w:pPr>
      <w:r>
        <w:separator/>
      </w:r>
    </w:p>
  </w:footnote>
  <w:footnote w:type="continuationSeparator" w:id="0">
    <w:p w:rsidR="00000000" w:rsidRDefault="005C3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726" w:rsidRDefault="005C3FB6">
    <w:pPr>
      <w:pStyle w:val="a5"/>
      <w:pBdr>
        <w:bottom w:val="none" w:sz="0" w:space="0" w:color="auto"/>
      </w:pBdr>
    </w:pPr>
    <w:r>
      <w:pict>
        <v:rect id="Rectangle 7" o:spid="_x0000_s4097" style="position:absolute;left:0;text-align:left;margin-left:1056.4pt;margin-top:-43pt;width:42.15pt;height:57pt;z-index:251655680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4098" type="#_x0000_t202" style="position:absolute;left:0;text-align:left;margin-left:1098.55pt;margin-top:-43pt;width:31.6pt;height:843pt;z-index:251656704;mso-width-relative:page;mso-height-relative:page;v-text-anchor:middle" o:preferrelative="t">
          <v:stroke miterlimit="2"/>
          <v:textbox style="layout-flow:vertical;mso-layout-flow-alt:bottom-to-top">
            <w:txbxContent>
              <w:p w:rsidR="00447726" w:rsidRDefault="005C3FB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外……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  <w:r>
      <w:pict>
        <v:shape id="Quad Arrow 3" o:spid="_x0000_s4099" type="#_x0000_t202" style="position:absolute;left:0;text-align:left;margin-left:1056.4pt;margin-top:-43pt;width:42.15pt;height:843pt;z-index:251657728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447726" w:rsidRDefault="005C3FB6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4100" type="#_x0000_t202" style="position:absolute;left:0;text-align:left;margin-left:1025.45pt;margin-top:-43pt;width:30.95pt;height:843pt;z-index:251658752;mso-width-relative:page;mso-height-relative:page;v-text-anchor:middle" o:preferrelative="t">
          <v:stroke miterlimit="2"/>
          <v:textbox style="layout-flow:vertical;mso-layout-flow-alt:bottom-to-top">
            <w:txbxContent>
              <w:p w:rsidR="00447726" w:rsidRDefault="005C3FB6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装……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订……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线……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  <w:r>
                  <w:rPr>
                    <w:rFonts w:hint="eastAsia"/>
                    <w:lang w:eastAsia="zh-CN"/>
                  </w:rPr>
                  <w:t>○……</w:t>
                </w:r>
                <w:proofErr w:type="gramStart"/>
                <w:r>
                  <w:rPr>
                    <w:rFonts w:hint="eastAsia"/>
                    <w:lang w:eastAsia="zh-CN"/>
                  </w:rPr>
                  <w:t>……</w:t>
                </w:r>
                <w:proofErr w:type="gramEnd"/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EDB1757"/>
    <w:multiLevelType w:val="hybridMultilevel"/>
    <w:tmpl w:val="12E2BC02"/>
    <w:lvl w:ilvl="0" w:tplc="90196910">
      <w:start w:val="1"/>
      <w:numFmt w:val="decimal"/>
      <w:lvlText w:val="%1."/>
      <w:lvlJc w:val="left"/>
      <w:pPr>
        <w:ind w:left="720" w:hanging="360"/>
      </w:pPr>
    </w:lvl>
    <w:lvl w:ilvl="1" w:tplc="90196910" w:tentative="1">
      <w:start w:val="1"/>
      <w:numFmt w:val="lowerLetter"/>
      <w:lvlText w:val="%2."/>
      <w:lvlJc w:val="left"/>
      <w:pPr>
        <w:ind w:left="1440" w:hanging="360"/>
      </w:pPr>
    </w:lvl>
    <w:lvl w:ilvl="2" w:tplc="90196910" w:tentative="1">
      <w:start w:val="1"/>
      <w:numFmt w:val="lowerRoman"/>
      <w:lvlText w:val="%3."/>
      <w:lvlJc w:val="right"/>
      <w:pPr>
        <w:ind w:left="2160" w:hanging="180"/>
      </w:pPr>
    </w:lvl>
    <w:lvl w:ilvl="3" w:tplc="90196910" w:tentative="1">
      <w:start w:val="1"/>
      <w:numFmt w:val="decimal"/>
      <w:lvlText w:val="%4."/>
      <w:lvlJc w:val="left"/>
      <w:pPr>
        <w:ind w:left="2880" w:hanging="360"/>
      </w:pPr>
    </w:lvl>
    <w:lvl w:ilvl="4" w:tplc="90196910" w:tentative="1">
      <w:start w:val="1"/>
      <w:numFmt w:val="lowerLetter"/>
      <w:lvlText w:val="%5."/>
      <w:lvlJc w:val="left"/>
      <w:pPr>
        <w:ind w:left="3600" w:hanging="360"/>
      </w:pPr>
    </w:lvl>
    <w:lvl w:ilvl="5" w:tplc="90196910" w:tentative="1">
      <w:start w:val="1"/>
      <w:numFmt w:val="lowerRoman"/>
      <w:lvlText w:val="%6."/>
      <w:lvlJc w:val="right"/>
      <w:pPr>
        <w:ind w:left="4320" w:hanging="180"/>
      </w:pPr>
    </w:lvl>
    <w:lvl w:ilvl="6" w:tplc="90196910" w:tentative="1">
      <w:start w:val="1"/>
      <w:numFmt w:val="decimal"/>
      <w:lvlText w:val="%7."/>
      <w:lvlJc w:val="left"/>
      <w:pPr>
        <w:ind w:left="5040" w:hanging="360"/>
      </w:pPr>
    </w:lvl>
    <w:lvl w:ilvl="7" w:tplc="90196910" w:tentative="1">
      <w:start w:val="1"/>
      <w:numFmt w:val="lowerLetter"/>
      <w:lvlText w:val="%8."/>
      <w:lvlJc w:val="left"/>
      <w:pPr>
        <w:ind w:left="5760" w:hanging="360"/>
      </w:pPr>
    </w:lvl>
    <w:lvl w:ilvl="8" w:tplc="90196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D97B28"/>
    <w:multiLevelType w:val="hybridMultilevel"/>
    <w:tmpl w:val="E612E5C6"/>
    <w:lvl w:ilvl="0" w:tplc="465474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47726"/>
    <w:rsid w:val="004621D6"/>
    <w:rsid w:val="004A7EC2"/>
    <w:rsid w:val="004B0B79"/>
    <w:rsid w:val="0052166A"/>
    <w:rsid w:val="00570E98"/>
    <w:rsid w:val="005C3FB6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jpg"/><Relationship Id="rId3" Type="http://schemas.openxmlformats.org/officeDocument/2006/relationships/numbering" Target="numbering.xml"/><Relationship Id="rId21" Type="http://schemas.openxmlformats.org/officeDocument/2006/relationships/image" Target="media/image12.jpg"/><Relationship Id="rId34" Type="http://schemas.openxmlformats.org/officeDocument/2006/relationships/image" Target="media/image25.jp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jp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jpg"/><Relationship Id="rId32" Type="http://schemas.openxmlformats.org/officeDocument/2006/relationships/image" Target="media/image23.jpg"/><Relationship Id="rId37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23" Type="http://schemas.openxmlformats.org/officeDocument/2006/relationships/image" Target="media/image14.jpg"/><Relationship Id="rId28" Type="http://schemas.openxmlformats.org/officeDocument/2006/relationships/image" Target="media/image19.png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g"/><Relationship Id="rId22" Type="http://schemas.openxmlformats.org/officeDocument/2006/relationships/image" Target="media/image13.png"/><Relationship Id="rId27" Type="http://schemas.openxmlformats.org/officeDocument/2006/relationships/image" Target="media/image18.jpg"/><Relationship Id="rId30" Type="http://schemas.openxmlformats.org/officeDocument/2006/relationships/image" Target="media/image21.png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C40D98-50FF-4869-9D1B-1A17542A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508</Words>
  <Characters>2901</Characters>
  <Application>Microsoft Office Word</Application>
  <DocSecurity>0</DocSecurity>
  <Lines>24</Lines>
  <Paragraphs>6</Paragraphs>
  <ScaleCrop>false</ScaleCrop>
  <Company>Microsoft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7</cp:revision>
  <dcterms:created xsi:type="dcterms:W3CDTF">2013-12-09T06:44:00Z</dcterms:created>
  <dcterms:modified xsi:type="dcterms:W3CDTF">2019-03-09T02:40:00Z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