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20" w:rsidRDefault="00D90E58">
      <w:pPr>
        <w:jc w:val="center"/>
        <w:rPr>
          <w:lang w:eastAsia="zh-CN"/>
        </w:rPr>
      </w:pPr>
      <w:r w:rsidRPr="00D90E58">
        <w:rPr>
          <w:rFonts w:hint="eastAsia"/>
          <w:b/>
          <w:bCs/>
          <w:sz w:val="28"/>
          <w:szCs w:val="28"/>
          <w:lang w:eastAsia="zh-CN"/>
        </w:rPr>
        <w:t>一年级下册数学一课一练</w:t>
      </w:r>
      <w:r w:rsidRPr="00D90E58">
        <w:rPr>
          <w:rFonts w:hint="eastAsia"/>
          <w:b/>
          <w:bCs/>
          <w:sz w:val="28"/>
          <w:szCs w:val="28"/>
          <w:lang w:eastAsia="zh-CN"/>
        </w:rPr>
        <w:t>-16.</w:t>
      </w:r>
      <w:r w:rsidRPr="00D90E58">
        <w:rPr>
          <w:rFonts w:hint="eastAsia"/>
          <w:b/>
          <w:bCs/>
          <w:sz w:val="28"/>
          <w:szCs w:val="28"/>
          <w:lang w:eastAsia="zh-CN"/>
        </w:rPr>
        <w:t>不退位减法</w:t>
      </w:r>
      <w:r w:rsidRPr="00D90E58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:rsidR="00F83A20" w:rsidRDefault="00D90E5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小红和小军每人有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枝铅笔，小红给小军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枝后，</w:t>
      </w:r>
      <w:proofErr w:type="gramStart"/>
      <w:r>
        <w:rPr>
          <w:color w:val="000000"/>
          <w:lang w:eastAsia="zh-CN"/>
        </w:rPr>
        <w:t>小军比小</w:t>
      </w:r>
      <w:proofErr w:type="gramEnd"/>
      <w:r>
        <w:rPr>
          <w:color w:val="000000"/>
          <w:lang w:eastAsia="zh-CN"/>
        </w:rPr>
        <w:t>红多（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83A20" w:rsidRDefault="00D90E58">
      <w:pPr>
        <w:spacing w:after="0"/>
        <w:ind w:left="150"/>
      </w:pPr>
      <w:r>
        <w:rPr>
          <w:color w:val="000000"/>
        </w:rPr>
        <w:t>A. 5</w:t>
      </w:r>
      <w:r>
        <w:rPr>
          <w:color w:val="000000"/>
        </w:rPr>
        <w:t>只</w:t>
      </w:r>
      <w:r>
        <w:rPr>
          <w:color w:val="000000"/>
        </w:rPr>
        <w:t>                                     B. 10</w:t>
      </w:r>
      <w:r>
        <w:rPr>
          <w:color w:val="000000"/>
        </w:rPr>
        <w:t>只</w:t>
      </w:r>
      <w:r>
        <w:rPr>
          <w:color w:val="000000"/>
        </w:rPr>
        <w:t>                                     C. 15</w:t>
      </w:r>
      <w:r>
        <w:rPr>
          <w:color w:val="000000"/>
        </w:rPr>
        <w:t>只</w:t>
      </w:r>
      <w:r>
        <w:rPr>
          <w:color w:val="000000"/>
        </w:rPr>
        <w:t>                                     D. 20</w:t>
      </w:r>
      <w:r>
        <w:rPr>
          <w:color w:val="000000"/>
        </w:rPr>
        <w:t>只</w:t>
      </w:r>
    </w:p>
    <w:p w:rsidR="00F83A20" w:rsidRDefault="00D90E58">
      <w:pPr>
        <w:spacing w:after="0"/>
      </w:pPr>
      <w:r>
        <w:rPr>
          <w:color w:val="000000"/>
        </w:rPr>
        <w:t>2.48</w:t>
      </w:r>
      <w:r>
        <w:rPr>
          <w:color w:val="000000"/>
        </w:rPr>
        <w:t>－</w:t>
      </w:r>
      <w:r>
        <w:rPr>
          <w:color w:val="000000"/>
        </w:rPr>
        <w:t>8=</w:t>
      </w:r>
      <w:r>
        <w:rPr>
          <w:color w:val="000000"/>
        </w:rPr>
        <w:t>（</w:t>
      </w:r>
      <w:proofErr w:type="gramStart"/>
      <w:r>
        <w:rPr>
          <w:color w:val="000000"/>
        </w:rPr>
        <w:t xml:space="preserve">  </w:t>
      </w:r>
      <w:r>
        <w:rPr>
          <w:color w:val="000000"/>
        </w:rPr>
        <w:t>）</w:t>
      </w:r>
      <w:proofErr w:type="gramEnd"/>
      <w:r>
        <w:rPr>
          <w:color w:val="000000"/>
        </w:rPr>
        <w:t xml:space="preserve">            </w:t>
      </w:r>
    </w:p>
    <w:p w:rsidR="00F83A20" w:rsidRDefault="00D90E58">
      <w:pPr>
        <w:spacing w:after="0"/>
        <w:ind w:left="150"/>
      </w:pPr>
      <w:r>
        <w:rPr>
          <w:color w:val="000000"/>
        </w:rPr>
        <w:t>A. 7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1F334FEA" wp14:editId="0E8D753D">
            <wp:extent cx="28651" cy="382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20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63D76599" wp14:editId="59618083">
            <wp:extent cx="28651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4</w:t>
      </w:r>
      <w:r>
        <w:rPr>
          <w:color w:val="000000"/>
        </w:rPr>
        <w:t>0                                         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0C8C0AF1" wp14:editId="738C81DC">
            <wp:extent cx="2865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90</w:t>
      </w:r>
    </w:p>
    <w:p w:rsidR="00F83A20" w:rsidRDefault="00D90E58">
      <w:pPr>
        <w:spacing w:after="0"/>
      </w:pPr>
      <w:r>
        <w:rPr>
          <w:color w:val="000000"/>
        </w:rPr>
        <w:t>3.16</w:t>
      </w:r>
      <w:r>
        <w:rPr>
          <w:color w:val="000000"/>
        </w:rPr>
        <w:t>－</w:t>
      </w:r>
      <w:r>
        <w:rPr>
          <w:color w:val="000000"/>
        </w:rPr>
        <w:t>6=</w:t>
      </w:r>
      <w:r>
        <w:rPr>
          <w:color w:val="000000"/>
        </w:rPr>
        <w:t>（</w:t>
      </w:r>
      <w:proofErr w:type="gramStart"/>
      <w:r>
        <w:rPr>
          <w:color w:val="000000"/>
        </w:rPr>
        <w:t xml:space="preserve">  </w:t>
      </w:r>
      <w:r>
        <w:rPr>
          <w:color w:val="000000"/>
        </w:rPr>
        <w:t>）</w:t>
      </w:r>
      <w:proofErr w:type="gramEnd"/>
      <w:r>
        <w:rPr>
          <w:color w:val="000000"/>
        </w:rPr>
        <w:t xml:space="preserve">            </w:t>
      </w:r>
    </w:p>
    <w:p w:rsidR="00F83A20" w:rsidRDefault="00D90E58">
      <w:pPr>
        <w:spacing w:after="0"/>
        <w:ind w:left="150"/>
      </w:pPr>
      <w:r>
        <w:rPr>
          <w:color w:val="000000"/>
        </w:rPr>
        <w:t>A. 8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705ECB9B" wp14:editId="7FB5EEB8">
            <wp:extent cx="28651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10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0193FAF7" wp14:editId="250F7B6C">
            <wp:extent cx="28651" cy="382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30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5DFE9FB9" wp14:editId="0C42581C">
            <wp:extent cx="28651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93</w:t>
      </w:r>
    </w:p>
    <w:p w:rsidR="00F83A20" w:rsidRDefault="00D90E58">
      <w:pPr>
        <w:spacing w:after="0"/>
      </w:pPr>
      <w:r>
        <w:rPr>
          <w:color w:val="000000"/>
        </w:rPr>
        <w:t>4.79</w:t>
      </w:r>
      <w:r>
        <w:rPr>
          <w:color w:val="000000"/>
        </w:rPr>
        <w:t>－</w:t>
      </w:r>
      <w:r>
        <w:rPr>
          <w:color w:val="000000"/>
        </w:rPr>
        <w:t>65</w:t>
      </w:r>
      <w:r>
        <w:rPr>
          <w:color w:val="000000"/>
        </w:rPr>
        <w:t>＝（）。</w:t>
      </w:r>
      <w:r>
        <w:rPr>
          <w:color w:val="000000"/>
        </w:rPr>
        <w:t xml:space="preserve">                          </w:t>
      </w:r>
      <w:r>
        <w:rPr>
          <w:color w:val="000000"/>
        </w:rPr>
        <w:t xml:space="preserve">     </w:t>
      </w:r>
    </w:p>
    <w:p w:rsidR="00F83A20" w:rsidRDefault="00D90E58">
      <w:pPr>
        <w:spacing w:after="0"/>
        <w:ind w:left="150"/>
      </w:pPr>
      <w:r>
        <w:rPr>
          <w:color w:val="000000"/>
        </w:rPr>
        <w:t>A. 14                                             B. 4                                             C. 21</w:t>
      </w:r>
    </w:p>
    <w:p w:rsidR="00F83A20" w:rsidRDefault="00D90E58">
      <w:pPr>
        <w:spacing w:after="0"/>
      </w:pPr>
      <w:r>
        <w:rPr>
          <w:color w:val="000000"/>
        </w:rPr>
        <w:t>5.43</w:t>
      </w:r>
      <w:r>
        <w:rPr>
          <w:color w:val="000000"/>
        </w:rPr>
        <w:t>－</w:t>
      </w:r>
      <w:r>
        <w:rPr>
          <w:color w:val="000000"/>
        </w:rPr>
        <w:t>2=</w:t>
      </w:r>
      <w:r>
        <w:rPr>
          <w:color w:val="000000"/>
        </w:rPr>
        <w:t>（</w:t>
      </w:r>
      <w:proofErr w:type="gramStart"/>
      <w:r>
        <w:rPr>
          <w:color w:val="000000"/>
        </w:rPr>
        <w:t xml:space="preserve">  </w:t>
      </w:r>
      <w:r>
        <w:rPr>
          <w:color w:val="000000"/>
        </w:rPr>
        <w:t>）</w:t>
      </w:r>
      <w:proofErr w:type="gramEnd"/>
      <w:r>
        <w:rPr>
          <w:color w:val="000000"/>
        </w:rPr>
        <w:t xml:space="preserve">            </w:t>
      </w:r>
    </w:p>
    <w:p w:rsidR="00F83A20" w:rsidRDefault="00D90E5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33                                         B. 41                                         C. 82                        </w:t>
      </w:r>
      <w:r>
        <w:rPr>
          <w:color w:val="000000"/>
          <w:lang w:eastAsia="zh-CN"/>
        </w:rPr>
        <w:t>                 D. 45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最大的两位数减去最小的两位数的差是（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        </w:t>
      </w:r>
    </w:p>
    <w:p w:rsidR="00F83A20" w:rsidRDefault="00D90E5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90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683AE883" wp14:editId="36F6C83A">
            <wp:extent cx="19101" cy="382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80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346C1C5B" wp14:editId="3288AD3F">
            <wp:extent cx="19101" cy="3820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89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7.“38○38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0”</w:t>
      </w:r>
      <w:r>
        <w:rPr>
          <w:color w:val="000000"/>
          <w:lang w:eastAsia="zh-CN"/>
        </w:rPr>
        <w:t>，比较大小，在</w:t>
      </w:r>
      <w:r>
        <w:rPr>
          <w:color w:val="000000"/>
          <w:lang w:eastAsia="zh-CN"/>
        </w:rPr>
        <w:t>○</w:t>
      </w:r>
      <w:r>
        <w:rPr>
          <w:color w:val="000000"/>
          <w:lang w:eastAsia="zh-CN"/>
        </w:rPr>
        <w:t>里应填的符号是（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83A20" w:rsidRDefault="00D90E5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                                      </w:t>
      </w:r>
      <w:r>
        <w:rPr>
          <w:color w:val="000000"/>
          <w:lang w:eastAsia="zh-CN"/>
        </w:rPr>
        <w:t>   </w:t>
      </w:r>
      <w:r>
        <w:rPr>
          <w:noProof/>
          <w:lang w:eastAsia="zh-CN"/>
        </w:rPr>
        <w:drawing>
          <wp:inline distT="0" distB="0" distL="0" distR="0" wp14:anchorId="406B09BA" wp14:editId="6560F51E">
            <wp:extent cx="28651" cy="38202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53A863DA" wp14:editId="7E0B87DF">
            <wp:extent cx="28651" cy="38202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1B686283" wp14:editId="0E97EFAB">
            <wp:extent cx="28651" cy="38202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＋</w:t>
      </w:r>
    </w:p>
    <w:p w:rsidR="00F83A20" w:rsidRDefault="00D90E5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比</w:t>
      </w:r>
      <w:r>
        <w:rPr>
          <w:color w:val="000000"/>
          <w:lang w:eastAsia="zh-CN"/>
        </w:rPr>
        <w:t>48</w:t>
      </w:r>
      <w:r>
        <w:rPr>
          <w:color w:val="000000"/>
          <w:lang w:eastAsia="zh-CN"/>
        </w:rPr>
        <w:t>少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的数是</w:t>
      </w:r>
      <w:r>
        <w:rPr>
          <w:color w:val="000000"/>
          <w:lang w:eastAsia="zh-CN"/>
        </w:rPr>
        <w:t>36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75</w:t>
      </w:r>
      <w:r>
        <w:rPr>
          <w:color w:val="000000"/>
          <w:lang w:eastAsia="zh-CN"/>
        </w:rPr>
        <w:t>比一个数少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，这个数是</w:t>
      </w:r>
      <w:r>
        <w:rPr>
          <w:color w:val="000000"/>
          <w:lang w:eastAsia="zh-CN"/>
        </w:rPr>
        <w:t xml:space="preserve">60.  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(10)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bookmarkStart w:id="0" w:name="_GoBack"/>
      <w:bookmarkEnd w:id="0"/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42 (    )</w:t>
      </w:r>
    </w:p>
    <w:p w:rsidR="00F83A20" w:rsidRDefault="00D90E58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 wp14:anchorId="2EA3F0C8" wp14:editId="62590424">
            <wp:extent cx="496557" cy="630238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6557" cy="63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A20" w:rsidRDefault="00D90E5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12.68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 xml:space="preserve">30=________    </w:t>
      </w:r>
    </w:p>
    <w:p w:rsidR="00D90E58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13.57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7=________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14.83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 xml:space="preserve">80=________  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我会比大小。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59-4________54     68-60________8      78-50________30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27-7________7       25-3________20      46-5________40</w:t>
      </w:r>
    </w:p>
    <w:p w:rsidR="00D90E58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在横线上填上</w:t>
      </w:r>
      <w:r>
        <w:rPr>
          <w:color w:val="000000"/>
          <w:lang w:eastAsia="zh-CN"/>
        </w:rPr>
        <w:t xml:space="preserve"> “&gt;” “&lt;”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“=”</w:t>
      </w:r>
      <w:r>
        <w:rPr>
          <w:color w:val="000000"/>
          <w:lang w:eastAsia="zh-CN"/>
        </w:rPr>
        <w:t>。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59-13________ 95-13    </w:t>
      </w:r>
      <w:r>
        <w:rPr>
          <w:color w:val="000000"/>
          <w:lang w:eastAsia="zh-CN"/>
        </w:rPr>
        <w:t> 47-12________53-21     76-46________46-15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65-32 ________65-23     66-22________77-33     4+51________87-25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我比</w:t>
      </w:r>
      <w:r>
        <w:rPr>
          <w:color w:val="000000"/>
          <w:lang w:eastAsia="zh-CN"/>
        </w:rPr>
        <w:t>87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，我是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18.</w:t>
      </w:r>
      <w:r>
        <w:rPr>
          <w:noProof/>
          <w:lang w:eastAsia="zh-CN"/>
        </w:rPr>
        <w:drawing>
          <wp:inline distT="0" distB="0" distL="0" distR="0" wp14:anchorId="2B35ADA7" wp14:editId="4553A9B2">
            <wp:extent cx="3561829" cy="1690192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61829" cy="169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）小红看了多少页？</w:t>
      </w:r>
      <w:r>
        <w:rPr>
          <w:color w:val="000000"/>
          <w:lang w:eastAsia="zh-CN"/>
        </w:rPr>
        <w:t xml:space="preserve">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________  ________  ________=________(</w:t>
      </w:r>
      <w:r>
        <w:rPr>
          <w:color w:val="000000"/>
          <w:lang w:eastAsia="zh-CN"/>
        </w:rPr>
        <w:t>页</w:t>
      </w:r>
      <w:r>
        <w:rPr>
          <w:color w:val="000000"/>
          <w:lang w:eastAsia="zh-CN"/>
        </w:rPr>
        <w:t>)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）小兰看了多少页？</w:t>
      </w:r>
      <w:r>
        <w:rPr>
          <w:color w:val="000000"/>
          <w:lang w:eastAsia="zh-CN"/>
        </w:rPr>
        <w:t xml:space="preserve">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________  ________  ________=________(</w:t>
      </w:r>
      <w:r>
        <w:rPr>
          <w:color w:val="000000"/>
          <w:lang w:eastAsia="zh-CN"/>
        </w:rPr>
        <w:t>页</w:t>
      </w:r>
      <w:r>
        <w:rPr>
          <w:color w:val="000000"/>
          <w:lang w:eastAsia="zh-CN"/>
        </w:rPr>
        <w:t>)</w:t>
      </w:r>
    </w:p>
    <w:p w:rsidR="00F83A20" w:rsidRDefault="00D90E5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根据算式进行计算：</w:t>
      </w:r>
      <w:r>
        <w:rPr>
          <w:color w:val="000000"/>
          <w:lang w:eastAsia="zh-CN"/>
        </w:rPr>
        <w:t xml:space="preserve">  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7734D4C0" wp14:editId="40D2B366">
            <wp:extent cx="735279" cy="639788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5279" cy="63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6E392E3D" wp14:editId="22AFC05D">
            <wp:extent cx="716191" cy="69709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6191" cy="6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4B738055" wp14:editId="290F20D6">
            <wp:extent cx="697090" cy="620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7090" cy="6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E58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竖式计算我最棒。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①43-21=    ②94-11=    ③57-46=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④88-37=    ⑤39- 15=    ⑥76-32=</w:t>
      </w:r>
    </w:p>
    <w:p w:rsidR="00F83A20" w:rsidRDefault="00D90E5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五、解答题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书架上</w:t>
      </w:r>
      <w:r>
        <w:rPr>
          <w:color w:val="000000"/>
          <w:lang w:eastAsia="zh-CN"/>
        </w:rPr>
        <w:t>29</w:t>
      </w:r>
      <w:r>
        <w:rPr>
          <w:color w:val="000000"/>
          <w:lang w:eastAsia="zh-CN"/>
        </w:rPr>
        <w:t>本科技书，故事书比科技书少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本，故事书有多少本？</w:t>
      </w:r>
      <w:r>
        <w:rPr>
          <w:color w:val="000000"/>
          <w:lang w:eastAsia="zh-CN"/>
        </w:rPr>
        <w:t xml:space="preserve">  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看</w:t>
      </w:r>
      <w:proofErr w:type="gramStart"/>
      <w:r>
        <w:rPr>
          <w:color w:val="000000"/>
          <w:lang w:eastAsia="zh-CN"/>
        </w:rPr>
        <w:t>图列</w:t>
      </w:r>
      <w:proofErr w:type="gramEnd"/>
      <w:r>
        <w:rPr>
          <w:color w:val="000000"/>
          <w:lang w:eastAsia="zh-CN"/>
        </w:rPr>
        <w:t>式计算。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 wp14:anchorId="4C0065B8" wp14:editId="464B1511">
            <wp:extent cx="1909826" cy="897623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9826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A20" w:rsidRDefault="00D90E5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六、综合题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90E58" w:rsidRDefault="00D90E58">
      <w:pPr>
        <w:spacing w:after="0"/>
      </w:pPr>
      <w:r>
        <w:rPr>
          <w:color w:val="000000"/>
        </w:rPr>
        <w:t>23.</w:t>
      </w:r>
      <w:r>
        <w:rPr>
          <w:color w:val="000000"/>
        </w:rPr>
        <w:t>动物的年龄。</w:t>
      </w:r>
    </w:p>
    <w:p w:rsidR="00F83A20" w:rsidRDefault="00D90E58">
      <w:pPr>
        <w:spacing w:after="0"/>
      </w:pPr>
      <w:r>
        <w:rPr>
          <w:noProof/>
          <w:lang w:eastAsia="zh-CN"/>
        </w:rPr>
        <w:lastRenderedPageBreak/>
        <w:drawing>
          <wp:inline distT="0" distB="0" distL="0" distR="0" wp14:anchorId="3128EC0A" wp14:editId="09F40AFC">
            <wp:extent cx="4163416" cy="113634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63416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E58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）熊猫比兔子大多少岁</w:t>
      </w:r>
      <w:r>
        <w:rPr>
          <w:color w:val="000000"/>
          <w:lang w:eastAsia="zh-CN"/>
        </w:rPr>
        <w:t>?   </w:t>
      </w:r>
    </w:p>
    <w:p w:rsidR="00D90E58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）兔子比猴子小多少岁</w:t>
      </w:r>
      <w:r>
        <w:rPr>
          <w:color w:val="000000"/>
          <w:lang w:eastAsia="zh-CN"/>
        </w:rPr>
        <w:t>?</w:t>
      </w:r>
    </w:p>
    <w:p w:rsidR="00F83A20" w:rsidRDefault="00D90E5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七、应用题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六一儿童节，</w:t>
      </w:r>
      <w:proofErr w:type="gramStart"/>
      <w:r>
        <w:rPr>
          <w:color w:val="000000"/>
          <w:lang w:eastAsia="zh-CN"/>
        </w:rPr>
        <w:t>校门口挂了</w:t>
      </w:r>
      <w:proofErr w:type="gramEnd"/>
      <w:r>
        <w:rPr>
          <w:color w:val="000000"/>
          <w:lang w:eastAsia="zh-CN"/>
        </w:rPr>
        <w:t>79</w:t>
      </w:r>
      <w:r>
        <w:rPr>
          <w:color w:val="000000"/>
          <w:lang w:eastAsia="zh-CN"/>
        </w:rPr>
        <w:t>个彩球，后来飞走了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个，还剩多少个？</w:t>
      </w:r>
    </w:p>
    <w:p w:rsidR="00F83A20" w:rsidRDefault="00D90E58">
      <w:pPr>
        <w:spacing w:after="0"/>
      </w:pPr>
      <w:r>
        <w:rPr>
          <w:noProof/>
          <w:lang w:eastAsia="zh-CN"/>
        </w:rPr>
        <w:drawing>
          <wp:inline distT="0" distB="0" distL="0" distR="0" wp14:anchorId="0A46F6D3" wp14:editId="5F77B346">
            <wp:extent cx="744830" cy="706641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44830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A20" w:rsidRDefault="00D90E58">
      <w:pPr>
        <w:spacing w:after="0"/>
      </w:pPr>
      <w:r>
        <w:rPr>
          <w:noProof/>
          <w:lang w:eastAsia="zh-CN"/>
        </w:rPr>
        <w:drawing>
          <wp:inline distT="0" distB="0" distL="0" distR="0" wp14:anchorId="0E256E3B" wp14:editId="4D029331">
            <wp:extent cx="1527861" cy="276924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7861" cy="27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A20" w:rsidRDefault="00D90E58">
      <w:r>
        <w:br w:type="page"/>
      </w:r>
    </w:p>
    <w:p w:rsidR="00F83A20" w:rsidRDefault="00D90E58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F83A20" w:rsidRDefault="00D90E58">
      <w:pPr>
        <w:rPr>
          <w:lang w:eastAsia="zh-CN"/>
        </w:rPr>
      </w:pPr>
      <w:r>
        <w:rPr>
          <w:lang w:eastAsia="zh-CN"/>
        </w:rPr>
        <w:t>一、单选题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【解答】小红给小军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枝铅笔，就要从小红的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枝铅笔中去掉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枝，将小军的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枝铅笔加上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枝，最后用小军现在的铅笔数减去小</w:t>
      </w:r>
      <w:proofErr w:type="gramStart"/>
      <w:r>
        <w:rPr>
          <w:color w:val="000000"/>
          <w:lang w:eastAsia="zh-CN"/>
        </w:rPr>
        <w:t>红现在</w:t>
      </w:r>
      <w:proofErr w:type="gramEnd"/>
      <w:r>
        <w:rPr>
          <w:color w:val="000000"/>
          <w:lang w:eastAsia="zh-CN"/>
        </w:rPr>
        <w:t>的铅笔数．</w:t>
      </w:r>
    </w:p>
    <w:p w:rsidR="00F83A20" w:rsidRDefault="00D90E58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F83A20" w:rsidRDefault="00D90E5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F83A20" w:rsidRDefault="00D90E58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D90E58" w:rsidRDefault="00D90E5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F83A20" w:rsidRDefault="00D90E58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F83A20" w:rsidRDefault="00D90E5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【解答】</w:t>
      </w:r>
      <w:r>
        <w:rPr>
          <w:color w:val="000000"/>
        </w:rPr>
        <w:t>79</w:t>
      </w:r>
      <w:r>
        <w:rPr>
          <w:color w:val="000000"/>
        </w:rPr>
        <w:t>－</w:t>
      </w:r>
      <w:r>
        <w:rPr>
          <w:color w:val="000000"/>
        </w:rPr>
        <w:t>65</w:t>
      </w:r>
      <w:r>
        <w:rPr>
          <w:color w:val="000000"/>
        </w:rPr>
        <w:t>，个位</w:t>
      </w:r>
      <w:r>
        <w:rPr>
          <w:color w:val="000000"/>
        </w:rPr>
        <w:t>9</w:t>
      </w:r>
      <w:r>
        <w:rPr>
          <w:color w:val="000000"/>
        </w:rPr>
        <w:t>－</w:t>
      </w:r>
      <w:r>
        <w:rPr>
          <w:color w:val="000000"/>
        </w:rPr>
        <w:t>5</w:t>
      </w:r>
      <w:r>
        <w:rPr>
          <w:color w:val="000000"/>
        </w:rPr>
        <w:t>＝</w:t>
      </w:r>
      <w:r>
        <w:rPr>
          <w:color w:val="000000"/>
        </w:rPr>
        <w:t>4</w:t>
      </w:r>
      <w:r>
        <w:rPr>
          <w:color w:val="000000"/>
        </w:rPr>
        <w:t>，十位</w:t>
      </w:r>
      <w:r>
        <w:rPr>
          <w:color w:val="000000"/>
        </w:rPr>
        <w:t>7</w:t>
      </w:r>
      <w:r>
        <w:rPr>
          <w:color w:val="000000"/>
        </w:rPr>
        <w:t>－</w:t>
      </w:r>
      <w:r>
        <w:rPr>
          <w:color w:val="000000"/>
        </w:rPr>
        <w:t>6</w:t>
      </w:r>
      <w:r>
        <w:rPr>
          <w:color w:val="000000"/>
        </w:rPr>
        <w:t>＝</w:t>
      </w:r>
      <w:r>
        <w:rPr>
          <w:color w:val="000000"/>
        </w:rPr>
        <w:t>1</w:t>
      </w:r>
      <w:r>
        <w:rPr>
          <w:color w:val="000000"/>
        </w:rPr>
        <w:t>，所以</w:t>
      </w:r>
      <w:r>
        <w:rPr>
          <w:color w:val="000000"/>
        </w:rPr>
        <w:t>A</w:t>
      </w:r>
      <w:r>
        <w:rPr>
          <w:color w:val="000000"/>
        </w:rPr>
        <w:t>答案是正确的。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【分析】考查对减法的认识。</w:t>
      </w:r>
    </w:p>
    <w:p w:rsidR="00F83A20" w:rsidRDefault="00D90E58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F83A20" w:rsidRDefault="00D90E5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F83A20" w:rsidRDefault="00D90E58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【解答】因为</w:t>
      </w:r>
      <w:r>
        <w:rPr>
          <w:color w:val="000000"/>
          <w:lang w:eastAsia="zh-CN"/>
        </w:rPr>
        <w:t>38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38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38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38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所以</w:t>
      </w:r>
      <w:r>
        <w:rPr>
          <w:color w:val="000000"/>
          <w:lang w:eastAsia="zh-CN"/>
        </w:rPr>
        <w:t>38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38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选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．</w:t>
      </w:r>
    </w:p>
    <w:p w:rsidR="00F83A20" w:rsidRDefault="00D90E58">
      <w:pPr>
        <w:rPr>
          <w:lang w:eastAsia="zh-CN"/>
        </w:rPr>
      </w:pPr>
      <w:r>
        <w:rPr>
          <w:lang w:eastAsia="zh-CN"/>
        </w:rPr>
        <w:t>二、判断题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48-12=36</w:t>
      </w:r>
      <w:r>
        <w:rPr>
          <w:color w:val="000000"/>
          <w:lang w:eastAsia="zh-CN"/>
        </w:rPr>
        <w:t>，原题说法正确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故答案为：正确</w:t>
      </w:r>
      <w:r>
        <w:rPr>
          <w:color w:val="000000"/>
          <w:lang w:eastAsia="zh-CN"/>
        </w:rPr>
        <w:t>.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【分析】求比</w:t>
      </w:r>
      <w:proofErr w:type="gramStart"/>
      <w:r>
        <w:rPr>
          <w:color w:val="000000"/>
          <w:lang w:eastAsia="zh-CN"/>
        </w:rPr>
        <w:t>一个数少几的</w:t>
      </w:r>
      <w:proofErr w:type="gramEnd"/>
      <w:r>
        <w:rPr>
          <w:color w:val="000000"/>
          <w:lang w:eastAsia="zh-CN"/>
        </w:rPr>
        <w:t>数是多少，用减法计算，据此列式解答</w:t>
      </w:r>
      <w:r>
        <w:rPr>
          <w:color w:val="000000"/>
          <w:lang w:eastAsia="zh-CN"/>
        </w:rPr>
        <w:t>.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【解答】这是一道整十数加、减混合计算题，计算时要根据加减混合运算顺序，从左往右依次计算．而此题错在习惯性地先</w:t>
      </w:r>
      <w:r>
        <w:rPr>
          <w:color w:val="000000"/>
          <w:lang w:eastAsia="zh-CN"/>
        </w:rPr>
        <w:t>算加法，再算减法．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b/>
          <w:color w:val="000000"/>
          <w:lang w:eastAsia="zh-CN"/>
        </w:rPr>
        <w:t>解答：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15  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 xml:space="preserve">   </w:t>
      </w:r>
      <w:r>
        <w:rPr>
          <w:noProof/>
          <w:lang w:eastAsia="zh-CN"/>
        </w:rPr>
        <w:drawing>
          <wp:inline distT="0" distB="0" distL="0" distR="0" wp14:anchorId="139A39DA" wp14:editId="1EAA0AC2">
            <wp:extent cx="477457" cy="620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7457" cy="6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相同数位上的数相加、减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是加、减法中最基本的计算原则．此题</w:t>
      </w:r>
      <w:r>
        <w:rPr>
          <w:b/>
          <w:color w:val="000000"/>
          <w:lang w:eastAsia="zh-CN"/>
        </w:rPr>
        <w:t>在竖式中没有把相同数位上的数对齐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3</w:t>
      </w:r>
      <w:r>
        <w:rPr>
          <w:color w:val="000000"/>
          <w:lang w:eastAsia="zh-CN"/>
        </w:rPr>
        <w:t>在十位上，表示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在十位上，表示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在个位上，表示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不能相减．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【分析】计算时要依据法则，即相同数位上的数相加、减．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个位上的</w:t>
      </w:r>
      <w:r>
        <w:rPr>
          <w:color w:val="000000"/>
          <w:lang w:eastAsia="zh-CN"/>
        </w:rPr>
        <w:t>“0”</w:t>
      </w:r>
      <w:r>
        <w:rPr>
          <w:color w:val="000000"/>
          <w:lang w:eastAsia="zh-CN"/>
        </w:rPr>
        <w:t>起占位作用，如果没有这个</w:t>
      </w:r>
      <w:r>
        <w:rPr>
          <w:color w:val="000000"/>
          <w:lang w:eastAsia="zh-CN"/>
        </w:rPr>
        <w:t>“0”</w:t>
      </w:r>
      <w:r>
        <w:rPr>
          <w:color w:val="000000"/>
          <w:lang w:eastAsia="zh-CN"/>
        </w:rPr>
        <w:t>，数的大小就变了．</w:t>
      </w:r>
    </w:p>
    <w:p w:rsidR="00F83A20" w:rsidRDefault="00D90E58">
      <w:pPr>
        <w:rPr>
          <w:lang w:eastAsia="zh-CN"/>
        </w:rPr>
      </w:pPr>
      <w:r>
        <w:rPr>
          <w:lang w:eastAsia="zh-CN"/>
        </w:rPr>
        <w:t>三、填空题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38 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D90E58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50</w:t>
      </w:r>
    </w:p>
    <w:p w:rsidR="00D90E58" w:rsidRDefault="00D90E5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57</w:t>
      </w:r>
      <w:r>
        <w:rPr>
          <w:color w:val="000000"/>
          <w:lang w:eastAsia="zh-CN"/>
        </w:rPr>
        <w:t>减去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，等于将</w:t>
      </w:r>
      <w:r>
        <w:rPr>
          <w:color w:val="000000"/>
          <w:lang w:eastAsia="zh-CN"/>
        </w:rPr>
        <w:t>57</w:t>
      </w:r>
      <w:r>
        <w:rPr>
          <w:color w:val="000000"/>
          <w:lang w:eastAsia="zh-CN"/>
        </w:rPr>
        <w:t>的</w:t>
      </w:r>
      <w:proofErr w:type="gramStart"/>
      <w:r>
        <w:rPr>
          <w:color w:val="000000"/>
          <w:lang w:eastAsia="zh-CN"/>
        </w:rPr>
        <w:t>个</w:t>
      </w:r>
      <w:proofErr w:type="gramEnd"/>
      <w:r>
        <w:rPr>
          <w:color w:val="000000"/>
          <w:lang w:eastAsia="zh-CN"/>
        </w:rPr>
        <w:t>位数变成</w:t>
      </w:r>
      <w:r>
        <w:rPr>
          <w:color w:val="000000"/>
          <w:lang w:eastAsia="zh-CN"/>
        </w:rPr>
        <w:t>0</w:t>
      </w:r>
    </w:p>
    <w:p w:rsidR="00D90E58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57</w:t>
      </w:r>
      <w:r>
        <w:rPr>
          <w:color w:val="000000"/>
          <w:lang w:eastAsia="zh-CN"/>
        </w:rPr>
        <w:t>的</w:t>
      </w:r>
      <w:proofErr w:type="gramStart"/>
      <w:r>
        <w:rPr>
          <w:color w:val="000000"/>
          <w:lang w:eastAsia="zh-CN"/>
        </w:rPr>
        <w:t>个</w:t>
      </w:r>
      <w:proofErr w:type="gramEnd"/>
      <w:r>
        <w:rPr>
          <w:color w:val="000000"/>
          <w:lang w:eastAsia="zh-CN"/>
        </w:rPr>
        <w:t>位数上的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正好给减数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减去，所以剩下</w:t>
      </w:r>
      <w:r>
        <w:rPr>
          <w:color w:val="000000"/>
          <w:lang w:eastAsia="zh-CN"/>
        </w:rPr>
        <w:t>50</w:t>
      </w:r>
    </w:p>
    <w:p w:rsidR="00F83A20" w:rsidRDefault="00D90E58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3   </w:t>
      </w:r>
    </w:p>
    <w:p w:rsidR="00F83A20" w:rsidRDefault="00D90E5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F83A20" w:rsidRDefault="00D90E58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 &gt;</w:t>
      </w:r>
      <w:r>
        <w:rPr>
          <w:color w:val="000000"/>
        </w:rPr>
        <w:t>；</w:t>
      </w:r>
      <w:r>
        <w:rPr>
          <w:color w:val="000000"/>
        </w:rPr>
        <w:t>=</w:t>
      </w:r>
      <w:r>
        <w:rPr>
          <w:color w:val="000000"/>
        </w:rPr>
        <w:t>；</w:t>
      </w:r>
      <w:r>
        <w:rPr>
          <w:color w:val="000000"/>
        </w:rPr>
        <w:t>&lt;</w:t>
      </w:r>
      <w:r>
        <w:rPr>
          <w:color w:val="000000"/>
        </w:rPr>
        <w:t>；</w:t>
      </w:r>
      <w:r>
        <w:rPr>
          <w:color w:val="000000"/>
        </w:rPr>
        <w:t>&gt;</w:t>
      </w:r>
      <w:r>
        <w:rPr>
          <w:color w:val="000000"/>
        </w:rPr>
        <w:t>；</w:t>
      </w:r>
      <w:r>
        <w:rPr>
          <w:color w:val="000000"/>
        </w:rPr>
        <w:t>&gt;</w:t>
      </w:r>
      <w:r>
        <w:rPr>
          <w:color w:val="000000"/>
        </w:rPr>
        <w:t>；</w:t>
      </w:r>
      <w:r>
        <w:rPr>
          <w:color w:val="000000"/>
        </w:rPr>
        <w:t xml:space="preserve">&gt;   </w:t>
      </w:r>
    </w:p>
    <w:p w:rsidR="00F83A20" w:rsidRDefault="00D90E5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D90E58" w:rsidRDefault="00D90E58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 &lt;</w:t>
      </w:r>
      <w:r>
        <w:t xml:space="preserve"> </w:t>
      </w:r>
      <w:r>
        <w:t>；</w:t>
      </w:r>
      <w:r>
        <w:rPr>
          <w:color w:val="000000"/>
        </w:rPr>
        <w:t>&gt;</w:t>
      </w:r>
      <w:r>
        <w:t xml:space="preserve"> </w:t>
      </w:r>
      <w:r>
        <w:t>；</w:t>
      </w:r>
      <w:r>
        <w:rPr>
          <w:color w:val="000000"/>
        </w:rPr>
        <w:t>&lt;</w:t>
      </w:r>
      <w:r>
        <w:t xml:space="preserve"> </w:t>
      </w:r>
      <w:r>
        <w:t>；</w:t>
      </w:r>
      <w:r>
        <w:rPr>
          <w:color w:val="000000"/>
        </w:rPr>
        <w:t>&lt;</w:t>
      </w:r>
      <w:r>
        <w:t xml:space="preserve"> </w:t>
      </w:r>
      <w:r>
        <w:t>；</w:t>
      </w:r>
      <w:r>
        <w:rPr>
          <w:color w:val="000000"/>
        </w:rPr>
        <w:t>=</w:t>
      </w:r>
      <w:r>
        <w:t xml:space="preserve"> </w:t>
      </w:r>
      <w:r>
        <w:t>；</w:t>
      </w:r>
      <w:r>
        <w:rPr>
          <w:color w:val="000000"/>
        </w:rPr>
        <w:t>&lt;</w:t>
      </w:r>
    </w:p>
    <w:p w:rsidR="00D90E58" w:rsidRDefault="00D90E5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F83A20" w:rsidRDefault="00D90E58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 80   </w:t>
      </w:r>
    </w:p>
    <w:p w:rsidR="00F83A20" w:rsidRDefault="00D90E5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F83A20" w:rsidRDefault="00D90E58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45</w:t>
      </w:r>
      <w:r>
        <w:rPr>
          <w:color w:val="000000"/>
        </w:rPr>
        <w:t>；</w:t>
      </w:r>
      <w:r>
        <w:rPr>
          <w:color w:val="000000"/>
        </w:rPr>
        <w:t>+</w:t>
      </w:r>
      <w:r>
        <w:rPr>
          <w:color w:val="000000"/>
        </w:rPr>
        <w:t>；</w:t>
      </w:r>
      <w:r>
        <w:rPr>
          <w:color w:val="000000"/>
        </w:rPr>
        <w:t>2</w:t>
      </w:r>
      <w:r>
        <w:rPr>
          <w:color w:val="000000"/>
        </w:rPr>
        <w:t>；</w:t>
      </w:r>
      <w:r>
        <w:rPr>
          <w:color w:val="000000"/>
        </w:rPr>
        <w:t>47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45</w:t>
      </w:r>
      <w:r>
        <w:rPr>
          <w:color w:val="000000"/>
        </w:rPr>
        <w:t>；</w:t>
      </w:r>
      <w:r>
        <w:rPr>
          <w:color w:val="000000"/>
        </w:rPr>
        <w:t>-</w:t>
      </w:r>
      <w:r>
        <w:rPr>
          <w:color w:val="000000"/>
        </w:rPr>
        <w:t>；</w:t>
      </w:r>
      <w:r>
        <w:rPr>
          <w:color w:val="000000"/>
        </w:rPr>
        <w:t>10</w:t>
      </w:r>
      <w:r>
        <w:rPr>
          <w:color w:val="000000"/>
        </w:rPr>
        <w:t>；</w:t>
      </w:r>
      <w:r>
        <w:rPr>
          <w:color w:val="000000"/>
        </w:rPr>
        <w:t xml:space="preserve">35  </w:t>
      </w:r>
    </w:p>
    <w:p w:rsidR="00F83A20" w:rsidRDefault="00D90E5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</w:t>
      </w:r>
      <w:proofErr w:type="spellStart"/>
      <w:r>
        <w:rPr>
          <w:color w:val="000000"/>
        </w:rPr>
        <w:t>解答】答案</w:t>
      </w:r>
      <w:proofErr w:type="spellEnd"/>
      <w:r>
        <w:rPr>
          <w:color w:val="000000"/>
        </w:rPr>
        <w:t>: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45</w:t>
      </w:r>
      <w:proofErr w:type="gramStart"/>
      <w:r>
        <w:rPr>
          <w:color w:val="000000"/>
        </w:rPr>
        <w:t>,+</w:t>
      </w:r>
      <w:proofErr w:type="gramEnd"/>
      <w:r>
        <w:rPr>
          <w:color w:val="000000"/>
        </w:rPr>
        <w:t xml:space="preserve">,2,47 </w:t>
      </w:r>
      <w:r>
        <w:rPr>
          <w:color w:val="000000"/>
        </w:rPr>
        <w:t>或</w:t>
      </w:r>
      <w:r>
        <w:rPr>
          <w:color w:val="000000"/>
        </w:rPr>
        <w:t xml:space="preserve"> 2,+,45,47;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45,-,10,35</w:t>
      </w:r>
    </w:p>
    <w:p w:rsidR="00F83A20" w:rsidRDefault="00D90E58">
      <w:pPr>
        <w:rPr>
          <w:lang w:eastAsia="zh-CN"/>
        </w:rPr>
      </w:pPr>
      <w:r>
        <w:rPr>
          <w:lang w:eastAsia="zh-CN"/>
        </w:rPr>
        <w:t>四、计算题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56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24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40  </w:t>
      </w:r>
    </w:p>
    <w:p w:rsidR="00F83A20" w:rsidRDefault="00D90E5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D90E58" w:rsidRDefault="00D90E58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解：</w:t>
      </w:r>
    </w:p>
    <w:p w:rsidR="00F83A20" w:rsidRDefault="00D90E58">
      <w:pPr>
        <w:spacing w:after="0"/>
      </w:pPr>
      <w:r>
        <w:rPr>
          <w:color w:val="000000"/>
        </w:rPr>
        <w:t>①43-21=22   </w:t>
      </w:r>
    </w:p>
    <w:p w:rsidR="00F83A20" w:rsidRDefault="00D90E58">
      <w:pPr>
        <w:spacing w:after="0"/>
      </w:pPr>
      <w:r>
        <w:rPr>
          <w:noProof/>
          <w:lang w:eastAsia="zh-CN"/>
        </w:rPr>
        <w:drawing>
          <wp:inline distT="0" distB="0" distL="0" distR="0" wp14:anchorId="1FBBB821" wp14:editId="7F938568">
            <wp:extent cx="658889" cy="907174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A20" w:rsidRDefault="00D90E58">
      <w:pPr>
        <w:spacing w:after="0"/>
      </w:pPr>
      <w:r>
        <w:rPr>
          <w:color w:val="000000"/>
        </w:rPr>
        <w:t>②94-11=83  </w:t>
      </w:r>
    </w:p>
    <w:p w:rsidR="00F83A20" w:rsidRDefault="00D90E58">
      <w:pPr>
        <w:spacing w:after="0"/>
      </w:pPr>
      <w:r>
        <w:rPr>
          <w:noProof/>
          <w:lang w:eastAsia="zh-CN"/>
        </w:rPr>
        <w:drawing>
          <wp:inline distT="0" distB="0" distL="0" distR="0" wp14:anchorId="5971D932" wp14:editId="7FA63B16">
            <wp:extent cx="601599" cy="888073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1599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A20" w:rsidRDefault="00D90E58">
      <w:pPr>
        <w:spacing w:after="0"/>
      </w:pPr>
      <w:r>
        <w:rPr>
          <w:color w:val="000000"/>
        </w:rPr>
        <w:t>③57-46=11</w:t>
      </w:r>
    </w:p>
    <w:p w:rsidR="00F83A20" w:rsidRDefault="00D90E58">
      <w:pPr>
        <w:spacing w:after="0"/>
      </w:pPr>
      <w:r>
        <w:rPr>
          <w:noProof/>
          <w:lang w:eastAsia="zh-CN"/>
        </w:rPr>
        <w:lastRenderedPageBreak/>
        <w:drawing>
          <wp:inline distT="0" distB="0" distL="0" distR="0" wp14:anchorId="2735B8B9" wp14:editId="52FC631A">
            <wp:extent cx="572948" cy="935812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2948" cy="93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A20" w:rsidRDefault="00D90E58">
      <w:pPr>
        <w:spacing w:after="0"/>
      </w:pPr>
      <w:r>
        <w:rPr>
          <w:color w:val="000000"/>
        </w:rPr>
        <w:t>④88-37=51   </w:t>
      </w:r>
    </w:p>
    <w:p w:rsidR="00F83A20" w:rsidRDefault="00D90E58">
      <w:pPr>
        <w:spacing w:after="0"/>
      </w:pPr>
      <w:r>
        <w:rPr>
          <w:noProof/>
          <w:lang w:eastAsia="zh-CN"/>
        </w:rPr>
        <w:drawing>
          <wp:inline distT="0" distB="0" distL="0" distR="0" wp14:anchorId="3772CABE" wp14:editId="49D89CE3">
            <wp:extent cx="620700" cy="888073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20700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A20" w:rsidRDefault="00D90E58">
      <w:pPr>
        <w:spacing w:after="0"/>
      </w:pPr>
      <w:r>
        <w:rPr>
          <w:color w:val="000000"/>
        </w:rPr>
        <w:t>⑤39- 15=24   </w:t>
      </w:r>
    </w:p>
    <w:p w:rsidR="00F83A20" w:rsidRDefault="00D90E58">
      <w:pPr>
        <w:spacing w:after="0"/>
      </w:pPr>
      <w:r>
        <w:rPr>
          <w:noProof/>
          <w:lang w:eastAsia="zh-CN"/>
        </w:rPr>
        <w:drawing>
          <wp:inline distT="0" distB="0" distL="0" distR="0" wp14:anchorId="16077D58" wp14:editId="38605A62">
            <wp:extent cx="582498" cy="888073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82498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A20" w:rsidRDefault="00D90E58">
      <w:pPr>
        <w:spacing w:after="0"/>
      </w:pPr>
      <w:r>
        <w:rPr>
          <w:color w:val="000000"/>
        </w:rPr>
        <w:t>⑥76-32=44</w:t>
      </w:r>
    </w:p>
    <w:p w:rsidR="00F83A20" w:rsidRDefault="00D90E58">
      <w:pPr>
        <w:spacing w:after="0"/>
      </w:pPr>
      <w:r>
        <w:rPr>
          <w:noProof/>
          <w:lang w:eastAsia="zh-CN"/>
        </w:rPr>
        <w:drawing>
          <wp:inline distT="0" distB="0" distL="0" distR="0" wp14:anchorId="63782B08" wp14:editId="1417AC0C">
            <wp:extent cx="620700" cy="907174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20700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E58" w:rsidRDefault="00D90E5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F83A20" w:rsidRDefault="00D90E58">
      <w:pPr>
        <w:rPr>
          <w:lang w:eastAsia="zh-CN"/>
        </w:rPr>
      </w:pPr>
      <w:r>
        <w:rPr>
          <w:lang w:eastAsia="zh-CN"/>
        </w:rPr>
        <w:t>五、解答题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29-16=13</w:t>
      </w:r>
      <w:r>
        <w:rPr>
          <w:color w:val="000000"/>
          <w:lang w:eastAsia="zh-CN"/>
        </w:rPr>
        <w:t>本</w:t>
      </w:r>
      <w:r>
        <w:rPr>
          <w:color w:val="000000"/>
          <w:lang w:eastAsia="zh-CN"/>
        </w:rPr>
        <w:t xml:space="preserve">  </w:t>
      </w:r>
    </w:p>
    <w:p w:rsidR="00F83A20" w:rsidRDefault="00D90E5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F83A20" w:rsidRDefault="00D90E58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解：</w:t>
      </w:r>
      <w:r>
        <w:rPr>
          <w:color w:val="000000"/>
        </w:rPr>
        <w:t>26-6=20</w:t>
      </w:r>
      <w:r>
        <w:rPr>
          <w:color w:val="000000"/>
        </w:rPr>
        <w:t>（支）</w:t>
      </w:r>
      <w:r>
        <w:rPr>
          <w:color w:val="000000"/>
        </w:rPr>
        <w:t xml:space="preserve">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F83A20" w:rsidRDefault="00D90E58">
      <w:pPr>
        <w:rPr>
          <w:lang w:eastAsia="zh-CN"/>
        </w:rPr>
      </w:pPr>
      <w:r>
        <w:rPr>
          <w:lang w:eastAsia="zh-CN"/>
        </w:rPr>
        <w:t>六、综合题</w:t>
      </w:r>
    </w:p>
    <w:p w:rsidR="00D90E58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46-11=35(</w:t>
      </w:r>
      <w:r>
        <w:rPr>
          <w:color w:val="000000"/>
          <w:lang w:eastAsia="zh-CN"/>
        </w:rPr>
        <w:t>岁</w:t>
      </w:r>
      <w:r>
        <w:rPr>
          <w:color w:val="000000"/>
          <w:lang w:eastAsia="zh-CN"/>
        </w:rPr>
        <w:t>)</w:t>
      </w:r>
    </w:p>
    <w:p w:rsidR="00D90E58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答：熊猫比兔子大</w:t>
      </w:r>
      <w:r>
        <w:rPr>
          <w:color w:val="000000"/>
          <w:lang w:eastAsia="zh-CN"/>
        </w:rPr>
        <w:t>35</w:t>
      </w:r>
      <w:r>
        <w:rPr>
          <w:color w:val="000000"/>
          <w:lang w:eastAsia="zh-CN"/>
        </w:rPr>
        <w:t>岁</w:t>
      </w:r>
    </w:p>
    <w:p w:rsidR="00D90E58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23-11=12(</w:t>
      </w:r>
      <w:r>
        <w:rPr>
          <w:color w:val="000000"/>
          <w:lang w:eastAsia="zh-CN"/>
        </w:rPr>
        <w:t>岁</w:t>
      </w:r>
      <w:r>
        <w:rPr>
          <w:color w:val="000000"/>
          <w:lang w:eastAsia="zh-CN"/>
        </w:rPr>
        <w:t>)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答：兔子比猴子小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岁</w:t>
      </w:r>
    </w:p>
    <w:p w:rsidR="00D90E58" w:rsidRDefault="00D90E5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F83A20" w:rsidRDefault="00D90E58">
      <w:pPr>
        <w:rPr>
          <w:lang w:eastAsia="zh-CN"/>
        </w:rPr>
      </w:pPr>
      <w:r>
        <w:rPr>
          <w:lang w:eastAsia="zh-CN"/>
        </w:rPr>
        <w:t>七、应用题</w:t>
      </w:r>
    </w:p>
    <w:p w:rsidR="00F83A20" w:rsidRDefault="00D90E58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79-9=70   </w:t>
      </w:r>
    </w:p>
    <w:p w:rsidR="00F83A20" w:rsidRDefault="00D90E5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sectPr w:rsidR="00F83A20">
      <w:headerReference w:type="even" r:id="rId28"/>
      <w:footerReference w:type="default" r:id="rId2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90E58">
      <w:pPr>
        <w:spacing w:after="0" w:line="240" w:lineRule="auto"/>
      </w:pPr>
      <w:r>
        <w:separator/>
      </w:r>
    </w:p>
  </w:endnote>
  <w:endnote w:type="continuationSeparator" w:id="0">
    <w:p w:rsidR="00000000" w:rsidRDefault="00D9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A20" w:rsidRPr="00D90E58" w:rsidRDefault="00D90E58" w:rsidP="00D90E58">
    <w:pPr>
      <w:pStyle w:val="a4"/>
    </w:pPr>
    <w:r w:rsidRPr="00D90E58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90E58">
      <w:pPr>
        <w:spacing w:after="0" w:line="240" w:lineRule="auto"/>
      </w:pPr>
      <w:r>
        <w:separator/>
      </w:r>
    </w:p>
  </w:footnote>
  <w:footnote w:type="continuationSeparator" w:id="0">
    <w:p w:rsidR="00000000" w:rsidRDefault="00D90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A20" w:rsidRDefault="00D90E58">
    <w:pPr>
      <w:pStyle w:val="a5"/>
      <w:pBdr>
        <w:bottom w:val="none" w:sz="0" w:space="0" w:color="auto"/>
      </w:pBdr>
    </w:pPr>
    <w:r>
      <w:pict>
        <v:rect id="Rectangle 7" o:spid="_x0000_s4097" style="position:absolute;left:0;text-align:left;margin-left:1056.4pt;margin-top:-43pt;width:42.15pt;height:57pt;z-index:251655680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4098" type="#_x0000_t202" style="position:absolute;left:0;text-align:left;margin-left:1098.55pt;margin-top:-43pt;width:31.6pt;height:843pt;z-index:251656704;mso-width-relative:page;mso-height-relative:page;v-text-anchor:middle" o:preferrelative="t">
          <v:stroke miterlimit="2"/>
          <v:textbox style="layout-flow:vertical;mso-layout-flow-alt:bottom-to-top">
            <w:txbxContent>
              <w:p w:rsidR="00F83A20" w:rsidRDefault="00D90E58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外……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订……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线……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</w:p>
            </w:txbxContent>
          </v:textbox>
        </v:shape>
      </w:pict>
    </w:r>
    <w:r>
      <w:pict>
        <v:shape id="Quad Arrow 3" o:spid="_x0000_s4099" type="#_x0000_t202" style="position:absolute;left:0;text-align:left;margin-left:1056.4pt;margin-top:-43pt;width:42.15pt;height:843pt;z-index:251657728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F83A20" w:rsidRDefault="00D90E58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type="#_x0000_t202" style="position:absolute;left:0;text-align:left;margin-left:1025.45pt;margin-top:-43pt;width:30.95pt;height:843pt;z-index:251658752;mso-width-relative:page;mso-height-relative:page;v-text-anchor:middle" o:preferrelative="t">
          <v:stroke miterlimit="2"/>
          <v:textbox style="layout-flow:vertical;mso-layout-flow-alt:bottom-to-top">
            <w:txbxContent>
              <w:p w:rsidR="00F83A20" w:rsidRDefault="00D90E58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订……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线……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11E128A"/>
    <w:multiLevelType w:val="hybridMultilevel"/>
    <w:tmpl w:val="BD4C8CC2"/>
    <w:lvl w:ilvl="0" w:tplc="86747167">
      <w:start w:val="1"/>
      <w:numFmt w:val="decimal"/>
      <w:lvlText w:val="%1."/>
      <w:lvlJc w:val="left"/>
      <w:pPr>
        <w:ind w:left="720" w:hanging="360"/>
      </w:pPr>
    </w:lvl>
    <w:lvl w:ilvl="1" w:tplc="86747167" w:tentative="1">
      <w:start w:val="1"/>
      <w:numFmt w:val="lowerLetter"/>
      <w:lvlText w:val="%2."/>
      <w:lvlJc w:val="left"/>
      <w:pPr>
        <w:ind w:left="1440" w:hanging="360"/>
      </w:pPr>
    </w:lvl>
    <w:lvl w:ilvl="2" w:tplc="86747167" w:tentative="1">
      <w:start w:val="1"/>
      <w:numFmt w:val="lowerRoman"/>
      <w:lvlText w:val="%3."/>
      <w:lvlJc w:val="right"/>
      <w:pPr>
        <w:ind w:left="2160" w:hanging="180"/>
      </w:pPr>
    </w:lvl>
    <w:lvl w:ilvl="3" w:tplc="86747167" w:tentative="1">
      <w:start w:val="1"/>
      <w:numFmt w:val="decimal"/>
      <w:lvlText w:val="%4."/>
      <w:lvlJc w:val="left"/>
      <w:pPr>
        <w:ind w:left="2880" w:hanging="360"/>
      </w:pPr>
    </w:lvl>
    <w:lvl w:ilvl="4" w:tplc="86747167" w:tentative="1">
      <w:start w:val="1"/>
      <w:numFmt w:val="lowerLetter"/>
      <w:lvlText w:val="%5."/>
      <w:lvlJc w:val="left"/>
      <w:pPr>
        <w:ind w:left="3600" w:hanging="360"/>
      </w:pPr>
    </w:lvl>
    <w:lvl w:ilvl="5" w:tplc="86747167" w:tentative="1">
      <w:start w:val="1"/>
      <w:numFmt w:val="lowerRoman"/>
      <w:lvlText w:val="%6."/>
      <w:lvlJc w:val="right"/>
      <w:pPr>
        <w:ind w:left="4320" w:hanging="180"/>
      </w:pPr>
    </w:lvl>
    <w:lvl w:ilvl="6" w:tplc="86747167" w:tentative="1">
      <w:start w:val="1"/>
      <w:numFmt w:val="decimal"/>
      <w:lvlText w:val="%7."/>
      <w:lvlJc w:val="left"/>
      <w:pPr>
        <w:ind w:left="5040" w:hanging="360"/>
      </w:pPr>
    </w:lvl>
    <w:lvl w:ilvl="7" w:tplc="86747167" w:tentative="1">
      <w:start w:val="1"/>
      <w:numFmt w:val="lowerLetter"/>
      <w:lvlText w:val="%8."/>
      <w:lvlJc w:val="left"/>
      <w:pPr>
        <w:ind w:left="5760" w:hanging="360"/>
      </w:pPr>
    </w:lvl>
    <w:lvl w:ilvl="8" w:tplc="8674716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D9339E0"/>
    <w:multiLevelType w:val="hybridMultilevel"/>
    <w:tmpl w:val="EF32FB4A"/>
    <w:lvl w:ilvl="0" w:tplc="2555616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0E5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3A20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gif"/><Relationship Id="rId18" Type="http://schemas.openxmlformats.org/officeDocument/2006/relationships/image" Target="media/image9.jpg"/><Relationship Id="rId26" Type="http://schemas.openxmlformats.org/officeDocument/2006/relationships/image" Target="media/image17.jpg"/><Relationship Id="rId3" Type="http://schemas.openxmlformats.org/officeDocument/2006/relationships/numbering" Target="numbering.xml"/><Relationship Id="rId21" Type="http://schemas.openxmlformats.org/officeDocument/2006/relationships/image" Target="media/image12.gif"/><Relationship Id="rId7" Type="http://schemas.openxmlformats.org/officeDocument/2006/relationships/webSettings" Target="webSettings.xml"/><Relationship Id="rId12" Type="http://schemas.openxmlformats.org/officeDocument/2006/relationships/image" Target="media/image3.gif"/><Relationship Id="rId17" Type="http://schemas.openxmlformats.org/officeDocument/2006/relationships/image" Target="media/image8.png"/><Relationship Id="rId25" Type="http://schemas.openxmlformats.org/officeDocument/2006/relationships/image" Target="media/image16.jp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jp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jp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jpg"/><Relationship Id="rId28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jpg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jpg"/><Relationship Id="rId27" Type="http://schemas.openxmlformats.org/officeDocument/2006/relationships/image" Target="media/image18.jp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960C55-D2C3-46D6-B9E4-E03C0F3D8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488</Words>
  <Characters>2786</Characters>
  <Application>Microsoft Office Word</Application>
  <DocSecurity>0</DocSecurity>
  <Lines>23</Lines>
  <Paragraphs>6</Paragraphs>
  <ScaleCrop>false</ScaleCrop>
  <Company>Microsoft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7</cp:revision>
  <dcterms:created xsi:type="dcterms:W3CDTF">2013-12-09T06:44:00Z</dcterms:created>
  <dcterms:modified xsi:type="dcterms:W3CDTF">2019-03-09T02:39:00Z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