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98" w:rsidRDefault="00600B66">
      <w:pPr>
        <w:jc w:val="center"/>
        <w:rPr>
          <w:lang w:eastAsia="zh-CN"/>
        </w:rPr>
      </w:pPr>
      <w:r w:rsidRPr="00600B66">
        <w:rPr>
          <w:rFonts w:hint="eastAsia"/>
          <w:b/>
          <w:bCs/>
          <w:sz w:val="28"/>
          <w:szCs w:val="28"/>
          <w:lang w:eastAsia="zh-CN"/>
        </w:rPr>
        <w:t>一年级下册数学一课一练</w:t>
      </w:r>
      <w:r w:rsidRPr="00600B66">
        <w:rPr>
          <w:rFonts w:hint="eastAsia"/>
          <w:b/>
          <w:bCs/>
          <w:sz w:val="28"/>
          <w:szCs w:val="28"/>
          <w:lang w:eastAsia="zh-CN"/>
        </w:rPr>
        <w:t>-19.</w:t>
      </w:r>
      <w:r w:rsidRPr="00600B66">
        <w:rPr>
          <w:rFonts w:hint="eastAsia"/>
          <w:b/>
          <w:bCs/>
          <w:sz w:val="28"/>
          <w:szCs w:val="28"/>
          <w:lang w:eastAsia="zh-CN"/>
        </w:rPr>
        <w:t>进位加法（一）</w:t>
      </w:r>
      <w:r w:rsidRPr="00600B66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9D5E98" w:rsidRDefault="00600B6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一列货车每小时行驶</w:t>
      </w:r>
      <w:r>
        <w:rPr>
          <w:color w:val="000000"/>
          <w:lang w:eastAsia="zh-CN"/>
        </w:rPr>
        <w:t>43</w:t>
      </w:r>
      <w:r>
        <w:rPr>
          <w:color w:val="000000"/>
          <w:lang w:eastAsia="zh-CN"/>
        </w:rPr>
        <w:t>千米，一列客车每小时比货车多行</w:t>
      </w:r>
      <w:r>
        <w:rPr>
          <w:color w:val="000000"/>
          <w:lang w:eastAsia="zh-CN"/>
        </w:rPr>
        <w:t>19</w:t>
      </w:r>
      <w:r>
        <w:rPr>
          <w:color w:val="000000"/>
          <w:lang w:eastAsia="zh-CN"/>
        </w:rPr>
        <w:t>千米，客车每小时行驶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千米。</w:t>
      </w:r>
      <w:r>
        <w:rPr>
          <w:color w:val="000000"/>
          <w:lang w:eastAsia="zh-CN"/>
        </w:rPr>
        <w:t xml:space="preserve">            </w:t>
      </w:r>
    </w:p>
    <w:p w:rsidR="009D5E98" w:rsidRDefault="00600B6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24                                         B. 52                                         C. 62                                         D. 72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学校组织看电影，一年级一班去了</w:t>
      </w:r>
      <w:r>
        <w:rPr>
          <w:color w:val="000000"/>
          <w:lang w:eastAsia="zh-CN"/>
        </w:rPr>
        <w:t>39</w:t>
      </w:r>
      <w:r>
        <w:rPr>
          <w:color w:val="000000"/>
          <w:lang w:eastAsia="zh-CN"/>
        </w:rPr>
        <w:t>人，二班去了</w:t>
      </w:r>
      <w:r>
        <w:rPr>
          <w:color w:val="000000"/>
          <w:lang w:eastAsia="zh-CN"/>
        </w:rPr>
        <w:t>43</w:t>
      </w:r>
      <w:r>
        <w:rPr>
          <w:color w:val="000000"/>
          <w:lang w:eastAsia="zh-CN"/>
        </w:rPr>
        <w:t>人，两班一共去了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人。</w:t>
      </w:r>
      <w:r>
        <w:rPr>
          <w:color w:val="000000"/>
          <w:lang w:eastAsia="zh-CN"/>
        </w:rPr>
        <w:t xml:space="preserve">            </w:t>
      </w:r>
    </w:p>
    <w:p w:rsidR="009D5E98" w:rsidRDefault="00600B6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72                                         B. 82   </w:t>
      </w:r>
      <w:r>
        <w:rPr>
          <w:color w:val="000000"/>
          <w:lang w:eastAsia="zh-CN"/>
        </w:rPr>
        <w:t>                                      C. 73                                         D. 83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计算</w:t>
      </w:r>
      <w:r>
        <w:rPr>
          <w:color w:val="000000"/>
          <w:lang w:eastAsia="zh-CN"/>
        </w:rPr>
        <w:t>56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，一般来说可以先算（　　）</w:t>
      </w:r>
    </w:p>
    <w:p w:rsidR="009D5E98" w:rsidRDefault="00600B6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8                                       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342666D" wp14:editId="35603891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50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8                                       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766EBC4" wp14:editId="526F96EB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16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8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在计算</w:t>
      </w:r>
      <w:r>
        <w:rPr>
          <w:color w:val="000000"/>
          <w:lang w:eastAsia="zh-CN"/>
        </w:rPr>
        <w:t>56+37</w:t>
      </w:r>
      <w:r>
        <w:rPr>
          <w:color w:val="000000"/>
          <w:lang w:eastAsia="zh-CN"/>
        </w:rPr>
        <w:t>的过程中，正确的是（</w:t>
      </w:r>
      <w:r>
        <w:rPr>
          <w:color w:val="000000"/>
          <w:lang w:eastAsia="zh-CN"/>
        </w:rPr>
        <w:t>  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D5E98" w:rsidRDefault="00600B6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50</w:t>
      </w:r>
      <w:r>
        <w:rPr>
          <w:color w:val="000000"/>
          <w:lang w:eastAsia="zh-CN"/>
        </w:rPr>
        <w:t>+30=80    6+7=13    80+13=93</w:t>
      </w:r>
      <w:r>
        <w:rPr>
          <w:lang w:eastAsia="zh-CN"/>
        </w:rPr>
        <w:br/>
      </w:r>
      <w:r>
        <w:rPr>
          <w:color w:val="000000"/>
          <w:lang w:eastAsia="zh-CN"/>
        </w:rPr>
        <w:t>B. 50+30=80    6+7=13    80+13=83</w:t>
      </w:r>
      <w:r>
        <w:rPr>
          <w:lang w:eastAsia="zh-CN"/>
        </w:rPr>
        <w:br/>
      </w:r>
      <w:r>
        <w:rPr>
          <w:color w:val="000000"/>
          <w:lang w:eastAsia="zh-CN"/>
        </w:rPr>
        <w:t>C. 5+3=8       6+7=13    8+13=21</w:t>
      </w:r>
      <w:r>
        <w:rPr>
          <w:lang w:eastAsia="zh-CN"/>
        </w:rPr>
        <w:br/>
      </w:r>
      <w:r>
        <w:rPr>
          <w:color w:val="000000"/>
          <w:lang w:eastAsia="zh-CN"/>
        </w:rPr>
        <w:t>D. 50+30=150</w:t>
      </w:r>
      <w:proofErr w:type="gramStart"/>
      <w:r>
        <w:rPr>
          <w:color w:val="000000"/>
          <w:lang w:eastAsia="zh-CN"/>
        </w:rPr>
        <w:t>  6</w:t>
      </w:r>
      <w:proofErr w:type="gramEnd"/>
      <w:r>
        <w:rPr>
          <w:color w:val="000000"/>
          <w:lang w:eastAsia="zh-CN"/>
        </w:rPr>
        <w:t>+7=13    150+13=163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三年级的学生进行踢毽子比赛，</w:t>
      </w:r>
      <w:proofErr w:type="gramStart"/>
      <w:r>
        <w:rPr>
          <w:color w:val="000000"/>
          <w:lang w:eastAsia="zh-CN"/>
        </w:rPr>
        <w:t>小丽踢了</w:t>
      </w:r>
      <w:proofErr w:type="gramEnd"/>
      <w:r>
        <w:rPr>
          <w:color w:val="000000"/>
          <w:lang w:eastAsia="zh-CN"/>
        </w:rPr>
        <w:t>37</w:t>
      </w:r>
      <w:r>
        <w:rPr>
          <w:color w:val="000000"/>
          <w:lang w:eastAsia="zh-CN"/>
        </w:rPr>
        <w:t>个，小兰踢了</w:t>
      </w:r>
      <w:r>
        <w:rPr>
          <w:color w:val="000000"/>
          <w:lang w:eastAsia="zh-CN"/>
        </w:rPr>
        <w:t>48</w:t>
      </w:r>
      <w:r>
        <w:rPr>
          <w:color w:val="000000"/>
          <w:lang w:eastAsia="zh-CN"/>
        </w:rPr>
        <w:t>个，她们俩一共踢了（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 </w:t>
      </w:r>
    </w:p>
    <w:p w:rsidR="009D5E98" w:rsidRDefault="00600B6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75                                         B. 85              </w:t>
      </w:r>
      <w:r>
        <w:rPr>
          <w:color w:val="000000"/>
          <w:lang w:eastAsia="zh-CN"/>
        </w:rPr>
        <w:t>                           C. 11                                         D. 58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6.32</w:t>
      </w:r>
      <w:r>
        <w:rPr>
          <w:color w:val="000000"/>
          <w:lang w:eastAsia="zh-CN"/>
        </w:rPr>
        <w:t>连续加上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，得数是</w:t>
      </w:r>
      <w:r>
        <w:rPr>
          <w:color w:val="000000"/>
          <w:lang w:eastAsia="zh-CN"/>
        </w:rPr>
        <w:t>(    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36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DFD919C" wp14:editId="23C7D827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38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4BC18C6" wp14:editId="7F0F3E24">
            <wp:extent cx="1910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40</w:t>
      </w:r>
    </w:p>
    <w:p w:rsidR="009D5E98" w:rsidRDefault="00600B6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 xml:space="preserve"> </w:t>
      </w:r>
    </w:p>
    <w:p w:rsidR="009D5E98" w:rsidRDefault="00600B66" w:rsidP="00600B66">
      <w:pPr>
        <w:spacing w:after="0"/>
      </w:pPr>
      <w:r>
        <w:rPr>
          <w:noProof/>
          <w:lang w:eastAsia="zh-CN"/>
        </w:rPr>
        <w:drawing>
          <wp:inline distT="0" distB="0" distL="0" distR="0" wp14:anchorId="50F21004" wp14:editId="715D398C">
            <wp:extent cx="1184097" cy="138463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4097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2075B6BC" wp14:editId="5EEFFBF9">
            <wp:extent cx="458356" cy="716191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37A269B5" wp14:editId="6CBE0DF5">
            <wp:extent cx="515658" cy="639788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</w:pPr>
      <w:r>
        <w:rPr>
          <w:color w:val="000000"/>
          <w:lang w:eastAsia="zh-CN"/>
        </w:rPr>
        <w:t>9.</w:t>
      </w:r>
      <w:r>
        <w:rPr>
          <w:noProof/>
          <w:lang w:eastAsia="zh-CN"/>
        </w:rPr>
        <w:drawing>
          <wp:inline distT="0" distB="0" distL="0" distR="0" wp14:anchorId="522A5B9A" wp14:editId="3E08F67E">
            <wp:extent cx="601599" cy="658889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</w:pPr>
      <w:r>
        <w:rPr>
          <w:color w:val="000000"/>
        </w:rPr>
        <w:t>10.</w:t>
      </w:r>
      <w:r>
        <w:rPr>
          <w:noProof/>
          <w:lang w:eastAsia="zh-CN"/>
        </w:rPr>
        <w:drawing>
          <wp:inline distT="0" distB="0" distL="0" distR="0" wp14:anchorId="78E5078D" wp14:editId="055FACE1">
            <wp:extent cx="582498" cy="553847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</w:pPr>
      <w:r>
        <w:rPr>
          <w:color w:val="000000"/>
        </w:rPr>
        <w:lastRenderedPageBreak/>
        <w:t>11.</w:t>
      </w:r>
      <w:bookmarkStart w:id="0" w:name="_GoBack"/>
      <w:bookmarkEnd w:id="0"/>
      <w:r>
        <w:rPr>
          <w:noProof/>
          <w:lang w:eastAsia="zh-CN"/>
        </w:rPr>
        <w:drawing>
          <wp:inline distT="0" distB="0" distL="0" distR="0" wp14:anchorId="4277E292" wp14:editId="0C3BC2AD">
            <wp:extent cx="668439" cy="582498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12.35+27=________  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noProof/>
          <w:lang w:eastAsia="zh-CN"/>
        </w:rPr>
        <w:drawing>
          <wp:inline distT="0" distB="0" distL="0" distR="0" wp14:anchorId="7286C847" wp14:editId="37BE2FF9">
            <wp:extent cx="1336878" cy="974014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   ________   ________   ________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填表．（按从上到下的顺序填写）</w:t>
      </w:r>
      <w:r>
        <w:rPr>
          <w:color w:val="000000"/>
          <w:lang w:eastAsia="zh-CN"/>
        </w:rPr>
        <w:t xml:space="preserve">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67"/>
        <w:gridCol w:w="867"/>
        <w:gridCol w:w="867"/>
      </w:tblGrid>
      <w:tr w:rsidR="009D5E98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加数</w:t>
            </w:r>
            <w:proofErr w:type="spellEnd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加数</w:t>
            </w:r>
            <w:proofErr w:type="spellEnd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r>
              <w:rPr>
                <w:color w:val="000000"/>
              </w:rPr>
              <w:t>和</w:t>
            </w:r>
          </w:p>
        </w:tc>
      </w:tr>
      <w:tr w:rsidR="009D5E98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r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 w:rsidR="009D5E98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r>
              <w:rPr>
                <w:color w:val="000000"/>
              </w:rPr>
              <w:t>50</w:t>
            </w:r>
          </w:p>
        </w:tc>
      </w:tr>
      <w:tr w:rsidR="009D5E98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  <w:jc w:val="center"/>
            </w:pPr>
            <w:r>
              <w:rPr>
                <w:color w:val="000000"/>
              </w:rPr>
              <w:t>70</w:t>
            </w:r>
          </w:p>
        </w:tc>
      </w:tr>
    </w:tbl>
    <w:p w:rsidR="009D5E98" w:rsidRDefault="00600B66">
      <w:pPr>
        <w:spacing w:after="0"/>
      </w:pPr>
      <w:r>
        <w:rPr>
          <w:color w:val="000000"/>
        </w:rPr>
        <w:t>15.</w:t>
      </w:r>
      <w:r>
        <w:rPr>
          <w:color w:val="000000"/>
        </w:rPr>
        <w:t>根据算式进行计算：</w:t>
      </w:r>
      <w:r>
        <w:rPr>
          <w:color w:val="000000"/>
        </w:rPr>
        <w:t xml:space="preserve">    </w:t>
      </w:r>
    </w:p>
    <w:p w:rsidR="009D5E98" w:rsidRDefault="00600B66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 wp14:anchorId="164337C1" wp14:editId="2BBEA7DA">
            <wp:extent cx="420167" cy="735279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 ________    </w:t>
      </w:r>
    </w:p>
    <w:p w:rsidR="009D5E98" w:rsidRDefault="00600B66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 wp14:anchorId="4C3A2DA3" wp14:editId="6EF59F14">
            <wp:extent cx="353314" cy="7639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 ________    </w:t>
      </w:r>
    </w:p>
    <w:p w:rsidR="009D5E98" w:rsidRDefault="00600B66">
      <w:pPr>
        <w:spacing w:after="0"/>
      </w:pPr>
      <w:r>
        <w:rPr>
          <w:color w:val="000000"/>
        </w:rPr>
        <w:t>16.17</w:t>
      </w:r>
      <w:r>
        <w:rPr>
          <w:color w:val="000000"/>
        </w:rPr>
        <w:t>＋</w:t>
      </w:r>
      <w:r>
        <w:rPr>
          <w:color w:val="000000"/>
        </w:rPr>
        <w:t xml:space="preserve">19=________  </w:t>
      </w:r>
    </w:p>
    <w:p w:rsidR="009D5E98" w:rsidRDefault="00600B66">
      <w:pPr>
        <w:spacing w:after="0"/>
      </w:pPr>
      <w:r>
        <w:rPr>
          <w:color w:val="000000"/>
        </w:rPr>
        <w:t>28</w:t>
      </w:r>
      <w:r>
        <w:rPr>
          <w:color w:val="000000"/>
        </w:rPr>
        <w:t>＋</w:t>
      </w:r>
      <w:r>
        <w:rPr>
          <w:color w:val="000000"/>
        </w:rPr>
        <w:t>65=________</w:t>
      </w:r>
    </w:p>
    <w:p w:rsidR="009D5E98" w:rsidRDefault="00600B66">
      <w:pPr>
        <w:spacing w:after="0"/>
      </w:pPr>
      <w:r>
        <w:rPr>
          <w:color w:val="000000"/>
        </w:rPr>
        <w:t>17.</w:t>
      </w:r>
      <w:r>
        <w:rPr>
          <w:color w:val="000000"/>
        </w:rPr>
        <w:t>我会心算．</w:t>
      </w:r>
      <w:r>
        <w:rPr>
          <w:color w:val="000000"/>
        </w:rPr>
        <w:t xml:space="preserve">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得数大于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的画上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，得数小于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的画上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</w:t>
      </w:r>
    </w:p>
    <w:p w:rsidR="009D5E98" w:rsidRDefault="00600B66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16</w:t>
      </w:r>
      <w:r>
        <w:rPr>
          <w:color w:val="000000"/>
        </w:rPr>
        <w:t>＋</w:t>
      </w:r>
      <w:r>
        <w:rPr>
          <w:color w:val="000000"/>
        </w:rPr>
        <w:t>53________</w:t>
      </w:r>
      <w:r>
        <w:rPr>
          <w:color w:val="000000"/>
        </w:rPr>
        <w:t xml:space="preserve">　</w:t>
      </w:r>
      <w:r>
        <w:rPr>
          <w:color w:val="000000"/>
        </w:rPr>
        <w:t>32</w:t>
      </w:r>
      <w:r>
        <w:rPr>
          <w:color w:val="000000"/>
        </w:rPr>
        <w:t>＋</w:t>
      </w:r>
      <w:r>
        <w:rPr>
          <w:color w:val="000000"/>
        </w:rPr>
        <w:t>29________</w:t>
      </w:r>
      <w:r>
        <w:rPr>
          <w:color w:val="000000"/>
        </w:rPr>
        <w:t xml:space="preserve">　</w:t>
      </w:r>
      <w:r>
        <w:rPr>
          <w:color w:val="000000"/>
        </w:rPr>
        <w:t>27</w:t>
      </w:r>
      <w:r>
        <w:rPr>
          <w:color w:val="000000"/>
        </w:rPr>
        <w:t>＋</w:t>
      </w:r>
      <w:r>
        <w:rPr>
          <w:color w:val="000000"/>
        </w:rPr>
        <w:t xml:space="preserve">24________    </w:t>
      </w:r>
    </w:p>
    <w:p w:rsidR="009D5E98" w:rsidRDefault="00600B66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16</w:t>
      </w:r>
      <w:r>
        <w:rPr>
          <w:color w:val="000000"/>
        </w:rPr>
        <w:t>＋</w:t>
      </w:r>
      <w:r>
        <w:rPr>
          <w:color w:val="000000"/>
        </w:rPr>
        <w:t>35________</w:t>
      </w:r>
      <w:r>
        <w:rPr>
          <w:color w:val="000000"/>
        </w:rPr>
        <w:t xml:space="preserve">　</w:t>
      </w:r>
      <w:r>
        <w:rPr>
          <w:color w:val="000000"/>
        </w:rPr>
        <w:t>23</w:t>
      </w:r>
      <w:r>
        <w:rPr>
          <w:color w:val="000000"/>
        </w:rPr>
        <w:t>＋</w:t>
      </w:r>
      <w:r>
        <w:rPr>
          <w:color w:val="000000"/>
        </w:rPr>
        <w:t>29________</w:t>
      </w:r>
      <w:r>
        <w:rPr>
          <w:color w:val="000000"/>
        </w:rPr>
        <w:t xml:space="preserve">　</w:t>
      </w:r>
      <w:r>
        <w:rPr>
          <w:color w:val="000000"/>
        </w:rPr>
        <w:t>27</w:t>
      </w:r>
      <w:r>
        <w:rPr>
          <w:color w:val="000000"/>
        </w:rPr>
        <w:t>＋</w:t>
      </w:r>
      <w:r>
        <w:rPr>
          <w:color w:val="000000"/>
        </w:rPr>
        <w:t xml:space="preserve">42________  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□</w:t>
      </w:r>
      <w:r>
        <w:rPr>
          <w:color w:val="000000"/>
          <w:lang w:eastAsia="zh-CN"/>
        </w:rPr>
        <w:t>里填上合适的数．（从上到下填写）</w:t>
      </w:r>
      <w:r>
        <w:rPr>
          <w:color w:val="000000"/>
          <w:lang w:eastAsia="zh-CN"/>
        </w:rPr>
        <w:t xml:space="preserve">  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5FE4AC70" wp14:editId="62B82D5C">
            <wp:extent cx="773481" cy="76393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________  ________  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4EB1191C" wp14:editId="7B1D1638">
            <wp:extent cx="954913" cy="76393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________  ________    </w:t>
      </w:r>
    </w:p>
    <w:p w:rsidR="009D5E98" w:rsidRDefault="00600B6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19.</w:t>
      </w:r>
      <w:r>
        <w:rPr>
          <w:color w:val="000000"/>
          <w:lang w:eastAsia="zh-CN"/>
        </w:rPr>
        <w:t>直接写得数．</w:t>
      </w:r>
      <w:r>
        <w:rPr>
          <w:color w:val="000000"/>
          <w:lang w:eastAsia="zh-CN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2"/>
        <w:gridCol w:w="1112"/>
      </w:tblGrid>
      <w:tr w:rsidR="009D5E98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E98" w:rsidRDefault="00600B66">
            <w:pPr>
              <w:spacing w:after="0"/>
            </w:pPr>
            <w:r>
              <w:rPr>
                <w:noProof/>
                <w:lang w:eastAsia="zh-CN"/>
              </w:rPr>
              <w:drawing>
                <wp:inline distT="0" distB="0" distL="0" distR="0" wp14:anchorId="2278F49E" wp14:editId="154D1CA1">
                  <wp:extent cx="668439" cy="544297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439" cy="544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E98" w:rsidRDefault="00600B66">
            <w:pPr>
              <w:spacing w:after="0"/>
            </w:pPr>
            <w:r>
              <w:rPr>
                <w:noProof/>
                <w:lang w:eastAsia="zh-CN"/>
              </w:rPr>
              <w:drawing>
                <wp:inline distT="0" distB="0" distL="0" distR="0" wp14:anchorId="4A500E0D" wp14:editId="7C37E016">
                  <wp:extent cx="687540" cy="544297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540" cy="544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5E98" w:rsidRDefault="00600B6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20.  </w:t>
      </w:r>
      <w:r>
        <w:rPr>
          <w:color w:val="000000"/>
          <w:lang w:eastAsia="zh-CN"/>
        </w:rPr>
        <w:t>看</w:t>
      </w:r>
      <w:proofErr w:type="gramStart"/>
      <w:r>
        <w:rPr>
          <w:color w:val="000000"/>
          <w:lang w:eastAsia="zh-CN"/>
        </w:rPr>
        <w:t>图列</w:t>
      </w:r>
      <w:proofErr w:type="gramEnd"/>
      <w:r>
        <w:rPr>
          <w:color w:val="000000"/>
          <w:lang w:eastAsia="zh-CN"/>
        </w:rPr>
        <w:t>式计算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53241A73" wp14:editId="2B17958E">
            <wp:extent cx="2454123" cy="1489659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54123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妈妈买来</w:t>
      </w:r>
      <w:r>
        <w:rPr>
          <w:color w:val="000000"/>
          <w:lang w:eastAsia="zh-CN"/>
        </w:rPr>
        <w:t>52</w:t>
      </w:r>
      <w:r>
        <w:rPr>
          <w:color w:val="000000"/>
          <w:lang w:eastAsia="zh-CN"/>
        </w:rPr>
        <w:t>个鸡蛋，送给外婆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个，送给奶奶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个，还剩多少个鸡蛋？</w:t>
      </w:r>
      <w:r>
        <w:rPr>
          <w:color w:val="000000"/>
          <w:lang w:eastAsia="zh-CN"/>
        </w:rPr>
        <w:t xml:space="preserve">    </w:t>
      </w:r>
    </w:p>
    <w:p w:rsidR="009D5E98" w:rsidRDefault="00600B6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套圈游戏。</w:t>
      </w:r>
      <w:r>
        <w:rPr>
          <w:color w:val="000000"/>
          <w:lang w:eastAsia="zh-CN"/>
        </w:rPr>
        <w:t>(</w:t>
      </w:r>
      <w:proofErr w:type="gramStart"/>
      <w:r>
        <w:rPr>
          <w:color w:val="000000"/>
          <w:lang w:eastAsia="zh-CN"/>
        </w:rPr>
        <w:t>仿练教材</w:t>
      </w:r>
      <w:proofErr w:type="gramEnd"/>
      <w:r>
        <w:rPr>
          <w:color w:val="000000"/>
          <w:lang w:eastAsia="zh-CN"/>
        </w:rPr>
        <w:t>第</w:t>
      </w:r>
      <w:r>
        <w:rPr>
          <w:color w:val="000000"/>
          <w:lang w:eastAsia="zh-CN"/>
        </w:rPr>
        <w:t>89</w:t>
      </w:r>
      <w:r>
        <w:rPr>
          <w:color w:val="000000"/>
          <w:lang w:eastAsia="zh-CN"/>
        </w:rPr>
        <w:t>页第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题</w:t>
      </w:r>
      <w:r>
        <w:rPr>
          <w:color w:val="000000"/>
          <w:lang w:eastAsia="zh-CN"/>
        </w:rPr>
        <w:t>)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5DB4350F" wp14:editId="65645724">
            <wp:extent cx="4363949" cy="106950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63949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）小宁得了</w:t>
      </w:r>
      <w:r>
        <w:rPr>
          <w:color w:val="000000"/>
          <w:lang w:eastAsia="zh-CN"/>
        </w:rPr>
        <w:t>51</w:t>
      </w:r>
      <w:r>
        <w:rPr>
          <w:color w:val="000000"/>
          <w:lang w:eastAsia="zh-CN"/>
        </w:rPr>
        <w:t>分，</w:t>
      </w:r>
      <w:proofErr w:type="gramStart"/>
      <w:r>
        <w:rPr>
          <w:color w:val="000000"/>
          <w:lang w:eastAsia="zh-CN"/>
        </w:rPr>
        <w:t>她套中</w:t>
      </w:r>
      <w:proofErr w:type="gramEnd"/>
      <w:r>
        <w:rPr>
          <w:color w:val="000000"/>
          <w:lang w:eastAsia="zh-CN"/>
        </w:rPr>
        <w:t>的是哪两个</w:t>
      </w:r>
      <w:r>
        <w:rPr>
          <w:color w:val="000000"/>
          <w:lang w:eastAsia="zh-CN"/>
        </w:rPr>
        <w:t>?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）小美得了</w:t>
      </w:r>
      <w:r>
        <w:rPr>
          <w:color w:val="000000"/>
          <w:lang w:eastAsia="zh-CN"/>
        </w:rPr>
        <w:t>32</w:t>
      </w:r>
      <w:r>
        <w:rPr>
          <w:color w:val="000000"/>
          <w:lang w:eastAsia="zh-CN"/>
        </w:rPr>
        <w:t>分，</w:t>
      </w:r>
      <w:proofErr w:type="gramStart"/>
      <w:r>
        <w:rPr>
          <w:color w:val="000000"/>
          <w:lang w:eastAsia="zh-CN"/>
        </w:rPr>
        <w:t>她套中</w:t>
      </w:r>
      <w:proofErr w:type="gramEnd"/>
      <w:r>
        <w:rPr>
          <w:color w:val="000000"/>
          <w:lang w:eastAsia="zh-CN"/>
        </w:rPr>
        <w:t>的是哪两个</w:t>
      </w:r>
      <w:r>
        <w:rPr>
          <w:color w:val="000000"/>
          <w:lang w:eastAsia="zh-CN"/>
        </w:rPr>
        <w:t>?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）小安得了第二名，</w:t>
      </w:r>
      <w:proofErr w:type="gramStart"/>
      <w:r>
        <w:rPr>
          <w:color w:val="000000"/>
          <w:lang w:eastAsia="zh-CN"/>
        </w:rPr>
        <w:t>他套中</w:t>
      </w:r>
      <w:proofErr w:type="gramEnd"/>
      <w:r>
        <w:rPr>
          <w:color w:val="000000"/>
          <w:lang w:eastAsia="zh-CN"/>
        </w:rPr>
        <w:t>的可能是哪两个</w:t>
      </w:r>
      <w:r>
        <w:rPr>
          <w:color w:val="000000"/>
          <w:lang w:eastAsia="zh-CN"/>
        </w:rPr>
        <w:t>?</w:t>
      </w:r>
    </w:p>
    <w:p w:rsidR="009D5E98" w:rsidRDefault="00600B6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七、应用题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草场上有</w:t>
      </w:r>
      <w:r>
        <w:rPr>
          <w:color w:val="000000"/>
          <w:lang w:eastAsia="zh-CN"/>
        </w:rPr>
        <w:t>58</w:t>
      </w:r>
      <w:r>
        <w:rPr>
          <w:color w:val="000000"/>
          <w:lang w:eastAsia="zh-CN"/>
        </w:rPr>
        <w:t>匹白马，黑马比白马多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匹，黑马有多少匹。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70B389CB" wp14:editId="32BA13E1">
            <wp:extent cx="2864739" cy="1909826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64739" cy="1909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小朋友去春游．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(1)</w:t>
      </w:r>
      <w:r>
        <w:rPr>
          <w:color w:val="000000"/>
          <w:lang w:eastAsia="zh-CN"/>
        </w:rPr>
        <w:t>班有</w:t>
      </w:r>
      <w:r>
        <w:rPr>
          <w:color w:val="000000"/>
          <w:lang w:eastAsia="zh-CN"/>
        </w:rPr>
        <w:t>29</w:t>
      </w:r>
      <w:r>
        <w:rPr>
          <w:color w:val="000000"/>
          <w:lang w:eastAsia="zh-CN"/>
        </w:rPr>
        <w:t>人，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(2)</w:t>
      </w:r>
      <w:r>
        <w:rPr>
          <w:color w:val="000000"/>
          <w:lang w:eastAsia="zh-CN"/>
        </w:rPr>
        <w:t>班有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人，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(3)</w:t>
      </w:r>
      <w:r>
        <w:rPr>
          <w:color w:val="000000"/>
          <w:lang w:eastAsia="zh-CN"/>
        </w:rPr>
        <w:t>班有</w:t>
      </w:r>
      <w:r>
        <w:rPr>
          <w:color w:val="000000"/>
          <w:lang w:eastAsia="zh-CN"/>
        </w:rPr>
        <w:t>27</w:t>
      </w:r>
      <w:r>
        <w:rPr>
          <w:color w:val="000000"/>
          <w:lang w:eastAsia="zh-CN"/>
        </w:rPr>
        <w:t>人．李老师买来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只面包，每人分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只，还能剩几只？</w:t>
      </w:r>
      <w:r>
        <w:rPr>
          <w:color w:val="000000"/>
          <w:lang w:eastAsia="zh-CN"/>
        </w:rPr>
        <w:t xml:space="preserve">    </w:t>
      </w:r>
    </w:p>
    <w:p w:rsidR="009D5E98" w:rsidRDefault="00600B66">
      <w:pPr>
        <w:rPr>
          <w:lang w:eastAsia="zh-CN"/>
        </w:rPr>
      </w:pPr>
      <w:r>
        <w:rPr>
          <w:lang w:eastAsia="zh-CN"/>
        </w:rPr>
        <w:br w:type="page"/>
      </w:r>
    </w:p>
    <w:p w:rsidR="009D5E98" w:rsidRDefault="00600B66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9D5E98" w:rsidRDefault="00600B66">
      <w:pPr>
        <w:rPr>
          <w:lang w:eastAsia="zh-CN"/>
        </w:rPr>
      </w:pPr>
      <w:r>
        <w:rPr>
          <w:lang w:eastAsia="zh-CN"/>
        </w:rPr>
        <w:t>一、单选题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【解答】客车每小时行驶的千米数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客车每小时和货车行驶的同样多的千米数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客车每小时比货车多行驶的千米数。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43+19=62</w:t>
      </w:r>
      <w:r>
        <w:rPr>
          <w:color w:val="000000"/>
          <w:lang w:eastAsia="zh-CN"/>
        </w:rPr>
        <w:t>（千米）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答：客车每小时行驶</w:t>
      </w:r>
      <w:r>
        <w:rPr>
          <w:color w:val="000000"/>
          <w:lang w:eastAsia="zh-CN"/>
        </w:rPr>
        <w:t>62</w:t>
      </w:r>
      <w:r>
        <w:rPr>
          <w:color w:val="000000"/>
          <w:lang w:eastAsia="zh-CN"/>
        </w:rPr>
        <w:t>千米。</w:t>
      </w:r>
    </w:p>
    <w:p w:rsidR="009D5E98" w:rsidRDefault="00600B66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>39+43=82</w:t>
      </w:r>
      <w:r>
        <w:rPr>
          <w:color w:val="000000"/>
        </w:rPr>
        <w:t>（人）</w:t>
      </w:r>
      <w:r>
        <w:rPr>
          <w:color w:val="000000"/>
        </w:rPr>
        <w:t xml:space="preserve">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答：两</w:t>
      </w:r>
      <w:r>
        <w:rPr>
          <w:color w:val="000000"/>
          <w:lang w:eastAsia="zh-CN"/>
        </w:rPr>
        <w:t>班一共去了</w:t>
      </w:r>
      <w:r>
        <w:rPr>
          <w:color w:val="000000"/>
          <w:lang w:eastAsia="zh-CN"/>
        </w:rPr>
        <w:t>82</w:t>
      </w:r>
      <w:r>
        <w:rPr>
          <w:color w:val="000000"/>
          <w:lang w:eastAsia="zh-CN"/>
        </w:rPr>
        <w:t>人。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600B66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【解答】两位数加一位数可以先算个位数的</w:t>
      </w:r>
      <w:proofErr w:type="gramStart"/>
      <w:r>
        <w:rPr>
          <w:color w:val="000000"/>
          <w:lang w:eastAsia="zh-CN"/>
        </w:rPr>
        <w:t>和</w:t>
      </w:r>
      <w:proofErr w:type="gramEnd"/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【分析】算完个位数的和，再加上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来计算这个式子的得数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【解答】此题考查两位数加两位数的进位口算，主要计算方法有整十数加整十数，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位数加一位数再把两次结果相加。或者第一个两位数加整十数再加一位数。选项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属于最后一步计算失误，选项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计算思路不正确，选项</w:t>
      </w:r>
      <w:r>
        <w:rPr>
          <w:color w:val="000000"/>
          <w:lang w:eastAsia="zh-CN"/>
        </w:rPr>
        <w:t>D  50+30</w:t>
      </w:r>
      <w:r>
        <w:rPr>
          <w:color w:val="000000"/>
          <w:lang w:eastAsia="zh-CN"/>
        </w:rPr>
        <w:t>计算错误，因此正确选项应该是</w:t>
      </w:r>
      <w:r>
        <w:rPr>
          <w:color w:val="000000"/>
          <w:lang w:eastAsia="zh-CN"/>
        </w:rPr>
        <w:t>A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37+48=85(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【分析】把两人踢的个数相加即可求出一共踢的个数，计算时注意进位情况。</w:t>
      </w:r>
    </w:p>
    <w:p w:rsidR="009D5E98" w:rsidRDefault="00600B66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>32+4+4=40.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C.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【分析】根据题意可知，要求几个数的和，用加法计算，据此列式解答</w:t>
      </w:r>
      <w:r>
        <w:rPr>
          <w:color w:val="000000"/>
          <w:lang w:eastAsia="zh-CN"/>
        </w:rPr>
        <w:t>.</w:t>
      </w:r>
    </w:p>
    <w:p w:rsidR="009D5E98" w:rsidRDefault="00600B66">
      <w:pPr>
        <w:rPr>
          <w:lang w:eastAsia="zh-CN"/>
        </w:rPr>
      </w:pPr>
      <w:r>
        <w:rPr>
          <w:lang w:eastAsia="zh-CN"/>
        </w:rPr>
        <w:t>二、判断题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9D5E98" w:rsidRDefault="00600B66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1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0  </w:t>
      </w:r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</w:t>
      </w:r>
      <w:proofErr w:type="spellStart"/>
      <w:r>
        <w:rPr>
          <w:color w:val="000000"/>
        </w:rPr>
        <w:t>解答】解</w:t>
      </w:r>
      <w:proofErr w:type="spellEnd"/>
      <w:r>
        <w:rPr>
          <w:color w:val="000000"/>
        </w:rPr>
        <w:t>：</w:t>
      </w:r>
      <w:r>
        <w:rPr>
          <w:color w:val="000000"/>
        </w:rPr>
        <w:t xml:space="preserve">  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73EA3D2D" wp14:editId="7C39D3C4">
            <wp:extent cx="1260488" cy="611149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正确</w:t>
      </w:r>
      <w:proofErr w:type="spellEnd"/>
      <w:r>
        <w:rPr>
          <w:color w:val="000000"/>
        </w:rPr>
        <w:t xml:space="preserve">  </w:t>
      </w:r>
    </w:p>
    <w:p w:rsidR="009D5E98" w:rsidRDefault="00600B66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517E001C" wp14:editId="69D72064">
            <wp:extent cx="716191" cy="67799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正确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7D027D95" wp14:editId="6398B47D">
            <wp:extent cx="630238" cy="572948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57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错误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745106E2" wp14:editId="63820662">
            <wp:extent cx="1537411" cy="601599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0E3BC83A" wp14:editId="267D1EC1">
            <wp:extent cx="668439" cy="534746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</w:pPr>
      <w:proofErr w:type="spellStart"/>
      <w:r>
        <w:rPr>
          <w:color w:val="000000"/>
        </w:rPr>
        <w:t>正确</w:t>
      </w:r>
      <w:proofErr w:type="spellEnd"/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</w:t>
      </w:r>
      <w:proofErr w:type="spellStart"/>
      <w:r>
        <w:rPr>
          <w:color w:val="000000"/>
        </w:rPr>
        <w:t>解答】解</w:t>
      </w:r>
      <w:proofErr w:type="spellEnd"/>
      <w:r>
        <w:rPr>
          <w:color w:val="000000"/>
        </w:rPr>
        <w:t>：</w:t>
      </w:r>
      <w:r>
        <w:rPr>
          <w:color w:val="000000"/>
        </w:rPr>
        <w:t xml:space="preserve">  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2911A91B" wp14:editId="2591463B">
            <wp:extent cx="1461021" cy="649338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61021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rPr>
          <w:lang w:eastAsia="zh-CN"/>
        </w:rPr>
      </w:pPr>
      <w:r>
        <w:rPr>
          <w:lang w:eastAsia="zh-CN"/>
        </w:rPr>
        <w:t>三、填空题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62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9D5E98" w:rsidRDefault="00600B66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36</w:t>
      </w:r>
      <w:r>
        <w:rPr>
          <w:color w:val="000000"/>
        </w:rPr>
        <w:t>；</w:t>
      </w:r>
      <w:r>
        <w:rPr>
          <w:color w:val="000000"/>
        </w:rPr>
        <w:t>13</w:t>
      </w:r>
      <w:r>
        <w:rPr>
          <w:color w:val="000000"/>
        </w:rPr>
        <w:t>；</w:t>
      </w:r>
      <w:r>
        <w:rPr>
          <w:color w:val="000000"/>
        </w:rPr>
        <w:t xml:space="preserve">23   </w:t>
      </w:r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</w:t>
      </w:r>
      <w:proofErr w:type="spellStart"/>
      <w:r>
        <w:rPr>
          <w:color w:val="000000"/>
        </w:rPr>
        <w:t>解答</w:t>
      </w:r>
      <w:proofErr w:type="spellEnd"/>
      <w:r>
        <w:rPr>
          <w:color w:val="000000"/>
        </w:rPr>
        <w:t>】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513FFB9B" wp14:editId="1EA44FAA">
            <wp:extent cx="1164996" cy="983564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65</w:t>
      </w:r>
      <w:r>
        <w:rPr>
          <w:color w:val="000000"/>
        </w:rPr>
        <w:t>；</w:t>
      </w:r>
      <w:r>
        <w:rPr>
          <w:color w:val="000000"/>
        </w:rPr>
        <w:t>34</w:t>
      </w:r>
      <w:r>
        <w:rPr>
          <w:color w:val="000000"/>
        </w:rPr>
        <w:t>；</w:t>
      </w:r>
      <w:r>
        <w:rPr>
          <w:color w:val="000000"/>
        </w:rPr>
        <w:t xml:space="preserve">48   </w:t>
      </w:r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9D5E98" w:rsidRDefault="00600B66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40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82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【解答】笔算两位数加法，要记住三条：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．相同数位对齐；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．从个位加起；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③</w:t>
      </w:r>
      <w:r>
        <w:rPr>
          <w:color w:val="000000"/>
          <w:lang w:eastAsia="zh-CN"/>
        </w:rPr>
        <w:t>．个位满十，向</w:t>
      </w:r>
      <w:proofErr w:type="gramStart"/>
      <w:r>
        <w:rPr>
          <w:color w:val="000000"/>
          <w:lang w:eastAsia="zh-CN"/>
        </w:rPr>
        <w:t>十位进</w:t>
      </w:r>
      <w:proofErr w:type="gramEnd"/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。</w:t>
      </w:r>
    </w:p>
    <w:p w:rsidR="009D5E98" w:rsidRDefault="00600B66">
      <w:pPr>
        <w:spacing w:after="0"/>
      </w:pPr>
      <w:r>
        <w:rPr>
          <w:color w:val="000000"/>
        </w:rPr>
        <w:t>解：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 wp14:anchorId="2090E4E2" wp14:editId="71A96773">
            <wp:extent cx="1298677" cy="592049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36</w:t>
      </w:r>
      <w:r>
        <w:rPr>
          <w:color w:val="000000"/>
        </w:rPr>
        <w:t>；</w:t>
      </w:r>
      <w:r>
        <w:rPr>
          <w:color w:val="000000"/>
        </w:rPr>
        <w:t xml:space="preserve">93  </w:t>
      </w:r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9D5E98" w:rsidRDefault="00600B66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B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 xml:space="preserve">A  </w:t>
      </w:r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9D5E98" w:rsidRDefault="00600B66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8</w:t>
      </w:r>
      <w:r>
        <w:rPr>
          <w:color w:val="000000"/>
        </w:rPr>
        <w:t>；</w:t>
      </w:r>
      <w:r>
        <w:rPr>
          <w:color w:val="000000"/>
        </w:rPr>
        <w:t>8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1</w:t>
      </w:r>
      <w:r>
        <w:rPr>
          <w:color w:val="000000"/>
        </w:rPr>
        <w:t>；</w:t>
      </w:r>
      <w:r>
        <w:rPr>
          <w:color w:val="000000"/>
        </w:rPr>
        <w:t xml:space="preserve">9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9D5E98" w:rsidRDefault="00600B66">
      <w:pPr>
        <w:rPr>
          <w:lang w:eastAsia="zh-CN"/>
        </w:rPr>
      </w:pPr>
      <w:r>
        <w:rPr>
          <w:lang w:eastAsia="zh-CN"/>
        </w:rPr>
        <w:t>四、计算题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40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92 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9D5E98" w:rsidRDefault="00600B66">
      <w:pPr>
        <w:rPr>
          <w:lang w:eastAsia="zh-CN"/>
        </w:rPr>
      </w:pPr>
      <w:r>
        <w:rPr>
          <w:lang w:eastAsia="zh-CN"/>
        </w:rPr>
        <w:t>五、解答题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55+37=92</w:t>
      </w:r>
      <w:r>
        <w:rPr>
          <w:color w:val="000000"/>
          <w:lang w:eastAsia="zh-CN"/>
        </w:rPr>
        <w:t>（元）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答：一套衣服要</w:t>
      </w:r>
      <w:r>
        <w:rPr>
          <w:color w:val="000000"/>
          <w:lang w:eastAsia="zh-CN"/>
        </w:rPr>
        <w:t>92</w:t>
      </w:r>
      <w:r>
        <w:rPr>
          <w:color w:val="000000"/>
          <w:lang w:eastAsia="zh-CN"/>
        </w:rPr>
        <w:t>元钱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【分析】根据加法的意义，把两个数合并成一个数，用加法计算，根据图意，要求一套衣服多少钱，用上衣的价钱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裤子的价钱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一套衣服的价钱，据此列式解答</w:t>
      </w:r>
      <w:r>
        <w:rPr>
          <w:color w:val="000000"/>
          <w:lang w:eastAsia="zh-CN"/>
        </w:rPr>
        <w:t>.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52-16-25=11</w:t>
      </w:r>
      <w:r>
        <w:rPr>
          <w:color w:val="000000"/>
          <w:lang w:eastAsia="zh-CN"/>
        </w:rPr>
        <w:t>（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答：还剩</w:t>
      </w:r>
      <w:r>
        <w:rPr>
          <w:color w:val="000000"/>
          <w:lang w:eastAsia="zh-CN"/>
        </w:rPr>
        <w:t>11</w:t>
      </w:r>
      <w:r>
        <w:rPr>
          <w:color w:val="000000"/>
          <w:lang w:eastAsia="zh-CN"/>
        </w:rPr>
        <w:t>个鸡蛋。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【分析】还剩鸡蛋的个数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妈妈买来鸡蛋的个数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送给外婆的个数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送给奶奶的个数，据此代入数据作答即可。</w:t>
      </w:r>
    </w:p>
    <w:p w:rsidR="009D5E98" w:rsidRDefault="00600B66">
      <w:pPr>
        <w:rPr>
          <w:lang w:eastAsia="zh-CN"/>
        </w:rPr>
      </w:pPr>
      <w:r>
        <w:rPr>
          <w:lang w:eastAsia="zh-CN"/>
        </w:rPr>
        <w:t>六、综合题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26+25=51(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)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答</w:t>
      </w:r>
      <w:r>
        <w:rPr>
          <w:color w:val="000000"/>
          <w:lang w:eastAsia="zh-CN"/>
        </w:rPr>
        <w:t>：</w:t>
      </w:r>
      <w:proofErr w:type="gramStart"/>
      <w:r>
        <w:rPr>
          <w:color w:val="000000"/>
          <w:lang w:eastAsia="zh-CN"/>
        </w:rPr>
        <w:t>她套中</w:t>
      </w:r>
      <w:proofErr w:type="gramEnd"/>
      <w:r>
        <w:rPr>
          <w:color w:val="000000"/>
          <w:lang w:eastAsia="zh-CN"/>
        </w:rPr>
        <w:t>的是天鹅和鱼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26+6=32(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) 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答：</w:t>
      </w:r>
      <w:proofErr w:type="gramStart"/>
      <w:r>
        <w:rPr>
          <w:color w:val="000000"/>
          <w:lang w:eastAsia="zh-CN"/>
        </w:rPr>
        <w:t>她套中</w:t>
      </w:r>
      <w:proofErr w:type="gramEnd"/>
      <w:r>
        <w:rPr>
          <w:color w:val="000000"/>
          <w:lang w:eastAsia="zh-CN"/>
        </w:rPr>
        <w:t>的是天鹅和蝴蝶</w:t>
      </w:r>
    </w:p>
    <w:p w:rsidR="00600B66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26+24=50(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)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25+24=49(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)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答：</w:t>
      </w:r>
      <w:proofErr w:type="gramStart"/>
      <w:r>
        <w:rPr>
          <w:color w:val="000000"/>
          <w:lang w:eastAsia="zh-CN"/>
        </w:rPr>
        <w:t>他套中</w:t>
      </w:r>
      <w:proofErr w:type="gramEnd"/>
      <w:r>
        <w:rPr>
          <w:color w:val="000000"/>
          <w:lang w:eastAsia="zh-CN"/>
        </w:rPr>
        <w:t>的可能是天鹅和</w:t>
      </w:r>
      <w:proofErr w:type="gramStart"/>
      <w:r>
        <w:rPr>
          <w:color w:val="000000"/>
          <w:lang w:eastAsia="zh-CN"/>
        </w:rPr>
        <w:t>熊或者</w:t>
      </w:r>
      <w:proofErr w:type="gramEnd"/>
      <w:r>
        <w:rPr>
          <w:color w:val="000000"/>
          <w:lang w:eastAsia="zh-CN"/>
        </w:rPr>
        <w:t>鱼和熊</w:t>
      </w:r>
    </w:p>
    <w:p w:rsidR="00600B66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9D5E98" w:rsidRDefault="00600B66">
      <w:pPr>
        <w:rPr>
          <w:lang w:eastAsia="zh-CN"/>
        </w:rPr>
      </w:pPr>
      <w:r>
        <w:rPr>
          <w:lang w:eastAsia="zh-CN"/>
        </w:rPr>
        <w:t>七、应用题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58+13=71</w:t>
      </w:r>
      <w:r>
        <w:rPr>
          <w:color w:val="000000"/>
          <w:lang w:eastAsia="zh-CN"/>
        </w:rPr>
        <w:t>（匹）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答：黑马有</w:t>
      </w:r>
      <w:r>
        <w:rPr>
          <w:color w:val="000000"/>
          <w:lang w:eastAsia="zh-CN"/>
        </w:rPr>
        <w:t>71</w:t>
      </w:r>
      <w:r>
        <w:rPr>
          <w:color w:val="000000"/>
          <w:lang w:eastAsia="zh-CN"/>
        </w:rPr>
        <w:t>匹。</w:t>
      </w:r>
    </w:p>
    <w:p w:rsidR="009D5E98" w:rsidRDefault="00600B66">
      <w:pPr>
        <w:spacing w:after="0"/>
        <w:rPr>
          <w:lang w:eastAsia="zh-CN"/>
        </w:rPr>
      </w:pPr>
      <w:r>
        <w:rPr>
          <w:color w:val="0000FF"/>
          <w:lang w:eastAsia="zh-CN"/>
        </w:rPr>
        <w:lastRenderedPageBreak/>
        <w:t>【解析】</w:t>
      </w:r>
      <w:r>
        <w:rPr>
          <w:color w:val="000000"/>
          <w:lang w:eastAsia="zh-CN"/>
        </w:rPr>
        <w:t>【分析】黑马</w:t>
      </w:r>
      <w:proofErr w:type="gramStart"/>
      <w:r>
        <w:rPr>
          <w:color w:val="000000"/>
          <w:lang w:eastAsia="zh-CN"/>
        </w:rPr>
        <w:t>的匹数</w:t>
      </w:r>
      <w:proofErr w:type="gramEnd"/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黑马和白马同样多</w:t>
      </w:r>
      <w:proofErr w:type="gramStart"/>
      <w:r>
        <w:rPr>
          <w:color w:val="000000"/>
          <w:lang w:eastAsia="zh-CN"/>
        </w:rPr>
        <w:t>的匹数</w:t>
      </w:r>
      <w:proofErr w:type="gramEnd"/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黑马比白马多的匹数。</w:t>
      </w:r>
      <w:r>
        <w:rPr>
          <w:color w:val="000000"/>
          <w:lang w:eastAsia="zh-CN"/>
        </w:rPr>
        <w:t xml:space="preserve">  </w:t>
      </w:r>
    </w:p>
    <w:p w:rsidR="009D5E98" w:rsidRDefault="00600B66">
      <w:pPr>
        <w:spacing w:after="0"/>
      </w:pPr>
      <w:r>
        <w:rPr>
          <w:color w:val="000000"/>
        </w:rPr>
        <w:t>解：</w:t>
      </w:r>
    </w:p>
    <w:p w:rsidR="009D5E98" w:rsidRDefault="00600B66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19909" cy="783031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19909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E98" w:rsidRDefault="00600B66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29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27=_84(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84(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，够．</w:t>
      </w:r>
      <w:r>
        <w:rPr>
          <w:color w:val="000000"/>
          <w:lang w:eastAsia="zh-CN"/>
        </w:rPr>
        <w:t xml:space="preserve">   </w:t>
      </w:r>
    </w:p>
    <w:p w:rsidR="009D5E98" w:rsidRDefault="00600B6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sectPr w:rsidR="009D5E98">
      <w:headerReference w:type="even" r:id="rId36"/>
      <w:footerReference w:type="default" r:id="rId3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00B66">
      <w:pPr>
        <w:spacing w:after="0" w:line="240" w:lineRule="auto"/>
      </w:pPr>
      <w:r>
        <w:separator/>
      </w:r>
    </w:p>
  </w:endnote>
  <w:endnote w:type="continuationSeparator" w:id="0">
    <w:p w:rsidR="00000000" w:rsidRDefault="0060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98" w:rsidRPr="00600B66" w:rsidRDefault="00600B66" w:rsidP="00600B66">
    <w:pPr>
      <w:pStyle w:val="a4"/>
    </w:pPr>
    <w:r w:rsidRPr="00600B66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00B66">
      <w:pPr>
        <w:spacing w:after="0" w:line="240" w:lineRule="auto"/>
      </w:pPr>
      <w:r>
        <w:separator/>
      </w:r>
    </w:p>
  </w:footnote>
  <w:footnote w:type="continuationSeparator" w:id="0">
    <w:p w:rsidR="00000000" w:rsidRDefault="0060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98" w:rsidRDefault="00600B66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9D5E98" w:rsidRDefault="00600B6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外……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9D5E98" w:rsidRDefault="00600B66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9D5E98" w:rsidRDefault="00600B6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11E75F7"/>
    <w:multiLevelType w:val="hybridMultilevel"/>
    <w:tmpl w:val="B8AACDDC"/>
    <w:lvl w:ilvl="0" w:tplc="6092343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A511E"/>
    <w:multiLevelType w:val="hybridMultilevel"/>
    <w:tmpl w:val="6080ABC4"/>
    <w:lvl w:ilvl="0" w:tplc="17225351">
      <w:start w:val="1"/>
      <w:numFmt w:val="decimal"/>
      <w:lvlText w:val="%1."/>
      <w:lvlJc w:val="left"/>
      <w:pPr>
        <w:ind w:left="720" w:hanging="360"/>
      </w:pPr>
    </w:lvl>
    <w:lvl w:ilvl="1" w:tplc="17225351" w:tentative="1">
      <w:start w:val="1"/>
      <w:numFmt w:val="lowerLetter"/>
      <w:lvlText w:val="%2."/>
      <w:lvlJc w:val="left"/>
      <w:pPr>
        <w:ind w:left="1440" w:hanging="360"/>
      </w:pPr>
    </w:lvl>
    <w:lvl w:ilvl="2" w:tplc="17225351" w:tentative="1">
      <w:start w:val="1"/>
      <w:numFmt w:val="lowerRoman"/>
      <w:lvlText w:val="%3."/>
      <w:lvlJc w:val="right"/>
      <w:pPr>
        <w:ind w:left="2160" w:hanging="180"/>
      </w:pPr>
    </w:lvl>
    <w:lvl w:ilvl="3" w:tplc="17225351" w:tentative="1">
      <w:start w:val="1"/>
      <w:numFmt w:val="decimal"/>
      <w:lvlText w:val="%4."/>
      <w:lvlJc w:val="left"/>
      <w:pPr>
        <w:ind w:left="2880" w:hanging="360"/>
      </w:pPr>
    </w:lvl>
    <w:lvl w:ilvl="4" w:tplc="17225351" w:tentative="1">
      <w:start w:val="1"/>
      <w:numFmt w:val="lowerLetter"/>
      <w:lvlText w:val="%5."/>
      <w:lvlJc w:val="left"/>
      <w:pPr>
        <w:ind w:left="3600" w:hanging="360"/>
      </w:pPr>
    </w:lvl>
    <w:lvl w:ilvl="5" w:tplc="17225351" w:tentative="1">
      <w:start w:val="1"/>
      <w:numFmt w:val="lowerRoman"/>
      <w:lvlText w:val="%6."/>
      <w:lvlJc w:val="right"/>
      <w:pPr>
        <w:ind w:left="4320" w:hanging="180"/>
      </w:pPr>
    </w:lvl>
    <w:lvl w:ilvl="6" w:tplc="17225351" w:tentative="1">
      <w:start w:val="1"/>
      <w:numFmt w:val="decimal"/>
      <w:lvlText w:val="%7."/>
      <w:lvlJc w:val="left"/>
      <w:pPr>
        <w:ind w:left="5040" w:hanging="360"/>
      </w:pPr>
    </w:lvl>
    <w:lvl w:ilvl="7" w:tplc="17225351" w:tentative="1">
      <w:start w:val="1"/>
      <w:numFmt w:val="lowerLetter"/>
      <w:lvlText w:val="%8."/>
      <w:lvlJc w:val="left"/>
      <w:pPr>
        <w:ind w:left="5760" w:hanging="360"/>
      </w:pPr>
    </w:lvl>
    <w:lvl w:ilvl="8" w:tplc="172253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0B6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5E98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gif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2.gif"/><Relationship Id="rId34" Type="http://schemas.openxmlformats.org/officeDocument/2006/relationships/image" Target="media/image25.gif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gif"/><Relationship Id="rId25" Type="http://schemas.openxmlformats.org/officeDocument/2006/relationships/image" Target="media/image16.jpg"/><Relationship Id="rId33" Type="http://schemas.openxmlformats.org/officeDocument/2006/relationships/image" Target="media/image24.gif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image" Target="media/image11.gif"/><Relationship Id="rId29" Type="http://schemas.openxmlformats.org/officeDocument/2006/relationships/image" Target="media/image20.g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24" Type="http://schemas.openxmlformats.org/officeDocument/2006/relationships/image" Target="media/image15.png"/><Relationship Id="rId32" Type="http://schemas.openxmlformats.org/officeDocument/2006/relationships/image" Target="media/image23.gif"/><Relationship Id="rId37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23" Type="http://schemas.openxmlformats.org/officeDocument/2006/relationships/image" Target="media/image14.gif"/><Relationship Id="rId28" Type="http://schemas.openxmlformats.org/officeDocument/2006/relationships/image" Target="media/image19.gif"/><Relationship Id="rId36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jpg"/><Relationship Id="rId31" Type="http://schemas.openxmlformats.org/officeDocument/2006/relationships/image" Target="media/image22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image" Target="media/image13.gif"/><Relationship Id="rId27" Type="http://schemas.openxmlformats.org/officeDocument/2006/relationships/image" Target="media/image18.gif"/><Relationship Id="rId30" Type="http://schemas.openxmlformats.org/officeDocument/2006/relationships/image" Target="media/image21.gif"/><Relationship Id="rId35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19C358-54CD-4F7C-BA3A-BB7510EC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484</Words>
  <Characters>2764</Characters>
  <Application>Microsoft Office Word</Application>
  <DocSecurity>0</DocSecurity>
  <Lines>23</Lines>
  <Paragraphs>6</Paragraphs>
  <ScaleCrop>false</ScaleCrop>
  <Company>Microsoft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