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86" w:rsidRDefault="008D12EE">
      <w:pPr>
        <w:jc w:val="center"/>
        <w:rPr>
          <w:lang w:eastAsia="zh-CN"/>
        </w:rPr>
      </w:pPr>
      <w:r w:rsidRPr="008D12EE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8D12EE">
        <w:rPr>
          <w:rFonts w:hint="eastAsia"/>
          <w:b/>
          <w:bCs/>
          <w:sz w:val="28"/>
          <w:szCs w:val="28"/>
          <w:lang w:eastAsia="zh-CN"/>
        </w:rPr>
        <w:t>-24.</w:t>
      </w:r>
      <w:r w:rsidRPr="008D12EE">
        <w:rPr>
          <w:rFonts w:hint="eastAsia"/>
          <w:b/>
          <w:bCs/>
          <w:sz w:val="28"/>
          <w:szCs w:val="28"/>
          <w:lang w:eastAsia="zh-CN"/>
        </w:rPr>
        <w:t>认识米</w:t>
      </w:r>
      <w:r w:rsidRPr="008D12EE">
        <w:rPr>
          <w:rFonts w:hint="eastAsia"/>
          <w:b/>
          <w:bCs/>
          <w:sz w:val="28"/>
          <w:szCs w:val="28"/>
          <w:lang w:eastAsia="zh-CN"/>
        </w:rPr>
        <w:t xml:space="preserve"> </w:t>
      </w:r>
      <w:proofErr w:type="gramStart"/>
      <w:r w:rsidRPr="008D12EE">
        <w:rPr>
          <w:rFonts w:hint="eastAsia"/>
          <w:b/>
          <w:bCs/>
          <w:sz w:val="28"/>
          <w:szCs w:val="28"/>
          <w:lang w:eastAsia="zh-CN"/>
        </w:rPr>
        <w:t>浙教版</w:t>
      </w:r>
      <w:proofErr w:type="gramEnd"/>
      <w:r w:rsidRPr="008D12EE">
        <w:rPr>
          <w:rFonts w:hint="eastAsia"/>
          <w:b/>
          <w:bCs/>
          <w:sz w:val="28"/>
          <w:szCs w:val="28"/>
          <w:lang w:eastAsia="zh-CN"/>
        </w:rPr>
        <w:t>（含答案）</w:t>
      </w:r>
    </w:p>
    <w:p w:rsidR="00280E86" w:rsidRDefault="008D12E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黑板长约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:rsidR="00280E86" w:rsidRDefault="008D12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  B. 3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                C. 30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                D. 3</w:t>
      </w:r>
      <w:r>
        <w:rPr>
          <w:color w:val="000000"/>
          <w:lang w:eastAsia="zh-CN"/>
        </w:rPr>
        <w:t>时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操场跑道长</w:t>
      </w:r>
      <w:r>
        <w:rPr>
          <w:color w:val="000000"/>
          <w:lang w:eastAsia="zh-CN"/>
        </w:rPr>
        <w:t>85</w:t>
      </w:r>
      <w:r>
        <w:rPr>
          <w:color w:val="000000"/>
          <w:u w:val="single"/>
          <w:lang w:eastAsia="zh-CN"/>
        </w:rPr>
        <w:t xml:space="preserve">       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在横线上应填的单位名称是（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280E86" w:rsidRDefault="008D12EE">
      <w:pPr>
        <w:spacing w:after="0"/>
        <w:ind w:left="150"/>
      </w:pPr>
      <w:r>
        <w:rPr>
          <w:color w:val="000000"/>
        </w:rPr>
        <w:t>A. 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C75D723" wp14:editId="0FCB1BF4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米</w:t>
      </w:r>
      <w:r>
        <w:rPr>
          <w:color w:val="000000"/>
        </w:rPr>
        <w:t>                           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 wp14:anchorId="7DFC28FE" wp14:editId="4DBD91CE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元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C8F7D80" wp14:editId="27CE8665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分</w:t>
      </w:r>
    </w:p>
    <w:p w:rsidR="00280E86" w:rsidRDefault="008D12EE">
      <w:pPr>
        <w:spacing w:after="0"/>
      </w:pPr>
      <w:r>
        <w:rPr>
          <w:color w:val="000000"/>
        </w:rPr>
        <w:t>3.82</w:t>
      </w:r>
      <w:r>
        <w:rPr>
          <w:color w:val="000000"/>
        </w:rPr>
        <w:t>米－</w:t>
      </w:r>
      <w:r>
        <w:rPr>
          <w:color w:val="000000"/>
        </w:rPr>
        <w:t>6</w:t>
      </w:r>
      <w:r>
        <w:rPr>
          <w:color w:val="000000"/>
        </w:rPr>
        <w:t>米－</w:t>
      </w:r>
      <w:r>
        <w:rPr>
          <w:color w:val="000000"/>
        </w:rPr>
        <w:t>40</w:t>
      </w:r>
      <w:r>
        <w:rPr>
          <w:color w:val="000000"/>
        </w:rPr>
        <w:t>米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）米</w:t>
      </w:r>
      <w:r>
        <w:rPr>
          <w:color w:val="000000"/>
        </w:rPr>
        <w:t xml:space="preserve">            </w:t>
      </w:r>
    </w:p>
    <w:p w:rsidR="00280E86" w:rsidRDefault="008D12EE">
      <w:pPr>
        <w:spacing w:after="0"/>
        <w:ind w:left="150"/>
      </w:pPr>
      <w:r>
        <w:rPr>
          <w:color w:val="000000"/>
        </w:rPr>
        <w:t>A. 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906A3F0" wp14:editId="4ECC0075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33A7348" wp14:editId="74653E69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B183742" wp14:editId="1B0CCC26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36</w:t>
      </w:r>
    </w:p>
    <w:p w:rsidR="00280E86" w:rsidRDefault="008D12EE">
      <w:pPr>
        <w:spacing w:after="0"/>
      </w:pPr>
      <w:r>
        <w:rPr>
          <w:color w:val="000000"/>
        </w:rPr>
        <w:t>4.65</w:t>
      </w:r>
      <w:r>
        <w:rPr>
          <w:color w:val="000000"/>
        </w:rPr>
        <w:t>米</w:t>
      </w:r>
      <w:r>
        <w:rPr>
          <w:color w:val="000000"/>
        </w:rPr>
        <w:t>+27</w:t>
      </w:r>
      <w:r>
        <w:rPr>
          <w:color w:val="000000"/>
        </w:rPr>
        <w:t>米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）米</w:t>
      </w:r>
      <w:r>
        <w:rPr>
          <w:color w:val="000000"/>
        </w:rPr>
        <w:t xml:space="preserve">            </w:t>
      </w:r>
    </w:p>
    <w:p w:rsidR="00280E86" w:rsidRDefault="008D12EE">
      <w:pPr>
        <w:spacing w:after="0"/>
        <w:ind w:left="150"/>
      </w:pPr>
      <w:r>
        <w:rPr>
          <w:color w:val="000000"/>
        </w:rPr>
        <w:t>A. 56                                         B. 15                                         C. 25                                         D. 92</w:t>
      </w:r>
    </w:p>
    <w:p w:rsidR="00280E86" w:rsidRDefault="008D12EE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一根跳绳长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。</w:t>
      </w:r>
    </w:p>
    <w:p w:rsidR="00280E86" w:rsidRDefault="008D12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5009A4E" wp14:editId="132C8DA3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40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</w:t>
      </w:r>
      <w:r>
        <w:rPr>
          <w:color w:val="000000"/>
          <w:lang w:eastAsia="zh-CN"/>
        </w:rPr>
        <w:t>               </w:t>
      </w:r>
      <w:r>
        <w:rPr>
          <w:noProof/>
          <w:lang w:eastAsia="zh-CN"/>
        </w:rPr>
        <w:drawing>
          <wp:inline distT="0" distB="0" distL="0" distR="0" wp14:anchorId="2F425DE3" wp14:editId="2018A5BC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C9ACFB9" wp14:editId="0A1FCF6A">
            <wp:extent cx="1910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40</w:t>
      </w:r>
      <w:r>
        <w:rPr>
          <w:color w:val="000000"/>
          <w:lang w:eastAsia="zh-CN"/>
        </w:rPr>
        <w:t>米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黑板的长度大约是（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280E86" w:rsidRDefault="008D12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B. 20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                                  C. 12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                                  D. 100</w:t>
      </w:r>
      <w:r>
        <w:rPr>
          <w:color w:val="000000"/>
          <w:lang w:eastAsia="zh-CN"/>
        </w:rPr>
        <w:t>厘米</w:t>
      </w:r>
    </w:p>
    <w:p w:rsidR="008D12EE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修一条马路，第一天修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米，第二天又修了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米，两天一共修（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米．</w:t>
      </w:r>
    </w:p>
    <w:p w:rsidR="00280E86" w:rsidRDefault="008D12EE">
      <w:pPr>
        <w:spacing w:after="0"/>
      </w:pPr>
      <w:r>
        <w:rPr>
          <w:noProof/>
          <w:lang w:eastAsia="zh-CN"/>
        </w:rPr>
        <w:drawing>
          <wp:inline distT="0" distB="0" distL="0" distR="0" wp14:anchorId="0164DBDF" wp14:editId="15539CA2">
            <wp:extent cx="2864739" cy="1489659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6" w:rsidRDefault="008D12EE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51                                         B. 58                                         C. 41                                         D. 39</w:t>
      </w:r>
    </w:p>
    <w:p w:rsidR="00280E86" w:rsidRDefault="008D12E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bookmarkStart w:id="0" w:name="_GoBack"/>
      <w:bookmarkEnd w:id="0"/>
      <w:r>
        <w:rPr>
          <w:color w:val="000000"/>
          <w:lang w:eastAsia="zh-CN"/>
        </w:rPr>
        <w:t>公共汽车约长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米．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米少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米是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厘米。</w:t>
      </w:r>
      <w:r>
        <w:rPr>
          <w:color w:val="000000"/>
          <w:lang w:eastAsia="zh-CN"/>
        </w:rPr>
        <w:t xml:space="preserve">    </w:t>
      </w:r>
    </w:p>
    <w:p w:rsidR="008D12EE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一间教室的长度大约有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个脚印长。</w:t>
      </w:r>
      <w:r>
        <w:rPr>
          <w:color w:val="000000"/>
          <w:lang w:eastAsia="zh-CN"/>
        </w:rPr>
        <w:t xml:space="preserve">   </w:t>
      </w:r>
    </w:p>
    <w:p w:rsidR="008D12EE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一枚回形针的长度大约是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米。</w:t>
      </w:r>
      <w:r>
        <w:rPr>
          <w:color w:val="000000"/>
          <w:lang w:eastAsia="zh-CN"/>
        </w:rPr>
        <w:t xml:space="preserve">  </w:t>
      </w:r>
    </w:p>
    <w:p w:rsidR="008D12EE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一张课桌的长度大约是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厘米。</w:t>
      </w:r>
      <w:r>
        <w:rPr>
          <w:color w:val="000000"/>
          <w:lang w:eastAsia="zh-CN"/>
        </w:rPr>
        <w:t xml:space="preserve">  </w:t>
      </w:r>
    </w:p>
    <w:p w:rsidR="00280E86" w:rsidRDefault="008D12E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这个沙坑</w:t>
      </w:r>
      <w:proofErr w:type="gramStart"/>
      <w:r>
        <w:rPr>
          <w:color w:val="000000"/>
          <w:lang w:eastAsia="zh-CN"/>
        </w:rPr>
        <w:t>的宽比长短</w:t>
      </w:r>
      <w:proofErr w:type="gramEnd"/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米？</w:t>
      </w:r>
      <w:r>
        <w:rPr>
          <w:color w:val="000000"/>
          <w:lang w:eastAsia="zh-CN"/>
        </w:rPr>
        <w:t xml:space="preserve">   </w:t>
      </w:r>
    </w:p>
    <w:p w:rsidR="00280E86" w:rsidRDefault="008D12EE">
      <w:pPr>
        <w:spacing w:after="0"/>
      </w:pPr>
      <w:r>
        <w:rPr>
          <w:noProof/>
          <w:lang w:eastAsia="zh-CN"/>
        </w:rPr>
        <w:drawing>
          <wp:inline distT="0" distB="0" distL="0" distR="0" wp14:anchorId="635D2A0E" wp14:editId="08233C59">
            <wp:extent cx="3218053" cy="12031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053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14.</w:t>
      </w:r>
      <w:r>
        <w:rPr>
          <w:color w:val="000000"/>
          <w:lang w:eastAsia="zh-CN"/>
        </w:rPr>
        <w:t>第二组比赛沙包，第一名投了</w:t>
      </w:r>
      <w:r>
        <w:rPr>
          <w:color w:val="000000"/>
          <w:lang w:eastAsia="zh-CN"/>
        </w:rPr>
        <w:t>17m</w:t>
      </w:r>
      <w:r>
        <w:rPr>
          <w:color w:val="000000"/>
          <w:lang w:eastAsia="zh-CN"/>
        </w:rPr>
        <w:t>，第三名投了</w:t>
      </w:r>
      <w:r>
        <w:rPr>
          <w:color w:val="000000"/>
          <w:lang w:eastAsia="zh-CN"/>
        </w:rPr>
        <w:t>14m</w:t>
      </w:r>
      <w:r>
        <w:rPr>
          <w:color w:val="000000"/>
          <w:lang w:eastAsia="zh-CN"/>
        </w:rPr>
        <w:t>，第二名可能投</w:t>
      </w:r>
      <w:r>
        <w:rPr>
          <w:color w:val="000000"/>
          <w:lang w:eastAsia="zh-CN"/>
        </w:rPr>
        <w:t xml:space="preserve">________m 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公园里一棵松树高</w:t>
      </w:r>
      <w:r>
        <w:rPr>
          <w:color w:val="000000"/>
          <w:lang w:eastAsia="zh-CN"/>
        </w:rPr>
        <w:t>31</w:t>
      </w:r>
      <w:r>
        <w:rPr>
          <w:color w:val="000000"/>
          <w:lang w:eastAsia="zh-CN"/>
        </w:rPr>
        <w:t>米，一棵杨树高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米，松树比杨树高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米？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proofErr w:type="gramStart"/>
      <w:r>
        <w:rPr>
          <w:color w:val="000000"/>
          <w:lang w:eastAsia="zh-CN"/>
        </w:rPr>
        <w:t>看图数格填空</w:t>
      </w:r>
      <w:proofErr w:type="gramEnd"/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猫捉老鼠，每格边长表示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米．</w:t>
      </w:r>
    </w:p>
    <w:p w:rsidR="00280E86" w:rsidRDefault="008D12EE">
      <w:pPr>
        <w:spacing w:after="0"/>
      </w:pPr>
      <w:r>
        <w:rPr>
          <w:noProof/>
          <w:lang w:eastAsia="zh-CN"/>
        </w:rPr>
        <w:drawing>
          <wp:inline distT="0" distB="0" distL="0" distR="0" wp14:anchorId="4ACECCF7" wp14:editId="7A9A0721">
            <wp:extent cx="4258907" cy="1222286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8907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小</w:t>
      </w:r>
      <w:proofErr w:type="gramStart"/>
      <w:r>
        <w:rPr>
          <w:color w:val="000000"/>
          <w:lang w:eastAsia="zh-CN"/>
        </w:rPr>
        <w:t>花猫走</w:t>
      </w:r>
      <w:proofErr w:type="gramEnd"/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米，</w:t>
      </w:r>
      <w:proofErr w:type="gramStart"/>
      <w:r>
        <w:rPr>
          <w:color w:val="000000"/>
          <w:lang w:eastAsia="zh-CN"/>
        </w:rPr>
        <w:t>小白猫走了</w:t>
      </w:r>
      <w:proofErr w:type="gramEnd"/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米，它们共走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米．</w:t>
      </w:r>
    </w:p>
    <w:p w:rsidR="00280E86" w:rsidRDefault="008D12EE">
      <w:pPr>
        <w:spacing w:after="0"/>
      </w:pPr>
      <w:r>
        <w:rPr>
          <w:color w:val="000000"/>
        </w:rPr>
        <w:t>17.</w:t>
      </w:r>
      <w:r>
        <w:rPr>
          <w:color w:val="000000"/>
        </w:rPr>
        <w:t>填空</w:t>
      </w:r>
    </w:p>
    <w:p w:rsidR="00280E86" w:rsidRDefault="008D12EE">
      <w:pPr>
        <w:spacing w:after="0"/>
      </w:pPr>
      <w:r>
        <w:rPr>
          <w:noProof/>
          <w:lang w:eastAsia="zh-CN"/>
        </w:rPr>
        <w:drawing>
          <wp:inline distT="0" distB="0" distL="0" distR="0" wp14:anchorId="0210704F" wp14:editId="4BB128CB">
            <wp:extent cx="1909826" cy="1948028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9826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一只蜗牛每分钟爬行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厘米，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分钟一共能爬行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厘米，是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米。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在百米赛跑中，王力已经跑了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米，他还要跑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米才能到达终点？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一根木头长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米，第一次用去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米，第二次用去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米．两次一共用去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还剩下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估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估，线段有多长。</w:t>
      </w:r>
    </w:p>
    <w:p w:rsidR="00280E86" w:rsidRDefault="008D12EE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6698487D" wp14:editId="7B21D2FA">
            <wp:extent cx="4526293" cy="35331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E86" w:rsidRDefault="008D12EE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用一根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米长的竹竿测量井深，竹竿露出井面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米，井深多少米？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一根木头锯掉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米，还剩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米，这根木头原来长多少米？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丽</w:t>
      </w:r>
      <w:proofErr w:type="gramStart"/>
      <w:r>
        <w:rPr>
          <w:color w:val="000000"/>
          <w:lang w:eastAsia="zh-CN"/>
        </w:rPr>
        <w:t>丽家离学</w:t>
      </w:r>
      <w:r>
        <w:rPr>
          <w:color w:val="000000"/>
          <w:lang w:eastAsia="zh-CN"/>
        </w:rPr>
        <w:t>500</w:t>
      </w:r>
      <w:r>
        <w:rPr>
          <w:color w:val="000000"/>
          <w:lang w:eastAsia="zh-CN"/>
        </w:rPr>
        <w:t>米</w:t>
      </w:r>
      <w:proofErr w:type="gramEnd"/>
      <w:r>
        <w:rPr>
          <w:color w:val="000000"/>
          <w:lang w:eastAsia="zh-CN"/>
        </w:rPr>
        <w:t>，她已经走了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米，再走多远就到学校了？</w:t>
      </w:r>
      <w:r>
        <w:rPr>
          <w:color w:val="000000"/>
          <w:lang w:eastAsia="zh-CN"/>
        </w:rPr>
        <w:t xml:space="preserve">    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br w:type="page"/>
      </w:r>
    </w:p>
    <w:p w:rsidR="00280E86" w:rsidRDefault="008D12EE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t>一、单选题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【解答】黑板长约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【分析】根据对长度单位的认识，结合生活实际可知，黑板的长度用米作单位比较合适，据此解答</w:t>
      </w:r>
      <w:r>
        <w:rPr>
          <w:color w:val="000000"/>
          <w:lang w:eastAsia="zh-CN"/>
        </w:rPr>
        <w:t>.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我们学过的长度单位有米、厘米，量比较长的物体用米，量比较短的物体用厘米．</w:t>
      </w:r>
      <w:r>
        <w:rPr>
          <w:color w:val="000000"/>
          <w:lang w:eastAsia="zh-CN"/>
        </w:rPr>
        <w:t xml:space="preserve">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操场跑道比较长，用米作单位合适，因此操场跑道长应是</w:t>
      </w:r>
      <w:r>
        <w:rPr>
          <w:color w:val="000000"/>
          <w:lang w:eastAsia="zh-CN"/>
        </w:rPr>
        <w:t>85</w:t>
      </w:r>
      <w:r>
        <w:rPr>
          <w:color w:val="000000"/>
          <w:lang w:eastAsia="zh-CN"/>
        </w:rPr>
        <w:t>米，选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82</w:t>
      </w:r>
      <w:r>
        <w:rPr>
          <w:color w:val="000000"/>
          <w:lang w:eastAsia="zh-CN"/>
        </w:rPr>
        <w:t>米－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米－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=36</w:t>
      </w:r>
      <w:r>
        <w:rPr>
          <w:color w:val="000000"/>
          <w:lang w:eastAsia="zh-CN"/>
        </w:rPr>
        <w:t>米，选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65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+27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=92</w:t>
      </w:r>
      <w:r>
        <w:rPr>
          <w:color w:val="000000"/>
          <w:lang w:eastAsia="zh-CN"/>
        </w:rPr>
        <w:t>米，选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．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【解答】一根跳绳长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【分析】根据对长度单位的认识，结合生活实际情况可知，一根跳绳的长度大约是几米，据此解答</w:t>
      </w:r>
      <w:r>
        <w:rPr>
          <w:color w:val="000000"/>
          <w:lang w:eastAsia="zh-CN"/>
        </w:rPr>
        <w:t>.</w:t>
      </w:r>
    </w:p>
    <w:p w:rsidR="00280E86" w:rsidRDefault="008D12EE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280E86" w:rsidRDefault="008D12EE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8D12EE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t>二、判断题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70-20=50</w:t>
      </w:r>
      <w:r>
        <w:rPr>
          <w:color w:val="000000"/>
          <w:lang w:eastAsia="zh-CN"/>
        </w:rPr>
        <w:t>（米），原题说法错误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故答案为：错误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【分析】求比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个数少几，用减法计算，注意单位名称</w:t>
      </w:r>
      <w:r>
        <w:rPr>
          <w:color w:val="000000"/>
          <w:lang w:eastAsia="zh-CN"/>
        </w:rPr>
        <w:t>.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【解答】解：一间教室的长度大约有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米，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个脚印长，明显不足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米，所以说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一间教室的长度大约有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个脚印长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这个说法显然错误。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故答案为：错误。</w:t>
      </w:r>
      <w:r>
        <w:rPr>
          <w:color w:val="000000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【分析】估测长度：可以目测、可以通过生活经验、也可以用身体的某部分或身边的某物品作为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来估测。</w:t>
      </w:r>
      <w:r>
        <w:rPr>
          <w:color w:val="000000"/>
          <w:lang w:eastAsia="zh-CN"/>
        </w:rPr>
        <w:t> 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lastRenderedPageBreak/>
        <w:t>【解析】</w:t>
      </w:r>
      <w:r>
        <w:rPr>
          <w:color w:val="000000"/>
          <w:lang w:eastAsia="zh-CN"/>
        </w:rPr>
        <w:t>【解答】解：一个成人双手平展长度比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米多，一枚回形针的长度显然没有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米的长度，所以说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一枚回形针的长度大约是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这个说法是错误的。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故答案为：错误。</w:t>
      </w:r>
      <w:r>
        <w:rPr>
          <w:color w:val="000000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【分析】估测长度：可以目测、可以通过生活经验、也可以用身体的某部分或身边的某物品作为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来估测。</w:t>
      </w:r>
      <w:r>
        <w:rPr>
          <w:color w:val="000000"/>
          <w:lang w:eastAsia="zh-CN"/>
        </w:rPr>
        <w:t> 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【解答】解：一把直尺的长度大约是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厘米，显然一张课桌比一把直尺长的多，所以说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一张课桌的长度大约是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这个说法是错误的。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故答案为：错误。</w:t>
      </w:r>
      <w:r>
        <w:rPr>
          <w:color w:val="000000"/>
          <w:lang w:eastAsia="zh-CN"/>
        </w:rPr>
        <w:t xml:space="preserve"> 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【分析】估测长度：可以目测、可以通过生活经验、也可以用身体的某部分或身边的某物品作为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来估测。</w:t>
      </w:r>
      <w:r>
        <w:rPr>
          <w:color w:val="000000"/>
          <w:lang w:eastAsia="zh-CN"/>
        </w:rPr>
        <w:t> 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 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t>三、填空题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13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280E86" w:rsidRDefault="008D12EE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15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 xml:space="preserve">15 </w:t>
      </w:r>
      <w:r>
        <w:rPr>
          <w:color w:val="000000"/>
        </w:rPr>
        <w:t>或</w:t>
      </w:r>
      <w:r>
        <w:rPr>
          <w:color w:val="000000"/>
        </w:rPr>
        <w:t xml:space="preserve"> 16</w:t>
      </w:r>
    </w:p>
    <w:p w:rsidR="00280E86" w:rsidRDefault="008D12EE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24 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280E86" w:rsidRDefault="008D12EE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33</w:t>
      </w:r>
      <w:r>
        <w:rPr>
          <w:color w:val="000000"/>
        </w:rPr>
        <w:t>；</w:t>
      </w:r>
      <w:r>
        <w:rPr>
          <w:color w:val="000000"/>
        </w:rPr>
        <w:t>33</w:t>
      </w:r>
      <w:r>
        <w:rPr>
          <w:color w:val="000000"/>
        </w:rPr>
        <w:t>；</w:t>
      </w:r>
      <w:r>
        <w:rPr>
          <w:color w:val="000000"/>
        </w:rPr>
        <w:t xml:space="preserve">66 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0.8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分钟能爬行：</w:t>
      </w:r>
      <w:r>
        <w:rPr>
          <w:color w:val="000000"/>
          <w:lang w:eastAsia="zh-CN"/>
        </w:rPr>
        <w:t>8×10=80(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>=0.8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0.8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【分析】用每分钟爬行的长度乘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即可求出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分钟平行的长度；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>=100</w:t>
      </w:r>
      <w:r>
        <w:rPr>
          <w:color w:val="000000"/>
          <w:lang w:eastAsia="zh-CN"/>
        </w:rPr>
        <w:t>厘米，再把单位换算</w:t>
      </w:r>
      <w:proofErr w:type="gramStart"/>
      <w:r>
        <w:rPr>
          <w:color w:val="000000"/>
          <w:lang w:eastAsia="zh-CN"/>
        </w:rPr>
        <w:t>成米即可</w:t>
      </w:r>
      <w:proofErr w:type="gramEnd"/>
      <w:r>
        <w:rPr>
          <w:color w:val="000000"/>
          <w:lang w:eastAsia="zh-CN"/>
        </w:rPr>
        <w:t>.</w:t>
      </w:r>
    </w:p>
    <w:p w:rsidR="00280E86" w:rsidRDefault="008D12EE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60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280E86" w:rsidRDefault="008D12EE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12</w:t>
      </w:r>
      <w:r>
        <w:rPr>
          <w:color w:val="000000"/>
        </w:rPr>
        <w:t>；</w:t>
      </w:r>
      <w:r>
        <w:rPr>
          <w:color w:val="000000"/>
        </w:rPr>
        <w:t xml:space="preserve">4 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7</w:t>
      </w:r>
      <w:r>
        <w:rPr>
          <w:color w:val="000000"/>
        </w:rPr>
        <w:t>＋</w:t>
      </w:r>
      <w:r>
        <w:rPr>
          <w:color w:val="000000"/>
        </w:rPr>
        <w:t>5</w:t>
      </w:r>
      <w:r>
        <w:rPr>
          <w:color w:val="000000"/>
        </w:rPr>
        <w:t>＝</w:t>
      </w:r>
      <w:proofErr w:type="gramStart"/>
      <w:r>
        <w:rPr>
          <w:color w:val="000000"/>
        </w:rPr>
        <w:t>12(</w:t>
      </w:r>
      <w:proofErr w:type="gramEnd"/>
      <w:r>
        <w:rPr>
          <w:color w:val="000000"/>
        </w:rPr>
        <w:t>米</w:t>
      </w:r>
      <w:r>
        <w:rPr>
          <w:color w:val="000000"/>
        </w:rPr>
        <w:t>);16</w:t>
      </w:r>
      <w:r>
        <w:rPr>
          <w:color w:val="000000"/>
        </w:rPr>
        <w:t>－</w:t>
      </w:r>
      <w:r>
        <w:rPr>
          <w:color w:val="000000"/>
        </w:rPr>
        <w:t>12</w:t>
      </w:r>
      <w:r>
        <w:rPr>
          <w:color w:val="000000"/>
        </w:rPr>
        <w:t>＝</w:t>
      </w:r>
      <w:r>
        <w:rPr>
          <w:color w:val="000000"/>
        </w:rPr>
        <w:t>4(</w:t>
      </w:r>
      <w:r>
        <w:rPr>
          <w:color w:val="000000"/>
        </w:rPr>
        <w:t>米</w:t>
      </w:r>
      <w:r>
        <w:rPr>
          <w:color w:val="000000"/>
        </w:rPr>
        <w:t>)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t>四、解答题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厘米</w:t>
      </w:r>
      <w:r>
        <w:rPr>
          <w:color w:val="000000"/>
          <w:lang w:eastAsia="zh-CN"/>
        </w:rPr>
        <w:t xml:space="preserve">  </w:t>
      </w:r>
    </w:p>
    <w:p w:rsidR="00280E86" w:rsidRDefault="008D12EE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【分析】较长的线段大约有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厘米长，所以这条线段的长度是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厘米。</w:t>
      </w:r>
    </w:p>
    <w:p w:rsidR="00280E86" w:rsidRDefault="008D12EE">
      <w:pPr>
        <w:rPr>
          <w:lang w:eastAsia="zh-CN"/>
        </w:rPr>
      </w:pPr>
      <w:r>
        <w:rPr>
          <w:lang w:eastAsia="zh-CN"/>
        </w:rPr>
        <w:t>五、应用题</w:t>
      </w:r>
    </w:p>
    <w:p w:rsidR="00280E86" w:rsidRDefault="008D12EE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2=8(</w:t>
      </w:r>
      <w:r>
        <w:rPr>
          <w:color w:val="000000"/>
          <w:lang w:eastAsia="zh-CN"/>
        </w:rPr>
        <w:t>米</w:t>
      </w:r>
      <w:r>
        <w:rPr>
          <w:color w:val="000000"/>
          <w:lang w:eastAsia="zh-CN"/>
        </w:rPr>
        <w:t xml:space="preserve">)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280E86" w:rsidRDefault="008D12EE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w:r>
        <w:rPr>
          <w:color w:val="000000"/>
        </w:rPr>
        <w:t>25</w:t>
      </w:r>
      <w:r>
        <w:rPr>
          <w:color w:val="000000"/>
        </w:rPr>
        <w:t>＋</w:t>
      </w:r>
      <w:r>
        <w:rPr>
          <w:color w:val="000000"/>
        </w:rPr>
        <w:t>60</w:t>
      </w:r>
      <w:r>
        <w:rPr>
          <w:color w:val="000000"/>
        </w:rPr>
        <w:t>＝</w:t>
      </w:r>
      <w:proofErr w:type="gramStart"/>
      <w:r>
        <w:rPr>
          <w:color w:val="000000"/>
        </w:rPr>
        <w:t>85(</w:t>
      </w:r>
      <w:proofErr w:type="gramEnd"/>
      <w:r>
        <w:rPr>
          <w:color w:val="000000"/>
        </w:rPr>
        <w:t>米</w:t>
      </w:r>
      <w:r>
        <w:rPr>
          <w:color w:val="000000"/>
        </w:rPr>
        <w:t xml:space="preserve">) 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280E86" w:rsidRDefault="008D12EE">
      <w:pPr>
        <w:spacing w:after="0"/>
      </w:pPr>
      <w:r>
        <w:rPr>
          <w:color w:val="000000"/>
        </w:rPr>
        <w:lastRenderedPageBreak/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w:r>
        <w:rPr>
          <w:color w:val="000000"/>
        </w:rPr>
        <w:t>500</w:t>
      </w:r>
      <w:r>
        <w:rPr>
          <w:color w:val="000000"/>
        </w:rPr>
        <w:t>－</w:t>
      </w:r>
      <w:r>
        <w:rPr>
          <w:color w:val="000000"/>
        </w:rPr>
        <w:t>150</w:t>
      </w:r>
      <w:r>
        <w:rPr>
          <w:color w:val="000000"/>
        </w:rPr>
        <w:t>＝</w:t>
      </w:r>
      <w:r>
        <w:rPr>
          <w:color w:val="000000"/>
        </w:rPr>
        <w:t>350</w:t>
      </w:r>
      <w:r>
        <w:rPr>
          <w:color w:val="000000"/>
        </w:rPr>
        <w:t>米</w:t>
      </w:r>
      <w:r>
        <w:rPr>
          <w:color w:val="000000"/>
        </w:rPr>
        <w:t xml:space="preserve">   </w:t>
      </w:r>
    </w:p>
    <w:p w:rsidR="00280E86" w:rsidRDefault="008D12EE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sectPr w:rsidR="00280E86">
      <w:headerReference w:type="even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12EE">
      <w:pPr>
        <w:spacing w:after="0" w:line="240" w:lineRule="auto"/>
      </w:pPr>
      <w:r>
        <w:separator/>
      </w:r>
    </w:p>
  </w:endnote>
  <w:endnote w:type="continuationSeparator" w:id="0">
    <w:p w:rsidR="00000000" w:rsidRDefault="008D1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86" w:rsidRPr="008D12EE" w:rsidRDefault="008D12EE" w:rsidP="008D12EE">
    <w:pPr>
      <w:pStyle w:val="a4"/>
    </w:pPr>
    <w:r w:rsidRPr="008D12EE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12EE">
      <w:pPr>
        <w:spacing w:after="0" w:line="240" w:lineRule="auto"/>
      </w:pPr>
      <w:r>
        <w:separator/>
      </w:r>
    </w:p>
  </w:footnote>
  <w:footnote w:type="continuationSeparator" w:id="0">
    <w:p w:rsidR="00000000" w:rsidRDefault="008D1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E86" w:rsidRDefault="008D12EE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280E86" w:rsidRDefault="008D12E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280E86" w:rsidRDefault="008D12EE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280E86" w:rsidRDefault="008D12E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91109D7"/>
    <w:multiLevelType w:val="hybridMultilevel"/>
    <w:tmpl w:val="40822534"/>
    <w:lvl w:ilvl="0" w:tplc="90940077">
      <w:start w:val="1"/>
      <w:numFmt w:val="decimal"/>
      <w:lvlText w:val="%1."/>
      <w:lvlJc w:val="left"/>
      <w:pPr>
        <w:ind w:left="720" w:hanging="360"/>
      </w:pPr>
    </w:lvl>
    <w:lvl w:ilvl="1" w:tplc="90940077" w:tentative="1">
      <w:start w:val="1"/>
      <w:numFmt w:val="lowerLetter"/>
      <w:lvlText w:val="%2."/>
      <w:lvlJc w:val="left"/>
      <w:pPr>
        <w:ind w:left="1440" w:hanging="360"/>
      </w:pPr>
    </w:lvl>
    <w:lvl w:ilvl="2" w:tplc="90940077" w:tentative="1">
      <w:start w:val="1"/>
      <w:numFmt w:val="lowerRoman"/>
      <w:lvlText w:val="%3."/>
      <w:lvlJc w:val="right"/>
      <w:pPr>
        <w:ind w:left="2160" w:hanging="180"/>
      </w:pPr>
    </w:lvl>
    <w:lvl w:ilvl="3" w:tplc="90940077" w:tentative="1">
      <w:start w:val="1"/>
      <w:numFmt w:val="decimal"/>
      <w:lvlText w:val="%4."/>
      <w:lvlJc w:val="left"/>
      <w:pPr>
        <w:ind w:left="2880" w:hanging="360"/>
      </w:pPr>
    </w:lvl>
    <w:lvl w:ilvl="4" w:tplc="90940077" w:tentative="1">
      <w:start w:val="1"/>
      <w:numFmt w:val="lowerLetter"/>
      <w:lvlText w:val="%5."/>
      <w:lvlJc w:val="left"/>
      <w:pPr>
        <w:ind w:left="3600" w:hanging="360"/>
      </w:pPr>
    </w:lvl>
    <w:lvl w:ilvl="5" w:tplc="90940077" w:tentative="1">
      <w:start w:val="1"/>
      <w:numFmt w:val="lowerRoman"/>
      <w:lvlText w:val="%6."/>
      <w:lvlJc w:val="right"/>
      <w:pPr>
        <w:ind w:left="4320" w:hanging="180"/>
      </w:pPr>
    </w:lvl>
    <w:lvl w:ilvl="6" w:tplc="90940077" w:tentative="1">
      <w:start w:val="1"/>
      <w:numFmt w:val="decimal"/>
      <w:lvlText w:val="%7."/>
      <w:lvlJc w:val="left"/>
      <w:pPr>
        <w:ind w:left="5040" w:hanging="360"/>
      </w:pPr>
    </w:lvl>
    <w:lvl w:ilvl="7" w:tplc="90940077" w:tentative="1">
      <w:start w:val="1"/>
      <w:numFmt w:val="lowerLetter"/>
      <w:lvlText w:val="%8."/>
      <w:lvlJc w:val="left"/>
      <w:pPr>
        <w:ind w:left="5760" w:hanging="360"/>
      </w:pPr>
    </w:lvl>
    <w:lvl w:ilvl="8" w:tplc="9094007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4C0B23"/>
    <w:multiLevelType w:val="hybridMultilevel"/>
    <w:tmpl w:val="ECECAC64"/>
    <w:lvl w:ilvl="0" w:tplc="861493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80E8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12EE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6B5094-42C4-455C-B2AC-C6A9E661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471</Words>
  <Characters>2691</Characters>
  <Application>Microsoft Office Word</Application>
  <DocSecurity>0</DocSecurity>
  <Lines>22</Lines>
  <Paragraphs>6</Paragraphs>
  <ScaleCrop>false</ScaleCrop>
  <Company>Microsoft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