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8A28B9" w:rsidRPr="008A28B9" w:rsidP="008A28B9">
      <w:pPr>
        <w:snapToGrid/>
        <w:spacing w:after="0" w:line="360" w:lineRule="auto"/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0pt;margin-left:866pt;margin-top:901pt;mso-position-horizontal-relative:page;mso-position-vertical-relative:top-margin-area;position:absolute;width:26pt;z-index:251658240">
            <v:imagedata r:id="rId4" o:title=""/>
          </v:shape>
        </w:pict>
      </w:r>
      <w:r w:rsidRPr="008A28B9">
        <w:rPr>
          <w:rFonts w:ascii="宋体" w:eastAsia="宋体" w:hAnsi="宋体" w:cs="宋体" w:hint="eastAsia"/>
          <w:b/>
          <w:bCs/>
          <w:sz w:val="32"/>
          <w:szCs w:val="32"/>
        </w:rPr>
        <w:t>不等式经典应用题专题训练</w:t>
      </w:r>
    </w:p>
    <w:p w:rsidR="00185A17" w:rsidRPr="00E11786" w:rsidP="00185A17">
      <w:pPr>
        <w:snapToGrid/>
        <w:spacing w:after="0"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专题一、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分配问题</w:t>
      </w:r>
    </w:p>
    <w:p w:rsidR="00BE428B" w:rsidP="00185A17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 w:rsidR="008A28B9"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</w:rPr>
        <w:t>一堆玩具分给若干个小朋友，若每人分3件，则剩余4件，若前面每人分4件，则最后一人得到的玩具最多3件，问小朋友的人数至少有多少人？</w:t>
      </w:r>
    </w:p>
    <w:p w:rsidR="00BE428B" w:rsidP="00185A17">
      <w:pPr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P="00185A17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BE428B" w:rsidP="00185A17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</w:t>
      </w:r>
      <w:r w:rsidR="008A28B9"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</w:rPr>
        <w:t xml:space="preserve">解放军某连队在一次执行任务时，准备将战士编成8个组，如果每组人数比预定人数多1名，那么战士人数将超过100人，则预定每组分配战士的人数要超过多少人？ </w:t>
      </w:r>
    </w:p>
    <w:p w:rsidR="00BE428B" w:rsidP="00185A17">
      <w:pPr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P="00185A17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BE428B" w:rsidP="00185A17">
      <w:pPr>
        <w:snapToGrid/>
        <w:spacing w:after="0" w:line="360" w:lineRule="auto"/>
        <w:rPr>
          <w:rFonts w:ascii="宋体" w:eastAsia="宋体" w:hAnsi="宋体" w:cs="宋体"/>
          <w:spacing w:val="8"/>
          <w:sz w:val="21"/>
          <w:szCs w:val="21"/>
        </w:rPr>
      </w:pPr>
      <w:r w:rsidRPr="008A28B9">
        <w:rPr>
          <w:rFonts w:ascii="宋体" w:eastAsia="宋体" w:hAnsi="宋体" w:cs="宋体" w:hint="eastAsia"/>
          <w:bCs/>
          <w:spacing w:val="8"/>
          <w:sz w:val="21"/>
          <w:szCs w:val="21"/>
        </w:rPr>
        <w:t>3.</w:t>
      </w:r>
      <w:r w:rsidR="00185A17">
        <w:rPr>
          <w:rFonts w:ascii="宋体" w:eastAsia="宋体" w:hAnsi="宋体" w:cs="宋体" w:hint="eastAsia"/>
          <w:spacing w:val="8"/>
          <w:sz w:val="21"/>
          <w:szCs w:val="21"/>
        </w:rPr>
        <w:t>把一些书分给几个学生，如果每人分3本，那么余8本；如果前面的每个学生分5本，那么最后一人就分不到3本。问这些书有多少本？学生有多少人？</w:t>
      </w:r>
    </w:p>
    <w:p w:rsidR="00BE428B" w:rsidP="00185A17">
      <w:pPr>
        <w:snapToGrid/>
        <w:spacing w:after="0" w:line="360" w:lineRule="auto"/>
        <w:rPr>
          <w:rFonts w:ascii="宋体" w:eastAsia="宋体" w:hAnsi="宋体" w:cs="宋体"/>
          <w:spacing w:val="8"/>
          <w:sz w:val="21"/>
          <w:szCs w:val="21"/>
        </w:rPr>
      </w:pPr>
    </w:p>
    <w:p w:rsidR="00BE428B" w:rsidP="00185A17">
      <w:pPr>
        <w:snapToGrid/>
        <w:spacing w:after="0" w:line="360" w:lineRule="auto"/>
        <w:rPr>
          <w:rFonts w:ascii="宋体" w:eastAsia="宋体" w:hAnsi="宋体" w:cs="宋体"/>
          <w:spacing w:val="8"/>
          <w:sz w:val="21"/>
          <w:szCs w:val="21"/>
        </w:rPr>
      </w:pPr>
    </w:p>
    <w:p w:rsidR="00185A17" w:rsidP="008A28B9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4.</w:t>
      </w:r>
      <w:r>
        <w:rPr>
          <w:rFonts w:ascii="宋体" w:eastAsia="宋体" w:hAnsi="宋体" w:cs="宋体" w:hint="eastAsia"/>
          <w:bCs/>
          <w:sz w:val="21"/>
          <w:szCs w:val="21"/>
        </w:rPr>
        <w:t>将不足40只鸡放入若干个笼中，若每个笼里放4只，则有一只</w:t>
      </w:r>
      <w:r>
        <w:rPr>
          <w:rFonts w:ascii="宋体" w:eastAsia="宋体" w:hAnsi="宋体" w:cs="宋体" w:hint="eastAsia"/>
          <w:bCs/>
          <w:sz w:val="21"/>
          <w:szCs w:val="21"/>
        </w:rPr>
        <w:t>鸡无笼可放</w:t>
      </w:r>
      <w:r>
        <w:rPr>
          <w:rFonts w:ascii="宋体" w:eastAsia="宋体" w:hAnsi="宋体" w:cs="宋体" w:hint="eastAsia"/>
          <w:bCs/>
          <w:sz w:val="21"/>
          <w:szCs w:val="21"/>
        </w:rPr>
        <w:t>；若每个笼里放5只，则有一笼无鸡可放，且最后</w:t>
      </w:r>
      <w:r>
        <w:rPr>
          <w:rFonts w:ascii="宋体" w:eastAsia="宋体" w:hAnsi="宋体" w:cs="宋体" w:hint="eastAsia"/>
          <w:bCs/>
          <w:sz w:val="21"/>
          <w:szCs w:val="21"/>
        </w:rPr>
        <w:t>一笼不足</w:t>
      </w:r>
      <w:r>
        <w:rPr>
          <w:rFonts w:ascii="宋体" w:eastAsia="宋体" w:hAnsi="宋体" w:cs="宋体" w:hint="eastAsia"/>
          <w:bCs/>
          <w:sz w:val="21"/>
          <w:szCs w:val="21"/>
        </w:rPr>
        <w:t>3只。问有</w:t>
      </w:r>
      <w:r>
        <w:rPr>
          <w:rFonts w:ascii="宋体" w:eastAsia="宋体" w:hAnsi="宋体" w:cs="宋体" w:hint="eastAsia"/>
          <w:bCs/>
          <w:sz w:val="21"/>
          <w:szCs w:val="21"/>
        </w:rPr>
        <w:t>笼多少</w:t>
      </w:r>
      <w:r>
        <w:rPr>
          <w:rFonts w:ascii="宋体" w:eastAsia="宋体" w:hAnsi="宋体" w:cs="宋体" w:hint="eastAsia"/>
          <w:bCs/>
          <w:sz w:val="21"/>
          <w:szCs w:val="21"/>
        </w:rPr>
        <w:t>个？有鸡多少只？</w:t>
      </w:r>
    </w:p>
    <w:p w:rsidR="00BE428B" w:rsidP="00BE428B">
      <w:pPr>
        <w:widowControl w:val="0"/>
        <w:adjustRightInd/>
        <w:snapToGrid/>
        <w:spacing w:after="0" w:line="360" w:lineRule="auto"/>
        <w:ind w:left="208"/>
        <w:rPr>
          <w:rFonts w:ascii="宋体" w:eastAsia="宋体" w:hAnsi="宋体" w:cs="宋体" w:hint="eastAsia"/>
          <w:sz w:val="21"/>
          <w:szCs w:val="21"/>
        </w:rPr>
      </w:pPr>
    </w:p>
    <w:p w:rsidR="006C2B7A" w:rsidRPr="00BE428B" w:rsidP="00BE428B">
      <w:pPr>
        <w:widowControl w:val="0"/>
        <w:adjustRightInd/>
        <w:snapToGrid/>
        <w:spacing w:after="0" w:line="360" w:lineRule="auto"/>
        <w:ind w:left="208"/>
        <w:rPr>
          <w:rFonts w:ascii="宋体" w:eastAsia="宋体" w:hAnsi="宋体" w:cs="宋体"/>
          <w:sz w:val="21"/>
          <w:szCs w:val="21"/>
        </w:rPr>
      </w:pPr>
    </w:p>
    <w:p w:rsidR="00185A17" w:rsidP="006C2B7A">
      <w:pPr>
        <w:tabs>
          <w:tab w:val="left" w:pos="360"/>
        </w:tabs>
        <w:snapToGrid/>
        <w:spacing w:after="0" w:line="360" w:lineRule="auto"/>
        <w:ind w:left="-172" w:firstLine="198" w:leftChars="-86" w:firstLineChars="99"/>
        <w:rPr>
          <w:rFonts w:ascii="宋体" w:eastAsia="宋体" w:hAnsi="宋体" w:cs="宋体"/>
          <w:sz w:val="21"/>
          <w:szCs w:val="21"/>
          <w:lang w:val="en-GB"/>
        </w:rPr>
      </w:pPr>
      <w:r w:rsidRPr="008A28B9">
        <w:rPr>
          <w:rFonts w:ascii="宋体" w:eastAsia="宋体" w:hAnsi="宋体" w:cs="宋体" w:hint="eastAsia"/>
          <w:bCs/>
          <w:sz w:val="21"/>
          <w:szCs w:val="21"/>
        </w:rPr>
        <w:t>5.</w:t>
      </w:r>
      <w:r>
        <w:rPr>
          <w:rFonts w:ascii="宋体" w:eastAsia="宋体" w:hAnsi="宋体" w:cs="宋体" w:hint="eastAsia"/>
          <w:sz w:val="21"/>
          <w:szCs w:val="21"/>
          <w:lang w:val="en-GB"/>
        </w:rPr>
        <w:t>一群女生住</w:t>
      </w:r>
      <w:r>
        <w:rPr>
          <w:rFonts w:ascii="宋体" w:eastAsia="宋体" w:hAnsi="宋体" w:cs="宋体" w:hint="eastAsia"/>
          <w:sz w:val="21"/>
          <w:szCs w:val="21"/>
          <w:lang w:val="en-GB"/>
        </w:rPr>
        <w:t>若干家间宿舍</w:t>
      </w:r>
      <w:r>
        <w:rPr>
          <w:rFonts w:ascii="宋体" w:eastAsia="宋体" w:hAnsi="宋体" w:cs="宋体" w:hint="eastAsia"/>
          <w:sz w:val="21"/>
          <w:szCs w:val="21"/>
          <w:lang w:val="en-GB"/>
        </w:rPr>
        <w:t>，每间住4人，剩下19人无房住；每间住6人，有一间宿舍住不满。</w:t>
      </w:r>
    </w:p>
    <w:p w:rsidR="00185A17" w:rsidP="008A28B9">
      <w:pPr>
        <w:widowControl w:val="0"/>
        <w:adjustRightInd/>
        <w:snapToGrid/>
        <w:spacing w:after="0" w:line="360" w:lineRule="auto"/>
        <w:ind w:right="-40" w:rightChars="-20"/>
        <w:rPr>
          <w:rFonts w:ascii="宋体" w:eastAsia="宋体" w:hAnsi="宋体" w:cs="宋体"/>
          <w:sz w:val="21"/>
          <w:szCs w:val="21"/>
          <w:lang w:val="en-GB"/>
        </w:rPr>
      </w:pPr>
      <w:r>
        <w:rPr>
          <w:rFonts w:ascii="宋体" w:eastAsia="宋体" w:hAnsi="宋体" w:cs="宋体" w:hint="eastAsia"/>
          <w:sz w:val="21"/>
          <w:szCs w:val="21"/>
          <w:lang w:val="en-GB"/>
        </w:rPr>
        <w:t>（1）</w:t>
      </w:r>
      <w:r>
        <w:rPr>
          <w:rFonts w:ascii="宋体" w:eastAsia="宋体" w:hAnsi="宋体" w:cs="宋体" w:hint="eastAsia"/>
          <w:sz w:val="21"/>
          <w:szCs w:val="21"/>
          <w:lang w:val="en-GB"/>
        </w:rPr>
        <w:t>如果有x间宿舍，那么可以列出关于x的不等式组：</w:t>
      </w:r>
    </w:p>
    <w:p w:rsidR="00185A17" w:rsidRPr="00BE428B" w:rsidP="008A28B9">
      <w:pPr>
        <w:widowControl w:val="0"/>
        <w:adjustRightInd/>
        <w:snapToGrid/>
        <w:spacing w:after="0" w:line="360" w:lineRule="auto"/>
        <w:ind w:right="-40" w:rightChars="-20"/>
        <w:rPr>
          <w:rFonts w:ascii="宋体" w:eastAsia="宋体" w:hAnsi="宋体" w:cs="宋体"/>
          <w:sz w:val="21"/>
          <w:szCs w:val="21"/>
          <w:lang w:val="en-GB"/>
        </w:rPr>
      </w:pPr>
      <w:r>
        <w:rPr>
          <w:rFonts w:ascii="宋体" w:eastAsia="宋体" w:hAnsi="宋体" w:cs="宋体" w:hint="eastAsia"/>
          <w:sz w:val="21"/>
          <w:szCs w:val="21"/>
          <w:lang w:val="en-GB"/>
        </w:rPr>
        <w:t>（2）</w:t>
      </w:r>
      <w:r>
        <w:rPr>
          <w:rFonts w:ascii="宋体" w:eastAsia="宋体" w:hAnsi="宋体" w:cs="宋体" w:hint="eastAsia"/>
          <w:sz w:val="21"/>
          <w:szCs w:val="21"/>
          <w:lang w:val="en-GB"/>
        </w:rPr>
        <w:t>可能有多少间宿舍、多少名学生？你得到几个解？它符合题意吗？</w:t>
      </w:r>
    </w:p>
    <w:p w:rsidR="008A28B9" w:rsidP="00185A17">
      <w:pPr>
        <w:snapToGrid/>
        <w:spacing w:after="0" w:line="360" w:lineRule="auto"/>
        <w:rPr>
          <w:rFonts w:ascii="宋体" w:eastAsia="宋体" w:hAnsi="宋体" w:cs="宋体"/>
          <w:b/>
          <w:bCs/>
          <w:sz w:val="21"/>
          <w:szCs w:val="21"/>
        </w:rPr>
      </w:pPr>
    </w:p>
    <w:p w:rsidR="008A28B9" w:rsidP="00185A17">
      <w:pPr>
        <w:snapToGrid/>
        <w:spacing w:after="0" w:line="360" w:lineRule="auto"/>
        <w:rPr>
          <w:rFonts w:ascii="宋体" w:eastAsia="宋体" w:hAnsi="宋体" w:cs="宋体"/>
          <w:b/>
          <w:bCs/>
          <w:sz w:val="21"/>
          <w:szCs w:val="21"/>
        </w:rPr>
      </w:pPr>
    </w:p>
    <w:p w:rsidR="00185A17" w:rsidP="00185A17">
      <w:pPr>
        <w:snapToGrid/>
        <w:spacing w:after="0" w:line="360" w:lineRule="auto"/>
        <w:rPr>
          <w:rFonts w:ascii="宋体" w:eastAsia="宋体" w:hAnsi="宋体" w:cs="宋体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专题二、积分问题</w:t>
      </w:r>
    </w:p>
    <w:p w:rsidR="00185A17" w:rsidP="008A28B9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1.</w:t>
      </w:r>
      <w:r>
        <w:rPr>
          <w:rFonts w:ascii="宋体" w:eastAsia="宋体" w:hAnsi="宋体" w:cs="宋体" w:hint="eastAsia"/>
          <w:sz w:val="21"/>
          <w:szCs w:val="21"/>
        </w:rPr>
        <w:t>某次数学测验共20道题（满分100分）。评分办法是：答对1道给5分，答错1道扣2分，不答不给分。某学生有1道未答。那么他至少答对几道</w:t>
      </w:r>
      <w:r>
        <w:rPr>
          <w:rFonts w:ascii="宋体" w:eastAsia="宋体" w:hAnsi="宋体" w:cs="宋体" w:hint="eastAsia"/>
          <w:sz w:val="21"/>
          <w:szCs w:val="21"/>
        </w:rPr>
        <w:t>题才能</w:t>
      </w:r>
      <w:r>
        <w:rPr>
          <w:rFonts w:ascii="宋体" w:eastAsia="宋体" w:hAnsi="宋体" w:cs="宋体" w:hint="eastAsia"/>
          <w:sz w:val="21"/>
          <w:szCs w:val="21"/>
        </w:rPr>
        <w:t>及格？</w:t>
      </w:r>
    </w:p>
    <w:p w:rsidR="00BE428B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RPr="00BE428B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185A17" w:rsidP="008A28B9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2.</w:t>
      </w:r>
      <w:r>
        <w:rPr>
          <w:rFonts w:ascii="宋体" w:eastAsia="宋体" w:hAnsi="宋体" w:cs="宋体" w:hint="eastAsia"/>
          <w:sz w:val="21"/>
          <w:szCs w:val="21"/>
        </w:rPr>
        <w:t>在一次竞赛中有25道题，每道题目答对得4分，不答或答错倒扣2分，如果要求在本次竞赛中的得分</w:t>
      </w:r>
      <w:r>
        <w:rPr>
          <w:rFonts w:ascii="宋体" w:eastAsia="宋体" w:hAnsi="宋体" w:cs="宋体" w:hint="eastAsia"/>
          <w:sz w:val="21"/>
          <w:szCs w:val="21"/>
        </w:rPr>
        <w:t>不</w:t>
      </w:r>
      <w:r>
        <w:rPr>
          <w:rFonts w:ascii="宋体" w:eastAsia="宋体" w:hAnsi="宋体" w:cs="宋体" w:hint="eastAsia"/>
          <w:sz w:val="21"/>
          <w:szCs w:val="21"/>
        </w:rPr>
        <w:t>底于60分，至少要答对多少道题目？</w:t>
      </w:r>
    </w:p>
    <w:p w:rsidR="00BE428B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RPr="006C2B7A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185A17" w:rsidP="00185A17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 w:rsidRPr="008A28B9">
        <w:rPr>
          <w:rFonts w:ascii="宋体" w:eastAsia="宋体" w:hAnsi="宋体" w:cs="宋体" w:hint="eastAsia"/>
          <w:bCs/>
          <w:spacing w:val="8"/>
          <w:sz w:val="21"/>
          <w:szCs w:val="21"/>
        </w:rPr>
        <w:t>3.</w:t>
      </w:r>
      <w:r>
        <w:rPr>
          <w:rFonts w:ascii="宋体" w:eastAsia="宋体" w:hAnsi="宋体" w:cs="宋体" w:hint="eastAsia"/>
          <w:sz w:val="21"/>
          <w:szCs w:val="21"/>
        </w:rPr>
        <w:t>一次知识竞赛共有15道题。竞赛规则是：答对1题记8分，答错1题扣4分，不答记0分。结果神箭队有2道题没答，</w:t>
      </w:r>
      <w:r>
        <w:rPr>
          <w:rFonts w:ascii="宋体" w:eastAsia="宋体" w:hAnsi="宋体" w:cs="宋体" w:hint="eastAsia"/>
          <w:sz w:val="21"/>
          <w:szCs w:val="21"/>
        </w:rPr>
        <w:t>飞艇队答了</w:t>
      </w:r>
      <w:r>
        <w:rPr>
          <w:rFonts w:ascii="宋体" w:eastAsia="宋体" w:hAnsi="宋体" w:cs="宋体" w:hint="eastAsia"/>
          <w:sz w:val="21"/>
          <w:szCs w:val="21"/>
        </w:rPr>
        <w:t>所有的题，两队的成绩都超过了90分，两队分别至少答对了几道题？</w:t>
      </w:r>
    </w:p>
    <w:p w:rsidR="00BE428B" w:rsidP="00185A17">
      <w:pPr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P="00185A17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185A17" w:rsidP="00185A17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4.</w:t>
      </w:r>
      <w:r>
        <w:rPr>
          <w:rFonts w:ascii="宋体" w:eastAsia="宋体" w:hAnsi="宋体" w:cs="宋体" w:hint="eastAsia"/>
          <w:sz w:val="21"/>
          <w:szCs w:val="21"/>
        </w:rPr>
        <w:t>在比赛中，每名射手打10枪，每命中一次得5分，每脱靶一次扣1分，得到的分数不少于35分的射手为优胜者，要成为优胜者，至少要中</w:t>
      </w:r>
      <w:r>
        <w:rPr>
          <w:rFonts w:ascii="宋体" w:eastAsia="宋体" w:hAnsi="宋体" w:cs="宋体" w:hint="eastAsia"/>
          <w:sz w:val="21"/>
          <w:szCs w:val="21"/>
        </w:rPr>
        <w:t>靶多少</w:t>
      </w:r>
      <w:r>
        <w:rPr>
          <w:rFonts w:ascii="宋体" w:eastAsia="宋体" w:hAnsi="宋体" w:cs="宋体" w:hint="eastAsia"/>
          <w:sz w:val="21"/>
          <w:szCs w:val="21"/>
        </w:rPr>
        <w:t>次？</w:t>
      </w:r>
    </w:p>
    <w:p w:rsidR="00BE428B" w:rsidP="00185A17">
      <w:pPr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P="00185A17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185A17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5.</w:t>
      </w:r>
      <w:r>
        <w:rPr>
          <w:rFonts w:ascii="宋体" w:eastAsia="宋体" w:hAnsi="宋体" w:cs="宋体" w:hint="eastAsia"/>
          <w:sz w:val="21"/>
          <w:szCs w:val="21"/>
        </w:rPr>
        <w:t xml:space="preserve">有红、白颜色的球若干个，已知白球的个数比红球少，但白球的两倍比红球多，若把每一个白球都记作数2，每一个红球都记作数3，则总数为60，求白球和红球各几个？ </w:t>
      </w:r>
    </w:p>
    <w:p w:rsidR="006C2B7A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185A17" w:rsidRPr="006C2B7A" w:rsidP="006C2B7A">
      <w:pPr>
        <w:snapToGrid/>
        <w:spacing w:after="0" w:line="360" w:lineRule="auto"/>
        <w:rPr>
          <w:rFonts w:ascii="宋体" w:eastAsia="宋体" w:hAnsi="宋体" w:cs="宋体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专题三、</w:t>
      </w:r>
      <w:r w:rsidRPr="006C2B7A">
        <w:rPr>
          <w:rFonts w:ascii="宋体" w:eastAsia="宋体" w:hAnsi="宋体" w:cs="宋体" w:hint="eastAsia"/>
          <w:b/>
          <w:bCs/>
          <w:sz w:val="21"/>
          <w:szCs w:val="21"/>
        </w:rPr>
        <w:t>比较问题</w:t>
      </w:r>
    </w:p>
    <w:p w:rsidR="00BE428B" w:rsidP="006C2B7A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1.</w:t>
      </w:r>
      <w:r w:rsidR="00185A17">
        <w:rPr>
          <w:rFonts w:ascii="宋体" w:eastAsia="宋体" w:hAnsi="宋体" w:cs="宋体" w:hint="eastAsia"/>
          <w:sz w:val="21"/>
          <w:szCs w:val="21"/>
        </w:rPr>
        <w:t>某校校长暑假将带领该校“三好学生”去三峡旅游，甲旅行社说：如果校长买全票一张，则其余学生可享受半价优惠；乙旅行社说：包括校长在内全部按全票的6折优惠。已知两家旅行社的全票价都是240元，至少要多少名</w:t>
      </w:r>
      <w:r w:rsidR="00185A17">
        <w:rPr>
          <w:rFonts w:ascii="宋体" w:eastAsia="宋体" w:hAnsi="宋体" w:cs="宋体" w:hint="eastAsia"/>
          <w:sz w:val="21"/>
          <w:szCs w:val="21"/>
        </w:rPr>
        <w:t>学生选甲旅行社</w:t>
      </w:r>
      <w:r w:rsidR="00185A17">
        <w:rPr>
          <w:rFonts w:ascii="宋体" w:eastAsia="宋体" w:hAnsi="宋体" w:cs="宋体" w:hint="eastAsia"/>
          <w:sz w:val="21"/>
          <w:szCs w:val="21"/>
        </w:rPr>
        <w:t>比较好？</w:t>
      </w:r>
    </w:p>
    <w:p w:rsidR="00BE428B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RPr="00BE428B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185A17" w:rsidP="006C2B7A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2.</w:t>
      </w:r>
      <w:r>
        <w:rPr>
          <w:rFonts w:ascii="宋体" w:eastAsia="宋体" w:hAnsi="宋体" w:cs="宋体" w:hint="eastAsia"/>
          <w:sz w:val="21"/>
          <w:szCs w:val="21"/>
        </w:rPr>
        <w:t>李明有存款600元，王刚有存款2000元，从本月开始李明每月存款500元，王刚每月存款200元，试问到第几个月，李明的存款能超过王刚的存款。</w:t>
      </w:r>
    </w:p>
    <w:p w:rsidR="00BE428B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RPr="00BE428B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185A17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3.</w:t>
      </w:r>
      <w:r>
        <w:rPr>
          <w:rFonts w:ascii="宋体" w:eastAsia="宋体" w:hAnsi="宋体" w:cs="宋体" w:hint="eastAsia"/>
          <w:sz w:val="21"/>
          <w:szCs w:val="21"/>
        </w:rPr>
        <w:t>暑假期间，两名家长计划带领若干名学生去旅游，他们联系了报价为每人500元的两家旅行社，经协商，甲旅行社的优惠条件是：两名家长全额收费，学生都按七折；乙旅行社的优惠条件是：家长，学生都按八折收费。假设这两位家长至带领多少名学生去旅游，他们应该选择甲旅行社？</w:t>
      </w:r>
    </w:p>
    <w:p w:rsidR="006C2B7A" w:rsidP="00185A17">
      <w:pPr>
        <w:snapToGrid/>
        <w:spacing w:after="0"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</w:p>
    <w:p w:rsidR="006C2B7A" w:rsidP="00185A17">
      <w:pPr>
        <w:snapToGrid/>
        <w:spacing w:after="0"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</w:p>
    <w:p w:rsidR="00185A17" w:rsidP="00185A17">
      <w:pPr>
        <w:snapToGrid/>
        <w:spacing w:after="0" w:line="360" w:lineRule="auto"/>
        <w:rPr>
          <w:rFonts w:ascii="宋体" w:eastAsia="宋体" w:hAnsi="宋体" w:cs="宋体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专题四、行程问题</w:t>
      </w:r>
    </w:p>
    <w:p w:rsidR="00BE428B" w:rsidP="006C2B7A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1.</w:t>
      </w:r>
      <w:r w:rsidR="00185A17">
        <w:rPr>
          <w:rFonts w:ascii="宋体" w:eastAsia="宋体" w:hAnsi="宋体" w:cs="宋体" w:hint="eastAsia"/>
          <w:sz w:val="21"/>
          <w:szCs w:val="21"/>
        </w:rPr>
        <w:t>抗洪抢险，向险段运送物资，共有120公里原路程，需要1小时送到，前半小时已经走了50公里后，后半小时速度多大才能保证及时送到？</w:t>
      </w:r>
    </w:p>
    <w:p w:rsidR="00BE428B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RPr="00BE428B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185A17" w:rsidP="006C2B7A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2.</w:t>
      </w:r>
      <w:r>
        <w:rPr>
          <w:rFonts w:ascii="宋体" w:eastAsia="宋体" w:hAnsi="宋体" w:cs="宋体" w:hint="eastAsia"/>
          <w:sz w:val="21"/>
          <w:szCs w:val="21"/>
        </w:rPr>
        <w:t>爆破施工时，导火索燃烧的速度是0.8cm/s，人跑开的速度是5m/s，为了使点火的战士在施工时能跑到100m以外的安全地区，导火索至少需要多长？</w:t>
      </w:r>
    </w:p>
    <w:p w:rsidR="00BE428B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RPr="006C2B7A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185A17" w:rsidP="006C2B7A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3.</w:t>
      </w:r>
      <w:r>
        <w:rPr>
          <w:rFonts w:ascii="宋体" w:eastAsia="宋体" w:hAnsi="宋体" w:cs="宋体" w:hint="eastAsia"/>
          <w:sz w:val="21"/>
          <w:szCs w:val="21"/>
        </w:rPr>
        <w:t>王凯家到学校2.1千米，现在需要在18分钟内走完这段路。已知王凯步行速度为90米/ 分，跑步速度为210米/分，问王凯至少需要跑几分钟？</w:t>
      </w:r>
    </w:p>
    <w:p w:rsidR="00BE428B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RPr="00BE428B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185A17" w:rsidRPr="00BE428B" w:rsidP="006C2B7A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4.</w:t>
      </w:r>
      <w:r>
        <w:rPr>
          <w:rFonts w:ascii="宋体" w:eastAsia="宋体" w:hAnsi="宋体" w:cs="宋体" w:hint="eastAsia"/>
          <w:sz w:val="21"/>
          <w:szCs w:val="21"/>
        </w:rPr>
        <w:t>抗洪抢险，向险段运送物资，共有120公里原路程，需要1小时送到，前半小时已经走了50公里后，后半小时速度多大才能保证及时送到？</w:t>
      </w:r>
    </w:p>
    <w:p w:rsidR="006C2B7A" w:rsidP="00185A17">
      <w:pPr>
        <w:snapToGrid/>
        <w:spacing w:after="0"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</w:p>
    <w:p w:rsidR="006C2B7A" w:rsidP="00185A17">
      <w:pPr>
        <w:snapToGrid/>
        <w:spacing w:after="0"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</w:p>
    <w:p w:rsidR="00185A17" w:rsidP="00185A17">
      <w:pPr>
        <w:snapToGrid/>
        <w:spacing w:after="0" w:line="360" w:lineRule="auto"/>
        <w:rPr>
          <w:rFonts w:ascii="宋体" w:eastAsia="宋体" w:hAnsi="宋体" w:cs="宋体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专题五、车费问题</w:t>
      </w:r>
    </w:p>
    <w:p w:rsidR="00185A17" w:rsidP="00185A17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 w:rsidR="006C2B7A"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</w:rPr>
        <w:t xml:space="preserve">出租汽车起价是10元(即行驶路程在5km以内需付10元车费),达到或超过5km后,每增加1km加价1.2元(不足1km部分按1km计),现在某人乘这种出租 汽车从甲地到乙地支付车费17.2元,从甲地到乙地的路程超过多少km? </w:t>
      </w:r>
    </w:p>
    <w:p w:rsidR="00BE428B" w:rsidP="00185A17">
      <w:pPr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P="00185A17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185A17" w:rsidP="00BE428B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</w:t>
      </w:r>
      <w:r w:rsidR="006C2B7A"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</w:rPr>
        <w:t>某种出租车的收费标准是：起步价7元（即行驶距离不超过3km都需要7元车费），超过3km，每增加1km，加收2.4元（不足1km按1km计）。某人乘这种出租车从A地到B地共支付车费19元。设此人从A地到B地经过的路程最多是多少km？</w:t>
      </w:r>
    </w:p>
    <w:p w:rsidR="006C2B7A" w:rsidP="00185A17">
      <w:pPr>
        <w:snapToGrid/>
        <w:spacing w:after="0"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</w:p>
    <w:p w:rsidR="006C2B7A" w:rsidP="00185A17">
      <w:pPr>
        <w:snapToGrid/>
        <w:spacing w:after="0"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</w:p>
    <w:p w:rsidR="006C2B7A" w:rsidP="00185A17">
      <w:pPr>
        <w:snapToGrid/>
        <w:spacing w:after="0"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</w:p>
    <w:p w:rsidR="00185A17" w:rsidP="00185A17">
      <w:pPr>
        <w:snapToGrid/>
        <w:spacing w:after="0" w:line="360" w:lineRule="auto"/>
        <w:rPr>
          <w:rFonts w:ascii="宋体" w:eastAsia="宋体" w:hAnsi="宋体" w:cs="宋体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专题六、工程问题</w:t>
      </w:r>
    </w:p>
    <w:p w:rsidR="00185A17" w:rsidP="00185A17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 w:rsidR="006C2B7A"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</w:rPr>
        <w:t xml:space="preserve">一个工程队规定要在6天内完成300土方的工程，第一天完成了60土方，现在要比原计划至少提前两天完成，则以后平均每天至少要比原计划多完成多少方土？ </w:t>
      </w:r>
    </w:p>
    <w:p w:rsidR="006C2B7A" w:rsidP="00185A17">
      <w:pPr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P="00185A17">
      <w:pPr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185A17" w:rsidP="00185A17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 .用每分钟抽1.1吨水的A型抽水机来抽池水，半小时可以抽完；如果改用B型抽水机，估计20分钟到22分可以抽完。B型抽水机比A型抽水机每分钟约多抽多少吨水？</w:t>
      </w:r>
    </w:p>
    <w:p w:rsidR="006C2B7A" w:rsidP="00185A17">
      <w:pPr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P="00185A17">
      <w:pPr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185A17" w:rsidP="00185A17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3.某工人计划在15天里加工408个零件，最初三天中每天加工24个，</w:t>
      </w:r>
      <w:r>
        <w:rPr>
          <w:rFonts w:ascii="宋体" w:eastAsia="宋体" w:hAnsi="宋体" w:cs="宋体" w:hint="eastAsia"/>
          <w:sz w:val="21"/>
          <w:szCs w:val="21"/>
        </w:rPr>
        <w:t>问以后</w:t>
      </w:r>
      <w:r>
        <w:rPr>
          <w:rFonts w:ascii="宋体" w:eastAsia="宋体" w:hAnsi="宋体" w:cs="宋体" w:hint="eastAsia"/>
          <w:sz w:val="21"/>
          <w:szCs w:val="21"/>
        </w:rPr>
        <w:t xml:space="preserve">每天至少要加工多少个零件，才能在规定的时间内超额完成任务？ </w:t>
      </w:r>
    </w:p>
    <w:p w:rsidR="00BE428B" w:rsidP="00185A17">
      <w:pPr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P="00185A17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185A17" w:rsidRPr="00BE428B" w:rsidP="006C2B7A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4.</w:t>
      </w:r>
      <w:r>
        <w:rPr>
          <w:rFonts w:ascii="宋体" w:eastAsia="宋体" w:hAnsi="宋体" w:cs="宋体" w:hint="eastAsia"/>
          <w:sz w:val="21"/>
          <w:szCs w:val="21"/>
        </w:rPr>
        <w:t>某车间有组装1200台洗衣机的任务，</w:t>
      </w:r>
      <w:r>
        <w:rPr>
          <w:rFonts w:ascii="宋体" w:eastAsia="宋体" w:hAnsi="宋体" w:cs="宋体" w:hint="eastAsia"/>
          <w:sz w:val="21"/>
          <w:szCs w:val="21"/>
        </w:rPr>
        <w:t>若最多</w:t>
      </w:r>
      <w:r>
        <w:rPr>
          <w:rFonts w:ascii="宋体" w:eastAsia="宋体" w:hAnsi="宋体" w:cs="宋体" w:hint="eastAsia"/>
          <w:sz w:val="21"/>
          <w:szCs w:val="21"/>
        </w:rPr>
        <w:t>用8天完成，每天至少要组装多少台？</w:t>
      </w:r>
    </w:p>
    <w:p w:rsidR="006C2B7A" w:rsidP="00185A17">
      <w:pPr>
        <w:snapToGrid/>
        <w:spacing w:after="0"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</w:p>
    <w:p w:rsidR="006C2B7A" w:rsidP="00185A17">
      <w:pPr>
        <w:snapToGrid/>
        <w:spacing w:after="0"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</w:p>
    <w:p w:rsidR="00185A17" w:rsidP="00185A17">
      <w:pPr>
        <w:snapToGrid/>
        <w:spacing w:after="0" w:line="360" w:lineRule="auto"/>
        <w:rPr>
          <w:rFonts w:ascii="宋体" w:eastAsia="宋体" w:hAnsi="宋体" w:cs="宋体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专题七、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浓度问题</w:t>
      </w:r>
    </w:p>
    <w:p w:rsidR="00185A17" w:rsidP="006C2B7A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1.</w:t>
      </w:r>
      <w:r>
        <w:rPr>
          <w:rFonts w:ascii="宋体" w:eastAsia="宋体" w:hAnsi="宋体" w:cs="宋体" w:hint="eastAsia"/>
          <w:sz w:val="21"/>
          <w:szCs w:val="21"/>
        </w:rPr>
        <w:t>在1千克含有40克食盐的海水中，在加入食盐，使他成为浓度</w:t>
      </w:r>
      <w:r>
        <w:rPr>
          <w:rFonts w:ascii="宋体" w:eastAsia="宋体" w:hAnsi="宋体" w:cs="宋体" w:hint="eastAsia"/>
          <w:sz w:val="21"/>
          <w:szCs w:val="21"/>
        </w:rPr>
        <w:t>不</w:t>
      </w:r>
      <w:r>
        <w:rPr>
          <w:rFonts w:ascii="宋体" w:eastAsia="宋体" w:hAnsi="宋体" w:cs="宋体" w:hint="eastAsia"/>
          <w:sz w:val="21"/>
          <w:szCs w:val="21"/>
        </w:rPr>
        <w:t>底于20%的食盐水，问：至少加入多少食盐？</w:t>
      </w:r>
    </w:p>
    <w:p w:rsidR="00BE428B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RPr="00BE428B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185A17" w:rsidRPr="00BE428B" w:rsidP="006C2B7A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2.</w:t>
      </w:r>
      <w:r>
        <w:rPr>
          <w:rFonts w:ascii="宋体" w:eastAsia="宋体" w:hAnsi="宋体" w:cs="宋体" w:hint="eastAsia"/>
          <w:sz w:val="21"/>
          <w:szCs w:val="21"/>
        </w:rPr>
        <w:t>一种</w:t>
      </w:r>
      <w:r>
        <w:rPr>
          <w:rFonts w:ascii="宋体" w:eastAsia="宋体" w:hAnsi="宋体" w:cs="宋体" w:hint="eastAsia"/>
          <w:sz w:val="21"/>
          <w:szCs w:val="21"/>
        </w:rPr>
        <w:t>灭</w:t>
      </w:r>
      <w:r>
        <w:rPr>
          <w:rFonts w:ascii="宋体" w:eastAsia="宋体" w:hAnsi="宋体" w:cs="宋体" w:hint="eastAsia"/>
          <w:sz w:val="21"/>
          <w:szCs w:val="21"/>
        </w:rPr>
        <w:t>虫药粉30千克，含药率是15%，现在要用含药率比较高的同种药粉50千克和它混合，使混合的含药率大于20%，求所用药粉的含药率的范围。</w:t>
      </w:r>
    </w:p>
    <w:p w:rsidR="006C2B7A" w:rsidP="006C2B7A">
      <w:pPr>
        <w:snapToGrid/>
        <w:spacing w:after="0"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</w:p>
    <w:p w:rsidR="006C2B7A" w:rsidP="006C2B7A">
      <w:pPr>
        <w:snapToGrid/>
        <w:spacing w:after="0"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</w:p>
    <w:p w:rsidR="006C2B7A" w:rsidP="006C2B7A">
      <w:pPr>
        <w:snapToGrid/>
        <w:spacing w:after="0"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专题八、</w:t>
      </w:r>
      <w:r w:rsidR="00185A17">
        <w:rPr>
          <w:rFonts w:ascii="宋体" w:eastAsia="宋体" w:hAnsi="宋体" w:cs="宋体" w:hint="eastAsia"/>
          <w:b/>
          <w:bCs/>
          <w:sz w:val="21"/>
          <w:szCs w:val="21"/>
        </w:rPr>
        <w:t>增减问题）</w:t>
      </w:r>
    </w:p>
    <w:p w:rsidR="00BE428B" w:rsidP="006C2B7A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 w:rsidRPr="006C2B7A">
        <w:rPr>
          <w:rFonts w:ascii="宋体" w:eastAsia="宋体" w:hAnsi="宋体" w:cs="宋体" w:hint="eastAsia"/>
          <w:bCs/>
          <w:sz w:val="21"/>
          <w:szCs w:val="21"/>
        </w:rPr>
        <w:t>1.</w:t>
      </w:r>
      <w:r w:rsidR="00185A17">
        <w:rPr>
          <w:rFonts w:ascii="宋体" w:eastAsia="宋体" w:hAnsi="宋体" w:cs="宋体" w:hint="eastAsia"/>
          <w:sz w:val="21"/>
          <w:szCs w:val="21"/>
        </w:rPr>
        <w:t>一根长20cm的弹簧，一端固定，另一端挂物体。在弹簧伸长后的长度不超过30cm的限度内，每挂1㎏质量的物体，弹簧伸长0.5cm.求弹簧所挂物体的最大质量是多少？</w:t>
      </w:r>
    </w:p>
    <w:p w:rsidR="00BE428B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RPr="00BE428B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185A17" w:rsidP="006C2B7A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2.</w:t>
      </w:r>
      <w:r>
        <w:rPr>
          <w:rFonts w:ascii="宋体" w:eastAsia="宋体" w:hAnsi="宋体" w:cs="宋体" w:hint="eastAsia"/>
          <w:sz w:val="21"/>
          <w:szCs w:val="21"/>
        </w:rPr>
        <w:t>几个同学合影，每人交0.70元，一张底片0.68元，扩印一张相片0.5元，每人分一张，将收来的钱尽量用完，这张照片上的同学至少有多少个？</w:t>
      </w:r>
    </w:p>
    <w:p w:rsidR="00BE428B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RPr="00BE428B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185A17" w:rsidP="00BE428B">
      <w:pPr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3</w:t>
      </w:r>
      <w:r w:rsidR="006C2B7A"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</w:rPr>
        <w:t>某人点燃一根长度为25㎝的蜡烛，已知蜡烛每小时缩短5㎝，几个小时以后，蜡烛的长度不足10㎝？</w:t>
      </w:r>
    </w:p>
    <w:p w:rsidR="006C2B7A" w:rsidP="00BE428B">
      <w:pPr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RPr="00BE428B" w:rsidP="00BE428B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185A17" w:rsidP="00185A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/>
        <w:spacing w:after="0" w:line="360" w:lineRule="auto"/>
        <w:rPr>
          <w:rFonts w:ascii="宋体" w:eastAsia="宋体" w:hAnsi="宋体" w:cs="宋体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专题九、销售问题</w:t>
      </w:r>
    </w:p>
    <w:p w:rsidR="00185A17" w:rsidP="00185A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/>
        <w:spacing w:after="0" w:line="360" w:lineRule="auto"/>
        <w:rPr>
          <w:rFonts w:ascii="宋体" w:eastAsia="宋体" w:hAnsi="宋体" w:cs="宋体"/>
          <w:b/>
          <w:bCs/>
          <w:sz w:val="21"/>
          <w:szCs w:val="21"/>
        </w:rPr>
      </w:pPr>
      <w:r w:rsidRPr="006C2B7A">
        <w:rPr>
          <w:rFonts w:ascii="宋体" w:eastAsia="宋体" w:hAnsi="宋体" w:cs="宋体" w:hint="eastAsia"/>
          <w:bCs/>
          <w:sz w:val="21"/>
          <w:szCs w:val="21"/>
        </w:rPr>
        <w:t>1</w:t>
      </w:r>
      <w:r w:rsidRPr="006C2B7A" w:rsidR="006C2B7A"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</w:rPr>
        <w:t>商场购进某种商品m件，每件按进价加价30元售出全部商品的65%，然后再降价10%，这样每件仍可获利18元，又售出全部商品的25%。</w:t>
      </w:r>
    </w:p>
    <w:p w:rsidR="00185A17" w:rsidP="00BE428B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(1)试求该商品的进价和第一次的售价；</w:t>
      </w:r>
    </w:p>
    <w:p w:rsidR="00185A17" w:rsidRPr="00BE428B" w:rsidP="00BE428B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(2)为了确保这批商品总的利润率不低于25%，剩余商品的售价应不低于多少元？</w:t>
      </w:r>
    </w:p>
    <w:p w:rsidR="00185A17" w:rsidP="006C2B7A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2.</w:t>
      </w:r>
      <w:r>
        <w:rPr>
          <w:rFonts w:ascii="宋体" w:eastAsia="宋体" w:hAnsi="宋体" w:cs="宋体" w:hint="eastAsia"/>
          <w:sz w:val="21"/>
          <w:szCs w:val="21"/>
        </w:rPr>
        <w:t>水果店进了某中水果1t，进价是7元/kg。售价定为10元/kg，销售一半以后，为了尽快售完，准备打折出售。如果要使总利润不低于2000元，那么余下的水果可以按原定价的几折出售？</w:t>
      </w:r>
    </w:p>
    <w:p w:rsidR="00BE428B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RPr="00BE428B" w:rsidP="00BE428B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185A17" w:rsidP="006C2B7A">
      <w:pPr>
        <w:widowControl w:val="0"/>
        <w:tabs>
          <w:tab w:val="left" w:pos="360"/>
        </w:tabs>
        <w:adjustRightInd/>
        <w:snapToGrid/>
        <w:spacing w:after="0" w:line="360" w:lineRule="auto"/>
        <w:ind w:left="-180" w:firstLine="100" w:firstLineChars="50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3.</w:t>
      </w:r>
      <w:r>
        <w:rPr>
          <w:rFonts w:ascii="宋体" w:eastAsia="宋体" w:hAnsi="宋体" w:cs="宋体" w:hint="eastAsia"/>
          <w:sz w:val="21"/>
          <w:szCs w:val="21"/>
        </w:rPr>
        <w:t>“中秋节”期间苹果很热销，</w:t>
      </w:r>
      <w:r>
        <w:rPr>
          <w:rFonts w:ascii="宋体" w:eastAsia="宋体" w:hAnsi="宋体" w:cs="宋体" w:hint="eastAsia"/>
          <w:sz w:val="21"/>
          <w:szCs w:val="21"/>
        </w:rPr>
        <w:t>一</w:t>
      </w:r>
      <w:r>
        <w:rPr>
          <w:rFonts w:ascii="宋体" w:eastAsia="宋体" w:hAnsi="宋体" w:cs="宋体" w:hint="eastAsia"/>
          <w:sz w:val="21"/>
          <w:szCs w:val="21"/>
        </w:rPr>
        <w:t>商家进了一批苹果，进价为每千克1.5元，销售中有6%的苹果损耗，商家把售价至少定为每kg多少元，才能避免亏本？</w:t>
      </w:r>
    </w:p>
    <w:p w:rsidR="00BE428B" w:rsidP="00BE428B">
      <w:pPr>
        <w:widowControl w:val="0"/>
        <w:tabs>
          <w:tab w:val="left" w:pos="360"/>
        </w:tabs>
        <w:adjustRightInd/>
        <w:snapToGrid/>
        <w:spacing w:after="0" w:line="360" w:lineRule="auto"/>
        <w:ind w:left="-180"/>
        <w:jc w:val="both"/>
        <w:rPr>
          <w:rFonts w:ascii="宋体" w:eastAsia="宋体" w:hAnsi="宋体" w:cs="宋体" w:hint="eastAsia"/>
          <w:sz w:val="21"/>
          <w:szCs w:val="21"/>
        </w:rPr>
      </w:pPr>
    </w:p>
    <w:p w:rsidR="006C2B7A" w:rsidRPr="00BE428B" w:rsidP="00BE428B">
      <w:pPr>
        <w:widowControl w:val="0"/>
        <w:tabs>
          <w:tab w:val="left" w:pos="360"/>
        </w:tabs>
        <w:adjustRightInd/>
        <w:snapToGrid/>
        <w:spacing w:after="0" w:line="360" w:lineRule="auto"/>
        <w:ind w:left="-180"/>
        <w:jc w:val="both"/>
        <w:rPr>
          <w:rFonts w:ascii="宋体" w:eastAsia="宋体" w:hAnsi="宋体" w:cs="宋体"/>
          <w:sz w:val="21"/>
          <w:szCs w:val="21"/>
        </w:rPr>
      </w:pPr>
    </w:p>
    <w:p w:rsidR="00185A17" w:rsidP="00185A17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4</w:t>
      </w:r>
      <w:r w:rsidR="006C2B7A"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</w:rPr>
        <w:t>某电影院</w:t>
      </w:r>
      <w:r>
        <w:rPr>
          <w:rFonts w:ascii="宋体" w:eastAsia="宋体" w:hAnsi="宋体" w:cs="宋体" w:hint="eastAsia"/>
          <w:sz w:val="21"/>
          <w:szCs w:val="21"/>
        </w:rPr>
        <w:t>暑假向</w:t>
      </w:r>
      <w:r>
        <w:rPr>
          <w:rFonts w:ascii="宋体" w:eastAsia="宋体" w:hAnsi="宋体" w:cs="宋体" w:hint="eastAsia"/>
          <w:sz w:val="21"/>
          <w:szCs w:val="21"/>
        </w:rPr>
        <w:t>学生优惠开放，每张票2元。另外，每场次还可以售出每张5元的普通票300张，如果要保持每场次票房收入不低于2000元，那么平均每场次至少应出售学生优惠票多少张？</w:t>
      </w:r>
    </w:p>
    <w:p w:rsidR="006C2B7A" w:rsidP="00185A17">
      <w:pPr>
        <w:snapToGrid/>
        <w:spacing w:after="0" w:line="360" w:lineRule="auto"/>
        <w:rPr>
          <w:rFonts w:ascii="宋体" w:eastAsia="宋体" w:hAnsi="宋体" w:cs="宋体" w:hint="eastAsia"/>
          <w:bCs/>
          <w:sz w:val="21"/>
          <w:szCs w:val="21"/>
        </w:rPr>
      </w:pPr>
    </w:p>
    <w:p w:rsidR="006C2B7A" w:rsidP="00185A17">
      <w:pPr>
        <w:snapToGrid/>
        <w:spacing w:after="0" w:line="360" w:lineRule="auto"/>
        <w:rPr>
          <w:rFonts w:ascii="宋体" w:eastAsia="宋体" w:hAnsi="宋体" w:cs="宋体" w:hint="eastAsia"/>
          <w:bCs/>
          <w:sz w:val="21"/>
          <w:szCs w:val="21"/>
        </w:rPr>
      </w:pPr>
    </w:p>
    <w:p w:rsidR="00185A17" w:rsidP="00185A17">
      <w:pPr>
        <w:snapToGrid/>
        <w:spacing w:after="0" w:line="360" w:lineRule="auto"/>
        <w:rPr>
          <w:rFonts w:ascii="宋体" w:eastAsia="宋体" w:hAnsi="宋体" w:cs="宋体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5.某中学需要刻录一批电脑光盘，若到电脑公司刻录，每张需8元（包括空白光盘费）；</w:t>
      </w:r>
      <w:r>
        <w:rPr>
          <w:rFonts w:ascii="宋体" w:eastAsia="宋体" w:hAnsi="宋体" w:cs="宋体" w:hint="eastAsia"/>
          <w:bCs/>
          <w:sz w:val="21"/>
          <w:szCs w:val="21"/>
        </w:rPr>
        <w:t>若学</w:t>
      </w:r>
      <w:r>
        <w:rPr>
          <w:rFonts w:ascii="宋体" w:eastAsia="宋体" w:hAnsi="宋体" w:cs="宋体" w:hint="eastAsia"/>
          <w:bCs/>
          <w:sz w:val="21"/>
          <w:szCs w:val="21"/>
        </w:rPr>
        <w:t>校自刻，出租用刻录机需120元外，每张光盘还</w:t>
      </w:r>
      <w:r>
        <w:rPr>
          <w:rFonts w:ascii="宋体" w:eastAsia="宋体" w:hAnsi="宋体" w:cs="宋体" w:hint="eastAsia"/>
          <w:bCs/>
          <w:sz w:val="21"/>
          <w:szCs w:val="21"/>
        </w:rPr>
        <w:t>需成本</w:t>
      </w:r>
      <w:r>
        <w:rPr>
          <w:rFonts w:ascii="宋体" w:eastAsia="宋体" w:hAnsi="宋体" w:cs="宋体" w:hint="eastAsia"/>
          <w:bCs/>
          <w:sz w:val="21"/>
          <w:szCs w:val="21"/>
        </w:rPr>
        <w:t>4元（包括空白光盘费）。问刻录这批电脑光盘，该校如何选择，才能使费用较少？</w:t>
      </w:r>
    </w:p>
    <w:p w:rsidR="00BE428B" w:rsidP="00185A17">
      <w:pPr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RPr="00BE428B" w:rsidP="00185A17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185A17" w:rsidP="00185A17">
      <w:pPr>
        <w:snapToGrid/>
        <w:spacing w:after="0" w:line="360" w:lineRule="auto"/>
        <w:rPr>
          <w:rFonts w:ascii="宋体" w:eastAsia="宋体" w:hAnsi="宋体" w:cs="宋体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专题十、数字问题</w:t>
      </w:r>
    </w:p>
    <w:p w:rsidR="00185A17" w:rsidP="00185A17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 w:rsidRPr="006C2B7A">
        <w:rPr>
          <w:rFonts w:ascii="宋体" w:eastAsia="宋体" w:hAnsi="宋体" w:cs="宋体" w:hint="eastAsia"/>
          <w:bCs/>
          <w:sz w:val="21"/>
          <w:szCs w:val="21"/>
        </w:rPr>
        <w:t>1</w:t>
      </w:r>
      <w:r w:rsidRPr="006C2B7A">
        <w:rPr>
          <w:rFonts w:ascii="宋体" w:eastAsia="宋体" w:hAnsi="宋体" w:cs="宋体" w:hint="eastAsia"/>
          <w:sz w:val="21"/>
          <w:szCs w:val="21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有一个两位数，其十位上的数比个位上的数小2，已知这个两位数大于20且小于40，求这个两位数。</w:t>
      </w:r>
    </w:p>
    <w:p w:rsidR="00BE428B" w:rsidP="00185A17">
      <w:pPr>
        <w:snapToGrid/>
        <w:spacing w:after="0"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</w:p>
    <w:p w:rsidR="006C2B7A" w:rsidRPr="00BE428B" w:rsidP="00185A17">
      <w:pPr>
        <w:snapToGrid/>
        <w:spacing w:after="0" w:line="360" w:lineRule="auto"/>
        <w:rPr>
          <w:rFonts w:ascii="宋体" w:eastAsia="宋体" w:hAnsi="宋体" w:cs="宋体"/>
          <w:b/>
          <w:bCs/>
          <w:sz w:val="21"/>
          <w:szCs w:val="21"/>
        </w:rPr>
      </w:pPr>
    </w:p>
    <w:p w:rsidR="00185A17" w:rsidP="00185A17">
      <w:pPr>
        <w:snapToGrid/>
        <w:spacing w:after="0" w:line="360" w:lineRule="auto"/>
        <w:rPr>
          <w:rFonts w:ascii="宋体" w:eastAsia="宋体" w:hAnsi="宋体" w:cs="宋体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专题十一、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方案选择与设计</w:t>
      </w:r>
    </w:p>
    <w:p w:rsidR="00185A17" w:rsidP="006C2B7A">
      <w:pPr>
        <w:snapToGrid/>
        <w:spacing w:after="0" w:line="360" w:lineRule="auto"/>
        <w:ind w:left="208" w:hanging="198" w:hangingChars="99"/>
        <w:rPr>
          <w:rFonts w:ascii="宋体" w:eastAsia="宋体" w:hAnsi="宋体" w:cs="宋体"/>
          <w:sz w:val="21"/>
          <w:szCs w:val="21"/>
          <w:vertAlign w:val="subscript"/>
        </w:rPr>
      </w:pPr>
      <w:r w:rsidRPr="006C2B7A">
        <w:rPr>
          <w:rFonts w:ascii="宋体" w:eastAsia="宋体" w:hAnsi="宋体" w:cs="宋体" w:hint="eastAsia"/>
          <w:bCs/>
          <w:sz w:val="21"/>
          <w:szCs w:val="21"/>
        </w:rPr>
        <w:t>1．</w:t>
      </w:r>
      <w:r>
        <w:rPr>
          <w:rFonts w:ascii="宋体" w:eastAsia="宋体" w:hAnsi="宋体" w:cs="宋体" w:hint="eastAsia"/>
          <w:sz w:val="21"/>
          <w:szCs w:val="21"/>
        </w:rPr>
        <w:t>某厂有甲、乙两种原料配制成某种饮料，已知这两种原料的维生素C含量及购买这两种原料的价格如下表：</w:t>
      </w:r>
    </w:p>
    <w:tbl>
      <w:tblPr>
        <w:tblW w:w="0" w:type="auto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45"/>
        <w:gridCol w:w="1336"/>
        <w:gridCol w:w="1645"/>
      </w:tblGrid>
      <w:tr w:rsidTr="0038575A">
        <w:tblPrEx>
          <w:tblW w:w="0" w:type="auto"/>
          <w:tblInd w:w="7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3045" w:type="dxa"/>
            <w:vAlign w:val="center"/>
          </w:tcPr>
          <w:p w:rsidR="00185A17" w:rsidP="0038575A">
            <w:pPr>
              <w:snapToGrid/>
              <w:spacing w:after="0" w:line="360" w:lineRule="auto"/>
              <w:ind w:left="208" w:hanging="198" w:hangingChars="9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pict>
                <v:shape id="未知" o:spid="_x0000_s1026" style="height:31.4pt;margin-left:-5.25pt;margin-top:0.05pt;mso-wrap-style:square;position:absolute;width:108.1pt;z-index:251659264" coordsize="3033,619" path="m,l3033,619e" filled="f">
                  <v:path arrowok="t"/>
                </v:shape>
              </w:pic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原料</w:t>
            </w:r>
          </w:p>
          <w:p w:rsidR="00185A17" w:rsidP="0038575A">
            <w:pPr>
              <w:snapToGrid/>
              <w:spacing w:after="0" w:line="360" w:lineRule="auto"/>
              <w:ind w:left="208" w:hanging="198" w:hangingChars="9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维生素C及价格</w:t>
            </w:r>
          </w:p>
        </w:tc>
        <w:tc>
          <w:tcPr>
            <w:tcW w:w="1336" w:type="dxa"/>
            <w:vAlign w:val="center"/>
          </w:tcPr>
          <w:p w:rsidR="00185A17" w:rsidP="0038575A">
            <w:pPr>
              <w:snapToGrid/>
              <w:spacing w:after="0" w:line="360" w:lineRule="auto"/>
              <w:ind w:left="208" w:hanging="198" w:hangingChars="99"/>
              <w:rPr>
                <w:rFonts w:ascii="宋体" w:eastAsia="宋体" w:hAnsi="宋体" w:cs="宋体"/>
                <w:sz w:val="21"/>
                <w:szCs w:val="21"/>
                <w:vertAlign w:val="subscript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甲种原料</w:t>
            </w:r>
          </w:p>
        </w:tc>
        <w:tc>
          <w:tcPr>
            <w:tcW w:w="1645" w:type="dxa"/>
            <w:vAlign w:val="center"/>
          </w:tcPr>
          <w:p w:rsidR="00185A17" w:rsidP="0038575A">
            <w:pPr>
              <w:snapToGrid/>
              <w:spacing w:after="0" w:line="360" w:lineRule="auto"/>
              <w:ind w:left="208" w:hanging="198" w:hangingChars="99"/>
              <w:rPr>
                <w:rFonts w:ascii="宋体" w:eastAsia="宋体" w:hAnsi="宋体" w:cs="宋体"/>
                <w:sz w:val="21"/>
                <w:szCs w:val="21"/>
                <w:vertAlign w:val="subscript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乙种原料</w:t>
            </w:r>
          </w:p>
        </w:tc>
      </w:tr>
      <w:tr w:rsidTr="0038575A">
        <w:tblPrEx>
          <w:tblW w:w="0" w:type="auto"/>
          <w:tblInd w:w="738" w:type="dxa"/>
          <w:tblLayout w:type="fixed"/>
          <w:tblLook w:val="0000"/>
        </w:tblPrEx>
        <w:tc>
          <w:tcPr>
            <w:tcW w:w="3045" w:type="dxa"/>
            <w:vAlign w:val="center"/>
          </w:tcPr>
          <w:p w:rsidR="00185A17" w:rsidP="0038575A">
            <w:pPr>
              <w:snapToGrid/>
              <w:spacing w:after="0" w:line="360" w:lineRule="auto"/>
              <w:ind w:left="208" w:hanging="198" w:hangingChars="9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维生素C/（单位/千克）</w:t>
            </w:r>
          </w:p>
        </w:tc>
        <w:tc>
          <w:tcPr>
            <w:tcW w:w="1336" w:type="dxa"/>
            <w:vAlign w:val="center"/>
          </w:tcPr>
          <w:p w:rsidR="00185A17" w:rsidP="0038575A">
            <w:pPr>
              <w:snapToGrid/>
              <w:spacing w:after="0" w:line="360" w:lineRule="auto"/>
              <w:ind w:left="208" w:hanging="198" w:hangingChars="9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600</w:t>
            </w:r>
          </w:p>
        </w:tc>
        <w:tc>
          <w:tcPr>
            <w:tcW w:w="1645" w:type="dxa"/>
            <w:vAlign w:val="center"/>
          </w:tcPr>
          <w:p w:rsidR="00185A17" w:rsidP="0038575A">
            <w:pPr>
              <w:snapToGrid/>
              <w:spacing w:after="0" w:line="360" w:lineRule="auto"/>
              <w:ind w:left="208" w:hanging="198" w:hangingChars="9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100</w:t>
            </w:r>
          </w:p>
        </w:tc>
      </w:tr>
      <w:tr w:rsidTr="0038575A">
        <w:tblPrEx>
          <w:tblW w:w="0" w:type="auto"/>
          <w:tblInd w:w="738" w:type="dxa"/>
          <w:tblLayout w:type="fixed"/>
          <w:tblLook w:val="0000"/>
        </w:tblPrEx>
        <w:tc>
          <w:tcPr>
            <w:tcW w:w="3045" w:type="dxa"/>
            <w:vAlign w:val="center"/>
          </w:tcPr>
          <w:p w:rsidR="00185A17" w:rsidP="0038575A">
            <w:pPr>
              <w:snapToGrid/>
              <w:spacing w:after="0" w:line="360" w:lineRule="auto"/>
              <w:ind w:left="208" w:hanging="198" w:hangingChars="9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原料价格/（元/千克）</w:t>
            </w:r>
          </w:p>
        </w:tc>
        <w:tc>
          <w:tcPr>
            <w:tcW w:w="1336" w:type="dxa"/>
            <w:vAlign w:val="center"/>
          </w:tcPr>
          <w:p w:rsidR="00185A17" w:rsidP="0038575A">
            <w:pPr>
              <w:snapToGrid/>
              <w:spacing w:after="0" w:line="360" w:lineRule="auto"/>
              <w:ind w:left="208" w:hanging="198" w:hangingChars="9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1645" w:type="dxa"/>
            <w:vAlign w:val="center"/>
          </w:tcPr>
          <w:p w:rsidR="00185A17" w:rsidP="0038575A">
            <w:pPr>
              <w:snapToGrid/>
              <w:spacing w:after="0" w:line="360" w:lineRule="auto"/>
              <w:ind w:left="208" w:hanging="198" w:hangingChars="99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4</w:t>
            </w:r>
          </w:p>
        </w:tc>
      </w:tr>
    </w:tbl>
    <w:p w:rsidR="00185A17" w:rsidP="00185A17">
      <w:pPr>
        <w:snapToGrid/>
        <w:spacing w:after="0" w:line="360" w:lineRule="auto"/>
        <w:ind w:left="208" w:hanging="198" w:hangingChars="99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  现配制这种饮料10千克，要求至少含有4200单位的维生素C，并要求购买甲、乙两种原料的费用不超过72元，</w:t>
      </w:r>
    </w:p>
    <w:p w:rsidR="00185A17" w:rsidP="00185A17">
      <w:pPr>
        <w:snapToGrid/>
        <w:spacing w:after="0" w:line="360" w:lineRule="auto"/>
        <w:ind w:left="208" w:hanging="198" w:hangingChars="99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（1）设需用千克甲种原料，写出</w:t>
      </w:r>
      <w:r>
        <w:rPr>
          <w:rFonts w:ascii="宋体" w:eastAsia="宋体" w:hAnsi="宋体" w:cs="宋体" w:hint="eastAsia"/>
          <w:position w:val="-6"/>
          <w:sz w:val="21"/>
          <w:szCs w:val="21"/>
        </w:rPr>
        <w:object>
          <v:shape id="_x0000_i1027" type="#_x0000_t75" style="height:11.25pt;mso-position-horizontal-relative:page;mso-position-vertical-relative:page;mso-wrap-style:square;width:9.75pt" o:oleicon="f" o:ole="">
            <v:imagedata r:id="rId5" o:title=""/>
          </v:shape>
          <o:OLEObject Type="Embed" ProgID="Equations" ShapeID="_x0000_i1027" DrawAspect="Content" ObjectID="_1611993560" r:id="rId6"/>
        </w:object>
      </w:r>
      <w:r>
        <w:rPr>
          <w:rFonts w:ascii="宋体" w:eastAsia="宋体" w:hAnsi="宋体" w:cs="宋体" w:hint="eastAsia"/>
          <w:sz w:val="21"/>
          <w:szCs w:val="21"/>
        </w:rPr>
        <w:t>应满足的不等式组。</w:t>
      </w:r>
    </w:p>
    <w:p w:rsidR="00185A17" w:rsidP="00BE428B">
      <w:pPr>
        <w:snapToGrid/>
        <w:spacing w:after="0" w:line="360" w:lineRule="auto"/>
        <w:ind w:left="208" w:hanging="198" w:hangingChars="99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（2）按上述的条件购买甲种原料应在什么范围之内？</w:t>
      </w:r>
    </w:p>
    <w:p w:rsidR="00BE428B" w:rsidRPr="00BE428B" w:rsidP="00BE428B">
      <w:pPr>
        <w:snapToGrid/>
        <w:spacing w:after="0" w:line="360" w:lineRule="auto"/>
        <w:ind w:left="208" w:hanging="198" w:hangingChars="99"/>
        <w:rPr>
          <w:rFonts w:ascii="宋体" w:eastAsia="宋体" w:hAnsi="宋体" w:cs="宋体"/>
          <w:sz w:val="21"/>
          <w:szCs w:val="21"/>
        </w:rPr>
      </w:pPr>
    </w:p>
    <w:p w:rsidR="00BE428B" w:rsidP="006C2B7A">
      <w:pPr>
        <w:tabs>
          <w:tab w:val="left" w:pos="360"/>
        </w:tabs>
        <w:snapToGrid/>
        <w:spacing w:after="0" w:line="360" w:lineRule="auto"/>
        <w:ind w:left="100" w:firstLine="100" w:leftChars="50" w:firstLineChars="50"/>
        <w:rPr>
          <w:rFonts w:ascii="宋体" w:eastAsia="宋体" w:hAnsi="宋体" w:cs="宋体" w:hint="eastAsia"/>
          <w:sz w:val="21"/>
          <w:szCs w:val="21"/>
          <w:lang w:val="en-GB"/>
        </w:rPr>
      </w:pPr>
      <w:r w:rsidRPr="006C2B7A">
        <w:rPr>
          <w:rFonts w:ascii="宋体" w:eastAsia="宋体" w:hAnsi="宋体" w:cs="宋体" w:hint="eastAsia"/>
          <w:bCs/>
          <w:sz w:val="21"/>
          <w:szCs w:val="21"/>
        </w:rPr>
        <w:t>2.</w:t>
      </w:r>
      <w:r>
        <w:rPr>
          <w:rFonts w:ascii="宋体" w:eastAsia="宋体" w:hAnsi="宋体" w:cs="宋体" w:hint="eastAsia"/>
          <w:sz w:val="21"/>
          <w:szCs w:val="21"/>
          <w:lang w:val="en-GB"/>
        </w:rPr>
        <w:t>红星公司要招聘A、B两个工种的工人150人，A、B工种的工人的月工资分别为600和1000元，现要求B工种的人数不少于A工种人数的2倍，那么招聘A工种工人多少时，可使每月所付的工资最少？此时每月工资为多少元？</w:t>
      </w:r>
    </w:p>
    <w:p w:rsidR="006C2B7A" w:rsidP="006C2B7A">
      <w:pPr>
        <w:tabs>
          <w:tab w:val="left" w:pos="360"/>
        </w:tabs>
        <w:snapToGrid/>
        <w:spacing w:after="0" w:line="360" w:lineRule="auto"/>
        <w:ind w:left="-180" w:firstLine="200" w:firstLineChars="100"/>
        <w:rPr>
          <w:rFonts w:ascii="宋体" w:eastAsia="宋体" w:hAnsi="宋体" w:cs="宋体" w:hint="eastAsia"/>
          <w:sz w:val="21"/>
          <w:szCs w:val="21"/>
          <w:lang w:val="en-GB"/>
        </w:rPr>
      </w:pPr>
    </w:p>
    <w:p w:rsidR="006C2B7A" w:rsidP="006C2B7A">
      <w:pPr>
        <w:tabs>
          <w:tab w:val="left" w:pos="360"/>
        </w:tabs>
        <w:snapToGrid/>
        <w:spacing w:after="0" w:line="360" w:lineRule="auto"/>
        <w:ind w:left="-180" w:firstLine="200" w:firstLineChars="100"/>
        <w:rPr>
          <w:rFonts w:ascii="宋体" w:eastAsia="宋体" w:hAnsi="宋体" w:cs="宋体" w:hint="eastAsia"/>
          <w:sz w:val="21"/>
          <w:szCs w:val="21"/>
          <w:lang w:val="en-GB"/>
        </w:rPr>
      </w:pPr>
    </w:p>
    <w:p w:rsidR="006C2B7A" w:rsidRPr="006C2B7A" w:rsidP="006C2B7A">
      <w:pPr>
        <w:tabs>
          <w:tab w:val="left" w:pos="360"/>
        </w:tabs>
        <w:snapToGrid/>
        <w:spacing w:after="0" w:line="360" w:lineRule="auto"/>
        <w:ind w:left="-180" w:firstLine="200" w:firstLineChars="100"/>
        <w:rPr>
          <w:rFonts w:ascii="宋体" w:eastAsia="宋体" w:hAnsi="宋体" w:cs="宋体"/>
          <w:sz w:val="21"/>
          <w:szCs w:val="21"/>
          <w:lang w:val="en-GB"/>
        </w:rPr>
      </w:pPr>
    </w:p>
    <w:p w:rsidR="00185A17" w:rsidP="00185A17">
      <w:pPr>
        <w:widowControl w:val="0"/>
        <w:numPr>
          <w:ilvl w:val="0"/>
          <w:numId w:val="12"/>
        </w:numPr>
        <w:adjustRightInd/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某工厂接受一项生产任务，需要用10米长的铁条作原料。现在需要截取3米长的铁条81根，4米长的铁条32根，请你帮助设计一下怎样安排截料方案，才能使用掉的10米长的铁条最少？最少需几根？</w:t>
      </w:r>
    </w:p>
    <w:p w:rsidR="006C2B7A" w:rsidP="006C2B7A">
      <w:pPr>
        <w:widowControl w:val="0"/>
        <w:adjustRightInd/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P="006C2B7A">
      <w:pPr>
        <w:widowControl w:val="0"/>
        <w:adjustRightInd/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RPr="00BE428B" w:rsidP="006C2B7A">
      <w:pPr>
        <w:widowControl w:val="0"/>
        <w:adjustRightInd/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185A17" w:rsidP="00185A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 w:rsidRPr="006C2B7A">
        <w:rPr>
          <w:rFonts w:ascii="宋体" w:eastAsia="宋体" w:hAnsi="宋体" w:cs="宋体" w:hint="eastAsia"/>
          <w:bCs/>
          <w:sz w:val="21"/>
          <w:szCs w:val="21"/>
        </w:rPr>
        <w:t>4</w:t>
      </w:r>
      <w:r w:rsidRPr="006C2B7A">
        <w:rPr>
          <w:rFonts w:ascii="宋体" w:eastAsia="宋体" w:hAnsi="宋体" w:cs="宋体" w:hint="eastAsia"/>
          <w:sz w:val="21"/>
          <w:szCs w:val="21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某校办厂生产了一批新产品，现有两种销售方案，方案</w:t>
      </w:r>
      <w:r>
        <w:rPr>
          <w:rFonts w:ascii="宋体" w:eastAsia="宋体" w:hAnsi="宋体" w:cs="宋体" w:hint="eastAsia"/>
          <w:sz w:val="21"/>
          <w:szCs w:val="21"/>
        </w:rPr>
        <w:t>一</w:t>
      </w:r>
      <w:r>
        <w:rPr>
          <w:rFonts w:ascii="宋体" w:eastAsia="宋体" w:hAnsi="宋体" w:cs="宋体" w:hint="eastAsia"/>
          <w:sz w:val="21"/>
          <w:szCs w:val="21"/>
        </w:rPr>
        <w:t>：在这学期开学时售出该批产品，可获利30000元，然后将该批产品的投入资金和已获利30000元进行再投资，到这学期结束时再投资又可获利4.8％;方案二:在这学期</w:t>
      </w:r>
      <w:r>
        <w:rPr>
          <w:rFonts w:ascii="宋体" w:eastAsia="宋体" w:hAnsi="宋体" w:cs="宋体" w:hint="eastAsia"/>
          <w:sz w:val="21"/>
          <w:szCs w:val="21"/>
        </w:rPr>
        <w:t>结结束</w:t>
      </w:r>
      <w:r>
        <w:rPr>
          <w:rFonts w:ascii="宋体" w:eastAsia="宋体" w:hAnsi="宋体" w:cs="宋体" w:hint="eastAsia"/>
          <w:sz w:val="21"/>
          <w:szCs w:val="21"/>
        </w:rPr>
        <w:t xml:space="preserve">时售出该批产品,可获利35940元,但要付投入资金的0.2％作保管费，问： </w:t>
      </w:r>
    </w:p>
    <w:p w:rsidR="00185A17" w:rsidP="00185A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（1）当该批产品投入资金是多少元时，方案</w:t>
      </w:r>
      <w:r>
        <w:rPr>
          <w:rFonts w:ascii="宋体" w:eastAsia="宋体" w:hAnsi="宋体" w:cs="宋体" w:hint="eastAsia"/>
          <w:sz w:val="21"/>
          <w:szCs w:val="21"/>
        </w:rPr>
        <w:t>一</w:t>
      </w:r>
      <w:r>
        <w:rPr>
          <w:rFonts w:ascii="宋体" w:eastAsia="宋体" w:hAnsi="宋体" w:cs="宋体" w:hint="eastAsia"/>
          <w:sz w:val="21"/>
          <w:szCs w:val="21"/>
        </w:rPr>
        <w:t xml:space="preserve">和方案二的获利是一样的？ </w:t>
      </w:r>
    </w:p>
    <w:p w:rsidR="00BE428B" w:rsidP="00BE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（2）按所需投入资金的多少讨论方案</w:t>
      </w:r>
      <w:r>
        <w:rPr>
          <w:rFonts w:ascii="宋体" w:eastAsia="宋体" w:hAnsi="宋体" w:cs="宋体" w:hint="eastAsia"/>
          <w:sz w:val="21"/>
          <w:szCs w:val="21"/>
        </w:rPr>
        <w:t>一</w:t>
      </w:r>
      <w:r>
        <w:rPr>
          <w:rFonts w:ascii="宋体" w:eastAsia="宋体" w:hAnsi="宋体" w:cs="宋体" w:hint="eastAsia"/>
          <w:sz w:val="21"/>
          <w:szCs w:val="21"/>
        </w:rPr>
        <w:t xml:space="preserve">和方案二哪个获利多。 </w:t>
      </w:r>
    </w:p>
    <w:p w:rsidR="00BE428B" w:rsidP="00BE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P="00BE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P="00BE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/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6C2B7A" w:rsidRPr="00BE428B" w:rsidP="00BE4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</w:p>
    <w:p w:rsidR="00185A17" w:rsidP="00185A17">
      <w:pPr>
        <w:snapToGrid/>
        <w:spacing w:after="0" w:line="360" w:lineRule="auto"/>
        <w:rPr>
          <w:rFonts w:ascii="宋体" w:eastAsia="宋体" w:hAnsi="宋体" w:cs="宋体"/>
          <w:sz w:val="21"/>
          <w:szCs w:val="21"/>
        </w:rPr>
      </w:pPr>
      <w:r w:rsidRPr="006C2B7A">
        <w:rPr>
          <w:rFonts w:ascii="宋体" w:eastAsia="宋体" w:hAnsi="宋体" w:cs="宋体" w:hint="eastAsia"/>
          <w:bCs/>
          <w:sz w:val="21"/>
          <w:szCs w:val="21"/>
        </w:rPr>
        <w:t>5.</w:t>
      </w:r>
      <w:r>
        <w:rPr>
          <w:rFonts w:ascii="宋体" w:eastAsia="宋体" w:hAnsi="宋体" w:cs="宋体" w:hint="eastAsia"/>
          <w:sz w:val="21"/>
          <w:szCs w:val="21"/>
        </w:rPr>
        <w:t>某城市平均每天处理垃圾700吨，有甲和乙两个处理厂处理，已知甲每小时可处理垃圾55吨，需要费用550元，乙厂每小时可处理垃圾45吨，需要费用495员。如果规定该城市每天用于处理垃圾的费用不得超过7370元，甲厂每天处理垃圾至少要多少吨？</w:t>
      </w:r>
    </w:p>
    <w:p w:rsidR="00185A17" w:rsidP="00185A17">
      <w:pPr>
        <w:spacing w:line="360" w:lineRule="auto"/>
        <w:rPr>
          <w:rFonts w:ascii="宋体" w:hAnsi="宋体"/>
          <w:sz w:val="21"/>
          <w:szCs w:val="21"/>
        </w:rPr>
      </w:pPr>
    </w:p>
    <w:p w:rsidR="004358AB" w:rsidP="00D31D50">
      <w:pPr>
        <w:spacing w:line="220" w:lineRule="atLeast"/>
      </w:pPr>
    </w:p>
    <w:sectPr w:rsidSect="006C2B7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decimal"/>
      <w:suff w:val="nothing"/>
      <w:lvlText w:val="%1、"/>
      <w:lvlJc w:val="left"/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（%1）"/>
      <w:lvlJc w:val="left"/>
      <w:pPr>
        <w:tabs>
          <w:tab w:val="num" w:pos="1050"/>
        </w:tabs>
        <w:ind w:left="105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170"/>
        </w:tabs>
        <w:ind w:left="1170" w:hanging="420"/>
      </w:pPr>
    </w:lvl>
    <w:lvl w:ilvl="2">
      <w:start w:val="1"/>
      <w:numFmt w:val="lowerRoman"/>
      <w:lvlText w:val="%3."/>
      <w:lvlJc w:val="right"/>
      <w:pPr>
        <w:tabs>
          <w:tab w:val="num" w:pos="1590"/>
        </w:tabs>
        <w:ind w:left="1590" w:hanging="420"/>
      </w:pPr>
    </w:lvl>
    <w:lvl w:ilvl="3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>
      <w:start w:val="1"/>
      <w:numFmt w:val="lowerLetter"/>
      <w:lvlText w:val="%5)"/>
      <w:lvlJc w:val="left"/>
      <w:pPr>
        <w:tabs>
          <w:tab w:val="num" w:pos="2430"/>
        </w:tabs>
        <w:ind w:left="2430" w:hanging="420"/>
      </w:pPr>
    </w:lvl>
    <w:lvl w:ilvl="5">
      <w:start w:val="1"/>
      <w:numFmt w:val="lowerRoman"/>
      <w:lvlText w:val="%6."/>
      <w:lvlJc w:val="right"/>
      <w:pPr>
        <w:tabs>
          <w:tab w:val="num" w:pos="2850"/>
        </w:tabs>
        <w:ind w:left="2850" w:hanging="420"/>
      </w:pPr>
    </w:lvl>
    <w:lvl w:ilvl="6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>
      <w:start w:val="1"/>
      <w:numFmt w:val="lowerLetter"/>
      <w:lvlText w:val="%8)"/>
      <w:lvlJc w:val="left"/>
      <w:pPr>
        <w:tabs>
          <w:tab w:val="num" w:pos="3690"/>
        </w:tabs>
        <w:ind w:left="3690" w:hanging="420"/>
      </w:pPr>
    </w:lvl>
    <w:lvl w:ilvl="8">
      <w:start w:val="1"/>
      <w:numFmt w:val="lowerRoman"/>
      <w:lvlText w:val="%9."/>
      <w:lvlJc w:val="right"/>
      <w:pPr>
        <w:tabs>
          <w:tab w:val="num" w:pos="4110"/>
        </w:tabs>
        <w:ind w:left="4110" w:hanging="420"/>
      </w:pPr>
    </w:lvl>
  </w:abstractNum>
  <w:abstractNum w:abstractNumId="2">
    <w:nsid w:val="00000007"/>
    <w:multiLevelType w:val="multilevel"/>
    <w:tmpl w:val="00000007"/>
    <w:lvl w:ilvl="0">
      <w:start w:val="1"/>
      <w:numFmt w:val="decimal"/>
      <w:lvlText w:val="（%1）"/>
      <w:lvlJc w:val="left"/>
      <w:pPr>
        <w:ind w:left="891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45" w:hanging="420"/>
      </w:pPr>
    </w:lvl>
    <w:lvl w:ilvl="2">
      <w:start w:val="1"/>
      <w:numFmt w:val="lowerRoman"/>
      <w:lvlText w:val="%3."/>
      <w:lvlJc w:val="right"/>
      <w:pPr>
        <w:ind w:left="1365" w:hanging="420"/>
      </w:pPr>
    </w:lvl>
    <w:lvl w:ilvl="3">
      <w:start w:val="1"/>
      <w:numFmt w:val="decimal"/>
      <w:lvlText w:val="%4."/>
      <w:lvlJc w:val="left"/>
      <w:pPr>
        <w:ind w:left="1785" w:hanging="420"/>
      </w:pPr>
    </w:lvl>
    <w:lvl w:ilvl="4">
      <w:start w:val="1"/>
      <w:numFmt w:val="lowerLetter"/>
      <w:lvlText w:val="%5)"/>
      <w:lvlJc w:val="left"/>
      <w:pPr>
        <w:ind w:left="2205" w:hanging="420"/>
      </w:pPr>
    </w:lvl>
    <w:lvl w:ilvl="5">
      <w:start w:val="1"/>
      <w:numFmt w:val="lowerRoman"/>
      <w:lvlText w:val="%6."/>
      <w:lvlJc w:val="right"/>
      <w:pPr>
        <w:ind w:left="2625" w:hanging="420"/>
      </w:pPr>
    </w:lvl>
    <w:lvl w:ilvl="6">
      <w:start w:val="1"/>
      <w:numFmt w:val="decimal"/>
      <w:lvlText w:val="%7."/>
      <w:lvlJc w:val="left"/>
      <w:pPr>
        <w:ind w:left="3045" w:hanging="420"/>
      </w:pPr>
    </w:lvl>
    <w:lvl w:ilvl="7">
      <w:start w:val="1"/>
      <w:numFmt w:val="lowerLetter"/>
      <w:lvlText w:val="%8)"/>
      <w:lvlJc w:val="left"/>
      <w:pPr>
        <w:ind w:left="3465" w:hanging="420"/>
      </w:pPr>
    </w:lvl>
    <w:lvl w:ilvl="8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0000000A"/>
    <w:multiLevelType w:val="singleLevel"/>
    <w:tmpl w:val="0000000A"/>
    <w:lvl w:ilvl="0">
      <w:start w:val="3"/>
      <w:numFmt w:val="decimal"/>
      <w:suff w:val="nothing"/>
      <w:lvlText w:val="%1."/>
      <w:lvlJc w:val="left"/>
    </w:lvl>
  </w:abstractNum>
  <w:abstractNum w:abstractNumId="4">
    <w:nsid w:val="00000011"/>
    <w:multiLevelType w:val="singleLevel"/>
    <w:tmpl w:val="00000011"/>
    <w:lvl w:ilvl="0">
      <w:start w:val="1"/>
      <w:numFmt w:val="decimal"/>
      <w:suff w:val="nothing"/>
      <w:lvlText w:val="%1、"/>
      <w:lvlJc w:val="left"/>
    </w:lvl>
  </w:abstractNum>
  <w:abstractNum w:abstractNumId="5">
    <w:nsid w:val="00000012"/>
    <w:multiLevelType w:val="singleLevel"/>
    <w:tmpl w:val="00000012"/>
    <w:lvl w:ilvl="0">
      <w:start w:val="2"/>
      <w:numFmt w:val="decimal"/>
      <w:suff w:val="nothing"/>
      <w:lvlText w:val="%1."/>
      <w:lvlJc w:val="left"/>
    </w:lvl>
  </w:abstractNum>
  <w:abstractNum w:abstractNumId="6">
    <w:nsid w:val="00000013"/>
    <w:multiLevelType w:val="singleLevel"/>
    <w:tmpl w:val="00000013"/>
    <w:lvl w:ilvl="0">
      <w:start w:val="3"/>
      <w:numFmt w:val="decimal"/>
      <w:suff w:val="nothing"/>
      <w:lvlText w:val="%1、"/>
      <w:lvlJc w:val="left"/>
    </w:lvl>
  </w:abstractNum>
  <w:abstractNum w:abstractNumId="7">
    <w:nsid w:val="00000014"/>
    <w:multiLevelType w:val="singleLevel"/>
    <w:tmpl w:val="00000014"/>
    <w:lvl w:ilvl="0">
      <w:start w:val="1"/>
      <w:numFmt w:val="decimal"/>
      <w:suff w:val="nothing"/>
      <w:lvlText w:val="%1、"/>
      <w:lvlJc w:val="left"/>
    </w:lvl>
  </w:abstractNum>
  <w:abstractNum w:abstractNumId="8">
    <w:nsid w:val="00000015"/>
    <w:multiLevelType w:val="singleLevel"/>
    <w:tmpl w:val="00000015"/>
    <w:lvl w:ilvl="0">
      <w:start w:val="6"/>
      <w:numFmt w:val="decimal"/>
      <w:suff w:val="nothing"/>
      <w:lvlText w:val="%1、"/>
      <w:lvlJc w:val="left"/>
    </w:lvl>
  </w:abstractNum>
  <w:abstractNum w:abstractNumId="9">
    <w:nsid w:val="00000016"/>
    <w:multiLevelType w:val="singleLevel"/>
    <w:tmpl w:val="00000016"/>
    <w:lvl w:ilvl="0">
      <w:start w:val="4"/>
      <w:numFmt w:val="decimal"/>
      <w:suff w:val="nothing"/>
      <w:lvlText w:val="%1、"/>
      <w:lvlJc w:val="left"/>
    </w:lvl>
  </w:abstractNum>
  <w:abstractNum w:abstractNumId="10">
    <w:nsid w:val="00000017"/>
    <w:multiLevelType w:val="singleLevel"/>
    <w:tmpl w:val="00000017"/>
    <w:lvl w:ilvl="0">
      <w:start w:val="1"/>
      <w:numFmt w:val="decimal"/>
      <w:suff w:val="nothing"/>
      <w:lvlText w:val="%1、"/>
      <w:lvlJc w:val="left"/>
    </w:lvl>
  </w:abstractNum>
  <w:abstractNum w:abstractNumId="11">
    <w:nsid w:val="00000018"/>
    <w:multiLevelType w:val="singleLevel"/>
    <w:tmpl w:val="00000018"/>
    <w:lvl w:ilvl="0">
      <w:start w:val="1"/>
      <w:numFmt w:val="decimal"/>
      <w:suff w:val="nothing"/>
      <w:lvlText w:val="%1、"/>
      <w:lvlJc w:val="left"/>
    </w:lvl>
  </w:abstractNum>
  <w:abstractNum w:abstractNumId="12">
    <w:nsid w:val="00000019"/>
    <w:multiLevelType w:val="singleLevel"/>
    <w:tmpl w:val="00000019"/>
    <w:lvl w:ilvl="0">
      <w:start w:val="5"/>
      <w:numFmt w:val="decimal"/>
      <w:suff w:val="nothing"/>
      <w:lvlText w:val="%1."/>
      <w:lvlJc w:val="left"/>
    </w:lvl>
  </w:abstractNum>
  <w:abstractNum w:abstractNumId="13">
    <w:nsid w:val="1E916AC3"/>
    <w:multiLevelType w:val="hybridMultilevel"/>
    <w:tmpl w:val="62CEDC82"/>
    <w:lvl w:ilvl="0">
      <w:start w:val="3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12"/>
  </w:num>
  <w:num w:numId="6">
    <w:abstractNumId w:val="7"/>
  </w:num>
  <w:num w:numId="7">
    <w:abstractNumId w:val="11"/>
  </w:num>
  <w:num w:numId="8">
    <w:abstractNumId w:val="9"/>
  </w:num>
  <w:num w:numId="9">
    <w:abstractNumId w:val="10"/>
  </w:num>
  <w:num w:numId="10">
    <w:abstractNumId w:val="0"/>
  </w:num>
  <w:num w:numId="11">
    <w:abstractNumId w:val="5"/>
  </w:num>
  <w:num w:numId="12">
    <w:abstractNumId w:val="3"/>
  </w:num>
  <w:num w:numId="13">
    <w:abstractNumId w:val="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8A28B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8A28B9"/>
    <w:rPr>
      <w:rFonts w:ascii="Tahoma" w:hAnsi="Tahoma"/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8A28B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8A28B9"/>
    <w:rPr>
      <w:rFonts w:ascii="Tahoma" w:hAnsi="Tahoma"/>
      <w:sz w:val="18"/>
      <w:szCs w:val="18"/>
    </w:rPr>
  </w:style>
  <w:style w:type="paragraph" w:styleId="ListParagraph">
    <w:name w:val="List Paragraph"/>
    <w:basedOn w:val="Normal"/>
    <w:uiPriority w:val="34"/>
    <w:qFormat/>
    <w:rsid w:val="006C2B7A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552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2017-12-02T13:37:00Z</cp:lastPrinted>
  <dcterms:created xsi:type="dcterms:W3CDTF">2008-09-11T17:20:00Z</dcterms:created>
  <dcterms:modified xsi:type="dcterms:W3CDTF">2019-02-18T03:13:00Z</dcterms:modified>
</cp:coreProperties>
</file>