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B61163" w:rsidP="00A27081">
      <w:pPr>
        <w:ind w:firstLine="876" w:firstLineChars="417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2pt;margin-left:800pt;margin-top:921pt;mso-position-horizontal-relative:page;mso-position-vertical-relative:top-margin-area;position:absolute;width:20pt;z-index:251658240">
            <v:imagedata r:id="rId6" o:title=""/>
          </v:shape>
        </w:pict>
      </w:r>
      <w:r>
        <w:rPr>
          <w:b/>
          <w:bCs/>
          <w:sz w:val="28"/>
          <w:szCs w:val="28"/>
          <w:lang w:eastAsia="zh-CN"/>
        </w:rPr>
        <w:t>华师大版七年级数学下册</w:t>
      </w:r>
      <w:r>
        <w:rPr>
          <w:b/>
          <w:bCs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  <w:lang w:eastAsia="zh-CN"/>
        </w:rPr>
        <w:t>第六章</w:t>
      </w:r>
      <w:r>
        <w:rPr>
          <w:b/>
          <w:bCs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  <w:lang w:eastAsia="zh-CN"/>
        </w:rPr>
        <w:t>一元一次方程</w:t>
      </w:r>
      <w:r>
        <w:rPr>
          <w:b/>
          <w:bCs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  <w:lang w:eastAsia="zh-CN"/>
        </w:rPr>
        <w:t>单元检测试卷</w:t>
      </w:r>
    </w:p>
    <w:p w:rsidR="00B61163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 w:rsidR="00B61163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下列方程变形正确的是（</w:t>
      </w:r>
      <w:r>
        <w:rPr>
          <w:color w:val="000000"/>
          <w:lang w:eastAsia="zh-CN"/>
        </w:rPr>
        <w:t xml:space="preserve">  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B61163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方程</w:t>
      </w:r>
      <w:r>
        <w:rPr>
          <w:color w:val="000000"/>
          <w:lang w:eastAsia="zh-CN"/>
        </w:rPr>
        <w:t>3x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2=2x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移项，得</w:t>
      </w:r>
      <w:r>
        <w:rPr>
          <w:color w:val="000000"/>
          <w:lang w:eastAsia="zh-CN"/>
        </w:rPr>
        <w:t>3x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2x=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2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方程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x=2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）去括号，得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x=2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5x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1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方程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x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0.2</m:t>
            </m:r>
          </m:den>
        </m:f>
        <m:r>
          <w:rPr>
            <w:rFonts w:ascii="Cambria Math" w:hint="eastAsia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x</m:t>
            </m:r>
          </m:num>
          <m:den>
            <m:r>
              <w:rPr>
                <w:rFonts w:ascii="Cambria Math" w:hint="eastAsia"/>
                <w:lang w:eastAsia="zh-CN"/>
              </w:rPr>
              <m:t>0.5</m:t>
            </m:r>
          </m:den>
        </m:f>
        <m:r>
          <w:rPr>
            <w:rFonts w:ascii="Cambria Math" w:hint="eastAsia"/>
            <w:lang w:eastAsia="zh-CN"/>
          </w:rPr>
          <m:t>=1</m:t>
        </m:r>
      </m:oMath>
      <w:r>
        <w:rPr>
          <w:color w:val="000000"/>
          <w:lang w:eastAsia="zh-CN"/>
        </w:rPr>
        <w:t xml:space="preserve">  </w:t>
      </w:r>
      <w:r>
        <w:rPr>
          <w:color w:val="000000"/>
          <w:lang w:eastAsia="zh-CN"/>
        </w:rPr>
        <w:t>可化为</w:t>
      </w:r>
      <w:r>
        <w:rPr>
          <w:color w:val="000000"/>
          <w:lang w:eastAsia="zh-CN"/>
        </w:rPr>
        <w:t>3x=6.</w:t>
      </w:r>
      <w:r>
        <w:rPr>
          <w:lang w:eastAsia="zh-CN"/>
        </w:rPr>
        <w:br/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方程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=</m:t>
        </m:r>
        <m:r>
          <w:rPr>
            <w:rFonts w:ascii="Cambria Math" w:hint="eastAsia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 xml:space="preserve">  </w:t>
      </w:r>
      <w:r>
        <w:rPr>
          <w:color w:val="000000"/>
          <w:lang w:eastAsia="zh-CN"/>
        </w:rPr>
        <w:t>系数化为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，得</w:t>
      </w:r>
      <w:r>
        <w:rPr>
          <w:color w:val="000000"/>
          <w:lang w:eastAsia="zh-CN"/>
        </w:rPr>
        <w:t>x=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1</w:t>
      </w:r>
    </w:p>
    <w:p w:rsidR="00B61163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某工程，甲独做需</w:t>
      </w:r>
      <w:r>
        <w:rPr>
          <w:color w:val="000000"/>
          <w:lang w:eastAsia="zh-CN"/>
        </w:rPr>
        <w:t>12</w:t>
      </w:r>
      <w:r>
        <w:rPr>
          <w:color w:val="000000"/>
          <w:lang w:eastAsia="zh-CN"/>
        </w:rPr>
        <w:t>天完成，乙独做需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天完成，现由甲先做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天，乙再参加合做，求完成这项工程共用的时间．若设完成此项工程共用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天，则下列方程正确的是（　　）</w:t>
      </w:r>
    </w:p>
    <w:p w:rsidR="00B61163">
      <w:pPr>
        <w:spacing w:after="0"/>
        <w:ind w:left="150"/>
      </w:pPr>
      <w:r>
        <w:rPr>
          <w:color w:val="000000"/>
        </w:rPr>
        <w:t>A.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x</m:t>
            </m:r>
            <m:r>
              <w:rPr>
                <w:rFonts w:ascii="Cambria Math" w:hint="eastAsia"/>
                <w:lang w:eastAsia="zh-CN"/>
              </w:rPr>
              <m:t>+3</m:t>
            </m:r>
          </m:num>
          <m:den>
            <m:r>
              <w:rPr>
                <w:rFonts w:ascii="Cambria Math" w:hint="eastAsia"/>
                <w:lang w:eastAsia="zh-CN"/>
              </w:rPr>
              <m:t>12</m:t>
            </m:r>
          </m:den>
        </m:f>
      </m:oMath>
      <w:r>
        <w:rPr>
          <w:color w:val="000000"/>
        </w:rPr>
        <w:t>+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x</m:t>
            </m:r>
          </m:num>
          <m:den>
            <m:r>
              <w:rPr>
                <w:rFonts w:ascii="Cambria Math" w:hint="eastAsia"/>
                <w:lang w:eastAsia="zh-CN"/>
              </w:rPr>
              <m:t>8</m:t>
            </m:r>
          </m:den>
        </m:f>
      </m:oMath>
      <w:r>
        <w:rPr>
          <w:color w:val="000000"/>
        </w:rPr>
        <w:t>=1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x</m:t>
            </m:r>
            <m:r>
              <w:rPr>
                <w:rFonts w:ascii="Cambria Math" w:hint="eastAsia"/>
                <w:lang w:eastAsia="zh-CN"/>
              </w:rPr>
              <m:t>+3</m:t>
            </m:r>
          </m:num>
          <m:den>
            <m:r>
              <w:rPr>
                <w:rFonts w:ascii="Cambria Math" w:hint="eastAsia"/>
                <w:lang w:eastAsia="zh-CN"/>
              </w:rPr>
              <m:t>12</m:t>
            </m:r>
          </m:den>
        </m:f>
      </m:oMath>
      <w:r>
        <w:rPr>
          <w:color w:val="000000"/>
        </w:rPr>
        <w:t>+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x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8</m:t>
            </m:r>
          </m:den>
        </m:f>
      </m:oMath>
      <w:r>
        <w:rPr>
          <w:color w:val="000000"/>
        </w:rPr>
        <w:t>=1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x</m:t>
            </m:r>
          </m:num>
          <m:den>
            <m:r>
              <w:rPr>
                <w:rFonts w:ascii="Cambria Math" w:hint="eastAsia"/>
                <w:lang w:eastAsia="zh-CN"/>
              </w:rPr>
              <m:t>12</m:t>
            </m:r>
          </m:den>
        </m:f>
      </m:oMath>
      <w:r>
        <w:rPr>
          <w:color w:val="000000"/>
        </w:rPr>
        <w:t>+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x</m:t>
            </m:r>
          </m:num>
          <m:den>
            <m:r>
              <w:rPr>
                <w:rFonts w:ascii="Cambria Math" w:hint="eastAsia"/>
                <w:lang w:eastAsia="zh-CN"/>
              </w:rPr>
              <m:t>8</m:t>
            </m:r>
          </m:den>
        </m:f>
      </m:oMath>
      <w:r>
        <w:rPr>
          <w:color w:val="000000"/>
        </w:rPr>
        <w:t>=1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x</m:t>
            </m:r>
          </m:num>
          <m:den>
            <m:r>
              <w:rPr>
                <w:rFonts w:ascii="Cambria Math" w:hint="eastAsia"/>
                <w:lang w:eastAsia="zh-CN"/>
              </w:rPr>
              <m:t>12</m:t>
            </m:r>
          </m:den>
        </m:f>
      </m:oMath>
      <w:r>
        <w:rPr>
          <w:color w:val="000000"/>
        </w:rPr>
        <w:t>+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x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8</m:t>
            </m:r>
          </m:den>
        </m:f>
      </m:oMath>
      <w:r>
        <w:rPr>
          <w:color w:val="000000"/>
        </w:rPr>
        <w:t>=1       </w:t>
      </w:r>
    </w:p>
    <w:p w:rsidR="00B61163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某种衬衫的进价为</w:t>
      </w:r>
      <w:r>
        <w:rPr>
          <w:color w:val="000000"/>
          <w:lang w:eastAsia="zh-CN"/>
        </w:rPr>
        <w:t>400</w:t>
      </w:r>
      <w:r>
        <w:rPr>
          <w:color w:val="000000"/>
          <w:lang w:eastAsia="zh-CN"/>
        </w:rPr>
        <w:t>元，出售时标价为</w:t>
      </w:r>
      <w:r>
        <w:rPr>
          <w:color w:val="000000"/>
          <w:lang w:eastAsia="zh-CN"/>
        </w:rPr>
        <w:t>550</w:t>
      </w:r>
      <w:r>
        <w:rPr>
          <w:color w:val="000000"/>
          <w:lang w:eastAsia="zh-CN"/>
        </w:rPr>
        <w:t>元，由于换季，商</w:t>
      </w:r>
      <w:r>
        <w:rPr>
          <w:color w:val="000000"/>
          <w:lang w:eastAsia="zh-CN"/>
        </w:rPr>
        <w:t>店准备打折销售，但要保持利润不低于</w:t>
      </w:r>
      <w:r>
        <w:rPr>
          <w:color w:val="000000"/>
          <w:lang w:eastAsia="zh-CN"/>
        </w:rPr>
        <w:t>10%</w:t>
      </w:r>
      <w:r>
        <w:rPr>
          <w:color w:val="000000"/>
          <w:lang w:eastAsia="zh-CN"/>
        </w:rPr>
        <w:t>，那么至多打（</w:t>
      </w:r>
      <w:r>
        <w:rPr>
          <w:color w:val="000000"/>
          <w:lang w:eastAsia="zh-CN"/>
        </w:rPr>
        <w:t xml:space="preserve">  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B61163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9</w:t>
      </w:r>
      <w:r>
        <w:rPr>
          <w:color w:val="000000"/>
          <w:lang w:eastAsia="zh-CN"/>
        </w:rPr>
        <w:t>折</w:t>
      </w:r>
      <w:r>
        <w:rPr>
          <w:color w:val="000000"/>
          <w:lang w:eastAsia="zh-CN"/>
        </w:rPr>
        <w:t>                                       B. 8</w:t>
      </w:r>
      <w:r>
        <w:rPr>
          <w:color w:val="000000"/>
          <w:lang w:eastAsia="zh-CN"/>
        </w:rPr>
        <w:t>折</w:t>
      </w:r>
      <w:r>
        <w:rPr>
          <w:color w:val="000000"/>
          <w:lang w:eastAsia="zh-CN"/>
        </w:rPr>
        <w:t>                                       C. 7</w:t>
      </w:r>
      <w:r>
        <w:rPr>
          <w:color w:val="000000"/>
          <w:lang w:eastAsia="zh-CN"/>
        </w:rPr>
        <w:t>折</w:t>
      </w:r>
      <w:r>
        <w:rPr>
          <w:color w:val="000000"/>
          <w:lang w:eastAsia="zh-CN"/>
        </w:rPr>
        <w:t>                                       D. 6</w:t>
      </w:r>
      <w:r>
        <w:rPr>
          <w:color w:val="000000"/>
          <w:lang w:eastAsia="zh-CN"/>
        </w:rPr>
        <w:t>折</w:t>
      </w:r>
    </w:p>
    <w:p w:rsidR="00B61163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若方程：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919376" cy="391516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9376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的解互为相反数，则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的值为（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B61163">
      <w:pPr>
        <w:spacing w:after="0"/>
        <w:ind w:left="150"/>
      </w:pPr>
      <w:r>
        <w:rPr>
          <w:color w:val="000000"/>
        </w:rPr>
        <w:t>A. </w:t>
      </w:r>
      <w:r>
        <w:rPr>
          <w:noProof/>
          <w:lang w:eastAsia="zh-CN"/>
        </w:rPr>
        <w:drawing>
          <wp:inline distT="0" distB="0" distL="0" distR="0">
            <wp:extent cx="257823" cy="391516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</w:t>
      </w:r>
      <w:r>
        <w:rPr>
          <w:color w:val="000000"/>
        </w:rPr>
        <w:t>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noProof/>
          <w:lang w:eastAsia="zh-CN"/>
        </w:rPr>
        <w:drawing>
          <wp:inline distT="0" distB="0" distL="0" distR="0">
            <wp:extent cx="143243" cy="391516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noProof/>
          <w:lang w:eastAsia="zh-CN"/>
        </w:rPr>
        <w:drawing>
          <wp:inline distT="0" distB="0" distL="0" distR="0">
            <wp:extent cx="152781" cy="391516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-1</w:t>
      </w:r>
    </w:p>
    <w:p w:rsidR="00B61163" w:rsidRPr="00A27081">
      <w:pPr>
        <w:spacing w:after="0"/>
        <w:rPr>
          <w:rFonts w:hint="eastAsia"/>
          <w:lang w:eastAsia="zh-CN"/>
        </w:rPr>
      </w:pPr>
      <w:r>
        <w:rPr>
          <w:color w:val="000000"/>
        </w:rPr>
        <w:t>5.</w:t>
      </w:r>
      <w:r>
        <w:rPr>
          <w:color w:val="000000"/>
        </w:rPr>
        <w:t>下列各式中是一元一次方程的是（</w:t>
      </w:r>
      <w:r>
        <w:rPr>
          <w:color w:val="000000"/>
        </w:rPr>
        <w:t xml:space="preserve">      </w:t>
      </w:r>
      <w:r>
        <w:rPr>
          <w:color w:val="000000"/>
        </w:rPr>
        <w:t>）</w:t>
      </w:r>
    </w:p>
    <w:p w:rsidR="00B61163">
      <w:pPr>
        <w:spacing w:after="0"/>
        <w:ind w:left="150"/>
      </w:pPr>
      <w:r>
        <w:rPr>
          <w:color w:val="000000"/>
        </w:rPr>
        <w:t>A. </w:t>
      </w:r>
      <m:oMath>
        <m:r>
          <w:rPr>
            <w:rFonts w:ascii="Cambria Math" w:hint="eastAsia"/>
            <w:lang w:eastAsia="zh-CN"/>
          </w:rPr>
          <m:t>1</m:t>
        </m:r>
        <m:r>
          <w:rPr>
            <w:rFonts w:ascii="Cambria Math" w:hint="eastAsia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x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=2</m:t>
        </m:r>
        <m:r>
          <w:rPr>
            <w:rFonts w:ascii="Cambria Math" w:hint="eastAsia"/>
            <w:lang w:eastAsia="zh-CN"/>
          </w:rPr>
          <m:t>y</m:t>
        </m:r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3</m:t>
        </m:r>
      </m:oMath>
      <w:r>
        <w:rPr>
          <w:color w:val="000000"/>
        </w:rPr>
        <w:t>     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m:oMath>
        <m:r>
          <w:rPr>
            <w:rFonts w:ascii="Cambria Math" w:hint="eastAsia"/>
            <w:lang w:eastAsia="zh-CN"/>
          </w:rPr>
          <m:t>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x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4</m:t>
        </m:r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=</m:t>
        </m:r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1</m:t>
        </m:r>
      </m:oMath>
      <w:r>
        <w:br/>
      </w:r>
      <w:r>
        <w:rPr>
          <w:color w:val="000000"/>
        </w:rPr>
        <w:t>C.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y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y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  <m:r>
          <w:rPr>
            <w:rFonts w:ascii="Cambria Math" w:hint="eastAsia"/>
            <w:lang w:eastAsia="zh-CN"/>
          </w:rPr>
          <m:t>+1</m:t>
        </m:r>
      </m:oMath>
      <w:r>
        <w:rPr>
          <w:color w:val="000000"/>
        </w:rPr>
        <w:t>        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2=2</m:t>
        </m:r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+6</m:t>
        </m:r>
      </m:oMath>
    </w:p>
    <w:p w:rsidR="00B61163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关于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24143" cy="143243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的方程</w:t>
      </w:r>
      <w:r>
        <w:rPr>
          <w:color w:val="000000"/>
          <w:lang w:eastAsia="zh-CN"/>
        </w:rPr>
        <w:t>3x+5=0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3x+3k=1</w:t>
      </w:r>
      <w:r>
        <w:rPr>
          <w:color w:val="000000"/>
          <w:lang w:eastAsia="zh-CN"/>
        </w:rPr>
        <w:t>的解相同，则</w:t>
      </w:r>
      <w:r>
        <w:rPr>
          <w:color w:val="000000"/>
          <w:lang w:eastAsia="zh-CN"/>
        </w:rPr>
        <w:t>k=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）．</w:t>
      </w:r>
      <w:r>
        <w:rPr>
          <w:color w:val="000000"/>
          <w:lang w:eastAsia="zh-CN"/>
        </w:rPr>
        <w:t xml:space="preserve">            </w:t>
      </w:r>
    </w:p>
    <w:p w:rsidR="00B61163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>2                                       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noProof/>
          <w:lang w:eastAsia="zh-CN"/>
        </w:rPr>
        <w:drawing>
          <wp:inline distT="0" distB="0" distL="0" distR="0">
            <wp:extent cx="152781" cy="391516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2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52781" cy="391516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163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若关于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x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的方程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735279" cy="181432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35279" cy="181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的解是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343764" cy="181432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3764" cy="181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24143" cy="143243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的值是</w:t>
      </w:r>
      <w:r>
        <w:rPr>
          <w:color w:val="000000"/>
          <w:lang w:eastAsia="zh-CN"/>
        </w:rPr>
        <w:t xml:space="preserve"> (     )</w:t>
      </w:r>
    </w:p>
    <w:p w:rsidR="00B61163" w:rsidP="00A27081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m:oMath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1</m:t>
        </m:r>
      </m:oMath>
      <w:r>
        <w:rPr>
          <w:color w:val="000000"/>
          <w:lang w:eastAsia="zh-CN"/>
        </w:rPr>
        <w:t>                                     B. 5</w:t>
      </w:r>
      <w:r w:rsidR="00A27081">
        <w:rPr>
          <w:rFonts w:hint="eastAsia"/>
          <w:lang w:eastAsia="zh-CN"/>
        </w:rPr>
        <w:t xml:space="preserve">               </w:t>
      </w:r>
      <w:r>
        <w:rPr>
          <w:color w:val="000000"/>
          <w:lang w:eastAsia="zh-CN"/>
        </w:rPr>
        <w:t>   C. 1</w:t>
      </w:r>
      <w:r w:rsidR="00A27081">
        <w:rPr>
          <w:rFonts w:hint="eastAsia"/>
          <w:lang w:eastAsia="zh-CN"/>
        </w:rPr>
        <w:t xml:space="preserve">            </w:t>
      </w:r>
      <w:r>
        <w:rPr>
          <w:color w:val="000000"/>
          <w:lang w:eastAsia="zh-CN"/>
        </w:rPr>
        <w:t>   D. </w:t>
      </w:r>
      <m:oMath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5</m:t>
        </m:r>
      </m:oMath>
    </w:p>
    <w:p w:rsidR="00B61163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一个长方形的周长为</w:t>
      </w:r>
      <w:r>
        <w:rPr>
          <w:color w:val="000000"/>
          <w:lang w:eastAsia="zh-CN"/>
        </w:rPr>
        <w:t>26cm</w:t>
      </w:r>
      <w:r>
        <w:rPr>
          <w:color w:val="000000"/>
          <w:lang w:eastAsia="zh-CN"/>
        </w:rPr>
        <w:t>，这个长方形的长减少</w:t>
      </w:r>
      <w:r>
        <w:rPr>
          <w:color w:val="000000"/>
          <w:lang w:eastAsia="zh-CN"/>
        </w:rPr>
        <w:t>1cm</w:t>
      </w:r>
      <w:r>
        <w:rPr>
          <w:color w:val="000000"/>
          <w:lang w:eastAsia="zh-CN"/>
        </w:rPr>
        <w:t>，宽增加</w:t>
      </w:r>
      <w:r>
        <w:rPr>
          <w:color w:val="000000"/>
          <w:lang w:eastAsia="zh-CN"/>
        </w:rPr>
        <w:t>2cm</w:t>
      </w:r>
      <w:r>
        <w:rPr>
          <w:color w:val="000000"/>
          <w:lang w:eastAsia="zh-CN"/>
        </w:rPr>
        <w:t>，就可成为一个正方形，设长方形的长为</w:t>
      </w:r>
      <w:r>
        <w:rPr>
          <w:color w:val="000000"/>
          <w:lang w:eastAsia="zh-CN"/>
        </w:rPr>
        <w:t>xcm</w:t>
      </w:r>
      <w:r>
        <w:rPr>
          <w:color w:val="000000"/>
          <w:lang w:eastAsia="zh-CN"/>
        </w:rPr>
        <w:t>，则可列方程（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</w:t>
      </w:r>
    </w:p>
    <w:p w:rsidR="00B61163" w:rsidP="00A27081">
      <w:pPr>
        <w:spacing w:after="0"/>
        <w:ind w:left="150"/>
      </w:pPr>
      <w:r>
        <w:rPr>
          <w:color w:val="000000"/>
        </w:rPr>
        <w:t>A. x</w:t>
      </w:r>
      <w:r>
        <w:rPr>
          <w:color w:val="000000"/>
        </w:rPr>
        <w:t>﹣</w:t>
      </w:r>
      <w:r>
        <w:rPr>
          <w:color w:val="000000"/>
        </w:rPr>
        <w:t>1=</w:t>
      </w:r>
      <w:r>
        <w:rPr>
          <w:color w:val="000000"/>
        </w:rPr>
        <w:t>（</w:t>
      </w:r>
      <w:r>
        <w:rPr>
          <w:color w:val="000000"/>
        </w:rPr>
        <w:t>26</w:t>
      </w:r>
      <w:r>
        <w:rPr>
          <w:color w:val="000000"/>
        </w:rPr>
        <w:t>﹣</w:t>
      </w:r>
      <w:r>
        <w:rPr>
          <w:color w:val="000000"/>
        </w:rPr>
        <w:t>x</w:t>
      </w:r>
      <w:r>
        <w:rPr>
          <w:color w:val="000000"/>
        </w:rPr>
        <w:t>）</w:t>
      </w:r>
      <w:r>
        <w:rPr>
          <w:color w:val="000000"/>
        </w:rPr>
        <w:t>+2</w:t>
      </w:r>
      <w:r w:rsidR="00A27081">
        <w:rPr>
          <w:rFonts w:hint="eastAsia"/>
          <w:lang w:eastAsia="zh-CN"/>
        </w:rPr>
        <w:t xml:space="preserve">          </w:t>
      </w:r>
      <w:r w:rsidR="00A27081">
        <w:rPr>
          <w:color w:val="000000"/>
        </w:rPr>
        <w:t> </w:t>
      </w:r>
      <w:r>
        <w:rPr>
          <w:color w:val="000000"/>
        </w:rPr>
        <w:t>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x</w:t>
      </w:r>
      <w:r>
        <w:rPr>
          <w:color w:val="000000"/>
        </w:rPr>
        <w:t>﹣</w:t>
      </w:r>
      <w:r>
        <w:rPr>
          <w:color w:val="000000"/>
        </w:rPr>
        <w:t>1=</w:t>
      </w:r>
      <w:r>
        <w:rPr>
          <w:color w:val="000000"/>
        </w:rPr>
        <w:t>（</w:t>
      </w:r>
      <w:r>
        <w:rPr>
          <w:color w:val="000000"/>
        </w:rPr>
        <w:t>13</w:t>
      </w:r>
      <w:r>
        <w:rPr>
          <w:color w:val="000000"/>
        </w:rPr>
        <w:t>﹣</w:t>
      </w:r>
      <w:r>
        <w:rPr>
          <w:color w:val="000000"/>
        </w:rPr>
        <w:t>x</w:t>
      </w:r>
      <w:r>
        <w:rPr>
          <w:color w:val="000000"/>
        </w:rPr>
        <w:t>）</w:t>
      </w:r>
      <w:r>
        <w:rPr>
          <w:color w:val="000000"/>
        </w:rPr>
        <w:t>+2</w:t>
      </w:r>
      <w:r w:rsidR="00A27081">
        <w:rPr>
          <w:rFonts w:hint="eastAsia"/>
          <w:lang w:eastAsia="zh-CN"/>
        </w:rPr>
        <w:t xml:space="preserve">         </w:t>
      </w:r>
      <w:r>
        <w:rPr>
          <w:color w:val="000000"/>
        </w:rPr>
        <w:t>C. x+1=</w:t>
      </w:r>
      <w:r>
        <w:rPr>
          <w:color w:val="000000"/>
        </w:rPr>
        <w:t>（</w:t>
      </w:r>
      <w:r>
        <w:rPr>
          <w:color w:val="000000"/>
        </w:rPr>
        <w:t>26</w:t>
      </w:r>
      <w:r>
        <w:rPr>
          <w:color w:val="000000"/>
        </w:rPr>
        <w:t>﹣</w:t>
      </w:r>
      <w:r>
        <w:rPr>
          <w:color w:val="000000"/>
        </w:rPr>
        <w:t>x</w:t>
      </w:r>
      <w:r>
        <w:rPr>
          <w:color w:val="000000"/>
        </w:rPr>
        <w:t>）﹣</w:t>
      </w:r>
      <w:r>
        <w:rPr>
          <w:color w:val="000000"/>
        </w:rPr>
        <w:t>2</w:t>
      </w:r>
      <w:r w:rsidR="00A27081">
        <w:rPr>
          <w:rFonts w:hint="eastAsia"/>
          <w:lang w:eastAsia="zh-CN"/>
        </w:rPr>
        <w:t xml:space="preserve"> </w:t>
      </w:r>
      <w:r>
        <w:rPr>
          <w:color w:val="000000"/>
        </w:rPr>
        <w:t>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x+1=</w:t>
      </w:r>
      <w:r>
        <w:rPr>
          <w:color w:val="000000"/>
        </w:rPr>
        <w:t>（</w:t>
      </w:r>
      <w:r>
        <w:rPr>
          <w:color w:val="000000"/>
        </w:rPr>
        <w:t>13</w:t>
      </w:r>
      <w:r>
        <w:rPr>
          <w:color w:val="000000"/>
        </w:rPr>
        <w:t>﹣</w:t>
      </w:r>
      <w:r>
        <w:rPr>
          <w:color w:val="000000"/>
        </w:rPr>
        <w:t>x</w:t>
      </w:r>
      <w:r>
        <w:rPr>
          <w:color w:val="000000"/>
        </w:rPr>
        <w:t>）﹣</w:t>
      </w:r>
      <w:r>
        <w:rPr>
          <w:color w:val="000000"/>
        </w:rPr>
        <w:t>2</w:t>
      </w:r>
    </w:p>
    <w:p w:rsidR="00B61163" w:rsidRPr="00A27081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干墨鱼用水浸泡后，重量可增加</w:t>
      </w:r>
      <w:r>
        <w:rPr>
          <w:color w:val="000000"/>
          <w:lang w:eastAsia="zh-CN"/>
        </w:rPr>
        <w:t>210%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</w:t>
      </w:r>
      <w:r>
        <w:rPr>
          <w:color w:val="000000"/>
          <w:lang w:eastAsia="zh-CN"/>
        </w:rPr>
        <w:t>某加工单位准备为某饭店提供湿墨鱼</w:t>
      </w:r>
      <w:r>
        <w:rPr>
          <w:color w:val="000000"/>
          <w:lang w:eastAsia="zh-CN"/>
        </w:rPr>
        <w:t>160</w:t>
      </w:r>
      <w:r>
        <w:rPr>
          <w:color w:val="000000"/>
          <w:lang w:eastAsia="zh-CN"/>
        </w:rPr>
        <w:t>千克，需要多少干墨鱼做原料？用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表示干墨鱼的重量，则下列方程中正确的为（</w:t>
      </w:r>
      <w:r>
        <w:rPr>
          <w:color w:val="000000"/>
          <w:lang w:eastAsia="zh-CN"/>
        </w:rPr>
        <w:t xml:space="preserve"> </w:t>
      </w:r>
      <w:r>
        <w:rPr>
          <w:color w:val="000000"/>
          <w:lang w:eastAsia="zh-CN"/>
        </w:rPr>
        <w:t>）．</w:t>
      </w:r>
    </w:p>
    <w:p w:rsidR="00B61163">
      <w:pPr>
        <w:spacing w:after="0"/>
        <w:ind w:left="150"/>
      </w:pPr>
      <w:r>
        <w:rPr>
          <w:color w:val="000000"/>
        </w:rPr>
        <w:t>A. 2.1x=160    </w:t>
      </w:r>
      <w:r>
        <w:rPr>
          <w:color w:val="000000"/>
        </w:rPr>
        <w:t>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x+2.1x=160</w:t>
      </w:r>
      <w:r>
        <w:br/>
      </w:r>
      <w:r>
        <w:rPr>
          <w:color w:val="000000"/>
        </w:rPr>
        <w:t>C. x=2.1×60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D. x+ </w:t>
      </w:r>
      <w:r>
        <w:rPr>
          <w:noProof/>
          <w:lang w:eastAsia="zh-CN"/>
        </w:rPr>
        <w:drawing>
          <wp:inline distT="0" distB="0" distL="0" distR="0">
            <wp:extent cx="257823" cy="391516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=160</w:t>
      </w:r>
    </w:p>
    <w:p w:rsidR="00B61163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解方程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  <m:r>
              <w:rPr>
                <w:rFonts w:ascii="Cambria Math" w:hint="eastAsia"/>
                <w:lang w:eastAsia="zh-CN"/>
              </w:rPr>
              <m:t>y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1=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  <m:r>
              <w:rPr>
                <w:rFonts w:ascii="Cambria Math" w:hint="eastAsia"/>
                <w:lang w:eastAsia="zh-CN"/>
              </w:rPr>
              <m:t>y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7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时，为了去分母应将方程两边同时乘以（</w:t>
      </w:r>
      <w:r>
        <w:rPr>
          <w:color w:val="000000"/>
          <w:lang w:eastAsia="zh-CN"/>
        </w:rPr>
        <w:t xml:space="preserve">   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B61163">
      <w:pPr>
        <w:spacing w:after="0"/>
        <w:ind w:left="150"/>
      </w:pPr>
      <w:r>
        <w:rPr>
          <w:color w:val="000000"/>
        </w:rPr>
        <w:t>A. </w:t>
      </w:r>
      <m:oMath>
        <m:r>
          <w:rPr>
            <w:rFonts w:ascii="Cambria Math" w:hint="eastAsia"/>
            <w:lang w:eastAsia="zh-CN"/>
          </w:rPr>
          <m:t>12</m:t>
        </m:r>
      </m:oMath>
      <w:r>
        <w:rPr>
          <w:color w:val="000000"/>
        </w:rPr>
        <w:t>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m:oMath>
        <m:r>
          <w:rPr>
            <w:rFonts w:ascii="Cambria Math" w:hint="eastAsia"/>
            <w:lang w:eastAsia="zh-CN"/>
          </w:rPr>
          <m:t>10</m:t>
        </m:r>
      </m:oMath>
      <w:r>
        <w:rPr>
          <w:color w:val="000000"/>
        </w:rPr>
        <w:t>                                 </w:t>
      </w:r>
      <w:r>
        <w:rPr>
          <w:color w:val="000000"/>
        </w:rPr>
        <w:t>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m:oMath>
        <m:r>
          <w:rPr>
            <w:rFonts w:ascii="Cambria Math" w:hint="eastAsia"/>
            <w:lang w:eastAsia="zh-CN"/>
          </w:rPr>
          <m:t>9</m:t>
        </m:r>
      </m:oMath>
      <w:r>
        <w:rPr>
          <w:color w:val="000000"/>
        </w:rPr>
        <w:t>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m:oMath>
        <m:r>
          <w:rPr>
            <w:rFonts w:ascii="Cambria Math" w:hint="eastAsia"/>
            <w:lang w:eastAsia="zh-CN"/>
          </w:rPr>
          <m:t>4</m:t>
        </m:r>
      </m:oMath>
    </w:p>
    <w:p w:rsidR="00B61163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</w:t>
      </w:r>
    </w:p>
    <w:p w:rsidR="00B61163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已知方程（</w:t>
      </w:r>
      <w:r>
        <w:rPr>
          <w:color w:val="000000"/>
          <w:lang w:eastAsia="zh-CN"/>
        </w:rPr>
        <w:t>a-2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x</w:t>
      </w:r>
      <w:r>
        <w:rPr>
          <w:color w:val="000000"/>
          <w:vertAlign w:val="superscript"/>
          <w:lang w:eastAsia="zh-CN"/>
        </w:rPr>
        <w:t>|a|-1</w:t>
      </w:r>
      <w:r>
        <w:rPr>
          <w:color w:val="000000"/>
          <w:lang w:eastAsia="zh-CN"/>
        </w:rPr>
        <w:t>=1</w:t>
      </w:r>
      <w:r>
        <w:rPr>
          <w:color w:val="000000"/>
          <w:lang w:eastAsia="zh-CN"/>
        </w:rPr>
        <w:t>是一元一次方程，则</w:t>
      </w:r>
      <w:r>
        <w:rPr>
          <w:color w:val="000000"/>
          <w:lang w:eastAsia="zh-CN"/>
        </w:rPr>
        <w:t>a=________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x=________ 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 </w:t>
      </w:r>
    </w:p>
    <w:p w:rsidR="00B61163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明买了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本练习本，店主给他八折优惠，结果便宜</w:t>
      </w:r>
      <w:r>
        <w:rPr>
          <w:color w:val="000000"/>
          <w:lang w:eastAsia="zh-CN"/>
        </w:rPr>
        <w:t>1.6</w:t>
      </w:r>
      <w:r>
        <w:rPr>
          <w:color w:val="000000"/>
          <w:lang w:eastAsia="zh-CN"/>
        </w:rPr>
        <w:t>元，每本练习本的标价是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元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B61163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湘潭历史悠久，因盛产湘莲，被誉为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莲城</w:t>
      </w:r>
      <w:r>
        <w:rPr>
          <w:color w:val="000000"/>
          <w:lang w:eastAsia="zh-CN"/>
        </w:rPr>
        <w:t>”.</w:t>
      </w:r>
      <w:r>
        <w:rPr>
          <w:color w:val="000000"/>
          <w:lang w:eastAsia="zh-CN"/>
        </w:rPr>
        <w:t>李红买了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个湘莲，付</w:t>
      </w:r>
      <w:r>
        <w:rPr>
          <w:color w:val="000000"/>
          <w:lang w:eastAsia="zh-CN"/>
        </w:rPr>
        <w:t>50</w:t>
      </w:r>
      <w:r>
        <w:rPr>
          <w:color w:val="000000"/>
          <w:lang w:eastAsia="zh-CN"/>
        </w:rPr>
        <w:t>元，找回</w:t>
      </w:r>
      <w:r>
        <w:rPr>
          <w:color w:val="000000"/>
          <w:lang w:eastAsia="zh-CN"/>
        </w:rPr>
        <w:t>38</w:t>
      </w:r>
      <w:r>
        <w:rPr>
          <w:color w:val="000000"/>
          <w:lang w:eastAsia="zh-CN"/>
        </w:rPr>
        <w:t>元，设每个湘莲的价格为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24143" cy="143243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元，根据题意，列出方程为</w:t>
      </w:r>
      <w:r>
        <w:rPr>
          <w:color w:val="000000"/>
          <w:lang w:eastAsia="zh-CN"/>
        </w:rPr>
        <w:t xml:space="preserve">________.    </w:t>
      </w:r>
    </w:p>
    <w:p w:rsidR="00B61163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定义运算</w:t>
      </w:r>
      <w:r>
        <w:rPr>
          <w:color w:val="000000"/>
          <w:lang w:eastAsia="zh-CN"/>
        </w:rPr>
        <w:t>“☆”</w:t>
      </w:r>
      <w:r>
        <w:rPr>
          <w:color w:val="000000"/>
          <w:lang w:eastAsia="zh-CN"/>
        </w:rPr>
        <w:t>，其规则为</w:t>
      </w:r>
      <w:r>
        <w:rPr>
          <w:color w:val="000000"/>
          <w:lang w:eastAsia="zh-CN"/>
        </w:rPr>
        <w:t xml:space="preserve">a☆b=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a</m:t>
            </m:r>
            <m:r>
              <w:rPr>
                <w:rFonts w:ascii="Cambria Math" w:hint="eastAsia"/>
                <w:lang w:eastAsia="zh-CN"/>
              </w:rPr>
              <m:t>+</m:t>
            </m:r>
            <m:r>
              <w:rPr>
                <w:rFonts w:ascii="Cambria Math" w:hint="eastAsia"/>
                <w:lang w:eastAsia="zh-CN"/>
              </w:rPr>
              <m:t>b</m:t>
            </m:r>
          </m:num>
          <m:den>
            <m:r>
              <w:rPr>
                <w:rFonts w:ascii="Cambria Math" w:hint="eastAsia"/>
                <w:lang w:eastAsia="zh-CN"/>
              </w:rPr>
              <m:t>a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，则方程（</w:t>
      </w:r>
      <w:r>
        <w:rPr>
          <w:color w:val="000000"/>
          <w:lang w:eastAsia="zh-CN"/>
        </w:rPr>
        <w:t>4☆3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☆x=13</w:t>
      </w:r>
      <w:r>
        <w:rPr>
          <w:color w:val="000000"/>
          <w:lang w:eastAsia="zh-CN"/>
        </w:rPr>
        <w:t>的解为</w:t>
      </w:r>
      <w:r>
        <w:rPr>
          <w:color w:val="000000"/>
          <w:lang w:eastAsia="zh-CN"/>
        </w:rPr>
        <w:t>x=________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 </w:t>
      </w:r>
    </w:p>
    <w:p w:rsidR="00B61163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长方形的周长为</w:t>
      </w:r>
      <w:r>
        <w:rPr>
          <w:color w:val="000000"/>
          <w:lang w:eastAsia="zh-CN"/>
        </w:rPr>
        <w:t>12cm</w:t>
      </w:r>
      <w:r>
        <w:rPr>
          <w:color w:val="000000"/>
          <w:lang w:eastAsia="zh-CN"/>
        </w:rPr>
        <w:t>，长是宽的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倍，则长为</w:t>
      </w:r>
      <w:r>
        <w:rPr>
          <w:color w:val="000000"/>
          <w:lang w:eastAsia="zh-CN"/>
        </w:rPr>
        <w:t>________ cm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 </w:t>
      </w:r>
    </w:p>
    <w:p w:rsidR="00B61163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x=________</w:t>
      </w:r>
      <w:r>
        <w:rPr>
          <w:color w:val="000000"/>
          <w:lang w:eastAsia="zh-CN"/>
        </w:rPr>
        <w:t>时，代数式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5x</w:t>
      </w:r>
      <w:r>
        <w:rPr>
          <w:color w:val="000000"/>
          <w:lang w:eastAsia="zh-CN"/>
        </w:rPr>
        <w:t>的值是﹣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 </w:t>
      </w:r>
    </w:p>
    <w:p w:rsidR="00B61163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方程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</m:t>
            </m:r>
            <m:r>
              <w:rPr>
                <w:rFonts w:ascii="Cambria Math" w:hint="eastAsia"/>
                <w:lang w:eastAsia="zh-CN"/>
              </w:rPr>
              <m:t>x</m:t>
            </m:r>
            <m:r>
              <w:rPr>
                <w:rFonts w:ascii="Cambria Math" w:hint="eastAsia"/>
                <w:lang w:eastAsia="zh-CN"/>
              </w:rPr>
              <m:t>-■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  <m:r>
          <w:rPr>
            <w:rFonts w:ascii="Cambria Math" w:hint="eastAsia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x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>墨水中有一个数字被墨水盖住了，查后面的答案，知道这个方程的解是</w:t>
      </w:r>
      <w:r>
        <w:rPr>
          <w:color w:val="000000"/>
          <w:lang w:eastAsia="zh-CN"/>
        </w:rPr>
        <w:t xml:space="preserve"> x=−1 </w:t>
      </w:r>
      <w:r>
        <w:rPr>
          <w:color w:val="000000"/>
          <w:lang w:eastAsia="zh-CN"/>
        </w:rPr>
        <w:t>，那么盖住的数字是</w:t>
      </w:r>
      <w:r>
        <w:rPr>
          <w:color w:val="000000"/>
          <w:lang w:eastAsia="zh-CN"/>
        </w:rPr>
        <w:t xml:space="preserve">________    </w:t>
      </w:r>
    </w:p>
    <w:p w:rsidR="00B61163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x=________</w:t>
      </w:r>
      <w:r>
        <w:rPr>
          <w:color w:val="000000"/>
          <w:lang w:eastAsia="zh-CN"/>
        </w:rPr>
        <w:t>时，代数式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x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x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互为相反数．</w:t>
      </w:r>
      <w:r>
        <w:rPr>
          <w:color w:val="000000"/>
          <w:lang w:eastAsia="zh-CN"/>
        </w:rPr>
        <w:t xml:space="preserve">    </w:t>
      </w:r>
    </w:p>
    <w:p w:rsidR="00B61163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现规定一种新的运算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|</m:t>
        </m:r>
        <m:m>
          <m:mPr>
            <m:plcHide/>
            <m:mcs>
              <m:mc>
                <m:mcPr>
                  <m:count m:val="2"/>
                  <m:mcJc m:val="center"/>
                </m:mcPr>
              </m:mc>
            </m:mcs>
            <m:ctrlPr>
              <w:rPr>
                <w:rFonts w:ascii="Cambria Math" w:hAnsi="Cambria Math"/>
              </w:rPr>
            </m:ctrlPr>
          </m:mPr>
          <m:mr>
            <m:e>
              <m:r>
                <w:rPr>
                  <w:rFonts w:ascii="Cambria Math" w:hint="eastAsia"/>
                  <w:lang w:eastAsia="zh-CN"/>
                </w:rPr>
                <m:t>a</m:t>
              </m:r>
            </m:e>
            <m:e>
              <m:r>
                <w:rPr>
                  <w:rFonts w:ascii="Cambria Math" w:hint="eastAsia"/>
                  <w:lang w:eastAsia="zh-CN"/>
                </w:rPr>
                <m:t>b</m:t>
              </m:r>
            </m:e>
          </m:mr>
          <m:mr>
            <m:e>
              <m:r>
                <w:rPr>
                  <w:rFonts w:ascii="Cambria Math" w:hint="eastAsia"/>
                  <w:lang w:eastAsia="zh-CN"/>
                </w:rPr>
                <m:t>c</m:t>
              </m:r>
            </m:e>
            <m:e>
              <m:r>
                <w:rPr>
                  <w:rFonts w:ascii="Cambria Math" w:hint="eastAsia"/>
                  <w:lang w:eastAsia="zh-CN"/>
                </w:rPr>
                <m:t>d</m:t>
              </m:r>
            </m:e>
          </m:mr>
        </m:m>
        <m:r>
          <w:rPr>
            <w:rFonts w:ascii="Cambria Math" w:hint="eastAsia"/>
            <w:lang w:eastAsia="zh-CN"/>
          </w:rPr>
          <m:t>|</m:t>
        </m:r>
      </m:oMath>
      <w:r>
        <w:rPr>
          <w:color w:val="000000"/>
          <w:lang w:eastAsia="zh-CN"/>
        </w:rPr>
        <w:t xml:space="preserve"> =ad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，那么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|</m:t>
        </m:r>
        <m:m>
          <m:mPr>
            <m:plcHide/>
            <m:mcs>
              <m:mc>
                <m:mcPr>
                  <m:count m:val="2"/>
                  <m:mcJc m:val="center"/>
                </m:mcPr>
              </m:mc>
            </m:mcs>
            <m:ctrlPr>
              <w:rPr>
                <w:rFonts w:ascii="Cambria Math" w:hAnsi="Cambria Math"/>
              </w:rPr>
            </m:ctrlPr>
          </m:mPr>
          <m:mr>
            <m:e>
              <m:r>
                <w:rPr>
                  <w:rFonts w:ascii="Cambria Math" w:hint="eastAsia"/>
                  <w:lang w:eastAsia="zh-CN"/>
                </w:rPr>
                <m:t>2</m:t>
              </m:r>
            </m:e>
            <m:e>
              <m:r>
                <w:rPr>
                  <w:rFonts w:ascii="Cambria Math" w:hint="eastAsia"/>
                  <w:lang w:eastAsia="zh-CN"/>
                </w:rPr>
                <m:t>3</m:t>
              </m:r>
            </m:e>
          </m:mr>
          <m:mr>
            <m:e>
              <m:r>
                <w:rPr>
                  <w:rFonts w:ascii="Cambria Math" w:hint="eastAsia"/>
                  <w:lang w:eastAsia="zh-CN"/>
                </w:rPr>
                <m:t>2</m:t>
              </m:r>
              <m:r>
                <w:rPr>
                  <w:rFonts w:ascii="Cambria Math" w:hint="eastAsia"/>
                  <w:lang w:eastAsia="zh-CN"/>
                </w:rPr>
                <m:t>-</m:t>
              </m:r>
              <m:r>
                <w:rPr>
                  <w:rFonts w:ascii="Cambria Math" w:hint="eastAsia"/>
                  <w:lang w:eastAsia="zh-CN"/>
                </w:rPr>
                <m:t>x</m:t>
              </m:r>
            </m:e>
            <m:e>
              <m:r>
                <w:rPr>
                  <w:rFonts w:ascii="Cambria Math" w:hint="eastAsia"/>
                  <w:lang w:eastAsia="zh-CN"/>
                </w:rPr>
                <m:t>4</m:t>
              </m:r>
            </m:e>
          </m:mr>
        </m:m>
        <m:r>
          <w:rPr>
            <w:rFonts w:ascii="Cambria Math" w:hint="eastAsia"/>
            <w:lang w:eastAsia="zh-CN"/>
          </w:rPr>
          <m:t>|</m:t>
        </m:r>
      </m:oMath>
      <w:r>
        <w:rPr>
          <w:color w:val="000000"/>
          <w:lang w:eastAsia="zh-CN"/>
        </w:rPr>
        <w:t xml:space="preserve"> =9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x=________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 </w:t>
      </w:r>
    </w:p>
    <w:p w:rsidR="00B61163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某商品的进价是</w:t>
      </w:r>
      <w:r>
        <w:rPr>
          <w:color w:val="000000"/>
          <w:lang w:eastAsia="zh-CN"/>
        </w:rPr>
        <w:t>200</w:t>
      </w:r>
      <w:r>
        <w:rPr>
          <w:color w:val="000000"/>
          <w:lang w:eastAsia="zh-CN"/>
        </w:rPr>
        <w:t>元，标价</w:t>
      </w:r>
      <w:r>
        <w:rPr>
          <w:color w:val="000000"/>
          <w:lang w:eastAsia="zh-CN"/>
        </w:rPr>
        <w:t>300</w:t>
      </w:r>
      <w:r>
        <w:rPr>
          <w:color w:val="000000"/>
          <w:lang w:eastAsia="zh-CN"/>
        </w:rPr>
        <w:t>元出售，商店要求利润不低于</w:t>
      </w:r>
      <w:r>
        <w:rPr>
          <w:color w:val="000000"/>
          <w:lang w:eastAsia="zh-CN"/>
        </w:rPr>
        <w:t>5%</w:t>
      </w:r>
      <w:r>
        <w:rPr>
          <w:color w:val="000000"/>
          <w:lang w:eastAsia="zh-CN"/>
        </w:rPr>
        <w:t>，售货员最低可以打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折出售此商品．</w:t>
      </w:r>
    </w:p>
    <w:p w:rsidR="00B61163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三、计算题</w:t>
      </w:r>
    </w:p>
    <w:p w:rsidR="00A27081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21.</w:t>
      </w:r>
      <w:r>
        <w:rPr>
          <w:color w:val="000000"/>
        </w:rPr>
        <w:t>解方程：</w:t>
      </w:r>
      <w:r>
        <w:br/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0.1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0.2</m:t>
            </m:r>
            <m:r>
              <w:rPr>
                <w:rFonts w:ascii="Cambria Math" w:hint="eastAsia"/>
                <w:lang w:eastAsia="zh-CN"/>
              </w:rPr>
              <m:t>x</m:t>
            </m:r>
          </m:num>
          <m:den>
            <m:r>
              <w:rPr>
                <w:rFonts w:ascii="Cambria Math" w:hint="eastAsia"/>
                <w:lang w:eastAsia="zh-CN"/>
              </w:rPr>
              <m:t>0.3</m:t>
            </m:r>
          </m:den>
        </m:f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1=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0.7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x</m:t>
            </m:r>
          </m:num>
          <m:den>
            <m:r>
              <w:rPr>
                <w:rFonts w:ascii="Cambria Math" w:hint="eastAsia"/>
                <w:lang w:eastAsia="zh-CN"/>
              </w:rPr>
              <m:t>0.4</m:t>
            </m:r>
          </m:den>
        </m:f>
      </m:oMath>
      <w:r>
        <w:br/>
      </w:r>
    </w:p>
    <w:p w:rsidR="00A27081">
      <w:pPr>
        <w:spacing w:after="0"/>
        <w:rPr>
          <w:rFonts w:hint="eastAsia"/>
          <w:color w:val="000000"/>
          <w:lang w:eastAsia="zh-CN"/>
        </w:rPr>
      </w:pPr>
    </w:p>
    <w:p w:rsidR="00B61163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3x</w:t>
      </w:r>
      <w:r>
        <w:rPr>
          <w:color w:val="000000"/>
        </w:rPr>
        <w:t>﹣</w:t>
      </w:r>
      <w:r>
        <w:rPr>
          <w:color w:val="000000"/>
        </w:rPr>
        <w:t>7</w:t>
      </w:r>
      <w:r>
        <w:rPr>
          <w:color w:val="000000"/>
        </w:rPr>
        <w:t>（</w:t>
      </w:r>
      <w:r>
        <w:rPr>
          <w:color w:val="000000"/>
        </w:rPr>
        <w:t>x</w:t>
      </w:r>
      <w:r>
        <w:rPr>
          <w:color w:val="000000"/>
        </w:rPr>
        <w:t>﹣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=3+2</w:t>
      </w:r>
      <w:r>
        <w:rPr>
          <w:color w:val="000000"/>
        </w:rPr>
        <w:t>（</w:t>
      </w:r>
      <w:r>
        <w:rPr>
          <w:color w:val="000000"/>
        </w:rPr>
        <w:t>x+3</w:t>
      </w:r>
      <w:r>
        <w:rPr>
          <w:color w:val="000000"/>
        </w:rPr>
        <w:t>）</w:t>
      </w:r>
      <w:r>
        <w:rPr>
          <w:color w:val="000000"/>
        </w:rPr>
        <w:t xml:space="preserve">    </w:t>
      </w:r>
    </w:p>
    <w:p w:rsidR="00B61163">
      <w:pPr>
        <w:spacing w:after="0"/>
      </w:pPr>
      <w:r>
        <w:rPr>
          <w:color w:val="000000"/>
        </w:rPr>
        <w:t>22.</w:t>
      </w:r>
      <w:r>
        <w:rPr>
          <w:color w:val="000000"/>
        </w:rPr>
        <w:t>如</w:t>
      </w:r>
      <w:r>
        <w:rPr>
          <w:color w:val="000000"/>
        </w:rPr>
        <w:t>果方程</w:t>
      </w:r>
      <w:r>
        <w:rPr>
          <w:color w:val="000000"/>
        </w:rPr>
        <w:t>3(x−1)−2(x+1)=−3</w:t>
      </w:r>
      <w:r>
        <w:rPr>
          <w:color w:val="000000"/>
        </w:rPr>
        <w:t>和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</m:t>
            </m:r>
            <m:r>
              <w:rPr>
                <w:rFonts w:ascii="Cambria Math" w:hint="eastAsia"/>
                <w:lang w:eastAsia="zh-CN"/>
              </w:rPr>
              <m:t>x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  <m:r>
          <w:rPr>
            <w:rFonts w:ascii="Cambria Math" w:hint="eastAsia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x</m:t>
            </m:r>
            <m:r>
              <w:rPr>
                <w:rFonts w:ascii="Cambria Math" w:hint="eastAsia"/>
                <w:lang w:eastAsia="zh-CN"/>
              </w:rPr>
              <m:t>+</m:t>
            </m:r>
            <m:r>
              <w:rPr>
                <w:rFonts w:ascii="Cambria Math" w:hint="eastAsia"/>
                <w:lang w:eastAsia="zh-CN"/>
              </w:rPr>
              <m:t>a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=1</m:t>
        </m:r>
      </m:oMath>
      <w:r>
        <w:rPr>
          <w:color w:val="000000"/>
        </w:rPr>
        <w:t xml:space="preserve"> </w:t>
      </w:r>
      <w:r>
        <w:rPr>
          <w:color w:val="000000"/>
        </w:rPr>
        <w:t>的解相同，求出</w:t>
      </w:r>
      <w:r>
        <w:rPr>
          <w:color w:val="000000"/>
        </w:rPr>
        <w:t>a</w:t>
      </w:r>
      <w:r>
        <w:rPr>
          <w:color w:val="000000"/>
        </w:rPr>
        <w:t>的值．</w:t>
      </w:r>
      <w:r>
        <w:rPr>
          <w:color w:val="000000"/>
        </w:rPr>
        <w:t xml:space="preserve">    </w:t>
      </w:r>
    </w:p>
    <w:p w:rsidR="00A27081">
      <w:pPr>
        <w:rPr>
          <w:rFonts w:hint="eastAsia"/>
          <w:b/>
          <w:bCs/>
          <w:sz w:val="24"/>
          <w:szCs w:val="24"/>
          <w:lang w:eastAsia="zh-CN"/>
        </w:rPr>
      </w:pPr>
    </w:p>
    <w:p w:rsidR="00A27081">
      <w:pPr>
        <w:rPr>
          <w:rFonts w:hint="eastAsia"/>
          <w:b/>
          <w:bCs/>
          <w:sz w:val="24"/>
          <w:szCs w:val="24"/>
          <w:lang w:eastAsia="zh-CN"/>
        </w:rPr>
      </w:pPr>
    </w:p>
    <w:p w:rsidR="00A27081">
      <w:pPr>
        <w:rPr>
          <w:rFonts w:hint="eastAsia"/>
          <w:b/>
          <w:bCs/>
          <w:sz w:val="24"/>
          <w:szCs w:val="24"/>
          <w:lang w:eastAsia="zh-CN"/>
        </w:rPr>
      </w:pPr>
    </w:p>
    <w:p w:rsidR="00A27081">
      <w:pPr>
        <w:rPr>
          <w:rFonts w:hint="eastAsia"/>
          <w:b/>
          <w:bCs/>
          <w:sz w:val="24"/>
          <w:szCs w:val="24"/>
          <w:lang w:eastAsia="zh-CN"/>
        </w:rPr>
      </w:pPr>
    </w:p>
    <w:p w:rsidR="00B61163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四、解答题（共</w:t>
      </w:r>
      <w:r>
        <w:rPr>
          <w:b/>
          <w:bCs/>
          <w:sz w:val="24"/>
          <w:szCs w:val="24"/>
          <w:lang w:eastAsia="zh-CN"/>
        </w:rPr>
        <w:t>5</w:t>
      </w:r>
      <w:r>
        <w:rPr>
          <w:b/>
          <w:bCs/>
          <w:sz w:val="24"/>
          <w:szCs w:val="24"/>
          <w:lang w:eastAsia="zh-CN"/>
        </w:rPr>
        <w:t>题；共</w:t>
      </w:r>
      <w:r>
        <w:rPr>
          <w:b/>
          <w:bCs/>
          <w:sz w:val="24"/>
          <w:szCs w:val="24"/>
          <w:lang w:eastAsia="zh-CN"/>
        </w:rPr>
        <w:t>25</w:t>
      </w:r>
      <w:r>
        <w:rPr>
          <w:b/>
          <w:bCs/>
          <w:sz w:val="24"/>
          <w:szCs w:val="24"/>
          <w:lang w:eastAsia="zh-CN"/>
        </w:rPr>
        <w:t>分）</w:t>
      </w:r>
    </w:p>
    <w:p w:rsidR="00B61163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一架飞机在两城之间飞行，风速为</w:t>
      </w:r>
      <w:r>
        <w:rPr>
          <w:color w:val="000000"/>
          <w:lang w:eastAsia="zh-CN"/>
        </w:rPr>
        <w:t>24</w:t>
      </w:r>
      <w:r>
        <w:rPr>
          <w:color w:val="000000"/>
          <w:lang w:eastAsia="zh-CN"/>
        </w:rPr>
        <w:t>千米</w:t>
      </w:r>
      <w:r>
        <w:rPr>
          <w:color w:val="000000"/>
          <w:lang w:eastAsia="zh-CN"/>
        </w:rPr>
        <w:t xml:space="preserve"> /</w:t>
      </w:r>
      <w:r>
        <w:rPr>
          <w:color w:val="000000"/>
          <w:lang w:eastAsia="zh-CN"/>
        </w:rPr>
        <w:t>小时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，顺风飞行需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小时</w:t>
      </w:r>
      <w:r>
        <w:rPr>
          <w:color w:val="000000"/>
          <w:lang w:eastAsia="zh-CN"/>
        </w:rPr>
        <w:t>50</w:t>
      </w:r>
      <w:r>
        <w:rPr>
          <w:color w:val="000000"/>
          <w:lang w:eastAsia="zh-CN"/>
        </w:rPr>
        <w:t>分，逆风飞行需要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小时。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）求无风时飞机的飞行速度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）求两城之间的距离。</w:t>
      </w:r>
      <w:r>
        <w:rPr>
          <w:color w:val="000000"/>
          <w:lang w:eastAsia="zh-CN"/>
        </w:rPr>
        <w:t xml:space="preserve">    </w:t>
      </w:r>
    </w:p>
    <w:p w:rsidR="00B61163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某儿童服装店欲购进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两种型号的儿童服装；经调查：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型号童装的进货单价是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型号童装的进货单价的两倍，购进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型号童装</w:t>
      </w:r>
      <w:r>
        <w:rPr>
          <w:color w:val="000000"/>
          <w:lang w:eastAsia="zh-CN"/>
        </w:rPr>
        <w:t>60</w:t>
      </w:r>
      <w:r>
        <w:rPr>
          <w:color w:val="000000"/>
          <w:lang w:eastAsia="zh-CN"/>
        </w:rPr>
        <w:t>件和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型号童装</w:t>
      </w:r>
      <w:r>
        <w:rPr>
          <w:color w:val="000000"/>
          <w:lang w:eastAsia="zh-CN"/>
        </w:rPr>
        <w:t>40</w:t>
      </w:r>
      <w:r>
        <w:rPr>
          <w:color w:val="000000"/>
          <w:lang w:eastAsia="zh-CN"/>
        </w:rPr>
        <w:t>件共用去</w:t>
      </w:r>
      <w:r>
        <w:rPr>
          <w:color w:val="000000"/>
          <w:lang w:eastAsia="zh-CN"/>
        </w:rPr>
        <w:t>2100</w:t>
      </w:r>
      <w:r>
        <w:rPr>
          <w:color w:val="000000"/>
          <w:lang w:eastAsia="zh-CN"/>
        </w:rPr>
        <w:t>元．</w:t>
      </w:r>
      <w:r>
        <w:rPr>
          <w:lang w:eastAsia="zh-CN"/>
        </w:rPr>
        <w:br/>
      </w:r>
      <w:r>
        <w:rPr>
          <w:color w:val="000000"/>
          <w:lang w:eastAsia="zh-CN"/>
        </w:rPr>
        <w:t>求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两种型号童装的进货单价各是多少元？</w:t>
      </w:r>
      <w:r>
        <w:rPr>
          <w:color w:val="000000"/>
          <w:lang w:eastAsia="zh-CN"/>
        </w:rPr>
        <w:t xml:space="preserve">    </w:t>
      </w:r>
    </w:p>
    <w:p w:rsidR="00A27081">
      <w:pPr>
        <w:spacing w:after="0"/>
        <w:rPr>
          <w:rFonts w:hint="eastAsia"/>
          <w:color w:val="000000"/>
          <w:lang w:eastAsia="zh-CN"/>
        </w:rPr>
      </w:pPr>
    </w:p>
    <w:p w:rsidR="00A27081">
      <w:pPr>
        <w:spacing w:after="0"/>
        <w:rPr>
          <w:rFonts w:hint="eastAsia"/>
          <w:color w:val="000000"/>
          <w:lang w:eastAsia="zh-CN"/>
        </w:rPr>
      </w:pPr>
    </w:p>
    <w:p w:rsidR="00A27081">
      <w:pPr>
        <w:spacing w:after="0"/>
        <w:rPr>
          <w:rFonts w:hint="eastAsia"/>
          <w:color w:val="000000"/>
          <w:lang w:eastAsia="zh-CN"/>
        </w:rPr>
      </w:pPr>
    </w:p>
    <w:p w:rsidR="00A27081">
      <w:pPr>
        <w:spacing w:after="0"/>
        <w:rPr>
          <w:rFonts w:hint="eastAsia"/>
          <w:color w:val="000000"/>
          <w:lang w:eastAsia="zh-CN"/>
        </w:rPr>
      </w:pPr>
    </w:p>
    <w:p w:rsidR="00B61163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某工人原计划</w:t>
      </w:r>
      <w:r>
        <w:rPr>
          <w:color w:val="000000"/>
          <w:lang w:eastAsia="zh-CN"/>
        </w:rPr>
        <w:t>13</w:t>
      </w:r>
      <w:r>
        <w:rPr>
          <w:color w:val="000000"/>
          <w:lang w:eastAsia="zh-CN"/>
        </w:rPr>
        <w:t>小时生产一批零件，后因每小时多生产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件，用</w:t>
      </w:r>
      <w:r>
        <w:rPr>
          <w:color w:val="000000"/>
          <w:lang w:eastAsia="zh-CN"/>
        </w:rPr>
        <w:t>12</w:t>
      </w:r>
      <w:r>
        <w:rPr>
          <w:color w:val="000000"/>
          <w:lang w:eastAsia="zh-CN"/>
        </w:rPr>
        <w:t>小时不但完成了任务，而且比原计划多生产了</w:t>
      </w:r>
      <w:r>
        <w:rPr>
          <w:color w:val="000000"/>
          <w:lang w:eastAsia="zh-CN"/>
        </w:rPr>
        <w:t>60</w:t>
      </w:r>
      <w:r>
        <w:rPr>
          <w:color w:val="000000"/>
          <w:lang w:eastAsia="zh-CN"/>
        </w:rPr>
        <w:t>件，问原计划生产多少零件？</w:t>
      </w:r>
      <w:r>
        <w:rPr>
          <w:color w:val="000000"/>
          <w:lang w:eastAsia="zh-CN"/>
        </w:rPr>
        <w:t xml:space="preserve">    </w:t>
      </w:r>
    </w:p>
    <w:p w:rsidR="00A27081">
      <w:pPr>
        <w:spacing w:after="0"/>
        <w:rPr>
          <w:rFonts w:hint="eastAsia"/>
          <w:color w:val="000000"/>
          <w:lang w:eastAsia="zh-CN"/>
        </w:rPr>
      </w:pPr>
    </w:p>
    <w:p w:rsidR="00A27081">
      <w:pPr>
        <w:spacing w:after="0"/>
        <w:rPr>
          <w:rFonts w:hint="eastAsia"/>
          <w:color w:val="000000"/>
          <w:lang w:eastAsia="zh-CN"/>
        </w:rPr>
      </w:pPr>
    </w:p>
    <w:p w:rsidR="00A27081">
      <w:pPr>
        <w:spacing w:after="0"/>
        <w:rPr>
          <w:rFonts w:hint="eastAsia"/>
          <w:color w:val="000000"/>
          <w:lang w:eastAsia="zh-CN"/>
        </w:rPr>
      </w:pPr>
    </w:p>
    <w:p w:rsidR="00B61163">
      <w:pPr>
        <w:spacing w:after="0"/>
        <w:rPr>
          <w:lang w:eastAsia="zh-CN"/>
        </w:rPr>
      </w:pPr>
      <w:r>
        <w:rPr>
          <w:color w:val="000000"/>
          <w:lang w:eastAsia="zh-CN"/>
        </w:rPr>
        <w:t>26.8</w:t>
      </w:r>
      <w:r>
        <w:rPr>
          <w:color w:val="000000"/>
          <w:lang w:eastAsia="zh-CN"/>
        </w:rPr>
        <w:t>人分别乘两辆小汽车赶往火车站，其中一辆小汽车在距离火车站</w:t>
      </w:r>
      <w:r>
        <w:rPr>
          <w:color w:val="000000"/>
          <w:lang w:eastAsia="zh-CN"/>
        </w:rPr>
        <w:t>15</w:t>
      </w:r>
      <w:r>
        <w:rPr>
          <w:color w:val="000000"/>
          <w:lang w:eastAsia="zh-CN"/>
        </w:rPr>
        <w:t>千米的地方出了故障，此时离火车停止检票时间还有</w:t>
      </w:r>
      <w:r>
        <w:rPr>
          <w:color w:val="000000"/>
          <w:lang w:eastAsia="zh-CN"/>
        </w:rPr>
        <w:t>42</w:t>
      </w:r>
      <w:r>
        <w:rPr>
          <w:color w:val="000000"/>
          <w:lang w:eastAsia="zh-CN"/>
        </w:rPr>
        <w:t>分钟．这时唯一可以利用的交通工具只有一辆小汽车，连司机在内限乘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人．这辆小汽车的平均速度为</w:t>
      </w:r>
      <w:r>
        <w:rPr>
          <w:color w:val="000000"/>
          <w:lang w:eastAsia="zh-CN"/>
        </w:rPr>
        <w:t>60</w:t>
      </w:r>
      <w:r>
        <w:rPr>
          <w:color w:val="000000"/>
          <w:lang w:eastAsia="zh-CN"/>
        </w:rPr>
        <w:t>千米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时，人行走的速度为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千米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时．这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人能赶上火车吗？若能，请说明理由．</w:t>
      </w:r>
      <w:r>
        <w:rPr>
          <w:color w:val="000000"/>
          <w:lang w:eastAsia="zh-CN"/>
        </w:rPr>
        <w:t xml:space="preserve">    </w:t>
      </w:r>
    </w:p>
    <w:p w:rsidR="00A27081">
      <w:pPr>
        <w:spacing w:after="0"/>
        <w:rPr>
          <w:rFonts w:hint="eastAsia"/>
          <w:color w:val="000000"/>
          <w:lang w:eastAsia="zh-CN"/>
        </w:rPr>
      </w:pPr>
    </w:p>
    <w:p w:rsidR="00A27081">
      <w:pPr>
        <w:spacing w:after="0"/>
        <w:rPr>
          <w:rFonts w:hint="eastAsia"/>
          <w:color w:val="000000"/>
          <w:lang w:eastAsia="zh-CN"/>
        </w:rPr>
      </w:pPr>
    </w:p>
    <w:p w:rsidR="00A27081">
      <w:pPr>
        <w:spacing w:after="0"/>
        <w:rPr>
          <w:rFonts w:hint="eastAsia"/>
          <w:color w:val="000000"/>
          <w:lang w:eastAsia="zh-CN"/>
        </w:rPr>
      </w:pPr>
    </w:p>
    <w:p w:rsidR="00A27081">
      <w:pPr>
        <w:spacing w:after="0"/>
        <w:rPr>
          <w:rFonts w:hint="eastAsia"/>
          <w:color w:val="000000"/>
          <w:lang w:eastAsia="zh-CN"/>
        </w:rPr>
      </w:pPr>
    </w:p>
    <w:p w:rsidR="00A27081">
      <w:pPr>
        <w:spacing w:after="0"/>
        <w:rPr>
          <w:rFonts w:hint="eastAsia"/>
          <w:color w:val="000000"/>
          <w:lang w:eastAsia="zh-CN"/>
        </w:rPr>
      </w:pPr>
    </w:p>
    <w:p w:rsidR="00A27081">
      <w:pPr>
        <w:spacing w:after="0"/>
        <w:rPr>
          <w:rFonts w:hint="eastAsia"/>
          <w:color w:val="000000"/>
          <w:lang w:eastAsia="zh-CN"/>
        </w:rPr>
      </w:pPr>
    </w:p>
    <w:p w:rsidR="00A27081">
      <w:pPr>
        <w:spacing w:after="0"/>
        <w:rPr>
          <w:rFonts w:hint="eastAsia"/>
          <w:color w:val="000000"/>
          <w:lang w:eastAsia="zh-CN"/>
        </w:rPr>
      </w:pPr>
    </w:p>
    <w:p w:rsidR="00A27081">
      <w:pPr>
        <w:spacing w:after="0"/>
        <w:rPr>
          <w:rFonts w:hint="eastAsia"/>
          <w:color w:val="000000"/>
          <w:lang w:eastAsia="zh-CN"/>
        </w:rPr>
      </w:pPr>
    </w:p>
    <w:p w:rsidR="00B61163">
      <w:pPr>
        <w:spacing w:after="0"/>
        <w:rPr>
          <w:lang w:eastAsia="zh-CN"/>
        </w:rPr>
      </w:pPr>
      <w:r>
        <w:rPr>
          <w:color w:val="000000"/>
          <w:lang w:eastAsia="zh-CN"/>
        </w:rPr>
        <w:t>27.A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两地相距</w:t>
      </w:r>
      <w:r>
        <w:rPr>
          <w:color w:val="000000"/>
          <w:lang w:eastAsia="zh-CN"/>
        </w:rPr>
        <w:t>216</w:t>
      </w:r>
      <w:r>
        <w:rPr>
          <w:color w:val="000000"/>
          <w:lang w:eastAsia="zh-CN"/>
        </w:rPr>
        <w:t>千米，甲、乙分别在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两地，</w:t>
      </w:r>
      <w:r>
        <w:rPr>
          <w:color w:val="000000"/>
          <w:lang w:eastAsia="zh-CN"/>
        </w:rPr>
        <w:t>若甲骑车的速度为</w:t>
      </w:r>
      <w:r>
        <w:rPr>
          <w:color w:val="000000"/>
          <w:lang w:eastAsia="zh-CN"/>
        </w:rPr>
        <w:t>15</w:t>
      </w:r>
      <w:r>
        <w:rPr>
          <w:color w:val="000000"/>
          <w:lang w:eastAsia="zh-CN"/>
        </w:rPr>
        <w:t>千米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时，乙骑车的速度为</w:t>
      </w:r>
      <w:r>
        <w:rPr>
          <w:color w:val="000000"/>
          <w:lang w:eastAsia="zh-CN"/>
        </w:rPr>
        <w:t>12</w:t>
      </w:r>
      <w:r>
        <w:rPr>
          <w:color w:val="000000"/>
          <w:lang w:eastAsia="zh-CN"/>
        </w:rPr>
        <w:t>千米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时。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）甲、乙同时出发，背向而行，问几小时后他们相距</w:t>
      </w:r>
      <w:r>
        <w:rPr>
          <w:color w:val="000000"/>
          <w:lang w:eastAsia="zh-CN"/>
        </w:rPr>
        <w:t>351</w:t>
      </w:r>
      <w:r>
        <w:rPr>
          <w:color w:val="000000"/>
          <w:lang w:eastAsia="zh-CN"/>
        </w:rPr>
        <w:t>千米？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）甲、乙相向而行，甲出发三小时后乙才出发，问乙出发几小时后两人相遇？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）甲、乙相向而行，要使他们相遇于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的中点，乙要比甲先出发几小时？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）甲、乙同时出发，相向而行，甲到达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处，乙到达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处都分别立即返回，几小时后相遇？相遇地点距离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有多远？</w:t>
      </w:r>
      <w:r>
        <w:rPr>
          <w:color w:val="000000"/>
          <w:lang w:eastAsia="zh-CN"/>
        </w:rPr>
        <w:t xml:space="preserve">    </w:t>
      </w:r>
    </w:p>
    <w:p w:rsidR="00A27081" w:rsidP="00A27081">
      <w:pPr>
        <w:rPr>
          <w:lang w:eastAsia="zh-CN"/>
        </w:rPr>
      </w:pPr>
      <w:bookmarkStart w:id="0" w:name="_GoBack"/>
      <w:bookmarkEnd w:id="0"/>
    </w:p>
    <w:p w:rsidR="00B61163">
      <w:pPr>
        <w:rPr>
          <w:lang w:eastAsia="zh-CN"/>
        </w:rPr>
      </w:pPr>
    </w:p>
    <w:sectPr>
      <w:headerReference w:type="even" r:id="rId21"/>
      <w:headerReference w:type="default" r:id="rId22"/>
      <w:footerReference w:type="default" r:id="rId23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华文新魏">
    <w:altName w:val="宋体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61163">
    <w:pPr>
      <w:pStyle w:val="2"/>
      <w:tabs>
        <w:tab w:val="right" w:pos="9639"/>
      </w:tabs>
      <w:rPr>
        <w:rFonts w:ascii="微软雅黑" w:eastAsia="微软雅黑" w:hAnsi="微软雅黑" w:cs="微软雅黑"/>
        <w:b/>
        <w:bCs/>
        <w:sz w:val="18"/>
        <w:szCs w:val="18"/>
      </w:rPr>
    </w:pPr>
    <w:r>
      <w:rPr>
        <w:noProof/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030" o:spid="_x0000_s2053" type="#_x0000_t202" style="height:20pt;margin-left:398.4pt;margin-top:-1.5pt;mso-height-percent:0;mso-height-relative:page;mso-position-horizontal-relative:margin;mso-width-percent:0;mso-width-relative:page;mso-wrap-distance-bottom:0;mso-wrap-distance-left:9pt;mso-wrap-distance-right:9pt;mso-wrap-distance-top:0;mso-wrap-style:none;position:absolute;v-text-anchor:top;visibility:visible;width:67.65pt;z-index:251663360" filled="f" stroked="f">
          <v:textbox style="mso-fit-shape-to-text:t" inset="0,0,0,0">
            <w:txbxContent>
              <w:p w:rsidR="00B61163">
                <w:pPr>
                  <w:snapToGrid w:val="0"/>
                  <w:rPr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>第</w:t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 w:rsidR="00A27081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t>页</w:t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t>共</w:t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 w:rsidR="00A27081">
                  <w:rPr>
                    <w:noProof/>
                    <w:sz w:val="18"/>
                    <w:lang w:eastAsia="zh-CN"/>
                  </w:rPr>
                  <w:t>3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t>页</w:t>
                </w:r>
              </w:p>
            </w:txbxContent>
          </v:textbox>
          <w10:wrap anchorx="margin"/>
        </v:shape>
      </w:pict>
    </w:r>
    <w:r w:rsidR="00A10F3E">
      <w:rPr>
        <w:rFonts w:ascii="微软雅黑" w:eastAsia="微软雅黑" w:hAnsi="微软雅黑" w:cs="微软雅黑" w:hint="eastAsia"/>
        <w:sz w:val="18"/>
        <w:szCs w:val="18"/>
      </w:rPr>
      <w:t xml:space="preserve">                        </w:t>
    </w:r>
    <w:r w:rsidR="00A10F3E">
      <w:rPr>
        <w:rFonts w:ascii="微软雅黑" w:eastAsia="微软雅黑" w:hAnsi="微软雅黑" w:cs="微软雅黑" w:hint="eastAsia"/>
        <w:sz w:val="18"/>
        <w:szCs w:val="18"/>
      </w:rPr>
      <w:t xml:space="preserve">              </w:t>
    </w:r>
    <w:r w:rsidR="00A10F3E">
      <w:rPr>
        <w:rFonts w:ascii="微软雅黑" w:eastAsia="微软雅黑" w:hAnsi="微软雅黑" w:cs="微软雅黑" w:hint="eastAsia"/>
        <w:b/>
        <w:bCs/>
        <w:sz w:val="18"/>
        <w:szCs w:val="18"/>
      </w:rPr>
      <w:t xml:space="preserve">       </w:t>
    </w:r>
  </w:p>
  <w:p w:rsidR="00B61163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61163">
    <w:pPr>
      <w:pStyle w:val="Header"/>
      <w:pBdr>
        <w:bottom w:val="nil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5080" t="6350" r="12065" b="12700"/>
              <wp:wrapNone/>
              <wp:docPr id="3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7" o:spid="_x0000_s2049" style="height:57pt;margin-left:1056.4pt;margin-top:-43pt;mso-height-percent:0;mso-height-relative:page;mso-width-percent:0;mso-width-relative:page;mso-wrap-distance-bottom:0;mso-wrap-distance-left:9pt;mso-wrap-distance-right:9pt;mso-wrap-distance-top:0;mso-wrap-style:square;position:absolute;v-text-anchor:top;visibility:visible;width:42.15pt;z-index:251659264" fillcolor="gray"/>
          </w:pict>
        </mc:Fallback>
      </mc:AlternateConten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height:843pt;margin-left:1098.55pt;margin-top:-43pt;mso-height-percent:0;mso-height-relative:page;mso-width-percent:0;mso-width-relative:page;mso-wrap-distance-bottom:0;mso-wrap-distance-left:9pt;mso-wrap-distance-right:9pt;mso-wrap-distance-top:0;mso-wrap-style:square;position:absolute;v-text-anchor:middle;visibility:visible;width:31.6pt;z-index:251660288">
          <v:textbox style="layout-flow:vertical;mso-layout-flow-alt:bottom-to-top">
            <w:txbxContent>
              <w:p w:rsidR="00B61163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rPr>
        <w:noProof/>
      </w:rPr>
      <w:pict>
        <v:shape id="Quad Arrow 3" o:spid="_x0000_s2051" type="#_x0000_t202" style="height:843pt;margin-left:1056.4pt;margin-top:-43pt;mso-height-percent:0;mso-height-relative:page;mso-width-percent:0;mso-width-relative:page;mso-wrap-distance-bottom:0;mso-wrap-distance-left:9pt;mso-wrap-distance-right:9pt;mso-wrap-distance-top:0;mso-wrap-style:square;position:absolute;v-text-anchor:middle;visibility:visible;width:42.15pt;z-index:251661312" fillcolor="#d8d8d8">
          <v:textbox style="layout-flow:vertical;mso-layout-flow-alt:bottom-to-top">
            <w:txbxContent>
              <w:p w:rsidR="00B61163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rPr>
        <w:noProof/>
      </w:rPr>
      <w:pict>
        <v:shape id="Quad Arrow 5" o:spid="_x0000_s2052" type="#_x0000_t202" style="height:843pt;margin-left:1025.45pt;margin-top:-43pt;mso-height-percent:0;mso-height-relative:page;mso-width-percent:0;mso-width-relative:page;mso-wrap-distance-bottom:0;mso-wrap-distance-left:9pt;mso-wrap-distance-right:9pt;mso-wrap-distance-top:0;mso-wrap-style:square;position:absolute;v-text-anchor:middle;visibility:visible;width:30.95pt;z-index:251662336">
          <v:textbox style="layout-flow:vertical;mso-layout-flow-alt:bottom-to-top">
            <w:txbxContent>
              <w:p w:rsidR="00B61163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61163">
    <w:pPr>
      <w:pStyle w:val="Header"/>
      <w:jc w:val="left"/>
      <w:rPr>
        <w:rFonts w:ascii="华文新魏" w:eastAsia="华文新魏"/>
        <w:b/>
        <w:bCs/>
        <w:sz w:val="24"/>
        <w:szCs w:val="24"/>
      </w:rPr>
    </w:pPr>
    <w:r>
      <w:rPr>
        <w:rFonts w:hint="eastAsia"/>
      </w:rPr>
      <w:t xml:space="preserve"> </w:t>
    </w:r>
    <w:r>
      <w:rPr>
        <w:rFonts w:hint="eastAsia"/>
      </w:rPr>
      <w:t xml:space="preserve">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8F6D87"/>
    <w:multiLevelType w:val="hybridMultilevel"/>
    <w:tmpl w:val="2AEE3A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C0860E2"/>
    <w:multiLevelType w:val="hybridMultilevel"/>
    <w:tmpl w:val="1358651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header" Target="header1.xml" /><Relationship Id="rId22" Type="http://schemas.openxmlformats.org/officeDocument/2006/relationships/header" Target="header2.xml" /><Relationship Id="rId23" Type="http://schemas.openxmlformats.org/officeDocument/2006/relationships/footer" Target="footer1.xml" /><Relationship Id="rId24" Type="http://schemas.openxmlformats.org/officeDocument/2006/relationships/theme" Target="theme/theme1.xml" /><Relationship Id="rId25" Type="http://schemas.openxmlformats.org/officeDocument/2006/relationships/numbering" Target="numbering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9600B0-DFA6-4533-9937-5957DC6A1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498</Words>
  <Characters>2845</Characters>
  <Application>Microsoft Office Word</Application>
  <DocSecurity>0</DocSecurity>
  <Lines>23</Lines>
  <Paragraphs>6</Paragraphs>
  <ScaleCrop>false</ScaleCrop>
  <Company>微软中国</Company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微软用户</cp:lastModifiedBy>
  <cp:revision>2</cp:revision>
  <dcterms:created xsi:type="dcterms:W3CDTF">2019-03-14T07:05:00Z</dcterms:created>
  <dcterms:modified xsi:type="dcterms:W3CDTF">2019-03-14T07:05:00Z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