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3D4" w:rsidRDefault="000353D4" w:rsidP="0023139B">
      <w:pPr>
        <w:jc w:val="center"/>
        <w:rPr>
          <w:rFonts w:ascii="宋体" w:eastAsia="宋体" w:cs="宋体"/>
          <w:b/>
          <w:bCs/>
          <w:sz w:val="36"/>
          <w:szCs w:val="36"/>
        </w:rPr>
      </w:pPr>
      <w:r>
        <w:rPr>
          <w:noProof/>
        </w:rPr>
        <w:pict>
          <v:group id="Group 2" o:spid="_x0000_s1027" style="position:absolute;left:0;text-align:left;margin-left:-46pt;margin-top:-12.45pt;width:1in;height:694.2pt;z-index:251674112" coordsize="1500,12036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style="position:absolute;width:1500;height:12036;visibility:visible" filled="f" stroked="f">
              <v:textbox style="layout-flow:vertical;mso-layout-flow-alt:bottom-to-top">
                <w:txbxContent>
                  <w:p w:rsidR="000353D4" w:rsidRDefault="000353D4" w:rsidP="0023139B">
                    <w:pPr>
                      <w:ind w:firstLineChars="900" w:firstLine="31680"/>
                      <w:rPr>
                        <w:rFonts w:ascii="宋体"/>
                        <w:u w:val="single"/>
                      </w:rPr>
                    </w:pPr>
                    <w:r>
                      <w:rPr>
                        <w:rFonts w:ascii="宋体" w:hAnsi="宋体" w:cs="微软雅黑" w:hint="eastAsia"/>
                      </w:rPr>
                      <w:t>学校班级学号</w:t>
                    </w:r>
                    <w:r>
                      <w:rPr>
                        <w:rFonts w:ascii="宋体" w:hAnsi="宋体" w:cs="宋体"/>
                      </w:rPr>
                      <w:t xml:space="preserve">  </w:t>
                    </w:r>
                    <w:r>
                      <w:rPr>
                        <w:rFonts w:ascii="宋体" w:hAnsi="宋体" w:cs="微软雅黑" w:hint="eastAsia"/>
                      </w:rPr>
                      <w:t>姓名</w:t>
                    </w:r>
                  </w:p>
                  <w:p w:rsidR="000353D4" w:rsidRDefault="000353D4" w:rsidP="0023139B">
                    <w:pPr>
                      <w:spacing w:line="240" w:lineRule="exact"/>
                      <w:jc w:val="center"/>
                      <w:rPr>
                        <w:rFonts w:ascii="宋体"/>
                      </w:rPr>
                    </w:pPr>
                    <w:r>
                      <w:rPr>
                        <w:rFonts w:ascii="宋体" w:hAnsi="宋体" w:cs="微软雅黑" w:hint="eastAsia"/>
                      </w:rPr>
                      <w:t>密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微软雅黑" w:hint="eastAsia"/>
                      </w:rPr>
                      <w:t>封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微软雅黑" w:hint="eastAsia"/>
                      </w:rPr>
                      <w:t>线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微软雅黑" w:hint="eastAsia"/>
                      </w:rPr>
                      <w:t>内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微软雅黑" w:hint="eastAsia"/>
                      </w:rPr>
                      <w:t>不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微软雅黑" w:hint="eastAsia"/>
                      </w:rPr>
                      <w:t>得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微软雅黑" w:hint="eastAsia"/>
                      </w:rPr>
                      <w:t>答</w:t>
                    </w:r>
                    <w:r>
                      <w:rPr>
                        <w:rFonts w:ascii="宋体" w:hAnsi="宋体" w:cs="宋体"/>
                      </w:rPr>
                      <w:t xml:space="preserve">   </w:t>
                    </w:r>
                    <w:r>
                      <w:rPr>
                        <w:rFonts w:ascii="宋体" w:hAnsi="宋体" w:cs="微软雅黑" w:hint="eastAsia"/>
                      </w:rPr>
                      <w:t>题</w:t>
                    </w:r>
                  </w:p>
                </w:txbxContent>
              </v:textbox>
            </v:shape>
            <v:line id="Line 4" o:spid="_x0000_s1029" style="position:absolute;visibility:visible" from="710,112" to="710,11944" o:connectortype="straight">
              <v:stroke dashstyle="dash"/>
            </v:line>
          </v:group>
        </w:pict>
      </w:r>
      <w:r>
        <w:rPr>
          <w:rFonts w:ascii="宋体" w:hAnsi="宋体" w:cs="微软雅黑" w:hint="eastAsia"/>
          <w:b/>
          <w:bCs/>
          <w:sz w:val="36"/>
          <w:szCs w:val="36"/>
        </w:rPr>
        <w:t>芦淞区小学语文</w:t>
      </w:r>
      <w:r w:rsidRPr="0023139B">
        <w:rPr>
          <w:rFonts w:ascii="黑体" w:eastAsia="黑体" w:hAnsi="黑体" w:cs="黑体" w:hint="eastAsia"/>
          <w:b/>
          <w:bCs/>
          <w:color w:val="36363D"/>
          <w:sz w:val="32"/>
          <w:szCs w:val="32"/>
        </w:rPr>
        <w:t>一</w:t>
      </w:r>
      <w:r>
        <w:rPr>
          <w:rFonts w:ascii="宋体" w:hAnsi="宋体" w:cs="微软雅黑" w:hint="eastAsia"/>
          <w:b/>
          <w:bCs/>
          <w:sz w:val="36"/>
          <w:szCs w:val="36"/>
        </w:rPr>
        <w:t>年级下册期中试卷（</w:t>
      </w:r>
      <w:r>
        <w:rPr>
          <w:rFonts w:ascii="宋体" w:hAnsi="宋体" w:cs="宋体"/>
          <w:b/>
          <w:bCs/>
          <w:sz w:val="36"/>
          <w:szCs w:val="36"/>
        </w:rPr>
        <w:t>2018.4</w:t>
      </w:r>
      <w:r>
        <w:rPr>
          <w:rFonts w:ascii="宋体" w:hAnsi="宋体" w:cs="微软雅黑" w:hint="eastAsia"/>
          <w:b/>
          <w:bCs/>
          <w:sz w:val="36"/>
          <w:szCs w:val="36"/>
        </w:rPr>
        <w:t>）</w:t>
      </w:r>
    </w:p>
    <w:p w:rsidR="000353D4" w:rsidRPr="0023139B" w:rsidRDefault="000353D4" w:rsidP="0023139B">
      <w:pPr>
        <w:spacing w:after="0"/>
        <w:ind w:firstLineChars="1100" w:firstLine="31680"/>
        <w:jc w:val="both"/>
        <w:rPr>
          <w:rFonts w:ascii="????_GBK" w:eastAsia="宋体"/>
          <w:b/>
          <w:bCs/>
          <w:color w:val="36363D"/>
          <w:sz w:val="32"/>
          <w:szCs w:val="32"/>
        </w:rPr>
      </w:pPr>
      <w:r>
        <w:rPr>
          <w:rFonts w:ascii="????_GBK" w:eastAsia="Times New Roman" w:cs="????_GBK"/>
          <w:color w:val="36363D"/>
          <w:sz w:val="24"/>
          <w:szCs w:val="24"/>
        </w:rPr>
        <w:t>60</w:t>
      </w:r>
      <w:r>
        <w:rPr>
          <w:rFonts w:ascii="????_GBK" w:eastAsia="Times New Roman" w:cs="Times New Roman"/>
          <w:color w:val="36363D"/>
          <w:sz w:val="24"/>
          <w:szCs w:val="24"/>
        </w:rPr>
        <w:t>分钟</w:t>
      </w:r>
      <w:r>
        <w:rPr>
          <w:rFonts w:ascii="????_GBK" w:eastAsia="Times New Roman" w:cs="????_GBK"/>
          <w:color w:val="36363D"/>
          <w:sz w:val="24"/>
          <w:szCs w:val="24"/>
        </w:rPr>
        <w:t xml:space="preserve"> </w:t>
      </w:r>
    </w:p>
    <w:p w:rsidR="000353D4" w:rsidRDefault="000353D4">
      <w:pPr>
        <w:spacing w:after="0"/>
        <w:rPr>
          <w:rFonts w:ascii="????_GBK" w:eastAsia="Times New Roman"/>
          <w:color w:val="36363D"/>
          <w:sz w:val="32"/>
          <w:szCs w:val="32"/>
        </w:rPr>
      </w:pPr>
    </w:p>
    <w:p w:rsidR="000353D4" w:rsidRDefault="000353D4">
      <w:pPr>
        <w:spacing w:after="0"/>
        <w:rPr>
          <w:rFonts w:ascii="????_GBK" w:eastAsia="Times New Roman"/>
          <w:b/>
          <w:bCs/>
          <w:color w:val="36363D"/>
          <w:sz w:val="24"/>
          <w:szCs w:val="24"/>
        </w:rPr>
      </w:pPr>
      <w:r>
        <w:rPr>
          <w:rFonts w:ascii="????_GBK" w:eastAsia="Times New Roman" w:cs="Times New Roman"/>
          <w:b/>
          <w:bCs/>
          <w:color w:val="36363D"/>
          <w:sz w:val="24"/>
          <w:szCs w:val="24"/>
        </w:rPr>
        <w:t>第一部分：拼音乐园</w:t>
      </w:r>
    </w:p>
    <w:p w:rsidR="000353D4" w:rsidRDefault="000353D4">
      <w:pPr>
        <w:pStyle w:val="ListParagraph"/>
        <w:numPr>
          <w:ilvl w:val="0"/>
          <w:numId w:val="1"/>
        </w:numPr>
        <w:spacing w:after="0"/>
        <w:ind w:firstLineChars="0"/>
        <w:rPr>
          <w:rFonts w:ascii="????_GBK" w:eastAsia="Times New Roman"/>
          <w:color w:val="36363D"/>
          <w:sz w:val="24"/>
          <w:szCs w:val="24"/>
        </w:rPr>
      </w:pPr>
      <w:r>
        <w:rPr>
          <w:rFonts w:ascii="????_GBK" w:eastAsia="Times New Roman" w:cs="Times New Roman"/>
          <w:b/>
          <w:bCs/>
          <w:color w:val="36363D"/>
          <w:sz w:val="24"/>
          <w:szCs w:val="24"/>
        </w:rPr>
        <w:t>我会把下列拼音字母按照顺序写在横线上。（</w:t>
      </w:r>
      <w:r>
        <w:rPr>
          <w:rFonts w:ascii="????_GBK" w:eastAsia="Times New Roman" w:cs="????_GBK"/>
          <w:b/>
          <w:bCs/>
          <w:color w:val="36363D"/>
          <w:sz w:val="24"/>
          <w:szCs w:val="24"/>
        </w:rPr>
        <w:t>5</w:t>
      </w:r>
      <w:r>
        <w:rPr>
          <w:rFonts w:ascii="????_GBK" w:eastAsia="Times New Roman" w:cs="Times New Roman"/>
          <w:b/>
          <w:bCs/>
          <w:color w:val="36363D"/>
          <w:sz w:val="24"/>
          <w:szCs w:val="24"/>
        </w:rPr>
        <w:t>分）</w:t>
      </w:r>
    </w:p>
    <w:p w:rsidR="000353D4" w:rsidRDefault="000353D4" w:rsidP="0023139B">
      <w:pPr>
        <w:pStyle w:val="ListParagraph"/>
        <w:spacing w:after="120"/>
        <w:ind w:left="720" w:firstLineChars="250" w:firstLine="31680"/>
        <w:rPr>
          <w:rFonts w:ascii="????_GBK" w:eastAsia="Times New Roman" w:cs="????_GBK"/>
          <w:color w:val="36363D"/>
          <w:sz w:val="24"/>
          <w:szCs w:val="24"/>
        </w:rPr>
      </w:pPr>
      <w:r>
        <w:rPr>
          <w:rFonts w:ascii="????_GBK" w:eastAsia="Times New Roman" w:cs="????_GBK"/>
          <w:color w:val="36363D"/>
          <w:sz w:val="24"/>
          <w:szCs w:val="24"/>
        </w:rPr>
        <w:t xml:space="preserve"> T  B  E  Q  L  A  N  R  W  G</w:t>
      </w:r>
    </w:p>
    <w:p w:rsidR="000353D4" w:rsidRDefault="000353D4">
      <w:pPr>
        <w:spacing w:after="120"/>
        <w:rPr>
          <w:rFonts w:ascii="????_GBK" w:eastAsia="Times New Roman"/>
          <w:color w:val="36363D"/>
          <w:sz w:val="24"/>
          <w:szCs w:val="24"/>
        </w:rPr>
      </w:pPr>
      <w:r>
        <w:rPr>
          <w:rFonts w:ascii="????_GBK" w:eastAsia="Times New Roman"/>
          <w:color w:val="36363D"/>
          <w:sz w:val="24"/>
          <w:szCs w:val="24"/>
        </w:rPr>
        <w:t>———————————————————</w:t>
      </w:r>
    </w:p>
    <w:p w:rsidR="000353D4" w:rsidRDefault="000353D4">
      <w:pPr>
        <w:pStyle w:val="ListParagraph"/>
        <w:numPr>
          <w:ilvl w:val="0"/>
          <w:numId w:val="1"/>
        </w:numPr>
        <w:spacing w:after="0"/>
        <w:ind w:firstLineChars="0"/>
        <w:rPr>
          <w:rFonts w:ascii="????_GBK" w:eastAsia="Times New Roman"/>
          <w:b/>
          <w:bCs/>
          <w:color w:val="36363D"/>
          <w:sz w:val="24"/>
          <w:szCs w:val="24"/>
        </w:rPr>
      </w:pPr>
      <w:r>
        <w:rPr>
          <w:rFonts w:ascii="????_GBK" w:eastAsia="Times New Roman" w:cs="Times New Roman"/>
          <w:b/>
          <w:bCs/>
          <w:color w:val="36363D"/>
          <w:sz w:val="24"/>
          <w:szCs w:val="24"/>
        </w:rPr>
        <w:t>我会读拼音，还能写出词语。（</w:t>
      </w:r>
      <w:r>
        <w:rPr>
          <w:rFonts w:ascii="????_GBK" w:eastAsia="Times New Roman" w:cs="????_GBK"/>
          <w:b/>
          <w:bCs/>
          <w:color w:val="36363D"/>
          <w:sz w:val="24"/>
          <w:szCs w:val="24"/>
        </w:rPr>
        <w:t>16</w:t>
      </w:r>
      <w:r>
        <w:rPr>
          <w:rFonts w:ascii="????_GBK" w:eastAsia="Times New Roman" w:cs="Times New Roman"/>
          <w:b/>
          <w:bCs/>
          <w:color w:val="36363D"/>
          <w:sz w:val="24"/>
          <w:szCs w:val="24"/>
        </w:rPr>
        <w:t>分）</w:t>
      </w:r>
    </w:p>
    <w:p w:rsidR="000353D4" w:rsidRDefault="000353D4" w:rsidP="0023139B">
      <w:pPr>
        <w:spacing w:after="120"/>
        <w:ind w:firstLineChars="175" w:firstLine="31680"/>
        <w:rPr>
          <w:rFonts w:ascii="????_GBK" w:eastAsia="Times New Roman"/>
          <w:color w:val="36363D"/>
          <w:sz w:val="24"/>
          <w:szCs w:val="24"/>
        </w:rPr>
      </w:pPr>
      <w:r>
        <w:rPr>
          <w:noProof/>
        </w:rPr>
        <w:pict>
          <v:group id="1027" o:spid="_x0000_s1030" style="position:absolute;left:0;text-align:left;margin-left:221.95pt;margin-top:23.15pt;width:60.75pt;height:37.9pt;z-index:251642368" coordorigin="2775,6880" coordsize="1830,1125">
            <v:group id="1028" o:spid="_x0000_s1031" style="position:absolute;left:2775;top:6880;width:1830;height:1125" coordorigin="2775,6880" coordsize="1830,1125">
              <v:group id="1029" o:spid="_x0000_s1032" style="position:absolute;left:2775;top:6880;width:1830;height:1125" coordorigin="2775,6880" coordsize="1830,1125">
                <v:rect id="1030" o:spid="_x0000_s1033" style="position:absolute;left:2775;top:6880;width:1830;height:1125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1032" o:spid="_x0000_s1034" type="#_x0000_t32" style="position:absolute;left:3240;top:6880;width:0;height:1125">
                  <v:stroke dashstyle="dash"/>
                </v:shape>
                <v:shape id="1033" o:spid="_x0000_s1035" type="#_x0000_t32" style="position:absolute;left:4158;top:6880;width:0;height:1125">
                  <v:stroke dashstyle="dash"/>
                </v:shape>
              </v:group>
              <v:shape id="1034" o:spid="_x0000_s1036" type="#_x0000_t32" style="position:absolute;left:3705;top:6880;width:0;height:1125"/>
            </v:group>
            <v:shape id="1035" o:spid="_x0000_s1037" type="#_x0000_t32" style="position:absolute;left:2775;top:7464;width:1830;height:0">
              <v:stroke dashstyle="dashDot"/>
            </v:shape>
          </v:group>
        </w:pict>
      </w:r>
      <w:r>
        <w:rPr>
          <w:noProof/>
        </w:rPr>
        <w:pict>
          <v:group id="1036" o:spid="_x0000_s1038" style="position:absolute;left:0;text-align:left;margin-left:153.5pt;margin-top:23.9pt;width:60.75pt;height:37.9pt;z-index:251643392" coordorigin="2775,6880" coordsize="1830,1125">
            <v:group id="1037" o:spid="_x0000_s1039" style="position:absolute;left:2775;top:6880;width:1830;height:1125" coordorigin="2775,6880" coordsize="1830,1125">
              <v:group id="1038" o:spid="_x0000_s1040" style="position:absolute;left:2775;top:6880;width:1830;height:1125" coordorigin="2775,6880" coordsize="1830,1125">
                <v:rect id="1039" o:spid="_x0000_s1041" style="position:absolute;left:2775;top:6880;width:1830;height:1125"/>
                <v:shape id="1040" o:spid="_x0000_s1042" type="#_x0000_t32" style="position:absolute;left:3240;top:6880;width:0;height:1125">
                  <v:stroke dashstyle="dash"/>
                </v:shape>
                <v:shape id="1041" o:spid="_x0000_s1043" type="#_x0000_t32" style="position:absolute;left:4158;top:6880;width:0;height:1125">
                  <v:stroke dashstyle="dash"/>
                </v:shape>
              </v:group>
              <v:shape id="1042" o:spid="_x0000_s1044" type="#_x0000_t32" style="position:absolute;left:3705;top:6880;width:0;height:1125"/>
            </v:group>
            <v:shape id="1043" o:spid="_x0000_s1045" type="#_x0000_t32" style="position:absolute;left:2775;top:7464;width:1830;height:0">
              <v:stroke dashstyle="dashDot"/>
            </v:shape>
          </v:group>
        </w:pict>
      </w:r>
      <w:r>
        <w:rPr>
          <w:noProof/>
        </w:rPr>
        <w:pict>
          <v:group id="1044" o:spid="_x0000_s1046" style="position:absolute;left:0;text-align:left;margin-left:87.05pt;margin-top:22pt;width:60.75pt;height:37.9pt;z-index:251644416" coordorigin="2775,6880" coordsize="1830,1125">
            <v:group id="1045" o:spid="_x0000_s1047" style="position:absolute;left:2775;top:6880;width:1830;height:1125" coordorigin="2775,6880" coordsize="1830,1125">
              <v:group id="1046" o:spid="_x0000_s1048" style="position:absolute;left:2775;top:6880;width:1830;height:1125" coordorigin="2775,6880" coordsize="1830,1125">
                <v:rect id="1047" o:spid="_x0000_s1049" style="position:absolute;left:2775;top:6880;width:1830;height:1125"/>
                <v:shape id="1048" o:spid="_x0000_s1050" type="#_x0000_t32" style="position:absolute;left:3240;top:6880;width:0;height:1125">
                  <v:stroke dashstyle="dash"/>
                </v:shape>
                <v:shape id="1049" o:spid="_x0000_s1051" type="#_x0000_t32" style="position:absolute;left:4158;top:6880;width:0;height:1125">
                  <v:stroke dashstyle="dash"/>
                </v:shape>
              </v:group>
              <v:shape id="1050" o:spid="_x0000_s1052" type="#_x0000_t32" style="position:absolute;left:3705;top:6880;width:0;height:1125"/>
            </v:group>
            <v:shape id="1051" o:spid="_x0000_s1053" type="#_x0000_t32" style="position:absolute;left:2775;top:7464;width:1830;height:0">
              <v:stroke dashstyle="dashDot"/>
            </v:shape>
          </v:group>
        </w:pict>
      </w:r>
      <w:r>
        <w:rPr>
          <w:noProof/>
        </w:rPr>
        <w:pict>
          <v:group id="1052" o:spid="_x0000_s1054" style="position:absolute;left:0;text-align:left;margin-left:15.2pt;margin-top:23.5pt;width:60.75pt;height:37.9pt;z-index:251645440" coordorigin="2775,6880" coordsize="1830,1125">
            <v:group id="1053" o:spid="_x0000_s1055" style="position:absolute;left:2775;top:6880;width:1830;height:1125" coordorigin="2775,6880" coordsize="1830,1125">
              <v:group id="1054" o:spid="_x0000_s1056" style="position:absolute;left:2775;top:6880;width:1830;height:1125" coordorigin="2775,6880" coordsize="1830,1125">
                <v:rect id="1055" o:spid="_x0000_s1057" style="position:absolute;left:2775;top:6880;width:1830;height:1125"/>
                <v:shape id="1056" o:spid="_x0000_s1058" type="#_x0000_t32" style="position:absolute;left:3240;top:6880;width:0;height:1125">
                  <v:stroke dashstyle="dash"/>
                </v:shape>
                <v:shape id="1057" o:spid="_x0000_s1059" type="#_x0000_t32" style="position:absolute;left:4158;top:6880;width:0;height:1125">
                  <v:stroke dashstyle="dash"/>
                </v:shape>
              </v:group>
              <v:shape id="1058" o:spid="_x0000_s1060" type="#_x0000_t32" style="position:absolute;left:3705;top:6880;width:0;height:1125"/>
            </v:group>
            <v:shape id="1059" o:spid="_x0000_s1061" type="#_x0000_t32" style="position:absolute;left:2775;top:7464;width:1830;height:0">
              <v:stroke dashstyle="dashDot"/>
            </v:shape>
          </v:group>
        </w:pict>
      </w:r>
      <w:r>
        <w:rPr>
          <w:rFonts w:ascii="????_GBK" w:eastAsia="Times New Roman" w:cs="????_GBK"/>
          <w:color w:val="36363D"/>
          <w:sz w:val="24"/>
          <w:szCs w:val="24"/>
        </w:rPr>
        <w:t>gu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ó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w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á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ng    xu</w:t>
      </w:r>
      <w:r>
        <w:rPr>
          <w:rFonts w:ascii="????_GBK" w:eastAsia="Times New Roman" w:hAnsi="Î˘ČíŃĹşÚ CE" w:cs="Î˘ČíŃĹşÚ CE"/>
          <w:color w:val="36363D"/>
          <w:sz w:val="24"/>
          <w:szCs w:val="24"/>
        </w:rPr>
        <w:t>ě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hu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ā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hu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ǒ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b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à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     ku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à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i l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è</w:t>
      </w:r>
    </w:p>
    <w:p w:rsidR="000353D4" w:rsidRDefault="000353D4">
      <w:pPr>
        <w:spacing w:after="120"/>
        <w:rPr>
          <w:rFonts w:ascii="????_GBK" w:eastAsia="Times New Roman"/>
          <w:color w:val="36363D"/>
          <w:sz w:val="24"/>
          <w:szCs w:val="24"/>
        </w:rPr>
      </w:pPr>
    </w:p>
    <w:p w:rsidR="000353D4" w:rsidRDefault="000353D4">
      <w:pPr>
        <w:spacing w:after="120"/>
        <w:rPr>
          <w:rFonts w:ascii="????_GBK" w:eastAsia="Times New Roman"/>
          <w:color w:val="36363D"/>
          <w:sz w:val="24"/>
          <w:szCs w:val="24"/>
        </w:rPr>
      </w:pPr>
    </w:p>
    <w:p w:rsidR="000353D4" w:rsidRDefault="000353D4">
      <w:pPr>
        <w:spacing w:after="120"/>
        <w:rPr>
          <w:rFonts w:ascii="????_GBK" w:eastAsia="Times New Roman" w:cs="????_GBK"/>
          <w:color w:val="36363D"/>
          <w:sz w:val="24"/>
          <w:szCs w:val="24"/>
        </w:rPr>
      </w:pPr>
      <w:r>
        <w:rPr>
          <w:noProof/>
        </w:rPr>
        <w:pict>
          <v:group id="1060" o:spid="_x0000_s1062" style="position:absolute;margin-left:15pt;margin-top:20.9pt;width:60.75pt;height:37pt;z-index:251646464" coordorigin="2775,6880" coordsize="1830,1125">
            <v:group id="1061" o:spid="_x0000_s1063" style="position:absolute;left:2775;top:6880;width:1830;height:1125" coordorigin="2775,6880" coordsize="1830,1125">
              <v:group id="1062" o:spid="_x0000_s1064" style="position:absolute;left:2775;top:6880;width:1830;height:1125" coordorigin="2775,6880" coordsize="1830,1125">
                <v:rect id="1063" o:spid="_x0000_s1065" style="position:absolute;left:2775;top:6880;width:1830;height:1125"/>
                <v:shape id="1064" o:spid="_x0000_s1066" type="#_x0000_t32" style="position:absolute;left:3240;top:6880;width:0;height:1125">
                  <v:stroke dashstyle="dash"/>
                </v:shape>
                <v:shape id="1065" o:spid="_x0000_s1067" type="#_x0000_t32" style="position:absolute;left:4158;top:6880;width:0;height:1125">
                  <v:stroke dashstyle="dash"/>
                </v:shape>
              </v:group>
              <v:shape id="1066" o:spid="_x0000_s1068" type="#_x0000_t32" style="position:absolute;left:3705;top:6880;width:0;height:1125"/>
            </v:group>
            <v:shape id="1067" o:spid="_x0000_s1069" type="#_x0000_t32" style="position:absolute;left:2775;top:7464;width:1830;height:0">
              <v:stroke dashstyle="dashDot"/>
            </v:shape>
          </v:group>
        </w:pict>
      </w:r>
      <w:r>
        <w:rPr>
          <w:noProof/>
        </w:rPr>
        <w:pict>
          <v:group id="1068" o:spid="_x0000_s1070" style="position:absolute;margin-left:87.05pt;margin-top:20.15pt;width:60.75pt;height:37pt;z-index:251647488" coordorigin="2775,6880" coordsize="1830,1125">
            <v:group id="1069" o:spid="_x0000_s1071" style="position:absolute;left:2775;top:6880;width:1830;height:1125" coordorigin="2775,6880" coordsize="1830,1125">
              <v:group id="1070" o:spid="_x0000_s1072" style="position:absolute;left:2775;top:6880;width:1830;height:1125" coordorigin="2775,6880" coordsize="1830,1125">
                <v:rect id="1071" o:spid="_x0000_s1073" style="position:absolute;left:2775;top:6880;width:1830;height:1125"/>
                <v:shape id="1072" o:spid="_x0000_s1074" type="#_x0000_t32" style="position:absolute;left:3240;top:6880;width:0;height:1125">
                  <v:stroke dashstyle="dash"/>
                </v:shape>
                <v:shape id="1073" o:spid="_x0000_s1075" type="#_x0000_t32" style="position:absolute;left:4158;top:6880;width:0;height:1125">
                  <v:stroke dashstyle="dash"/>
                </v:shape>
              </v:group>
              <v:shape id="1074" o:spid="_x0000_s1076" type="#_x0000_t32" style="position:absolute;left:3705;top:6880;width:0;height:1125"/>
            </v:group>
            <v:shape id="1075" o:spid="_x0000_s1077" type="#_x0000_t32" style="position:absolute;left:2775;top:7464;width:1830;height:0">
              <v:stroke dashstyle="dashDot"/>
            </v:shape>
          </v:group>
        </w:pict>
      </w:r>
      <w:r>
        <w:rPr>
          <w:noProof/>
        </w:rPr>
        <w:pict>
          <v:group id="1076" o:spid="_x0000_s1078" style="position:absolute;margin-left:153.5pt;margin-top:20.15pt;width:60.75pt;height:37pt;z-index:251648512" coordorigin="2775,6880" coordsize="1830,1125">
            <v:group id="1077" o:spid="_x0000_s1079" style="position:absolute;left:2775;top:6880;width:1830;height:1125" coordorigin="2775,6880" coordsize="1830,1125">
              <v:group id="1078" o:spid="_x0000_s1080" style="position:absolute;left:2775;top:6880;width:1830;height:1125" coordorigin="2775,6880" coordsize="1830,1125">
                <v:rect id="1079" o:spid="_x0000_s1081" style="position:absolute;left:2775;top:6880;width:1830;height:1125"/>
                <v:shape id="1080" o:spid="_x0000_s1082" type="#_x0000_t32" style="position:absolute;left:3240;top:6880;width:0;height:1125">
                  <v:stroke dashstyle="dash"/>
                </v:shape>
                <v:shape id="1081" o:spid="_x0000_s1083" type="#_x0000_t32" style="position:absolute;left:4158;top:6880;width:0;height:1125">
                  <v:stroke dashstyle="dash"/>
                </v:shape>
              </v:group>
              <v:shape id="1082" o:spid="_x0000_s1084" type="#_x0000_t32" style="position:absolute;left:3705;top:6880;width:0;height:1125"/>
            </v:group>
            <v:shape id="1083" o:spid="_x0000_s1085" type="#_x0000_t32" style="position:absolute;left:2775;top:7464;width:1830;height:0">
              <v:stroke dashstyle="dashDot"/>
            </v:shape>
          </v:group>
        </w:pict>
      </w:r>
      <w:r>
        <w:rPr>
          <w:noProof/>
        </w:rPr>
        <w:pict>
          <v:group id="1084" o:spid="_x0000_s1086" style="position:absolute;margin-left:221.95pt;margin-top:20.15pt;width:60.75pt;height:37pt;z-index:251649536" coordorigin="2775,6880" coordsize="1830,1125">
            <v:group id="1085" o:spid="_x0000_s1087" style="position:absolute;left:2775;top:6880;width:1830;height:1125" coordorigin="2775,6880" coordsize="1830,1125">
              <v:group id="1086" o:spid="_x0000_s1088" style="position:absolute;left:2775;top:6880;width:1830;height:1125" coordorigin="2775,6880" coordsize="1830,1125">
                <v:rect id="1087" o:spid="_x0000_s1089" style="position:absolute;left:2775;top:6880;width:1830;height:1125"/>
                <v:shape id="1088" o:spid="_x0000_s1090" type="#_x0000_t32" style="position:absolute;left:3240;top:6880;width:0;height:1125">
                  <v:stroke dashstyle="dash"/>
                </v:shape>
                <v:shape id="1089" o:spid="_x0000_s1091" type="#_x0000_t32" style="position:absolute;left:4158;top:6880;width:0;height:1125">
                  <v:stroke dashstyle="dash"/>
                </v:shape>
              </v:group>
              <v:shape id="1090" o:spid="_x0000_s1092" type="#_x0000_t32" style="position:absolute;left:3705;top:6880;width:0;height:1125"/>
            </v:group>
            <v:shape id="1091" o:spid="_x0000_s1093" type="#_x0000_t32" style="position:absolute;left:2775;top:7464;width:1830;height:0">
              <v:stroke dashstyle="dashDot"/>
            </v:shape>
          </v:group>
        </w:pict>
      </w:r>
      <w:r>
        <w:rPr>
          <w:rFonts w:ascii="????_GBK" w:eastAsia="Times New Roman" w:cs="????_GBK"/>
          <w:color w:val="36363D"/>
          <w:sz w:val="24"/>
          <w:szCs w:val="24"/>
        </w:rPr>
        <w:t xml:space="preserve">      g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ā</w:t>
      </w:r>
      <w:r>
        <w:rPr>
          <w:rFonts w:ascii="????_GBK" w:eastAsia="Times New Roman" w:cs="????_GBK"/>
          <w:color w:val="36363D"/>
          <w:sz w:val="24"/>
          <w:szCs w:val="24"/>
        </w:rPr>
        <w:t>o   x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ì</w:t>
      </w:r>
      <w:r>
        <w:rPr>
          <w:rFonts w:ascii="????_GBK" w:eastAsia="Times New Roman" w:cs="????_GBK"/>
          <w:color w:val="36363D"/>
          <w:sz w:val="24"/>
          <w:szCs w:val="24"/>
        </w:rPr>
        <w:t>ng     g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ù</w:t>
      </w:r>
      <w:r>
        <w:rPr>
          <w:rFonts w:ascii="????_GBK" w:eastAsia="Times New Roman" w:cs="????_GBK"/>
          <w:color w:val="36363D"/>
          <w:sz w:val="24"/>
          <w:szCs w:val="24"/>
        </w:rPr>
        <w:t xml:space="preserve">  xi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ā</w:t>
      </w:r>
      <w:r>
        <w:rPr>
          <w:rFonts w:ascii="????_GBK" w:eastAsia="Times New Roman" w:cs="????_GBK"/>
          <w:color w:val="36363D"/>
          <w:sz w:val="24"/>
          <w:szCs w:val="24"/>
        </w:rPr>
        <w:t>ng     y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ī</w:t>
      </w:r>
      <w:r>
        <w:rPr>
          <w:rFonts w:ascii="????_GBK" w:eastAsia="Times New Roman" w:cs="????_GBK"/>
          <w:color w:val="36363D"/>
          <w:sz w:val="24"/>
          <w:szCs w:val="24"/>
        </w:rPr>
        <w:t>n   w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è</w:t>
      </w:r>
      <w:r>
        <w:rPr>
          <w:rFonts w:ascii="????_GBK" w:eastAsia="Times New Roman" w:cs="????_GBK"/>
          <w:color w:val="36363D"/>
          <w:sz w:val="24"/>
          <w:szCs w:val="24"/>
        </w:rPr>
        <w:t>i    zh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ā</w:t>
      </w:r>
      <w:r>
        <w:rPr>
          <w:rFonts w:ascii="????_GBK" w:eastAsia="Times New Roman" w:cs="????_GBK"/>
          <w:color w:val="36363D"/>
          <w:sz w:val="24"/>
          <w:szCs w:val="24"/>
        </w:rPr>
        <w:t>o  hu</w:t>
      </w:r>
    </w:p>
    <w:p w:rsidR="000353D4" w:rsidRDefault="000353D4">
      <w:pPr>
        <w:spacing w:after="120"/>
        <w:rPr>
          <w:rFonts w:ascii="????_GBK" w:eastAsia="Times New Roman" w:cs="????_GBK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宋体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宋体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/>
          <w:color w:val="36363D"/>
          <w:sz w:val="24"/>
          <w:szCs w:val="24"/>
        </w:rPr>
      </w:pPr>
      <w:r>
        <w:rPr>
          <w:rFonts w:ascii="????_GBK" w:eastAsia="宋体" w:cs="宋体" w:hint="eastAsia"/>
          <w:color w:val="36363D"/>
          <w:sz w:val="24"/>
          <w:szCs w:val="24"/>
        </w:rPr>
        <w:t>三、</w:t>
      </w:r>
      <w:r>
        <w:rPr>
          <w:rFonts w:ascii="????_GBK" w:eastAsia="Times New Roman" w:cs="Times New Roman"/>
          <w:b/>
          <w:bCs/>
          <w:color w:val="36363D"/>
          <w:sz w:val="24"/>
          <w:szCs w:val="24"/>
        </w:rPr>
        <w:t>请帮词语找拼音朋友。（</w:t>
      </w:r>
      <w:r>
        <w:rPr>
          <w:rFonts w:ascii="????_GBK" w:eastAsia="Times New Roman" w:cs="????_GBK"/>
          <w:b/>
          <w:bCs/>
          <w:color w:val="36363D"/>
          <w:sz w:val="24"/>
          <w:szCs w:val="24"/>
        </w:rPr>
        <w:t>10</w:t>
      </w:r>
      <w:r>
        <w:rPr>
          <w:rFonts w:ascii="????_GBK" w:eastAsia="Times New Roman" w:cs="Times New Roman"/>
          <w:b/>
          <w:bCs/>
          <w:color w:val="36363D"/>
          <w:sz w:val="24"/>
          <w:szCs w:val="24"/>
        </w:rPr>
        <w:t>分）</w:t>
      </w:r>
    </w:p>
    <w:p w:rsidR="000353D4" w:rsidRDefault="000353D4" w:rsidP="0023139B">
      <w:pPr>
        <w:spacing w:after="0"/>
        <w:ind w:firstLineChars="50" w:firstLine="31680"/>
        <w:rPr>
          <w:rFonts w:ascii="????_GBK" w:eastAsia="Times New Roman"/>
          <w:color w:val="36363D"/>
          <w:sz w:val="24"/>
          <w:szCs w:val="24"/>
        </w:rPr>
      </w:pPr>
      <w:r>
        <w:rPr>
          <w:noProof/>
        </w:rPr>
        <w:pict>
          <v:shape id="1092" o:spid="_x0000_s1094" type="#_x0000_t32" style="position:absolute;left:0;text-align:left;margin-left:129.65pt;margin-top:9.1pt;width:0;height:93.5pt;z-index:251650560"/>
        </w:pict>
      </w:r>
      <w:r>
        <w:rPr>
          <w:rFonts w:ascii="????_GBK" w:eastAsia="Times New Roman" w:cs="????_GBK"/>
          <w:color w:val="36363D"/>
          <w:sz w:val="24"/>
          <w:szCs w:val="24"/>
        </w:rPr>
        <w:t>w</w:t>
      </w:r>
      <w:r>
        <w:rPr>
          <w:rFonts w:ascii="????_GBK" w:eastAsia="Times New Roman"/>
          <w:color w:val="36363D"/>
          <w:sz w:val="24"/>
          <w:szCs w:val="24"/>
        </w:rPr>
        <w:t>ē</w:t>
      </w:r>
      <w:r>
        <w:rPr>
          <w:rFonts w:ascii="????_GBK" w:eastAsia="Times New Roman" w:cs="????_GBK"/>
          <w:color w:val="36363D"/>
          <w:sz w:val="24"/>
          <w:szCs w:val="24"/>
        </w:rPr>
        <w:t>n nu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ǎ</w:t>
      </w:r>
      <w:r>
        <w:rPr>
          <w:rFonts w:ascii="????_GBK" w:eastAsia="Times New Roman" w:cs="????_GBK"/>
          <w:color w:val="36363D"/>
          <w:sz w:val="24"/>
          <w:szCs w:val="24"/>
        </w:rPr>
        <w:t xml:space="preserve">n         </w:t>
      </w:r>
      <w:r>
        <w:rPr>
          <w:rFonts w:ascii="????_GBK" w:eastAsia="Times New Roman" w:cs="Times New Roman"/>
          <w:color w:val="36363D"/>
          <w:sz w:val="24"/>
          <w:szCs w:val="24"/>
        </w:rPr>
        <w:t>保护</w:t>
      </w:r>
      <w:r>
        <w:rPr>
          <w:rFonts w:ascii="????_GBK" w:eastAsia="Times New Roman" w:cs="????_GBK"/>
          <w:color w:val="36363D"/>
          <w:sz w:val="24"/>
          <w:szCs w:val="24"/>
        </w:rPr>
        <w:t xml:space="preserve">       b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ī</w:t>
      </w:r>
      <w:r>
        <w:rPr>
          <w:rFonts w:ascii="????_GBK" w:eastAsia="Times New Roman" w:cs="????_GBK"/>
          <w:color w:val="36363D"/>
          <w:sz w:val="24"/>
          <w:szCs w:val="24"/>
        </w:rPr>
        <w:t>ng d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ò</w:t>
      </w:r>
      <w:r>
        <w:rPr>
          <w:rFonts w:ascii="????_GBK" w:eastAsia="Times New Roman" w:cs="????_GBK"/>
          <w:color w:val="36363D"/>
          <w:sz w:val="24"/>
          <w:szCs w:val="24"/>
        </w:rPr>
        <w:t xml:space="preserve">ng     </w:t>
      </w:r>
      <w:r>
        <w:rPr>
          <w:rFonts w:ascii="????_GBK" w:eastAsia="Times New Roman" w:cs="Times New Roman"/>
          <w:color w:val="36363D"/>
          <w:sz w:val="24"/>
          <w:szCs w:val="24"/>
        </w:rPr>
        <w:t>孤单</w:t>
      </w:r>
    </w:p>
    <w:p w:rsidR="000353D4" w:rsidRDefault="000353D4" w:rsidP="0023139B">
      <w:pPr>
        <w:spacing w:after="0"/>
        <w:ind w:firstLineChars="5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cs="????_GBK"/>
          <w:color w:val="36363D"/>
          <w:sz w:val="24"/>
          <w:szCs w:val="24"/>
        </w:rPr>
        <w:t>b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ǎ</w:t>
      </w:r>
      <w:r>
        <w:rPr>
          <w:rFonts w:ascii="????_GBK" w:eastAsia="Times New Roman" w:cs="????_GBK"/>
          <w:color w:val="36363D"/>
          <w:sz w:val="24"/>
          <w:szCs w:val="24"/>
        </w:rPr>
        <w:t>o 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ù</w:t>
      </w:r>
      <w:r>
        <w:rPr>
          <w:rFonts w:ascii="????_GBK" w:eastAsia="Times New Roman" w:cs="????_GBK"/>
          <w:color w:val="36363D"/>
          <w:sz w:val="24"/>
          <w:szCs w:val="24"/>
        </w:rPr>
        <w:t xml:space="preserve"> </w:t>
      </w:r>
      <w:r>
        <w:rPr>
          <w:rFonts w:ascii="????_GBK" w:eastAsia="Times New Roman" w:cs="Times New Roman"/>
          <w:color w:val="36363D"/>
          <w:sz w:val="24"/>
          <w:szCs w:val="24"/>
        </w:rPr>
        <w:t>温暖</w:t>
      </w:r>
      <w:r>
        <w:rPr>
          <w:rFonts w:ascii="????_GBK" w:eastAsia="Times New Roman" w:cs="????_GBK"/>
          <w:color w:val="36363D"/>
          <w:sz w:val="24"/>
          <w:szCs w:val="24"/>
        </w:rPr>
        <w:t xml:space="preserve">        g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ū</w:t>
      </w:r>
      <w:r>
        <w:rPr>
          <w:rFonts w:ascii="????_GBK" w:eastAsia="Times New Roman" w:cs="????_GBK"/>
          <w:color w:val="36363D"/>
          <w:sz w:val="24"/>
          <w:szCs w:val="24"/>
        </w:rPr>
        <w:t xml:space="preserve"> d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ā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n   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邻居</w:t>
      </w:r>
    </w:p>
    <w:p w:rsidR="000353D4" w:rsidRDefault="000353D4" w:rsidP="0023139B">
      <w:pPr>
        <w:spacing w:after="0"/>
        <w:ind w:firstLineChars="5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????_GBK"/>
          <w:color w:val="36363D"/>
          <w:sz w:val="24"/>
          <w:szCs w:val="24"/>
        </w:rPr>
        <w:t>ji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à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ng lu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ò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降落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l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í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 j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ū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跳绳</w:t>
      </w:r>
    </w:p>
    <w:p w:rsidR="000353D4" w:rsidRDefault="000353D4" w:rsidP="0023139B">
      <w:pPr>
        <w:spacing w:after="0"/>
        <w:ind w:firstLineChars="5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????_GBK"/>
          <w:color w:val="36363D"/>
          <w:sz w:val="24"/>
          <w:szCs w:val="24"/>
        </w:rPr>
        <w:t>zhu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à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ng gu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ā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n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眼睛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ti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à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o sh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é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ng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纯净</w:t>
      </w:r>
    </w:p>
    <w:p w:rsidR="000353D4" w:rsidRDefault="000353D4" w:rsidP="0023139B">
      <w:pPr>
        <w:spacing w:after="0"/>
        <w:ind w:firstLineChars="5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????_GBK"/>
          <w:color w:val="36363D"/>
          <w:sz w:val="24"/>
          <w:szCs w:val="24"/>
        </w:rPr>
        <w:t>y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ǎ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 j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ī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ng  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壮观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ch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ú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 j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ì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ng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冰冻</w:t>
      </w:r>
    </w:p>
    <w:p w:rsidR="000353D4" w:rsidRDefault="000353D4" w:rsidP="0023139B">
      <w:pPr>
        <w:spacing w:afterLines="100"/>
        <w:ind w:firstLineChars="100" w:firstLine="31680"/>
        <w:rPr>
          <w:rFonts w:ascii="????_GBK" w:eastAsia="Times New Roman" w:hAnsi="微软雅黑"/>
          <w:b/>
          <w:bCs/>
          <w:color w:val="36363D"/>
          <w:sz w:val="24"/>
          <w:szCs w:val="24"/>
        </w:rPr>
      </w:pPr>
    </w:p>
    <w:p w:rsidR="000353D4" w:rsidRDefault="000353D4" w:rsidP="0023139B">
      <w:pPr>
        <w:spacing w:afterLines="100"/>
        <w:ind w:leftChars="109" w:left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第二部分：字、词、句乐园。</w:t>
      </w:r>
      <w:r>
        <w:rPr>
          <w:rFonts w:ascii="????_GBK" w:eastAsia="宋体" w:hAnsi="微软雅黑" w:cs="宋体" w:hint="eastAsia"/>
          <w:b/>
          <w:bCs/>
          <w:color w:val="36363D"/>
          <w:sz w:val="24"/>
          <w:szCs w:val="24"/>
        </w:rPr>
        <w:t>四、</w:t>
      </w: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加一部分，组成新字，写规范。（</w:t>
      </w:r>
      <w:r>
        <w:rPr>
          <w:rFonts w:ascii="????_GBK" w:eastAsia="Times New Roman" w:hAnsi="微软雅黑" w:cs="????_GBK"/>
          <w:b/>
          <w:bCs/>
          <w:color w:val="36363D"/>
          <w:sz w:val="24"/>
          <w:szCs w:val="24"/>
        </w:rPr>
        <w:t>8</w:t>
      </w: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分）</w:t>
      </w:r>
    </w:p>
    <w:p w:rsidR="000353D4" w:rsidRDefault="000353D4">
      <w:pPr>
        <w:pStyle w:val="ListParagraph"/>
        <w:spacing w:after="0"/>
        <w:ind w:left="720" w:firstLineChars="0" w:firstLine="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noProof/>
        </w:rPr>
        <w:pict>
          <v:group id="1093" o:spid="_x0000_s1095" style="position:absolute;left:0;text-align:left;margin-left:185.9pt;margin-top:7.65pt;width:30.1pt;height:32.15pt;z-index:251651584" coordorigin="2788,10515" coordsize="692,720">
            <v:group id="1094" o:spid="_x0000_s1096" style="position:absolute;left:2788;top:10515;width:692;height:720" coordorigin="2788,10515" coordsize="692,720">
              <v:rect id="1095" o:spid="_x0000_s1097" style="position:absolute;left:2788;top:10515;width:692;height:720"/>
              <v:shape id="1096" o:spid="_x0000_s1098" type="#_x0000_t32" style="position:absolute;left:3142;top:10515;width:0;height:720">
                <v:stroke dashstyle="dash"/>
              </v:shape>
            </v:group>
            <v:shape id="1097" o:spid="_x0000_s1099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098" o:spid="_x0000_s1100" style="position:absolute;left:0;text-align:left;margin-left:143.35pt;margin-top:7.65pt;width:30.1pt;height:32.15pt;z-index:251652608" coordorigin="2788,10515" coordsize="692,720">
            <v:group id="1099" o:spid="_x0000_s1101" style="position:absolute;left:2788;top:10515;width:692;height:720" coordorigin="2788,10515" coordsize="692,720">
              <v:rect id="1100" o:spid="_x0000_s1102" style="position:absolute;left:2788;top:10515;width:692;height:720"/>
              <v:shape id="1101" o:spid="_x0000_s1103" type="#_x0000_t32" style="position:absolute;left:3142;top:10515;width:0;height:720">
                <v:stroke dashstyle="dash"/>
              </v:shape>
            </v:group>
            <v:shape id="1102" o:spid="_x0000_s1104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03" o:spid="_x0000_s1105" style="position:absolute;left:0;text-align:left;margin-left:99pt;margin-top:8.4pt;width:30.1pt;height:32.15pt;z-index:251653632" coordorigin="2788,10515" coordsize="692,720">
            <v:group id="1104" o:spid="_x0000_s1106" style="position:absolute;left:2788;top:10515;width:692;height:720" coordorigin="2788,10515" coordsize="692,720">
              <v:rect id="1105" o:spid="_x0000_s1107" style="position:absolute;left:2788;top:10515;width:692;height:720"/>
              <v:shape id="1106" o:spid="_x0000_s1108" type="#_x0000_t32" style="position:absolute;left:3142;top:10515;width:0;height:720">
                <v:stroke dashstyle="dash"/>
              </v:shape>
            </v:group>
            <v:shape id="1107" o:spid="_x0000_s1109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08" o:spid="_x0000_s1110" style="position:absolute;left:0;text-align:left;margin-left:51.4pt;margin-top:8.4pt;width:30.1pt;height:32.15pt;z-index:251654656" coordorigin="2788,10515" coordsize="692,720">
            <v:group id="1109" o:spid="_x0000_s1111" style="position:absolute;left:2788;top:10515;width:692;height:720" coordorigin="2788,10515" coordsize="692,720">
              <v:rect id="1110" o:spid="_x0000_s1112" style="position:absolute;left:2788;top:10515;width:692;height:720"/>
              <v:shape id="1111" o:spid="_x0000_s1113" type="#_x0000_t32" style="position:absolute;left:3142;top:10515;width:0;height:720">
                <v:stroke dashstyle="dash"/>
              </v:shape>
            </v:group>
            <v:shape id="1112" o:spid="_x0000_s1114" type="#_x0000_t32" style="position:absolute;left:2788;top:10890;width:692;height:15;flip:y">
              <v:stroke dashstyle="dash"/>
            </v:shape>
          </v:group>
        </w:pict>
      </w:r>
    </w:p>
    <w:p w:rsidR="000353D4" w:rsidRDefault="000353D4" w:rsidP="0023139B">
      <w:pPr>
        <w:spacing w:after="0"/>
        <w:ind w:firstLineChars="10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color w:val="36363D"/>
          <w:sz w:val="24"/>
          <w:szCs w:val="24"/>
        </w:rPr>
        <w:t>寸</w:t>
      </w:r>
      <w:r>
        <w:rPr>
          <w:rFonts w:ascii="????_GBK" w:eastAsia="Times New Roman" w:hAnsi="微软雅黑" w:cs="微软雅黑"/>
          <w:color w:val="36363D"/>
          <w:sz w:val="24"/>
          <w:szCs w:val="24"/>
        </w:rPr>
        <w:t>—</w:t>
      </w:r>
    </w:p>
    <w:p w:rsidR="000353D4" w:rsidRDefault="000353D4" w:rsidP="0023139B">
      <w:pPr>
        <w:spacing w:after="120"/>
        <w:ind w:firstLineChars="20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noProof/>
        </w:rPr>
        <w:pict>
          <v:group id="1113" o:spid="_x0000_s1115" style="position:absolute;left:0;text-align:left;margin-left:186.6pt;margin-top:16.6pt;width:30.1pt;height:32.15pt;z-index:251655680" coordorigin="2788,10515" coordsize="692,720">
            <v:group id="1114" o:spid="_x0000_s1116" style="position:absolute;left:2788;top:10515;width:692;height:720" coordorigin="2788,10515" coordsize="692,720">
              <v:rect id="1115" o:spid="_x0000_s1117" style="position:absolute;left:2788;top:10515;width:692;height:720"/>
              <v:shape id="1116" o:spid="_x0000_s1118" type="#_x0000_t32" style="position:absolute;left:3142;top:10515;width:0;height:720">
                <v:stroke dashstyle="dash"/>
              </v:shape>
            </v:group>
            <v:shape id="1117" o:spid="_x0000_s1119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18" o:spid="_x0000_s1120" style="position:absolute;left:0;text-align:left;margin-left:145.6pt;margin-top:16.6pt;width:30.1pt;height:32.15pt;z-index:251656704" coordorigin="2788,10515" coordsize="692,720">
            <v:group id="1119" o:spid="_x0000_s1121" style="position:absolute;left:2788;top:10515;width:692;height:720" coordorigin="2788,10515" coordsize="692,720">
              <v:rect id="1120" o:spid="_x0000_s1122" style="position:absolute;left:2788;top:10515;width:692;height:720"/>
              <v:shape id="1121" o:spid="_x0000_s1123" type="#_x0000_t32" style="position:absolute;left:3142;top:10515;width:0;height:720">
                <v:stroke dashstyle="dash"/>
              </v:shape>
            </v:group>
            <v:shape id="1122" o:spid="_x0000_s1124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23" o:spid="_x0000_s1125" style="position:absolute;left:0;text-align:left;margin-left:99.75pt;margin-top:15.1pt;width:30.1pt;height:32.15pt;z-index:251657728" coordorigin="2788,10515" coordsize="692,720">
            <v:group id="1124" o:spid="_x0000_s1126" style="position:absolute;left:2788;top:10515;width:692;height:720" coordorigin="2788,10515" coordsize="692,720">
              <v:rect id="1125" o:spid="_x0000_s1127" style="position:absolute;left:2788;top:10515;width:692;height:720"/>
              <v:shape id="1126" o:spid="_x0000_s1128" type="#_x0000_t32" style="position:absolute;left:3142;top:10515;width:0;height:720">
                <v:stroke dashstyle="dash"/>
              </v:shape>
            </v:group>
            <v:shape id="1127" o:spid="_x0000_s1129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28" o:spid="_x0000_s1130" style="position:absolute;left:0;text-align:left;margin-left:51.4pt;margin-top:14.35pt;width:30.1pt;height:32.15pt;z-index:251658752" coordorigin="2788,10515" coordsize="692,720">
            <v:group id="1129" o:spid="_x0000_s1131" style="position:absolute;left:2788;top:10515;width:692;height:720" coordorigin="2788,10515" coordsize="692,720">
              <v:rect id="1130" o:spid="_x0000_s1132" style="position:absolute;left:2788;top:10515;width:692;height:720"/>
              <v:shape id="1131" o:spid="_x0000_s1133" type="#_x0000_t32" style="position:absolute;left:3142;top:10515;width:0;height:720">
                <v:stroke dashstyle="dash"/>
              </v:shape>
            </v:group>
            <v:shape id="1132" o:spid="_x0000_s1134" type="#_x0000_t32" style="position:absolute;left:2788;top:10890;width:692;height:15;flip:y">
              <v:stroke dashstyle="dash"/>
            </v:shape>
          </v:group>
        </w:pict>
      </w:r>
    </w:p>
    <w:p w:rsidR="000353D4" w:rsidRDefault="000353D4" w:rsidP="0023139B">
      <w:pPr>
        <w:spacing w:after="120"/>
        <w:ind w:firstLineChars="10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color w:val="36363D"/>
          <w:sz w:val="24"/>
          <w:szCs w:val="24"/>
        </w:rPr>
        <w:t>青</w:t>
      </w:r>
      <w:r>
        <w:rPr>
          <w:rFonts w:ascii="????_GBK" w:eastAsia="Times New Roman" w:hAnsi="微软雅黑" w:cs="微软雅黑"/>
          <w:color w:val="36363D"/>
          <w:sz w:val="24"/>
          <w:szCs w:val="24"/>
        </w:rPr>
        <w:t>—</w:t>
      </w: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b/>
          <w:bCs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b/>
          <w:bCs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五、选字填空（填序号）。（</w:t>
      </w:r>
      <w:r>
        <w:rPr>
          <w:rFonts w:ascii="????_GBK" w:eastAsia="Times New Roman" w:hAnsi="微软雅黑" w:cs="????_GBK"/>
          <w:b/>
          <w:bCs/>
          <w:color w:val="36363D"/>
          <w:sz w:val="24"/>
          <w:szCs w:val="24"/>
        </w:rPr>
        <w:t>8</w:t>
      </w: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分）</w:t>
      </w:r>
    </w:p>
    <w:p w:rsidR="000353D4" w:rsidRDefault="000353D4" w:rsidP="0023139B">
      <w:pPr>
        <w:spacing w:after="0"/>
        <w:ind w:firstLineChars="200" w:firstLine="31680"/>
        <w:rPr>
          <w:rFonts w:ascii="????_GBK" w:eastAsia="Times New Roman" w:hAnsi="微软雅黑"/>
          <w:b/>
          <w:bCs/>
          <w:color w:val="36363D"/>
          <w:sz w:val="24"/>
          <w:szCs w:val="24"/>
        </w:rPr>
      </w:pPr>
      <w:r>
        <w:rPr>
          <w:noProof/>
        </w:rPr>
        <w:pict>
          <v:roundrect id="1133" o:spid="_x0000_s1135" style="position:absolute;left:0;text-align:left;margin-left:19.05pt;margin-top:10pt;width:279.75pt;height:26.25pt;z-index:251659776" arcsize="0">
            <v:textbox>
              <w:txbxContent>
                <w:p w:rsidR="000353D4" w:rsidRDefault="000353D4">
                  <w:fldSimple w:instr=" = 1 \* GB3 ">
                    <w:r>
                      <w:rPr>
                        <w:rFonts w:cs="微软雅黑" w:hint="eastAsia"/>
                      </w:rPr>
                      <w:t>①</w:t>
                    </w:r>
                  </w:fldSimple>
                  <w:r>
                    <w:rPr>
                      <w:rFonts w:cs="微软雅黑" w:hint="eastAsia"/>
                    </w:rPr>
                    <w:t>匹</w:t>
                  </w:r>
                  <w:r>
                    <w:t xml:space="preserve">    </w:t>
                  </w:r>
                  <w:fldSimple w:instr=" = 2 \* GB3 ">
                    <w:r>
                      <w:rPr>
                        <w:rFonts w:cs="微软雅黑" w:hint="eastAsia"/>
                      </w:rPr>
                      <w:t>②</w:t>
                    </w:r>
                  </w:fldSimple>
                  <w:r>
                    <w:rPr>
                      <w:rFonts w:cs="微软雅黑" w:hint="eastAsia"/>
                    </w:rPr>
                    <w:t>讲</w:t>
                  </w:r>
                  <w:r>
                    <w:t xml:space="preserve">   </w:t>
                  </w:r>
                  <w:fldSimple w:instr=" = 3 \* GB3 ">
                    <w:r>
                      <w:rPr>
                        <w:rFonts w:cs="微软雅黑" w:hint="eastAsia"/>
                      </w:rPr>
                      <w:t>③</w:t>
                    </w:r>
                  </w:fldSimple>
                  <w:r>
                    <w:rPr>
                      <w:rFonts w:cs="微软雅黑" w:hint="eastAsia"/>
                    </w:rPr>
                    <w:t>听</w:t>
                  </w:r>
                  <w:r>
                    <w:t xml:space="preserve">   </w:t>
                  </w:r>
                  <w:fldSimple w:instr=" = 4 \* GB3 ">
                    <w:r>
                      <w:rPr>
                        <w:rFonts w:cs="微软雅黑" w:hint="eastAsia"/>
                      </w:rPr>
                      <w:t>④</w:t>
                    </w:r>
                  </w:fldSimple>
                  <w:r>
                    <w:rPr>
                      <w:rFonts w:cs="微软雅黑" w:hint="eastAsia"/>
                    </w:rPr>
                    <w:t>架</w:t>
                  </w:r>
                  <w:r>
                    <w:t xml:space="preserve">   </w:t>
                  </w:r>
                  <w:fldSimple w:instr=" = 5 \* GB3 ">
                    <w:r>
                      <w:rPr>
                        <w:rFonts w:cs="微软雅黑" w:hint="eastAsia"/>
                      </w:rPr>
                      <w:t>⑤</w:t>
                    </w:r>
                  </w:fldSimple>
                  <w:r>
                    <w:rPr>
                      <w:rFonts w:cs="微软雅黑" w:hint="eastAsia"/>
                    </w:rPr>
                    <w:t>棵</w:t>
                  </w:r>
                  <w:r>
                    <w:t xml:space="preserve">  </w:t>
                  </w:r>
                  <w:fldSimple w:instr=" = 6 \* GB3 ">
                    <w:r>
                      <w:rPr>
                        <w:rFonts w:cs="微软雅黑" w:hint="eastAsia"/>
                      </w:rPr>
                      <w:t>⑥</w:t>
                    </w:r>
                  </w:fldSimple>
                  <w:r>
                    <w:rPr>
                      <w:rFonts w:cs="微软雅黑" w:hint="eastAsia"/>
                    </w:rPr>
                    <w:t>辆</w:t>
                  </w:r>
                  <w:r>
                    <w:t xml:space="preserve">   </w:t>
                  </w:r>
                  <w:fldSimple w:instr=" = 7 \* GB3 ">
                    <w:r>
                      <w:rPr>
                        <w:rFonts w:cs="微软雅黑" w:hint="eastAsia"/>
                      </w:rPr>
                      <w:t>⑦</w:t>
                    </w:r>
                  </w:fldSimple>
                  <w:r>
                    <w:rPr>
                      <w:rFonts w:cs="微软雅黑" w:hint="eastAsia"/>
                    </w:rPr>
                    <w:t>打</w:t>
                  </w:r>
                  <w:r>
                    <w:t xml:space="preserve">   </w:t>
                  </w:r>
                  <w:fldSimple w:instr=" = 8 \* GB3 ">
                    <w:r>
                      <w:rPr>
                        <w:rFonts w:cs="微软雅黑" w:hint="eastAsia"/>
                      </w:rPr>
                      <w:t>⑧</w:t>
                    </w:r>
                  </w:fldSimple>
                  <w:r>
                    <w:rPr>
                      <w:rFonts w:cs="微软雅黑" w:hint="eastAsia"/>
                    </w:rPr>
                    <w:t>做</w:t>
                  </w:r>
                </w:p>
              </w:txbxContent>
            </v:textbox>
          </v:roundrect>
        </w:pict>
      </w:r>
    </w:p>
    <w:p w:rsidR="000353D4" w:rsidRDefault="000353D4" w:rsidP="0023139B">
      <w:pPr>
        <w:spacing w:after="0"/>
        <w:ind w:firstLineChars="250" w:firstLine="3168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 w:rsidP="0023139B">
      <w:pPr>
        <w:spacing w:after="0"/>
        <w:ind w:firstLineChars="25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color w:val="36363D"/>
          <w:sz w:val="24"/>
          <w:szCs w:val="24"/>
        </w:rPr>
        <w:t>一</w:t>
      </w:r>
    </w:p>
    <w:p w:rsidR="000353D4" w:rsidRDefault="000353D4" w:rsidP="0023139B">
      <w:pPr>
        <w:spacing w:after="0"/>
        <w:ind w:firstLineChars="20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宋体" w:hAnsi="微软雅黑" w:cs="宋体" w:hint="eastAsia"/>
          <w:color w:val="36363D"/>
          <w:sz w:val="24"/>
          <w:szCs w:val="24"/>
        </w:rPr>
        <w:t>一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）车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一（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）马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一（）飞机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一（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）树</w:t>
      </w:r>
    </w:p>
    <w:p w:rsidR="000353D4" w:rsidRDefault="000353D4" w:rsidP="0023139B">
      <w:pPr>
        <w:spacing w:after="0"/>
        <w:ind w:firstLineChars="200" w:firstLine="3168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color w:val="36363D"/>
          <w:sz w:val="24"/>
          <w:szCs w:val="24"/>
        </w:rPr>
        <w:t>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）排球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）音乐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）故事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）美梦</w:t>
      </w:r>
    </w:p>
    <w:p w:rsidR="000353D4" w:rsidRDefault="000353D4" w:rsidP="00F23707">
      <w:pPr>
        <w:spacing w:afterLines="50"/>
        <w:rPr>
          <w:rFonts w:ascii="????_GBK" w:eastAsia="Times New Roman" w:hAnsi="微软雅黑"/>
          <w:b/>
          <w:bCs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六、照样子写词语。（</w:t>
      </w:r>
      <w:r>
        <w:rPr>
          <w:rFonts w:ascii="????_GBK" w:eastAsia="Times New Roman" w:hAnsi="微软雅黑" w:cs="????_GBK"/>
          <w:b/>
          <w:bCs/>
          <w:color w:val="36363D"/>
          <w:sz w:val="24"/>
          <w:szCs w:val="24"/>
        </w:rPr>
        <w:t>4</w:t>
      </w: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分）</w:t>
      </w:r>
    </w:p>
    <w:p w:rsidR="000353D4" w:rsidRDefault="000353D4" w:rsidP="0023139B">
      <w:pPr>
        <w:spacing w:afterLines="50"/>
        <w:ind w:firstLineChars="200" w:firstLine="31680"/>
        <w:rPr>
          <w:rFonts w:ascii="????_GBK" w:eastAsia="Times New Roman" w:hAnsi="微软雅黑" w:cs="????_GBK"/>
          <w:color w:val="36363D"/>
          <w:sz w:val="24"/>
          <w:szCs w:val="24"/>
        </w:rPr>
      </w:pP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荡来荡去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   ___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来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___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去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  ___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来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___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去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</w:t>
      </w:r>
    </w:p>
    <w:p w:rsidR="000353D4" w:rsidRDefault="000353D4" w:rsidP="0023139B">
      <w:pPr>
        <w:spacing w:afterLines="50"/>
        <w:ind w:firstLineChars="200" w:firstLine="31680"/>
        <w:rPr>
          <w:rFonts w:ascii="????_GBK" w:eastAsia="Times New Roman" w:hAnsi="微软雅黑" w:cs="????_GBK"/>
          <w:color w:val="36363D"/>
          <w:sz w:val="24"/>
          <w:szCs w:val="24"/>
        </w:rPr>
      </w:pP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安安静静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   __________            __________</w:t>
      </w:r>
    </w:p>
    <w:p w:rsidR="000353D4" w:rsidRDefault="000353D4" w:rsidP="00F23707">
      <w:pPr>
        <w:spacing w:afterLines="50"/>
        <w:rPr>
          <w:rFonts w:ascii="????_GBK" w:eastAsia="Times New Roman" w:hAnsi="微软雅黑"/>
          <w:b/>
          <w:bCs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七、给多音字选择正确的读音</w:t>
      </w:r>
      <w:r>
        <w:rPr>
          <w:rFonts w:ascii="????_GBK" w:eastAsia="Times New Roman" w:hAnsi="微软雅黑" w:cs="????_GBK"/>
          <w:b/>
          <w:bCs/>
          <w:color w:val="36363D"/>
          <w:sz w:val="24"/>
          <w:szCs w:val="24"/>
        </w:rPr>
        <w:t>O</w:t>
      </w: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起来。（</w:t>
      </w:r>
      <w:r>
        <w:rPr>
          <w:rFonts w:ascii="????_GBK" w:eastAsia="Times New Roman" w:hAnsi="微软雅黑" w:cs="????_GBK"/>
          <w:b/>
          <w:bCs/>
          <w:color w:val="36363D"/>
          <w:sz w:val="24"/>
          <w:szCs w:val="24"/>
        </w:rPr>
        <w:t>4</w:t>
      </w: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分）</w:t>
      </w:r>
    </w:p>
    <w:p w:rsidR="000353D4" w:rsidRDefault="000353D4" w:rsidP="00F23707">
      <w:pPr>
        <w:spacing w:afterLines="5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????_GBK"/>
          <w:color w:val="36363D"/>
          <w:sz w:val="24"/>
          <w:szCs w:val="24"/>
        </w:rPr>
        <w:t>1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、我家只有（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zh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ī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zh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ǐ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）一只（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zh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ī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zh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ǐ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）小鸡，不能送给你。</w:t>
      </w:r>
    </w:p>
    <w:p w:rsidR="000353D4" w:rsidRDefault="000353D4" w:rsidP="00F23707">
      <w:pPr>
        <w:spacing w:afterLines="5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????_GBK"/>
          <w:color w:val="36363D"/>
          <w:sz w:val="24"/>
          <w:szCs w:val="24"/>
        </w:rPr>
        <w:t>2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、小红有一颗花种子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(zh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ǒ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ng zh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ò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ng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,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要种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(zh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ǒ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ng zh</w:t>
      </w:r>
      <w:r>
        <w:rPr>
          <w:rFonts w:ascii="????_GBK" w:eastAsia="Times New Roman" w:hAnsi="Î¢ÈíÑÅºÚ Western" w:cs="Î¢ÈíÑÅºÚ Western"/>
          <w:color w:val="36363D"/>
          <w:sz w:val="24"/>
          <w:szCs w:val="24"/>
        </w:rPr>
        <w:t>ò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>ng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）到地里。</w:t>
      </w:r>
    </w:p>
    <w:p w:rsidR="000353D4" w:rsidRDefault="000353D4">
      <w:pPr>
        <w:spacing w:after="0"/>
        <w:rPr>
          <w:rFonts w:ascii="????_GBK" w:eastAsia="Times New Roman" w:hAnsi="微软雅黑"/>
          <w:b/>
          <w:bCs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八、我学会</w:t>
      </w:r>
      <w:r>
        <w:rPr>
          <w:rFonts w:ascii="????_GBK" w:eastAsia="宋体" w:hAnsi="微软雅黑" w:cs="宋体" w:hint="eastAsia"/>
          <w:b/>
          <w:bCs/>
          <w:color w:val="36363D"/>
          <w:sz w:val="24"/>
          <w:szCs w:val="24"/>
        </w:rPr>
        <w:t>了查字典。（</w:t>
      </w:r>
      <w:r>
        <w:rPr>
          <w:rFonts w:ascii="????_GBK" w:eastAsia="宋体" w:hAnsi="微软雅黑" w:cs="????_GBK"/>
          <w:b/>
          <w:bCs/>
          <w:color w:val="36363D"/>
          <w:sz w:val="24"/>
          <w:szCs w:val="24"/>
        </w:rPr>
        <w:t>6</w:t>
      </w:r>
      <w:r>
        <w:rPr>
          <w:rFonts w:ascii="????_GBK" w:eastAsia="宋体" w:hAnsi="微软雅黑" w:cs="宋体" w:hint="eastAsia"/>
          <w:b/>
          <w:bCs/>
          <w:color w:val="36363D"/>
          <w:sz w:val="24"/>
          <w:szCs w:val="24"/>
        </w:rPr>
        <w:t>分）</w:t>
      </w: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tbl>
      <w:tblPr>
        <w:tblpPr w:leftFromText="180" w:rightFromText="180" w:vertAnchor="text" w:horzAnchor="page" w:tblpX="10888" w:tblpY="41"/>
        <w:tblW w:w="63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75"/>
        <w:gridCol w:w="1575"/>
        <w:gridCol w:w="1575"/>
        <w:gridCol w:w="1575"/>
      </w:tblGrid>
      <w:tr w:rsidR="000353D4">
        <w:trPr>
          <w:trHeight w:val="483"/>
        </w:trPr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  <w:r w:rsidRPr="00F23707">
              <w:rPr>
                <w:rFonts w:ascii="????_GBK" w:eastAsia="Times New Roman" w:hAnsi="微软雅黑" w:cs="Times New Roman"/>
                <w:color w:val="36363D"/>
                <w:sz w:val="24"/>
                <w:szCs w:val="24"/>
              </w:rPr>
              <w:t>学生</w:t>
            </w:r>
          </w:p>
        </w:tc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  <w:r w:rsidRPr="00F23707">
              <w:rPr>
                <w:rFonts w:ascii="????_GBK" w:eastAsia="Times New Roman" w:hAnsi="微软雅黑" w:cs="Times New Roman"/>
                <w:color w:val="36363D"/>
                <w:sz w:val="24"/>
                <w:szCs w:val="24"/>
              </w:rPr>
              <w:t>大写字母</w:t>
            </w:r>
          </w:p>
        </w:tc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  <w:r w:rsidRPr="00F23707">
              <w:rPr>
                <w:rFonts w:ascii="????_GBK" w:eastAsia="Times New Roman" w:hAnsi="微软雅黑" w:cs="Times New Roman"/>
                <w:color w:val="36363D"/>
                <w:sz w:val="24"/>
                <w:szCs w:val="24"/>
              </w:rPr>
              <w:t>音节</w:t>
            </w:r>
          </w:p>
        </w:tc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  <w:r w:rsidRPr="00F23707">
              <w:rPr>
                <w:rFonts w:ascii="????_GBK" w:eastAsia="Times New Roman" w:hAnsi="微软雅黑" w:cs="Times New Roman"/>
                <w:color w:val="36363D"/>
                <w:sz w:val="24"/>
                <w:szCs w:val="24"/>
              </w:rPr>
              <w:t>组词</w:t>
            </w:r>
          </w:p>
        </w:tc>
      </w:tr>
      <w:tr w:rsidR="000353D4">
        <w:trPr>
          <w:trHeight w:val="483"/>
        </w:trPr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  <w:r w:rsidRPr="00F23707">
              <w:rPr>
                <w:rFonts w:ascii="????_GBK" w:eastAsia="Times New Roman" w:hAnsi="微软雅黑" w:cs="Times New Roman"/>
                <w:color w:val="36363D"/>
                <w:sz w:val="24"/>
                <w:szCs w:val="24"/>
              </w:rPr>
              <w:t>睛</w:t>
            </w:r>
          </w:p>
        </w:tc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</w:p>
        </w:tc>
      </w:tr>
      <w:tr w:rsidR="000353D4">
        <w:trPr>
          <w:trHeight w:val="520"/>
        </w:trPr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  <w:r w:rsidRPr="00F23707">
              <w:rPr>
                <w:rFonts w:ascii="????_GBK" w:eastAsia="Times New Roman" w:hAnsi="微软雅黑" w:cs="Times New Roman"/>
                <w:color w:val="36363D"/>
                <w:sz w:val="24"/>
                <w:szCs w:val="24"/>
              </w:rPr>
              <w:t>样</w:t>
            </w:r>
          </w:p>
        </w:tc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</w:p>
        </w:tc>
        <w:tc>
          <w:tcPr>
            <w:tcW w:w="1575" w:type="dxa"/>
            <w:vAlign w:val="center"/>
          </w:tcPr>
          <w:p w:rsidR="000353D4" w:rsidRPr="00F23707" w:rsidRDefault="000353D4" w:rsidP="00F23707">
            <w:pPr>
              <w:spacing w:after="0"/>
              <w:jc w:val="center"/>
              <w:rPr>
                <w:rFonts w:ascii="????_GBK" w:eastAsia="Times New Roman" w:hAnsi="微软雅黑"/>
                <w:color w:val="36363D"/>
                <w:sz w:val="24"/>
                <w:szCs w:val="24"/>
              </w:rPr>
            </w:pPr>
          </w:p>
        </w:tc>
      </w:tr>
    </w:tbl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b/>
          <w:bCs/>
          <w:color w:val="36363D"/>
          <w:sz w:val="24"/>
          <w:szCs w:val="24"/>
        </w:rPr>
      </w:pP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九、按课文内容填空。（</w:t>
      </w:r>
      <w:r>
        <w:rPr>
          <w:rFonts w:ascii="????_GBK" w:eastAsia="Times New Roman" w:hAnsi="微软雅黑" w:cs="????_GBK"/>
          <w:b/>
          <w:bCs/>
          <w:color w:val="36363D"/>
          <w:sz w:val="24"/>
          <w:szCs w:val="24"/>
        </w:rPr>
        <w:t>6</w:t>
      </w:r>
      <w:r>
        <w:rPr>
          <w:rFonts w:ascii="????_GBK" w:eastAsia="Times New Roman" w:hAnsi="微软雅黑" w:cs="Times New Roman"/>
          <w:b/>
          <w:bCs/>
          <w:color w:val="36363D"/>
          <w:sz w:val="24"/>
          <w:szCs w:val="24"/>
        </w:rPr>
        <w:t>分）</w:t>
      </w: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noProof/>
        </w:rPr>
        <w:pict>
          <v:group id="1134" o:spid="_x0000_s1136" style="position:absolute;margin-left:56.95pt;margin-top:9.85pt;width:30.85pt;height:33.65pt;z-index:251660800" coordorigin="2788,10515" coordsize="709,754">
            <v:group id="1135" o:spid="_x0000_s1137" style="position:absolute;left:2805;top:10515;width:692;height:754" coordorigin="2805,10515" coordsize="692,754">
              <v:rect id="1136" o:spid="_x0000_s1138" style="position:absolute;left:2805;top:10549;width:692;height:720"/>
              <v:shape id="1137" o:spid="_x0000_s1139" type="#_x0000_t32" style="position:absolute;left:3142;top:10515;width:0;height:720">
                <v:stroke dashstyle="dash"/>
              </v:shape>
            </v:group>
            <v:shape id="1138" o:spid="_x0000_s1140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44" o:spid="_x0000_s1141" style="position:absolute;margin-left:119.95pt;margin-top:11.35pt;width:30.1pt;height:32.15pt;z-index:251661824" coordorigin="2788,10515" coordsize="692,720">
            <v:group id="1145" o:spid="_x0000_s1142" style="position:absolute;left:2788;top:10515;width:692;height:720" coordorigin="2788,10515" coordsize="692,720">
              <v:rect id="1146" o:spid="_x0000_s1143" style="position:absolute;left:2788;top:10515;width:692;height:720"/>
              <v:shape id="1147" o:spid="_x0000_s1144" type="#_x0000_t32" style="position:absolute;left:3142;top:10515;width:0;height:720">
                <v:stroke dashstyle="dash"/>
              </v:shape>
            </v:group>
            <v:shape id="1148" o:spid="_x0000_s1145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39" o:spid="_x0000_s1146" style="position:absolute;margin-left:19.05pt;margin-top:10.6pt;width:30.1pt;height:32.15pt;z-index:251662848" coordorigin="2788,10515" coordsize="692,720">
            <v:group id="1140" o:spid="_x0000_s1147" style="position:absolute;left:2788;top:10515;width:692;height:720" coordorigin="2788,10515" coordsize="692,720">
              <v:rect id="1141" o:spid="_x0000_s1148" style="position:absolute;left:2788;top:10515;width:692;height:720"/>
              <v:shape id="1142" o:spid="_x0000_s1149" type="#_x0000_t32" style="position:absolute;left:3142;top:10515;width:0;height:720">
                <v:stroke dashstyle="dash"/>
              </v:shape>
            </v:group>
            <v:shape id="1143" o:spid="_x0000_s1150" type="#_x0000_t32" style="position:absolute;left:2788;top:10890;width:692;height:15;flip:y">
              <v:stroke dashstyle="dash"/>
            </v:shape>
          </v:group>
        </w:pict>
      </w: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????_GBK"/>
          <w:color w:val="36363D"/>
          <w:sz w:val="24"/>
          <w:szCs w:val="24"/>
        </w:rPr>
        <w:t>1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、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    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明月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，疑是地上霜。</w:t>
      </w: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noProof/>
        </w:rPr>
        <w:pict>
          <v:group id="1149" o:spid="_x0000_s1151" style="position:absolute;margin-left:227.2pt;margin-top:7.3pt;width:30.1pt;height:32.15pt;z-index:251663872" coordorigin="2788,10515" coordsize="692,720">
            <v:group id="1150" o:spid="_x0000_s1152" style="position:absolute;left:2788;top:10515;width:692;height:720" coordorigin="2788,10515" coordsize="692,720">
              <v:rect id="1151" o:spid="_x0000_s1153" style="position:absolute;left:2788;top:10515;width:692;height:720"/>
              <v:shape id="1152" o:spid="_x0000_s1154" type="#_x0000_t32" style="position:absolute;left:3142;top:10515;width:0;height:720">
                <v:stroke dashstyle="dash"/>
              </v:shape>
            </v:group>
            <v:shape id="1153" o:spid="_x0000_s1155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54" o:spid="_x0000_s1156" style="position:absolute;margin-left:192.85pt;margin-top:7.3pt;width:30.1pt;height:32.15pt;z-index:251664896" coordorigin="2788,10515" coordsize="692,720">
            <v:group id="1155" o:spid="_x0000_s1157" style="position:absolute;left:2788;top:10515;width:692;height:720" coordorigin="2788,10515" coordsize="692,720">
              <v:rect id="1156" o:spid="_x0000_s1158" style="position:absolute;left:2788;top:10515;width:692;height:720"/>
              <v:shape id="1157" o:spid="_x0000_s1159" type="#_x0000_t32" style="position:absolute;left:3142;top:10515;width:0;height:720">
                <v:stroke dashstyle="dash"/>
              </v:shape>
            </v:group>
            <v:shape id="1158" o:spid="_x0000_s1160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69" o:spid="_x0000_s1161" style="position:absolute;margin-left:135.35pt;margin-top:5.8pt;width:30.1pt;height:32.15pt;z-index:251665920" coordorigin="2788,10515" coordsize="692,720">
            <v:group id="1170" o:spid="_x0000_s1162" style="position:absolute;left:2788;top:10515;width:692;height:720" coordorigin="2788,10515" coordsize="692,720">
              <v:rect id="1171" o:spid="_x0000_s1163" style="position:absolute;left:2788;top:10515;width:692;height:720"/>
              <v:shape id="1172" o:spid="_x0000_s1164" type="#_x0000_t32" style="position:absolute;left:3142;top:10515;width:0;height:720">
                <v:stroke dashstyle="dash"/>
              </v:shape>
            </v:group>
            <v:shape id="1173" o:spid="_x0000_s1165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59" o:spid="_x0000_s1166" style="position:absolute;margin-left:85.45pt;margin-top:5.8pt;width:30.1pt;height:32.15pt;z-index:251666944" coordorigin="2788,10515" coordsize="692,720">
            <v:group id="1160" o:spid="_x0000_s1167" style="position:absolute;left:2788;top:10515;width:692;height:720" coordorigin="2788,10515" coordsize="692,720">
              <v:rect id="1161" o:spid="_x0000_s1168" style="position:absolute;left:2788;top:10515;width:692;height:720"/>
              <v:shape id="1162" o:spid="_x0000_s1169" type="#_x0000_t32" style="position:absolute;left:3142;top:10515;width:0;height:720">
                <v:stroke dashstyle="dash"/>
              </v:shape>
            </v:group>
            <v:shape id="1163" o:spid="_x0000_s1170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65" o:spid="_x0000_s1171" style="position:absolute;margin-left:50.5pt;margin-top:5.05pt;width:30.1pt;height:32.15pt;z-index:251667968" coordorigin="2788,10515" coordsize="692,720">
            <v:rect id="1166" o:spid="_x0000_s1172" style="position:absolute;left:2788;top:10515;width:692;height:720"/>
            <v:shape id="1167" o:spid="_x0000_s1173" type="#_x0000_t32" style="position:absolute;left:3142;top:10515;width:0;height:720">
              <v:stroke dashstyle="dash"/>
            </v:shape>
          </v:group>
        </w:pict>
      </w: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noProof/>
        </w:rPr>
        <w:pict>
          <v:shape id="1168" o:spid="_x0000_s1174" type="#_x0000_t32" style="position:absolute;margin-left:50.5pt;margin-top:8pt;width:30.1pt;height:.65pt;flip:y;z-index:251673088">
            <v:stroke dashstyle="dash"/>
          </v:shape>
        </w:pic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2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、夜来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    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声，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落知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            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。</w:t>
      </w: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noProof/>
        </w:rPr>
        <w:pict>
          <v:group id="1174" o:spid="_x0000_s1175" style="position:absolute;margin-left:287.95pt;margin-top:9.7pt;width:30.1pt;height:32.15pt;z-index:251668992" coordorigin="2788,10515" coordsize="692,720">
            <v:group id="1175" o:spid="_x0000_s1176" style="position:absolute;left:2788;top:10515;width:692;height:720" coordorigin="2788,10515" coordsize="692,720">
              <v:rect id="1176" o:spid="_x0000_s1177" style="position:absolute;left:2788;top:10515;width:692;height:720"/>
              <v:shape id="1177" o:spid="_x0000_s1178" type="#_x0000_t32" style="position:absolute;left:3142;top:10515;width:0;height:720">
                <v:stroke dashstyle="dash"/>
              </v:shape>
            </v:group>
            <v:shape id="1178" o:spid="_x0000_s1179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79" o:spid="_x0000_s1180" style="position:absolute;margin-left:252.3pt;margin-top:10.45pt;width:30.1pt;height:32.15pt;z-index:251670016" coordorigin="2788,10515" coordsize="692,720">
            <v:group id="1180" o:spid="_x0000_s1181" style="position:absolute;left:2788;top:10515;width:692;height:720" coordorigin="2788,10515" coordsize="692,720">
              <v:rect id="1181" o:spid="_x0000_s1182" style="position:absolute;left:2788;top:10515;width:692;height:720"/>
              <v:shape id="1182" o:spid="_x0000_s1183" type="#_x0000_t32" style="position:absolute;left:3142;top:10515;width:0;height:720">
                <v:stroke dashstyle="dash"/>
              </v:shape>
            </v:group>
            <v:shape id="1183" o:spid="_x0000_s1184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84" o:spid="_x0000_s1185" style="position:absolute;margin-left:216.25pt;margin-top:10.45pt;width:30.1pt;height:32.15pt;z-index:251671040" coordorigin="2788,10515" coordsize="692,720">
            <v:group id="1185" o:spid="_x0000_s1186" style="position:absolute;left:2788;top:10515;width:692;height:720" coordorigin="2788,10515" coordsize="692,720">
              <v:rect id="1186" o:spid="_x0000_s1187" style="position:absolute;left:2788;top:10515;width:692;height:720"/>
              <v:shape id="1187" o:spid="_x0000_s1188" type="#_x0000_t32" style="position:absolute;left:3142;top:10515;width:0;height:720">
                <v:stroke dashstyle="dash"/>
              </v:shape>
            </v:group>
            <v:shape id="1188" o:spid="_x0000_s1189" type="#_x0000_t32" style="position:absolute;left:2788;top:10890;width:692;height:15;flip:y">
              <v:stroke dashstyle="dash"/>
            </v:shape>
          </v:group>
        </w:pict>
      </w:r>
      <w:r>
        <w:rPr>
          <w:noProof/>
        </w:rPr>
        <w:pict>
          <v:group id="1189" o:spid="_x0000_s1190" style="position:absolute;margin-left:179.65pt;margin-top:10.45pt;width:30.1pt;height:32.15pt;z-index:251672064" coordorigin="2788,10515" coordsize="692,720">
            <v:group id="1190" o:spid="_x0000_s1191" style="position:absolute;left:2788;top:10515;width:692;height:720" coordorigin="2788,10515" coordsize="692,720">
              <v:rect id="1191" o:spid="_x0000_s1192" style="position:absolute;left:2788;top:10515;width:692;height:720"/>
              <v:shape id="1192" o:spid="_x0000_s1193" type="#_x0000_t32" style="position:absolute;left:3142;top:10515;width:0;height:720">
                <v:stroke dashstyle="dash"/>
              </v:shape>
            </v:group>
            <v:shape id="1193" o:spid="_x0000_s1194" type="#_x0000_t32" style="position:absolute;left:2788;top:10890;width:692;height:15;flip:y">
              <v:stroke dashstyle="dash"/>
            </v:shape>
          </v:group>
        </w:pict>
      </w:r>
    </w:p>
    <w:p w:rsidR="000353D4" w:rsidRDefault="000353D4">
      <w:pPr>
        <w:spacing w:after="0"/>
        <w:rPr>
          <w:rFonts w:ascii="????_GBK" w:eastAsia="Times New Roman" w:hAnsi="微软雅黑"/>
          <w:color w:val="36363D"/>
          <w:sz w:val="24"/>
          <w:szCs w:val="24"/>
        </w:rPr>
      </w:pPr>
      <w:r>
        <w:rPr>
          <w:rFonts w:ascii="????_GBK" w:eastAsia="Times New Roman" w:hAnsi="微软雅黑" w:cs="????_GBK"/>
          <w:color w:val="36363D"/>
          <w:sz w:val="24"/>
          <w:szCs w:val="24"/>
        </w:rPr>
        <w:t>3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、不过，回家睡着了，倒可以做</w:t>
      </w:r>
      <w:r>
        <w:rPr>
          <w:rFonts w:ascii="????_GBK" w:eastAsia="Times New Roman" w:hAnsi="微软雅黑" w:cs="????_GBK"/>
          <w:color w:val="36363D"/>
          <w:sz w:val="24"/>
          <w:szCs w:val="24"/>
        </w:rPr>
        <w:t xml:space="preserve">                                    </w:t>
      </w:r>
      <w:r>
        <w:rPr>
          <w:rFonts w:ascii="????_GBK" w:eastAsia="宋体" w:hAnsi="微软雅黑" w:cs="宋体" w:hint="eastAsia"/>
          <w:color w:val="36363D"/>
          <w:sz w:val="24"/>
          <w:szCs w:val="24"/>
        </w:rPr>
        <w:t>的</w:t>
      </w:r>
      <w:r>
        <w:rPr>
          <w:rFonts w:ascii="????_GBK" w:eastAsia="Times New Roman" w:hAnsi="微软雅黑" w:cs="Times New Roman"/>
          <w:color w:val="36363D"/>
          <w:sz w:val="24"/>
          <w:szCs w:val="24"/>
        </w:rPr>
        <w:t>做梦呢！</w:t>
      </w:r>
    </w:p>
    <w:p w:rsidR="000353D4" w:rsidRDefault="000353D4" w:rsidP="0023139B">
      <w:pPr>
        <w:ind w:firstLineChars="50" w:firstLine="31680"/>
        <w:rPr>
          <w:rFonts w:ascii="????_GBK" w:eastAsia="Times New Roman"/>
          <w:color w:val="36363D"/>
          <w:sz w:val="24"/>
          <w:szCs w:val="24"/>
        </w:rPr>
      </w:pPr>
    </w:p>
    <w:p w:rsidR="000353D4" w:rsidRDefault="000353D4">
      <w:pPr>
        <w:adjustRightInd/>
        <w:snapToGrid/>
        <w:spacing w:line="220" w:lineRule="atLeast"/>
        <w:rPr>
          <w:rFonts w:ascii="????_GBK" w:eastAsia="Times New Roman"/>
          <w:color w:val="36363D"/>
          <w:sz w:val="24"/>
          <w:szCs w:val="24"/>
        </w:rPr>
      </w:pPr>
    </w:p>
    <w:p w:rsidR="000353D4" w:rsidRDefault="000353D4">
      <w:pPr>
        <w:rPr>
          <w:rFonts w:ascii="????_GBK" w:eastAsia="Times New Roman" w:hAnsi="宋体"/>
          <w:color w:val="36363D"/>
          <w:sz w:val="24"/>
          <w:szCs w:val="24"/>
        </w:rPr>
      </w:pPr>
    </w:p>
    <w:p w:rsidR="000353D4" w:rsidRDefault="000353D4">
      <w:pPr>
        <w:rPr>
          <w:rFonts w:ascii="????_GBK" w:eastAsia="Times New Roman" w:hAnsi="宋体"/>
          <w:b/>
          <w:bCs/>
          <w:color w:val="36363D"/>
          <w:sz w:val="24"/>
          <w:szCs w:val="24"/>
        </w:rPr>
      </w:pPr>
      <w:r>
        <w:rPr>
          <w:rFonts w:ascii="????_GBK" w:eastAsia="Times New Roman" w:hAnsi="宋体" w:cs="Times New Roman"/>
          <w:b/>
          <w:bCs/>
          <w:color w:val="36363D"/>
          <w:sz w:val="24"/>
          <w:szCs w:val="24"/>
        </w:rPr>
        <w:t>十、照样子，写句子。（</w:t>
      </w:r>
      <w:r>
        <w:rPr>
          <w:rFonts w:ascii="????_GBK" w:eastAsia="宋体" w:hAnsi="宋体" w:cs="????_GBK"/>
          <w:b/>
          <w:bCs/>
          <w:color w:val="36363D"/>
          <w:sz w:val="24"/>
          <w:szCs w:val="24"/>
        </w:rPr>
        <w:t>8</w:t>
      </w:r>
      <w:r>
        <w:rPr>
          <w:rFonts w:ascii="????_GBK" w:eastAsia="Times New Roman" w:hAnsi="宋体" w:cs="Times New Roman"/>
          <w:b/>
          <w:bCs/>
          <w:color w:val="36363D"/>
          <w:sz w:val="24"/>
          <w:szCs w:val="24"/>
        </w:rPr>
        <w:t>分）</w:t>
      </w:r>
    </w:p>
    <w:p w:rsidR="000353D4" w:rsidRDefault="000353D4">
      <w:pPr>
        <w:widowControl w:val="0"/>
        <w:numPr>
          <w:ilvl w:val="0"/>
          <w:numId w:val="2"/>
        </w:numPr>
        <w:adjustRightInd/>
        <w:snapToGrid/>
        <w:spacing w:after="0"/>
        <w:jc w:val="both"/>
        <w:rPr>
          <w:rFonts w:ascii="????_GBK" w:eastAsia="Times New Roman" w:hAnsi="宋体"/>
          <w:color w:val="36363D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sz w:val="24"/>
          <w:szCs w:val="24"/>
        </w:rPr>
        <w:t>小鸭子</w:t>
      </w:r>
      <w:r>
        <w:rPr>
          <w:rFonts w:ascii="????_GBK" w:eastAsia="Times New Roman" w:hAnsi="宋体" w:cs="Times New Roman"/>
          <w:color w:val="36363D"/>
          <w:sz w:val="24"/>
          <w:szCs w:val="24"/>
          <w:em w:val="dot"/>
        </w:rPr>
        <w:t>飞快地</w:t>
      </w:r>
      <w:r>
        <w:rPr>
          <w:rFonts w:ascii="????_GBK" w:eastAsia="Times New Roman" w:hAnsi="宋体" w:cs="Times New Roman"/>
          <w:color w:val="36363D"/>
          <w:sz w:val="24"/>
          <w:szCs w:val="24"/>
        </w:rPr>
        <w:t>游到了小公鸡身边。</w:t>
      </w:r>
      <w:bookmarkStart w:id="0" w:name="_GoBack"/>
      <w:bookmarkEnd w:id="0"/>
    </w:p>
    <w:p w:rsidR="000353D4" w:rsidRDefault="000353D4">
      <w:pPr>
        <w:rPr>
          <w:rFonts w:ascii="????_GBK" w:eastAsia="Times New Roman" w:hAnsi="宋体"/>
          <w:color w:val="36363D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sz w:val="24"/>
          <w:szCs w:val="24"/>
        </w:rPr>
        <w:t>飞快地。</w:t>
      </w:r>
    </w:p>
    <w:p w:rsidR="000353D4" w:rsidRDefault="000353D4">
      <w:pPr>
        <w:rPr>
          <w:rFonts w:ascii="????_GBK" w:eastAsia="Times New Roman" w:hAnsi="宋体"/>
          <w:color w:val="36363D"/>
          <w:sz w:val="24"/>
          <w:szCs w:val="24"/>
        </w:rPr>
      </w:pPr>
    </w:p>
    <w:p w:rsidR="000353D4" w:rsidRDefault="000353D4">
      <w:pPr>
        <w:widowControl w:val="0"/>
        <w:numPr>
          <w:ilvl w:val="0"/>
          <w:numId w:val="2"/>
        </w:numPr>
        <w:adjustRightInd/>
        <w:snapToGrid/>
        <w:spacing w:after="0"/>
        <w:jc w:val="both"/>
        <w:rPr>
          <w:rFonts w:ascii="????_GBK" w:eastAsia="Times New Roman" w:hAnsi="宋体"/>
          <w:color w:val="36363D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sz w:val="24"/>
          <w:szCs w:val="24"/>
        </w:rPr>
        <w:t>树很孤独，喜鹊也很孤独。</w:t>
      </w:r>
    </w:p>
    <w:p w:rsidR="000353D4" w:rsidRDefault="000353D4">
      <w:pPr>
        <w:rPr>
          <w:rFonts w:ascii="????_GBK" w:eastAsia="Times New Roman" w:hAnsi="宋体"/>
          <w:color w:val="36363D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sz w:val="24"/>
          <w:szCs w:val="24"/>
        </w:rPr>
        <w:t>，也</w:t>
      </w:r>
      <w:r>
        <w:rPr>
          <w:rFonts w:ascii="????_GBK" w:eastAsia="Times New Roman" w:hAnsi="宋体" w:cs="????_GBK"/>
          <w:color w:val="36363D"/>
          <w:sz w:val="24"/>
          <w:szCs w:val="24"/>
        </w:rPr>
        <w:t xml:space="preserve"> </w:t>
      </w:r>
      <w:r>
        <w:rPr>
          <w:rFonts w:ascii="????_GBK" w:eastAsia="Times New Roman" w:hAnsi="宋体" w:cs="Times New Roman"/>
          <w:color w:val="36363D"/>
          <w:sz w:val="24"/>
          <w:szCs w:val="24"/>
        </w:rPr>
        <w:t>。</w:t>
      </w:r>
    </w:p>
    <w:p w:rsidR="000353D4" w:rsidRDefault="000353D4">
      <w:pPr>
        <w:rPr>
          <w:rFonts w:ascii="????_GBK" w:eastAsia="Times New Roman" w:hAnsi="宋体"/>
          <w:color w:val="36363D"/>
          <w:sz w:val="24"/>
          <w:szCs w:val="24"/>
        </w:rPr>
      </w:pPr>
    </w:p>
    <w:p w:rsidR="000353D4" w:rsidRDefault="000353D4">
      <w:pPr>
        <w:rPr>
          <w:rFonts w:ascii="????_GBK" w:eastAsia="Times New Roman" w:hAnsi="宋体"/>
          <w:b/>
          <w:bCs/>
          <w:color w:val="36363D"/>
          <w:sz w:val="24"/>
          <w:szCs w:val="24"/>
        </w:rPr>
      </w:pPr>
      <w:r>
        <w:rPr>
          <w:rFonts w:ascii="????_GBK" w:eastAsia="Times New Roman" w:hAnsi="宋体" w:cs="Times New Roman"/>
          <w:b/>
          <w:bCs/>
          <w:color w:val="36363D"/>
          <w:sz w:val="24"/>
          <w:szCs w:val="24"/>
        </w:rPr>
        <w:t>第三部分：阅读写话乐园</w:t>
      </w:r>
    </w:p>
    <w:p w:rsidR="000353D4" w:rsidRDefault="000353D4">
      <w:pPr>
        <w:widowControl w:val="0"/>
        <w:adjustRightInd/>
        <w:snapToGrid/>
        <w:spacing w:after="0"/>
        <w:jc w:val="both"/>
        <w:rPr>
          <w:rFonts w:ascii="????_GBK" w:eastAsia="Times New Roman" w:hAnsi="宋体"/>
          <w:b/>
          <w:bCs/>
          <w:color w:val="36363D"/>
          <w:sz w:val="24"/>
          <w:szCs w:val="24"/>
        </w:rPr>
      </w:pPr>
      <w:r>
        <w:rPr>
          <w:rFonts w:ascii="????_GBK" w:eastAsia="宋体" w:hAnsi="宋体" w:cs="宋体" w:hint="eastAsia"/>
          <w:b/>
          <w:bCs/>
          <w:color w:val="36363D"/>
          <w:sz w:val="24"/>
          <w:szCs w:val="24"/>
        </w:rPr>
        <w:t>十一、</w:t>
      </w:r>
      <w:r>
        <w:rPr>
          <w:rFonts w:ascii="????_GBK" w:eastAsia="Times New Roman" w:hAnsi="宋体" w:cs="Times New Roman"/>
          <w:b/>
          <w:bCs/>
          <w:color w:val="36363D"/>
          <w:sz w:val="24"/>
          <w:szCs w:val="24"/>
        </w:rPr>
        <w:t>课外阅读</w:t>
      </w:r>
      <w:r>
        <w:rPr>
          <w:rFonts w:ascii="????_GBK" w:eastAsia="宋体" w:hAnsi="宋体" w:cs="宋体" w:hint="eastAsia"/>
          <w:b/>
          <w:bCs/>
          <w:color w:val="36363D"/>
          <w:sz w:val="24"/>
          <w:szCs w:val="24"/>
        </w:rPr>
        <w:t>。（</w:t>
      </w:r>
      <w:r>
        <w:rPr>
          <w:rFonts w:ascii="????_GBK" w:eastAsia="宋体" w:hAnsi="宋体" w:cs="????_GBK"/>
          <w:b/>
          <w:bCs/>
          <w:color w:val="36363D"/>
          <w:sz w:val="24"/>
          <w:szCs w:val="24"/>
        </w:rPr>
        <w:t>10</w:t>
      </w:r>
      <w:r>
        <w:rPr>
          <w:rFonts w:ascii="????_GBK" w:eastAsia="宋体" w:hAnsi="宋体" w:cs="宋体" w:hint="eastAsia"/>
          <w:b/>
          <w:bCs/>
          <w:color w:val="36363D"/>
          <w:sz w:val="24"/>
          <w:szCs w:val="24"/>
        </w:rPr>
        <w:t>分）</w:t>
      </w:r>
    </w:p>
    <w:p w:rsidR="000353D4" w:rsidRDefault="000353D4">
      <w:pPr>
        <w:spacing w:line="360" w:lineRule="auto"/>
        <w:jc w:val="center"/>
        <w:rPr>
          <w:rFonts w:ascii="????_GBK" w:eastAsia="Times New Roman" w:hAnsi="宋体"/>
          <w:color w:val="36363D"/>
          <w:kern w:val="15"/>
          <w:sz w:val="24"/>
          <w:szCs w:val="24"/>
        </w:rPr>
      </w:pPr>
    </w:p>
    <w:p w:rsidR="000353D4" w:rsidRDefault="000353D4">
      <w:pPr>
        <w:spacing w:line="360" w:lineRule="auto"/>
        <w:jc w:val="center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ku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快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è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乐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de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的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xi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小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ɡō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公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j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ī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鸡</w:t>
            </w:r>
          </w:rubyBase>
        </w:ruby>
      </w:r>
    </w:p>
    <w:p w:rsidR="000353D4" w:rsidRDefault="000353D4" w:rsidP="0023139B">
      <w:pPr>
        <w:spacing w:line="360" w:lineRule="auto"/>
        <w:ind w:leftChars="133" w:left="31680" w:firstLineChars="100" w:firstLine="31680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xi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小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ɡō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公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j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ī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鸡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ě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整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ti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天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m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没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y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ǒ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u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有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sh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ì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事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q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í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情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ò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做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。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x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ī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心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ǐ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里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ě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很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k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ǔ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苦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恼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。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t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它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xi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想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，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ě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怎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y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样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c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á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才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能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ku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快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è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乐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ne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呢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？</w:t>
      </w:r>
    </w:p>
    <w:p w:rsidR="000353D4" w:rsidRDefault="000353D4" w:rsidP="0023139B">
      <w:pPr>
        <w:spacing w:line="360" w:lineRule="auto"/>
        <w:ind w:leftChars="133" w:left="31680" w:firstLineChars="100" w:firstLine="31680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t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它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ǒ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u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走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d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到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ti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á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田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y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ě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野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ǐ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里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w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文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老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ú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牛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：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“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ú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牛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y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爷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y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爷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，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ě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怎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y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样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c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á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才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能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ku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快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è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乐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ne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呢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？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”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老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ú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牛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shu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ō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说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：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“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b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帮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ù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助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r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人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men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们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ɡē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耕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ò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种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ti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á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田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d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ì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地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，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ji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ù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就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ku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快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è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乐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le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了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。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”</w:t>
      </w:r>
    </w:p>
    <w:p w:rsidR="000353D4" w:rsidRDefault="000353D4" w:rsidP="0023139B">
      <w:pPr>
        <w:spacing w:line="360" w:lineRule="auto"/>
        <w:ind w:leftChars="133" w:left="31680" w:firstLineChars="200" w:firstLine="31680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t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它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p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跑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d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到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ch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í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池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t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á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塘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bi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边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w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è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问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q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ī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青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w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蛙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：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“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q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ī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青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w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蛙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ɡē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哥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ɡē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哥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ě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怎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y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样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c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á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才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嗯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ne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呢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ɡā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该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ku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快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è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乐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ne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呢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？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”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q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ī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青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w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蛙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shu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ō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说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：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“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w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为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zhu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庄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ji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稼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zhu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ō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捉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害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ch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ó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虫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，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ji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ù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就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ku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快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è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乐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le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了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。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”</w:t>
      </w:r>
    </w:p>
    <w:p w:rsidR="000353D4" w:rsidRDefault="000353D4" w:rsidP="0023139B">
      <w:pPr>
        <w:spacing w:line="360" w:lineRule="auto"/>
        <w:ind w:leftChars="133" w:left="31680" w:firstLineChars="100" w:firstLine="31680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c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ó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从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c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ǐ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此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，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xi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小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ɡō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公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j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ī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鸡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m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ě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每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ti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天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早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早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q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ǐ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起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chu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á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床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，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和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b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爸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b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爸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y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ì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一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q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ǐ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起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w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为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r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人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men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们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b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报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sh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í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时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，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t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ā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它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ch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é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成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le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了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y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ì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一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zh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ǐ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只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ku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à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i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快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l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è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乐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de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的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xi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ǎ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o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小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ɡō</w:t>
            </w:r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n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ɡ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公</w:t>
            </w:r>
          </w:rubyBase>
        </w:ruby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ruby>
          <w:rubyPr>
            <w:rubyAlign w:val="center"/>
            <w:hps w:val="12"/>
            <w:hpsRaise w:val="22"/>
            <w:hpsBaseText w:val="24"/>
            <w:lid w:val="zh-CN"/>
          </w:rubyPr>
          <w:rt>
            <w:r w:rsidR="000353D4">
              <w:rPr>
                <w:rFonts w:ascii="????_GBK" w:eastAsia="Times New Roman" w:hAnsi="宋体" w:cs="????_GBK"/>
                <w:color w:val="36363D"/>
                <w:kern w:val="15"/>
                <w:sz w:val="24"/>
                <w:szCs w:val="24"/>
              </w:rPr>
              <w:t>j</w:t>
            </w:r>
            <w:r w:rsidR="000353D4">
              <w:rPr>
                <w:rFonts w:ascii="????_GBK" w:eastAsia="Times New Roman" w:hAnsi="宋体"/>
                <w:color w:val="36363D"/>
                <w:kern w:val="15"/>
                <w:sz w:val="24"/>
                <w:szCs w:val="24"/>
              </w:rPr>
              <w:t>ī</w:t>
            </w:r>
          </w:rt>
          <w:rubyBase>
            <w:r w:rsidR="000353D4">
              <w:rPr>
                <w:rFonts w:ascii="????_GBK" w:eastAsia="Times New Roman" w:hAnsi="宋体" w:cs="Times New Roman"/>
                <w:color w:val="36363D"/>
                <w:kern w:val="15"/>
                <w:sz w:val="24"/>
                <w:szCs w:val="24"/>
              </w:rPr>
              <w:t>鸡</w:t>
            </w:r>
          </w:rubyBase>
        </w:ruby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。</w:t>
      </w:r>
    </w:p>
    <w:p w:rsidR="000353D4" w:rsidRDefault="000353D4">
      <w:pPr>
        <w:widowControl w:val="0"/>
        <w:numPr>
          <w:ilvl w:val="0"/>
          <w:numId w:val="3"/>
        </w:numPr>
        <w:adjustRightInd/>
        <w:snapToGrid/>
        <w:spacing w:after="0" w:line="360" w:lineRule="auto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全文共有（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      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）自然段。（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>1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分）</w:t>
      </w:r>
    </w:p>
    <w:p w:rsidR="000353D4" w:rsidRDefault="000353D4">
      <w:pPr>
        <w:widowControl w:val="0"/>
        <w:numPr>
          <w:ilvl w:val="0"/>
          <w:numId w:val="3"/>
        </w:numPr>
        <w:adjustRightInd/>
        <w:snapToGrid/>
        <w:spacing w:after="0" w:line="360" w:lineRule="auto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小公鸡为什么苦恼？请用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“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——”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在文中画出来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>.(2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分）</w:t>
      </w:r>
    </w:p>
    <w:p w:rsidR="000353D4" w:rsidRDefault="000353D4">
      <w:pPr>
        <w:spacing w:line="360" w:lineRule="auto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>3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、老牛、青蛙、小公鸡各是增氧得到快乐的？连一连。（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>3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分）</w:t>
      </w:r>
    </w:p>
    <w:p w:rsidR="000353D4" w:rsidRDefault="000353D4">
      <w:pPr>
        <w:tabs>
          <w:tab w:val="left" w:pos="4993"/>
        </w:tabs>
        <w:spacing w:line="360" w:lineRule="auto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老牛为庄家捉害虫</w:t>
      </w:r>
    </w:p>
    <w:p w:rsidR="000353D4" w:rsidRDefault="000353D4">
      <w:pPr>
        <w:tabs>
          <w:tab w:val="left" w:pos="5143"/>
        </w:tabs>
        <w:spacing w:line="360" w:lineRule="auto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青蛙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                              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为人们报时</w:t>
      </w:r>
    </w:p>
    <w:p w:rsidR="000353D4" w:rsidRDefault="000353D4">
      <w:pPr>
        <w:tabs>
          <w:tab w:val="left" w:pos="5293"/>
        </w:tabs>
        <w:spacing w:line="360" w:lineRule="auto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小公鸡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                           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帮助人们耕种田地</w:t>
      </w:r>
    </w:p>
    <w:p w:rsidR="000353D4" w:rsidRDefault="000353D4">
      <w:pPr>
        <w:tabs>
          <w:tab w:val="left" w:pos="5293"/>
        </w:tabs>
        <w:spacing w:line="360" w:lineRule="auto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>4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、小朋友，你怎么样才会快乐呢？在你认为对的说法后面打</w:t>
      </w:r>
      <w:r>
        <w:rPr>
          <w:rFonts w:ascii="????_GBK" w:eastAsia="Times New Roman" w:hAnsi="宋体"/>
          <w:color w:val="36363D"/>
          <w:kern w:val="15"/>
          <w:sz w:val="24"/>
          <w:szCs w:val="24"/>
        </w:rPr>
        <w:t>“√”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。（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>4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分）</w:t>
      </w:r>
    </w:p>
    <w:p w:rsidR="000353D4" w:rsidRDefault="000353D4">
      <w:pPr>
        <w:widowControl w:val="0"/>
        <w:numPr>
          <w:ilvl w:val="0"/>
          <w:numId w:val="4"/>
        </w:numPr>
        <w:tabs>
          <w:tab w:val="left" w:pos="5293"/>
        </w:tabs>
        <w:adjustRightInd/>
        <w:snapToGrid/>
        <w:spacing w:after="0" w:line="360" w:lineRule="auto"/>
        <w:jc w:val="both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帮助爸爸妈妈做家务</w:t>
      </w:r>
      <w:r>
        <w:rPr>
          <w:rFonts w:ascii="????_GBK" w:eastAsia="宋体" w:hAnsi="宋体" w:cs="宋体" w:hint="eastAsia"/>
          <w:color w:val="36363D"/>
          <w:kern w:val="15"/>
          <w:sz w:val="24"/>
          <w:szCs w:val="24"/>
        </w:rPr>
        <w:t>。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 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）（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>2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）整天吃喝玩乐。（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 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）</w:t>
      </w:r>
    </w:p>
    <w:p w:rsidR="000353D4" w:rsidRDefault="000353D4">
      <w:pPr>
        <w:widowControl w:val="0"/>
        <w:numPr>
          <w:ilvl w:val="0"/>
          <w:numId w:val="4"/>
        </w:numPr>
        <w:tabs>
          <w:tab w:val="left" w:pos="5293"/>
        </w:tabs>
        <w:adjustRightInd/>
        <w:snapToGrid/>
        <w:spacing w:after="0" w:line="360" w:lineRule="auto"/>
        <w:jc w:val="both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帮助有困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>(  )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难的人。（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 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）（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>4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）努力学习，取得好成绩。（</w:t>
      </w:r>
      <w:r>
        <w:rPr>
          <w:rFonts w:ascii="????_GBK" w:eastAsia="Times New Roman" w:hAnsi="宋体" w:cs="????_GBK"/>
          <w:color w:val="36363D"/>
          <w:kern w:val="15"/>
          <w:sz w:val="24"/>
          <w:szCs w:val="24"/>
        </w:rPr>
        <w:t xml:space="preserve">   </w:t>
      </w: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）</w:t>
      </w:r>
    </w:p>
    <w:p w:rsidR="000353D4" w:rsidRDefault="000353D4">
      <w:pPr>
        <w:tabs>
          <w:tab w:val="left" w:pos="5293"/>
        </w:tabs>
        <w:spacing w:line="360" w:lineRule="auto"/>
        <w:rPr>
          <w:rFonts w:ascii="????_GBK" w:eastAsia="Times New Roman" w:hAnsi="宋体"/>
          <w:b/>
          <w:bCs/>
          <w:color w:val="36363D"/>
          <w:kern w:val="15"/>
          <w:sz w:val="24"/>
          <w:szCs w:val="24"/>
        </w:rPr>
      </w:pPr>
    </w:p>
    <w:p w:rsidR="000353D4" w:rsidRDefault="000353D4">
      <w:pPr>
        <w:tabs>
          <w:tab w:val="left" w:pos="5293"/>
        </w:tabs>
        <w:spacing w:line="360" w:lineRule="auto"/>
        <w:rPr>
          <w:rFonts w:ascii="????_GBK" w:eastAsia="Times New Roman" w:hAnsi="宋体"/>
          <w:b/>
          <w:bCs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Times New Roman"/>
          <w:b/>
          <w:bCs/>
          <w:color w:val="36363D"/>
          <w:kern w:val="15"/>
          <w:sz w:val="24"/>
          <w:szCs w:val="24"/>
        </w:rPr>
        <w:t>十</w:t>
      </w:r>
      <w:r>
        <w:rPr>
          <w:rFonts w:ascii="????_GBK" w:eastAsia="宋体" w:hAnsi="宋体" w:cs="宋体" w:hint="eastAsia"/>
          <w:b/>
          <w:bCs/>
          <w:color w:val="36363D"/>
          <w:kern w:val="15"/>
          <w:sz w:val="24"/>
          <w:szCs w:val="24"/>
        </w:rPr>
        <w:t>二</w:t>
      </w:r>
      <w:r>
        <w:rPr>
          <w:rFonts w:ascii="????_GBK" w:eastAsia="Times New Roman" w:hAnsi="宋体" w:cs="Times New Roman"/>
          <w:b/>
          <w:bCs/>
          <w:color w:val="36363D"/>
          <w:kern w:val="15"/>
          <w:sz w:val="24"/>
          <w:szCs w:val="24"/>
        </w:rPr>
        <w:t>、看图写话。（</w:t>
      </w:r>
      <w:r>
        <w:rPr>
          <w:rFonts w:ascii="????_GBK" w:eastAsia="Times New Roman" w:hAnsi="宋体" w:cs="????_GBK"/>
          <w:b/>
          <w:bCs/>
          <w:color w:val="36363D"/>
          <w:kern w:val="15"/>
          <w:sz w:val="24"/>
          <w:szCs w:val="24"/>
        </w:rPr>
        <w:t>15</w:t>
      </w:r>
      <w:r>
        <w:rPr>
          <w:rFonts w:ascii="????_GBK" w:eastAsia="Times New Roman" w:hAnsi="宋体" w:cs="Times New Roman"/>
          <w:b/>
          <w:bCs/>
          <w:color w:val="36363D"/>
          <w:kern w:val="15"/>
          <w:sz w:val="24"/>
          <w:szCs w:val="24"/>
        </w:rPr>
        <w:t>分）</w:t>
      </w:r>
    </w:p>
    <w:p w:rsidR="000353D4" w:rsidRDefault="000353D4">
      <w:pPr>
        <w:tabs>
          <w:tab w:val="left" w:pos="3568"/>
        </w:tabs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3" o:spid="_x0000_s1195" type="#_x0000_t75" style="position:absolute;margin-left:0;margin-top:7.2pt;width:191.95pt;height:124.95pt;z-index:-251675136;visibility:visible" wrapcoords="-84 0 -84 21471 21600 21471 21600 0 -84 0">
            <v:imagedata r:id="rId7" o:title="" croptop="17305f" cropbottom="21419f" cropleft="-128f" cropright="350f"/>
            <w10:wrap type="tight"/>
          </v:shape>
        </w:pict>
      </w:r>
    </w:p>
    <w:p w:rsidR="000353D4" w:rsidRDefault="000353D4">
      <w:pPr>
        <w:tabs>
          <w:tab w:val="left" w:pos="5293"/>
        </w:tabs>
        <w:spacing w:line="360" w:lineRule="auto"/>
        <w:rPr>
          <w:rFonts w:ascii="????_GBK" w:eastAsia="Times New Roman" w:hAnsi="宋体"/>
          <w:color w:val="36363D"/>
          <w:kern w:val="15"/>
          <w:sz w:val="24"/>
          <w:szCs w:val="24"/>
        </w:rPr>
      </w:pPr>
      <w:r>
        <w:rPr>
          <w:rFonts w:ascii="????_GBK" w:eastAsia="Times New Roman" w:hAnsi="宋体" w:cs="Times New Roman"/>
          <w:color w:val="36363D"/>
          <w:kern w:val="15"/>
          <w:sz w:val="24"/>
          <w:szCs w:val="24"/>
        </w:rPr>
        <w:t>提示：图上有谁？她们在什么地方？在干什么？请你根据图中内容写一段通顺的话，注意书写工整。</w:t>
      </w:r>
    </w:p>
    <w:p w:rsidR="000353D4" w:rsidRDefault="000353D4">
      <w:pPr>
        <w:rPr>
          <w:rFonts w:ascii="????_GBK" w:eastAsia="Times New Roman"/>
          <w:color w:val="36363D"/>
          <w:sz w:val="24"/>
          <w:szCs w:val="24"/>
        </w:rPr>
      </w:pPr>
    </w:p>
    <w:tbl>
      <w:tblPr>
        <w:tblpPr w:leftFromText="180" w:rightFromText="180" w:vertAnchor="text" w:horzAnchor="page" w:tblpX="10886" w:tblpY="579"/>
        <w:tblOverlap w:val="never"/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68"/>
        <w:gridCol w:w="570"/>
      </w:tblGrid>
      <w:tr w:rsidR="000353D4">
        <w:trPr>
          <w:trHeight w:val="414"/>
        </w:trPr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</w:tr>
      <w:tr w:rsidR="000353D4">
        <w:trPr>
          <w:trHeight w:val="414"/>
        </w:trPr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</w:tr>
      <w:tr w:rsidR="000353D4">
        <w:trPr>
          <w:trHeight w:val="414"/>
        </w:trPr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</w:tr>
      <w:tr w:rsidR="000353D4">
        <w:trPr>
          <w:trHeight w:val="414"/>
        </w:trPr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</w:tr>
      <w:tr w:rsidR="000353D4">
        <w:trPr>
          <w:trHeight w:val="414"/>
        </w:trPr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</w:tr>
      <w:tr w:rsidR="000353D4">
        <w:trPr>
          <w:trHeight w:val="414"/>
        </w:trPr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/>
                <w:color w:val="36363D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</w:tr>
      <w:tr w:rsidR="000353D4">
        <w:trPr>
          <w:trHeight w:val="414"/>
        </w:trPr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/>
                <w:color w:val="36363D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68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  <w:tc>
          <w:tcPr>
            <w:tcW w:w="570" w:type="dxa"/>
            <w:vAlign w:val="center"/>
          </w:tcPr>
          <w:p w:rsidR="000353D4" w:rsidRPr="00F23707" w:rsidRDefault="000353D4" w:rsidP="00F23707">
            <w:pPr>
              <w:tabs>
                <w:tab w:val="left" w:pos="3568"/>
              </w:tabs>
              <w:spacing w:after="0"/>
              <w:rPr>
                <w:rFonts w:ascii="????_GBK" w:eastAsia="Times New Roman" w:hAnsi="宋体"/>
                <w:color w:val="36363D"/>
                <w:kern w:val="15"/>
                <w:sz w:val="28"/>
                <w:szCs w:val="28"/>
              </w:rPr>
            </w:pPr>
          </w:p>
        </w:tc>
      </w:tr>
    </w:tbl>
    <w:p w:rsidR="000353D4" w:rsidRDefault="000353D4">
      <w:pPr>
        <w:rPr>
          <w:rFonts w:ascii="????_GBK" w:eastAsia="Times New Roman"/>
          <w:color w:val="36363D"/>
          <w:sz w:val="24"/>
          <w:szCs w:val="24"/>
        </w:rPr>
      </w:pPr>
    </w:p>
    <w:p w:rsidR="000353D4" w:rsidRDefault="000353D4">
      <w:pPr>
        <w:rPr>
          <w:rFonts w:ascii="????_GBK" w:eastAsia="Times New Roman"/>
          <w:color w:val="36363D"/>
          <w:sz w:val="24"/>
          <w:szCs w:val="24"/>
        </w:rPr>
      </w:pPr>
    </w:p>
    <w:sectPr w:rsidR="000353D4" w:rsidSect="00E34A11">
      <w:headerReference w:type="default" r:id="rId8"/>
      <w:footerReference w:type="default" r:id="rId9"/>
      <w:pgSz w:w="20639" w:h="14572" w:orient="landscape"/>
      <w:pgMar w:top="1440" w:right="1800" w:bottom="1440" w:left="180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53D4" w:rsidRDefault="000353D4" w:rsidP="00E34A11">
      <w:pPr>
        <w:spacing w:after="0"/>
      </w:pPr>
      <w:r>
        <w:separator/>
      </w:r>
    </w:p>
  </w:endnote>
  <w:endnote w:type="continuationSeparator" w:id="1">
    <w:p w:rsidR="000353D4" w:rsidRDefault="000353D4" w:rsidP="00E34A1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altName w:val="Arial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????_GB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Î¢ÈíÑÅºÚ Wester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Î˘ČíŃĹşÚ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3D4" w:rsidRDefault="000353D4" w:rsidP="00072550">
    <w:pPr>
      <w:pStyle w:val="Footer"/>
      <w:ind w:firstLineChars="1550" w:firstLine="3168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53D4" w:rsidRDefault="000353D4" w:rsidP="00E34A11">
      <w:pPr>
        <w:spacing w:after="0"/>
      </w:pPr>
      <w:r>
        <w:separator/>
      </w:r>
    </w:p>
  </w:footnote>
  <w:footnote w:type="continuationSeparator" w:id="1">
    <w:p w:rsidR="000353D4" w:rsidRDefault="000353D4" w:rsidP="00E34A11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3D4" w:rsidRDefault="000353D4">
    <w:pPr>
      <w:pStyle w:val="Header"/>
      <w:pBdr>
        <w:bottom w:val="none" w:sz="0" w:space="0" w:color="auto"/>
      </w:pBdr>
    </w:pPr>
    <w:r>
      <w:rPr>
        <w:noProof/>
      </w:rPr>
      <w:pict>
        <v:rect id="4097" o:spid="_x0000_s2049" style="position:absolute;left:0;text-align:left;margin-left:-42pt;margin-top:29.25pt;width:22.5pt;height:411.75pt;z-index:251660288;mso-position-horizontal-relative:margin;mso-position-vertical-relative:margin" o:allowincell="f" filled="f" stroked="f">
          <v:textbox style="layout-flow:vertical;mso-layout-flow-alt:bottom-to-top" inset="0,0,18pt,0">
            <w:txbxContent>
              <w:p w:rsidR="000353D4" w:rsidRDefault="000353D4">
                <w:pPr>
                  <w:pBdr>
                    <w:left w:val="single" w:sz="12" w:space="10" w:color="7BA0CD"/>
                  </w:pBdr>
                  <w:rPr>
                    <w:i/>
                    <w:iCs/>
                    <w:color w:val="4F81BD"/>
                    <w:sz w:val="28"/>
                    <w:szCs w:val="28"/>
                  </w:rPr>
                </w:pPr>
                <w:r>
                  <w:rPr>
                    <w:rFonts w:cs="微软雅黑" w:hint="eastAsia"/>
                    <w:i/>
                    <w:iCs/>
                    <w:color w:val="4F81BD"/>
                    <w:sz w:val="28"/>
                    <w:szCs w:val="28"/>
                  </w:rPr>
                  <w:t>学校学校</w:t>
                </w:r>
              </w:p>
            </w:txbxContent>
          </v:textbox>
          <w10:wrap type="square" anchorx="margin" anchory="margin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lvl w:ilvl="0">
      <w:start w:val="1"/>
      <w:numFmt w:val="decimal"/>
      <w:suff w:val="nothing"/>
      <w:lvlText w:val="%1、"/>
      <w:lvlJc w:val="left"/>
    </w:lvl>
  </w:abstractNum>
  <w:abstractNum w:abstractNumId="1">
    <w:nsid w:val="00000003"/>
    <w:multiLevelType w:val="multilevel"/>
    <w:tmpl w:val="00000003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0000005"/>
    <w:multiLevelType w:val="singleLevel"/>
    <w:tmpl w:val="00000005"/>
    <w:lvl w:ilvl="0">
      <w:start w:val="1"/>
      <w:numFmt w:val="decimal"/>
      <w:suff w:val="nothing"/>
      <w:lvlText w:val="（%1）"/>
      <w:lvlJc w:val="left"/>
    </w:lvl>
  </w:abstractNum>
  <w:abstractNum w:abstractNumId="3">
    <w:nsid w:val="00000006"/>
    <w:multiLevelType w:val="singleLevel"/>
    <w:tmpl w:val="00000006"/>
    <w:lvl w:ilvl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4A11"/>
    <w:rsid w:val="000353D4"/>
    <w:rsid w:val="00072550"/>
    <w:rsid w:val="0023139B"/>
    <w:rsid w:val="00E34A11"/>
    <w:rsid w:val="00F23707"/>
    <w:rsid w:val="17BA5E52"/>
    <w:rsid w:val="47F4633A"/>
    <w:rsid w:val="64F5164E"/>
    <w:rsid w:val="750D65E6"/>
    <w:rsid w:val="7E9E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4A11"/>
    <w:pPr>
      <w:adjustRightInd w:val="0"/>
      <w:snapToGrid w:val="0"/>
      <w:spacing w:after="200"/>
    </w:pPr>
    <w:rPr>
      <w:rFonts w:ascii="Tahoma" w:hAnsi="Tahoma" w:cs="Tahoma"/>
      <w:kern w:val="0"/>
      <w:sz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34A11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34A11"/>
    <w:rPr>
      <w:rFonts w:ascii="Tahoma" w:hAnsi="Tahoma" w:cs="Tahoma"/>
      <w:b/>
      <w:bCs/>
      <w:kern w:val="44"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rsid w:val="00E34A11"/>
    <w:pPr>
      <w:spacing w:after="0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E34A11"/>
    <w:rPr>
      <w:rFonts w:ascii="Tahoma" w:hAnsi="Tahoma" w:cs="Tahoma"/>
      <w:sz w:val="18"/>
      <w:szCs w:val="18"/>
    </w:rPr>
  </w:style>
  <w:style w:type="paragraph" w:styleId="Footer">
    <w:name w:val="footer"/>
    <w:basedOn w:val="Normal"/>
    <w:link w:val="FooterChar"/>
    <w:uiPriority w:val="99"/>
    <w:rsid w:val="00E34A11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34A11"/>
    <w:rPr>
      <w:rFonts w:ascii="Tahoma" w:hAnsi="Tahoma" w:cs="Tahoma"/>
      <w:sz w:val="18"/>
      <w:szCs w:val="18"/>
    </w:rPr>
  </w:style>
  <w:style w:type="paragraph" w:styleId="Header">
    <w:name w:val="header"/>
    <w:basedOn w:val="Normal"/>
    <w:link w:val="HeaderChar"/>
    <w:uiPriority w:val="99"/>
    <w:rsid w:val="00E34A11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34A11"/>
    <w:rPr>
      <w:rFonts w:ascii="Tahoma" w:hAnsi="Tahoma" w:cs="Tahoma"/>
      <w:sz w:val="18"/>
      <w:szCs w:val="18"/>
    </w:rPr>
  </w:style>
  <w:style w:type="table" w:styleId="TableGrid">
    <w:name w:val="Table Grid"/>
    <w:basedOn w:val="TableNormal"/>
    <w:uiPriority w:val="99"/>
    <w:rsid w:val="00E34A11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E34A11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99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1348</Words>
  <Characters>7684</Characters>
  <Application>Microsoft Office Outlook</Application>
  <DocSecurity>0</DocSecurity>
  <Lines>0</Lines>
  <Paragraphs>0</Paragraphs>
  <ScaleCrop>false</ScaleCrop>
  <Company>zzdh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zzdhuser</cp:lastModifiedBy>
  <cp:revision>2</cp:revision>
  <dcterms:created xsi:type="dcterms:W3CDTF">2008-09-11T17:20:00Z</dcterms:created>
  <dcterms:modified xsi:type="dcterms:W3CDTF">2018-04-23T00:52:00Z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