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8563D4">
      <w:pPr>
        <w:jc w:val="center"/>
      </w:pPr>
      <w:r w:rsidRPr="00C24470">
        <w:rPr>
          <w:rFonts w:hint="eastAsia"/>
          <w:b/>
          <w:bCs/>
          <w:sz w:val="28"/>
          <w:szCs w:val="28"/>
        </w:rPr>
        <w:t>鲁科版（五四制）七下生物跟踪训练</w:t>
      </w:r>
      <w:r w:rsidRPr="00C24470">
        <w:rPr>
          <w:rFonts w:hint="eastAsia"/>
          <w:b/>
          <w:bCs/>
          <w:sz w:val="28"/>
          <w:szCs w:val="28"/>
        </w:rPr>
        <w:t xml:space="preserve"> </w:t>
      </w:r>
      <w:r w:rsidRPr="00C24470">
        <w:rPr>
          <w:rFonts w:hint="eastAsia"/>
          <w:b/>
          <w:bCs/>
          <w:sz w:val="28"/>
          <w:szCs w:val="28"/>
        </w:rPr>
        <w:t>第一章</w:t>
      </w:r>
      <w:r w:rsidRPr="00C24470">
        <w:rPr>
          <w:rFonts w:hint="eastAsia"/>
          <w:b/>
          <w:bCs/>
          <w:sz w:val="28"/>
          <w:szCs w:val="28"/>
        </w:rPr>
        <w:t xml:space="preserve"> </w:t>
      </w:r>
      <w:r w:rsidRPr="00C24470">
        <w:rPr>
          <w:rFonts w:hint="eastAsia"/>
          <w:b/>
          <w:bCs/>
          <w:sz w:val="28"/>
          <w:szCs w:val="28"/>
        </w:rPr>
        <w:t>细菌和真菌</w:t>
      </w:r>
    </w:p>
    <w:p w:rsidR="008563D4">
      <w:r>
        <w:rPr>
          <w:b/>
          <w:bCs/>
          <w:sz w:val="24"/>
          <w:szCs w:val="24"/>
        </w:rPr>
        <w:t>一、单选题</w:t>
      </w:r>
      <w:r>
        <w:rPr>
          <w:b/>
          <w:bCs/>
          <w:sz w:val="24"/>
          <w:szCs w:val="24"/>
        </w:rPr>
        <w:t xml:space="preserve"> </w:t>
      </w:r>
    </w:p>
    <w:p w:rsidR="00C24470">
      <w:pPr>
        <w:spacing w:after="0"/>
      </w:pPr>
      <w:r>
        <w:rPr>
          <w:color w:val="000000"/>
        </w:rPr>
        <w:t>1.</w:t>
      </w:r>
      <w:r>
        <w:rPr>
          <w:color w:val="000000"/>
        </w:rPr>
        <w:t>下列关于蘑菇特点的叙述中，正确的是（　　）</w:t>
      </w:r>
    </w:p>
    <w:p w:rsidR="008563D4">
      <w:pPr>
        <w:spacing w:after="0"/>
        <w:ind w:left="150"/>
      </w:pPr>
      <w:r>
        <w:rPr>
          <w:color w:val="000000"/>
        </w:rPr>
        <w:t>A. </w:t>
      </w:r>
      <w:r>
        <w:rPr>
          <w:color w:val="000000"/>
        </w:rPr>
        <w:t>蘑菇是由菌丝集合而成的</w:t>
      </w:r>
      <w:r>
        <w:rPr>
          <w:color w:val="000000"/>
        </w:rPr>
        <w:t>                                    </w:t>
      </w:r>
      <w:r>
        <w:rPr>
          <w:noProof/>
          <w:lang w:eastAsia="zh-CN"/>
        </w:rPr>
        <w:drawing>
          <wp:inline distT="0" distB="0" distL="0" distR="0">
            <wp:extent cx="9550" cy="38202"/>
            <wp:effectExtent l="0" t="0" r="0" b="0"/>
            <wp:docPr id="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6"/>
                    <a:stretch>
                      <a:fillRect/>
                    </a:stretch>
                  </pic:blipFill>
                  <pic:spPr>
                    <a:xfrm>
                      <a:off x="0" y="0"/>
                      <a:ext cx="9550" cy="38202"/>
                    </a:xfrm>
                    <a:prstGeom prst="rect">
                      <a:avLst/>
                    </a:prstGeom>
                  </pic:spPr>
                </pic:pic>
              </a:graphicData>
            </a:graphic>
          </wp:inline>
        </w:drawing>
      </w:r>
      <w:r>
        <w:rPr>
          <w:color w:val="000000"/>
        </w:rPr>
        <w:t>B. </w:t>
      </w:r>
      <w:r>
        <w:rPr>
          <w:color w:val="000000"/>
        </w:rPr>
        <w:t>蘑菇属于生产者</w:t>
      </w:r>
      <w:r>
        <w:br/>
      </w:r>
      <w:r>
        <w:rPr>
          <w:color w:val="000000"/>
        </w:rPr>
        <w:t>C. </w:t>
      </w:r>
      <w:r>
        <w:rPr>
          <w:color w:val="000000"/>
        </w:rPr>
        <w:t>蘑菇在环境恶劣时会形成芽孢</w:t>
      </w:r>
      <w:r>
        <w:rPr>
          <w:color w:val="000000"/>
        </w:rPr>
        <w:t>                             </w:t>
      </w:r>
      <w:r>
        <w:rPr>
          <w:noProof/>
          <w:lang w:eastAsia="zh-CN"/>
        </w:rPr>
        <w:drawing>
          <wp:inline distT="0" distB="0" distL="0" distR="0">
            <wp:extent cx="9550" cy="38202"/>
            <wp:effectExtent l="0" t="0" r="0" b="0"/>
            <wp:docPr id="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6"/>
                    <a:stretch>
                      <a:fillRect/>
                    </a:stretch>
                  </pic:blipFill>
                  <pic:spPr>
                    <a:xfrm>
                      <a:off x="0" y="0"/>
                      <a:ext cx="9550" cy="38202"/>
                    </a:xfrm>
                    <a:prstGeom prst="rect">
                      <a:avLst/>
                    </a:prstGeom>
                  </pic:spPr>
                </pic:pic>
              </a:graphicData>
            </a:graphic>
          </wp:inline>
        </w:drawing>
      </w:r>
      <w:r>
        <w:rPr>
          <w:color w:val="000000"/>
        </w:rPr>
        <w:t>D. </w:t>
      </w:r>
      <w:r>
        <w:rPr>
          <w:color w:val="000000"/>
        </w:rPr>
        <w:t>蘑菇能进行分裂生殖</w:t>
      </w:r>
    </w:p>
    <w:p w:rsidR="00C24470">
      <w:pPr>
        <w:spacing w:after="0"/>
      </w:pPr>
      <w:r>
        <w:rPr>
          <w:color w:val="000000"/>
        </w:rPr>
        <w:t xml:space="preserve">2. </w:t>
      </w:r>
      <w:r>
        <w:rPr>
          <w:color w:val="000000"/>
        </w:rPr>
        <w:t>如图示细菌的三种类型，图中甲、乙、丙依次是（　　）</w:t>
      </w:r>
    </w:p>
    <w:p w:rsidR="008563D4">
      <w:pPr>
        <w:spacing w:after="0"/>
      </w:pPr>
      <w:r>
        <w:rPr>
          <w:noProof/>
          <w:lang w:eastAsia="zh-CN"/>
        </w:rPr>
        <w:drawing>
          <wp:inline distT="0" distB="0" distL="0" distR="0">
            <wp:extent cx="4001084" cy="1346429"/>
            <wp:effectExtent l="0" t="0" r="0" b="0"/>
            <wp:docPr id="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4001084" cy="1346429"/>
                    </a:xfrm>
                    <a:prstGeom prst="rect">
                      <a:avLst/>
                    </a:prstGeom>
                  </pic:spPr>
                </pic:pic>
              </a:graphicData>
            </a:graphic>
          </wp:inline>
        </w:drawing>
      </w:r>
    </w:p>
    <w:p w:rsidR="00C24470">
      <w:pPr>
        <w:spacing w:after="0"/>
      </w:pPr>
      <w:r>
        <w:rPr>
          <w:color w:val="000000"/>
        </w:rPr>
        <w:t>A. </w:t>
      </w:r>
      <w:r>
        <w:rPr>
          <w:color w:val="000000"/>
        </w:rPr>
        <w:t>球菌、杆菌、螺旋菌</w:t>
      </w:r>
      <w:r>
        <w:t xml:space="preserve"> </w:t>
      </w:r>
      <w:r>
        <w:rPr>
          <w:color w:val="000000"/>
        </w:rPr>
        <w:t>                                       </w:t>
      </w:r>
      <w:r>
        <w:rPr>
          <w:noProof/>
          <w:lang w:eastAsia="zh-CN"/>
        </w:rPr>
        <w:drawing>
          <wp:inline distT="0" distB="0" distL="0" distR="0">
            <wp:extent cx="9550" cy="38202"/>
            <wp:effectExtent l="0" t="0" r="0" b="0"/>
            <wp:docPr id="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6"/>
                    <a:stretch>
                      <a:fillRect/>
                    </a:stretch>
                  </pic:blipFill>
                  <pic:spPr>
                    <a:xfrm>
                      <a:off x="0" y="0"/>
                      <a:ext cx="9550" cy="38202"/>
                    </a:xfrm>
                    <a:prstGeom prst="rect">
                      <a:avLst/>
                    </a:prstGeom>
                  </pic:spPr>
                </pic:pic>
              </a:graphicData>
            </a:graphic>
          </wp:inline>
        </w:drawing>
      </w:r>
      <w:r>
        <w:rPr>
          <w:color w:val="000000"/>
        </w:rPr>
        <w:t>B. </w:t>
      </w:r>
      <w:r>
        <w:rPr>
          <w:color w:val="000000"/>
        </w:rPr>
        <w:t>球菌、螺旋菌、杆菌</w:t>
      </w:r>
    </w:p>
    <w:p w:rsidR="00C24470">
      <w:pPr>
        <w:spacing w:after="0"/>
      </w:pPr>
      <w:r>
        <w:rPr>
          <w:color w:val="000000"/>
        </w:rPr>
        <w:t>C. </w:t>
      </w:r>
      <w:r>
        <w:rPr>
          <w:color w:val="000000"/>
        </w:rPr>
        <w:t>螺旋菌、杆菌、球菌</w:t>
      </w:r>
      <w:r>
        <w:t xml:space="preserve"> </w:t>
      </w:r>
      <w:r>
        <w:rPr>
          <w:color w:val="000000"/>
        </w:rPr>
        <w:t>                                       </w:t>
      </w:r>
      <w:r>
        <w:rPr>
          <w:noProof/>
          <w:lang w:eastAsia="zh-CN"/>
        </w:rPr>
        <w:drawing>
          <wp:inline distT="0" distB="0" distL="0" distR="0">
            <wp:extent cx="9550" cy="38202"/>
            <wp:effectExtent l="0" t="0" r="0" b="0"/>
            <wp:docPr id="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6"/>
                    <a:stretch>
                      <a:fillRect/>
                    </a:stretch>
                  </pic:blipFill>
                  <pic:spPr>
                    <a:xfrm>
                      <a:off x="0" y="0"/>
                      <a:ext cx="9550" cy="38202"/>
                    </a:xfrm>
                    <a:prstGeom prst="rect">
                      <a:avLst/>
                    </a:prstGeom>
                  </pic:spPr>
                </pic:pic>
              </a:graphicData>
            </a:graphic>
          </wp:inline>
        </w:drawing>
      </w:r>
      <w:r>
        <w:rPr>
          <w:color w:val="000000"/>
        </w:rPr>
        <w:t>D. </w:t>
      </w:r>
      <w:r>
        <w:rPr>
          <w:color w:val="000000"/>
        </w:rPr>
        <w:t>杆菌、球菌、螺旋菌</w:t>
      </w:r>
    </w:p>
    <w:p w:rsidR="008563D4">
      <w:pPr>
        <w:spacing w:after="0"/>
      </w:pPr>
      <w:r>
        <w:rPr>
          <w:color w:val="000000"/>
        </w:rPr>
        <w:t>3.</w:t>
      </w:r>
      <w:r>
        <w:rPr>
          <w:color w:val="000000"/>
        </w:rPr>
        <w:t>下列各组的两种生物间关系不属于共生的是（</w:t>
      </w:r>
      <w:r>
        <w:rPr>
          <w:color w:val="000000"/>
        </w:rPr>
        <w:t xml:space="preserve">   </w:t>
      </w:r>
      <w:r>
        <w:rPr>
          <w:color w:val="000000"/>
        </w:rPr>
        <w:t>）</w:t>
      </w:r>
      <w:r>
        <w:rPr>
          <w:color w:val="000000"/>
        </w:rPr>
        <w:t xml:space="preserve">            </w:t>
      </w:r>
    </w:p>
    <w:p w:rsidR="008563D4">
      <w:pPr>
        <w:spacing w:after="0"/>
        <w:ind w:left="150"/>
      </w:pPr>
      <w:r>
        <w:rPr>
          <w:color w:val="000000"/>
        </w:rPr>
        <w:t>A. </w:t>
      </w:r>
      <w:r>
        <w:rPr>
          <w:color w:val="000000"/>
        </w:rPr>
        <w:t>地衣中的真菌与藻类</w:t>
      </w:r>
      <w:r>
        <w:rPr>
          <w:color w:val="000000"/>
        </w:rPr>
        <w:t>                   </w:t>
      </w:r>
      <w:r>
        <w:rPr>
          <w:color w:val="000000"/>
        </w:rPr>
        <w:t>                         </w:t>
      </w:r>
      <w:r>
        <w:rPr>
          <w:noProof/>
          <w:lang w:eastAsia="zh-CN"/>
        </w:rPr>
        <w:drawing>
          <wp:inline distT="0" distB="0" distL="0" distR="0">
            <wp:extent cx="9550" cy="38202"/>
            <wp:effectExtent l="0" t="0" r="0" b="0"/>
            <wp:docPr id="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6"/>
                    <a:stretch>
                      <a:fillRect/>
                    </a:stretch>
                  </pic:blipFill>
                  <pic:spPr>
                    <a:xfrm>
                      <a:off x="0" y="0"/>
                      <a:ext cx="9550" cy="38202"/>
                    </a:xfrm>
                    <a:prstGeom prst="rect">
                      <a:avLst/>
                    </a:prstGeom>
                  </pic:spPr>
                </pic:pic>
              </a:graphicData>
            </a:graphic>
          </wp:inline>
        </w:drawing>
      </w:r>
      <w:r>
        <w:rPr>
          <w:color w:val="000000"/>
        </w:rPr>
        <w:t>B. </w:t>
      </w:r>
      <w:r>
        <w:rPr>
          <w:color w:val="000000"/>
        </w:rPr>
        <w:t>豆科植物与根瘤菌</w:t>
      </w:r>
      <w:r>
        <w:br/>
      </w:r>
      <w:r>
        <w:rPr>
          <w:color w:val="000000"/>
        </w:rPr>
        <w:t>C. </w:t>
      </w:r>
      <w:r>
        <w:rPr>
          <w:color w:val="000000"/>
        </w:rPr>
        <w:t>人与肠道中的大肠杆菌</w:t>
      </w:r>
      <w:r>
        <w:rPr>
          <w:color w:val="000000"/>
        </w:rPr>
        <w:t>                                        </w:t>
      </w:r>
      <w:r>
        <w:rPr>
          <w:noProof/>
          <w:lang w:eastAsia="zh-CN"/>
        </w:rPr>
        <w:drawing>
          <wp:inline distT="0" distB="0" distL="0" distR="0">
            <wp:extent cx="28651" cy="38202"/>
            <wp:effectExtent l="0" t="0" r="0" b="0"/>
            <wp:docPr id="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28651" cy="38202"/>
                    </a:xfrm>
                    <a:prstGeom prst="rect">
                      <a:avLst/>
                    </a:prstGeom>
                  </pic:spPr>
                </pic:pic>
              </a:graphicData>
            </a:graphic>
          </wp:inline>
        </w:drawing>
      </w:r>
      <w:r>
        <w:rPr>
          <w:color w:val="000000"/>
        </w:rPr>
        <w:t>D. </w:t>
      </w:r>
      <w:r>
        <w:rPr>
          <w:color w:val="000000"/>
        </w:rPr>
        <w:t>人与足趾上致足癣的真菌</w:t>
      </w:r>
    </w:p>
    <w:p w:rsidR="008563D4">
      <w:pPr>
        <w:spacing w:after="0"/>
      </w:pPr>
      <w:r>
        <w:rPr>
          <w:color w:val="000000"/>
        </w:rPr>
        <w:t>4.</w:t>
      </w:r>
      <w:r>
        <w:rPr>
          <w:color w:val="000000"/>
        </w:rPr>
        <w:t>既能进行孢子生殖又能进行出芽生殖的生物是（　　）</w:t>
      </w:r>
      <w:r>
        <w:rPr>
          <w:color w:val="000000"/>
        </w:rPr>
        <w:t xml:space="preserve">            </w:t>
      </w:r>
    </w:p>
    <w:p w:rsidR="008563D4">
      <w:pPr>
        <w:spacing w:after="0"/>
        <w:ind w:left="150"/>
      </w:pPr>
      <w:r>
        <w:rPr>
          <w:color w:val="000000"/>
        </w:rPr>
        <w:t>A. </w:t>
      </w:r>
      <w:r>
        <w:rPr>
          <w:color w:val="000000"/>
        </w:rPr>
        <w:t>酵母菌</w:t>
      </w:r>
      <w:r>
        <w:rPr>
          <w:color w:val="000000"/>
        </w:rPr>
        <w:t>                                  </w:t>
      </w:r>
      <w:r>
        <w:rPr>
          <w:noProof/>
          <w:lang w:eastAsia="zh-CN"/>
        </w:rPr>
        <w:drawing>
          <wp:inline distT="0" distB="0" distL="0" distR="0">
            <wp:extent cx="28651" cy="38202"/>
            <wp:effectExtent l="0" t="0" r="0" b="0"/>
            <wp:docPr id="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28651" cy="38202"/>
                    </a:xfrm>
                    <a:prstGeom prst="rect">
                      <a:avLst/>
                    </a:prstGeom>
                  </pic:spPr>
                </pic:pic>
              </a:graphicData>
            </a:graphic>
          </wp:inline>
        </w:drawing>
      </w:r>
      <w:r>
        <w:rPr>
          <w:color w:val="000000"/>
        </w:rPr>
        <w:t>B. </w:t>
      </w:r>
      <w:r>
        <w:rPr>
          <w:color w:val="000000"/>
        </w:rPr>
        <w:t>细菌</w:t>
      </w:r>
      <w:r>
        <w:rPr>
          <w:color w:val="000000"/>
        </w:rPr>
        <w:t>                                  </w:t>
      </w:r>
      <w:r>
        <w:rPr>
          <w:noProof/>
          <w:lang w:eastAsia="zh-CN"/>
        </w:rPr>
        <w:drawing>
          <wp:inline distT="0" distB="0" distL="0" distR="0">
            <wp:extent cx="28651" cy="38202"/>
            <wp:effectExtent l="0" t="0" r="0" b="0"/>
            <wp:docPr id="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28651" cy="38202"/>
                    </a:xfrm>
                    <a:prstGeom prst="rect">
                      <a:avLst/>
                    </a:prstGeom>
                  </pic:spPr>
                </pic:pic>
              </a:graphicData>
            </a:graphic>
          </wp:inline>
        </w:drawing>
      </w:r>
      <w:r>
        <w:rPr>
          <w:color w:val="000000"/>
        </w:rPr>
        <w:t>C. </w:t>
      </w:r>
      <w:r>
        <w:rPr>
          <w:color w:val="000000"/>
        </w:rPr>
        <w:t>乳酸菌</w:t>
      </w:r>
      <w:r>
        <w:rPr>
          <w:color w:val="000000"/>
        </w:rPr>
        <w:t>                       </w:t>
      </w:r>
      <w:r>
        <w:rPr>
          <w:color w:val="000000"/>
        </w:rPr>
        <w:t>           </w:t>
      </w:r>
      <w:r>
        <w:rPr>
          <w:noProof/>
          <w:lang w:eastAsia="zh-CN"/>
        </w:rPr>
        <w:drawing>
          <wp:inline distT="0" distB="0" distL="0" distR="0">
            <wp:extent cx="28651" cy="38202"/>
            <wp:effectExtent l="0" t="0" r="0" b="0"/>
            <wp:docPr id="1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28651" cy="38202"/>
                    </a:xfrm>
                    <a:prstGeom prst="rect">
                      <a:avLst/>
                    </a:prstGeom>
                  </pic:spPr>
                </pic:pic>
              </a:graphicData>
            </a:graphic>
          </wp:inline>
        </w:drawing>
      </w:r>
      <w:r>
        <w:rPr>
          <w:color w:val="000000"/>
        </w:rPr>
        <w:t>D. </w:t>
      </w:r>
      <w:r>
        <w:rPr>
          <w:color w:val="000000"/>
        </w:rPr>
        <w:t>蘑菇</w:t>
      </w:r>
    </w:p>
    <w:p w:rsidR="008563D4">
      <w:pPr>
        <w:spacing w:after="0"/>
      </w:pPr>
      <w:r>
        <w:rPr>
          <w:color w:val="000000"/>
        </w:rPr>
        <w:t>5.</w:t>
      </w:r>
      <w:r>
        <w:rPr>
          <w:color w:val="000000"/>
        </w:rPr>
        <w:t>在自然界中，动植物的遗体不会永远保留着的原因是（）</w:t>
      </w:r>
      <w:r>
        <w:rPr>
          <w:color w:val="000000"/>
        </w:rPr>
        <w:t xml:space="preserve">                       </w:t>
      </w:r>
    </w:p>
    <w:p w:rsidR="008563D4">
      <w:pPr>
        <w:spacing w:after="0"/>
        <w:ind w:left="150"/>
      </w:pPr>
      <w:r>
        <w:rPr>
          <w:color w:val="000000"/>
        </w:rPr>
        <w:t>A. </w:t>
      </w:r>
      <w:r>
        <w:rPr>
          <w:color w:val="000000"/>
        </w:rPr>
        <w:t>动植物的遗体自身会分解</w:t>
      </w:r>
      <w:r>
        <w:rPr>
          <w:color w:val="000000"/>
        </w:rPr>
        <w:t>                                    </w:t>
      </w:r>
      <w:r>
        <w:rPr>
          <w:noProof/>
          <w:lang w:eastAsia="zh-CN"/>
        </w:rPr>
        <w:drawing>
          <wp:inline distT="0" distB="0" distL="0" distR="0">
            <wp:extent cx="9550" cy="38202"/>
            <wp:effectExtent l="0" t="0" r="0" b="0"/>
            <wp:docPr id="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6"/>
                    <a:stretch>
                      <a:fillRect/>
                    </a:stretch>
                  </pic:blipFill>
                  <pic:spPr>
                    <a:xfrm>
                      <a:off x="0" y="0"/>
                      <a:ext cx="9550" cy="38202"/>
                    </a:xfrm>
                    <a:prstGeom prst="rect">
                      <a:avLst/>
                    </a:prstGeom>
                  </pic:spPr>
                </pic:pic>
              </a:graphicData>
            </a:graphic>
          </wp:inline>
        </w:drawing>
      </w:r>
      <w:r>
        <w:rPr>
          <w:color w:val="000000"/>
        </w:rPr>
        <w:t>B. </w:t>
      </w:r>
      <w:r>
        <w:rPr>
          <w:color w:val="000000"/>
        </w:rPr>
        <w:t>土壤中的小虫子可以分解</w:t>
      </w:r>
      <w:r>
        <w:br/>
      </w:r>
      <w:r>
        <w:rPr>
          <w:color w:val="000000"/>
        </w:rPr>
        <w:t>C. </w:t>
      </w:r>
      <w:r>
        <w:rPr>
          <w:color w:val="000000"/>
        </w:rPr>
        <w:t>绿色植物能够动植物遗体</w:t>
      </w:r>
      <w:r>
        <w:rPr>
          <w:color w:val="000000"/>
        </w:rPr>
        <w:t>                                    </w:t>
      </w:r>
      <w:r>
        <w:rPr>
          <w:noProof/>
          <w:lang w:eastAsia="zh-CN"/>
        </w:rPr>
        <w:drawing>
          <wp:inline distT="0" distB="0" distL="0" distR="0">
            <wp:extent cx="9550" cy="38202"/>
            <wp:effectExtent l="0" t="0" r="0" b="0"/>
            <wp:docPr id="1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6"/>
                    <a:stretch>
                      <a:fillRect/>
                    </a:stretch>
                  </pic:blipFill>
                  <pic:spPr>
                    <a:xfrm>
                      <a:off x="0" y="0"/>
                      <a:ext cx="9550" cy="38202"/>
                    </a:xfrm>
                    <a:prstGeom prst="rect">
                      <a:avLst/>
                    </a:prstGeom>
                  </pic:spPr>
                </pic:pic>
              </a:graphicData>
            </a:graphic>
          </wp:inline>
        </w:drawing>
      </w:r>
      <w:r>
        <w:rPr>
          <w:color w:val="000000"/>
        </w:rPr>
        <w:t>D. </w:t>
      </w:r>
      <w:r>
        <w:rPr>
          <w:color w:val="000000"/>
        </w:rPr>
        <w:t>腐生细菌能够分解动植物遗体</w:t>
      </w:r>
    </w:p>
    <w:p w:rsidR="00C24470">
      <w:pPr>
        <w:spacing w:after="0"/>
      </w:pPr>
      <w:r>
        <w:rPr>
          <w:color w:val="000000"/>
        </w:rPr>
        <w:t>6.</w:t>
      </w:r>
      <w:r>
        <w:rPr>
          <w:color w:val="000000"/>
        </w:rPr>
        <w:t>使人患病的细菌，一般属于（　　）</w:t>
      </w:r>
    </w:p>
    <w:p w:rsidR="00C24470">
      <w:pPr>
        <w:spacing w:after="0"/>
      </w:pPr>
      <w:r>
        <w:rPr>
          <w:color w:val="000000"/>
        </w:rPr>
        <w:t>A. </w:t>
      </w:r>
      <w:r>
        <w:rPr>
          <w:color w:val="000000"/>
        </w:rPr>
        <w:t>异养寄生</w:t>
      </w:r>
      <w:r>
        <w:t xml:space="preserve"> </w:t>
      </w:r>
      <w:r>
        <w:rPr>
          <w:color w:val="000000"/>
        </w:rPr>
        <w:t>                         B. </w:t>
      </w:r>
      <w:r>
        <w:rPr>
          <w:color w:val="000000"/>
        </w:rPr>
        <w:t>异养腐生</w:t>
      </w:r>
      <w:r>
        <w:t xml:space="preserve"> </w:t>
      </w:r>
      <w:r>
        <w:rPr>
          <w:color w:val="000000"/>
        </w:rPr>
        <w:t>                         C. </w:t>
      </w:r>
      <w:r>
        <w:rPr>
          <w:color w:val="000000"/>
        </w:rPr>
        <w:t>自养</w:t>
      </w:r>
      <w:r>
        <w:t xml:space="preserve"> </w:t>
      </w:r>
      <w:r>
        <w:rPr>
          <w:color w:val="000000"/>
        </w:rPr>
        <w:t>                         D. </w:t>
      </w:r>
      <w:r>
        <w:rPr>
          <w:color w:val="000000"/>
        </w:rPr>
        <w:t>以上都不对</w:t>
      </w:r>
    </w:p>
    <w:p w:rsidR="008563D4">
      <w:pPr>
        <w:spacing w:after="0"/>
      </w:pPr>
      <w:r>
        <w:rPr>
          <w:color w:val="000000"/>
        </w:rPr>
        <w:t>7.</w:t>
      </w:r>
      <w:r>
        <w:rPr>
          <w:color w:val="000000"/>
        </w:rPr>
        <w:t>细菌、酵母菌、青霉的生殖方式分别是（　　）</w:t>
      </w:r>
      <w:r>
        <w:rPr>
          <w:color w:val="000000"/>
        </w:rPr>
        <w:t xml:space="preserve">            </w:t>
      </w:r>
    </w:p>
    <w:p w:rsidR="008563D4">
      <w:pPr>
        <w:spacing w:after="0"/>
        <w:ind w:left="150"/>
      </w:pPr>
      <w:r>
        <w:rPr>
          <w:color w:val="000000"/>
        </w:rPr>
        <w:t>A. </w:t>
      </w:r>
      <w:r>
        <w:rPr>
          <w:color w:val="000000"/>
        </w:rPr>
        <w:t>分裂生殖、出芽生殖、孢子生殖</w:t>
      </w:r>
      <w:r>
        <w:rPr>
          <w:color w:val="000000"/>
        </w:rPr>
        <w:t>                         </w:t>
      </w:r>
      <w:r>
        <w:rPr>
          <w:noProof/>
          <w:lang w:eastAsia="zh-CN"/>
        </w:rPr>
        <w:drawing>
          <wp:inline distT="0" distB="0" distL="0" distR="0">
            <wp:extent cx="28651" cy="38202"/>
            <wp:effectExtent l="0" t="0" r="0" b="0"/>
            <wp:docPr id="1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28651" cy="38202"/>
                    </a:xfrm>
                    <a:prstGeom prst="rect">
                      <a:avLst/>
                    </a:prstGeom>
                  </pic:spPr>
                </pic:pic>
              </a:graphicData>
            </a:graphic>
          </wp:inline>
        </w:drawing>
      </w:r>
      <w:r>
        <w:rPr>
          <w:color w:val="000000"/>
        </w:rPr>
        <w:t>B. </w:t>
      </w:r>
      <w:r>
        <w:rPr>
          <w:color w:val="000000"/>
        </w:rPr>
        <w:t>出芽生殖、分裂生殖、孢子生殖</w:t>
      </w:r>
      <w:r>
        <w:br/>
      </w:r>
      <w:r>
        <w:rPr>
          <w:color w:val="000000"/>
        </w:rPr>
        <w:t>C. </w:t>
      </w:r>
      <w:r>
        <w:rPr>
          <w:color w:val="000000"/>
        </w:rPr>
        <w:t>分裂生殖、出芽生殖、营养生殖</w:t>
      </w:r>
      <w:r>
        <w:rPr>
          <w:color w:val="000000"/>
        </w:rPr>
        <w:t>                         </w:t>
      </w:r>
      <w:r>
        <w:rPr>
          <w:noProof/>
          <w:lang w:eastAsia="zh-CN"/>
        </w:rPr>
        <w:drawing>
          <wp:inline distT="0" distB="0" distL="0" distR="0">
            <wp:extent cx="28651" cy="38202"/>
            <wp:effectExtent l="0" t="0" r="0" b="0"/>
            <wp:docPr id="1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28651" cy="38202"/>
                    </a:xfrm>
                    <a:prstGeom prst="rect">
                      <a:avLst/>
                    </a:prstGeom>
                  </pic:spPr>
                </pic:pic>
              </a:graphicData>
            </a:graphic>
          </wp:inline>
        </w:drawing>
      </w:r>
      <w:r>
        <w:rPr>
          <w:color w:val="000000"/>
        </w:rPr>
        <w:t>D. </w:t>
      </w:r>
      <w:r>
        <w:rPr>
          <w:color w:val="000000"/>
        </w:rPr>
        <w:t>孢子生殖、出芽生殖、孢子生殖</w:t>
      </w:r>
    </w:p>
    <w:p w:rsidR="00C24470">
      <w:pPr>
        <w:spacing w:after="0"/>
      </w:pPr>
      <w:r>
        <w:rPr>
          <w:color w:val="000000"/>
        </w:rPr>
        <w:t>8.</w:t>
      </w:r>
      <w:r>
        <w:rPr>
          <w:color w:val="000000"/>
        </w:rPr>
        <w:t>把一条死小鱼深埋在一棵大树的根旁，过了好长一段时间以后，小鱼不见了，其原因是（</w:t>
      </w:r>
      <w:r>
        <w:rPr>
          <w:color w:val="000000"/>
        </w:rPr>
        <w:t>    </w:t>
      </w:r>
      <w:r>
        <w:rPr>
          <w:color w:val="000000"/>
        </w:rPr>
        <w:t>）</w:t>
      </w:r>
    </w:p>
    <w:p w:rsidR="008563D4">
      <w:pPr>
        <w:spacing w:after="0"/>
        <w:ind w:left="150"/>
      </w:pPr>
      <w:r>
        <w:rPr>
          <w:color w:val="000000"/>
        </w:rPr>
        <w:t>A. </w:t>
      </w:r>
      <w:r>
        <w:rPr>
          <w:color w:val="000000"/>
        </w:rPr>
        <w:t>被树根吸收了</w:t>
      </w:r>
      <w:r>
        <w:rPr>
          <w:color w:val="000000"/>
        </w:rPr>
        <w:t>                  </w:t>
      </w:r>
      <w:r>
        <w:rPr>
          <w:noProof/>
          <w:lang w:eastAsia="zh-CN"/>
        </w:rPr>
        <w:drawing>
          <wp:inline distT="0" distB="0" distL="0" distR="0">
            <wp:extent cx="19101" cy="38202"/>
            <wp:effectExtent l="0" t="0" r="0" b="0"/>
            <wp:docPr id="1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9" cstate="print"/>
                    <a:stretch>
                      <a:fillRect/>
                    </a:stretch>
                  </pic:blipFill>
                  <pic:spPr>
                    <a:xfrm>
                      <a:off x="0" y="0"/>
                      <a:ext cx="19101" cy="38202"/>
                    </a:xfrm>
                    <a:prstGeom prst="rect">
                      <a:avLst/>
                    </a:prstGeom>
                  </pic:spPr>
                </pic:pic>
              </a:graphicData>
            </a:graphic>
          </wp:inline>
        </w:drawing>
      </w:r>
      <w:r>
        <w:rPr>
          <w:color w:val="000000"/>
        </w:rPr>
        <w:t>B. </w:t>
      </w:r>
      <w:r>
        <w:rPr>
          <w:color w:val="000000"/>
        </w:rPr>
        <w:t>被水冲走了</w:t>
      </w:r>
      <w:r>
        <w:rPr>
          <w:color w:val="000000"/>
        </w:rPr>
        <w:t>                  </w:t>
      </w:r>
      <w:r>
        <w:rPr>
          <w:noProof/>
          <w:lang w:eastAsia="zh-CN"/>
        </w:rPr>
        <w:drawing>
          <wp:inline distT="0" distB="0" distL="0" distR="0">
            <wp:extent cx="19101" cy="38202"/>
            <wp:effectExtent l="0" t="0" r="0" b="0"/>
            <wp:docPr id="1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9" cstate="print"/>
                    <a:stretch>
                      <a:fillRect/>
                    </a:stretch>
                  </pic:blipFill>
                  <pic:spPr>
                    <a:xfrm>
                      <a:off x="0" y="0"/>
                      <a:ext cx="19101" cy="38202"/>
                    </a:xfrm>
                    <a:prstGeom prst="rect">
                      <a:avLst/>
                    </a:prstGeom>
                  </pic:spPr>
                </pic:pic>
              </a:graphicData>
            </a:graphic>
          </wp:inline>
        </w:drawing>
      </w:r>
      <w:r>
        <w:rPr>
          <w:color w:val="000000"/>
        </w:rPr>
        <w:t>C. </w:t>
      </w:r>
      <w:r>
        <w:rPr>
          <w:color w:val="000000"/>
        </w:rPr>
        <w:t>被腐生细菌分解了</w:t>
      </w:r>
      <w:r>
        <w:rPr>
          <w:color w:val="000000"/>
        </w:rPr>
        <w:t>                  </w:t>
      </w:r>
      <w:r>
        <w:rPr>
          <w:noProof/>
          <w:lang w:eastAsia="zh-CN"/>
        </w:rPr>
        <w:drawing>
          <wp:inline distT="0" distB="0" distL="0" distR="0">
            <wp:extent cx="19101" cy="38202"/>
            <wp:effectExtent l="0" t="0" r="0" b="0"/>
            <wp:docPr id="1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9" cstate="print"/>
                    <a:stretch>
                      <a:fillRect/>
                    </a:stretch>
                  </pic:blipFill>
                  <pic:spPr>
                    <a:xfrm>
                      <a:off x="0" y="0"/>
                      <a:ext cx="19101" cy="38202"/>
                    </a:xfrm>
                    <a:prstGeom prst="rect">
                      <a:avLst/>
                    </a:prstGeom>
                  </pic:spPr>
                </pic:pic>
              </a:graphicData>
            </a:graphic>
          </wp:inline>
        </w:drawing>
      </w:r>
      <w:r>
        <w:rPr>
          <w:color w:val="000000"/>
        </w:rPr>
        <w:t>D. </w:t>
      </w:r>
      <w:r>
        <w:rPr>
          <w:color w:val="000000"/>
        </w:rPr>
        <w:t>被猫挖吃了</w:t>
      </w:r>
    </w:p>
    <w:p w:rsidR="00C24470">
      <w:pPr>
        <w:spacing w:after="0"/>
      </w:pPr>
      <w:r>
        <w:rPr>
          <w:color w:val="000000"/>
        </w:rPr>
        <w:t>9.</w:t>
      </w:r>
      <w:r>
        <w:rPr>
          <w:color w:val="000000"/>
        </w:rPr>
        <w:t>下列关于细菌的叙述，错误的是</w:t>
      </w:r>
    </w:p>
    <w:p w:rsidR="008563D4">
      <w:pPr>
        <w:spacing w:after="0"/>
        <w:ind w:left="150"/>
      </w:pPr>
      <w:r>
        <w:rPr>
          <w:color w:val="000000"/>
        </w:rPr>
        <w:t>A. </w:t>
      </w:r>
      <w:r>
        <w:rPr>
          <w:color w:val="000000"/>
        </w:rPr>
        <w:t>一个细菌也是一个细胞</w:t>
      </w:r>
      <w:r>
        <w:rPr>
          <w:color w:val="000000"/>
        </w:rPr>
        <w:t>                                       </w:t>
      </w:r>
      <w:r>
        <w:rPr>
          <w:noProof/>
          <w:lang w:eastAsia="zh-CN"/>
        </w:rPr>
        <w:drawing>
          <wp:inline distT="0" distB="0" distL="0" distR="0">
            <wp:extent cx="28651" cy="38202"/>
            <wp:effectExtent l="0" t="0" r="0" b="0"/>
            <wp:docPr id="1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28651" cy="38202"/>
                    </a:xfrm>
                    <a:prstGeom prst="rect">
                      <a:avLst/>
                    </a:prstGeom>
                  </pic:spPr>
                </pic:pic>
              </a:graphicData>
            </a:graphic>
          </wp:inline>
        </w:drawing>
      </w:r>
      <w:r>
        <w:rPr>
          <w:color w:val="000000"/>
        </w:rPr>
        <w:t>B. </w:t>
      </w:r>
      <w:r>
        <w:rPr>
          <w:color w:val="000000"/>
        </w:rPr>
        <w:t>细菌有细胞壁、细胞膜、细胞质、但没有成形的细</w:t>
      </w:r>
      <w:r>
        <w:rPr>
          <w:color w:val="000000"/>
        </w:rPr>
        <w:t>胞核</w:t>
      </w:r>
      <w:r>
        <w:br/>
      </w:r>
      <w:r>
        <w:rPr>
          <w:color w:val="000000"/>
        </w:rPr>
        <w:t>C. </w:t>
      </w:r>
      <w:r>
        <w:rPr>
          <w:color w:val="000000"/>
        </w:rPr>
        <w:t>所有的细菌都只能进行异养生活</w:t>
      </w:r>
      <w:r>
        <w:rPr>
          <w:color w:val="000000"/>
        </w:rPr>
        <w:t>                         </w:t>
      </w:r>
      <w:r>
        <w:rPr>
          <w:noProof/>
          <w:lang w:eastAsia="zh-CN"/>
        </w:rPr>
        <w:drawing>
          <wp:inline distT="0" distB="0" distL="0" distR="0">
            <wp:extent cx="28651" cy="38202"/>
            <wp:effectExtent l="0" t="0" r="0" b="0"/>
            <wp:docPr id="1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28651" cy="38202"/>
                    </a:xfrm>
                    <a:prstGeom prst="rect">
                      <a:avLst/>
                    </a:prstGeom>
                  </pic:spPr>
                </pic:pic>
              </a:graphicData>
            </a:graphic>
          </wp:inline>
        </w:drawing>
      </w:r>
      <w:r>
        <w:rPr>
          <w:color w:val="000000"/>
        </w:rPr>
        <w:t>D. </w:t>
      </w:r>
      <w:r>
        <w:rPr>
          <w:color w:val="000000"/>
        </w:rPr>
        <w:t>一般来说</w:t>
      </w:r>
      <w:r>
        <w:rPr>
          <w:color w:val="000000"/>
        </w:rPr>
        <w:t>,</w:t>
      </w:r>
      <w:r>
        <w:rPr>
          <w:color w:val="000000"/>
        </w:rPr>
        <w:t>细菌在生态系统中属于分解者</w:t>
      </w:r>
    </w:p>
    <w:p w:rsidR="00C24470">
      <w:pPr>
        <w:spacing w:after="0"/>
      </w:pPr>
      <w:r>
        <w:rPr>
          <w:color w:val="000000"/>
        </w:rPr>
        <w:t>10.</w:t>
      </w:r>
      <w:r>
        <w:rPr>
          <w:color w:val="000000"/>
        </w:rPr>
        <w:t>在实验室中培养细菌或真菌时，通常把接种后的培养基放在下列哪个温度环境中（</w:t>
      </w:r>
      <w:r>
        <w:rPr>
          <w:color w:val="000000"/>
        </w:rPr>
        <w:t xml:space="preserve">  </w:t>
      </w:r>
      <w:r>
        <w:rPr>
          <w:color w:val="000000"/>
        </w:rPr>
        <w:t>）</w:t>
      </w:r>
      <w:r>
        <w:rPr>
          <w:color w:val="000000"/>
        </w:rPr>
        <w:t xml:space="preserve">  </w:t>
      </w:r>
    </w:p>
    <w:p w:rsidR="008563D4">
      <w:pPr>
        <w:spacing w:after="0"/>
        <w:ind w:left="150"/>
      </w:pPr>
      <w:r>
        <w:rPr>
          <w:color w:val="000000"/>
        </w:rPr>
        <w:t>A. </w:t>
      </w:r>
      <w:r>
        <w:rPr>
          <w:color w:val="000000"/>
        </w:rPr>
        <w:t>低温</w:t>
      </w:r>
      <w:r>
        <w:rPr>
          <w:color w:val="000000"/>
        </w:rPr>
        <w:t>                                     B. </w:t>
      </w:r>
      <w:r>
        <w:rPr>
          <w:color w:val="000000"/>
        </w:rPr>
        <w:t>高温</w:t>
      </w:r>
      <w:r>
        <w:rPr>
          <w:color w:val="000000"/>
        </w:rPr>
        <w:t>                                     C. </w:t>
      </w:r>
      <w:r>
        <w:rPr>
          <w:color w:val="000000"/>
        </w:rPr>
        <w:t>恒温</w:t>
      </w:r>
      <w:r>
        <w:rPr>
          <w:color w:val="000000"/>
        </w:rPr>
        <w:t>                                     D. </w:t>
      </w:r>
      <w:r>
        <w:rPr>
          <w:color w:val="000000"/>
        </w:rPr>
        <w:t>变温</w:t>
      </w:r>
    </w:p>
    <w:p w:rsidR="00C24470">
      <w:pPr>
        <w:spacing w:after="0"/>
      </w:pPr>
      <w:r>
        <w:rPr>
          <w:color w:val="000000"/>
        </w:rPr>
        <w:t>11.</w:t>
      </w:r>
      <w:r>
        <w:rPr>
          <w:color w:val="000000"/>
        </w:rPr>
        <w:t>在沼气发酵中，</w:t>
      </w:r>
      <w:r>
        <w:rPr>
          <w:color w:val="000000"/>
        </w:rPr>
        <w:t>起主要作用的微生物是（</w:t>
      </w:r>
      <w:r>
        <w:rPr>
          <w:color w:val="000000"/>
        </w:rPr>
        <w:t xml:space="preserve"> </w:t>
      </w:r>
      <w:r>
        <w:rPr>
          <w:color w:val="000000"/>
        </w:rPr>
        <w:t>）</w:t>
      </w:r>
    </w:p>
    <w:p w:rsidR="008563D4">
      <w:pPr>
        <w:spacing w:after="0"/>
        <w:ind w:left="150"/>
      </w:pPr>
      <w:r>
        <w:rPr>
          <w:color w:val="000000"/>
        </w:rPr>
        <w:t>A. </w:t>
      </w:r>
      <w:r>
        <w:rPr>
          <w:color w:val="000000"/>
        </w:rPr>
        <w:t>酵母菌</w:t>
      </w:r>
      <w:r>
        <w:rPr>
          <w:color w:val="000000"/>
        </w:rPr>
        <w:t>                               </w:t>
      </w:r>
      <w:r>
        <w:rPr>
          <w:noProof/>
          <w:lang w:eastAsia="zh-CN"/>
        </w:rPr>
        <w:drawing>
          <wp:inline distT="0" distB="0" distL="0" distR="0">
            <wp:extent cx="28651" cy="38202"/>
            <wp:effectExtent l="0" t="0" r="0" b="0"/>
            <wp:docPr id="2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28651" cy="38202"/>
                    </a:xfrm>
                    <a:prstGeom prst="rect">
                      <a:avLst/>
                    </a:prstGeom>
                  </pic:spPr>
                </pic:pic>
              </a:graphicData>
            </a:graphic>
          </wp:inline>
        </w:drawing>
      </w:r>
      <w:r>
        <w:rPr>
          <w:color w:val="000000"/>
        </w:rPr>
        <w:t>B. </w:t>
      </w:r>
      <w:r>
        <w:rPr>
          <w:color w:val="000000"/>
        </w:rPr>
        <w:t>乳酸菌</w:t>
      </w:r>
      <w:r>
        <w:rPr>
          <w:color w:val="000000"/>
        </w:rPr>
        <w:t>                                </w:t>
      </w:r>
      <w:r>
        <w:rPr>
          <w:noProof/>
          <w:lang w:eastAsia="zh-CN"/>
        </w:rPr>
        <w:drawing>
          <wp:inline distT="0" distB="0" distL="0" distR="0">
            <wp:extent cx="28651" cy="38202"/>
            <wp:effectExtent l="0" t="0" r="0" b="0"/>
            <wp:docPr id="2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28651" cy="38202"/>
                    </a:xfrm>
                    <a:prstGeom prst="rect">
                      <a:avLst/>
                    </a:prstGeom>
                  </pic:spPr>
                </pic:pic>
              </a:graphicData>
            </a:graphic>
          </wp:inline>
        </w:drawing>
      </w:r>
      <w:r>
        <w:rPr>
          <w:color w:val="000000"/>
        </w:rPr>
        <w:t>C. </w:t>
      </w:r>
      <w:r>
        <w:rPr>
          <w:color w:val="000000"/>
        </w:rPr>
        <w:t>甲烷菌</w:t>
      </w:r>
      <w:r>
        <w:rPr>
          <w:color w:val="000000"/>
        </w:rPr>
        <w:t>                                </w:t>
      </w:r>
      <w:r>
        <w:rPr>
          <w:noProof/>
          <w:lang w:eastAsia="zh-CN"/>
        </w:rPr>
        <w:drawing>
          <wp:inline distT="0" distB="0" distL="0" distR="0">
            <wp:extent cx="28651" cy="38202"/>
            <wp:effectExtent l="0" t="0" r="0" b="0"/>
            <wp:docPr id="2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28651" cy="38202"/>
                    </a:xfrm>
                    <a:prstGeom prst="rect">
                      <a:avLst/>
                    </a:prstGeom>
                  </pic:spPr>
                </pic:pic>
              </a:graphicData>
            </a:graphic>
          </wp:inline>
        </w:drawing>
      </w:r>
      <w:r>
        <w:rPr>
          <w:color w:val="000000"/>
        </w:rPr>
        <w:t>D. </w:t>
      </w:r>
      <w:r>
        <w:rPr>
          <w:color w:val="000000"/>
        </w:rPr>
        <w:t>根瘤菌</w:t>
      </w:r>
    </w:p>
    <w:p w:rsidR="00C24470">
      <w:pPr>
        <w:spacing w:after="0"/>
      </w:pPr>
      <w:r>
        <w:rPr>
          <w:color w:val="000000"/>
        </w:rPr>
        <w:t>12.</w:t>
      </w:r>
      <w:r>
        <w:rPr>
          <w:color w:val="000000"/>
        </w:rPr>
        <w:t>对细菌芽孢的描述，正确的是（</w:t>
      </w:r>
      <w:r>
        <w:rPr>
          <w:color w:val="000000"/>
        </w:rPr>
        <w:t xml:space="preserve"> </w:t>
      </w:r>
      <w:r>
        <w:rPr>
          <w:color w:val="000000"/>
        </w:rPr>
        <w:t>）</w:t>
      </w:r>
    </w:p>
    <w:p w:rsidR="008563D4">
      <w:pPr>
        <w:spacing w:after="0"/>
        <w:ind w:left="150"/>
      </w:pPr>
      <w:r>
        <w:rPr>
          <w:color w:val="000000"/>
        </w:rPr>
        <w:t>A. </w:t>
      </w:r>
      <w:r>
        <w:rPr>
          <w:color w:val="000000"/>
        </w:rPr>
        <w:t>芽孢是细菌细胞内形成的休眠体</w:t>
      </w:r>
      <w:r>
        <w:rPr>
          <w:color w:val="000000"/>
        </w:rPr>
        <w:t>                         </w:t>
      </w:r>
      <w:r>
        <w:rPr>
          <w:noProof/>
          <w:lang w:eastAsia="zh-CN"/>
        </w:rPr>
        <w:drawing>
          <wp:inline distT="0" distB="0" distL="0" distR="0">
            <wp:extent cx="28651" cy="38202"/>
            <wp:effectExtent l="0" t="0" r="0" b="0"/>
            <wp:docPr id="2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28651" cy="38202"/>
                    </a:xfrm>
                    <a:prstGeom prst="rect">
                      <a:avLst/>
                    </a:prstGeom>
                  </pic:spPr>
                </pic:pic>
              </a:graphicData>
            </a:graphic>
          </wp:inline>
        </w:drawing>
      </w:r>
      <w:r>
        <w:rPr>
          <w:color w:val="000000"/>
        </w:rPr>
        <w:t>B. </w:t>
      </w:r>
      <w:r>
        <w:rPr>
          <w:color w:val="000000"/>
        </w:rPr>
        <w:t>细菌以形成芽孢的形式进行繁殖</w:t>
      </w:r>
      <w:r>
        <w:br/>
      </w:r>
      <w:r>
        <w:rPr>
          <w:color w:val="000000"/>
        </w:rPr>
        <w:t>C. </w:t>
      </w:r>
      <w:r>
        <w:rPr>
          <w:color w:val="000000"/>
        </w:rPr>
        <w:t>芽孢的含水量高，抗热性弱</w:t>
      </w:r>
      <w:r>
        <w:rPr>
          <w:color w:val="000000"/>
        </w:rPr>
        <w:t>                                </w:t>
      </w:r>
      <w:r>
        <w:rPr>
          <w:noProof/>
          <w:lang w:eastAsia="zh-CN"/>
        </w:rPr>
        <w:drawing>
          <wp:inline distT="0" distB="0" distL="0" distR="0">
            <wp:extent cx="28651" cy="38202"/>
            <wp:effectExtent l="0" t="0" r="0" b="0"/>
            <wp:docPr id="2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28651" cy="38202"/>
                    </a:xfrm>
                    <a:prstGeom prst="rect">
                      <a:avLst/>
                    </a:prstGeom>
                  </pic:spPr>
                </pic:pic>
              </a:graphicData>
            </a:graphic>
          </wp:inline>
        </w:drawing>
      </w:r>
      <w:r>
        <w:rPr>
          <w:color w:val="000000"/>
        </w:rPr>
        <w:t>D. </w:t>
      </w:r>
      <w:r>
        <w:rPr>
          <w:color w:val="000000"/>
        </w:rPr>
        <w:t>芽孢是由细菌细胞壁裹上厚壁而成</w:t>
      </w:r>
    </w:p>
    <w:p w:rsidR="008563D4">
      <w:pPr>
        <w:spacing w:after="0"/>
      </w:pPr>
      <w:r>
        <w:rPr>
          <w:color w:val="000000"/>
        </w:rPr>
        <w:t>13.</w:t>
      </w:r>
      <w:r>
        <w:rPr>
          <w:color w:val="000000"/>
        </w:rPr>
        <w:t>提到细菌，你会想到芽孢．下列关于芽孢的叙述错误的是（　　）</w:t>
      </w:r>
      <w:r>
        <w:rPr>
          <w:color w:val="000000"/>
        </w:rPr>
        <w:t xml:space="preserve">            </w:t>
      </w:r>
    </w:p>
    <w:p w:rsidR="008563D4">
      <w:pPr>
        <w:spacing w:after="0"/>
        <w:ind w:left="150"/>
      </w:pPr>
      <w:r>
        <w:rPr>
          <w:color w:val="000000"/>
        </w:rPr>
        <w:t>A. </w:t>
      </w:r>
      <w:r>
        <w:rPr>
          <w:color w:val="000000"/>
        </w:rPr>
        <w:t>芽孢可以萌发成一个细菌</w:t>
      </w:r>
      <w:r>
        <w:rPr>
          <w:color w:val="000000"/>
        </w:rPr>
        <w:t>                                    </w:t>
      </w:r>
      <w:r>
        <w:rPr>
          <w:noProof/>
          <w:lang w:eastAsia="zh-CN"/>
        </w:rPr>
        <w:drawing>
          <wp:inline distT="0" distB="0" distL="0" distR="0">
            <wp:extent cx="9550" cy="38202"/>
            <wp:effectExtent l="0" t="0" r="0" b="0"/>
            <wp:docPr id="2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6"/>
                    <a:stretch>
                      <a:fillRect/>
                    </a:stretch>
                  </pic:blipFill>
                  <pic:spPr>
                    <a:xfrm>
                      <a:off x="0" y="0"/>
                      <a:ext cx="9550" cy="38202"/>
                    </a:xfrm>
                    <a:prstGeom prst="rect">
                      <a:avLst/>
                    </a:prstGeom>
                  </pic:spPr>
                </pic:pic>
              </a:graphicData>
            </a:graphic>
          </wp:inline>
        </w:drawing>
      </w:r>
      <w:r>
        <w:rPr>
          <w:color w:val="000000"/>
        </w:rPr>
        <w:t>B. </w:t>
      </w:r>
      <w:r>
        <w:rPr>
          <w:color w:val="000000"/>
        </w:rPr>
        <w:t>芽孢是细菌用来繁殖的结构</w:t>
      </w:r>
      <w:r>
        <w:br/>
      </w:r>
      <w:r>
        <w:rPr>
          <w:color w:val="000000"/>
        </w:rPr>
        <w:t>C. </w:t>
      </w:r>
      <w:r>
        <w:rPr>
          <w:color w:val="000000"/>
        </w:rPr>
        <w:t>芽孢是细菌的休眠体</w:t>
      </w:r>
      <w:r>
        <w:rPr>
          <w:color w:val="000000"/>
        </w:rPr>
        <w:t>                                           </w:t>
      </w:r>
      <w:r>
        <w:rPr>
          <w:noProof/>
          <w:lang w:eastAsia="zh-CN"/>
        </w:rPr>
        <w:drawing>
          <wp:inline distT="0" distB="0" distL="0" distR="0">
            <wp:extent cx="9550" cy="38202"/>
            <wp:effectExtent l="0" t="0" r="0" b="0"/>
            <wp:docPr id="2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6"/>
                    <a:stretch>
                      <a:fillRect/>
                    </a:stretch>
                  </pic:blipFill>
                  <pic:spPr>
                    <a:xfrm>
                      <a:off x="0" y="0"/>
                      <a:ext cx="9550" cy="38202"/>
                    </a:xfrm>
                    <a:prstGeom prst="rect">
                      <a:avLst/>
                    </a:prstGeom>
                  </pic:spPr>
                </pic:pic>
              </a:graphicData>
            </a:graphic>
          </wp:inline>
        </w:drawing>
      </w:r>
      <w:r>
        <w:rPr>
          <w:color w:val="000000"/>
        </w:rPr>
        <w:t>D. </w:t>
      </w:r>
      <w:r>
        <w:rPr>
          <w:color w:val="000000"/>
        </w:rPr>
        <w:t>芽孢可以在不良环境中生存</w:t>
      </w:r>
    </w:p>
    <w:p w:rsidR="00C24470">
      <w:pPr>
        <w:spacing w:after="0"/>
      </w:pPr>
      <w:r>
        <w:rPr>
          <w:color w:val="000000"/>
        </w:rPr>
        <w:t xml:space="preserve">14. </w:t>
      </w:r>
      <w:r>
        <w:rPr>
          <w:color w:val="000000"/>
        </w:rPr>
        <w:t>下列各组生物，都属于真菌的一组是（　　）</w:t>
      </w:r>
    </w:p>
    <w:p w:rsidR="00C24470">
      <w:pPr>
        <w:spacing w:after="0"/>
      </w:pPr>
      <w:r>
        <w:rPr>
          <w:color w:val="000000"/>
        </w:rPr>
        <w:t>A. </w:t>
      </w:r>
      <w:r>
        <w:rPr>
          <w:color w:val="000000"/>
        </w:rPr>
        <w:t>香菇、根霉菌、乳酸菌</w:t>
      </w:r>
      <w:r>
        <w:t xml:space="preserve"> </w:t>
      </w:r>
      <w:r>
        <w:rPr>
          <w:color w:val="000000"/>
        </w:rPr>
        <w:t>                                   </w:t>
      </w:r>
      <w:r>
        <w:rPr>
          <w:noProof/>
          <w:lang w:eastAsia="zh-CN"/>
        </w:rPr>
        <w:drawing>
          <wp:inline distT="0" distB="0" distL="0" distR="0">
            <wp:extent cx="28651" cy="38202"/>
            <wp:effectExtent l="0" t="0" r="0" b="0"/>
            <wp:docPr id="2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28651" cy="38202"/>
                    </a:xfrm>
                    <a:prstGeom prst="rect">
                      <a:avLst/>
                    </a:prstGeom>
                  </pic:spPr>
                </pic:pic>
              </a:graphicData>
            </a:graphic>
          </wp:inline>
        </w:drawing>
      </w:r>
      <w:r>
        <w:rPr>
          <w:color w:val="000000"/>
        </w:rPr>
        <w:t>B. </w:t>
      </w:r>
      <w:r>
        <w:rPr>
          <w:color w:val="000000"/>
        </w:rPr>
        <w:t>酵母菌、银耳、黄曲霉</w:t>
      </w:r>
    </w:p>
    <w:p w:rsidR="00C24470">
      <w:pPr>
        <w:spacing w:after="0"/>
      </w:pPr>
      <w:r>
        <w:rPr>
          <w:color w:val="000000"/>
        </w:rPr>
        <w:t>C. </w:t>
      </w:r>
      <w:r>
        <w:rPr>
          <w:color w:val="000000"/>
        </w:rPr>
        <w:t>青霉菌、口蘑、紫菜</w:t>
      </w:r>
      <w:r>
        <w:t xml:space="preserve"> </w:t>
      </w:r>
      <w:r>
        <w:rPr>
          <w:color w:val="000000"/>
        </w:rPr>
        <w:t>                                       </w:t>
      </w:r>
      <w:r>
        <w:rPr>
          <w:noProof/>
          <w:lang w:eastAsia="zh-CN"/>
        </w:rPr>
        <w:drawing>
          <wp:inline distT="0" distB="0" distL="0" distR="0">
            <wp:extent cx="9550" cy="38202"/>
            <wp:effectExtent l="0" t="0" r="0" b="0"/>
            <wp:docPr id="2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6"/>
                    <a:stretch>
                      <a:fillRect/>
                    </a:stretch>
                  </pic:blipFill>
                  <pic:spPr>
                    <a:xfrm>
                      <a:off x="0" y="0"/>
                      <a:ext cx="9550" cy="38202"/>
                    </a:xfrm>
                    <a:prstGeom prst="rect">
                      <a:avLst/>
                    </a:prstGeom>
                  </pic:spPr>
                </pic:pic>
              </a:graphicData>
            </a:graphic>
          </wp:inline>
        </w:drawing>
      </w:r>
      <w:r>
        <w:rPr>
          <w:color w:val="000000"/>
        </w:rPr>
        <w:t>D. </w:t>
      </w:r>
      <w:r>
        <w:rPr>
          <w:color w:val="000000"/>
        </w:rPr>
        <w:t>大肠杆菌、银耳、猴头</w:t>
      </w:r>
    </w:p>
    <w:p w:rsidR="00C24470">
      <w:pPr>
        <w:spacing w:after="0"/>
      </w:pPr>
      <w:r>
        <w:rPr>
          <w:color w:val="000000"/>
        </w:rPr>
        <w:t>15.</w:t>
      </w:r>
      <w:r>
        <w:rPr>
          <w:color w:val="000000"/>
        </w:rPr>
        <w:t>肺炎双球菌侵入人体气管及支气管上皮黏膜，引起咳嗽，肺炎双球菌营养方式为（）</w:t>
      </w:r>
      <w:r>
        <w:rPr>
          <w:color w:val="000000"/>
        </w:rPr>
        <w:t xml:space="preserve">  </w:t>
      </w:r>
    </w:p>
    <w:p w:rsidR="008563D4">
      <w:pPr>
        <w:spacing w:after="0"/>
        <w:ind w:left="150"/>
      </w:pPr>
      <w:r>
        <w:rPr>
          <w:color w:val="000000"/>
        </w:rPr>
        <w:t>A. </w:t>
      </w:r>
      <w:r>
        <w:rPr>
          <w:color w:val="000000"/>
        </w:rPr>
        <w:t>寄生</w:t>
      </w:r>
      <w:r>
        <w:rPr>
          <w:color w:val="000000"/>
        </w:rPr>
        <w:t>                                 </w:t>
      </w:r>
      <w:r>
        <w:rPr>
          <w:noProof/>
          <w:lang w:eastAsia="zh-CN"/>
        </w:rPr>
        <w:drawing>
          <wp:inline distT="0" distB="0" distL="0" distR="0">
            <wp:extent cx="19101" cy="38202"/>
            <wp:effectExtent l="0" t="0" r="0" b="0"/>
            <wp:docPr id="2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9" cstate="print"/>
                    <a:stretch>
                      <a:fillRect/>
                    </a:stretch>
                  </pic:blipFill>
                  <pic:spPr>
                    <a:xfrm>
                      <a:off x="0" y="0"/>
                      <a:ext cx="19101" cy="38202"/>
                    </a:xfrm>
                    <a:prstGeom prst="rect">
                      <a:avLst/>
                    </a:prstGeom>
                  </pic:spPr>
                </pic:pic>
              </a:graphicData>
            </a:graphic>
          </wp:inline>
        </w:drawing>
      </w:r>
      <w:r>
        <w:rPr>
          <w:color w:val="000000"/>
        </w:rPr>
        <w:t>B. </w:t>
      </w:r>
      <w:r>
        <w:rPr>
          <w:color w:val="000000"/>
        </w:rPr>
        <w:t>腐生</w:t>
      </w:r>
      <w:r>
        <w:rPr>
          <w:color w:val="000000"/>
        </w:rPr>
        <w:t>                                 </w:t>
      </w:r>
      <w:r>
        <w:rPr>
          <w:noProof/>
          <w:lang w:eastAsia="zh-CN"/>
        </w:rPr>
        <w:drawing>
          <wp:inline distT="0" distB="0" distL="0" distR="0">
            <wp:extent cx="19101" cy="38202"/>
            <wp:effectExtent l="0" t="0" r="0" b="0"/>
            <wp:docPr id="3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9" cstate="print"/>
                    <a:stretch>
                      <a:fillRect/>
                    </a:stretch>
                  </pic:blipFill>
                  <pic:spPr>
                    <a:xfrm>
                      <a:off x="0" y="0"/>
                      <a:ext cx="19101" cy="38202"/>
                    </a:xfrm>
                    <a:prstGeom prst="rect">
                      <a:avLst/>
                    </a:prstGeom>
                  </pic:spPr>
                </pic:pic>
              </a:graphicData>
            </a:graphic>
          </wp:inline>
        </w:drawing>
      </w:r>
      <w:r>
        <w:rPr>
          <w:color w:val="000000"/>
        </w:rPr>
        <w:t>C. </w:t>
      </w:r>
      <w:r>
        <w:rPr>
          <w:color w:val="000000"/>
        </w:rPr>
        <w:t>自养</w:t>
      </w:r>
      <w:r>
        <w:rPr>
          <w:color w:val="000000"/>
        </w:rPr>
        <w:t>                                 </w:t>
      </w:r>
      <w:r>
        <w:rPr>
          <w:noProof/>
          <w:lang w:eastAsia="zh-CN"/>
        </w:rPr>
        <w:drawing>
          <wp:inline distT="0" distB="0" distL="0" distR="0">
            <wp:extent cx="19101" cy="38202"/>
            <wp:effectExtent l="0" t="0" r="0" b="0"/>
            <wp:docPr id="3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9" cstate="print"/>
                    <a:stretch>
                      <a:fillRect/>
                    </a:stretch>
                  </pic:blipFill>
                  <pic:spPr>
                    <a:xfrm>
                      <a:off x="0" y="0"/>
                      <a:ext cx="19101" cy="38202"/>
                    </a:xfrm>
                    <a:prstGeom prst="rect">
                      <a:avLst/>
                    </a:prstGeom>
                  </pic:spPr>
                </pic:pic>
              </a:graphicData>
            </a:graphic>
          </wp:inline>
        </w:drawing>
      </w:r>
      <w:r>
        <w:rPr>
          <w:color w:val="000000"/>
        </w:rPr>
        <w:t>D. </w:t>
      </w:r>
      <w:r>
        <w:rPr>
          <w:color w:val="000000"/>
        </w:rPr>
        <w:t>三者均不是</w:t>
      </w:r>
    </w:p>
    <w:p w:rsidR="008563D4">
      <w:r>
        <w:rPr>
          <w:b/>
          <w:bCs/>
          <w:sz w:val="24"/>
          <w:szCs w:val="24"/>
        </w:rPr>
        <w:t>二、填空题</w:t>
      </w:r>
      <w:r>
        <w:rPr>
          <w:b/>
          <w:bCs/>
          <w:sz w:val="24"/>
          <w:szCs w:val="24"/>
        </w:rPr>
        <w:t xml:space="preserve"> </w:t>
      </w:r>
    </w:p>
    <w:p w:rsidR="00C24470">
      <w:pPr>
        <w:spacing w:after="0"/>
      </w:pPr>
      <w:r>
        <w:rPr>
          <w:color w:val="000000"/>
        </w:rPr>
        <w:t>16.</w:t>
      </w:r>
      <w:r>
        <w:rPr>
          <w:color w:val="000000"/>
        </w:rPr>
        <w:t>微生物的结构和代谢类型多种多样。有些细菌和真菌过着腐生的生活，它们是生态系统中的</w:t>
      </w:r>
      <w:r>
        <w:rPr>
          <w:color w:val="000000"/>
        </w:rPr>
        <w:t>________ </w:t>
      </w:r>
      <w:r>
        <w:rPr>
          <w:color w:val="000000"/>
        </w:rPr>
        <w:t>者，有些细菌、真菌及全部的病毒寄生在其他生物的体表或体内，它们是生态系统中的</w:t>
      </w:r>
      <w:r>
        <w:rPr>
          <w:color w:val="000000"/>
        </w:rPr>
        <w:t>________ </w:t>
      </w:r>
      <w:r>
        <w:rPr>
          <w:color w:val="000000"/>
        </w:rPr>
        <w:t>者，而蓝藻、硫细菌、硝化细菌等微生物则能利用光能或化学能将简单的无机物变成储存能量的有机物，它们是生态系统中的</w:t>
      </w:r>
      <w:r>
        <w:rPr>
          <w:color w:val="000000"/>
        </w:rPr>
        <w:t>________ </w:t>
      </w:r>
      <w:r>
        <w:rPr>
          <w:color w:val="000000"/>
        </w:rPr>
        <w:t>者。</w:t>
      </w:r>
    </w:p>
    <w:p w:rsidR="00C24470">
      <w:pPr>
        <w:spacing w:after="0"/>
      </w:pPr>
      <w:r>
        <w:rPr>
          <w:color w:val="000000"/>
        </w:rPr>
        <w:t xml:space="preserve">17. </w:t>
      </w:r>
      <w:r>
        <w:rPr>
          <w:color w:val="000000"/>
        </w:rPr>
        <w:t>细菌虽有</w:t>
      </w:r>
      <w:r>
        <w:rPr>
          <w:color w:val="000000"/>
        </w:rPr>
        <w:t>DNA</w:t>
      </w:r>
      <w:r>
        <w:rPr>
          <w:color w:val="000000"/>
        </w:rPr>
        <w:t>集中的区域，却没有成形的</w:t>
      </w:r>
      <w:r>
        <w:rPr>
          <w:color w:val="000000"/>
        </w:rPr>
        <w:t>________</w:t>
      </w:r>
      <w:r>
        <w:rPr>
          <w:color w:val="000000"/>
        </w:rPr>
        <w:t>．</w:t>
      </w:r>
    </w:p>
    <w:p w:rsidR="008563D4">
      <w:pPr>
        <w:spacing w:after="0"/>
      </w:pPr>
      <w:r>
        <w:rPr>
          <w:color w:val="000000"/>
        </w:rPr>
        <w:t>18.</w:t>
      </w:r>
      <w:r>
        <w:rPr>
          <w:color w:val="000000"/>
        </w:rPr>
        <w:t>真菌可以通过产生大量的</w:t>
      </w:r>
      <w:r>
        <w:rPr>
          <w:color w:val="000000"/>
        </w:rPr>
        <w:t>________</w:t>
      </w:r>
      <w:r>
        <w:rPr>
          <w:color w:val="000000"/>
        </w:rPr>
        <w:t>来繁殖后代．</w:t>
      </w:r>
      <w:r>
        <w:rPr>
          <w:color w:val="000000"/>
        </w:rPr>
        <w:t xml:space="preserve">    </w:t>
      </w:r>
    </w:p>
    <w:p w:rsidR="008563D4">
      <w:r>
        <w:rPr>
          <w:b/>
          <w:bCs/>
          <w:sz w:val="24"/>
          <w:szCs w:val="24"/>
        </w:rPr>
        <w:t>三、解答题</w:t>
      </w:r>
      <w:r>
        <w:rPr>
          <w:b/>
          <w:bCs/>
          <w:sz w:val="24"/>
          <w:szCs w:val="24"/>
        </w:rPr>
        <w:t xml:space="preserve"> </w:t>
      </w:r>
    </w:p>
    <w:p w:rsidR="008563D4">
      <w:pPr>
        <w:spacing w:after="0"/>
      </w:pPr>
      <w:r>
        <w:rPr>
          <w:color w:val="000000"/>
        </w:rPr>
        <w:t>19.</w:t>
      </w:r>
      <w:r>
        <w:rPr>
          <w:color w:val="000000"/>
        </w:rPr>
        <w:t>一位学生设计了探究霉菌生长的环境条件的实验．他的设计方案如下：</w:t>
      </w:r>
      <w:r>
        <w:br/>
      </w:r>
      <w:r>
        <w:rPr>
          <w:color w:val="000000"/>
        </w:rPr>
        <w:t>在一个大玻璃瓶中装入湿润的沙子，直到其容积的</w:t>
      </w:r>
      <w:r>
        <w:rPr>
          <w:color w:val="000000"/>
        </w:rPr>
        <w:t>1/3</w:t>
      </w:r>
      <w:r>
        <w:rPr>
          <w:color w:val="000000"/>
        </w:rPr>
        <w:t>．</w:t>
      </w:r>
      <w:r>
        <w:br/>
      </w:r>
      <w:r>
        <w:rPr>
          <w:color w:val="000000"/>
        </w:rPr>
        <w:t>将瓶子横放，瓶下垫上一些棉花，防止瓶子滚动．</w:t>
      </w:r>
      <w:r>
        <w:br/>
      </w:r>
      <w:r>
        <w:rPr>
          <w:color w:val="000000"/>
        </w:rPr>
        <w:t>将不同的物品放在沙子上，如小片面包、果皮、布、图钉等．</w:t>
      </w:r>
      <w:r>
        <w:br/>
      </w:r>
      <w:r>
        <w:rPr>
          <w:color w:val="000000"/>
        </w:rPr>
        <w:t>旋紧瓶盖．每天进行观察．</w:t>
      </w:r>
      <w:r>
        <w:br/>
      </w:r>
      <w:r>
        <w:rPr>
          <w:color w:val="000000"/>
        </w:rPr>
        <w:t>他发现，在同样的环境（玻璃瓶中的环境）中，霉菌在面包和果皮上生长很快，而在布和图钉上几天不生长．因此，他得出结论，霉菌的生长和环境没有关系，主要是和附着的物体（如面包和果皮）有关．你认为他的结论对吗？为什么？</w:t>
      </w:r>
      <w:r>
        <w:rPr>
          <w:color w:val="000000"/>
        </w:rPr>
        <w:t xml:space="preserve">    </w:t>
      </w:r>
    </w:p>
    <w:p w:rsidR="008563D4">
      <w:r>
        <w:rPr>
          <w:b/>
          <w:bCs/>
          <w:sz w:val="24"/>
          <w:szCs w:val="24"/>
        </w:rPr>
        <w:t>四、综合题</w:t>
      </w:r>
      <w:r>
        <w:rPr>
          <w:b/>
          <w:bCs/>
          <w:sz w:val="24"/>
          <w:szCs w:val="24"/>
        </w:rPr>
        <w:t xml:space="preserve"> </w:t>
      </w:r>
    </w:p>
    <w:p w:rsidR="00C24470">
      <w:pPr>
        <w:spacing w:after="0"/>
      </w:pPr>
      <w:r>
        <w:rPr>
          <w:color w:val="000000"/>
        </w:rPr>
        <w:t>20.</w:t>
      </w:r>
      <w:r>
        <w:rPr>
          <w:color w:val="000000"/>
        </w:rPr>
        <w:t>如图</w:t>
      </w:r>
      <w:r>
        <w:rPr>
          <w:color w:val="000000"/>
        </w:rPr>
        <w:t>是细菌结构示意图，请据图回答：</w:t>
      </w:r>
    </w:p>
    <w:p w:rsidR="008563D4">
      <w:pPr>
        <w:spacing w:after="0"/>
      </w:pPr>
      <w:r>
        <w:rPr>
          <w:noProof/>
          <w:lang w:eastAsia="zh-CN"/>
        </w:rPr>
        <w:drawing>
          <wp:inline distT="0" distB="0" distL="0" distR="0">
            <wp:extent cx="1355979" cy="935812"/>
            <wp:effectExtent l="0" t="0" r="0" b="0"/>
            <wp:docPr id="3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0" cstate="print"/>
                    <a:stretch>
                      <a:fillRect/>
                    </a:stretch>
                  </pic:blipFill>
                  <pic:spPr>
                    <a:xfrm>
                      <a:off x="0" y="0"/>
                      <a:ext cx="1355979" cy="935812"/>
                    </a:xfrm>
                    <a:prstGeom prst="rect">
                      <a:avLst/>
                    </a:prstGeom>
                  </pic:spPr>
                </pic:pic>
              </a:graphicData>
            </a:graphic>
          </wp:inline>
        </w:drawing>
      </w:r>
    </w:p>
    <w:p w:rsidR="00C24470">
      <w:pPr>
        <w:spacing w:after="0"/>
      </w:pPr>
      <w:r>
        <w:rPr>
          <w:color w:val="000000"/>
        </w:rPr>
        <w:t>（</w:t>
      </w:r>
      <w:r>
        <w:rPr>
          <w:color w:val="000000"/>
        </w:rPr>
        <w:t>1</w:t>
      </w:r>
      <w:r>
        <w:rPr>
          <w:color w:val="000000"/>
        </w:rPr>
        <w:t>）细菌的基因存在于数字</w:t>
      </w:r>
      <w:r>
        <w:rPr>
          <w:color w:val="000000"/>
        </w:rPr>
        <w:t>________</w:t>
      </w:r>
      <w:r>
        <w:rPr>
          <w:color w:val="000000"/>
        </w:rPr>
        <w:t>所指的结构中．</w:t>
      </w:r>
    </w:p>
    <w:p w:rsidR="00C24470">
      <w:pPr>
        <w:spacing w:after="0"/>
      </w:pPr>
      <w:r>
        <w:rPr>
          <w:color w:val="000000"/>
        </w:rPr>
        <w:t>（</w:t>
      </w:r>
      <w:r>
        <w:rPr>
          <w:color w:val="000000"/>
        </w:rPr>
        <w:t>2</w:t>
      </w:r>
      <w:r>
        <w:rPr>
          <w:color w:val="000000"/>
        </w:rPr>
        <w:t>）有些细菌在</w:t>
      </w:r>
      <w:r>
        <w:rPr>
          <w:color w:val="000000"/>
        </w:rPr>
        <w:t>________</w:t>
      </w:r>
      <w:r>
        <w:rPr>
          <w:color w:val="000000"/>
        </w:rPr>
        <w:t>期或环境不良时，结构</w:t>
      </w:r>
      <w:r>
        <w:rPr>
          <w:color w:val="000000"/>
        </w:rPr>
        <w:t>[5]________</w:t>
      </w:r>
      <w:r>
        <w:rPr>
          <w:color w:val="000000"/>
        </w:rPr>
        <w:t>会增厚，从而形成</w:t>
      </w:r>
      <w:r>
        <w:rPr>
          <w:color w:val="000000"/>
        </w:rPr>
        <w:t>________</w:t>
      </w:r>
      <w:r>
        <w:rPr>
          <w:color w:val="000000"/>
        </w:rPr>
        <w:t>（孢子、芽孢），以抵抗不良环境．</w:t>
      </w:r>
    </w:p>
    <w:p w:rsidR="00C24470">
      <w:pPr>
        <w:spacing w:after="0"/>
      </w:pPr>
      <w:r>
        <w:rPr>
          <w:color w:val="000000"/>
        </w:rPr>
        <w:t>21.</w:t>
      </w:r>
      <w:r>
        <w:rPr>
          <w:color w:val="000000"/>
        </w:rPr>
        <w:t>如图为细菌结构的示意图，请据图回答下列问题</w:t>
      </w:r>
    </w:p>
    <w:p w:rsidR="008563D4">
      <w:pPr>
        <w:spacing w:after="0"/>
      </w:pPr>
      <w:r>
        <w:rPr>
          <w:noProof/>
          <w:lang w:eastAsia="zh-CN"/>
        </w:rPr>
        <w:drawing>
          <wp:inline distT="0" distB="0" distL="0" distR="0">
            <wp:extent cx="2492324" cy="1527861"/>
            <wp:effectExtent l="0" t="0" r="0" b="0"/>
            <wp:docPr id="3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1" cstate="print"/>
                    <a:stretch>
                      <a:fillRect/>
                    </a:stretch>
                  </pic:blipFill>
                  <pic:spPr>
                    <a:xfrm>
                      <a:off x="0" y="0"/>
                      <a:ext cx="2492324" cy="1527861"/>
                    </a:xfrm>
                    <a:prstGeom prst="rect">
                      <a:avLst/>
                    </a:prstGeom>
                  </pic:spPr>
                </pic:pic>
              </a:graphicData>
            </a:graphic>
          </wp:inline>
        </w:drawing>
      </w:r>
    </w:p>
    <w:p w:rsidR="00C24470">
      <w:pPr>
        <w:spacing w:after="0"/>
      </w:pPr>
      <w:r>
        <w:rPr>
          <w:color w:val="000000"/>
        </w:rPr>
        <w:t>（</w:t>
      </w:r>
      <w:r>
        <w:rPr>
          <w:color w:val="000000"/>
        </w:rPr>
        <w:t>1</w:t>
      </w:r>
      <w:r>
        <w:rPr>
          <w:color w:val="000000"/>
        </w:rPr>
        <w:t>）根据细菌的外部形态大致可分为三种类型，分别是球菌、</w:t>
      </w:r>
      <w:r>
        <w:rPr>
          <w:color w:val="000000"/>
        </w:rPr>
        <w:t>________</w:t>
      </w:r>
      <w:r>
        <w:rPr>
          <w:color w:val="000000"/>
        </w:rPr>
        <w:t>和螺旋菌</w:t>
      </w:r>
    </w:p>
    <w:p w:rsidR="00C24470">
      <w:pPr>
        <w:spacing w:after="0"/>
      </w:pPr>
      <w:r>
        <w:rPr>
          <w:color w:val="000000"/>
        </w:rPr>
        <w:t>（</w:t>
      </w:r>
      <w:r>
        <w:rPr>
          <w:color w:val="000000"/>
        </w:rPr>
        <w:t>2</w:t>
      </w:r>
      <w:r>
        <w:rPr>
          <w:color w:val="000000"/>
        </w:rPr>
        <w:t>）与植物细胞相比，该细菌的结构中没有成形的</w:t>
      </w:r>
      <w:r>
        <w:rPr>
          <w:color w:val="000000"/>
        </w:rPr>
        <w:t>________</w:t>
      </w:r>
      <w:r>
        <w:rPr>
          <w:color w:val="000000"/>
        </w:rPr>
        <w:t>，像细菌这样只有核区的细胞称为</w:t>
      </w:r>
      <w:r>
        <w:rPr>
          <w:color w:val="000000"/>
        </w:rPr>
        <w:t>________</w:t>
      </w:r>
      <w:r>
        <w:rPr>
          <w:color w:val="000000"/>
        </w:rPr>
        <w:t>细胞</w:t>
      </w:r>
    </w:p>
    <w:p w:rsidR="00C24470">
      <w:pPr>
        <w:spacing w:after="0"/>
      </w:pPr>
      <w:r>
        <w:rPr>
          <w:color w:val="000000"/>
        </w:rPr>
        <w:t>（</w:t>
      </w:r>
      <w:r>
        <w:rPr>
          <w:color w:val="000000"/>
        </w:rPr>
        <w:t>3</w:t>
      </w:r>
      <w:r>
        <w:rPr>
          <w:color w:val="000000"/>
        </w:rPr>
        <w:t>）图中的</w:t>
      </w:r>
      <w:r>
        <w:rPr>
          <w:color w:val="000000"/>
        </w:rPr>
        <w:t>①</w:t>
      </w:r>
      <w:r>
        <w:rPr>
          <w:color w:val="000000"/>
        </w:rPr>
        <w:t>对细菌具有</w:t>
      </w:r>
      <w:r>
        <w:rPr>
          <w:color w:val="000000"/>
        </w:rPr>
        <w:t>________</w:t>
      </w:r>
      <w:r>
        <w:rPr>
          <w:color w:val="000000"/>
        </w:rPr>
        <w:t>作用</w:t>
      </w:r>
    </w:p>
    <w:p w:rsidR="00C24470">
      <w:pPr>
        <w:spacing w:after="0"/>
      </w:pPr>
      <w:r>
        <w:rPr>
          <w:color w:val="000000"/>
        </w:rPr>
        <w:t>（</w:t>
      </w:r>
      <w:r>
        <w:rPr>
          <w:color w:val="000000"/>
        </w:rPr>
        <w:t>4</w:t>
      </w:r>
      <w:r>
        <w:rPr>
          <w:color w:val="000000"/>
        </w:rPr>
        <w:t>）有些细菌具有</w:t>
      </w:r>
      <w:r>
        <w:rPr>
          <w:color w:val="000000"/>
        </w:rPr>
        <w:t>________</w:t>
      </w:r>
      <w:r>
        <w:rPr>
          <w:color w:val="000000"/>
        </w:rPr>
        <w:t>（填名称），有助于细菌的运动．</w:t>
      </w:r>
    </w:p>
    <w:p w:rsidR="008563D4">
      <w:r>
        <w:br w:type="page"/>
      </w:r>
    </w:p>
    <w:p w:rsidR="008563D4">
      <w:pPr>
        <w:jc w:val="center"/>
      </w:pPr>
      <w:r>
        <w:rPr>
          <w:b/>
          <w:bCs/>
          <w:sz w:val="28"/>
          <w:szCs w:val="28"/>
        </w:rPr>
        <w:t>答案解析部分</w:t>
      </w:r>
    </w:p>
    <w:p w:rsidR="008563D4">
      <w:r>
        <w:t>一、单选题</w:t>
      </w:r>
    </w:p>
    <w:p w:rsidR="008563D4">
      <w:pPr>
        <w:spacing w:after="0"/>
      </w:pPr>
      <w:r>
        <w:rPr>
          <w:color w:val="000000"/>
        </w:rPr>
        <w:t>1.</w:t>
      </w:r>
      <w:r>
        <w:rPr>
          <w:color w:val="0000FF"/>
        </w:rPr>
        <w:t>【答案】</w:t>
      </w:r>
      <w:r>
        <w:rPr>
          <w:color w:val="000000"/>
        </w:rPr>
        <w:t xml:space="preserve"> A   </w:t>
      </w:r>
    </w:p>
    <w:p w:rsidR="00C24470">
      <w:pPr>
        <w:spacing w:after="0"/>
      </w:pPr>
      <w:r>
        <w:rPr>
          <w:color w:val="0000FF"/>
        </w:rPr>
        <w:t>【解析】</w:t>
      </w:r>
      <w:r>
        <w:rPr>
          <w:color w:val="000000"/>
        </w:rPr>
        <w:t>【解答】解：</w:t>
      </w:r>
      <w:r>
        <w:rPr>
          <w:color w:val="000000"/>
        </w:rPr>
        <w:t>A</w:t>
      </w:r>
      <w:r>
        <w:rPr>
          <w:color w:val="000000"/>
        </w:rPr>
        <w:t>、蘑菇属于真菌，是由大量菌丝构成的，分为地下菌丝体和地上菌丝体（子实体）两部分组成，蘑菇的子实体在成熟时很象一把撑开的小伞．由菌盖、菌柄（象伞柄）、菌褶（菌盖的下面）部分组成，</w:t>
      </w:r>
      <w:r>
        <w:rPr>
          <w:color w:val="000000"/>
        </w:rPr>
        <w:t>A</w:t>
      </w:r>
      <w:r>
        <w:rPr>
          <w:color w:val="000000"/>
        </w:rPr>
        <w:t>正确；</w:t>
      </w:r>
    </w:p>
    <w:p w:rsidR="008563D4">
      <w:pPr>
        <w:spacing w:after="0"/>
      </w:pPr>
      <w:r>
        <w:rPr>
          <w:color w:val="000000"/>
        </w:rPr>
        <w:t>B</w:t>
      </w:r>
      <w:r>
        <w:rPr>
          <w:color w:val="000000"/>
        </w:rPr>
        <w:t>、蘑菇属于真菌，真菌的基本结构有细胞壁、细胞膜、细胞质、细胞核，没有叶绿体．因此不能进行光合作用，必须依靠现成的有机物维持生活，蘑</w:t>
      </w:r>
      <w:r>
        <w:rPr>
          <w:color w:val="000000"/>
        </w:rPr>
        <w:t>菇能分解如稻壳、棉籽壳等植物的有机物维持生存，因此是腐生；在生态系统中为分解者，</w:t>
      </w:r>
      <w:r>
        <w:rPr>
          <w:color w:val="000000"/>
        </w:rPr>
        <w:t>B</w:t>
      </w:r>
      <w:r>
        <w:rPr>
          <w:color w:val="000000"/>
        </w:rPr>
        <w:t>错误；</w:t>
      </w:r>
    </w:p>
    <w:p w:rsidR="008563D4">
      <w:pPr>
        <w:spacing w:after="0"/>
      </w:pPr>
      <w:r>
        <w:rPr>
          <w:color w:val="000000"/>
        </w:rPr>
        <w:t>C</w:t>
      </w:r>
      <w:r>
        <w:rPr>
          <w:color w:val="000000"/>
        </w:rPr>
        <w:t>、细菌在环境恶劣的时候细胞壁增厚，会形成芽孢，而蘑菇属于真菌，</w:t>
      </w:r>
      <w:r>
        <w:rPr>
          <w:color w:val="000000"/>
        </w:rPr>
        <w:t>C</w:t>
      </w:r>
      <w:r>
        <w:rPr>
          <w:color w:val="000000"/>
        </w:rPr>
        <w:t>错误；</w:t>
      </w:r>
    </w:p>
    <w:p w:rsidR="008563D4">
      <w:pPr>
        <w:spacing w:after="0"/>
      </w:pPr>
      <w:r>
        <w:rPr>
          <w:color w:val="000000"/>
        </w:rPr>
        <w:t>D</w:t>
      </w:r>
      <w:r>
        <w:rPr>
          <w:color w:val="000000"/>
        </w:rPr>
        <w:t>、蘑菇属于真菌，能产生大量的孢子，孢子落到适宜的环境就会萌发生出菌丝，形成新个体，大多数真菌用孢子繁殖后代，</w:t>
      </w:r>
      <w:r>
        <w:rPr>
          <w:color w:val="000000"/>
        </w:rPr>
        <w:t>D</w:t>
      </w:r>
      <w:r>
        <w:rPr>
          <w:color w:val="000000"/>
        </w:rPr>
        <w:t>错误．</w:t>
      </w:r>
    </w:p>
    <w:p w:rsidR="008563D4">
      <w:pPr>
        <w:spacing w:after="0"/>
      </w:pPr>
      <w:r>
        <w:rPr>
          <w:color w:val="000000"/>
        </w:rPr>
        <w:t>故选：</w:t>
      </w:r>
      <w:r>
        <w:rPr>
          <w:color w:val="000000"/>
        </w:rPr>
        <w:t>A</w:t>
      </w:r>
      <w:r>
        <w:rPr>
          <w:color w:val="000000"/>
        </w:rPr>
        <w:t>．</w:t>
      </w:r>
    </w:p>
    <w:p w:rsidR="008563D4">
      <w:pPr>
        <w:spacing w:after="0"/>
      </w:pPr>
      <w:r>
        <w:rPr>
          <w:color w:val="000000"/>
        </w:rPr>
        <w:t>【分析】蘑菇属于真菌，是由大量菌丝构成的，没有叶绿体，因此不能进行光合作用，靠孢子来繁殖后代，分析作答．</w:t>
      </w:r>
    </w:p>
    <w:p w:rsidR="008563D4">
      <w:pPr>
        <w:spacing w:after="0"/>
      </w:pPr>
      <w:r>
        <w:rPr>
          <w:color w:val="000000"/>
        </w:rPr>
        <w:t>2.</w:t>
      </w:r>
      <w:r>
        <w:rPr>
          <w:color w:val="0000FF"/>
        </w:rPr>
        <w:t>【答案】</w:t>
      </w:r>
      <w:r>
        <w:rPr>
          <w:color w:val="000000"/>
        </w:rPr>
        <w:t xml:space="preserve">D  </w:t>
      </w:r>
    </w:p>
    <w:p w:rsidR="00C24470">
      <w:pPr>
        <w:spacing w:after="0"/>
      </w:pPr>
      <w:r>
        <w:rPr>
          <w:color w:val="0000FF"/>
        </w:rPr>
        <w:t>【解析】</w:t>
      </w:r>
      <w:r>
        <w:rPr>
          <w:color w:val="000000"/>
        </w:rPr>
        <w:t>【解答】外形呈球状的细菌为球菌，外形为杆状的细菌为杆菌，外形为螺旋状的细菌为螺旋菌．故图中甲、乙、丙依次为：杆菌、球菌、螺旋菌．</w:t>
      </w:r>
    </w:p>
    <w:p w:rsidR="008563D4">
      <w:pPr>
        <w:spacing w:after="0"/>
      </w:pPr>
      <w:r>
        <w:rPr>
          <w:color w:val="000000"/>
        </w:rPr>
        <w:t>故选：</w:t>
      </w:r>
      <w:r>
        <w:rPr>
          <w:color w:val="000000"/>
        </w:rPr>
        <w:t>D</w:t>
      </w:r>
    </w:p>
    <w:p w:rsidR="008563D4">
      <w:pPr>
        <w:spacing w:after="0"/>
      </w:pPr>
      <w:r>
        <w:rPr>
          <w:noProof/>
          <w:lang w:eastAsia="zh-CN"/>
        </w:rPr>
        <w:drawing>
          <wp:inline distT="0" distB="0" distL="0" distR="0">
            <wp:extent cx="2005317" cy="2750147"/>
            <wp:effectExtent l="0" t="0" r="0" b="0"/>
            <wp:docPr id="3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2" cstate="print"/>
                    <a:stretch>
                      <a:fillRect/>
                    </a:stretch>
                  </pic:blipFill>
                  <pic:spPr>
                    <a:xfrm>
                      <a:off x="0" y="0"/>
                      <a:ext cx="2005317" cy="2750147"/>
                    </a:xfrm>
                    <a:prstGeom prst="rect">
                      <a:avLst/>
                    </a:prstGeom>
                  </pic:spPr>
                </pic:pic>
              </a:graphicData>
            </a:graphic>
          </wp:inline>
        </w:drawing>
      </w:r>
    </w:p>
    <w:p w:rsidR="008563D4">
      <w:pPr>
        <w:spacing w:after="0"/>
      </w:pPr>
      <w:r>
        <w:rPr>
          <w:color w:val="000000"/>
        </w:rPr>
        <w:t>【分析】细菌的种类是根据细菌的形态来进行分类的，分为杆菌、球菌、螺旋菌．</w:t>
      </w:r>
    </w:p>
    <w:p w:rsidR="008563D4">
      <w:pPr>
        <w:spacing w:after="0"/>
      </w:pPr>
      <w:r>
        <w:rPr>
          <w:color w:val="000000"/>
        </w:rPr>
        <w:t>3.</w:t>
      </w:r>
      <w:r>
        <w:rPr>
          <w:color w:val="0000FF"/>
        </w:rPr>
        <w:t>【答案】</w:t>
      </w:r>
      <w:r>
        <w:rPr>
          <w:color w:val="000000"/>
        </w:rPr>
        <w:t xml:space="preserve"> D   </w:t>
      </w:r>
    </w:p>
    <w:p w:rsidR="008563D4">
      <w:pPr>
        <w:spacing w:after="0"/>
      </w:pPr>
      <w:r>
        <w:rPr>
          <w:color w:val="0000FF"/>
        </w:rPr>
        <w:t>【解析】</w:t>
      </w:r>
      <w:r>
        <w:rPr>
          <w:color w:val="000000"/>
        </w:rPr>
        <w:t>【解答】</w:t>
      </w:r>
      <w:r>
        <w:rPr>
          <w:color w:val="000000"/>
        </w:rPr>
        <w:t>A</w:t>
      </w:r>
      <w:r>
        <w:rPr>
          <w:color w:val="000000"/>
        </w:rPr>
        <w:t>、地衣中的真菌与藻类，是一种共生关系，藻类通过光合作用为真菌提供有机物，真菌可以供给藻类水和无机盐，可见</w:t>
      </w:r>
      <w:r>
        <w:rPr>
          <w:color w:val="000000"/>
        </w:rPr>
        <w:t>A</w:t>
      </w:r>
      <w:r>
        <w:rPr>
          <w:color w:val="000000"/>
        </w:rPr>
        <w:t>不符合题意。</w:t>
      </w:r>
      <w:r>
        <w:br/>
      </w:r>
      <w:r>
        <w:rPr>
          <w:color w:val="000000"/>
        </w:rPr>
        <w:t>B</w:t>
      </w:r>
      <w:r>
        <w:rPr>
          <w:color w:val="000000"/>
        </w:rPr>
        <w:t>、</w:t>
      </w:r>
      <w:r>
        <w:rPr>
          <w:color w:val="000000"/>
        </w:rPr>
        <w:t xml:space="preserve"> </w:t>
      </w:r>
      <w:r>
        <w:rPr>
          <w:color w:val="000000"/>
        </w:rPr>
        <w:t>在豆科植物的根瘤中，有能够固氮的根瘤菌，根瘤菌将空气中的氮转化为植物能够吸收的含氮物</w:t>
      </w:r>
      <w:r>
        <w:rPr>
          <w:color w:val="000000"/>
        </w:rPr>
        <w:t>质，从而使得植物生长良好，而植物则为根瘤菌提供有机物，它们互惠互利，共同生活，是共生关系，可见</w:t>
      </w:r>
      <w:r>
        <w:rPr>
          <w:color w:val="000000"/>
        </w:rPr>
        <w:t>B</w:t>
      </w:r>
      <w:r>
        <w:rPr>
          <w:color w:val="000000"/>
        </w:rPr>
        <w:t>不符合题意。</w:t>
      </w:r>
      <w:r>
        <w:br/>
      </w:r>
      <w:r>
        <w:rPr>
          <w:color w:val="000000"/>
        </w:rPr>
        <w:t>C</w:t>
      </w:r>
      <w:r>
        <w:rPr>
          <w:color w:val="000000"/>
        </w:rPr>
        <w:t>、人与肠道中的大肠杆菌</w:t>
      </w:r>
      <w:r>
        <w:rPr>
          <w:color w:val="000000"/>
        </w:rPr>
        <w:t xml:space="preserve"> </w:t>
      </w:r>
      <w:r>
        <w:rPr>
          <w:color w:val="000000"/>
        </w:rPr>
        <w:t>可以帮助人体分解食物，而人体又可以为这些细菌提供生存的场所和食物，二者彼此依赖，共同生活，是共生关系，</w:t>
      </w:r>
      <w:r>
        <w:rPr>
          <w:color w:val="000000"/>
        </w:rPr>
        <w:t>C</w:t>
      </w:r>
      <w:r>
        <w:rPr>
          <w:color w:val="000000"/>
        </w:rPr>
        <w:t>不符合题意。</w:t>
      </w:r>
      <w:r>
        <w:br/>
      </w:r>
      <w:r>
        <w:rPr>
          <w:color w:val="000000"/>
        </w:rPr>
        <w:t>D</w:t>
      </w:r>
      <w:r>
        <w:rPr>
          <w:color w:val="000000"/>
        </w:rPr>
        <w:t>、人的足趾上致足癣的真菌</w:t>
      </w:r>
      <w:r>
        <w:rPr>
          <w:color w:val="000000"/>
        </w:rPr>
        <w:t xml:space="preserve"> </w:t>
      </w:r>
      <w:r>
        <w:rPr>
          <w:color w:val="000000"/>
        </w:rPr>
        <w:t>从人体内吸收营养物质，导致人体患足癣，它营的是寄生生活，它对人体有害，可见人与足趾上致足癣的真菌不是共生的关系，故</w:t>
      </w:r>
      <w:r>
        <w:rPr>
          <w:color w:val="000000"/>
        </w:rPr>
        <w:t>D</w:t>
      </w:r>
      <w:r>
        <w:rPr>
          <w:color w:val="000000"/>
        </w:rPr>
        <w:t>符合题意。</w:t>
      </w:r>
    </w:p>
    <w:p w:rsidR="008563D4">
      <w:pPr>
        <w:spacing w:after="0"/>
      </w:pPr>
      <w:r>
        <w:rPr>
          <w:color w:val="000000"/>
        </w:rPr>
        <w:t>故答案为：</w:t>
      </w:r>
      <w:r>
        <w:rPr>
          <w:color w:val="000000"/>
        </w:rPr>
        <w:t>D</w:t>
      </w:r>
    </w:p>
    <w:p w:rsidR="008563D4">
      <w:pPr>
        <w:spacing w:after="0"/>
      </w:pPr>
      <w:r>
        <w:rPr>
          <w:color w:val="000000"/>
        </w:rPr>
        <w:t>【分</w:t>
      </w:r>
      <w:r>
        <w:rPr>
          <w:color w:val="000000"/>
        </w:rPr>
        <w:t>析】本题考查微生物在生物圈中的作用，为基础题，熟知：共生是指动植物与菌类之间生活在一起，对彼此都有利，一旦分开，都不能很好的生活。</w:t>
      </w:r>
    </w:p>
    <w:p w:rsidR="008563D4">
      <w:pPr>
        <w:spacing w:after="0"/>
      </w:pPr>
      <w:r>
        <w:rPr>
          <w:color w:val="000000"/>
        </w:rPr>
        <w:t>4.</w:t>
      </w:r>
      <w:r>
        <w:rPr>
          <w:color w:val="0000FF"/>
        </w:rPr>
        <w:t>【答案】</w:t>
      </w:r>
      <w:r>
        <w:rPr>
          <w:color w:val="000000"/>
        </w:rPr>
        <w:t xml:space="preserve"> A   </w:t>
      </w:r>
    </w:p>
    <w:p w:rsidR="008563D4">
      <w:pPr>
        <w:spacing w:after="0"/>
      </w:pPr>
      <w:r>
        <w:rPr>
          <w:color w:val="0000FF"/>
        </w:rPr>
        <w:t>【解析】</w:t>
      </w:r>
      <w:r>
        <w:rPr>
          <w:color w:val="000000"/>
        </w:rPr>
        <w:t>【解答】在良好的营养和生长条件下，酵母生长迅速，这时，可以看到所有细胞上都长有芽体，而且在芽体上还可形成新的芽体，所以经常可以见到呈簇状的细胞团．芽体的形成过程是这样的：在母细胞形成芽体的部位，由于水解酶对细胞壁多糖的分解，使细胞壁变薄．大量新细胞物质﹣﹣核物质（染色体）和细胞质等在芽体起始部位上堆积，使芽体逐步长大．当芽体达到最大体积时，它与母</w:t>
      </w:r>
      <w:r>
        <w:rPr>
          <w:color w:val="000000"/>
        </w:rPr>
        <w:t>细胞相连部位形成了一块隔壁．隔壁的成分是由葡聚糖、甘露聚糖和几丁质构成的复合物．最后，母细胞与子细胞在隔壁处分离．于是，在母细胞上就留下一个芽痕．酵母可以通过出芽进行无性生殖，也可以通过形成子囊孢子进行有性生殖．无性生殖即在环境条件适合时，从母细胞上长出一个芽，逐渐长到成熟大小后与母体分离．在营养状况不好时，一些可进行有性生殖的酵母会形成孢子（一般是四个），在条件适合时再萌发．</w:t>
      </w:r>
    </w:p>
    <w:p w:rsidR="008563D4">
      <w:pPr>
        <w:spacing w:after="0"/>
      </w:pPr>
      <w:r>
        <w:rPr>
          <w:color w:val="000000"/>
        </w:rPr>
        <w:t>故答案为：</w:t>
      </w:r>
      <w:r>
        <w:rPr>
          <w:color w:val="000000"/>
        </w:rPr>
        <w:t>A</w:t>
      </w:r>
    </w:p>
    <w:p w:rsidR="008563D4">
      <w:pPr>
        <w:spacing w:after="0"/>
      </w:pPr>
      <w:r>
        <w:rPr>
          <w:color w:val="000000"/>
        </w:rPr>
        <w:t>【分析】细菌的生殖方式是分裂生殖，一个分成两个，而真菌可以在环境条件较好时，比如营养充足，温度适宜的条件下进行出芽生</w:t>
      </w:r>
      <w:r>
        <w:rPr>
          <w:color w:val="000000"/>
        </w:rPr>
        <w:t>殖，在条件不良时又可以进行孢子生殖．</w:t>
      </w:r>
    </w:p>
    <w:p w:rsidR="008563D4">
      <w:pPr>
        <w:spacing w:after="0"/>
      </w:pPr>
      <w:r>
        <w:rPr>
          <w:color w:val="000000"/>
        </w:rPr>
        <w:t>5.</w:t>
      </w:r>
      <w:r>
        <w:rPr>
          <w:color w:val="0000FF"/>
        </w:rPr>
        <w:t>【答案】</w:t>
      </w:r>
      <w:r>
        <w:rPr>
          <w:color w:val="000000"/>
        </w:rPr>
        <w:t xml:space="preserve"> D   </w:t>
      </w:r>
    </w:p>
    <w:p w:rsidR="008563D4">
      <w:pPr>
        <w:spacing w:after="0"/>
      </w:pPr>
      <w:r>
        <w:rPr>
          <w:color w:val="0000FF"/>
        </w:rPr>
        <w:t>【解析】</w:t>
      </w:r>
      <w:r>
        <w:rPr>
          <w:color w:val="000000"/>
        </w:rPr>
        <w:t>【解答】在自然界中动物、植物的遗体、遗物不会一直保留着，因为大量的腐生细菌、真菌等会把动物、植物的遗体遗物分解成二氧化碳、水和无机盐等，归还土壤，供植物重新利用，它们作为分解者促进了自然界中的物质循环。</w:t>
      </w:r>
    </w:p>
    <w:p w:rsidR="008563D4">
      <w:pPr>
        <w:spacing w:after="0"/>
      </w:pPr>
      <w:r>
        <w:rPr>
          <w:color w:val="000000"/>
        </w:rPr>
        <w:t>故答案为：</w:t>
      </w:r>
      <w:r>
        <w:rPr>
          <w:color w:val="000000"/>
        </w:rPr>
        <w:t>D</w:t>
      </w:r>
    </w:p>
    <w:p w:rsidR="008563D4">
      <w:pPr>
        <w:spacing w:after="0"/>
      </w:pPr>
      <w:r>
        <w:rPr>
          <w:color w:val="000000"/>
        </w:rPr>
        <w:t>【分析】分解者指的是细菌、真菌等营腐生生活的微生物．它们将动植物残体等含有的有机物分解成简单的无机物，归还到无机环境中，促进了物质的循环．</w:t>
      </w:r>
    </w:p>
    <w:p w:rsidR="008563D4">
      <w:pPr>
        <w:spacing w:after="0"/>
      </w:pPr>
      <w:r>
        <w:rPr>
          <w:color w:val="000000"/>
        </w:rPr>
        <w:t>6.</w:t>
      </w:r>
      <w:r>
        <w:rPr>
          <w:color w:val="0000FF"/>
        </w:rPr>
        <w:t>【答案】</w:t>
      </w:r>
      <w:r>
        <w:rPr>
          <w:color w:val="000000"/>
        </w:rPr>
        <w:t xml:space="preserve">A  </w:t>
      </w:r>
    </w:p>
    <w:p w:rsidR="00C24470">
      <w:pPr>
        <w:spacing w:after="0"/>
      </w:pPr>
      <w:r>
        <w:rPr>
          <w:color w:val="0000FF"/>
        </w:rPr>
        <w:t>【解析】</w:t>
      </w:r>
      <w:r>
        <w:rPr>
          <w:color w:val="000000"/>
        </w:rPr>
        <w:t>【解答】细菌的基本结构有细胞壁、细胞膜、细胞质和</w:t>
      </w:r>
      <w:r>
        <w:rPr>
          <w:color w:val="000000"/>
        </w:rPr>
        <w:t>DNA</w:t>
      </w:r>
      <w:r>
        <w:rPr>
          <w:color w:val="000000"/>
        </w:rPr>
        <w:t>集</w:t>
      </w:r>
      <w:r>
        <w:rPr>
          <w:color w:val="000000"/>
        </w:rPr>
        <w:t>中的区域，没有成形的细胞核．没有叶绿体，因此营养方式是异养，必须依靠现成的有机物维持生活．从活动生物体上获得营养物质维持生活的营养方式叫寄生；从没有生命的物体如动物遗体、遗物上获取营养物质维持生活的营养方式叫腐生．因此使人患上疾病的细菌，一般属于异养，寄生．</w:t>
      </w:r>
    </w:p>
    <w:p w:rsidR="008563D4">
      <w:pPr>
        <w:spacing w:after="0"/>
      </w:pPr>
      <w:r>
        <w:rPr>
          <w:color w:val="000000"/>
        </w:rPr>
        <w:t>故选：</w:t>
      </w:r>
      <w:r>
        <w:rPr>
          <w:color w:val="000000"/>
        </w:rPr>
        <w:t>A</w:t>
      </w:r>
      <w:r>
        <w:rPr>
          <w:color w:val="000000"/>
        </w:rPr>
        <w:t>．</w:t>
      </w:r>
    </w:p>
    <w:p w:rsidR="008563D4">
      <w:pPr>
        <w:spacing w:after="0"/>
      </w:pPr>
      <w:r>
        <w:rPr>
          <w:color w:val="000000"/>
        </w:rPr>
        <w:t>【分析】此题考查的知识点是细菌的营养方式是异养（腐生或寄生）．</w:t>
      </w:r>
    </w:p>
    <w:p w:rsidR="008563D4">
      <w:pPr>
        <w:spacing w:after="0"/>
      </w:pPr>
      <w:r>
        <w:rPr>
          <w:color w:val="000000"/>
        </w:rPr>
        <w:t>7.</w:t>
      </w:r>
      <w:r>
        <w:rPr>
          <w:color w:val="0000FF"/>
        </w:rPr>
        <w:t>【答案】</w:t>
      </w:r>
      <w:r>
        <w:rPr>
          <w:color w:val="000000"/>
        </w:rPr>
        <w:t xml:space="preserve"> A   </w:t>
      </w:r>
    </w:p>
    <w:p w:rsidR="008563D4">
      <w:pPr>
        <w:spacing w:after="0"/>
      </w:pPr>
      <w:r>
        <w:rPr>
          <w:color w:val="0000FF"/>
        </w:rPr>
        <w:t>【解析】</w:t>
      </w:r>
      <w:r>
        <w:rPr>
          <w:color w:val="000000"/>
        </w:rPr>
        <w:t>【解答】细菌进行简单的分裂生殖，一个细菌横向分裂成两个细菌，这种生殖方式叫裂殖，在环境适宜的时候，不到半小时，细菌就能分裂一次，可见细菌的生殖</w:t>
      </w:r>
      <w:r>
        <w:rPr>
          <w:color w:val="000000"/>
        </w:rPr>
        <w:t>速度是相当快的。</w:t>
      </w:r>
    </w:p>
    <w:p w:rsidR="008563D4">
      <w:pPr>
        <w:spacing w:after="0"/>
      </w:pPr>
      <w:r>
        <w:rPr>
          <w:color w:val="000000"/>
        </w:rPr>
        <w:t>酵母菌是出芽生殖，即芽殖是酵母菌最常见的繁殖方式。在良好的营养和生长条件下，酵母生长迅速，这时，可以看到所有细胞上都长有芽体，而且在芽体上还可形成新的芽体，所以经常可以见到呈簇状的细胞团。从母细胞上长出一个芽，逐渐长到成熟大小后与母体分离。在营养状况不好时，一些可进行有性生殖的酵母会形成孢子（一般是四个），在条件适合时再萌发。</w:t>
      </w:r>
    </w:p>
    <w:p w:rsidR="008563D4">
      <w:pPr>
        <w:spacing w:after="0"/>
      </w:pPr>
      <w:r>
        <w:rPr>
          <w:color w:val="000000"/>
        </w:rPr>
        <w:t>霉菌主要依靠产生孢子进行繁殖。孢子在温度、湿度等条件适宜的情况下能够长成新的个体，这样的繁殖方式叫做孢子生殖。</w:t>
      </w:r>
    </w:p>
    <w:p w:rsidR="008563D4">
      <w:pPr>
        <w:spacing w:after="0"/>
      </w:pPr>
      <w:r>
        <w:rPr>
          <w:color w:val="000000"/>
        </w:rPr>
        <w:t>故答案为：</w:t>
      </w:r>
      <w:r>
        <w:rPr>
          <w:color w:val="000000"/>
        </w:rPr>
        <w:t>A</w:t>
      </w:r>
    </w:p>
    <w:p w:rsidR="008563D4">
      <w:pPr>
        <w:spacing w:after="0"/>
      </w:pPr>
      <w:r>
        <w:rPr>
          <w:color w:val="000000"/>
        </w:rPr>
        <w:t>【分析】细菌的生殖方式是分裂生殖，一个</w:t>
      </w:r>
      <w:r>
        <w:rPr>
          <w:color w:val="000000"/>
        </w:rPr>
        <w:t>分成两个，而真菌可以在环境条件较好时，比如营养充足，温度适宜的条件下进行出芽生殖，在条件不良时又可以进行孢子生殖．</w:t>
      </w:r>
    </w:p>
    <w:p w:rsidR="008563D4">
      <w:pPr>
        <w:spacing w:after="0"/>
      </w:pPr>
      <w:r>
        <w:rPr>
          <w:color w:val="000000"/>
        </w:rPr>
        <w:t>8.</w:t>
      </w:r>
      <w:r>
        <w:rPr>
          <w:color w:val="0000FF"/>
        </w:rPr>
        <w:t>【答案】</w:t>
      </w:r>
      <w:r>
        <w:rPr>
          <w:color w:val="000000"/>
        </w:rPr>
        <w:t xml:space="preserve"> C   </w:t>
      </w:r>
    </w:p>
    <w:p w:rsidR="00C24470">
      <w:pPr>
        <w:spacing w:after="0"/>
      </w:pPr>
      <w:r>
        <w:rPr>
          <w:color w:val="0000FF"/>
        </w:rPr>
        <w:t>【解析】</w:t>
      </w:r>
      <w:r>
        <w:rPr>
          <w:color w:val="000000"/>
        </w:rPr>
        <w:t>【分析】在自然界中动物、植物的遗体、遗物不会一直保留着，因为大量的腐生细菌等微生物会把动物、植物的遗体遗物分解成二氧化碳、水和无机盐等，归还土壤，供植物重新利用，可见它们作为分解者促进了自然界中的物质循环，如题中叙述的把一条死小鱼的遗体深埋在大树旁一段时间后，遗体不见了，其原因就是被土壤中的腐生细菌等微生物给分解掉了。</w:t>
      </w:r>
      <w:r>
        <w:br/>
      </w:r>
      <w:r>
        <w:rPr>
          <w:color w:val="000000"/>
        </w:rPr>
        <w:t>【点评】此题为基础题，解答此题的关键是掌握细菌、真菌在自然界中的作用。</w:t>
      </w:r>
    </w:p>
    <w:p w:rsidR="008563D4">
      <w:pPr>
        <w:spacing w:after="0"/>
      </w:pPr>
      <w:r>
        <w:rPr>
          <w:color w:val="000000"/>
        </w:rPr>
        <w:t>9.</w:t>
      </w:r>
      <w:r>
        <w:rPr>
          <w:color w:val="0000FF"/>
        </w:rPr>
        <w:t>【答案】</w:t>
      </w:r>
      <w:r>
        <w:rPr>
          <w:color w:val="000000"/>
        </w:rPr>
        <w:t xml:space="preserve"> C   </w:t>
      </w:r>
    </w:p>
    <w:p w:rsidR="00C24470">
      <w:pPr>
        <w:spacing w:after="0"/>
      </w:pPr>
      <w:r>
        <w:rPr>
          <w:color w:val="0000FF"/>
        </w:rPr>
        <w:t>【解析】</w:t>
      </w:r>
      <w:r>
        <w:rPr>
          <w:color w:val="000000"/>
        </w:rPr>
        <w:t>【分析】所有细菌都是单细胞的个体，细菌的基本结构有细胞壁、细胞膜、细胞质和</w:t>
      </w:r>
      <w:r>
        <w:rPr>
          <w:color w:val="000000"/>
        </w:rPr>
        <w:t>DNA</w:t>
      </w:r>
      <w:r>
        <w:rPr>
          <w:color w:val="000000"/>
        </w:rPr>
        <w:t>集中的区域，没有成形的细胞核，没有叶绿体，有些细菌还有荚膜如肺炎杆菌；有的有鞭毛如鞭毛菌，而肠球菌大多无鞭毛和荚膜。</w:t>
      </w:r>
      <w:r>
        <w:br/>
      </w:r>
      <w:r>
        <w:rPr>
          <w:color w:val="000000"/>
        </w:rPr>
        <w:t>A</w:t>
      </w:r>
      <w:r>
        <w:rPr>
          <w:color w:val="000000"/>
        </w:rPr>
        <w:t>、所有细菌都是单细胞的个体，因此一个细菌也是一个细胞，</w:t>
      </w:r>
      <w:r>
        <w:rPr>
          <w:color w:val="000000"/>
        </w:rPr>
        <w:t>B</w:t>
      </w:r>
      <w:r>
        <w:rPr>
          <w:color w:val="000000"/>
        </w:rPr>
        <w:t>、细菌都有细胞壁、细胞膜、细胞质、但没有成形的细胞核，只有</w:t>
      </w:r>
      <w:r>
        <w:rPr>
          <w:color w:val="000000"/>
        </w:rPr>
        <w:t>DNA</w:t>
      </w:r>
      <w:r>
        <w:rPr>
          <w:color w:val="000000"/>
        </w:rPr>
        <w:t>集中的区域，</w:t>
      </w:r>
      <w:r>
        <w:rPr>
          <w:color w:val="000000"/>
        </w:rPr>
        <w:t>D</w:t>
      </w:r>
      <w:r>
        <w:rPr>
          <w:color w:val="000000"/>
        </w:rPr>
        <w:t>、一般来说，细菌靠分解动植物的遗体、遗物中现成的有机物维持生活，因此细菌</w:t>
      </w:r>
      <w:r>
        <w:rPr>
          <w:color w:val="000000"/>
        </w:rPr>
        <w:t>在生态系统中属于分解者，故</w:t>
      </w:r>
      <w:r>
        <w:rPr>
          <w:color w:val="000000"/>
        </w:rPr>
        <w:t>A</w:t>
      </w:r>
      <w:r>
        <w:rPr>
          <w:color w:val="000000"/>
        </w:rPr>
        <w:t>、</w:t>
      </w:r>
      <w:r>
        <w:rPr>
          <w:color w:val="000000"/>
        </w:rPr>
        <w:t>B</w:t>
      </w:r>
      <w:r>
        <w:rPr>
          <w:color w:val="000000"/>
        </w:rPr>
        <w:t>、</w:t>
      </w:r>
      <w:r>
        <w:rPr>
          <w:color w:val="000000"/>
        </w:rPr>
        <w:t>D</w:t>
      </w:r>
      <w:r>
        <w:rPr>
          <w:color w:val="000000"/>
        </w:rPr>
        <w:t>都不符合题意。</w:t>
      </w:r>
      <w:r>
        <w:br/>
      </w:r>
      <w:r>
        <w:rPr>
          <w:color w:val="000000"/>
        </w:rPr>
        <w:t>C</w:t>
      </w:r>
      <w:r>
        <w:rPr>
          <w:color w:val="000000"/>
        </w:rPr>
        <w:t>、有些细菌在生长发育后期，个体缩小、细胞壁增厚，细胞质浓缩，形成芽孢，芽孢是细菌的休眠体，对不良环境有较强的抵抗能力，小而轻的芽孢还可随风飘散各处，落在适当环境中，又能萌发成细菌，因此一个芽孢是细菌的休眠体而不是一个生殖细胞，故符合题意。</w:t>
      </w:r>
      <w:r>
        <w:br/>
      </w:r>
      <w:r>
        <w:rPr>
          <w:color w:val="000000"/>
        </w:rPr>
        <w:t>【点评】此题考查的知识点是细菌，较易，解答此题的关键是熟练掌握细菌的基本结构和特点、作用和芽孢。</w:t>
      </w:r>
    </w:p>
    <w:p w:rsidR="008563D4">
      <w:pPr>
        <w:spacing w:after="0"/>
      </w:pPr>
      <w:r>
        <w:rPr>
          <w:color w:val="000000"/>
        </w:rPr>
        <w:t>10.</w:t>
      </w:r>
      <w:r>
        <w:rPr>
          <w:color w:val="0000FF"/>
        </w:rPr>
        <w:t>【答案】</w:t>
      </w:r>
      <w:r>
        <w:rPr>
          <w:color w:val="000000"/>
        </w:rPr>
        <w:t xml:space="preserve"> C   </w:t>
      </w:r>
    </w:p>
    <w:p w:rsidR="00C24470">
      <w:pPr>
        <w:spacing w:after="0"/>
      </w:pPr>
      <w:r>
        <w:rPr>
          <w:color w:val="0000FF"/>
        </w:rPr>
        <w:t>【解析】</w:t>
      </w:r>
      <w:r>
        <w:rPr>
          <w:color w:val="000000"/>
        </w:rPr>
        <w:t>【解答】培养细菌和真菌的一般方法：配置培养基（一般为牛肉汁</w:t>
      </w:r>
      <w:r>
        <w:rPr>
          <w:color w:val="000000"/>
        </w:rPr>
        <w:t>+</w:t>
      </w:r>
      <w:r>
        <w:rPr>
          <w:color w:val="000000"/>
        </w:rPr>
        <w:t>琼脂）、高温灭菌，冷却（将培养皿和培养基上原有的菌类杀死，冷却是防止要接种的菌类被杀死）、接种（将少量细菌或者真菌放在培养基上的过程）、恒温培养。</w:t>
      </w:r>
    </w:p>
    <w:p w:rsidR="00C24470">
      <w:pPr>
        <w:spacing w:after="0"/>
      </w:pPr>
      <w:r>
        <w:rPr>
          <w:color w:val="000000"/>
        </w:rPr>
        <w:t>【分析】接种后应在适宜且恒温的条件下培养。</w:t>
      </w:r>
    </w:p>
    <w:p w:rsidR="008563D4">
      <w:pPr>
        <w:spacing w:after="0"/>
      </w:pPr>
      <w:r>
        <w:rPr>
          <w:color w:val="000000"/>
        </w:rPr>
        <w:t>11.</w:t>
      </w:r>
      <w:r>
        <w:rPr>
          <w:color w:val="0000FF"/>
        </w:rPr>
        <w:t>【答案】</w:t>
      </w:r>
      <w:r>
        <w:rPr>
          <w:color w:val="000000"/>
        </w:rPr>
        <w:t xml:space="preserve"> C   </w:t>
      </w:r>
    </w:p>
    <w:p w:rsidR="00C24470">
      <w:pPr>
        <w:spacing w:after="0"/>
      </w:pPr>
      <w:r>
        <w:rPr>
          <w:color w:val="0000FF"/>
        </w:rPr>
        <w:t>【解析】</w:t>
      </w:r>
      <w:r>
        <w:rPr>
          <w:color w:val="000000"/>
        </w:rPr>
        <w:t>【解答】我国在新农村建设中，为了改善农村卫生条件，改变能源结构，减少环境污染，大力推广兴建沼气池，把人粪尿、禽畜粪尿和秸秆放在沼气池中，其中的很多有机物，可以被细菌利用，在无氧的环境中，一些杆菌和甲烷菌等细菌通过发酵把这些</w:t>
      </w:r>
      <w:r>
        <w:rPr>
          <w:color w:val="000000"/>
        </w:rPr>
        <w:t>物质分解，产生甲烷，可以燃烧，用于照明、取暖等，是一种清洁的能源．</w:t>
      </w:r>
    </w:p>
    <w:p w:rsidR="008563D4">
      <w:pPr>
        <w:spacing w:after="0"/>
      </w:pPr>
      <w:r>
        <w:rPr>
          <w:color w:val="000000"/>
        </w:rPr>
        <w:t>故选：</w:t>
      </w:r>
      <w:r>
        <w:rPr>
          <w:color w:val="000000"/>
        </w:rPr>
        <w:t>C</w:t>
      </w:r>
    </w:p>
    <w:p w:rsidR="008563D4">
      <w:pPr>
        <w:spacing w:after="0"/>
      </w:pPr>
      <w:r>
        <w:rPr>
          <w:color w:val="000000"/>
        </w:rPr>
        <w:t>【分析】此题考查的是细菌在自然界中的作用以及与人类的关系，据此答题．</w:t>
      </w:r>
    </w:p>
    <w:p w:rsidR="008563D4">
      <w:pPr>
        <w:spacing w:after="0"/>
      </w:pPr>
      <w:r>
        <w:rPr>
          <w:color w:val="000000"/>
        </w:rPr>
        <w:t>12.</w:t>
      </w:r>
      <w:r>
        <w:rPr>
          <w:color w:val="0000FF"/>
        </w:rPr>
        <w:t>【答案】</w:t>
      </w:r>
      <w:r>
        <w:rPr>
          <w:color w:val="000000"/>
        </w:rPr>
        <w:t xml:space="preserve"> A   </w:t>
      </w:r>
    </w:p>
    <w:p w:rsidR="00C24470">
      <w:pPr>
        <w:spacing w:after="0"/>
      </w:pPr>
      <w:r>
        <w:rPr>
          <w:color w:val="0000FF"/>
        </w:rPr>
        <w:t>【解析】</w:t>
      </w:r>
      <w:r>
        <w:rPr>
          <w:color w:val="000000"/>
        </w:rPr>
        <w:t>【解答】</w:t>
      </w:r>
      <w:r>
        <w:rPr>
          <w:color w:val="000000"/>
        </w:rPr>
        <w:t>AD</w:t>
      </w:r>
      <w:r>
        <w:rPr>
          <w:color w:val="000000"/>
        </w:rPr>
        <w:t>、芽孢是细菌遇到不良环境时可以形成芽孢来度过不良环境．有些细菌（多为杆菌）在一定条件下，细胞壁加厚，细胞质高度浓缩脱水所形成的一种抗逆性很强的球形或椭圆形的休眠体，</w:t>
      </w:r>
      <w:r>
        <w:rPr>
          <w:color w:val="000000"/>
        </w:rPr>
        <w:t>A</w:t>
      </w:r>
      <w:r>
        <w:rPr>
          <w:color w:val="000000"/>
        </w:rPr>
        <w:t>正确，</w:t>
      </w:r>
      <w:r>
        <w:rPr>
          <w:color w:val="000000"/>
        </w:rPr>
        <w:t>D</w:t>
      </w:r>
      <w:r>
        <w:rPr>
          <w:color w:val="000000"/>
        </w:rPr>
        <w:t>错误．</w:t>
      </w:r>
    </w:p>
    <w:p w:rsidR="008563D4">
      <w:pPr>
        <w:spacing w:after="0"/>
      </w:pPr>
      <w:r>
        <w:rPr>
          <w:color w:val="000000"/>
        </w:rPr>
        <w:t>B</w:t>
      </w:r>
      <w:r>
        <w:rPr>
          <w:color w:val="000000"/>
        </w:rPr>
        <w:t>、到适宜的环境，芽孢又恢复生命现象，一个芽孢只变成一个细菌，因此芽孢不是生殖细胞，</w:t>
      </w:r>
      <w:r>
        <w:rPr>
          <w:color w:val="000000"/>
        </w:rPr>
        <w:t>B</w:t>
      </w:r>
      <w:r>
        <w:rPr>
          <w:color w:val="000000"/>
        </w:rPr>
        <w:t>错误．</w:t>
      </w:r>
    </w:p>
    <w:p w:rsidR="008563D4">
      <w:pPr>
        <w:spacing w:after="0"/>
      </w:pPr>
      <w:r>
        <w:rPr>
          <w:color w:val="000000"/>
        </w:rPr>
        <w:t>C</w:t>
      </w:r>
      <w:r>
        <w:rPr>
          <w:color w:val="000000"/>
        </w:rPr>
        <w:t>、芽孢最主要的特点就是抗性强，对高温</w:t>
      </w:r>
      <w:r>
        <w:rPr>
          <w:color w:val="000000"/>
        </w:rPr>
        <w:t>、紫外线、干燥、电离辐射和很多有毒的化学物质，都有很强的抵抗性，</w:t>
      </w:r>
      <w:r>
        <w:rPr>
          <w:color w:val="000000"/>
        </w:rPr>
        <w:t>C</w:t>
      </w:r>
      <w:r>
        <w:rPr>
          <w:color w:val="000000"/>
        </w:rPr>
        <w:t>错误．</w:t>
      </w:r>
    </w:p>
    <w:p w:rsidR="008563D4">
      <w:pPr>
        <w:spacing w:after="0"/>
      </w:pPr>
      <w:r>
        <w:rPr>
          <w:color w:val="000000"/>
        </w:rPr>
        <w:t>故选：</w:t>
      </w:r>
      <w:r>
        <w:rPr>
          <w:color w:val="000000"/>
        </w:rPr>
        <w:t>A</w:t>
      </w:r>
      <w:r>
        <w:rPr>
          <w:color w:val="000000"/>
        </w:rPr>
        <w:t>．</w:t>
      </w:r>
    </w:p>
    <w:p w:rsidR="008563D4">
      <w:pPr>
        <w:spacing w:after="0"/>
      </w:pPr>
      <w:r>
        <w:rPr>
          <w:color w:val="000000"/>
        </w:rPr>
        <w:t>【分析】芽孢是细菌遇到不良环境时可以形成芽孢来度过不良环境．</w:t>
      </w:r>
    </w:p>
    <w:p w:rsidR="008563D4">
      <w:pPr>
        <w:spacing w:after="0"/>
      </w:pPr>
      <w:r>
        <w:rPr>
          <w:color w:val="000000"/>
        </w:rPr>
        <w:t>13.</w:t>
      </w:r>
      <w:r>
        <w:rPr>
          <w:color w:val="0000FF"/>
        </w:rPr>
        <w:t>【答案】</w:t>
      </w:r>
      <w:r>
        <w:rPr>
          <w:color w:val="000000"/>
        </w:rPr>
        <w:t xml:space="preserve"> B   </w:t>
      </w:r>
    </w:p>
    <w:p w:rsidR="008563D4">
      <w:pPr>
        <w:spacing w:after="0"/>
      </w:pPr>
      <w:r>
        <w:rPr>
          <w:color w:val="0000FF"/>
        </w:rPr>
        <w:t>【解析】</w:t>
      </w:r>
      <w:r>
        <w:rPr>
          <w:color w:val="000000"/>
        </w:rPr>
        <w:t>【解答】解：</w:t>
      </w:r>
      <w:r>
        <w:rPr>
          <w:color w:val="000000"/>
        </w:rPr>
        <w:t>ACD</w:t>
      </w:r>
      <w:r>
        <w:rPr>
          <w:color w:val="000000"/>
        </w:rPr>
        <w:t>、芽孢是细菌遇到不良环境时可以形成芽孢来度过不良环境．有些细菌（多为杆菌）在一定条件下，细胞壁加厚，细胞质高度浓缩脱水所形成的一种抗逆性很强的球形或椭圆形的休眠体，芽孢最主要的特点就是抗性强，对高温、紫外线、干燥、电离辐射和很多有毒的化学物质，都有很强的抵抗性，</w:t>
      </w:r>
      <w:r>
        <w:rPr>
          <w:color w:val="000000"/>
        </w:rPr>
        <w:t>ACD</w:t>
      </w:r>
      <w:r>
        <w:rPr>
          <w:color w:val="000000"/>
        </w:rPr>
        <w:t>不符合题意。</w:t>
      </w:r>
    </w:p>
    <w:p w:rsidR="008563D4">
      <w:pPr>
        <w:spacing w:after="0"/>
      </w:pPr>
      <w:r>
        <w:rPr>
          <w:color w:val="000000"/>
        </w:rPr>
        <w:t>B</w:t>
      </w:r>
      <w:r>
        <w:rPr>
          <w:color w:val="000000"/>
        </w:rPr>
        <w:t>、芽孢遇到适宜的环境，芽孢又</w:t>
      </w:r>
      <w:r>
        <w:rPr>
          <w:color w:val="000000"/>
        </w:rPr>
        <w:t>恢复生命现象，一个芽孢萌发变成一个细菌，因此芽孢不是生殖细胞，</w:t>
      </w:r>
      <w:r>
        <w:rPr>
          <w:color w:val="000000"/>
        </w:rPr>
        <w:t>B</w:t>
      </w:r>
      <w:r>
        <w:rPr>
          <w:color w:val="000000"/>
        </w:rPr>
        <w:t>符合题意。</w:t>
      </w:r>
    </w:p>
    <w:p w:rsidR="008563D4">
      <w:pPr>
        <w:spacing w:after="0"/>
      </w:pPr>
      <w:r>
        <w:rPr>
          <w:color w:val="000000"/>
        </w:rPr>
        <w:t>故答案为：</w:t>
      </w:r>
      <w:r>
        <w:rPr>
          <w:color w:val="000000"/>
        </w:rPr>
        <w:t>B</w:t>
      </w:r>
    </w:p>
    <w:p w:rsidR="008563D4">
      <w:pPr>
        <w:spacing w:after="0"/>
      </w:pPr>
      <w:r>
        <w:rPr>
          <w:color w:val="000000"/>
        </w:rPr>
        <w:t>【分析】细菌的生殖方式为最简单的分裂生殖。有些细菌在生长发育的后期个体缩小，细胞壁增厚，形成芽孢。芽孢是细菌的休眠体，能耐受低温、高温和干燥，对不良环境有较强的抵抗能力。芽孢小而轻，可随风飘散到各处，当遇到适宜的环境时，芽孢可萌发成一个细菌，因此芽孢是细茵抵抗不良环境的休眠体，而不是细菌的生殖细胞。</w:t>
      </w:r>
    </w:p>
    <w:p w:rsidR="008563D4">
      <w:pPr>
        <w:spacing w:after="0"/>
      </w:pPr>
      <w:r>
        <w:rPr>
          <w:color w:val="000000"/>
        </w:rPr>
        <w:t>14.</w:t>
      </w:r>
      <w:r>
        <w:rPr>
          <w:color w:val="0000FF"/>
        </w:rPr>
        <w:t>【答案】</w:t>
      </w:r>
      <w:r>
        <w:rPr>
          <w:color w:val="000000"/>
        </w:rPr>
        <w:t xml:space="preserve">B  </w:t>
      </w:r>
    </w:p>
    <w:p w:rsidR="00C24470">
      <w:pPr>
        <w:spacing w:after="0"/>
      </w:pPr>
      <w:r>
        <w:rPr>
          <w:color w:val="0000FF"/>
        </w:rPr>
        <w:t>【解析】</w:t>
      </w:r>
      <w:r>
        <w:rPr>
          <w:color w:val="000000"/>
        </w:rPr>
        <w:t>【解答】</w:t>
      </w:r>
      <w:r>
        <w:rPr>
          <w:color w:val="000000"/>
        </w:rPr>
        <w:t>A</w:t>
      </w:r>
      <w:r>
        <w:rPr>
          <w:color w:val="000000"/>
        </w:rPr>
        <w:t>、香菇、根霉菌属于真菌；乳酸菌属于细菌，</w:t>
      </w:r>
      <w:r>
        <w:rPr>
          <w:color w:val="000000"/>
        </w:rPr>
        <w:t>A</w:t>
      </w:r>
      <w:r>
        <w:rPr>
          <w:color w:val="000000"/>
        </w:rPr>
        <w:t>错误．</w:t>
      </w:r>
    </w:p>
    <w:p w:rsidR="008563D4">
      <w:pPr>
        <w:spacing w:after="0"/>
      </w:pPr>
      <w:r>
        <w:rPr>
          <w:color w:val="000000"/>
        </w:rPr>
        <w:t>B</w:t>
      </w:r>
      <w:r>
        <w:rPr>
          <w:color w:val="000000"/>
        </w:rPr>
        <w:t>、酵母菌、银耳、黄曲霉都属于真菌，</w:t>
      </w:r>
      <w:r>
        <w:rPr>
          <w:color w:val="000000"/>
        </w:rPr>
        <w:t>B</w:t>
      </w:r>
      <w:r>
        <w:rPr>
          <w:color w:val="000000"/>
        </w:rPr>
        <w:t>正确；</w:t>
      </w:r>
    </w:p>
    <w:p w:rsidR="008563D4">
      <w:pPr>
        <w:spacing w:after="0"/>
      </w:pPr>
      <w:r>
        <w:rPr>
          <w:color w:val="000000"/>
        </w:rPr>
        <w:t>C</w:t>
      </w:r>
      <w:r>
        <w:rPr>
          <w:color w:val="000000"/>
        </w:rPr>
        <w:t>、青霉菌、口菇都属于真菌，紫菜属于植物，</w:t>
      </w:r>
      <w:r>
        <w:rPr>
          <w:color w:val="000000"/>
        </w:rPr>
        <w:t>C</w:t>
      </w:r>
      <w:r>
        <w:rPr>
          <w:color w:val="000000"/>
        </w:rPr>
        <w:t>错误；</w:t>
      </w:r>
    </w:p>
    <w:p w:rsidR="008563D4">
      <w:pPr>
        <w:spacing w:after="0"/>
      </w:pPr>
      <w:r>
        <w:rPr>
          <w:color w:val="000000"/>
        </w:rPr>
        <w:t>D</w:t>
      </w:r>
      <w:r>
        <w:rPr>
          <w:color w:val="000000"/>
        </w:rPr>
        <w:t>、大肠杆菌属于细菌，银耳和猴头菌属于真菌，</w:t>
      </w:r>
      <w:r>
        <w:rPr>
          <w:color w:val="000000"/>
        </w:rPr>
        <w:t>D</w:t>
      </w:r>
      <w:r>
        <w:rPr>
          <w:color w:val="000000"/>
        </w:rPr>
        <w:t>错误．</w:t>
      </w:r>
    </w:p>
    <w:p w:rsidR="008563D4">
      <w:pPr>
        <w:spacing w:after="0"/>
      </w:pPr>
      <w:r>
        <w:rPr>
          <w:color w:val="000000"/>
        </w:rPr>
        <w:t>故选：</w:t>
      </w:r>
      <w:r>
        <w:rPr>
          <w:color w:val="000000"/>
        </w:rPr>
        <w:t>B</w:t>
      </w:r>
    </w:p>
    <w:p w:rsidR="008563D4">
      <w:pPr>
        <w:spacing w:after="0"/>
      </w:pPr>
      <w:r>
        <w:rPr>
          <w:color w:val="000000"/>
        </w:rPr>
        <w:t>【分析】真菌有大量的菌丝构成的，每个细胞结构为：细胞壁、细胞核、细胞质、细胞膜和液泡等，体内不含叶绿体，营养方式为异养，必须以现成的有机物为食．细菌无成形的细胞核，真菌有成形的细胞核．</w:t>
      </w:r>
    </w:p>
    <w:p w:rsidR="008563D4">
      <w:pPr>
        <w:spacing w:after="0"/>
      </w:pPr>
      <w:r>
        <w:rPr>
          <w:color w:val="000000"/>
        </w:rPr>
        <w:t>15.</w:t>
      </w:r>
      <w:r>
        <w:rPr>
          <w:color w:val="0000FF"/>
        </w:rPr>
        <w:t>【答案】</w:t>
      </w:r>
      <w:r>
        <w:rPr>
          <w:color w:val="000000"/>
        </w:rPr>
        <w:t xml:space="preserve"> A   </w:t>
      </w:r>
    </w:p>
    <w:p w:rsidR="008563D4">
      <w:pPr>
        <w:spacing w:after="0"/>
      </w:pPr>
      <w:r>
        <w:rPr>
          <w:color w:val="0000FF"/>
        </w:rPr>
        <w:t>【解析】</w:t>
      </w:r>
      <w:r>
        <w:rPr>
          <w:color w:val="000000"/>
        </w:rPr>
        <w:t>【解答】肺炎双球菌是细菌。细菌的基本结构有细胞壁、细胞膜、细胞质和</w:t>
      </w:r>
      <w:r>
        <w:rPr>
          <w:color w:val="000000"/>
        </w:rPr>
        <w:t>DNA</w:t>
      </w:r>
      <w:r>
        <w:rPr>
          <w:color w:val="000000"/>
        </w:rPr>
        <w:t>集中的区域，没有成形的细胞核。没有叶绿体，不能进行光合作用</w:t>
      </w:r>
      <w:r>
        <w:rPr>
          <w:color w:val="000000"/>
        </w:rPr>
        <w:t>，因此营养方式是异养，必须依靠现成的有机物维持生活。因此营养方式是异养寄生。故选</w:t>
      </w:r>
      <w:r>
        <w:rPr>
          <w:color w:val="000000"/>
        </w:rPr>
        <w:t>A</w:t>
      </w:r>
      <w:r>
        <w:rPr>
          <w:color w:val="000000"/>
        </w:rPr>
        <w:t>。</w:t>
      </w:r>
    </w:p>
    <w:p w:rsidR="00C24470">
      <w:pPr>
        <w:spacing w:after="0"/>
      </w:pPr>
      <w:r>
        <w:rPr>
          <w:color w:val="000000"/>
        </w:rPr>
        <w:t>【分析】本题考查了细菌和真菌在自然界中的作用，要掌握肺炎双球菌的营养方式，才能准确做题。</w:t>
      </w:r>
    </w:p>
    <w:p w:rsidR="008563D4">
      <w:r>
        <w:t>二、填空题</w:t>
      </w:r>
    </w:p>
    <w:p w:rsidR="00C24470">
      <w:pPr>
        <w:spacing w:after="0"/>
      </w:pPr>
      <w:r>
        <w:rPr>
          <w:color w:val="000000"/>
        </w:rPr>
        <w:t>16.</w:t>
      </w:r>
      <w:r>
        <w:rPr>
          <w:color w:val="0000FF"/>
        </w:rPr>
        <w:t>【答案】</w:t>
      </w:r>
      <w:r>
        <w:rPr>
          <w:color w:val="000000"/>
        </w:rPr>
        <w:t xml:space="preserve"> </w:t>
      </w:r>
      <w:r>
        <w:rPr>
          <w:color w:val="000000"/>
        </w:rPr>
        <w:t>分解</w:t>
      </w:r>
      <w:r>
        <w:rPr>
          <w:color w:val="000000"/>
        </w:rPr>
        <w:t> </w:t>
      </w:r>
      <w:r>
        <w:t xml:space="preserve"> </w:t>
      </w:r>
      <w:r>
        <w:t>；</w:t>
      </w:r>
      <w:r>
        <w:rPr>
          <w:color w:val="000000"/>
        </w:rPr>
        <w:t>消费</w:t>
      </w:r>
      <w:r>
        <w:t xml:space="preserve"> </w:t>
      </w:r>
      <w:r>
        <w:t>；</w:t>
      </w:r>
      <w:r>
        <w:rPr>
          <w:color w:val="000000"/>
        </w:rPr>
        <w:t>生产</w:t>
      </w:r>
    </w:p>
    <w:p w:rsidR="00C24470">
      <w:pPr>
        <w:spacing w:after="0"/>
      </w:pPr>
      <w:r>
        <w:rPr>
          <w:color w:val="0000FF"/>
        </w:rPr>
        <w:t>【解析】</w:t>
      </w:r>
      <w:r>
        <w:rPr>
          <w:color w:val="000000"/>
        </w:rPr>
        <w:t>【解答】有些细菌和真菌是靠分解动植物的遗体来生存的，营腐生生活，它们是生态系统中的分解者，有些细菌、真菌及全部的病毒寄生在其他生物的体表或体内，靠吸取这些生物体内的营养物质来生存，属于生态系统中的消费者，蓝藻、硫细菌、硝化细菌等，能够利用光能或化学能将无机物转变为储能</w:t>
      </w:r>
      <w:r>
        <w:rPr>
          <w:color w:val="000000"/>
        </w:rPr>
        <w:t>的有机物满足自身对营养物质的需要，其营养方式为自养，故是生产者。</w:t>
      </w:r>
      <w:r>
        <w:br/>
      </w:r>
      <w:r>
        <w:rPr>
          <w:color w:val="000000"/>
        </w:rPr>
        <w:t>【分析】此题是一道基础知识题，考查的是生态系统的成分，根据营养方式来决定是生态系统中的何种成分。</w:t>
      </w:r>
    </w:p>
    <w:p w:rsidR="00C24470">
      <w:pPr>
        <w:spacing w:after="0"/>
      </w:pPr>
      <w:r>
        <w:rPr>
          <w:color w:val="000000"/>
        </w:rPr>
        <w:t>17.</w:t>
      </w:r>
      <w:r>
        <w:rPr>
          <w:color w:val="0000FF"/>
        </w:rPr>
        <w:t>【答案】</w:t>
      </w:r>
      <w:r>
        <w:rPr>
          <w:color w:val="000000"/>
        </w:rPr>
        <w:t xml:space="preserve"> </w:t>
      </w:r>
      <w:r>
        <w:rPr>
          <w:color w:val="000000"/>
        </w:rPr>
        <w:t>细胞核</w:t>
      </w:r>
    </w:p>
    <w:p w:rsidR="00C24470">
      <w:pPr>
        <w:spacing w:after="0"/>
      </w:pPr>
      <w:r>
        <w:rPr>
          <w:color w:val="0000FF"/>
        </w:rPr>
        <w:t>【解析】</w:t>
      </w:r>
      <w:r>
        <w:rPr>
          <w:color w:val="000000"/>
        </w:rPr>
        <w:t>【解答】解：各种细菌都是由一个细胞组成的，为单细胞生物，细菌的细胞内都有细胞壁、细胞膜、细胞质等结构，但都没有成形的细胞核，只有</w:t>
      </w:r>
      <w:r>
        <w:rPr>
          <w:color w:val="000000"/>
        </w:rPr>
        <w:t>DNA</w:t>
      </w:r>
      <w:r>
        <w:rPr>
          <w:color w:val="000000"/>
        </w:rPr>
        <w:t>集中的区域，属于原核生物．</w:t>
      </w:r>
    </w:p>
    <w:p w:rsidR="008563D4">
      <w:pPr>
        <w:spacing w:after="0"/>
      </w:pPr>
      <w:r>
        <w:rPr>
          <w:color w:val="000000"/>
        </w:rPr>
        <w:t>故答案为：细胞核．</w:t>
      </w:r>
    </w:p>
    <w:p w:rsidR="008563D4">
      <w:pPr>
        <w:spacing w:after="0"/>
      </w:pPr>
      <w:r>
        <w:rPr>
          <w:color w:val="000000"/>
        </w:rPr>
        <w:t>【分析】细菌的基本结构有细胞壁、细胞膜、细胞质和</w:t>
      </w:r>
      <w:r>
        <w:rPr>
          <w:color w:val="000000"/>
        </w:rPr>
        <w:t>DNA</w:t>
      </w:r>
      <w:r>
        <w:rPr>
          <w:color w:val="000000"/>
        </w:rPr>
        <w:t>集中的区域，没有成形的细胞核．</w:t>
      </w:r>
    </w:p>
    <w:p w:rsidR="008563D4">
      <w:pPr>
        <w:spacing w:after="0"/>
      </w:pPr>
      <w:r>
        <w:rPr>
          <w:color w:val="000000"/>
        </w:rPr>
        <w:t>18.</w:t>
      </w:r>
      <w:r>
        <w:rPr>
          <w:color w:val="0000FF"/>
        </w:rPr>
        <w:t>【答案】</w:t>
      </w:r>
      <w:r>
        <w:rPr>
          <w:color w:val="000000"/>
        </w:rPr>
        <w:t>孢子</w:t>
      </w:r>
      <w:r>
        <w:rPr>
          <w:color w:val="000000"/>
        </w:rPr>
        <w:t xml:space="preserve">  </w:t>
      </w:r>
    </w:p>
    <w:p w:rsidR="008563D4">
      <w:pPr>
        <w:spacing w:after="0"/>
      </w:pPr>
      <w:r>
        <w:rPr>
          <w:color w:val="0000FF"/>
        </w:rPr>
        <w:t>【解析】</w:t>
      </w:r>
      <w:r>
        <w:rPr>
          <w:color w:val="000000"/>
        </w:rPr>
        <w:t>【解答】解：真菌有单细胞的，如酵母菌；也有多细胞的，如霉菌等，其中霉菌和蘑菇菌等大多是由大量的菌丝组成的，菌丝上面能产生大量的孢子，孢子可以发育成新个体，所以多细胞真菌靠孢子来繁殖后代的．</w:t>
      </w:r>
      <w:r>
        <w:br/>
      </w:r>
      <w:r>
        <w:rPr>
          <w:color w:val="000000"/>
        </w:rPr>
        <w:t>故答案为：孢子．</w:t>
      </w:r>
      <w:r>
        <w:br/>
      </w:r>
      <w:r>
        <w:rPr>
          <w:color w:val="000000"/>
        </w:rPr>
        <w:t>【分析】大部分真菌主要依靠产生孢子进行繁殖．孢子在温度、湿度等条件适宜的情况下能够萌发长出新的个体，这样的繁殖方式叫孢子生殖．</w:t>
      </w:r>
    </w:p>
    <w:p w:rsidR="008563D4">
      <w:r>
        <w:t>三、解答题</w:t>
      </w:r>
    </w:p>
    <w:p w:rsidR="008563D4">
      <w:pPr>
        <w:spacing w:after="0"/>
      </w:pPr>
      <w:r>
        <w:rPr>
          <w:color w:val="000000"/>
        </w:rPr>
        <w:t>19.</w:t>
      </w:r>
      <w:r>
        <w:rPr>
          <w:color w:val="0000FF"/>
        </w:rPr>
        <w:t>【答案】</w:t>
      </w:r>
      <w:r>
        <w:rPr>
          <w:color w:val="000000"/>
        </w:rPr>
        <w:t>他的结论不对，真菌生活所需的条件是：营养物质、适宜的温度、水分等</w:t>
      </w:r>
      <w:r>
        <w:rPr>
          <w:color w:val="000000"/>
        </w:rPr>
        <w:t xml:space="preserve">  </w:t>
      </w:r>
    </w:p>
    <w:p w:rsidR="008563D4">
      <w:pPr>
        <w:spacing w:after="0"/>
      </w:pPr>
      <w:r>
        <w:rPr>
          <w:color w:val="0000FF"/>
        </w:rPr>
        <w:t>【解析】</w:t>
      </w:r>
      <w:r>
        <w:rPr>
          <w:color w:val="000000"/>
        </w:rPr>
        <w:t>【解答】真菌生活所需的条件是：营养物质、适宜的温度、水分等。在同样的环境中，霉菌在面包和果皮上生长很快，而在布和图钉上几天不生长。说明真菌生活所需的条件是：营养物质、适宜的温度、水分等。而不是霉菌的生长和环境没有关系，主要是和附着的物体（如面包和果皮）有关。</w:t>
      </w:r>
      <w:r>
        <w:br/>
      </w:r>
      <w:r>
        <w:rPr>
          <w:color w:val="000000"/>
        </w:rPr>
        <w:t>故答案为：他的结论不对，真菌生活所需的条件是：营养物质、适宜的温度、水分等【分析】细菌和真菌的生活需要一定的条件，如水分、适宜的温度、还有有机物．但是不同的细菌和真菌需要的生存条件不同，例如好氧性芽孢杆菌、霉菌需要氧气，厌氧性乳酸菌、大肠杆菌在有氧的条</w:t>
      </w:r>
      <w:r>
        <w:rPr>
          <w:color w:val="000000"/>
        </w:rPr>
        <w:t>件下生命活动会受到抑制，在无氧的环境中生长良好．</w:t>
      </w:r>
    </w:p>
    <w:p w:rsidR="008563D4">
      <w:r>
        <w:t>四、综合题</w:t>
      </w:r>
    </w:p>
    <w:p w:rsidR="00C24470">
      <w:pPr>
        <w:spacing w:after="0"/>
      </w:pPr>
      <w:r>
        <w:rPr>
          <w:color w:val="000000"/>
        </w:rPr>
        <w:t>20.</w:t>
      </w:r>
      <w:r>
        <w:rPr>
          <w:color w:val="0000FF"/>
        </w:rPr>
        <w:t>【答案】</w:t>
      </w:r>
      <w:r>
        <w:rPr>
          <w:color w:val="000000"/>
        </w:rPr>
        <w:t>（</w:t>
      </w:r>
      <w:r>
        <w:rPr>
          <w:color w:val="000000"/>
        </w:rPr>
        <w:t>1</w:t>
      </w:r>
      <w:r>
        <w:rPr>
          <w:color w:val="000000"/>
        </w:rPr>
        <w:t>）</w:t>
      </w:r>
      <w:r>
        <w:rPr>
          <w:color w:val="000000"/>
        </w:rPr>
        <w:t>3</w:t>
      </w:r>
    </w:p>
    <w:p w:rsidR="00C24470">
      <w:pPr>
        <w:spacing w:after="0"/>
      </w:pPr>
      <w:r>
        <w:rPr>
          <w:color w:val="000000"/>
        </w:rPr>
        <w:t>（</w:t>
      </w:r>
      <w:r>
        <w:rPr>
          <w:color w:val="000000"/>
        </w:rPr>
        <w:t>2</w:t>
      </w:r>
      <w:r>
        <w:rPr>
          <w:color w:val="000000"/>
        </w:rPr>
        <w:t>）休眠</w:t>
      </w:r>
      <w:r>
        <w:t xml:space="preserve"> </w:t>
      </w:r>
      <w:r>
        <w:t>；</w:t>
      </w:r>
      <w:r>
        <w:rPr>
          <w:color w:val="000000"/>
        </w:rPr>
        <w:t>细胞壁</w:t>
      </w:r>
      <w:r>
        <w:t xml:space="preserve"> </w:t>
      </w:r>
      <w:r>
        <w:t>；</w:t>
      </w:r>
      <w:r>
        <w:rPr>
          <w:color w:val="000000"/>
        </w:rPr>
        <w:t>芽孢</w:t>
      </w:r>
    </w:p>
    <w:p w:rsidR="00C24470">
      <w:pPr>
        <w:spacing w:after="0"/>
      </w:pPr>
      <w:r>
        <w:rPr>
          <w:color w:val="0000FF"/>
        </w:rPr>
        <w:t>【解析】</w:t>
      </w:r>
      <w:r>
        <w:rPr>
          <w:color w:val="000000"/>
        </w:rPr>
        <w:t>【解答】解：（</w:t>
      </w:r>
      <w:r>
        <w:rPr>
          <w:color w:val="000000"/>
        </w:rPr>
        <w:t>1</w:t>
      </w:r>
      <w:r>
        <w:rPr>
          <w:color w:val="000000"/>
        </w:rPr>
        <w:t>）细菌的基因存在于数字</w:t>
      </w:r>
      <w:r>
        <w:rPr>
          <w:color w:val="000000"/>
        </w:rPr>
        <w:t>3DNA</w:t>
      </w:r>
      <w:r>
        <w:rPr>
          <w:color w:val="000000"/>
        </w:rPr>
        <w:t>所指的结构中．（</w:t>
      </w:r>
      <w:r>
        <w:rPr>
          <w:color w:val="000000"/>
        </w:rPr>
        <w:t>2</w:t>
      </w:r>
      <w:r>
        <w:rPr>
          <w:color w:val="000000"/>
        </w:rPr>
        <w:t>）有些细菌在休眠期或环境不良时，结构</w:t>
      </w:r>
      <w:r>
        <w:rPr>
          <w:color w:val="000000"/>
        </w:rPr>
        <w:t>[5]</w:t>
      </w:r>
      <w:r>
        <w:rPr>
          <w:color w:val="000000"/>
        </w:rPr>
        <w:t>细胞壁会增厚，从而形成芽孢，以抵抗不良环境．</w:t>
      </w:r>
    </w:p>
    <w:p w:rsidR="008563D4">
      <w:pPr>
        <w:spacing w:after="0"/>
      </w:pPr>
      <w:r>
        <w:rPr>
          <w:color w:val="000000"/>
        </w:rPr>
        <w:t>故答案为：（</w:t>
      </w:r>
      <w:r>
        <w:rPr>
          <w:color w:val="000000"/>
        </w:rPr>
        <w:t>1</w:t>
      </w:r>
      <w:r>
        <w:rPr>
          <w:color w:val="000000"/>
        </w:rPr>
        <w:t>）</w:t>
      </w:r>
      <w:r>
        <w:rPr>
          <w:color w:val="000000"/>
        </w:rPr>
        <w:t>3</w:t>
      </w:r>
      <w:r>
        <w:rPr>
          <w:color w:val="000000"/>
        </w:rPr>
        <w:t>（</w:t>
      </w:r>
      <w:r>
        <w:rPr>
          <w:color w:val="000000"/>
        </w:rPr>
        <w:t>2</w:t>
      </w:r>
      <w:r>
        <w:rPr>
          <w:color w:val="000000"/>
        </w:rPr>
        <w:t>）休眠；细胞壁；芽孢</w:t>
      </w:r>
    </w:p>
    <w:p w:rsidR="008563D4">
      <w:pPr>
        <w:spacing w:after="0"/>
      </w:pPr>
      <w:r>
        <w:rPr>
          <w:color w:val="000000"/>
        </w:rPr>
        <w:t>【分析】如图：细菌的基本结构有</w:t>
      </w:r>
      <w:r>
        <w:rPr>
          <w:color w:val="000000"/>
        </w:rPr>
        <w:t>5</w:t>
      </w:r>
      <w:r>
        <w:rPr>
          <w:color w:val="000000"/>
        </w:rPr>
        <w:t>细胞壁、</w:t>
      </w:r>
      <w:r>
        <w:rPr>
          <w:color w:val="000000"/>
        </w:rPr>
        <w:t>4</w:t>
      </w:r>
      <w:r>
        <w:rPr>
          <w:color w:val="000000"/>
        </w:rPr>
        <w:t>细胞膜、</w:t>
      </w:r>
      <w:r>
        <w:rPr>
          <w:color w:val="000000"/>
        </w:rPr>
        <w:t>2</w:t>
      </w:r>
      <w:r>
        <w:rPr>
          <w:color w:val="000000"/>
        </w:rPr>
        <w:t>细胞质和</w:t>
      </w:r>
      <w:r>
        <w:rPr>
          <w:color w:val="000000"/>
        </w:rPr>
        <w:t>3DNA</w:t>
      </w:r>
      <w:r>
        <w:rPr>
          <w:color w:val="000000"/>
        </w:rPr>
        <w:t>集中的区域，没有成形的细胞核，还有一些特殊的结构，</w:t>
      </w:r>
      <w:r>
        <w:rPr>
          <w:color w:val="000000"/>
        </w:rPr>
        <w:t>1</w:t>
      </w:r>
      <w:r>
        <w:rPr>
          <w:color w:val="000000"/>
        </w:rPr>
        <w:t>鞭毛和</w:t>
      </w:r>
      <w:r>
        <w:rPr>
          <w:color w:val="000000"/>
        </w:rPr>
        <w:t>6</w:t>
      </w:r>
      <w:r>
        <w:rPr>
          <w:color w:val="000000"/>
        </w:rPr>
        <w:t>荚膜等，鞭毛帮助运动．</w:t>
      </w:r>
    </w:p>
    <w:p w:rsidR="008563D4">
      <w:pPr>
        <w:spacing w:after="0"/>
      </w:pPr>
      <w:r>
        <w:rPr>
          <w:noProof/>
          <w:lang w:eastAsia="zh-CN"/>
        </w:rPr>
        <w:drawing>
          <wp:inline distT="0" distB="0" distL="0" distR="0">
            <wp:extent cx="1890725" cy="2339543"/>
            <wp:effectExtent l="0" t="0" r="0" b="0"/>
            <wp:docPr id="3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3" cstate="print"/>
                    <a:stretch>
                      <a:fillRect/>
                    </a:stretch>
                  </pic:blipFill>
                  <pic:spPr>
                    <a:xfrm>
                      <a:off x="0" y="0"/>
                      <a:ext cx="1890725" cy="2339543"/>
                    </a:xfrm>
                    <a:prstGeom prst="rect">
                      <a:avLst/>
                    </a:prstGeom>
                  </pic:spPr>
                </pic:pic>
              </a:graphicData>
            </a:graphic>
          </wp:inline>
        </w:drawing>
      </w:r>
    </w:p>
    <w:p w:rsidR="00C24470">
      <w:pPr>
        <w:spacing w:after="0"/>
      </w:pPr>
      <w:r>
        <w:rPr>
          <w:color w:val="000000"/>
        </w:rPr>
        <w:t>21.</w:t>
      </w:r>
      <w:r>
        <w:rPr>
          <w:color w:val="0000FF"/>
        </w:rPr>
        <w:t>【答案】</w:t>
      </w:r>
      <w:r>
        <w:rPr>
          <w:color w:val="000000"/>
        </w:rPr>
        <w:t xml:space="preserve"> </w:t>
      </w:r>
      <w:r>
        <w:rPr>
          <w:color w:val="000000"/>
        </w:rPr>
        <w:t>（</w:t>
      </w:r>
      <w:r>
        <w:rPr>
          <w:color w:val="000000"/>
        </w:rPr>
        <w:t>1</w:t>
      </w:r>
      <w:r>
        <w:rPr>
          <w:color w:val="000000"/>
        </w:rPr>
        <w:t>）杆</w:t>
      </w:r>
      <w:r>
        <w:rPr>
          <w:color w:val="000000"/>
        </w:rPr>
        <w:t>菌</w:t>
      </w:r>
    </w:p>
    <w:p w:rsidR="00C24470">
      <w:pPr>
        <w:spacing w:after="0"/>
      </w:pPr>
      <w:r>
        <w:rPr>
          <w:color w:val="000000"/>
        </w:rPr>
        <w:t>（</w:t>
      </w:r>
      <w:r>
        <w:rPr>
          <w:color w:val="000000"/>
        </w:rPr>
        <w:t>2</w:t>
      </w:r>
      <w:r>
        <w:rPr>
          <w:color w:val="000000"/>
        </w:rPr>
        <w:t>）细胞核</w:t>
      </w:r>
      <w:r>
        <w:t xml:space="preserve"> </w:t>
      </w:r>
      <w:r>
        <w:t>；</w:t>
      </w:r>
      <w:r>
        <w:rPr>
          <w:color w:val="000000"/>
        </w:rPr>
        <w:t>原核</w:t>
      </w:r>
    </w:p>
    <w:p w:rsidR="00C24470">
      <w:pPr>
        <w:spacing w:after="0"/>
      </w:pPr>
      <w:r>
        <w:rPr>
          <w:color w:val="000000"/>
        </w:rPr>
        <w:t>（</w:t>
      </w:r>
      <w:r>
        <w:rPr>
          <w:color w:val="000000"/>
        </w:rPr>
        <w:t>3</w:t>
      </w:r>
      <w:r>
        <w:rPr>
          <w:color w:val="000000"/>
        </w:rPr>
        <w:t>）保护</w:t>
      </w:r>
    </w:p>
    <w:p w:rsidR="00C24470">
      <w:pPr>
        <w:spacing w:after="0"/>
      </w:pPr>
      <w:r>
        <w:rPr>
          <w:color w:val="000000"/>
        </w:rPr>
        <w:t>（</w:t>
      </w:r>
      <w:r>
        <w:rPr>
          <w:color w:val="000000"/>
        </w:rPr>
        <w:t>4</w:t>
      </w:r>
      <w:r>
        <w:rPr>
          <w:color w:val="000000"/>
        </w:rPr>
        <w:t>）鞭毛</w:t>
      </w:r>
    </w:p>
    <w:p w:rsidR="00C24470">
      <w:pPr>
        <w:spacing w:after="0"/>
      </w:pPr>
      <w:r>
        <w:rPr>
          <w:color w:val="0000FF"/>
        </w:rPr>
        <w:t>【解析】</w:t>
      </w:r>
      <w:r>
        <w:rPr>
          <w:color w:val="000000"/>
        </w:rPr>
        <w:t>【解答】解：（</w:t>
      </w:r>
      <w:r>
        <w:rPr>
          <w:color w:val="000000"/>
        </w:rPr>
        <w:t>1</w:t>
      </w:r>
      <w:r>
        <w:rPr>
          <w:color w:val="000000"/>
        </w:rPr>
        <w:t>）根据细菌的不同形态，细菌可以分为球菌、杆菌、螺旋菌三种类型．</w:t>
      </w:r>
    </w:p>
    <w:p w:rsidR="008563D4">
      <w:pPr>
        <w:spacing w:after="0"/>
      </w:pPr>
      <w:r>
        <w:rPr>
          <w:noProof/>
          <w:lang w:eastAsia="zh-CN"/>
        </w:rPr>
        <w:drawing>
          <wp:inline distT="0" distB="0" distL="0" distR="0">
            <wp:extent cx="1279589" cy="1852536"/>
            <wp:effectExtent l="0" t="0" r="0" b="0"/>
            <wp:docPr id="3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4" cstate="print"/>
                    <a:stretch>
                      <a:fillRect/>
                    </a:stretch>
                  </pic:blipFill>
                  <pic:spPr>
                    <a:xfrm>
                      <a:off x="0" y="0"/>
                      <a:ext cx="1279589" cy="1852536"/>
                    </a:xfrm>
                    <a:prstGeom prst="rect">
                      <a:avLst/>
                    </a:prstGeom>
                  </pic:spPr>
                </pic:pic>
              </a:graphicData>
            </a:graphic>
          </wp:inline>
        </w:drawing>
      </w:r>
    </w:p>
    <w:p w:rsidR="008563D4">
      <w:pPr>
        <w:spacing w:after="0"/>
      </w:pPr>
      <w:r>
        <w:rPr>
          <w:color w:val="000000"/>
        </w:rPr>
        <w:t>第（</w:t>
      </w:r>
      <w:r>
        <w:rPr>
          <w:color w:val="000000"/>
        </w:rPr>
        <w:t>2</w:t>
      </w:r>
      <w:r>
        <w:rPr>
          <w:color w:val="000000"/>
        </w:rPr>
        <w:t>）问：细菌虽有</w:t>
      </w:r>
      <w:r>
        <w:rPr>
          <w:color w:val="000000"/>
        </w:rPr>
        <w:t>DNA</w:t>
      </w:r>
      <w:r>
        <w:rPr>
          <w:color w:val="000000"/>
        </w:rPr>
        <w:t>集中的区域，却没有成形细胞核，被称为原核生物．（</w:t>
      </w:r>
      <w:r>
        <w:rPr>
          <w:color w:val="000000"/>
        </w:rPr>
        <w:t>3</w:t>
      </w:r>
      <w:r>
        <w:rPr>
          <w:color w:val="000000"/>
        </w:rPr>
        <w:t>）图中的</w:t>
      </w:r>
      <w:r>
        <w:rPr>
          <w:color w:val="000000"/>
        </w:rPr>
        <w:t>⑥</w:t>
      </w:r>
      <w:r>
        <w:rPr>
          <w:color w:val="000000"/>
        </w:rPr>
        <w:t>是荚膜，对细菌具有保护作用．（</w:t>
      </w:r>
      <w:r>
        <w:rPr>
          <w:color w:val="000000"/>
        </w:rPr>
        <w:t>4</w:t>
      </w:r>
      <w:r>
        <w:rPr>
          <w:color w:val="000000"/>
        </w:rPr>
        <w:t>）</w:t>
      </w:r>
      <w:r>
        <w:rPr>
          <w:color w:val="000000"/>
        </w:rPr>
        <w:t>⑤</w:t>
      </w:r>
      <w:r>
        <w:rPr>
          <w:color w:val="000000"/>
        </w:rPr>
        <w:t>鞭毛能够摆动，摆动时使细菌能够运动．</w:t>
      </w:r>
    </w:p>
    <w:p w:rsidR="008563D4">
      <w:pPr>
        <w:spacing w:after="0"/>
      </w:pPr>
      <w:r>
        <w:rPr>
          <w:color w:val="000000"/>
        </w:rPr>
        <w:t>【分析】图为细菌的结构，图中的</w:t>
      </w:r>
      <w:r>
        <w:rPr>
          <w:color w:val="000000"/>
        </w:rPr>
        <w:t>①</w:t>
      </w:r>
      <w:r>
        <w:rPr>
          <w:color w:val="000000"/>
        </w:rPr>
        <w:t>是荚膜，</w:t>
      </w:r>
      <w:r>
        <w:rPr>
          <w:color w:val="000000"/>
        </w:rPr>
        <w:t>②</w:t>
      </w:r>
      <w:r>
        <w:rPr>
          <w:color w:val="000000"/>
        </w:rPr>
        <w:t>是细胞壁，</w:t>
      </w:r>
      <w:r>
        <w:rPr>
          <w:color w:val="000000"/>
        </w:rPr>
        <w:t>③</w:t>
      </w:r>
      <w:r>
        <w:rPr>
          <w:color w:val="000000"/>
        </w:rPr>
        <w:t>是细胞膜，</w:t>
      </w:r>
      <w:r>
        <w:rPr>
          <w:color w:val="000000"/>
        </w:rPr>
        <w:t>④</w:t>
      </w:r>
      <w:r>
        <w:rPr>
          <w:color w:val="000000"/>
        </w:rPr>
        <w:t>是未成形细胞核，</w:t>
      </w:r>
      <w:r>
        <w:rPr>
          <w:color w:val="000000"/>
        </w:rPr>
        <w:t>⑤</w:t>
      </w:r>
      <w:r>
        <w:rPr>
          <w:color w:val="000000"/>
        </w:rPr>
        <w:t>是鞭毛，</w:t>
      </w:r>
      <w:r>
        <w:rPr>
          <w:color w:val="000000"/>
        </w:rPr>
        <w:t>⑥</w:t>
      </w:r>
      <w:r>
        <w:rPr>
          <w:color w:val="000000"/>
        </w:rPr>
        <w:t>是细胞质．</w:t>
      </w:r>
    </w:p>
    <w:sectPr w:rsidSect="008563D4">
      <w:headerReference w:type="even" r:id="rId15"/>
      <w:footerReference w:type="default" r:id="rId16"/>
      <w:pgSz w:w="11907" w:h="16839"/>
      <w:pgMar w:top="1134" w:right="1134" w:bottom="1134" w:left="1134" w:header="397" w:footer="340" w:gutter="0"/>
      <w:pgNumType w:chapStyle="1"/>
      <w:cols w:space="720"/>
      <w:docGrid w:type="lines" w:linePitch="312"/>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63D4" w:rsidRPr="00C24470" w:rsidP="00C24470">
    <w:pPr>
      <w:pStyle w:val="Footer"/>
    </w:pPr>
    <w:r w:rsidRPr="00C24470">
      <w:rPr>
        <w:rFonts w:hint="eastAsia"/>
      </w:rPr>
      <w:t xml:space="preserve"> </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63D4">
    <w:pPr>
      <w:pStyle w:val="Header"/>
      <w:pBdr>
        <w:bottom w:val="nil"/>
      </w:pBdr>
    </w:pPr>
    <w:r>
      <w:pict>
        <v:rect id="Rectangle 7" o:spid="_x0000_s2049" style="height:57pt;margin-left:1056.4pt;margin-top:-43pt;mso-height-relative:page;mso-width-relative:page;position:absolute;width:42.15pt;z-index:251658240" o:preferrelative="t" fillcolor="gray"/>
      </w:pict>
    </w:r>
    <w:r>
      <w:pict>
        <v:shapetype id="_x0000_t202" coordsize="21600,21600" o:spt="202" path="m,l,21600r21600,l21600,xe">
          <v:stroke joinstyle="miter"/>
          <v:path gradientshapeok="t" o:connecttype="rect"/>
        </v:shapetype>
        <v:shape id="Quad Arrow 1" o:spid="_x0000_s2050" type="#_x0000_t202" style="height:843pt;margin-left:1098.55pt;margin-top:-43pt;mso-height-relative:page;mso-width-relative:page;position:absolute;v-text-anchor:middle;width:31.6pt;z-index:251659264" o:preferrelative="t">
          <v:textbox style="layout-flow:vertical;mso-layout-flow-alt:bottom-to-top">
            <w:txbxContent>
              <w:p w:rsidR="008563D4">
                <w:pPr>
                  <w:spacing w:after="0" w:line="240" w:lineRule="auto"/>
                  <w:jc w:val="distribute"/>
                  <w:rPr>
                    <w:lang w:eastAsia="zh-CN"/>
                  </w:rPr>
                </w:pPr>
                <w:r>
                  <w:rPr>
                    <w:rFonts w:hint="eastAsia"/>
                    <w:lang w:eastAsia="zh-CN"/>
                  </w:rPr>
                  <w:t>…………○…………外…………○…………装…………○…………订…………○…………线…………○…………</w:t>
                </w:r>
              </w:p>
            </w:txbxContent>
          </v:textbox>
        </v:shape>
      </w:pict>
    </w:r>
    <w:r>
      <w:pict>
        <v:shape id="Quad Arrow 3" o:spid="_x0000_s2051" type="#_x0000_t202" style="height:843pt;margin-left:1056.4pt;margin-top:-43pt;mso-height-relative:page;mso-width-relative:page;position:absolute;v-text-anchor:middle;width:42.15pt;z-index:251660288" o:preferrelative="t" fillcolor="#d8d8d8">
          <v:textbox style="layout-flow:vertical;mso-layout-flow-alt:bottom-to-top">
            <w:txbxContent>
              <w:p w:rsidR="008563D4" w:rsidP="008563D4">
                <w:pPr>
                  <w:spacing w:before="312" w:beforeLines="100" w:after="312" w:afterLines="100" w:line="240" w:lineRule="auto"/>
                  <w:jc w:val="center"/>
                  <w:rPr>
                    <w:lang w:eastAsia="zh-CN"/>
                  </w:rPr>
                </w:pPr>
                <w:r>
                  <w:rPr>
                    <w:rFonts w:hint="eastAsia"/>
                    <w:lang w:eastAsia="zh-CN"/>
                  </w:rPr>
                  <w:t>※※请※※不※※要※※在※※装※※订※※线※※内※※答※※题※※</w:t>
                </w:r>
              </w:p>
            </w:txbxContent>
          </v:textbox>
        </v:shape>
      </w:pict>
    </w:r>
    <w:r>
      <w:pict>
        <v:shape id="Quad Arrow 5" o:spid="_x0000_s2052" type="#_x0000_t202" style="height:843pt;margin-left:1025.45pt;margin-top:-43pt;mso-height-relative:page;mso-width-relative:page;position:absolute;v-text-anchor:middle;width:30.95pt;z-index:251661312" o:preferrelative="t">
          <v:textbox style="layout-flow:vertical;mso-layout-flow-alt:bottom-to-top">
            <w:txbxContent>
              <w:p w:rsidR="008563D4">
                <w:pPr>
                  <w:spacing w:after="0" w:line="240" w:lineRule="auto"/>
                  <w:jc w:val="distribute"/>
                  <w:rPr>
                    <w:lang w:eastAsia="zh-CN"/>
                  </w:rPr>
                </w:pPr>
                <w:r>
                  <w:rPr>
                    <w:rFonts w:hint="eastAsia"/>
                    <w:lang w:eastAsia="zh-CN"/>
                  </w:rPr>
                  <w:t>…………○…………内…………○…………装…………○…………订…………○…………线…………○…………</w:t>
                </w:r>
              </w:p>
            </w:txbxContent>
          </v:textbox>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31EF5102"/>
    <w:multiLevelType w:val="hybridMultilevel"/>
    <w:tmpl w:val="DD70AB42"/>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nsid w:val="4E030807"/>
    <w:multiLevelType w:val="multilevel"/>
    <w:tmpl w:val="0C0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nsid w:val="516B4C7F"/>
    <w:multiLevelType w:val="hybridMultilevel"/>
    <w:tmpl w:val="D562937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56792213"/>
    <w:multiLevelType w:val="hybridMultilevel"/>
    <w:tmpl w:val="C502613C"/>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71424D39"/>
    <w:multiLevelType w:val="hybridMultilevel"/>
    <w:tmpl w:val="9A34693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7"/>
  </w:num>
  <w:num w:numId="4">
    <w:abstractNumId w:val="5"/>
  </w:num>
  <w:num w:numId="5">
    <w:abstractNumId w:val="1"/>
  </w:num>
  <w:num w:numId="6">
    <w:abstractNumId w:val="0"/>
  </w:num>
  <w:num w:numId="7">
    <w:abstractNumId w:val="3"/>
  </w:num>
  <w:num w:numId="8">
    <w:abstractNumId w:val="8"/>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m:mathPr>
    <m:mathFont m:val="Cambria Math"/>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qFormat="1"/>
    <w:lsdException w:name="footer" w:semiHidden="0" w:uiPriority="99"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semiHidden="0" w:uiPriority="99" w:qFormat="1"/>
    <w:lsdException w:name="No List" w:uiPriority="99"/>
    <w:lsdException w:name="Outline List 1" w:uiPriority="99"/>
    <w:lsdException w:name="Outline List 2" w:uiPriority="99"/>
    <w:lsdException w:name="Outline List 3" w:uiPriority="99"/>
    <w:lsdException w:name="Balloon Text" w:semiHidden="0" w:uiPriority="99" w:qFormat="1"/>
    <w:lsdException w:name="Table Grid" w:semiHidden="0" w:uiPriority="59"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63D4"/>
    <w:pPr>
      <w:spacing w:after="120" w:line="288" w:lineRule="auto"/>
      <w:textAlignment w:val="center"/>
    </w:pPr>
    <w:rPr>
      <w:rFonts w:ascii="Calibri" w:hAnsi="Calibri"/>
      <w:sz w:val="21"/>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Char1"/>
    <w:uiPriority w:val="99"/>
    <w:unhideWhenUsed/>
    <w:qFormat/>
    <w:rsid w:val="008563D4"/>
    <w:rPr>
      <w:sz w:val="18"/>
      <w:szCs w:val="18"/>
    </w:rPr>
  </w:style>
  <w:style w:type="paragraph" w:styleId="Footer">
    <w:name w:val="footer"/>
    <w:basedOn w:val="Normal"/>
    <w:link w:val="Char0"/>
    <w:uiPriority w:val="99"/>
    <w:unhideWhenUsed/>
    <w:qFormat/>
    <w:rsid w:val="008563D4"/>
    <w:pPr>
      <w:widowControl w:val="0"/>
      <w:tabs>
        <w:tab w:val="center" w:pos="4153"/>
        <w:tab w:val="right" w:pos="8306"/>
      </w:tabs>
      <w:snapToGrid w:val="0"/>
      <w:spacing w:after="0" w:line="240" w:lineRule="auto"/>
    </w:pPr>
    <w:rPr>
      <w:kern w:val="2"/>
      <w:sz w:val="18"/>
      <w:szCs w:val="18"/>
      <w:lang w:eastAsia="zh-CN"/>
    </w:rPr>
  </w:style>
  <w:style w:type="paragraph" w:styleId="Header">
    <w:name w:val="header"/>
    <w:basedOn w:val="Normal"/>
    <w:link w:val="Char"/>
    <w:uiPriority w:val="99"/>
    <w:unhideWhenUsed/>
    <w:qFormat/>
    <w:rsid w:val="008563D4"/>
    <w:pPr>
      <w:widowControl w:val="0"/>
      <w:pBdr>
        <w:bottom w:val="single" w:sz="6" w:space="1" w:color="auto"/>
      </w:pBdr>
      <w:tabs>
        <w:tab w:val="center" w:pos="4153"/>
        <w:tab w:val="right" w:pos="8306"/>
      </w:tabs>
      <w:snapToGrid w:val="0"/>
      <w:spacing w:after="0" w:line="240" w:lineRule="auto"/>
      <w:jc w:val="center"/>
    </w:pPr>
    <w:rPr>
      <w:kern w:val="2"/>
      <w:sz w:val="18"/>
      <w:szCs w:val="18"/>
      <w:lang w:eastAsia="zh-CN"/>
    </w:rPr>
  </w:style>
  <w:style w:type="character" w:customStyle="1" w:styleId="Char">
    <w:name w:val="页眉 Char"/>
    <w:link w:val="Header"/>
    <w:uiPriority w:val="99"/>
    <w:qFormat/>
    <w:rsid w:val="008563D4"/>
    <w:rPr>
      <w:sz w:val="18"/>
      <w:szCs w:val="18"/>
    </w:rPr>
  </w:style>
  <w:style w:type="character" w:customStyle="1" w:styleId="Char0">
    <w:name w:val="页脚 Char"/>
    <w:link w:val="Footer"/>
    <w:uiPriority w:val="99"/>
    <w:qFormat/>
    <w:rsid w:val="008563D4"/>
    <w:rPr>
      <w:sz w:val="18"/>
      <w:szCs w:val="18"/>
    </w:rPr>
  </w:style>
  <w:style w:type="character" w:customStyle="1" w:styleId="Char1">
    <w:name w:val="批注框文本 Char"/>
    <w:link w:val="BalloonText"/>
    <w:uiPriority w:val="99"/>
    <w:semiHidden/>
    <w:qFormat/>
    <w:rsid w:val="008563D4"/>
    <w:rPr>
      <w:sz w:val="18"/>
      <w:szCs w:val="18"/>
    </w:rPr>
  </w:style>
  <w:style w:type="paragraph" w:customStyle="1" w:styleId="1">
    <w:name w:val="正文1"/>
    <w:qFormat/>
    <w:rsid w:val="008563D4"/>
    <w:pPr>
      <w:jc w:val="both"/>
    </w:pPr>
    <w:rPr>
      <w:kern w:val="2"/>
      <w:sz w:val="21"/>
      <w:szCs w:val="21"/>
    </w:rPr>
  </w:style>
  <w:style w:type="character" w:customStyle="1" w:styleId="15">
    <w:name w:val="15"/>
    <w:qFormat/>
    <w:rsid w:val="008563D4"/>
    <w:rPr>
      <w:rFonts w:ascii="Times New Roman" w:hAnsi="Times New Roman" w:cs="Times New Roman" w:hint="default"/>
      <w:color w:val="0000FF"/>
      <w:u w:val="single"/>
    </w:rPr>
  </w:style>
  <w:style w:type="paragraph" w:customStyle="1" w:styleId="2">
    <w:name w:val="正文2"/>
    <w:qFormat/>
    <w:rsid w:val="008563D4"/>
    <w:pPr>
      <w:jc w:val="both"/>
    </w:pPr>
    <w:rPr>
      <w:kern w:val="2"/>
      <w:sz w:val="21"/>
      <w:szCs w:val="21"/>
    </w:rPr>
  </w:style>
  <w:style w:type="character" w:customStyle="1" w:styleId="DefaultParagraphFontPHPDOCX">
    <w:name w:val="Default Paragraph Font PHPDOCX"/>
    <w:uiPriority w:val="1"/>
    <w:semiHidden/>
    <w:unhideWhenUsed/>
    <w:rsid w:val="008563D4"/>
  </w:style>
  <w:style w:type="paragraph" w:customStyle="1" w:styleId="ListParagraphPHPDOCX">
    <w:name w:val="List Paragraph PHPDOCX"/>
    <w:uiPriority w:val="34"/>
    <w:qFormat/>
    <w:rsid w:val="00DF064E"/>
    <w:pPr>
      <w:ind w:left="720"/>
      <w:contextualSpacing/>
    </w:pPr>
  </w:style>
  <w:style w:type="paragraph" w:customStyle="1" w:styleId="TitlePHPDOCX">
    <w:name w:val="Title PHPDOCX"/>
    <w:link w:val="TitleCarPHPDOCX"/>
    <w:uiPriority w:val="10"/>
    <w:qFormat/>
    <w:rsid w:val="00DF064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customStyle="1" w:styleId="SubtitlePHPDOCX">
    <w:name w:val="Subtitle PHPDOCX"/>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table" w:customStyle="1" w:styleId="NormalTablePHPDOCX">
    <w:name w:val="Normal Table PHPDOCX"/>
    <w:uiPriority w:val="99"/>
    <w:semiHidden/>
    <w:unhideWhenUsed/>
    <w:qFormat/>
    <w:rsid w:val="008563D4"/>
    <w:tblPr>
      <w:tblInd w:w="0" w:type="dxa"/>
      <w:tblCellMar>
        <w:top w:w="0" w:type="dxa"/>
        <w:left w:w="108" w:type="dxa"/>
        <w:bottom w:w="0" w:type="dxa"/>
        <w:right w:w="108" w:type="dxa"/>
      </w:tblCellMar>
    </w:tblPr>
  </w:style>
  <w:style w:type="table" w:customStyle="1" w:styleId="TableGridPHPDOCX">
    <w:name w:val="Table Grid PHPDOCX"/>
    <w:uiPriority w:val="59"/>
    <w:rsid w:val="00493A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basedOn w:val="DefaultParagraphFontPHPDOCX"/>
    <w:uiPriority w:val="99"/>
    <w:semiHidden/>
    <w:unhideWhenUsed/>
    <w:rsid w:val="00E139EA"/>
    <w:rPr>
      <w:sz w:val="16"/>
      <w:szCs w:val="16"/>
    </w:rPr>
  </w:style>
  <w:style w:type="paragraph" w:customStyle="1" w:styleId="annotationtextPHPDOCX">
    <w:name w:val="annotation text PHPDOCX"/>
    <w:link w:val="CommentTextCharPHPDOCX"/>
    <w:uiPriority w:val="99"/>
    <w:semiHidden/>
    <w:unhideWhenUsed/>
    <w:rsid w:val="00E139EA"/>
  </w:style>
  <w:style w:type="character" w:customStyle="1" w:styleId="CommentTextCharPHPDOCX">
    <w:name w:val="Comment Text Char PHPDOCX"/>
    <w:basedOn w:val="DefaultParagraphFontPHPDOCX"/>
    <w:link w:val="annotationtextPHPDOCX"/>
    <w:uiPriority w:val="99"/>
    <w:semiHidden/>
    <w:rsid w:val="00E139EA"/>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annotationsubjectPHPDOCX"/>
    <w:uiPriority w:val="99"/>
    <w:semiHidden/>
    <w:rsid w:val="00E139EA"/>
    <w:rPr>
      <w:b/>
      <w:bCs/>
      <w:sz w:val="20"/>
      <w:szCs w:val="20"/>
    </w:rPr>
  </w:style>
  <w:style w:type="paragraph" w:customStyle="1" w:styleId="BalloonTextPHPDOCX">
    <w:name w:val="Balloon Text PHPDOCX"/>
    <w:link w:val="BalloonTextCharPHPDOCX"/>
    <w:uiPriority w:val="99"/>
    <w:semiHidden/>
    <w:unhideWhenUsed/>
    <w:rsid w:val="00E139EA"/>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customStyle="1" w:styleId="footnoteTextPHPDOCX">
    <w:name w:val="footnote Text PHPDOCX"/>
    <w:link w:val="footnoteTextCarPHPDOCX"/>
    <w:uiPriority w:val="99"/>
    <w:semiHidden/>
    <w:unhideWhenUsed/>
    <w:rsid w:val="006E0FDA"/>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customStyle="1" w:styleId="footnoteReferencePHPDOCX">
    <w:name w:val="footnote Reference PHPDOCX"/>
    <w:basedOn w:val="DefaultParagraphFontPHPDOCX"/>
    <w:uiPriority w:val="99"/>
    <w:semiHidden/>
    <w:unhideWhenUsed/>
    <w:rsid w:val="006E0FDA"/>
    <w:rPr>
      <w:vertAlign w:val="superscript"/>
    </w:rPr>
  </w:style>
  <w:style w:type="paragraph" w:customStyle="1" w:styleId="endnoteTextPHPDOCX">
    <w:name w:val="endnote Text PHPDOCX"/>
    <w:link w:val="endnoteTextCarPHPDOCX"/>
    <w:uiPriority w:val="99"/>
    <w:semiHidden/>
    <w:unhideWhenUsed/>
    <w:rsid w:val="006E0FDA"/>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customStyle="1" w:styleId="endnoteReferencePHPDOCX">
    <w:name w:val="endnote Reference PHPDOCX"/>
    <w:basedOn w:val="DefaultParagraphFontPHPDOCX"/>
    <w:uiPriority w:val="99"/>
    <w:semiHidden/>
    <w:unhideWhenUsed/>
    <w:rsid w:val="006E0FDA"/>
    <w:rPr>
      <w:vertAlign w:val="superscript"/>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image" Target="media/image7.png" /><Relationship Id="rId13" Type="http://schemas.openxmlformats.org/officeDocument/2006/relationships/image" Target="media/image8.png" /><Relationship Id="rId14" Type="http://schemas.openxmlformats.org/officeDocument/2006/relationships/image" Target="media/image9.png" /><Relationship Id="rId15" Type="http://schemas.openxmlformats.org/officeDocument/2006/relationships/header" Target="header1.xml" /><Relationship Id="rId16" Type="http://schemas.openxmlformats.org/officeDocument/2006/relationships/footer" Target="footer1.xml" /><Relationship Id="rId17" Type="http://schemas.openxmlformats.org/officeDocument/2006/relationships/theme" Target="theme/theme1.xml" /><Relationship Id="rId18" Type="http://schemas.openxmlformats.org/officeDocument/2006/relationships/numbering" Target="numbering.xml" /><Relationship Id="rId19"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Info spid="_x0000_s4098"/>
    <customShpInfo spid="_x0000_s4099"/>
    <customShpInfo spid="_x0000_s4100"/>
    <customShpInfo spid="_x0000_s4102"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1AC869B-CA05-4A65-9612-A86FF07F33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1308</Words>
  <Characters>7456</Characters>
  <Application>Microsoft Office Word</Application>
  <DocSecurity>0</DocSecurity>
  <Lines>62</Lines>
  <Paragraphs>17</Paragraphs>
  <ScaleCrop>false</ScaleCrop>
  <Company/>
  <LinksUpToDate>false</LinksUpToDate>
  <CharactersWithSpaces>8747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lam</dc:creator>
  <cp:lastModifiedBy>Administrator</cp:lastModifiedBy>
  <cp:revision>7</cp:revision>
  <dcterms:created xsi:type="dcterms:W3CDTF">2013-12-09T06:44:00Z</dcterms:created>
  <dcterms:modified xsi:type="dcterms:W3CDTF">2019-03-19T08:10:00Z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2052-10.1.0.6235</vt:lpwstr>
  </property>
</Properties>
</file>