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80469">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31pt;margin-top:801pt;mso-position-horizontal-relative:page;mso-position-vertical-relative:top-margin-area;position:absolute;width:23pt;z-index:251658240">
            <v:imagedata r:id="rId6" o:title=""/>
          </v:shape>
        </w:pict>
      </w:r>
      <w:r w:rsidRPr="00911756">
        <w:rPr>
          <w:rFonts w:hint="eastAsia"/>
          <w:b/>
          <w:bCs/>
          <w:sz w:val="28"/>
          <w:szCs w:val="28"/>
        </w:rPr>
        <w:t>苏教版七年级下册生物巩固训练</w:t>
      </w:r>
      <w:r w:rsidRPr="00911756">
        <w:rPr>
          <w:rFonts w:hint="eastAsia"/>
          <w:b/>
          <w:bCs/>
          <w:sz w:val="28"/>
          <w:szCs w:val="28"/>
        </w:rPr>
        <w:t xml:space="preserve"> </w:t>
      </w:r>
      <w:r w:rsidRPr="00911756">
        <w:rPr>
          <w:rFonts w:hint="eastAsia"/>
          <w:b/>
          <w:bCs/>
          <w:sz w:val="28"/>
          <w:szCs w:val="28"/>
        </w:rPr>
        <w:t>第</w:t>
      </w:r>
      <w:r w:rsidRPr="00911756">
        <w:rPr>
          <w:rFonts w:hint="eastAsia"/>
          <w:b/>
          <w:bCs/>
          <w:sz w:val="28"/>
          <w:szCs w:val="28"/>
        </w:rPr>
        <w:t>12</w:t>
      </w:r>
      <w:r w:rsidRPr="00911756">
        <w:rPr>
          <w:rFonts w:hint="eastAsia"/>
          <w:b/>
          <w:bCs/>
          <w:sz w:val="28"/>
          <w:szCs w:val="28"/>
        </w:rPr>
        <w:t>章</w:t>
      </w:r>
      <w:r w:rsidRPr="00911756">
        <w:rPr>
          <w:rFonts w:hint="eastAsia"/>
          <w:b/>
          <w:bCs/>
          <w:sz w:val="28"/>
          <w:szCs w:val="28"/>
        </w:rPr>
        <w:t xml:space="preserve"> </w:t>
      </w:r>
      <w:r w:rsidRPr="00911756">
        <w:rPr>
          <w:rFonts w:hint="eastAsia"/>
          <w:b/>
          <w:bCs/>
          <w:sz w:val="28"/>
          <w:szCs w:val="28"/>
        </w:rPr>
        <w:t>人体生命活动的调节</w:t>
      </w:r>
    </w:p>
    <w:p w:rsidR="00D80469">
      <w:r>
        <w:rPr>
          <w:b/>
          <w:bCs/>
          <w:sz w:val="24"/>
          <w:szCs w:val="24"/>
        </w:rPr>
        <w:t>一、单选题</w:t>
      </w:r>
      <w:r>
        <w:rPr>
          <w:b/>
          <w:bCs/>
          <w:sz w:val="24"/>
          <w:szCs w:val="24"/>
        </w:rPr>
        <w:t xml:space="preserve"> </w:t>
      </w:r>
    </w:p>
    <w:p w:rsidR="00D80469">
      <w:pPr>
        <w:spacing w:after="0"/>
      </w:pPr>
      <w:r>
        <w:rPr>
          <w:color w:val="000000"/>
        </w:rPr>
        <w:t>1.</w:t>
      </w:r>
      <w:r>
        <w:rPr>
          <w:color w:val="000000"/>
        </w:rPr>
        <w:t>人类特有的神经中枢是（　　）</w:t>
      </w:r>
      <w:r>
        <w:rPr>
          <w:color w:val="000000"/>
        </w:rPr>
        <w:t xml:space="preserve">            </w:t>
      </w:r>
    </w:p>
    <w:p w:rsidR="00D80469">
      <w:pPr>
        <w:spacing w:after="0"/>
        <w:ind w:left="150"/>
      </w:pPr>
      <w:r>
        <w:rPr>
          <w:color w:val="000000"/>
        </w:rPr>
        <w:t>A. </w:t>
      </w:r>
      <w:r>
        <w:rPr>
          <w:color w:val="000000"/>
        </w:rPr>
        <w:t>运动中枢</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听觉中枢</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视觉中枢</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语言中枢</w:t>
      </w:r>
    </w:p>
    <w:p w:rsidR="00D80469">
      <w:pPr>
        <w:spacing w:after="0"/>
      </w:pPr>
      <w:r>
        <w:rPr>
          <w:color w:val="000000"/>
        </w:rPr>
        <w:t>2.</w:t>
      </w:r>
      <w:r>
        <w:rPr>
          <w:color w:val="000000"/>
        </w:rPr>
        <w:t>与激素失调有关的疾病是（　　）</w:t>
      </w:r>
      <w:r>
        <w:rPr>
          <w:color w:val="000000"/>
        </w:rPr>
        <w:t xml:space="preserve">            </w:t>
      </w:r>
    </w:p>
    <w:p w:rsidR="00D80469">
      <w:pPr>
        <w:spacing w:after="0"/>
        <w:ind w:left="150"/>
      </w:pPr>
      <w:r>
        <w:rPr>
          <w:color w:val="000000"/>
        </w:rPr>
        <w:t>A. </w:t>
      </w:r>
      <w:r>
        <w:rPr>
          <w:color w:val="000000"/>
        </w:rPr>
        <w:t>糖尿病</w:t>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坏血病</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佝偻病</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贫血</w:t>
      </w:r>
    </w:p>
    <w:p w:rsidR="00D80469">
      <w:pPr>
        <w:spacing w:after="0"/>
      </w:pPr>
      <w:r>
        <w:rPr>
          <w:color w:val="000000"/>
        </w:rPr>
        <w:t>3.</w:t>
      </w:r>
      <w:r>
        <w:rPr>
          <w:color w:val="000000"/>
        </w:rPr>
        <w:t>与人体的其他细胞相比，神经元在形态结构上的特点是</w:t>
      </w:r>
      <w:r>
        <w:rPr>
          <w:color w:val="000000"/>
        </w:rPr>
        <w:t xml:space="preserve">(     )            </w:t>
      </w:r>
    </w:p>
    <w:p w:rsidR="00D80469">
      <w:pPr>
        <w:spacing w:after="0"/>
        <w:ind w:left="150"/>
      </w:pPr>
      <w:r>
        <w:rPr>
          <w:color w:val="000000"/>
        </w:rPr>
        <w:t>A. </w:t>
      </w:r>
      <w:r>
        <w:rPr>
          <w:color w:val="000000"/>
        </w:rPr>
        <w:t>无明显细胞核</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与脑相连</w:t>
      </w:r>
      <w:r>
        <w:rPr>
          <w:color w:val="000000"/>
        </w:rPr>
        <w:t>                  </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能传导兴奋</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细胞体有许多突起</w:t>
      </w:r>
    </w:p>
    <w:p w:rsidR="00D80469">
      <w:pPr>
        <w:spacing w:after="0"/>
      </w:pPr>
      <w:r>
        <w:rPr>
          <w:color w:val="000000"/>
        </w:rPr>
        <w:t>4.</w:t>
      </w:r>
      <w:r>
        <w:rPr>
          <w:color w:val="000000"/>
        </w:rPr>
        <w:t>分泌生长激素的内分泌腺是（</w:t>
      </w:r>
      <w:r>
        <w:rPr>
          <w:color w:val="000000"/>
        </w:rPr>
        <w:t>    </w:t>
      </w:r>
      <w:r>
        <w:rPr>
          <w:color w:val="000000"/>
        </w:rPr>
        <w:t>）</w:t>
      </w:r>
      <w:r>
        <w:rPr>
          <w:color w:val="000000"/>
        </w:rPr>
        <w:t xml:space="preserve">            </w:t>
      </w:r>
    </w:p>
    <w:p w:rsidR="00D80469">
      <w:pPr>
        <w:spacing w:after="0"/>
        <w:ind w:left="150"/>
      </w:pPr>
      <w:r>
        <w:rPr>
          <w:color w:val="000000"/>
        </w:rPr>
        <w:t>A. </w:t>
      </w:r>
      <w:r>
        <w:rPr>
          <w:color w:val="000000"/>
        </w:rPr>
        <w:t>甲状腺</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垂体</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肾上腺</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胰岛</w:t>
      </w:r>
    </w:p>
    <w:p w:rsidR="00911756">
      <w:pPr>
        <w:spacing w:after="0"/>
      </w:pPr>
      <w:r>
        <w:rPr>
          <w:color w:val="000000"/>
        </w:rPr>
        <w:t>5.</w:t>
      </w:r>
      <w:r>
        <w:rPr>
          <w:color w:val="000000"/>
        </w:rPr>
        <w:t>治疗糖尿病，可以通过注射（</w:t>
      </w:r>
      <w:r>
        <w:rPr>
          <w:color w:val="000000"/>
        </w:rPr>
        <w:t xml:space="preserve"> </w:t>
      </w:r>
      <w:r>
        <w:rPr>
          <w:color w:val="000000"/>
        </w:rPr>
        <w:t>）</w:t>
      </w:r>
    </w:p>
    <w:p w:rsidR="00911756">
      <w:pPr>
        <w:spacing w:after="0"/>
      </w:pPr>
      <w:r>
        <w:rPr>
          <w:color w:val="000000"/>
        </w:rPr>
        <w:t>A. </w:t>
      </w:r>
      <w:r>
        <w:rPr>
          <w:color w:val="000000"/>
        </w:rPr>
        <w:t>生长激素</w:t>
      </w:r>
      <w:r>
        <w:t xml:space="preserve"> </w:t>
      </w:r>
      <w:r>
        <w:rPr>
          <w:color w:val="000000"/>
        </w:rPr>
        <w:t>                      </w:t>
      </w:r>
      <w:r>
        <w:rPr>
          <w:color w:val="000000"/>
        </w:rPr>
        <w:t>   B. </w:t>
      </w:r>
      <w:r>
        <w:rPr>
          <w:color w:val="000000"/>
        </w:rPr>
        <w:t>胰岛素</w:t>
      </w:r>
      <w:r>
        <w:t xml:space="preserve"> </w:t>
      </w:r>
      <w:r>
        <w:rPr>
          <w:color w:val="000000"/>
        </w:rPr>
        <w:t>                         C. </w:t>
      </w:r>
      <w:r>
        <w:rPr>
          <w:color w:val="000000"/>
        </w:rPr>
        <w:t>甲状腺素</w:t>
      </w:r>
      <w:r>
        <w:t xml:space="preserve"> </w:t>
      </w:r>
      <w:r>
        <w:rPr>
          <w:color w:val="000000"/>
        </w:rPr>
        <w:t>                         D. </w:t>
      </w:r>
      <w:r>
        <w:rPr>
          <w:color w:val="000000"/>
        </w:rPr>
        <w:t>肾上腺素</w:t>
      </w:r>
    </w:p>
    <w:p w:rsidR="00D80469">
      <w:pPr>
        <w:spacing w:after="0"/>
      </w:pPr>
      <w:r>
        <w:rPr>
          <w:color w:val="000000"/>
        </w:rPr>
        <w:t>6.3</w:t>
      </w:r>
      <w:r>
        <w:rPr>
          <w:color w:val="000000"/>
        </w:rPr>
        <w:t>月</w:t>
      </w:r>
      <w:r>
        <w:rPr>
          <w:color w:val="000000"/>
        </w:rPr>
        <w:t>3</w:t>
      </w:r>
      <w:r>
        <w:rPr>
          <w:color w:val="000000"/>
        </w:rPr>
        <w:t>日是</w:t>
      </w:r>
      <w:r>
        <w:rPr>
          <w:color w:val="000000"/>
        </w:rPr>
        <w:t>”</w:t>
      </w:r>
      <w:r>
        <w:rPr>
          <w:color w:val="000000"/>
        </w:rPr>
        <w:t>全国爱耳日</w:t>
      </w:r>
      <w:r>
        <w:rPr>
          <w:color w:val="000000"/>
        </w:rPr>
        <w:t>”</w:t>
      </w:r>
      <w:r>
        <w:rPr>
          <w:color w:val="000000"/>
        </w:rPr>
        <w:t>。下列相关叙述不正确的是（</w:t>
      </w:r>
      <w:r>
        <w:rPr>
          <w:color w:val="000000"/>
        </w:rPr>
        <w:t xml:space="preserve">   </w:t>
      </w:r>
      <w:r>
        <w:rPr>
          <w:color w:val="000000"/>
        </w:rPr>
        <w:t>）</w:t>
      </w:r>
    </w:p>
    <w:p w:rsidR="00D80469">
      <w:pPr>
        <w:spacing w:after="0"/>
      </w:pPr>
      <w:r>
        <w:rPr>
          <w:noProof/>
          <w:lang w:eastAsia="zh-CN"/>
        </w:rPr>
        <w:drawing>
          <wp:inline distT="0" distB="0" distL="0" distR="0">
            <wp:extent cx="1671104" cy="1298677"/>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671104" cy="1298677"/>
                    </a:xfrm>
                    <a:prstGeom prst="rect">
                      <a:avLst/>
                    </a:prstGeom>
                  </pic:spPr>
                </pic:pic>
              </a:graphicData>
            </a:graphic>
          </wp:inline>
        </w:drawing>
      </w:r>
    </w:p>
    <w:p w:rsidR="00D80469">
      <w:pPr>
        <w:spacing w:after="0"/>
        <w:ind w:left="150"/>
      </w:pPr>
      <w:r>
        <w:rPr>
          <w:color w:val="000000"/>
        </w:rPr>
        <w:t xml:space="preserve">A.   </w:t>
      </w:r>
      <w:r>
        <w:rPr>
          <w:color w:val="000000"/>
        </w:rPr>
        <w:t>人的听觉感受器和形成听觉的部位都是</w:t>
      </w:r>
      <w:r>
        <w:rPr>
          <w:color w:val="000000"/>
        </w:rPr>
        <w:t>[6]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神经冲动经</w:t>
      </w:r>
      <w:r>
        <w:rPr>
          <w:color w:val="000000"/>
        </w:rPr>
        <w:t>[5]</w:t>
      </w:r>
      <w:r>
        <w:rPr>
          <w:color w:val="000000"/>
        </w:rPr>
        <w:t>传至大脑皮层的听觉中枢</w:t>
      </w:r>
      <w:r>
        <w:br/>
      </w:r>
      <w:r>
        <w:rPr>
          <w:color w:val="000000"/>
        </w:rPr>
        <w:t>C. </w:t>
      </w:r>
      <w:r>
        <w:rPr>
          <w:color w:val="000000"/>
        </w:rPr>
        <w:t>长时间戴耳机听音乐，会对</w:t>
      </w:r>
      <w:r>
        <w:rPr>
          <w:color w:val="000000"/>
        </w:rPr>
        <w:t>[2]</w:t>
      </w:r>
      <w:r>
        <w:rPr>
          <w:color w:val="000000"/>
        </w:rPr>
        <w:t>造成损伤</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w:t>
      </w:r>
      <w:r>
        <w:rPr>
          <w:color w:val="000000"/>
        </w:rPr>
        <w:t>晕车与</w:t>
      </w:r>
      <w:r>
        <w:rPr>
          <w:color w:val="000000"/>
        </w:rPr>
        <w:t>[4]</w:t>
      </w:r>
      <w:r>
        <w:rPr>
          <w:color w:val="000000"/>
        </w:rPr>
        <w:t>对头部位置变化过于敏感有关</w:t>
      </w:r>
    </w:p>
    <w:p w:rsidR="00D80469">
      <w:pPr>
        <w:spacing w:after="0"/>
      </w:pPr>
      <w:r>
        <w:rPr>
          <w:color w:val="000000"/>
        </w:rPr>
        <w:t>7.</w:t>
      </w:r>
      <w:r>
        <w:rPr>
          <w:color w:val="000000"/>
        </w:rPr>
        <w:t>酒醉之人，常表现为走路不稳，语无伦次，呼吸急促．试问：在</w:t>
      </w:r>
      <w:r>
        <w:rPr>
          <w:color w:val="000000"/>
        </w:rPr>
        <w:t>①</w:t>
      </w:r>
      <w:r>
        <w:rPr>
          <w:color w:val="000000"/>
        </w:rPr>
        <w:t>脑干，</w:t>
      </w:r>
      <w:r>
        <w:rPr>
          <w:color w:val="000000"/>
        </w:rPr>
        <w:t>②</w:t>
      </w:r>
      <w:r>
        <w:rPr>
          <w:color w:val="000000"/>
        </w:rPr>
        <w:t>小脑，</w:t>
      </w:r>
      <w:r>
        <w:rPr>
          <w:color w:val="000000"/>
        </w:rPr>
        <w:t>③</w:t>
      </w:r>
      <w:r>
        <w:rPr>
          <w:color w:val="000000"/>
        </w:rPr>
        <w:t>大脑三种结构中，与上述反应相对应的结构分别是（</w:t>
      </w:r>
      <w:r>
        <w:rPr>
          <w:color w:val="000000"/>
        </w:rPr>
        <w:t xml:space="preserve">    </w:t>
      </w:r>
      <w:r>
        <w:rPr>
          <w:color w:val="000000"/>
        </w:rPr>
        <w:t>）</w:t>
      </w:r>
      <w:r>
        <w:rPr>
          <w:color w:val="000000"/>
        </w:rPr>
        <w:t xml:space="preserve">            </w:t>
      </w:r>
    </w:p>
    <w:p w:rsidR="00D80469">
      <w:pPr>
        <w:spacing w:after="0"/>
        <w:ind w:left="150"/>
      </w:pPr>
      <w:r>
        <w:rPr>
          <w:color w:val="000000"/>
        </w:rPr>
        <w:t>A. ①②③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②③①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②①③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③①②</w:t>
      </w:r>
    </w:p>
    <w:p w:rsidR="00911756">
      <w:pPr>
        <w:spacing w:after="0"/>
      </w:pPr>
      <w:r>
        <w:rPr>
          <w:color w:val="000000"/>
        </w:rPr>
        <w:t xml:space="preserve">8. </w:t>
      </w:r>
      <w:r>
        <w:rPr>
          <w:color w:val="000000"/>
        </w:rPr>
        <w:t>人体神经调节的基本方式是（　　）</w:t>
      </w:r>
    </w:p>
    <w:p w:rsidR="00D80469">
      <w:pPr>
        <w:spacing w:after="0"/>
        <w:ind w:left="150"/>
      </w:pPr>
      <w:r>
        <w:rPr>
          <w:color w:val="000000"/>
        </w:rPr>
        <w:t>A. </w:t>
      </w:r>
      <w:r>
        <w:rPr>
          <w:color w:val="000000"/>
        </w:rPr>
        <w:t>神经元</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反射</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反射弧</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神经冲动</w:t>
      </w:r>
    </w:p>
    <w:p w:rsidR="00911756">
      <w:pPr>
        <w:spacing w:after="0"/>
      </w:pPr>
      <w:r>
        <w:rPr>
          <w:color w:val="000000"/>
        </w:rPr>
        <w:t>9.</w:t>
      </w:r>
      <w:r>
        <w:rPr>
          <w:color w:val="000000"/>
        </w:rPr>
        <w:t>下列现象不属于条件反射的是</w:t>
      </w:r>
      <w:r>
        <w:rPr>
          <w:color w:val="000000"/>
        </w:rPr>
        <w:t xml:space="preserve"> </w:t>
      </w:r>
      <w:r>
        <w:rPr>
          <w:color w:val="000000"/>
        </w:rPr>
        <w:t>（</w:t>
      </w:r>
      <w:r>
        <w:rPr>
          <w:color w:val="000000"/>
        </w:rPr>
        <w:t>  </w:t>
      </w:r>
      <w:r>
        <w:rPr>
          <w:color w:val="000000"/>
        </w:rPr>
        <w:t>）</w:t>
      </w:r>
    </w:p>
    <w:p w:rsidR="00D80469">
      <w:pPr>
        <w:spacing w:after="0"/>
        <w:ind w:left="150"/>
      </w:pPr>
      <w:r>
        <w:rPr>
          <w:color w:val="000000"/>
        </w:rPr>
        <w:t>A. </w:t>
      </w:r>
      <w:r>
        <w:rPr>
          <w:color w:val="000000"/>
        </w:rPr>
        <w:t>谈虎色变</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望梅止渴</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寒冷使人打哆嗦</w:t>
      </w:r>
      <w:r>
        <w:rPr>
          <w:color w:val="000000"/>
        </w:rPr>
        <w:t>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听到铃声走进教室</w:t>
      </w:r>
    </w:p>
    <w:p w:rsidR="00911756">
      <w:pPr>
        <w:spacing w:after="0"/>
      </w:pPr>
      <w:r>
        <w:rPr>
          <w:color w:val="000000"/>
        </w:rPr>
        <w:t>10.</w:t>
      </w:r>
      <w:r>
        <w:rPr>
          <w:color w:val="000000"/>
        </w:rPr>
        <w:t>老师在办公室内批阅作业</w:t>
      </w:r>
      <w:r>
        <w:rPr>
          <w:color w:val="000000"/>
        </w:rPr>
        <w:t>，忽然一同学推门进办公室问问题，他为了辨认这位同学摘下了眼镜，请问这位老师戴的是（　　）</w:t>
      </w:r>
    </w:p>
    <w:p w:rsidR="00D80469">
      <w:pPr>
        <w:spacing w:after="0"/>
        <w:ind w:left="150"/>
      </w:pPr>
      <w:r>
        <w:rPr>
          <w:color w:val="000000"/>
        </w:rPr>
        <w:t>A. </w:t>
      </w:r>
      <w:r>
        <w:rPr>
          <w:color w:val="000000"/>
        </w:rPr>
        <w:t>凸透镜</w:t>
      </w:r>
      <w:r>
        <w:rPr>
          <w:color w:val="000000"/>
        </w:rPr>
        <w:t>                                </w:t>
      </w:r>
      <w:r>
        <w:rPr>
          <w:noProof/>
          <w:lang w:eastAsia="zh-CN"/>
        </w:rPr>
        <w:drawing>
          <wp:inline distT="0" distB="0" distL="0" distR="0">
            <wp:extent cx="1910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凹透镜</w:t>
      </w:r>
      <w:r>
        <w:rPr>
          <w:color w:val="000000"/>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平面镜</w:t>
      </w:r>
      <w:r>
        <w:rPr>
          <w:color w:val="000000"/>
        </w:rPr>
        <w:t>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太阳镜</w:t>
      </w:r>
    </w:p>
    <w:p w:rsidR="00911756">
      <w:pPr>
        <w:spacing w:after="0"/>
      </w:pPr>
      <w:r>
        <w:rPr>
          <w:color w:val="000000"/>
        </w:rPr>
        <w:t>11.</w:t>
      </w:r>
      <w:r>
        <w:rPr>
          <w:color w:val="000000"/>
        </w:rPr>
        <w:t>如图人眼结构的有关标注，正确的是（　　）</w:t>
      </w:r>
    </w:p>
    <w:p w:rsidR="00D80469">
      <w:pPr>
        <w:spacing w:after="0"/>
      </w:pPr>
      <w:r>
        <w:rPr>
          <w:noProof/>
          <w:lang w:eastAsia="zh-CN"/>
        </w:rPr>
        <w:drawing>
          <wp:inline distT="0" distB="0" distL="0" distR="0">
            <wp:extent cx="1747495" cy="974014"/>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747495" cy="974014"/>
                    </a:xfrm>
                    <a:prstGeom prst="rect">
                      <a:avLst/>
                    </a:prstGeom>
                  </pic:spPr>
                </pic:pic>
              </a:graphicData>
            </a:graphic>
          </wp:inline>
        </w:drawing>
      </w:r>
    </w:p>
    <w:p w:rsidR="00D80469">
      <w:pPr>
        <w:spacing w:after="0"/>
        <w:ind w:left="150"/>
      </w:pPr>
      <w:r>
        <w:rPr>
          <w:color w:val="000000"/>
        </w:rPr>
        <w:t>A. 1</w:t>
      </w:r>
      <w:r>
        <w:rPr>
          <w:color w:val="000000"/>
        </w:rPr>
        <w:t>为瞳孔</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2</w:t>
      </w:r>
      <w:r>
        <w:rPr>
          <w:color w:val="000000"/>
        </w:rPr>
        <w:t>为巩膜</w:t>
      </w:r>
      <w:r>
        <w:rPr>
          <w:color w:val="000000"/>
        </w:rPr>
        <w:t>                </w:t>
      </w:r>
      <w:r>
        <w:rPr>
          <w:color w:val="000000"/>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3</w:t>
      </w:r>
      <w:r>
        <w:rPr>
          <w:color w:val="000000"/>
        </w:rPr>
        <w:t>为角膜</w:t>
      </w:r>
      <w:r>
        <w:rPr>
          <w:color w:val="000000"/>
        </w:rPr>
        <w:t>                            </w:t>
      </w:r>
      <w:r>
        <w:rPr>
          <w:noProof/>
          <w:lang w:eastAsia="zh-CN"/>
        </w:rPr>
        <w:drawing>
          <wp:inline distT="0" distB="0" distL="0" distR="0">
            <wp:extent cx="1910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4</w:t>
      </w:r>
      <w:r>
        <w:rPr>
          <w:color w:val="000000"/>
        </w:rPr>
        <w:t>为视网膜</w:t>
      </w:r>
    </w:p>
    <w:p w:rsidR="00911756">
      <w:pPr>
        <w:spacing w:after="0"/>
      </w:pPr>
      <w:r>
        <w:rPr>
          <w:color w:val="000000"/>
        </w:rPr>
        <w:t>12.</w:t>
      </w:r>
      <w:r>
        <w:rPr>
          <w:color w:val="000000"/>
        </w:rPr>
        <w:t>神经系统的结构和功能的基本单位是（</w:t>
      </w:r>
      <w:r>
        <w:rPr>
          <w:color w:val="000000"/>
        </w:rPr>
        <w:t xml:space="preserve">   </w:t>
      </w:r>
      <w:r>
        <w:rPr>
          <w:color w:val="000000"/>
        </w:rPr>
        <w:t>）。</w:t>
      </w:r>
    </w:p>
    <w:p w:rsidR="00D80469">
      <w:pPr>
        <w:spacing w:after="0"/>
        <w:ind w:left="150"/>
      </w:pPr>
      <w:r>
        <w:rPr>
          <w:color w:val="000000"/>
        </w:rPr>
        <w:t>A. </w:t>
      </w:r>
      <w:r>
        <w:rPr>
          <w:color w:val="000000"/>
        </w:rPr>
        <w:t>神经纤维</w:t>
      </w:r>
      <w:r>
        <w:rPr>
          <w:color w:val="000000"/>
        </w:rPr>
        <w:t>                              B. </w:t>
      </w:r>
      <w:r>
        <w:rPr>
          <w:color w:val="000000"/>
        </w:rPr>
        <w:t>反射弧</w:t>
      </w:r>
      <w:r>
        <w:rPr>
          <w:color w:val="000000"/>
        </w:rPr>
        <w:t>                              C. </w:t>
      </w:r>
      <w:r>
        <w:rPr>
          <w:color w:val="000000"/>
        </w:rPr>
        <w:t>神经元</w:t>
      </w:r>
      <w:r>
        <w:rPr>
          <w:color w:val="000000"/>
        </w:rPr>
        <w:t>                              D. </w:t>
      </w:r>
      <w:r>
        <w:rPr>
          <w:color w:val="000000"/>
        </w:rPr>
        <w:t>大脑皮层</w:t>
      </w:r>
    </w:p>
    <w:p w:rsidR="00D80469">
      <w:pPr>
        <w:spacing w:after="0"/>
      </w:pPr>
      <w:r>
        <w:rPr>
          <w:color w:val="000000"/>
        </w:rPr>
        <w:t>13.</w:t>
      </w:r>
      <w:r>
        <w:rPr>
          <w:color w:val="000000"/>
        </w:rPr>
        <w:t>某视力正常的同学，当他站在候车亭候车时，先是看到一辆汽车停在远处，然后朝他迎面驶来．能正确反映该同学在</w:t>
      </w:r>
      <w:r>
        <w:rPr>
          <w:color w:val="000000"/>
        </w:rPr>
        <w:t>注视汽车过程中眼球晶状体曲度变化情况的是（</w:t>
      </w:r>
      <w:r>
        <w:rPr>
          <w:color w:val="000000"/>
        </w:rPr>
        <w:t xml:space="preserve">    </w:t>
      </w:r>
      <w:r>
        <w:rPr>
          <w:color w:val="000000"/>
        </w:rPr>
        <w:t>）</w:t>
      </w:r>
      <w:r>
        <w:rPr>
          <w:color w:val="000000"/>
        </w:rPr>
        <w:t xml:space="preserve">            </w:t>
      </w:r>
    </w:p>
    <w:p w:rsidR="00D80469">
      <w:pPr>
        <w:spacing w:after="0"/>
        <w:ind w:left="150"/>
      </w:pPr>
      <w:r>
        <w:rPr>
          <w:color w:val="000000"/>
        </w:rPr>
        <w:t>A. </w:t>
      </w:r>
      <w:r>
        <w:rPr>
          <w:noProof/>
          <w:lang w:eastAsia="zh-CN"/>
        </w:rPr>
        <w:drawing>
          <wp:inline distT="0" distB="0" distL="0" distR="0">
            <wp:extent cx="974014" cy="878523"/>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974014" cy="878523"/>
                    </a:xfrm>
                    <a:prstGeom prst="rect">
                      <a:avLst/>
                    </a:prstGeom>
                  </pic:spPr>
                </pic:pic>
              </a:graphicData>
            </a:graphic>
          </wp:inline>
        </w:drawing>
      </w:r>
      <w:r>
        <w:rPr>
          <w:color w:val="000000"/>
        </w:rPr>
        <w:t>            B. </w:t>
      </w:r>
      <w:r>
        <w:rPr>
          <w:noProof/>
          <w:lang w:eastAsia="zh-CN"/>
        </w:rPr>
        <w:drawing>
          <wp:inline distT="0" distB="0" distL="0" distR="0">
            <wp:extent cx="993115" cy="878523"/>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993115" cy="878523"/>
                    </a:xfrm>
                    <a:prstGeom prst="rect">
                      <a:avLst/>
                    </a:prstGeom>
                  </pic:spPr>
                </pic:pic>
              </a:graphicData>
            </a:graphic>
          </wp:inline>
        </w:drawing>
      </w:r>
      <w:r>
        <w:rPr>
          <w:color w:val="000000"/>
        </w:rPr>
        <w:t>            C. </w:t>
      </w:r>
      <w:r>
        <w:rPr>
          <w:noProof/>
          <w:lang w:eastAsia="zh-CN"/>
        </w:rPr>
        <w:drawing>
          <wp:inline distT="0" distB="0" distL="0" distR="0">
            <wp:extent cx="1002665" cy="888073"/>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1002665" cy="888073"/>
                    </a:xfrm>
                    <a:prstGeom prst="rect">
                      <a:avLst/>
                    </a:prstGeom>
                  </pic:spPr>
                </pic:pic>
              </a:graphicData>
            </a:graphic>
          </wp:inline>
        </w:drawing>
      </w:r>
      <w:r>
        <w:rPr>
          <w:color w:val="000000"/>
        </w:rPr>
        <w:t>            D. </w:t>
      </w:r>
      <w:r>
        <w:rPr>
          <w:noProof/>
          <w:lang w:eastAsia="zh-CN"/>
        </w:rPr>
        <w:drawing>
          <wp:inline distT="0" distB="0" distL="0" distR="0">
            <wp:extent cx="974014" cy="907174"/>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974014" cy="907174"/>
                    </a:xfrm>
                    <a:prstGeom prst="rect">
                      <a:avLst/>
                    </a:prstGeom>
                  </pic:spPr>
                </pic:pic>
              </a:graphicData>
            </a:graphic>
          </wp:inline>
        </w:drawing>
      </w:r>
    </w:p>
    <w:p w:rsidR="00911756">
      <w:pPr>
        <w:spacing w:after="0"/>
      </w:pPr>
      <w:r>
        <w:rPr>
          <w:color w:val="000000"/>
        </w:rPr>
        <w:t>14.</w:t>
      </w:r>
      <w:r>
        <w:rPr>
          <w:color w:val="000000"/>
        </w:rPr>
        <w:t>对糖尿病人可以采用的疗法是（　　）</w:t>
      </w:r>
    </w:p>
    <w:p w:rsidR="00911756">
      <w:pPr>
        <w:spacing w:after="0"/>
      </w:pPr>
      <w:r>
        <w:rPr>
          <w:color w:val="000000"/>
        </w:rPr>
        <w:t>A. </w:t>
      </w:r>
      <w:r>
        <w:rPr>
          <w:color w:val="000000"/>
        </w:rPr>
        <w:t>注射胰岛素</w:t>
      </w:r>
      <w:r>
        <w:t xml:space="preserve"> </w:t>
      </w:r>
      <w:r>
        <w:rPr>
          <w:color w:val="000000"/>
        </w:rPr>
        <w:t>               </w:t>
      </w:r>
      <w:r>
        <w:rPr>
          <w:noProof/>
          <w:lang w:eastAsia="zh-CN"/>
        </w:rPr>
        <w:drawing>
          <wp:inline distT="0" distB="0" distL="0" distR="0">
            <wp:extent cx="19101" cy="38202"/>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口服胰岛素</w:t>
      </w:r>
      <w:r>
        <w:t xml:space="preserve"> </w:t>
      </w:r>
      <w:r>
        <w:rPr>
          <w:color w:val="000000"/>
        </w:rPr>
        <w:t>               </w:t>
      </w:r>
      <w:r>
        <w:rPr>
          <w:noProof/>
          <w:lang w:eastAsia="zh-CN"/>
        </w:rPr>
        <w:drawing>
          <wp:inline distT="0" distB="0" distL="0" distR="0">
            <wp:extent cx="19101" cy="38202"/>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口服生长激素</w:t>
      </w:r>
      <w:r>
        <w:t xml:space="preserve"> </w:t>
      </w:r>
      <w:r>
        <w:rPr>
          <w:color w:val="000000"/>
        </w:rPr>
        <w:t>               </w:t>
      </w:r>
      <w:r>
        <w:rPr>
          <w:noProof/>
          <w:lang w:eastAsia="zh-CN"/>
        </w:rPr>
        <w:drawing>
          <wp:inline distT="0" distB="0" distL="0" distR="0">
            <wp:extent cx="19101" cy="38202"/>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注射甲状腺激素</w:t>
      </w:r>
    </w:p>
    <w:p w:rsidR="00D80469">
      <w:pPr>
        <w:spacing w:after="0"/>
      </w:pPr>
      <w:r>
        <w:rPr>
          <w:color w:val="000000"/>
        </w:rPr>
        <w:t>15.</w:t>
      </w:r>
      <w:r>
        <w:rPr>
          <w:color w:val="000000"/>
        </w:rPr>
        <w:t>用体重相近、发育正常且程度相似的甲、乙、丙</w:t>
      </w:r>
      <w:r>
        <w:rPr>
          <w:color w:val="000000"/>
        </w:rPr>
        <w:t>3</w:t>
      </w:r>
      <w:r>
        <w:rPr>
          <w:color w:val="000000"/>
        </w:rPr>
        <w:t>组雄性小狗进行内分泌腺切除</w:t>
      </w:r>
      <w:r>
        <w:rPr>
          <w:color w:val="000000"/>
        </w:rPr>
        <w:t>实验，以研究内分泌腺体与分泌激素间的关系．甲不做任何处理，乙、丙分别切除某种内分泌腺．几个月后，分别测定其血液中的激素含量，得到数据如下表所示（单位：微克</w:t>
      </w:r>
      <w:r>
        <w:rPr>
          <w:color w:val="000000"/>
        </w:rPr>
        <w:t>/100mL</w:t>
      </w:r>
      <w:r>
        <w:rPr>
          <w:color w:val="000000"/>
        </w:rPr>
        <w:t>血液）：</w:t>
      </w:r>
    </w:p>
    <w:p w:rsidR="00D80469">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603"/>
        <w:gridCol w:w="296"/>
        <w:gridCol w:w="296"/>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激素名称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小</w:t>
            </w:r>
            <w:r>
              <w:rPr>
                <w:color w:val="000000"/>
              </w:rPr>
              <w:t xml:space="preserve">  </w:t>
            </w:r>
            <w:r>
              <w:rPr>
                <w:color w:val="000000"/>
              </w:rPr>
              <w:t>狗</w:t>
            </w:r>
          </w:p>
        </w:tc>
      </w:tr>
      <w:tr>
        <w:tblPrEx>
          <w:tblW w:w="0" w:type="auto"/>
          <w:tblInd w:w="115" w:type="dxa"/>
          <w:tblLook w:val="04A0"/>
        </w:tblPrEx>
        <w:tc>
          <w:tcPr>
            <w:tcW w:w="0" w:type="auto"/>
            <w:vMerge/>
          </w:tcPr>
          <w:p w:rsidR="00C34A06"/>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丙</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甲状腺激素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2.8</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生长激素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5.8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0469">
            <w:pPr>
              <w:spacing w:after="0"/>
            </w:pPr>
            <w:r>
              <w:rPr>
                <w:color w:val="000000"/>
              </w:rPr>
              <w:t>0.1</w:t>
            </w:r>
          </w:p>
        </w:tc>
      </w:tr>
    </w:tbl>
    <w:p w:rsidR="00D80469">
      <w:pPr>
        <w:spacing w:after="0"/>
      </w:pPr>
      <w:r>
        <w:rPr>
          <w:color w:val="000000"/>
        </w:rPr>
        <w:t>下列有关叙述中，不正确的是（</w:t>
      </w:r>
      <w:r>
        <w:rPr>
          <w:color w:val="000000"/>
        </w:rPr>
        <w:t xml:space="preserve">  </w:t>
      </w:r>
      <w:r>
        <w:rPr>
          <w:color w:val="000000"/>
        </w:rPr>
        <w:t>）</w:t>
      </w:r>
    </w:p>
    <w:p w:rsidR="00D80469">
      <w:pPr>
        <w:spacing w:after="0"/>
        <w:ind w:left="150"/>
      </w:pPr>
      <w:r>
        <w:rPr>
          <w:color w:val="000000"/>
        </w:rPr>
        <w:t>A. </w:t>
      </w:r>
      <w:r>
        <w:rPr>
          <w:color w:val="000000"/>
        </w:rPr>
        <w:t>甲狗在实验中起对照作用</w:t>
      </w:r>
      <w:r>
        <w:rPr>
          <w:color w:val="000000"/>
        </w:rPr>
        <w:t>                                   </w:t>
      </w:r>
      <w:r>
        <w:rPr>
          <w:noProof/>
          <w:lang w:eastAsia="zh-CN"/>
        </w:rPr>
        <w:drawing>
          <wp:inline distT="0" distB="0" distL="0" distR="0">
            <wp:extent cx="19101" cy="38202"/>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乙狗切除的是甲状腺</w:t>
      </w:r>
      <w:r>
        <w:br/>
      </w:r>
      <w:r>
        <w:rPr>
          <w:color w:val="000000"/>
        </w:rPr>
        <w:t>C. </w:t>
      </w:r>
      <w:r>
        <w:rPr>
          <w:color w:val="000000"/>
        </w:rPr>
        <w:t>丙狗切除的是（脑）垂体</w:t>
      </w:r>
      <w:r>
        <w:rPr>
          <w:color w:val="000000"/>
        </w:rPr>
        <w:t>                    </w:t>
      </w:r>
      <w:r>
        <w:rPr>
          <w:color w:val="000000"/>
        </w:rPr>
        <w:t>               </w:t>
      </w:r>
      <w:r>
        <w:rPr>
          <w:noProof/>
          <w:lang w:eastAsia="zh-CN"/>
        </w:rPr>
        <w:drawing>
          <wp:inline distT="0" distB="0" distL="0" distR="0">
            <wp:extent cx="19101" cy="38202"/>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手术一段时间后，乙狗发育正常，丙狗生长停滞</w:t>
      </w:r>
    </w:p>
    <w:p w:rsidR="00D80469">
      <w:r>
        <w:rPr>
          <w:b/>
          <w:bCs/>
          <w:sz w:val="24"/>
          <w:szCs w:val="24"/>
        </w:rPr>
        <w:t>二、填空题</w:t>
      </w:r>
      <w:r>
        <w:rPr>
          <w:b/>
          <w:bCs/>
          <w:sz w:val="24"/>
          <w:szCs w:val="24"/>
        </w:rPr>
        <w:t xml:space="preserve"> </w:t>
      </w:r>
    </w:p>
    <w:p w:rsidR="00D80469">
      <w:pPr>
        <w:spacing w:after="0"/>
      </w:pPr>
      <w:r>
        <w:rPr>
          <w:color w:val="000000"/>
        </w:rPr>
        <w:t>16.</w:t>
      </w:r>
      <w:r>
        <w:rPr>
          <w:color w:val="000000"/>
        </w:rPr>
        <w:t>请将下列疾病与病因连接起来：</w:t>
      </w:r>
    </w:p>
    <w:p w:rsidR="00D80469">
      <w:pPr>
        <w:spacing w:after="0"/>
      </w:pPr>
      <w:r>
        <w:rPr>
          <w:color w:val="000000"/>
        </w:rPr>
        <w:t>糖尿病</w:t>
      </w:r>
      <w:r>
        <w:rPr>
          <w:color w:val="000000"/>
        </w:rPr>
        <w:t>     ________    A</w:t>
      </w:r>
      <w:r>
        <w:rPr>
          <w:color w:val="000000"/>
        </w:rPr>
        <w:t>、婴幼儿时期甲状腺激素分泌不足</w:t>
      </w:r>
    </w:p>
    <w:p w:rsidR="00D80469">
      <w:pPr>
        <w:spacing w:after="0"/>
      </w:pPr>
      <w:r>
        <w:rPr>
          <w:color w:val="000000"/>
        </w:rPr>
        <w:t>呆小症</w:t>
      </w:r>
      <w:r>
        <w:rPr>
          <w:color w:val="000000"/>
        </w:rPr>
        <w:t>     ________    B</w:t>
      </w:r>
      <w:r>
        <w:rPr>
          <w:color w:val="000000"/>
        </w:rPr>
        <w:t>、胰岛素分泌不足</w:t>
      </w:r>
    </w:p>
    <w:p w:rsidR="00D80469">
      <w:pPr>
        <w:spacing w:after="0"/>
      </w:pPr>
      <w:r>
        <w:rPr>
          <w:color w:val="000000"/>
        </w:rPr>
        <w:t>侏儒症</w:t>
      </w:r>
      <w:r>
        <w:rPr>
          <w:color w:val="000000"/>
        </w:rPr>
        <w:t>     ________    C</w:t>
      </w:r>
      <w:r>
        <w:rPr>
          <w:color w:val="000000"/>
        </w:rPr>
        <w:t>、幼年时期生长素分泌过多</w:t>
      </w:r>
    </w:p>
    <w:p w:rsidR="00D80469">
      <w:pPr>
        <w:spacing w:after="0"/>
      </w:pPr>
      <w:r>
        <w:rPr>
          <w:color w:val="000000"/>
        </w:rPr>
        <w:t>巨人症</w:t>
      </w:r>
      <w:r>
        <w:rPr>
          <w:color w:val="000000"/>
        </w:rPr>
        <w:t>     ________    D</w:t>
      </w:r>
      <w:r>
        <w:rPr>
          <w:color w:val="000000"/>
        </w:rPr>
        <w:t>、幼年时期生长素分泌不足</w:t>
      </w:r>
    </w:p>
    <w:p w:rsidR="00D80469">
      <w:pPr>
        <w:spacing w:after="0"/>
      </w:pPr>
      <w:r>
        <w:rPr>
          <w:color w:val="000000"/>
        </w:rPr>
        <w:t>17.</w:t>
      </w:r>
      <w:r>
        <w:rPr>
          <w:color w:val="000000"/>
        </w:rPr>
        <w:t>神经调节的基本方式是</w:t>
      </w:r>
      <w:r>
        <w:rPr>
          <w:color w:val="000000"/>
        </w:rPr>
        <w:t>________</w:t>
      </w:r>
      <w:r>
        <w:rPr>
          <w:color w:val="000000"/>
        </w:rPr>
        <w:t>．</w:t>
      </w:r>
      <w:r>
        <w:rPr>
          <w:color w:val="000000"/>
        </w:rPr>
        <w:t xml:space="preserve">    </w:t>
      </w:r>
    </w:p>
    <w:p w:rsidR="00911756">
      <w:pPr>
        <w:spacing w:after="0"/>
      </w:pPr>
      <w:r>
        <w:rPr>
          <w:color w:val="000000"/>
        </w:rPr>
        <w:t>18.</w:t>
      </w:r>
      <w:r>
        <w:rPr>
          <w:color w:val="000000"/>
        </w:rPr>
        <w:t>将下列条件反射和非条件反射的特点</w:t>
      </w:r>
      <w:r>
        <w:rPr>
          <w:color w:val="000000"/>
        </w:rPr>
        <w:t>分别搭配起来．</w:t>
      </w:r>
    </w:p>
    <w:p w:rsidR="00D80469">
      <w:pPr>
        <w:spacing w:after="0"/>
      </w:pPr>
      <w:r>
        <w:rPr>
          <w:color w:val="000000"/>
        </w:rPr>
        <w:t>a</w:t>
      </w:r>
      <w:r>
        <w:rPr>
          <w:color w:val="000000"/>
        </w:rPr>
        <w:t>生来就有的先天性反射</w:t>
      </w:r>
    </w:p>
    <w:p w:rsidR="00D80469">
      <w:pPr>
        <w:spacing w:after="0"/>
      </w:pPr>
      <w:r>
        <w:rPr>
          <w:color w:val="000000"/>
        </w:rPr>
        <w:t>b</w:t>
      </w:r>
      <w:r>
        <w:rPr>
          <w:color w:val="000000"/>
        </w:rPr>
        <w:t>后天逐渐形成的后天性反射</w:t>
      </w:r>
    </w:p>
    <w:p w:rsidR="00D80469">
      <w:pPr>
        <w:spacing w:after="0"/>
      </w:pPr>
      <w:r>
        <w:rPr>
          <w:color w:val="000000"/>
        </w:rPr>
        <w:t>c</w:t>
      </w:r>
      <w:r>
        <w:rPr>
          <w:color w:val="000000"/>
        </w:rPr>
        <w:t>不会消退</w:t>
      </w:r>
    </w:p>
    <w:p w:rsidR="00D80469">
      <w:pPr>
        <w:spacing w:after="0"/>
      </w:pPr>
      <w:r>
        <w:rPr>
          <w:color w:val="000000"/>
        </w:rPr>
        <w:t>d</w:t>
      </w:r>
      <w:r>
        <w:rPr>
          <w:color w:val="000000"/>
        </w:rPr>
        <w:t>可以消退</w:t>
      </w:r>
    </w:p>
    <w:p w:rsidR="00D80469">
      <w:pPr>
        <w:spacing w:after="0"/>
      </w:pPr>
      <w:r>
        <w:rPr>
          <w:color w:val="000000"/>
        </w:rPr>
        <w:t>e</w:t>
      </w:r>
      <w:r>
        <w:rPr>
          <w:color w:val="000000"/>
        </w:rPr>
        <w:t>低级的神经活动</w:t>
      </w:r>
    </w:p>
    <w:p w:rsidR="00D80469">
      <w:pPr>
        <w:spacing w:after="0"/>
      </w:pPr>
      <w:r>
        <w:rPr>
          <w:color w:val="000000"/>
        </w:rPr>
        <w:t>f</w:t>
      </w:r>
      <w:r>
        <w:rPr>
          <w:color w:val="000000"/>
        </w:rPr>
        <w:t>高级的神经活动</w:t>
      </w:r>
    </w:p>
    <w:p w:rsidR="00D80469">
      <w:pPr>
        <w:spacing w:after="0"/>
      </w:pPr>
      <w:r>
        <w:rPr>
          <w:color w:val="000000"/>
        </w:rPr>
        <w:t>条件反射</w:t>
      </w:r>
      <w:r>
        <w:rPr>
          <w:color w:val="000000"/>
        </w:rPr>
        <w:t>________ </w:t>
      </w:r>
    </w:p>
    <w:p w:rsidR="00D80469">
      <w:pPr>
        <w:spacing w:after="0"/>
      </w:pPr>
      <w:r>
        <w:rPr>
          <w:color w:val="000000"/>
        </w:rPr>
        <w:t>非条件反射</w:t>
      </w:r>
      <w:r>
        <w:rPr>
          <w:color w:val="000000"/>
        </w:rPr>
        <w:t>________</w:t>
      </w:r>
    </w:p>
    <w:p w:rsidR="00911756">
      <w:pPr>
        <w:spacing w:after="0"/>
      </w:pPr>
      <w:r>
        <w:rPr>
          <w:color w:val="000000"/>
        </w:rPr>
        <w:t>19.</w:t>
      </w:r>
      <w:r>
        <w:rPr>
          <w:color w:val="000000"/>
        </w:rPr>
        <w:t>神经调节的而基本方式是</w:t>
      </w:r>
      <w:r>
        <w:rPr>
          <w:color w:val="000000"/>
        </w:rPr>
        <w:t>________</w:t>
      </w:r>
      <w:r>
        <w:rPr>
          <w:color w:val="000000"/>
        </w:rPr>
        <w:t>，若晶状体的曲度多大或眼球的前后径过长，外界物体成像于视网膜</w:t>
      </w:r>
      <w:r>
        <w:rPr>
          <w:color w:val="000000"/>
        </w:rPr>
        <w:t>________</w:t>
      </w:r>
      <w:r>
        <w:rPr>
          <w:color w:val="000000"/>
        </w:rPr>
        <w:t>，则为近视，可配带凹透镜矫正．</w:t>
      </w:r>
    </w:p>
    <w:p w:rsidR="00D80469">
      <w:pPr>
        <w:spacing w:after="0"/>
      </w:pPr>
      <w:r>
        <w:rPr>
          <w:color w:val="000000"/>
        </w:rPr>
        <w:t>20.</w:t>
      </w:r>
      <w:r>
        <w:rPr>
          <w:color w:val="000000"/>
        </w:rPr>
        <w:t>如图是用双凸透镜成像装置模拟眼球成像，请据图回答问题：</w:t>
      </w:r>
      <w:r>
        <w:br/>
      </w:r>
      <w:r>
        <w:rPr>
          <w:color w:val="000000"/>
        </w:rPr>
        <w:t>（</w:t>
      </w:r>
      <w:r>
        <w:rPr>
          <w:color w:val="000000"/>
        </w:rPr>
        <w:t>1</w:t>
      </w:r>
      <w:r>
        <w:rPr>
          <w:color w:val="000000"/>
        </w:rPr>
        <w:t>）进行如图所示的实验，使白纸板上形成清晰物像．对照眼球的结构分析，白纸板相当于视网膜，透镜相当于</w:t>
      </w:r>
      <w:r>
        <w:rPr>
          <w:color w:val="000000"/>
        </w:rPr>
        <w:t>________ </w:t>
      </w:r>
      <w:r>
        <w:rPr>
          <w:color w:val="000000"/>
        </w:rPr>
        <w:t>．</w:t>
      </w:r>
      <w:r>
        <w:br/>
      </w:r>
      <w:r>
        <w:rPr>
          <w:color w:val="000000"/>
        </w:rPr>
        <w:t>（</w:t>
      </w:r>
      <w:r>
        <w:rPr>
          <w:color w:val="000000"/>
        </w:rPr>
        <w:t>2</w:t>
      </w:r>
      <w:r>
        <w:rPr>
          <w:color w:val="000000"/>
        </w:rPr>
        <w:t>）蜡烛、透镜和白纸板的位置不变，将透镜换成一个凸度稍大的凸透镜，此时白纸板上的物像变得不清晰了．</w:t>
      </w:r>
      <w:r>
        <w:br/>
      </w:r>
      <w:r>
        <w:rPr>
          <w:color w:val="000000"/>
        </w:rPr>
        <w:t>（</w:t>
      </w:r>
      <w:r>
        <w:rPr>
          <w:color w:val="000000"/>
        </w:rPr>
        <w:t>3</w:t>
      </w:r>
      <w:r>
        <w:rPr>
          <w:color w:val="000000"/>
        </w:rPr>
        <w:t>）向</w:t>
      </w:r>
      <w:r>
        <w:rPr>
          <w:color w:val="000000"/>
        </w:rPr>
        <w:t>________ </w:t>
      </w:r>
      <w:r>
        <w:rPr>
          <w:color w:val="000000"/>
        </w:rPr>
        <w:t>（左、右）移动白纸板，可以在白纸板上再次出现一个清晰的物像．</w:t>
      </w:r>
      <w:r>
        <w:br/>
      </w:r>
      <w:r>
        <w:rPr>
          <w:color w:val="000000"/>
        </w:rPr>
        <w:t>（</w:t>
      </w:r>
      <w:r>
        <w:rPr>
          <w:color w:val="000000"/>
        </w:rPr>
        <w:t>4</w:t>
      </w:r>
      <w:r>
        <w:rPr>
          <w:color w:val="000000"/>
        </w:rPr>
        <w:t>）第（</w:t>
      </w:r>
      <w:r>
        <w:rPr>
          <w:color w:val="000000"/>
        </w:rPr>
        <w:t>2</w:t>
      </w:r>
      <w:r>
        <w:rPr>
          <w:color w:val="000000"/>
        </w:rPr>
        <w:t>）、（</w:t>
      </w:r>
      <w:r>
        <w:rPr>
          <w:color w:val="000000"/>
        </w:rPr>
        <w:t>3</w:t>
      </w:r>
      <w:r>
        <w:rPr>
          <w:color w:val="000000"/>
        </w:rPr>
        <w:t>）步骤模拟了</w:t>
      </w:r>
      <w:r>
        <w:rPr>
          <w:color w:val="000000"/>
        </w:rPr>
        <w:t>________ </w:t>
      </w:r>
      <w:r>
        <w:rPr>
          <w:color w:val="000000"/>
        </w:rPr>
        <w:t>（远、近）视眼的形成，物像落在视网膜的前方而导致物像不清晰．</w:t>
      </w:r>
      <w:r>
        <w:rPr>
          <w:color w:val="000000"/>
        </w:rPr>
        <w:t xml:space="preserve">    </w:t>
      </w:r>
    </w:p>
    <w:p w:rsidR="00D80469">
      <w:r>
        <w:rPr>
          <w:b/>
          <w:bCs/>
          <w:sz w:val="24"/>
          <w:szCs w:val="24"/>
        </w:rPr>
        <w:t>三、解答题</w:t>
      </w:r>
      <w:r>
        <w:rPr>
          <w:b/>
          <w:bCs/>
          <w:sz w:val="24"/>
          <w:szCs w:val="24"/>
        </w:rPr>
        <w:t xml:space="preserve"> </w:t>
      </w:r>
    </w:p>
    <w:p w:rsidR="00D80469">
      <w:pPr>
        <w:spacing w:after="0"/>
      </w:pPr>
      <w:r>
        <w:rPr>
          <w:color w:val="000000"/>
        </w:rPr>
        <w:t>21.</w:t>
      </w:r>
      <w:r>
        <w:rPr>
          <w:color w:val="000000"/>
        </w:rPr>
        <w:t>完成下列概念图。</w:t>
      </w:r>
      <w:r>
        <w:br/>
      </w:r>
      <w:r>
        <w:rPr>
          <w:noProof/>
          <w:lang w:eastAsia="zh-CN"/>
        </w:rPr>
        <w:drawing>
          <wp:inline distT="0" distB="0" distL="0" distR="0">
            <wp:extent cx="4784115" cy="2654656"/>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4784115" cy="2654656"/>
                    </a:xfrm>
                    <a:prstGeom prst="rect">
                      <a:avLst/>
                    </a:prstGeom>
                  </pic:spPr>
                </pic:pic>
              </a:graphicData>
            </a:graphic>
          </wp:inline>
        </w:drawing>
      </w:r>
    </w:p>
    <w:p w:rsidR="00D80469">
      <w:r>
        <w:rPr>
          <w:b/>
          <w:bCs/>
          <w:sz w:val="24"/>
          <w:szCs w:val="24"/>
        </w:rPr>
        <w:t>四、综合题</w:t>
      </w:r>
      <w:r>
        <w:rPr>
          <w:b/>
          <w:bCs/>
          <w:sz w:val="24"/>
          <w:szCs w:val="24"/>
        </w:rPr>
        <w:t xml:space="preserve"> </w:t>
      </w:r>
    </w:p>
    <w:p w:rsidR="00911756">
      <w:pPr>
        <w:spacing w:after="0"/>
      </w:pPr>
      <w:r>
        <w:rPr>
          <w:color w:val="000000"/>
        </w:rPr>
        <w:t>22.</w:t>
      </w:r>
      <w:r>
        <w:rPr>
          <w:color w:val="000000"/>
        </w:rPr>
        <w:t>每一个科学结论的得出都经过了科学家严谨的实验和推理．下面是科学家们在研究各种激素的过程中所做的一系列的实验和推理过程，请结合你所学的知识完成下面的思考．</w:t>
      </w:r>
    </w:p>
    <w:p w:rsidR="00D80469">
      <w:pPr>
        <w:spacing w:after="0"/>
      </w:pPr>
      <w:r>
        <w:rPr>
          <w:color w:val="000000"/>
        </w:rPr>
        <w:t>（</w:t>
      </w:r>
      <w:r>
        <w:rPr>
          <w:color w:val="000000"/>
        </w:rPr>
        <w:t>1</w:t>
      </w:r>
      <w:r>
        <w:rPr>
          <w:color w:val="000000"/>
        </w:rPr>
        <w:t>）用体重近似、发育正常的甲、乙、丙</w:t>
      </w:r>
      <w:r>
        <w:rPr>
          <w:color w:val="000000"/>
        </w:rPr>
        <w:t>3</w:t>
      </w:r>
      <w:r>
        <w:rPr>
          <w:color w:val="000000"/>
        </w:rPr>
        <w:t>只小白鼠做材料，甲小白鼠不作任何处理，乙小白鼠、丙小白鼠分别做不同的手术处理，几个月后查得各自血液中两种激素的含量如下表（单位：微克</w:t>
      </w:r>
      <w:r>
        <w:rPr>
          <w:color w:val="000000"/>
        </w:rPr>
        <w:t>/100</w:t>
      </w:r>
      <w:r>
        <w:rPr>
          <w:color w:val="000000"/>
        </w:rPr>
        <w:t>毫升血液）所示</w:t>
      </w:r>
    </w:p>
    <w:p w:rsidR="00D80469">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40"/>
        <w:gridCol w:w="1080"/>
        <w:gridCol w:w="87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甲状腺激素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生长激素</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6</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2.8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0.1</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5.8</w:t>
            </w:r>
          </w:p>
        </w:tc>
      </w:tr>
    </w:tbl>
    <w:p w:rsidR="00D80469">
      <w:pPr>
        <w:spacing w:after="0"/>
      </w:pPr>
      <w:r>
        <w:rPr>
          <w:color w:val="000000"/>
        </w:rPr>
        <w:t>①________ </w:t>
      </w:r>
      <w:r>
        <w:rPr>
          <w:color w:val="000000"/>
        </w:rPr>
        <w:t>小白鼠在实验中作为对照，乙小白鼠切除</w:t>
      </w:r>
      <w:r>
        <w:rPr>
          <w:color w:val="000000"/>
        </w:rPr>
        <w:t>了</w:t>
      </w:r>
      <w:r>
        <w:rPr>
          <w:color w:val="000000"/>
        </w:rPr>
        <w:t>________ </w:t>
      </w:r>
      <w:r>
        <w:rPr>
          <w:color w:val="000000"/>
        </w:rPr>
        <w:t>器官，丙小白鼠切除了</w:t>
      </w:r>
      <w:r>
        <w:rPr>
          <w:color w:val="000000"/>
          <w:u w:val="single"/>
        </w:rPr>
        <w:t>________ </w:t>
      </w:r>
      <w:r>
        <w:rPr>
          <w:color w:val="000000"/>
        </w:rPr>
        <w:t>器官．</w:t>
      </w:r>
    </w:p>
    <w:p w:rsidR="00D80469">
      <w:pPr>
        <w:spacing w:after="0"/>
      </w:pPr>
      <w:r>
        <w:rPr>
          <w:color w:val="000000"/>
        </w:rPr>
        <w:t>②</w:t>
      </w:r>
      <w:r>
        <w:rPr>
          <w:color w:val="000000"/>
        </w:rPr>
        <w:t>一段时间后，乙丙两只小白鼠与甲小白鼠相比较表现矮小，说明两种激素都有</w:t>
      </w:r>
      <w:r>
        <w:rPr>
          <w:color w:val="000000"/>
        </w:rPr>
        <w:t>________ </w:t>
      </w:r>
      <w:r>
        <w:rPr>
          <w:color w:val="000000"/>
        </w:rPr>
        <w:t>的作用．但是，与乙相比较，丙小白鼠的发育停滞、精神萎靡不振，由此可以体现出甲状腺激素还具有</w:t>
      </w:r>
      <w:r>
        <w:rPr>
          <w:color w:val="000000"/>
        </w:rPr>
        <w:t>________ </w:t>
      </w:r>
      <w:r>
        <w:rPr>
          <w:color w:val="000000"/>
        </w:rPr>
        <w:t>的作用．</w:t>
      </w:r>
    </w:p>
    <w:p w:rsidR="00D80469">
      <w:pPr>
        <w:spacing w:after="0"/>
      </w:pPr>
      <w:r>
        <w:rPr>
          <w:color w:val="000000"/>
        </w:rPr>
        <w:t>③</w:t>
      </w:r>
      <w:r>
        <w:rPr>
          <w:color w:val="000000"/>
        </w:rPr>
        <w:t>已知生长激素和胰岛素一样均为蛋白质．为了进一步做探究生长激素发挥作用的条件，给乙小白鼠饲喂适量的生长激素，一段时间后，小白鼠的身体几乎没有任何变化，接着，又给该小白鼠注射适量的生长激素，一段时间后，小白鼠的身体明显生长了，由此可以得出的结</w:t>
      </w:r>
      <w:r>
        <w:rPr>
          <w:color w:val="000000"/>
        </w:rPr>
        <w:t>论是：</w:t>
      </w:r>
      <w:r>
        <w:rPr>
          <w:color w:val="000000"/>
        </w:rPr>
        <w:t>________ </w:t>
      </w:r>
      <w:r>
        <w:rPr>
          <w:color w:val="000000"/>
        </w:rPr>
        <w:t>．</w:t>
      </w:r>
    </w:p>
    <w:p w:rsidR="00D80469">
      <w:pPr>
        <w:spacing w:after="0"/>
      </w:pPr>
      <w:r>
        <w:rPr>
          <w:color w:val="000000"/>
        </w:rPr>
        <w:t>（</w:t>
      </w:r>
      <w:r>
        <w:rPr>
          <w:color w:val="000000"/>
        </w:rPr>
        <w:t>2</w:t>
      </w:r>
      <w:r>
        <w:rPr>
          <w:color w:val="000000"/>
        </w:rPr>
        <w:t>）为了揭开糖尿病的发病原因，以小白鼠为实验动物进行了以下研究过程，实验操作和实验结果如下表所示：</w:t>
      </w:r>
    </w:p>
    <w:p w:rsidR="00D80469">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450"/>
        <w:gridCol w:w="4020"/>
        <w:gridCol w:w="108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分组</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实验操作</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实验结果</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切除胰腺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出现糖尿</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结扎胰管，胰腺大部分萎缩，胰岛细胞活着</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不出现糖尿</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切除胰腺，注射胰岛提取液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不出现糖尿</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不作任何处理</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不出现糖尿</w:t>
            </w:r>
          </w:p>
        </w:tc>
      </w:tr>
    </w:tbl>
    <w:p w:rsidR="00D80469">
      <w:pPr>
        <w:spacing w:after="0"/>
      </w:pPr>
      <w:r>
        <w:rPr>
          <w:color w:val="000000"/>
        </w:rPr>
        <w:t>①A</w:t>
      </w:r>
      <w:r>
        <w:rPr>
          <w:color w:val="000000"/>
        </w:rPr>
        <w:t>和</w:t>
      </w:r>
      <w:r>
        <w:rPr>
          <w:color w:val="000000"/>
        </w:rPr>
        <w:t>D</w:t>
      </w:r>
      <w:r>
        <w:rPr>
          <w:color w:val="000000"/>
        </w:rPr>
        <w:t>对照可以得出的实验结论是</w:t>
      </w:r>
      <w:r>
        <w:rPr>
          <w:color w:val="000000"/>
        </w:rPr>
        <w:t>________ </w:t>
      </w:r>
      <w:r>
        <w:rPr>
          <w:color w:val="000000"/>
        </w:rPr>
        <w:t>：</w:t>
      </w:r>
    </w:p>
    <w:p w:rsidR="00D80469">
      <w:pPr>
        <w:spacing w:after="0"/>
      </w:pPr>
      <w:r>
        <w:rPr>
          <w:color w:val="000000"/>
        </w:rPr>
        <w:t>②</w:t>
      </w:r>
      <w:r>
        <w:rPr>
          <w:color w:val="000000"/>
        </w:rPr>
        <w:t>在上述实验结论的基础上，比较</w:t>
      </w:r>
      <w:r>
        <w:rPr>
          <w:color w:val="000000"/>
        </w:rPr>
        <w:t>A</w:t>
      </w:r>
      <w:r>
        <w:rPr>
          <w:color w:val="000000"/>
        </w:rPr>
        <w:t>、</w:t>
      </w:r>
      <w:r>
        <w:rPr>
          <w:color w:val="000000"/>
        </w:rPr>
        <w:t>B</w:t>
      </w:r>
      <w:r>
        <w:rPr>
          <w:color w:val="000000"/>
        </w:rPr>
        <w:t>、</w:t>
      </w:r>
      <w:r>
        <w:rPr>
          <w:color w:val="000000"/>
        </w:rPr>
        <w:t>D</w:t>
      </w:r>
      <w:r>
        <w:rPr>
          <w:color w:val="000000"/>
        </w:rPr>
        <w:t>的实验过程及实验结果可以进一步得出的结论是：糖尿的出现可能与</w:t>
      </w:r>
      <w:r>
        <w:rPr>
          <w:color w:val="000000"/>
        </w:rPr>
        <w:t>________ </w:t>
      </w:r>
      <w:r>
        <w:rPr>
          <w:color w:val="000000"/>
        </w:rPr>
        <w:t>有关，且胰腺是由内分</w:t>
      </w:r>
      <w:r>
        <w:rPr>
          <w:color w:val="000000"/>
        </w:rPr>
        <w:t>泌腺和连续着胰管的</w:t>
      </w:r>
      <w:r>
        <w:rPr>
          <w:color w:val="000000"/>
        </w:rPr>
        <w:t>________ </w:t>
      </w:r>
      <w:r>
        <w:rPr>
          <w:color w:val="000000"/>
        </w:rPr>
        <w:t>组成．</w:t>
      </w:r>
    </w:p>
    <w:p w:rsidR="00D80469">
      <w:pPr>
        <w:spacing w:after="0"/>
      </w:pPr>
      <w:r>
        <w:rPr>
          <w:color w:val="000000"/>
        </w:rPr>
        <w:t>③</w:t>
      </w:r>
      <w:r>
        <w:rPr>
          <w:color w:val="000000"/>
        </w:rPr>
        <w:t>比较以上</w:t>
      </w:r>
      <w:r>
        <w:rPr>
          <w:color w:val="000000"/>
        </w:rPr>
        <w:t>4</w:t>
      </w:r>
      <w:r>
        <w:rPr>
          <w:color w:val="000000"/>
        </w:rPr>
        <w:t>组实验的过程和结果可以得出的实验结论是：</w:t>
      </w:r>
      <w:r>
        <w:rPr>
          <w:color w:val="000000"/>
        </w:rPr>
        <w:t>________ </w:t>
      </w:r>
      <w:r>
        <w:rPr>
          <w:color w:val="000000"/>
        </w:rPr>
        <w:t>．</w:t>
      </w:r>
    </w:p>
    <w:p w:rsidR="00911756">
      <w:pPr>
        <w:spacing w:after="0"/>
      </w:pPr>
      <w:r>
        <w:rPr>
          <w:color w:val="000000"/>
        </w:rPr>
        <w:t>23.</w:t>
      </w:r>
      <w:r>
        <w:rPr>
          <w:color w:val="000000"/>
        </w:rPr>
        <w:t>醉驾害已、害人、害社会，请你根据反射弧模式图回答下列问题：</w:t>
      </w:r>
    </w:p>
    <w:p w:rsidR="00D80469">
      <w:pPr>
        <w:spacing w:after="0"/>
      </w:pPr>
      <w:r>
        <w:rPr>
          <w:noProof/>
          <w:lang w:eastAsia="zh-CN"/>
        </w:rPr>
        <w:drawing>
          <wp:inline distT="0" distB="0" distL="0" distR="0">
            <wp:extent cx="3389948" cy="1250937"/>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3389948" cy="1250937"/>
                    </a:xfrm>
                    <a:prstGeom prst="rect">
                      <a:avLst/>
                    </a:prstGeom>
                  </pic:spPr>
                </pic:pic>
              </a:graphicData>
            </a:graphic>
          </wp:inline>
        </w:drawing>
      </w:r>
    </w:p>
    <w:p w:rsidR="00911756">
      <w:pPr>
        <w:spacing w:after="0"/>
      </w:pPr>
      <w:r>
        <w:rPr>
          <w:color w:val="000000"/>
        </w:rPr>
        <w:t>（</w:t>
      </w:r>
      <w:r>
        <w:rPr>
          <w:color w:val="000000"/>
        </w:rPr>
        <w:t>1</w:t>
      </w:r>
      <w:r>
        <w:rPr>
          <w:color w:val="000000"/>
        </w:rPr>
        <w:t>）对酒驾者可采用酒精测试仪检测，当酒驾者吹气时，膈肌处于</w:t>
      </w:r>
      <w:r>
        <w:rPr>
          <w:color w:val="000000"/>
        </w:rPr>
        <w:t>________</w:t>
      </w:r>
      <w:r>
        <w:rPr>
          <w:color w:val="000000"/>
        </w:rPr>
        <w:t>状态．</w:t>
      </w:r>
    </w:p>
    <w:p w:rsidR="00911756">
      <w:pPr>
        <w:spacing w:after="0"/>
      </w:pPr>
      <w:r>
        <w:rPr>
          <w:color w:val="000000"/>
        </w:rPr>
        <w:t>（</w:t>
      </w:r>
      <w:r>
        <w:rPr>
          <w:color w:val="000000"/>
        </w:rPr>
        <w:t>2</w:t>
      </w:r>
      <w:r>
        <w:rPr>
          <w:color w:val="000000"/>
        </w:rPr>
        <w:t>）醉酒者常表现为走路摇晃，动作不协凋等，这是由于酒精麻醉了</w:t>
      </w:r>
      <w:r>
        <w:rPr>
          <w:color w:val="000000"/>
        </w:rPr>
        <w:t>________</w:t>
      </w:r>
      <w:r>
        <w:rPr>
          <w:color w:val="000000"/>
        </w:rPr>
        <w:t>造成的．</w:t>
      </w:r>
    </w:p>
    <w:p w:rsidR="00911756">
      <w:pPr>
        <w:spacing w:after="0"/>
      </w:pPr>
      <w:r>
        <w:rPr>
          <w:color w:val="000000"/>
        </w:rPr>
        <w:t>（</w:t>
      </w:r>
      <w:r>
        <w:rPr>
          <w:color w:val="000000"/>
        </w:rPr>
        <w:t>3</w:t>
      </w:r>
      <w:r>
        <w:rPr>
          <w:color w:val="000000"/>
        </w:rPr>
        <w:t>）某醉驾者被撞成了</w:t>
      </w:r>
      <w:r>
        <w:rPr>
          <w:color w:val="000000"/>
        </w:rPr>
        <w:t>“</w:t>
      </w:r>
      <w:r>
        <w:rPr>
          <w:color w:val="000000"/>
        </w:rPr>
        <w:t>植物人</w:t>
      </w:r>
      <w:r>
        <w:rPr>
          <w:color w:val="000000"/>
        </w:rPr>
        <w:t>”</w:t>
      </w:r>
      <w:r>
        <w:rPr>
          <w:color w:val="000000"/>
        </w:rPr>
        <w:t>、生命体征只有心跳、呼吸和血压，你认为他末受损的中枢部分最可能是</w:t>
      </w:r>
      <w:r>
        <w:rPr>
          <w:color w:val="000000"/>
        </w:rPr>
        <w:t xml:space="preserve"> </w:t>
      </w:r>
      <w:r>
        <w:rPr>
          <w:color w:val="000000"/>
        </w:rPr>
        <w:t>在</w:t>
      </w:r>
      <w:r>
        <w:rPr>
          <w:color w:val="000000"/>
          <w:u w:val="single"/>
        </w:rPr>
        <w:t xml:space="preserve">     </w:t>
      </w:r>
      <w:r>
        <w:rPr>
          <w:color w:val="000000"/>
        </w:rPr>
        <w:t xml:space="preserve"> </w:t>
      </w:r>
      <w:r>
        <w:rPr>
          <w:color w:val="000000"/>
        </w:rPr>
        <w:t>．</w:t>
      </w:r>
      <w:r>
        <w:rPr>
          <w:color w:val="000000"/>
        </w:rPr>
        <w:t xml:space="preserve"> </w:t>
      </w:r>
    </w:p>
    <w:p w:rsidR="00911756">
      <w:pPr>
        <w:spacing w:after="0"/>
      </w:pPr>
      <w:r>
        <w:rPr>
          <w:color w:val="000000"/>
        </w:rPr>
        <w:t>A. </w:t>
      </w:r>
      <w:r>
        <w:rPr>
          <w:color w:val="000000"/>
        </w:rPr>
        <w:t>大脑</w:t>
      </w:r>
      <w:r>
        <w:t xml:space="preserve"> </w:t>
      </w:r>
      <w:r>
        <w:rPr>
          <w:color w:val="000000"/>
        </w:rPr>
        <w:t>                                     </w:t>
      </w:r>
      <w:r>
        <w:rPr>
          <w:noProof/>
          <w:lang w:eastAsia="zh-CN"/>
        </w:rPr>
        <w:drawing>
          <wp:inline distT="0" distB="0" distL="0" distR="0">
            <wp:extent cx="19101" cy="38202"/>
            <wp:effectExtent l="0" t="0" r="0" b="0"/>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小脑</w:t>
      </w:r>
      <w:r>
        <w:t xml:space="preserve"> </w:t>
      </w:r>
      <w:r>
        <w:rPr>
          <w:color w:val="000000"/>
        </w:rPr>
        <w:t>                                     </w:t>
      </w:r>
      <w:r>
        <w:rPr>
          <w:noProof/>
          <w:lang w:eastAsia="zh-CN"/>
        </w:rPr>
        <w:drawing>
          <wp:inline distT="0" distB="0" distL="0" distR="0">
            <wp:extent cx="19101" cy="38202"/>
            <wp:effectExtent l="0" t="0" r="0" b="0"/>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脑干</w:t>
      </w:r>
    </w:p>
    <w:p w:rsidR="00911756">
      <w:pPr>
        <w:spacing w:after="0"/>
      </w:pPr>
      <w:r>
        <w:rPr>
          <w:color w:val="000000"/>
        </w:rPr>
        <w:t>（</w:t>
      </w:r>
      <w:r>
        <w:rPr>
          <w:color w:val="000000"/>
        </w:rPr>
        <w:t>4</w:t>
      </w:r>
      <w:r>
        <w:rPr>
          <w:color w:val="000000"/>
        </w:rPr>
        <w:t>）医生用针刺某伤者的指尖，此人有感觉但不能缩手，则其受伤部位是图中的</w:t>
      </w:r>
      <w:r>
        <w:rPr>
          <w:color w:val="000000"/>
        </w:rPr>
        <w:t>________</w:t>
      </w:r>
      <w:r>
        <w:rPr>
          <w:color w:val="000000"/>
        </w:rPr>
        <w:t>或</w:t>
      </w:r>
      <w:r>
        <w:rPr>
          <w:color w:val="000000"/>
        </w:rPr>
        <w:t>________</w:t>
      </w:r>
      <w:r>
        <w:rPr>
          <w:color w:val="000000"/>
        </w:rPr>
        <w:t>（填序号）．</w:t>
      </w:r>
    </w:p>
    <w:p w:rsidR="00D80469">
      <w:r>
        <w:br w:type="page"/>
      </w:r>
    </w:p>
    <w:p w:rsidR="00D80469">
      <w:pPr>
        <w:jc w:val="center"/>
      </w:pPr>
      <w:r>
        <w:rPr>
          <w:b/>
          <w:bCs/>
          <w:sz w:val="28"/>
          <w:szCs w:val="28"/>
        </w:rPr>
        <w:t>答案解析部分</w:t>
      </w:r>
    </w:p>
    <w:p w:rsidR="00D80469">
      <w:r>
        <w:t>一、单选题</w:t>
      </w:r>
    </w:p>
    <w:p w:rsidR="00D80469">
      <w:pPr>
        <w:spacing w:after="0"/>
      </w:pPr>
      <w:r>
        <w:rPr>
          <w:color w:val="000000"/>
        </w:rPr>
        <w:t>1.</w:t>
      </w:r>
      <w:r>
        <w:rPr>
          <w:color w:val="0000FF"/>
        </w:rPr>
        <w:t>【答案】</w:t>
      </w:r>
      <w:r>
        <w:rPr>
          <w:color w:val="000000"/>
        </w:rPr>
        <w:t xml:space="preserve">D  </w:t>
      </w:r>
    </w:p>
    <w:p w:rsidR="00D80469">
      <w:pPr>
        <w:spacing w:after="0"/>
      </w:pPr>
      <w:r>
        <w:rPr>
          <w:color w:val="0000FF"/>
        </w:rPr>
        <w:t>【解析】</w:t>
      </w:r>
      <w:r>
        <w:rPr>
          <w:color w:val="000000"/>
        </w:rPr>
        <w:t>【解答】解：大脑皮层有许多重要的神经功能区如：视觉中枢、听觉中枢、躯体运动中枢、躯体感觉中枢等．动物与人类共有的神经中枢是躯体运动中枢、躯体感觉中枢、听觉中枢．人与动物最大的区别在于人类有特有的语言中枢，能通过大脑皮层的人类特有的语言中枢对抽象的文字、符号、特征建立人类特有的条件反射；如听说前方有梅子，又听说梅子很酸后形成的分泌唾液的条件反射，听故事感到的流泪等的刺激建立条件反射．</w:t>
      </w:r>
    </w:p>
    <w:p w:rsidR="00D80469">
      <w:pPr>
        <w:spacing w:after="0"/>
      </w:pPr>
      <w:r>
        <w:rPr>
          <w:color w:val="000000"/>
        </w:rPr>
        <w:t>故答案为：</w:t>
      </w:r>
      <w:r>
        <w:rPr>
          <w:color w:val="000000"/>
        </w:rPr>
        <w:t>D</w:t>
      </w:r>
    </w:p>
    <w:p w:rsidR="00D80469">
      <w:pPr>
        <w:spacing w:after="0"/>
      </w:pPr>
      <w:r>
        <w:rPr>
          <w:color w:val="000000"/>
        </w:rPr>
        <w:t>【分析】大脑皮层是调节人体生理活动的最高级中枢，比较重要的中枢有：躯体运动中枢（管理身体对侧骨骼肌的运动）、躯体</w:t>
      </w:r>
      <w:r>
        <w:rPr>
          <w:color w:val="000000"/>
        </w:rPr>
        <w:t>感觉中枢（与身体对侧皮肤、肌肉等处接受刺激而使人产生感觉有关）、语言中枢（与说话、书写、阅读和理解语言有关，是人类特有的神经中枢）、视觉中枢（与产生视觉有关）、听觉中枢（与产生听觉有关）。</w:t>
      </w:r>
    </w:p>
    <w:p w:rsidR="00D80469">
      <w:pPr>
        <w:spacing w:after="0"/>
      </w:pPr>
      <w:r>
        <w:rPr>
          <w:color w:val="000000"/>
        </w:rPr>
        <w:t>2.</w:t>
      </w:r>
      <w:r>
        <w:rPr>
          <w:color w:val="0000FF"/>
        </w:rPr>
        <w:t>【答案】</w:t>
      </w:r>
      <w:r>
        <w:rPr>
          <w:color w:val="000000"/>
        </w:rPr>
        <w:t xml:space="preserve">A  </w:t>
      </w:r>
    </w:p>
    <w:p w:rsidR="00D80469">
      <w:pPr>
        <w:spacing w:after="0"/>
      </w:pPr>
      <w:r>
        <w:rPr>
          <w:color w:val="0000FF"/>
        </w:rPr>
        <w:t>【解析】</w:t>
      </w:r>
      <w:r>
        <w:rPr>
          <w:color w:val="000000"/>
        </w:rPr>
        <w:t>【解答】</w:t>
      </w:r>
      <w:r>
        <w:rPr>
          <w:color w:val="000000"/>
        </w:rPr>
        <w:t>A</w:t>
      </w:r>
      <w:r>
        <w:rPr>
          <w:color w:val="000000"/>
        </w:rPr>
        <w:t>、糖尿病是胰岛素分泌不足，导致血液中的葡萄糖浓度过高形成的，</w:t>
      </w:r>
      <w:r>
        <w:rPr>
          <w:color w:val="000000"/>
        </w:rPr>
        <w:t>A</w:t>
      </w:r>
      <w:r>
        <w:rPr>
          <w:color w:val="000000"/>
        </w:rPr>
        <w:t>符合题意；</w:t>
      </w:r>
      <w:r>
        <w:br/>
      </w:r>
      <w:r>
        <w:rPr>
          <w:color w:val="000000"/>
        </w:rPr>
        <w:t>B</w:t>
      </w:r>
      <w:r>
        <w:rPr>
          <w:color w:val="000000"/>
        </w:rPr>
        <w:t>、坏血病是由于饮食中缺少维生素</w:t>
      </w:r>
      <w:r>
        <w:rPr>
          <w:color w:val="000000"/>
        </w:rPr>
        <w:t>C</w:t>
      </w:r>
      <w:r>
        <w:rPr>
          <w:color w:val="000000"/>
        </w:rPr>
        <w:t>造成的，</w:t>
      </w:r>
      <w:r>
        <w:rPr>
          <w:color w:val="000000"/>
        </w:rPr>
        <w:t>B</w:t>
      </w:r>
      <w:r>
        <w:rPr>
          <w:color w:val="000000"/>
        </w:rPr>
        <w:t>不符合题意；</w:t>
      </w:r>
      <w:r>
        <w:br/>
      </w:r>
      <w:r>
        <w:rPr>
          <w:color w:val="000000"/>
        </w:rPr>
        <w:t>C</w:t>
      </w:r>
      <w:r>
        <w:rPr>
          <w:color w:val="000000"/>
        </w:rPr>
        <w:t>、佝偻病是由于幼年时缺少维生素</w:t>
      </w:r>
      <w:r>
        <w:rPr>
          <w:color w:val="000000"/>
        </w:rPr>
        <w:t>D</w:t>
      </w:r>
      <w:r>
        <w:rPr>
          <w:color w:val="000000"/>
        </w:rPr>
        <w:t>引起的疾病，</w:t>
      </w:r>
      <w:r>
        <w:rPr>
          <w:color w:val="000000"/>
        </w:rPr>
        <w:t>C</w:t>
      </w:r>
      <w:r>
        <w:rPr>
          <w:color w:val="000000"/>
        </w:rPr>
        <w:t>不符合题意；</w:t>
      </w:r>
      <w:r>
        <w:br/>
      </w:r>
      <w:r>
        <w:rPr>
          <w:color w:val="000000"/>
        </w:rPr>
        <w:t>D</w:t>
      </w:r>
      <w:r>
        <w:rPr>
          <w:color w:val="000000"/>
        </w:rPr>
        <w:t>、贫血血液中的红细胞或血红蛋白过少造成的，</w:t>
      </w:r>
      <w:r>
        <w:rPr>
          <w:color w:val="000000"/>
        </w:rPr>
        <w:t>D</w:t>
      </w:r>
      <w:r>
        <w:rPr>
          <w:color w:val="000000"/>
        </w:rPr>
        <w:t>不符合题意。</w:t>
      </w:r>
    </w:p>
    <w:p w:rsidR="00D80469">
      <w:pPr>
        <w:spacing w:after="0"/>
      </w:pPr>
      <w:r>
        <w:rPr>
          <w:color w:val="000000"/>
        </w:rPr>
        <w:t>故答案为：</w:t>
      </w:r>
      <w:r>
        <w:rPr>
          <w:color w:val="000000"/>
        </w:rPr>
        <w:t>A</w:t>
      </w:r>
    </w:p>
    <w:p w:rsidR="00D80469">
      <w:pPr>
        <w:spacing w:after="0"/>
      </w:pPr>
      <w:r>
        <w:rPr>
          <w:color w:val="000000"/>
        </w:rPr>
        <w:t>【分析】胰岛素的</w:t>
      </w:r>
      <w:r>
        <w:rPr>
          <w:color w:val="000000"/>
        </w:rPr>
        <w:t>主要功能是调节糖在体内的吸收、利用和转化等，如促进血糖合成糖元，加速血糖的分解，从而降低血糖的浓度．若胰岛素分泌不足，会使血糖浓度超过正常水平，一部分葡萄糖随尿排出，患糖尿病．</w:t>
      </w:r>
    </w:p>
    <w:p w:rsidR="00D80469">
      <w:pPr>
        <w:spacing w:after="0"/>
      </w:pPr>
      <w:r>
        <w:rPr>
          <w:color w:val="000000"/>
        </w:rPr>
        <w:t>3.</w:t>
      </w:r>
      <w:r>
        <w:rPr>
          <w:color w:val="0000FF"/>
        </w:rPr>
        <w:t>【答案】</w:t>
      </w:r>
      <w:r>
        <w:rPr>
          <w:color w:val="000000"/>
        </w:rPr>
        <w:t xml:space="preserve">D  </w:t>
      </w:r>
    </w:p>
    <w:p w:rsidR="00D80469">
      <w:pPr>
        <w:spacing w:after="0"/>
      </w:pPr>
      <w:r>
        <w:rPr>
          <w:color w:val="0000FF"/>
        </w:rPr>
        <w:t>【解析】</w:t>
      </w:r>
      <w:r>
        <w:rPr>
          <w:color w:val="000000"/>
        </w:rPr>
        <w:t>【解答】神经系统的结构和功能的基本单位是神经元。神经元就是神经细胞，属于动物细胞，具有动物细胞的基本结构，如细胞膜、细胞质、细胞核等。神经元的基本结构包括细胞体和突起两部分。</w:t>
      </w:r>
    </w:p>
    <w:p w:rsidR="00D80469">
      <w:pPr>
        <w:spacing w:after="0"/>
      </w:pPr>
      <w:r>
        <w:rPr>
          <w:color w:val="000000"/>
        </w:rPr>
        <w:t>故答案为：</w:t>
      </w:r>
      <w:r>
        <w:rPr>
          <w:color w:val="000000"/>
        </w:rPr>
        <w:t>D</w:t>
      </w:r>
    </w:p>
    <w:p w:rsidR="00D80469">
      <w:pPr>
        <w:spacing w:after="0"/>
      </w:pPr>
      <w:r>
        <w:rPr>
          <w:color w:val="000000"/>
        </w:rPr>
        <w:t>【分析】神经元的结构：</w:t>
      </w:r>
    </w:p>
    <w:p w:rsidR="00D80469">
      <w:pPr>
        <w:spacing w:after="0"/>
      </w:pPr>
      <w:r>
        <w:rPr>
          <w:noProof/>
          <w:lang w:eastAsia="zh-CN"/>
        </w:rPr>
        <w:drawing>
          <wp:inline distT="0" distB="0" distL="0" distR="0">
            <wp:extent cx="5433454" cy="697090"/>
            <wp:effectExtent l="0" t="0" r="0" b="0"/>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5433454" cy="697090"/>
                    </a:xfrm>
                    <a:prstGeom prst="rect">
                      <a:avLst/>
                    </a:prstGeom>
                  </pic:spPr>
                </pic:pic>
              </a:graphicData>
            </a:graphic>
          </wp:inline>
        </w:drawing>
      </w:r>
    </w:p>
    <w:p w:rsidR="00D80469">
      <w:pPr>
        <w:spacing w:after="0"/>
      </w:pPr>
      <w:r>
        <w:rPr>
          <w:color w:val="000000"/>
        </w:rPr>
        <w:t>4.</w:t>
      </w:r>
      <w:r>
        <w:rPr>
          <w:color w:val="0000FF"/>
        </w:rPr>
        <w:t>【答案】</w:t>
      </w:r>
      <w:r>
        <w:rPr>
          <w:color w:val="000000"/>
        </w:rPr>
        <w:t xml:space="preserve">B  </w:t>
      </w:r>
    </w:p>
    <w:p w:rsidR="00D80469">
      <w:pPr>
        <w:spacing w:after="0"/>
      </w:pPr>
      <w:r>
        <w:rPr>
          <w:color w:val="0000FF"/>
        </w:rPr>
        <w:t>【解析】</w:t>
      </w:r>
      <w:r>
        <w:rPr>
          <w:color w:val="000000"/>
        </w:rPr>
        <w:t>【解答】甲状腺分泌的的甲状腺激素，垂体分泌的是生长激素，肾上</w:t>
      </w:r>
      <w:r>
        <w:rPr>
          <w:color w:val="000000"/>
        </w:rPr>
        <w:t>腺分泌的肾上腺素，胰岛既有外分泌部分，也有内分泌部分，外分泌部分分泌的是胰液，内分泌部分分泌的的是胰岛素。</w:t>
      </w:r>
    </w:p>
    <w:p w:rsidR="00D80469">
      <w:pPr>
        <w:spacing w:after="0"/>
      </w:pPr>
      <w:r>
        <w:rPr>
          <w:color w:val="000000"/>
        </w:rPr>
        <w:t>故答案为：</w:t>
      </w:r>
      <w:r>
        <w:rPr>
          <w:color w:val="000000"/>
        </w:rPr>
        <w:t>B</w:t>
      </w:r>
    </w:p>
    <w:p w:rsidR="00D80469">
      <w:pPr>
        <w:spacing w:after="0"/>
      </w:pPr>
      <w:r>
        <w:rPr>
          <w:color w:val="000000"/>
        </w:rPr>
        <w:t>【分析】生长激素的调节有密切关系，人体生长发育的速度与血液中的生长激素的含量是一致的，若幼年生长激素分泌不足，会患侏儒症；幼年生长激素分泌过多，会患巨人症；成年生长激素分泌过多易患肢端肥大症．</w:t>
      </w:r>
    </w:p>
    <w:p w:rsidR="00D80469">
      <w:pPr>
        <w:spacing w:after="0"/>
      </w:pPr>
      <w:r>
        <w:rPr>
          <w:color w:val="000000"/>
        </w:rPr>
        <w:t>5.</w:t>
      </w:r>
      <w:r>
        <w:rPr>
          <w:color w:val="0000FF"/>
        </w:rPr>
        <w:t>【答案】</w:t>
      </w:r>
      <w:r>
        <w:rPr>
          <w:color w:val="000000"/>
        </w:rPr>
        <w:t xml:space="preserve">B  </w:t>
      </w:r>
    </w:p>
    <w:p w:rsidR="00911756">
      <w:pPr>
        <w:spacing w:after="0"/>
      </w:pPr>
      <w:r>
        <w:rPr>
          <w:color w:val="0000FF"/>
        </w:rPr>
        <w:t>【解析】</w:t>
      </w:r>
      <w:r>
        <w:rPr>
          <w:color w:val="000000"/>
        </w:rPr>
        <w:t>【解答】解：人体内胰岛素分泌不足时，血糖合成糖元和血糖分解的作用就会减弱，结果会导致血糖浓度升高而超过正常值，一部分血糖就会随尿排出体外，形成糖尿．糖尿是糖尿病的特征之一．对患糖尿病的人，可以用注射胰岛素制剂来治疗．</w:t>
      </w:r>
    </w:p>
    <w:p w:rsidR="00D80469">
      <w:pPr>
        <w:spacing w:after="0"/>
      </w:pPr>
      <w:r>
        <w:rPr>
          <w:color w:val="000000"/>
        </w:rPr>
        <w:t>故选：</w:t>
      </w:r>
      <w:r>
        <w:rPr>
          <w:color w:val="000000"/>
        </w:rPr>
        <w:t>B</w:t>
      </w:r>
    </w:p>
    <w:p w:rsidR="00D80469">
      <w:pPr>
        <w:spacing w:after="0"/>
      </w:pPr>
      <w:r>
        <w:rPr>
          <w:color w:val="000000"/>
        </w:rPr>
        <w:t>【分析】胰岛素是由胰岛分泌的．它的主要作用是调节糖的代谢，具体说，它能促进血糖合成糖元，加速血糖分解，从而降低血糖浓度．</w:t>
      </w:r>
    </w:p>
    <w:p w:rsidR="00D80469">
      <w:pPr>
        <w:spacing w:after="0"/>
      </w:pPr>
      <w:r>
        <w:rPr>
          <w:color w:val="000000"/>
        </w:rPr>
        <w:t>6.</w:t>
      </w:r>
      <w:r>
        <w:rPr>
          <w:color w:val="0000FF"/>
        </w:rPr>
        <w:t>【答案】</w:t>
      </w:r>
      <w:r>
        <w:rPr>
          <w:color w:val="000000"/>
        </w:rPr>
        <w:t xml:space="preserve">A  </w:t>
      </w:r>
    </w:p>
    <w:p w:rsidR="00D80469">
      <w:pPr>
        <w:spacing w:after="0"/>
      </w:pPr>
      <w:r>
        <w:rPr>
          <w:color w:val="0000FF"/>
        </w:rPr>
        <w:t>【解析】</w:t>
      </w:r>
      <w:r>
        <w:rPr>
          <w:color w:val="000000"/>
        </w:rPr>
        <w:t>【解答】</w:t>
      </w:r>
      <w:r>
        <w:rPr>
          <w:color w:val="000000"/>
        </w:rPr>
        <w:t>AB</w:t>
      </w:r>
      <w:r>
        <w:rPr>
          <w:color w:val="000000"/>
        </w:rPr>
        <w:t>、人的听觉感受器是</w:t>
      </w:r>
      <w:r>
        <w:rPr>
          <w:color w:val="000000"/>
        </w:rPr>
        <w:t>6</w:t>
      </w:r>
      <w:r>
        <w:rPr>
          <w:color w:val="000000"/>
        </w:rPr>
        <w:t>耳蜗，听觉是在大脑皮层的听觉中枢形成的，选项</w:t>
      </w:r>
      <w:r>
        <w:rPr>
          <w:color w:val="000000"/>
        </w:rPr>
        <w:t>A</w:t>
      </w:r>
      <w:r>
        <w:rPr>
          <w:color w:val="000000"/>
        </w:rPr>
        <w:t>符合题意，选项</w:t>
      </w:r>
      <w:r>
        <w:rPr>
          <w:color w:val="000000"/>
        </w:rPr>
        <w:t>B</w:t>
      </w:r>
      <w:r>
        <w:rPr>
          <w:color w:val="000000"/>
        </w:rPr>
        <w:t>不符合题意；</w:t>
      </w:r>
      <w:r>
        <w:br/>
      </w:r>
      <w:r>
        <w:rPr>
          <w:color w:val="000000"/>
        </w:rPr>
        <w:t>C</w:t>
      </w:r>
      <w:r>
        <w:rPr>
          <w:color w:val="000000"/>
        </w:rPr>
        <w:t>、长时间戴耳机听音乐等</w:t>
      </w:r>
      <w:r>
        <w:rPr>
          <w:color w:val="000000"/>
        </w:rPr>
        <w:t>，会对</w:t>
      </w:r>
      <w:r>
        <w:rPr>
          <w:color w:val="000000"/>
        </w:rPr>
        <w:t>2</w:t>
      </w:r>
      <w:r>
        <w:rPr>
          <w:color w:val="000000"/>
        </w:rPr>
        <w:t>鼓膜造成损伤，选项</w:t>
      </w:r>
      <w:r>
        <w:rPr>
          <w:color w:val="000000"/>
        </w:rPr>
        <w:t>C</w:t>
      </w:r>
      <w:r>
        <w:rPr>
          <w:color w:val="000000"/>
        </w:rPr>
        <w:t>不符合题意；</w:t>
      </w:r>
      <w:r>
        <w:br/>
      </w:r>
      <w:r>
        <w:rPr>
          <w:color w:val="000000"/>
        </w:rPr>
        <w:t>D</w:t>
      </w:r>
      <w:r>
        <w:rPr>
          <w:color w:val="000000"/>
        </w:rPr>
        <w:t>、图中的</w:t>
      </w:r>
      <w:r>
        <w:rPr>
          <w:color w:val="000000"/>
        </w:rPr>
        <w:t>4</w:t>
      </w:r>
      <w:r>
        <w:rPr>
          <w:color w:val="000000"/>
        </w:rPr>
        <w:t>表示半规管，内有感受头部位置变动的感受器，与晕车等有关，选项</w:t>
      </w:r>
      <w:r>
        <w:rPr>
          <w:color w:val="000000"/>
        </w:rPr>
        <w:t>D</w:t>
      </w:r>
      <w:r>
        <w:rPr>
          <w:color w:val="000000"/>
        </w:rPr>
        <w:t>不符合题意。</w:t>
      </w:r>
    </w:p>
    <w:p w:rsidR="00D80469">
      <w:pPr>
        <w:spacing w:after="0"/>
      </w:pPr>
      <w:r>
        <w:rPr>
          <w:color w:val="000000"/>
        </w:rPr>
        <w:t>故答案为：</w:t>
      </w:r>
      <w:r>
        <w:rPr>
          <w:color w:val="000000"/>
        </w:rPr>
        <w:t>A</w:t>
      </w:r>
    </w:p>
    <w:p w:rsidR="00D80469">
      <w:pPr>
        <w:spacing w:after="0"/>
      </w:pPr>
      <w:r>
        <w:rPr>
          <w:color w:val="000000"/>
        </w:rPr>
        <w:t>【分析】耳由外耳、中耳和内耳三部分组成，外耳包括耳廓和外耳道，有收集和传导声波的作用，中耳包括鼓膜、鼓室和听小骨，外界声波传到鼓膜，引起鼓膜的振动，振动传导到听小骨后，由于听骨链的作用，大大加强了振动力量，起到了扩音的作用；内耳包括半规管、前庭和耳蜗，前庭和半规管与人的位觉有关，耳蜗是听觉感受器的所在处，与人的听觉有关，听小骨的振动刺激内耳耳蜗内的听觉感受器，听觉感受器产生神经冲动沿与听觉有关的神经传到大脑皮层的听觉中枢，形成听觉．</w:t>
      </w:r>
    </w:p>
    <w:p w:rsidR="00D80469">
      <w:pPr>
        <w:spacing w:after="0"/>
      </w:pPr>
      <w:r>
        <w:rPr>
          <w:color w:val="000000"/>
        </w:rPr>
        <w:t>7.</w:t>
      </w:r>
      <w:r>
        <w:rPr>
          <w:color w:val="0000FF"/>
        </w:rPr>
        <w:t>【答案】</w:t>
      </w:r>
      <w:r>
        <w:rPr>
          <w:color w:val="000000"/>
        </w:rPr>
        <w:t xml:space="preserve">B  </w:t>
      </w:r>
    </w:p>
    <w:p w:rsidR="00D80469">
      <w:pPr>
        <w:spacing w:after="0"/>
      </w:pPr>
      <w:r>
        <w:rPr>
          <w:color w:val="0000FF"/>
        </w:rPr>
        <w:t>【解析】</w:t>
      </w:r>
      <w:r>
        <w:rPr>
          <w:color w:val="000000"/>
        </w:rPr>
        <w:t>【解答】维持平衡、协调运动是小脑的功能，人类特</w:t>
      </w:r>
      <w:r>
        <w:rPr>
          <w:color w:val="000000"/>
        </w:rPr>
        <w:t>有的语言功能则依赖于大脑皮层的语言中枢，脑干中有呼吸中枢，语无伦次与语言中枢有关，语言中枢位于大脑皮层，故语无伦次与大脑有关；小脑有维持平衡、协调运动的功能，走路不稳即与小脑的麻醉有关；呼吸急促与呼吸中枢有关，呼吸中枢位于脑干，故呼吸急促与脑干有关。</w:t>
      </w:r>
    </w:p>
    <w:p w:rsidR="00D80469">
      <w:pPr>
        <w:spacing w:after="0"/>
      </w:pPr>
      <w:r>
        <w:rPr>
          <w:color w:val="000000"/>
        </w:rPr>
        <w:t>【分析】中枢神经的组成和功能：</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445"/>
        <w:gridCol w:w="717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中枢神经的组成</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功能</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大脑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表面是大脑皮层，具有感觉、运动、语言等多种神经中枢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小脑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使运动协调、准确、维持身体平衡</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脑干</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有专门的调节心跳、呼吸、血压等人体基本活动的中枢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脊髓</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能对外界刺激产生有规律的反应，还能传导，</w:t>
            </w:r>
            <w:r>
              <w:rPr>
                <w:color w:val="000000"/>
              </w:rPr>
              <w:t>是脑与躯干、内脏之间的联系通路。</w:t>
            </w:r>
          </w:p>
        </w:tc>
      </w:tr>
    </w:tbl>
    <w:p w:rsidR="00D80469">
      <w:pPr>
        <w:spacing w:after="0"/>
      </w:pPr>
      <w:r>
        <w:rPr>
          <w:color w:val="000000"/>
        </w:rPr>
        <w:t>8.</w:t>
      </w:r>
      <w:r>
        <w:rPr>
          <w:color w:val="0000FF"/>
        </w:rPr>
        <w:t>【答案】</w:t>
      </w:r>
      <w:r>
        <w:rPr>
          <w:color w:val="000000"/>
        </w:rPr>
        <w:t xml:space="preserve">B  </w:t>
      </w:r>
    </w:p>
    <w:p w:rsidR="00911756">
      <w:pPr>
        <w:spacing w:after="0"/>
      </w:pPr>
      <w:r>
        <w:rPr>
          <w:color w:val="0000FF"/>
        </w:rPr>
        <w:t>【解析】</w:t>
      </w:r>
      <w:r>
        <w:rPr>
          <w:color w:val="000000"/>
        </w:rPr>
        <w:t>【解答】</w:t>
      </w:r>
      <w:r>
        <w:rPr>
          <w:color w:val="000000"/>
        </w:rPr>
        <w:t xml:space="preserve">    </w:t>
      </w:r>
      <w:r>
        <w:rPr>
          <w:color w:val="000000"/>
        </w:rPr>
        <w:t>【解答】对外界或内部的各</w:t>
      </w:r>
      <w:r>
        <w:rPr>
          <w:color w:val="0000FF"/>
        </w:rPr>
        <w:t>种刺激所发生</w:t>
      </w:r>
      <w:r>
        <w:rPr>
          <w:color w:val="000000"/>
        </w:rPr>
        <w:t>的有规律性的反应，这就叫反射，是神经系统调节人体各种活动的基本方式．反射的结构基础是反射弧，反射弧包括感受器、传入神经、神经中枢、传出神经、效应器五个部分．反射分为条件反射和非条件反射．</w:t>
      </w:r>
    </w:p>
    <w:p w:rsidR="00D80469">
      <w:pPr>
        <w:spacing w:after="0"/>
      </w:pPr>
      <w:r>
        <w:rPr>
          <w:color w:val="000000"/>
        </w:rPr>
        <w:t>故选：</w:t>
      </w:r>
      <w:r>
        <w:rPr>
          <w:color w:val="000000"/>
        </w:rPr>
        <w:t>B</w:t>
      </w:r>
    </w:p>
    <w:p w:rsidR="00D80469">
      <w:pPr>
        <w:spacing w:after="0"/>
      </w:pPr>
      <w:r>
        <w:rPr>
          <w:color w:val="000000"/>
        </w:rPr>
        <w:t>【分析】反射是指在神经系统的参与下，人体对内外环境刺激所作出的有规律性的反应．神经调节的基本方式是反射．</w:t>
      </w:r>
    </w:p>
    <w:p w:rsidR="00D80469">
      <w:pPr>
        <w:spacing w:after="0"/>
      </w:pPr>
      <w:r>
        <w:rPr>
          <w:color w:val="000000"/>
        </w:rPr>
        <w:t>9.</w:t>
      </w:r>
      <w:r>
        <w:rPr>
          <w:color w:val="0000FF"/>
        </w:rPr>
        <w:t>【答案】</w:t>
      </w:r>
      <w:r>
        <w:rPr>
          <w:color w:val="000000"/>
        </w:rPr>
        <w:t xml:space="preserve">C  </w:t>
      </w:r>
    </w:p>
    <w:p w:rsidR="00911756">
      <w:pPr>
        <w:spacing w:after="0"/>
      </w:pPr>
      <w:r>
        <w:rPr>
          <w:color w:val="0000FF"/>
        </w:rPr>
        <w:t>【解析】</w:t>
      </w:r>
      <w:r>
        <w:rPr>
          <w:color w:val="000000"/>
        </w:rPr>
        <w:t>【分析】反射一般可以分为两大类：非条件反射和条件反射，非条件反射是指人生来就有的先天性反射，是一种比较低级的神经活动，由大脑皮层以下的神经中枢（如脑干、脊髓）参与即可完成；条件反射是人出生以后在生活过程中逐渐形成的后天性反射，是在非条件反射的基础上，经过一定的过程，在大脑皮层参与下完成的，是一种高级的神经活动，是高级神经活动的基本方式。寒冷使人打哆嗦的神经中枢位于脊髓，属于非条件反射，而谈虎色变、望梅止渴、听到铃声走进教室等是在非条件反射的基础上，其神经中枢在大脑皮层，为条件反射。</w:t>
      </w:r>
      <w:r>
        <w:br/>
      </w:r>
      <w:r>
        <w:rPr>
          <w:color w:val="000000"/>
        </w:rPr>
        <w:t>【点评】此题为基础题，解</w:t>
      </w:r>
      <w:r>
        <w:rPr>
          <w:color w:val="000000"/>
        </w:rPr>
        <w:t>答此题的关键是知道非条件反射和条件反射的形成时间和神经中枢都不同。</w:t>
      </w:r>
    </w:p>
    <w:p w:rsidR="00D80469">
      <w:pPr>
        <w:spacing w:after="0"/>
      </w:pPr>
      <w:r>
        <w:rPr>
          <w:color w:val="000000"/>
        </w:rPr>
        <w:t>10.</w:t>
      </w:r>
      <w:r>
        <w:rPr>
          <w:color w:val="0000FF"/>
        </w:rPr>
        <w:t>【答案】</w:t>
      </w:r>
      <w:r>
        <w:rPr>
          <w:color w:val="000000"/>
        </w:rPr>
        <w:t xml:space="preserve">A  </w:t>
      </w:r>
    </w:p>
    <w:p w:rsidR="00911756">
      <w:pPr>
        <w:spacing w:after="0"/>
      </w:pPr>
      <w:r>
        <w:rPr>
          <w:color w:val="0000FF"/>
        </w:rPr>
        <w:t>【解析】</w:t>
      </w:r>
      <w:r>
        <w:rPr>
          <w:color w:val="000000"/>
        </w:rPr>
        <w:t>【解答】解：</w:t>
      </w:r>
      <w:r>
        <w:rPr>
          <w:color w:val="000000"/>
        </w:rPr>
        <w:t>“</w:t>
      </w:r>
      <w:r>
        <w:rPr>
          <w:color w:val="000000"/>
        </w:rPr>
        <w:t>老师在办公室内批阅作业，忽然一同学推门进办公室问问题，他为了辨认这位同学摘下了眼镜</w:t>
      </w:r>
      <w:r>
        <w:rPr>
          <w:color w:val="000000"/>
        </w:rPr>
        <w:t>”</w:t>
      </w:r>
      <w:r>
        <w:rPr>
          <w:color w:val="000000"/>
        </w:rPr>
        <w:t>，表明老师看不清近处的物体，是远视眼．因此这位老师戴的是凸透镜．</w:t>
      </w:r>
    </w:p>
    <w:p w:rsidR="00D80469">
      <w:pPr>
        <w:spacing w:after="0"/>
      </w:pPr>
      <w:r>
        <w:rPr>
          <w:color w:val="000000"/>
        </w:rPr>
        <w:t>故选：</w:t>
      </w:r>
      <w:r>
        <w:rPr>
          <w:color w:val="000000"/>
        </w:rPr>
        <w:t>A</w:t>
      </w:r>
    </w:p>
    <w:p w:rsidR="00D80469">
      <w:pPr>
        <w:spacing w:after="0"/>
      </w:pPr>
      <w:r>
        <w:rPr>
          <w:color w:val="000000"/>
        </w:rPr>
        <w:t>【分析】（</w:t>
      </w:r>
      <w:r>
        <w:rPr>
          <w:color w:val="000000"/>
        </w:rPr>
        <w:t>1</w:t>
      </w:r>
      <w:r>
        <w:rPr>
          <w:color w:val="000000"/>
        </w:rPr>
        <w:t>）近视眼：如果晶状体的凸度过大，或眼球前后径过长，远处物体反射来的光线通过晶状体折射后形成的物像就会落在视网膜的前方，导致看不清远处的物体，形成近视眼．近视眼戴凹透镜加以矫正</w:t>
      </w:r>
    </w:p>
    <w:p w:rsidR="00D80469">
      <w:pPr>
        <w:spacing w:after="0"/>
      </w:pPr>
      <w:r>
        <w:rPr>
          <w:noProof/>
          <w:lang w:eastAsia="zh-CN"/>
        </w:rPr>
        <w:drawing>
          <wp:inline distT="0" distB="0" distL="0" distR="0">
            <wp:extent cx="2263140" cy="763930"/>
            <wp:effectExtent l="0" t="0" r="0" b="0"/>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2263140" cy="763930"/>
                    </a:xfrm>
                    <a:prstGeom prst="rect">
                      <a:avLst/>
                    </a:prstGeom>
                  </pic:spPr>
                </pic:pic>
              </a:graphicData>
            </a:graphic>
          </wp:inline>
        </w:drawing>
      </w:r>
    </w:p>
    <w:p w:rsidR="00D80469">
      <w:pPr>
        <w:spacing w:after="0"/>
      </w:pPr>
      <w:r>
        <w:rPr>
          <w:color w:val="000000"/>
        </w:rPr>
        <w:t>⑵</w:t>
      </w:r>
      <w:r>
        <w:rPr>
          <w:color w:val="000000"/>
        </w:rPr>
        <w:t>远视眼：如果眼球晶状体的曲度过小，或眼球前</w:t>
      </w:r>
      <w:r>
        <w:rPr>
          <w:color w:val="000000"/>
        </w:rPr>
        <w:t>后径过短，近处物体反射来的光线通过晶状体折射后形成的物像，就会落在视网膜的后方，导致看不清近处的物体，形成远视眼．远视眼戴凸透镜进行矫．</w:t>
      </w:r>
    </w:p>
    <w:p w:rsidR="00D80469">
      <w:pPr>
        <w:spacing w:after="0"/>
      </w:pPr>
      <w:r>
        <w:rPr>
          <w:noProof/>
          <w:lang w:eastAsia="zh-CN"/>
        </w:rPr>
        <w:drawing>
          <wp:inline distT="0" distB="0" distL="0" distR="0">
            <wp:extent cx="2435035" cy="754380"/>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2435035" cy="754380"/>
                    </a:xfrm>
                    <a:prstGeom prst="rect">
                      <a:avLst/>
                    </a:prstGeom>
                  </pic:spPr>
                </pic:pic>
              </a:graphicData>
            </a:graphic>
          </wp:inline>
        </w:drawing>
      </w:r>
      <w:r>
        <w:rPr>
          <w:color w:val="000000"/>
        </w:rPr>
        <w:t>．</w:t>
      </w:r>
    </w:p>
    <w:p w:rsidR="00D80469">
      <w:pPr>
        <w:spacing w:after="0"/>
      </w:pPr>
      <w:r>
        <w:rPr>
          <w:color w:val="000000"/>
        </w:rPr>
        <w:t>11.</w:t>
      </w:r>
      <w:r>
        <w:rPr>
          <w:color w:val="0000FF"/>
        </w:rPr>
        <w:t>【答案】</w:t>
      </w:r>
      <w:r>
        <w:rPr>
          <w:color w:val="000000"/>
        </w:rPr>
        <w:t xml:space="preserve">A  </w:t>
      </w:r>
    </w:p>
    <w:p w:rsidR="00911756">
      <w:pPr>
        <w:spacing w:after="0"/>
      </w:pPr>
      <w:r>
        <w:rPr>
          <w:color w:val="0000FF"/>
        </w:rPr>
        <w:t>【解析】</w:t>
      </w:r>
      <w:r>
        <w:rPr>
          <w:color w:val="000000"/>
        </w:rPr>
        <w:t>【解答】解：分析可知，如图所示眼球的结构为：</w:t>
      </w:r>
      <w:r>
        <w:rPr>
          <w:color w:val="000000"/>
        </w:rPr>
        <w:t>1</w:t>
      </w:r>
      <w:r>
        <w:rPr>
          <w:color w:val="000000"/>
        </w:rPr>
        <w:t>是瞳孔、</w:t>
      </w:r>
      <w:r>
        <w:rPr>
          <w:color w:val="000000"/>
        </w:rPr>
        <w:t>2</w:t>
      </w:r>
      <w:r>
        <w:rPr>
          <w:color w:val="000000"/>
        </w:rPr>
        <w:t>是虹膜、</w:t>
      </w:r>
      <w:r>
        <w:rPr>
          <w:color w:val="000000"/>
        </w:rPr>
        <w:t>3</w:t>
      </w:r>
      <w:r>
        <w:rPr>
          <w:color w:val="000000"/>
        </w:rPr>
        <w:t>是巩膜、</w:t>
      </w:r>
      <w:r>
        <w:rPr>
          <w:color w:val="000000"/>
        </w:rPr>
        <w:t>4</w:t>
      </w:r>
      <w:r>
        <w:rPr>
          <w:color w:val="000000"/>
        </w:rPr>
        <w:t>是眼皮．</w:t>
      </w:r>
    </w:p>
    <w:p w:rsidR="00D80469">
      <w:pPr>
        <w:spacing w:after="0"/>
      </w:pPr>
      <w:r>
        <w:rPr>
          <w:color w:val="000000"/>
        </w:rPr>
        <w:t>故答案为：</w:t>
      </w:r>
      <w:r>
        <w:rPr>
          <w:color w:val="000000"/>
        </w:rPr>
        <w:t>A</w:t>
      </w:r>
    </w:p>
    <w:p w:rsidR="00D80469">
      <w:pPr>
        <w:spacing w:after="0"/>
      </w:pPr>
      <w:r>
        <w:rPr>
          <w:color w:val="000000"/>
        </w:rPr>
        <w:t>【分析】人的眼球包括眼球壁和内容物．眼球壁包括外膜（角膜和巩膜）、中膜（虹膜、睫状体、脉络膜）、内膜（视网膜）三部分．角膜是无色透明的，里面有丰富的感觉神经末梢；巩膜白色、坚韧，保护眼球；虹膜能够调节瞳孔的大小，里面有色素，东方人的</w:t>
      </w:r>
      <w:r>
        <w:rPr>
          <w:color w:val="000000"/>
        </w:rPr>
        <w:t>“</w:t>
      </w:r>
      <w:r>
        <w:rPr>
          <w:color w:val="000000"/>
        </w:rPr>
        <w:t>黑</w:t>
      </w:r>
      <w:r>
        <w:rPr>
          <w:color w:val="000000"/>
        </w:rPr>
        <w:t>眼球</w:t>
      </w:r>
      <w:r>
        <w:rPr>
          <w:color w:val="000000"/>
        </w:rPr>
        <w:t>”</w:t>
      </w:r>
      <w:r>
        <w:rPr>
          <w:color w:val="000000"/>
        </w:rPr>
        <w:t>和西方人的</w:t>
      </w:r>
      <w:r>
        <w:rPr>
          <w:color w:val="000000"/>
        </w:rPr>
        <w:t>“</w:t>
      </w:r>
      <w:r>
        <w:rPr>
          <w:color w:val="000000"/>
        </w:rPr>
        <w:t>蓝眼睛</w:t>
      </w:r>
      <w:r>
        <w:rPr>
          <w:color w:val="000000"/>
        </w:rPr>
        <w:t>”</w:t>
      </w:r>
      <w:r>
        <w:rPr>
          <w:color w:val="000000"/>
        </w:rPr>
        <w:t>就是它的颜色；睫状体能够调节晶状体的曲度，使人看远近不同的物体，相当于照相机上的镜头；脉络膜里有血管和黑色素，营养眼球并起暗箱的作用；视网膜上有感光细胞，可以接受物像的刺激并产生神经冲动．内容物包括房水、晶状体和玻璃体，在物像的形成过程中，对光线起折射作用．</w:t>
      </w:r>
    </w:p>
    <w:p w:rsidR="00D80469">
      <w:pPr>
        <w:spacing w:after="0"/>
      </w:pPr>
      <w:r>
        <w:rPr>
          <w:noProof/>
          <w:lang w:eastAsia="zh-CN"/>
        </w:rPr>
        <w:drawing>
          <wp:inline distT="0" distB="0" distL="0" distR="0">
            <wp:extent cx="4354398" cy="2597366"/>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4354398" cy="2597366"/>
                    </a:xfrm>
                    <a:prstGeom prst="rect">
                      <a:avLst/>
                    </a:prstGeom>
                  </pic:spPr>
                </pic:pic>
              </a:graphicData>
            </a:graphic>
          </wp:inline>
        </w:drawing>
      </w:r>
    </w:p>
    <w:p w:rsidR="00D80469">
      <w:pPr>
        <w:spacing w:after="0"/>
      </w:pPr>
      <w:r>
        <w:rPr>
          <w:color w:val="000000"/>
        </w:rPr>
        <w:t>12.</w:t>
      </w:r>
      <w:r>
        <w:rPr>
          <w:color w:val="0000FF"/>
        </w:rPr>
        <w:t>【答案】</w:t>
      </w:r>
      <w:r>
        <w:rPr>
          <w:color w:val="000000"/>
        </w:rPr>
        <w:t xml:space="preserve">C  </w:t>
      </w:r>
    </w:p>
    <w:p w:rsidR="00911756">
      <w:pPr>
        <w:spacing w:after="0"/>
      </w:pPr>
      <w:r>
        <w:rPr>
          <w:color w:val="0000FF"/>
        </w:rPr>
        <w:t>【解析】</w:t>
      </w:r>
      <w:r>
        <w:rPr>
          <w:color w:val="000000"/>
        </w:rPr>
        <w:t>【分析】神经元（又叫神经细胞）是神经系统结构和功能的基本单位，神经元的基本结构包括细胞体和突起两部分，神经元的突起一般包括一条长而分支少的轴突和数条短而呈树枝状的树突，轴突以及套在外面的髓鞘叫神经纤维，神经纤维末端的细小分支叫神经末梢，神经末梢分布在全身各处，神经元的功能是受到刺激后能产生和传导兴奋。</w:t>
      </w:r>
      <w:r>
        <w:br/>
      </w:r>
      <w:r>
        <w:rPr>
          <w:color w:val="000000"/>
        </w:rPr>
        <w:t>【点评】此题为基础题，难度不大，熟记神经系统的结构和功能的基本单位是神经元。</w:t>
      </w:r>
    </w:p>
    <w:p w:rsidR="00D80469">
      <w:pPr>
        <w:spacing w:after="0"/>
      </w:pPr>
      <w:r>
        <w:rPr>
          <w:color w:val="000000"/>
        </w:rPr>
        <w:t>13.</w:t>
      </w:r>
      <w:r>
        <w:rPr>
          <w:color w:val="0000FF"/>
        </w:rPr>
        <w:t>【答案】</w:t>
      </w:r>
      <w:r>
        <w:rPr>
          <w:color w:val="000000"/>
        </w:rPr>
        <w:t xml:space="preserve">A  </w:t>
      </w:r>
    </w:p>
    <w:p w:rsidR="00D80469">
      <w:pPr>
        <w:spacing w:after="0"/>
      </w:pPr>
      <w:r>
        <w:rPr>
          <w:color w:val="0000FF"/>
        </w:rPr>
        <w:t>【解析】</w:t>
      </w:r>
      <w:r>
        <w:rPr>
          <w:color w:val="000000"/>
        </w:rPr>
        <w:t>【解答】</w:t>
      </w:r>
      <w:r>
        <w:rPr>
          <w:color w:val="000000"/>
        </w:rPr>
        <w:t>A</w:t>
      </w:r>
      <w:r>
        <w:rPr>
          <w:color w:val="000000"/>
        </w:rPr>
        <w:t>、表示的是晶状体曲度由静止状态变的越来越大，符合题意；</w:t>
      </w:r>
      <w:r>
        <w:rPr>
          <w:color w:val="000000"/>
        </w:rPr>
        <w:t xml:space="preserve">  </w:t>
      </w:r>
    </w:p>
    <w:p w:rsidR="00D80469">
      <w:pPr>
        <w:spacing w:after="0"/>
      </w:pPr>
      <w:r>
        <w:rPr>
          <w:color w:val="000000"/>
        </w:rPr>
        <w:t>B</w:t>
      </w:r>
      <w:r>
        <w:rPr>
          <w:color w:val="000000"/>
        </w:rPr>
        <w:t>、表示的是晶状体曲度由静止</w:t>
      </w:r>
      <w:r>
        <w:rPr>
          <w:color w:val="000000"/>
        </w:rPr>
        <w:t>状态变的越来越小，不符合题意；</w:t>
      </w:r>
    </w:p>
    <w:p w:rsidR="00D80469">
      <w:pPr>
        <w:spacing w:after="0"/>
      </w:pPr>
      <w:r>
        <w:rPr>
          <w:color w:val="000000"/>
        </w:rPr>
        <w:t>C</w:t>
      </w:r>
      <w:r>
        <w:rPr>
          <w:color w:val="000000"/>
        </w:rPr>
        <w:t>、表示的是晶状体曲度由静止状态变的越来越小然后变的越来越大，最后静止，不符合题意；</w:t>
      </w:r>
    </w:p>
    <w:p w:rsidR="00D80469">
      <w:pPr>
        <w:spacing w:after="0"/>
      </w:pPr>
      <w:r>
        <w:rPr>
          <w:color w:val="000000"/>
        </w:rPr>
        <w:t>D</w:t>
      </w:r>
      <w:r>
        <w:rPr>
          <w:color w:val="000000"/>
        </w:rPr>
        <w:t>、表示的是晶状体曲度先是越来越小，然后静止，不符合题意．</w:t>
      </w:r>
    </w:p>
    <w:p w:rsidR="00D80469">
      <w:pPr>
        <w:spacing w:after="0"/>
      </w:pPr>
      <w:r>
        <w:rPr>
          <w:color w:val="000000"/>
        </w:rPr>
        <w:t>故选：</w:t>
      </w:r>
      <w:r>
        <w:rPr>
          <w:color w:val="000000"/>
        </w:rPr>
        <w:t>A</w:t>
      </w:r>
    </w:p>
    <w:p w:rsidR="00D80469">
      <w:pPr>
        <w:spacing w:after="0"/>
      </w:pPr>
      <w:r>
        <w:rPr>
          <w:color w:val="000000"/>
        </w:rPr>
        <w:t>【分析】（</w:t>
      </w:r>
      <w:r>
        <w:rPr>
          <w:color w:val="000000"/>
        </w:rPr>
        <w:t>1</w:t>
      </w:r>
      <w:r>
        <w:rPr>
          <w:color w:val="000000"/>
        </w:rPr>
        <w:t>）视觉的形成过程是：外界物体反射的光线，经过角膜、房水，由瞳孔进入眼球内部，经过晶状体和玻璃体的折射作用，形成一个倒置的物像．视网膜上的感光细胞接受物像的刺激产生神经冲动，然后通过视神经传到大脑皮层的视觉中枢，形成视觉．（</w:t>
      </w:r>
      <w:r>
        <w:rPr>
          <w:color w:val="000000"/>
        </w:rPr>
        <w:t>2</w:t>
      </w:r>
      <w:r>
        <w:rPr>
          <w:color w:val="000000"/>
        </w:rPr>
        <w:t>）人体能看远近不同的物体主要是通过睫状体调节晶状体的曲度完成的．人视近物时，睫状体收缩，</w:t>
      </w:r>
      <w:r>
        <w:rPr>
          <w:color w:val="000000"/>
        </w:rPr>
        <w:t>晶状体曲度变大；视远物时，正好相反．</w:t>
      </w:r>
    </w:p>
    <w:p w:rsidR="00D80469">
      <w:pPr>
        <w:spacing w:after="0"/>
      </w:pPr>
      <w:r>
        <w:rPr>
          <w:color w:val="000000"/>
        </w:rPr>
        <w:t>14.</w:t>
      </w:r>
      <w:r>
        <w:rPr>
          <w:color w:val="0000FF"/>
        </w:rPr>
        <w:t>【答案】</w:t>
      </w:r>
      <w:r>
        <w:rPr>
          <w:color w:val="000000"/>
        </w:rPr>
        <w:t xml:space="preserve">A  </w:t>
      </w:r>
    </w:p>
    <w:p w:rsidR="00911756">
      <w:pPr>
        <w:spacing w:after="0"/>
      </w:pPr>
      <w:r>
        <w:rPr>
          <w:color w:val="0000FF"/>
        </w:rPr>
        <w:t>【解析】</w:t>
      </w:r>
      <w:r>
        <w:rPr>
          <w:color w:val="000000"/>
        </w:rPr>
        <w:t>【解答】解：人体内胰岛素分泌不足时，血糖合成糖元和血糖分解的作用就会减弱，结果会导致血糖浓度升高而超过正常值，一部分血糖就会随尿排出体外，形成糖尿．糖尿是糖尿病的特征之一，患糖尿病的人常表现出多尿、多饮、多食、消瘦和疲乏等症状，对患糖尿病的人，可以用注射胰岛素制剂来治疗，胰岛素制剂是蛋白质类，只能注射，不能口服，</w:t>
      </w:r>
      <w:r>
        <w:rPr>
          <w:color w:val="000000"/>
        </w:rPr>
        <w:t>A</w:t>
      </w:r>
      <w:r>
        <w:rPr>
          <w:color w:val="000000"/>
        </w:rPr>
        <w:t>正确．</w:t>
      </w:r>
    </w:p>
    <w:p w:rsidR="00D80469">
      <w:pPr>
        <w:spacing w:after="0"/>
      </w:pPr>
      <w:r>
        <w:rPr>
          <w:color w:val="000000"/>
        </w:rPr>
        <w:t>故选：</w:t>
      </w:r>
      <w:r>
        <w:rPr>
          <w:color w:val="000000"/>
        </w:rPr>
        <w:t>A</w:t>
      </w:r>
      <w:r>
        <w:rPr>
          <w:color w:val="000000"/>
        </w:rPr>
        <w:t>．</w:t>
      </w:r>
    </w:p>
    <w:p w:rsidR="00D80469">
      <w:pPr>
        <w:spacing w:after="0"/>
      </w:pPr>
      <w:r>
        <w:rPr>
          <w:color w:val="000000"/>
        </w:rPr>
        <w:t>【分析】胰岛素是由胰岛分泌的．它的主要作用是调节糖的代谢，具体说，它能促进血糖合成糖元，加速血糖分解，从而降低血糖浓度，胰岛素分泌不足易患糖尿病．</w:t>
      </w:r>
    </w:p>
    <w:p w:rsidR="00D80469">
      <w:pPr>
        <w:spacing w:after="0"/>
      </w:pPr>
      <w:r>
        <w:rPr>
          <w:color w:val="000000"/>
        </w:rPr>
        <w:t>15.</w:t>
      </w:r>
      <w:r>
        <w:rPr>
          <w:color w:val="0000FF"/>
        </w:rPr>
        <w:t>【答案】</w:t>
      </w:r>
      <w:r>
        <w:rPr>
          <w:color w:val="000000"/>
        </w:rPr>
        <w:t xml:space="preserve">D  </w:t>
      </w:r>
    </w:p>
    <w:p w:rsidR="00911756">
      <w:pPr>
        <w:spacing w:after="0"/>
      </w:pPr>
      <w:r>
        <w:rPr>
          <w:color w:val="0000FF"/>
        </w:rPr>
        <w:t>【解析】</w:t>
      </w:r>
      <w:r>
        <w:rPr>
          <w:color w:val="000000"/>
        </w:rPr>
        <w:t>【解答】解：通过分析此实验表中的数据可知，甲不做任何处理，乙、丙分别切除某种内分泌腺，因此甲组是对照组，乙丙是实验组．乙组的小狗甲状腺激素过少，因此乙组切除的是甲状腺．丙组的生</w:t>
      </w:r>
      <w:r>
        <w:rPr>
          <w:color w:val="000000"/>
        </w:rPr>
        <w:t>长激素含量过低，切除的是垂体，甲状腺激素是由甲状腺分泌的，有促进人体生长发育的作用，因此乙组的小狗会发育迟缓．生长激素是由垂体分泌的，有促进生长的作用．如果幼</w:t>
      </w:r>
      <w:r>
        <w:rPr>
          <w:color w:val="000000"/>
        </w:rPr>
        <w:t>年时生长激素分泌不足，则生长迟缓，身材矮小，因此丙组的小狗会生长缓慢．可见</w:t>
      </w:r>
      <w:r>
        <w:rPr>
          <w:color w:val="000000"/>
        </w:rPr>
        <w:t>D</w:t>
      </w:r>
      <w:r>
        <w:rPr>
          <w:color w:val="000000"/>
        </w:rPr>
        <w:t>符合题意．</w:t>
      </w:r>
    </w:p>
    <w:p w:rsidR="00D80469">
      <w:pPr>
        <w:spacing w:after="0"/>
      </w:pPr>
      <w:r>
        <w:rPr>
          <w:color w:val="000000"/>
        </w:rPr>
        <w:t>故选：</w:t>
      </w:r>
      <w:r>
        <w:rPr>
          <w:color w:val="000000"/>
        </w:rPr>
        <w:t>D</w:t>
      </w:r>
    </w:p>
    <w:p w:rsidR="00D80469">
      <w:pPr>
        <w:spacing w:after="0"/>
      </w:pPr>
      <w:r>
        <w:rPr>
          <w:color w:val="000000"/>
        </w:rPr>
        <w:t>【分析】此题主要考查的激素的作用，垂体分泌生长激素，甲状腺分泌甲状腺激素，此外还涉及探究实验的知识，思考、分析解答．</w:t>
      </w:r>
    </w:p>
    <w:p w:rsidR="00D80469">
      <w:r>
        <w:t>二、填空题</w:t>
      </w:r>
    </w:p>
    <w:p w:rsidR="00D80469">
      <w:pPr>
        <w:spacing w:after="0"/>
      </w:pPr>
      <w:r>
        <w:rPr>
          <w:color w:val="000000"/>
        </w:rPr>
        <w:t>16.</w:t>
      </w:r>
      <w:r>
        <w:rPr>
          <w:color w:val="0000FF"/>
        </w:rPr>
        <w:t>【答案】</w:t>
      </w:r>
      <w:r>
        <w:rPr>
          <w:color w:val="000000"/>
        </w:rPr>
        <w:t>B</w:t>
      </w:r>
      <w:r>
        <w:rPr>
          <w:color w:val="000000"/>
        </w:rPr>
        <w:t>；</w:t>
      </w:r>
      <w:r>
        <w:rPr>
          <w:color w:val="000000"/>
        </w:rPr>
        <w:t>A</w:t>
      </w:r>
      <w:r>
        <w:rPr>
          <w:color w:val="000000"/>
        </w:rPr>
        <w:t>；</w:t>
      </w:r>
      <w:r>
        <w:rPr>
          <w:color w:val="000000"/>
        </w:rPr>
        <w:t>D</w:t>
      </w:r>
      <w:r>
        <w:rPr>
          <w:color w:val="000000"/>
        </w:rPr>
        <w:t>；</w:t>
      </w:r>
      <w:r>
        <w:rPr>
          <w:color w:val="000000"/>
        </w:rPr>
        <w:t xml:space="preserve">C  </w:t>
      </w:r>
    </w:p>
    <w:p w:rsidR="00D80469">
      <w:pPr>
        <w:spacing w:after="0"/>
      </w:pPr>
      <w:r>
        <w:rPr>
          <w:color w:val="0000FF"/>
        </w:rPr>
        <w:t>【解析】</w:t>
      </w:r>
      <w:r>
        <w:rPr>
          <w:color w:val="000000"/>
        </w:rPr>
        <w:t>【解答】解：糖尿病是由于胰岛素分泌不足导致的；呆小症是由于幼年时期甲状腺分泌的甲状腺激素不足引起的；侏儒症，是幼年时生长激素分泌不足引起的；巨人症是由于幼年期生长激素分泌过多引起的．</w:t>
      </w:r>
    </w:p>
    <w:p w:rsidR="00D80469">
      <w:pPr>
        <w:spacing w:after="0"/>
      </w:pPr>
      <w:r>
        <w:rPr>
          <w:color w:val="000000"/>
        </w:rPr>
        <w:t>故答案为：</w:t>
      </w:r>
      <w:r>
        <w:rPr>
          <w:color w:val="000000"/>
        </w:rPr>
        <w:t>B</w:t>
      </w:r>
      <w:r>
        <w:rPr>
          <w:color w:val="000000"/>
        </w:rPr>
        <w:t>、</w:t>
      </w:r>
      <w:r>
        <w:rPr>
          <w:color w:val="000000"/>
        </w:rPr>
        <w:t>A</w:t>
      </w:r>
      <w:r>
        <w:rPr>
          <w:color w:val="000000"/>
        </w:rPr>
        <w:t>、</w:t>
      </w:r>
      <w:r>
        <w:rPr>
          <w:color w:val="000000"/>
        </w:rPr>
        <w:t>D</w:t>
      </w:r>
      <w:r>
        <w:rPr>
          <w:color w:val="000000"/>
        </w:rPr>
        <w:t>、</w:t>
      </w:r>
      <w:r>
        <w:rPr>
          <w:color w:val="000000"/>
        </w:rPr>
        <w:t>C</w:t>
      </w:r>
    </w:p>
    <w:p w:rsidR="00D80469">
      <w:pPr>
        <w:spacing w:after="0"/>
      </w:pPr>
      <w:r>
        <w:rPr>
          <w:color w:val="000000"/>
        </w:rPr>
        <w:t>【分析】生长激素、甲状腺激素、</w:t>
      </w:r>
      <w:r>
        <w:rPr>
          <w:color w:val="000000"/>
        </w:rPr>
        <w:t>胰岛素的主要作用及分泌异常时症状如下：</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768"/>
        <w:gridCol w:w="853"/>
        <w:gridCol w:w="2724"/>
        <w:gridCol w:w="3167"/>
        <w:gridCol w:w="204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8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名称</w:t>
            </w:r>
          </w:p>
        </w:tc>
        <w:tc>
          <w:tcPr>
            <w:tcW w:w="9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腺体</w:t>
            </w:r>
          </w:p>
        </w:tc>
        <w:tc>
          <w:tcPr>
            <w:tcW w:w="31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作用</w:t>
            </w:r>
          </w:p>
        </w:tc>
        <w:tc>
          <w:tcPr>
            <w:tcW w:w="36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过少</w:t>
            </w:r>
          </w:p>
        </w:tc>
        <w:tc>
          <w:tcPr>
            <w:tcW w:w="23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过多</w:t>
            </w:r>
          </w:p>
        </w:tc>
      </w:tr>
      <w:tr>
        <w:tblPrEx>
          <w:tblW w:w="0" w:type="auto"/>
          <w:tblInd w:w="115" w:type="dxa"/>
          <w:tblLook w:val="04A0"/>
        </w:tblPrEx>
        <w:trPr>
          <w:trHeight w:val="30"/>
        </w:trPr>
        <w:tc>
          <w:tcPr>
            <w:tcW w:w="8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生长激素</w:t>
            </w:r>
          </w:p>
        </w:tc>
        <w:tc>
          <w:tcPr>
            <w:tcW w:w="9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垂体</w:t>
            </w:r>
          </w:p>
        </w:tc>
        <w:tc>
          <w:tcPr>
            <w:tcW w:w="31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调节人体的生长发育</w:t>
            </w:r>
          </w:p>
        </w:tc>
        <w:tc>
          <w:tcPr>
            <w:tcW w:w="36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幼年：侏儒症</w:t>
            </w:r>
          </w:p>
        </w:tc>
        <w:tc>
          <w:tcPr>
            <w:tcW w:w="23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幼年：巨人症；</w:t>
            </w:r>
            <w:r>
              <w:br/>
            </w:r>
            <w:r>
              <w:rPr>
                <w:color w:val="000000"/>
              </w:rPr>
              <w:t>成年：肢端肥大症</w:t>
            </w:r>
          </w:p>
        </w:tc>
      </w:tr>
      <w:tr>
        <w:tblPrEx>
          <w:tblW w:w="0" w:type="auto"/>
          <w:tblInd w:w="115" w:type="dxa"/>
          <w:tblLook w:val="04A0"/>
        </w:tblPrEx>
        <w:trPr>
          <w:trHeight w:val="30"/>
        </w:trPr>
        <w:tc>
          <w:tcPr>
            <w:tcW w:w="8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甲状腺激素</w:t>
            </w:r>
          </w:p>
        </w:tc>
        <w:tc>
          <w:tcPr>
            <w:tcW w:w="9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甲状腺</w:t>
            </w:r>
          </w:p>
        </w:tc>
        <w:tc>
          <w:tcPr>
            <w:tcW w:w="31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促进新陈代谢，促进生长发育，提高神经系统的兴奋性</w:t>
            </w:r>
          </w:p>
        </w:tc>
        <w:tc>
          <w:tcPr>
            <w:tcW w:w="36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幼年：呆小症；成年：甲状腺功能不足；食物缺碘，引起地方性甲状腺肿</w:t>
            </w:r>
          </w:p>
        </w:tc>
        <w:tc>
          <w:tcPr>
            <w:tcW w:w="23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成年：甲状腺功能亢进</w:t>
            </w:r>
          </w:p>
        </w:tc>
      </w:tr>
      <w:tr>
        <w:tblPrEx>
          <w:tblW w:w="0" w:type="auto"/>
          <w:tblInd w:w="115" w:type="dxa"/>
          <w:tblLook w:val="04A0"/>
        </w:tblPrEx>
        <w:trPr>
          <w:trHeight w:val="30"/>
        </w:trPr>
        <w:tc>
          <w:tcPr>
            <w:tcW w:w="8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胰岛素</w:t>
            </w:r>
          </w:p>
        </w:tc>
        <w:tc>
          <w:tcPr>
            <w:tcW w:w="9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胰岛</w:t>
            </w:r>
          </w:p>
        </w:tc>
        <w:tc>
          <w:tcPr>
            <w:tcW w:w="31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调节糖的吸收、利用和转化，降低血糖浓度</w:t>
            </w:r>
          </w:p>
        </w:tc>
        <w:tc>
          <w:tcPr>
            <w:tcW w:w="36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糖尿病，可注射胰岛素制剂来治疗</w:t>
            </w:r>
          </w:p>
        </w:tc>
        <w:tc>
          <w:tcPr>
            <w:tcW w:w="23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80469">
            <w:pPr>
              <w:spacing w:after="0"/>
            </w:pPr>
            <w:r>
              <w:rPr>
                <w:color w:val="000000"/>
              </w:rPr>
              <w:t>低血糖</w:t>
            </w:r>
          </w:p>
        </w:tc>
      </w:tr>
    </w:tbl>
    <w:p w:rsidR="00D80469">
      <w:pPr>
        <w:spacing w:after="0"/>
      </w:pPr>
      <w:r>
        <w:rPr>
          <w:color w:val="000000"/>
        </w:rPr>
        <w:t>17.</w:t>
      </w:r>
      <w:r>
        <w:rPr>
          <w:color w:val="0000FF"/>
        </w:rPr>
        <w:t>【答案】</w:t>
      </w:r>
      <w:r>
        <w:rPr>
          <w:color w:val="000000"/>
        </w:rPr>
        <w:t>反射</w:t>
      </w:r>
      <w:r>
        <w:rPr>
          <w:color w:val="000000"/>
        </w:rPr>
        <w:t xml:space="preserve">  </w:t>
      </w:r>
    </w:p>
    <w:p w:rsidR="00D80469">
      <w:pPr>
        <w:spacing w:after="0"/>
      </w:pPr>
      <w:r>
        <w:rPr>
          <w:color w:val="0000FF"/>
        </w:rPr>
        <w:t>【解析】</w:t>
      </w:r>
      <w:r>
        <w:rPr>
          <w:color w:val="000000"/>
        </w:rPr>
        <w:t>【解答】解：反射是指在神经系统的参与下，人体对内外环境刺激所作出的有规律性的反应．神经调节的基本方式是反射，反射活动的结构基础称为反射弧，包括感受器、传入神经、神经中枢、传出神经和效应器．反射必须通过反射弧来完成，缺少任何一个环节反射活动都不能完成，如传出神经受损，即使有较强的刺激人体也不会作出反应，因为效应器接收不到神经传来的神经冲动．</w:t>
      </w:r>
      <w:r>
        <w:br/>
      </w:r>
      <w:r>
        <w:rPr>
          <w:color w:val="000000"/>
        </w:rPr>
        <w:t>故答案为：反射．</w:t>
      </w:r>
      <w:r>
        <w:br/>
      </w:r>
      <w:r>
        <w:rPr>
          <w:color w:val="000000"/>
        </w:rPr>
        <w:t>【分析】此题考查的知识点是神经调节的基本方式，解答时可以从反射的概念、特点方面来切入．</w:t>
      </w:r>
    </w:p>
    <w:p w:rsidR="00911756">
      <w:pPr>
        <w:spacing w:after="0"/>
      </w:pPr>
      <w:r>
        <w:rPr>
          <w:color w:val="000000"/>
        </w:rPr>
        <w:t>18.</w:t>
      </w:r>
      <w:r>
        <w:rPr>
          <w:color w:val="0000FF"/>
        </w:rPr>
        <w:t>【答案】</w:t>
      </w:r>
      <w:r>
        <w:rPr>
          <w:color w:val="000000"/>
        </w:rPr>
        <w:t>bdf</w:t>
      </w:r>
      <w:r>
        <w:t xml:space="preserve"> </w:t>
      </w:r>
      <w:r>
        <w:t>；</w:t>
      </w:r>
      <w:r>
        <w:rPr>
          <w:color w:val="000000"/>
        </w:rPr>
        <w:t>ace</w:t>
      </w:r>
    </w:p>
    <w:p w:rsidR="00911756">
      <w:pPr>
        <w:spacing w:after="0"/>
      </w:pPr>
      <w:r>
        <w:rPr>
          <w:color w:val="0000FF"/>
        </w:rPr>
        <w:t>【解析】</w:t>
      </w:r>
      <w:r>
        <w:rPr>
          <w:color w:val="000000"/>
        </w:rPr>
        <w:t>【解答】解：</w:t>
      </w:r>
      <w:r>
        <w:rPr>
          <w:color w:val="000000"/>
        </w:rPr>
        <w:t>A</w:t>
      </w:r>
      <w:r>
        <w:rPr>
          <w:color w:val="000000"/>
        </w:rPr>
        <w:t>、条件</w:t>
      </w:r>
      <w:r>
        <w:rPr>
          <w:color w:val="000000"/>
        </w:rPr>
        <w:t>反射是</w:t>
      </w:r>
      <w:r>
        <w:rPr>
          <w:color w:val="000000"/>
        </w:rPr>
        <w:t>b</w:t>
      </w:r>
      <w:r>
        <w:rPr>
          <w:color w:val="000000"/>
        </w:rPr>
        <w:t>后天逐渐形成的后天性反射，</w:t>
      </w:r>
      <w:r>
        <w:rPr>
          <w:color w:val="000000"/>
        </w:rPr>
        <w:t>d</w:t>
      </w:r>
      <w:r>
        <w:rPr>
          <w:color w:val="000000"/>
        </w:rPr>
        <w:t>可以消退，是</w:t>
      </w:r>
      <w:r>
        <w:rPr>
          <w:color w:val="000000"/>
        </w:rPr>
        <w:t>f</w:t>
      </w:r>
      <w:r>
        <w:rPr>
          <w:color w:val="000000"/>
        </w:rPr>
        <w:t>高级的神经活动；</w:t>
      </w:r>
      <w:r>
        <w:rPr>
          <w:color w:val="000000"/>
        </w:rPr>
        <w:t>B</w:t>
      </w:r>
      <w:r>
        <w:rPr>
          <w:color w:val="000000"/>
        </w:rPr>
        <w:t>、非条件反射是</w:t>
      </w:r>
      <w:r>
        <w:rPr>
          <w:color w:val="000000"/>
        </w:rPr>
        <w:t>a</w:t>
      </w:r>
      <w:r>
        <w:rPr>
          <w:color w:val="000000"/>
        </w:rPr>
        <w:t>生来就有的先天性反射，</w:t>
      </w:r>
      <w:r>
        <w:rPr>
          <w:color w:val="000000"/>
        </w:rPr>
        <w:t>c</w:t>
      </w:r>
      <w:r>
        <w:rPr>
          <w:color w:val="000000"/>
        </w:rPr>
        <w:t>不会消退，是</w:t>
      </w:r>
      <w:r>
        <w:rPr>
          <w:color w:val="000000"/>
        </w:rPr>
        <w:t>e</w:t>
      </w:r>
      <w:r>
        <w:rPr>
          <w:color w:val="000000"/>
        </w:rPr>
        <w:t>低级的神经活动．</w:t>
      </w:r>
    </w:p>
    <w:p w:rsidR="00D80469">
      <w:pPr>
        <w:spacing w:after="0"/>
      </w:pPr>
      <w:r>
        <w:rPr>
          <w:color w:val="000000"/>
        </w:rPr>
        <w:t>故答案为：</w:t>
      </w:r>
      <w:r>
        <w:rPr>
          <w:color w:val="000000"/>
        </w:rPr>
        <w:t>b d f a c e</w:t>
      </w:r>
    </w:p>
    <w:p w:rsidR="00D80469">
      <w:pPr>
        <w:spacing w:after="0"/>
      </w:pPr>
      <w:r>
        <w:rPr>
          <w:color w:val="000000"/>
        </w:rPr>
        <w:t>【分析】（</w:t>
      </w:r>
      <w:r>
        <w:rPr>
          <w:color w:val="000000"/>
        </w:rPr>
        <w:t>1</w:t>
      </w:r>
      <w:r>
        <w:rPr>
          <w:color w:val="000000"/>
        </w:rPr>
        <w:t>）条件反射是人出生以后在生活过程中逐渐形成的后天性反射，是在简单反射的基础上，经过一定的过程，在大脑皮层参与下完成的，是一种高级的神经活动，是高级神经活动的基本方式．（</w:t>
      </w:r>
      <w:r>
        <w:rPr>
          <w:color w:val="000000"/>
        </w:rPr>
        <w:t>2</w:t>
      </w:r>
      <w:r>
        <w:rPr>
          <w:color w:val="000000"/>
        </w:rPr>
        <w:t>）非条件反射是指人生来就有的先天性反射．是一种比较低级的神经活动，由大脑皮层以下的神经中枢（如脑干、脊髓）参与即可完成．</w:t>
      </w:r>
    </w:p>
    <w:p w:rsidR="00911756">
      <w:pPr>
        <w:spacing w:after="0"/>
      </w:pPr>
      <w:r>
        <w:rPr>
          <w:color w:val="000000"/>
        </w:rPr>
        <w:t>19.</w:t>
      </w:r>
      <w:r>
        <w:rPr>
          <w:color w:val="0000FF"/>
        </w:rPr>
        <w:t>【答案】</w:t>
      </w:r>
      <w:r>
        <w:rPr>
          <w:color w:val="000000"/>
        </w:rPr>
        <w:t>反射</w:t>
      </w:r>
      <w:r>
        <w:t xml:space="preserve"> </w:t>
      </w:r>
      <w:r>
        <w:t>；</w:t>
      </w:r>
      <w:r>
        <w:rPr>
          <w:color w:val="000000"/>
        </w:rPr>
        <w:t>前方</w:t>
      </w:r>
    </w:p>
    <w:p w:rsidR="00911756">
      <w:pPr>
        <w:spacing w:after="0"/>
      </w:pPr>
      <w:r>
        <w:rPr>
          <w:color w:val="0000FF"/>
        </w:rPr>
        <w:t>【解析】</w:t>
      </w:r>
      <w:r>
        <w:rPr>
          <w:color w:val="000000"/>
        </w:rPr>
        <w:t>【解答】解：神经调节的基本方式是反射，包括条件反射和非条件反射；若晶状体的曲度多大或眼球的前后径过长，外界物体成像于视网膜前方，则为近视，可配带凹透镜矫正．</w:t>
      </w:r>
    </w:p>
    <w:p w:rsidR="00D80469">
      <w:pPr>
        <w:spacing w:after="0"/>
      </w:pPr>
      <w:r>
        <w:rPr>
          <w:color w:val="000000"/>
        </w:rPr>
        <w:t>故答案为：反射；前方</w:t>
      </w:r>
    </w:p>
    <w:p w:rsidR="00D80469">
      <w:pPr>
        <w:spacing w:after="0"/>
      </w:pPr>
      <w:r>
        <w:rPr>
          <w:color w:val="000000"/>
        </w:rPr>
        <w:t>【分析】（</w:t>
      </w:r>
      <w:r>
        <w:rPr>
          <w:color w:val="000000"/>
        </w:rPr>
        <w:t>1</w:t>
      </w:r>
      <w:r>
        <w:rPr>
          <w:color w:val="000000"/>
        </w:rPr>
        <w:t>）近视眼：如果晶状体的凸度过大，或眼球前后径过长，远处物体反射来的光线通过晶状体折射后形成的物像就会落在视网膜的前方，导致看不清远处的物体，形成近视眼．近视眼戴凹透镜加以矫正．</w:t>
      </w:r>
    </w:p>
    <w:p w:rsidR="00D80469">
      <w:pPr>
        <w:spacing w:after="0"/>
      </w:pPr>
      <w:r>
        <w:rPr>
          <w:noProof/>
          <w:lang w:eastAsia="zh-CN"/>
        </w:rPr>
        <w:drawing>
          <wp:inline distT="0" distB="0" distL="0" distR="0">
            <wp:extent cx="2263140" cy="763930"/>
            <wp:effectExtent l="0" t="0" r="0" b="0"/>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2263140" cy="763930"/>
                    </a:xfrm>
                    <a:prstGeom prst="rect">
                      <a:avLst/>
                    </a:prstGeom>
                  </pic:spPr>
                </pic:pic>
              </a:graphicData>
            </a:graphic>
          </wp:inline>
        </w:drawing>
      </w:r>
    </w:p>
    <w:p w:rsidR="00D80469">
      <w:pPr>
        <w:spacing w:after="0"/>
      </w:pPr>
      <w:r>
        <w:rPr>
          <w:color w:val="000000"/>
        </w:rPr>
        <w:t>⑵</w:t>
      </w:r>
      <w:r>
        <w:rPr>
          <w:color w:val="000000"/>
        </w:rPr>
        <w:t>远视眼：如果眼球晶状体的曲度过小，或眼球前后径过短，近处物体反射来的光线通过晶状体折射后形成的物像，就会落在视网膜的后方，导致</w:t>
      </w:r>
      <w:r>
        <w:rPr>
          <w:color w:val="000000"/>
        </w:rPr>
        <w:t>看不清近处的物体，形成远视眼．远视眼戴凸透镜进行矫．</w:t>
      </w:r>
    </w:p>
    <w:p w:rsidR="00D80469">
      <w:pPr>
        <w:spacing w:after="0"/>
      </w:pPr>
      <w:r>
        <w:rPr>
          <w:noProof/>
          <w:lang w:eastAsia="zh-CN"/>
        </w:rPr>
        <w:drawing>
          <wp:inline distT="0" distB="0" distL="0" distR="0">
            <wp:extent cx="2435035" cy="754380"/>
            <wp:effectExtent l="0" t="0" r="0" b="0"/>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2435035" cy="754380"/>
                    </a:xfrm>
                    <a:prstGeom prst="rect">
                      <a:avLst/>
                    </a:prstGeom>
                  </pic:spPr>
                </pic:pic>
              </a:graphicData>
            </a:graphic>
          </wp:inline>
        </w:drawing>
      </w:r>
    </w:p>
    <w:p w:rsidR="00D80469">
      <w:pPr>
        <w:spacing w:after="0"/>
      </w:pPr>
      <w:r>
        <w:rPr>
          <w:color w:val="000000"/>
        </w:rPr>
        <w:t>⑶</w:t>
      </w:r>
      <w:r>
        <w:rPr>
          <w:color w:val="000000"/>
        </w:rPr>
        <w:t>反射是指在神经系统的参与下，人体对内外环境刺激所作出的有规律性的反应．神经调节的基本方式是反射，反射活动的结构基础称为反射弧，包括感受器、传入神经、神经中枢、传出神经和效应器</w:t>
      </w:r>
    </w:p>
    <w:p w:rsidR="00D80469">
      <w:pPr>
        <w:spacing w:after="0"/>
      </w:pPr>
      <w:r>
        <w:rPr>
          <w:color w:val="000000"/>
        </w:rPr>
        <w:t>20.</w:t>
      </w:r>
      <w:r>
        <w:rPr>
          <w:color w:val="0000FF"/>
        </w:rPr>
        <w:t>【答案】</w:t>
      </w:r>
      <w:r>
        <w:rPr>
          <w:color w:val="000000"/>
        </w:rPr>
        <w:t>晶状体；左；近</w:t>
      </w:r>
      <w:r>
        <w:rPr>
          <w:color w:val="000000"/>
        </w:rPr>
        <w:t xml:space="preserve">  </w:t>
      </w:r>
    </w:p>
    <w:p w:rsidR="00D80469">
      <w:pPr>
        <w:spacing w:after="0"/>
      </w:pPr>
      <w:r>
        <w:rPr>
          <w:color w:val="0000FF"/>
        </w:rPr>
        <w:t>【解析】</w:t>
      </w:r>
      <w:r>
        <w:rPr>
          <w:color w:val="000000"/>
        </w:rPr>
        <w:t>【解答】解：（</w:t>
      </w:r>
      <w:r>
        <w:rPr>
          <w:color w:val="000000"/>
        </w:rPr>
        <w:t>1</w:t>
      </w:r>
      <w:r>
        <w:rPr>
          <w:color w:val="000000"/>
        </w:rPr>
        <w:t>）在该实验中，凸透镜相当于眼球的晶状体，白纸板相当于眼球的视网膜．</w:t>
      </w:r>
      <w:r>
        <w:br/>
      </w:r>
      <w:r>
        <w:rPr>
          <w:color w:val="000000"/>
        </w:rPr>
        <w:t>（</w:t>
      </w:r>
      <w:r>
        <w:rPr>
          <w:color w:val="000000"/>
        </w:rPr>
        <w:t>3</w:t>
      </w:r>
      <w:r>
        <w:rPr>
          <w:color w:val="000000"/>
        </w:rPr>
        <w:t>）实验中换用凸度更大的凸透镜后，会成像于白纸板前，使物像变得不清晰了，因此要想使物像清晰，要向左移动白纸板．</w:t>
      </w:r>
      <w:r>
        <w:br/>
      </w:r>
      <w:r>
        <w:rPr>
          <w:color w:val="000000"/>
        </w:rPr>
        <w:t>（</w:t>
      </w:r>
      <w:r>
        <w:rPr>
          <w:color w:val="000000"/>
        </w:rPr>
        <w:t>4</w:t>
      </w:r>
      <w:r>
        <w:rPr>
          <w:color w:val="000000"/>
        </w:rPr>
        <w:t>）如果眼球的前后径过长或晶状体的</w:t>
      </w:r>
      <w:r>
        <w:rPr>
          <w:color w:val="000000"/>
        </w:rPr>
        <w:t>曲度过大，远处物体反射来的光线通过晶状体折射后形成的物象就会落在视网膜的前方，因此看不清远处的物体，这样的眼叫近视；因此该实验模拟了近视眼的形成．</w:t>
      </w:r>
      <w:r>
        <w:br/>
      </w:r>
      <w:r>
        <w:rPr>
          <w:color w:val="000000"/>
        </w:rPr>
        <w:t>故答案为：（</w:t>
      </w:r>
      <w:r>
        <w:rPr>
          <w:color w:val="000000"/>
        </w:rPr>
        <w:t>1</w:t>
      </w:r>
      <w:r>
        <w:rPr>
          <w:color w:val="000000"/>
        </w:rPr>
        <w:t>）晶状体</w:t>
      </w:r>
      <w:r>
        <w:br/>
      </w:r>
      <w:r>
        <w:rPr>
          <w:color w:val="000000"/>
        </w:rPr>
        <w:t>（</w:t>
      </w:r>
      <w:r>
        <w:rPr>
          <w:color w:val="000000"/>
        </w:rPr>
        <w:t>3</w:t>
      </w:r>
      <w:r>
        <w:rPr>
          <w:color w:val="000000"/>
        </w:rPr>
        <w:t>）左</w:t>
      </w:r>
      <w:r>
        <w:br/>
      </w:r>
      <w:r>
        <w:rPr>
          <w:color w:val="000000"/>
        </w:rPr>
        <w:t>（</w:t>
      </w:r>
      <w:r>
        <w:rPr>
          <w:color w:val="000000"/>
        </w:rPr>
        <w:t>4</w:t>
      </w:r>
      <w:r>
        <w:rPr>
          <w:color w:val="000000"/>
        </w:rPr>
        <w:t>）近</w:t>
      </w:r>
      <w:r>
        <w:br/>
      </w:r>
      <w:r>
        <w:rPr>
          <w:color w:val="000000"/>
        </w:rPr>
        <w:t>【分析】眼球的成像原理与凸透镜的成像原理是一样的；在这个实验中，凸透镜相当于眼球的晶状体，白纸板相当于眼球的视网膜，不同的是眼球的晶状体的凸度是可以调节的．</w:t>
      </w:r>
    </w:p>
    <w:p w:rsidR="00D80469">
      <w:r>
        <w:t>三、解答题</w:t>
      </w:r>
    </w:p>
    <w:p w:rsidR="00D80469">
      <w:pPr>
        <w:spacing w:after="0"/>
      </w:pPr>
      <w:r>
        <w:rPr>
          <w:color w:val="000000"/>
        </w:rPr>
        <w:t>21.</w:t>
      </w:r>
      <w:r>
        <w:rPr>
          <w:color w:val="0000FF"/>
        </w:rPr>
        <w:t>【答案】</w:t>
      </w:r>
      <w:r>
        <w:rPr>
          <w:noProof/>
          <w:lang w:eastAsia="zh-CN"/>
        </w:rPr>
        <w:drawing>
          <wp:inline distT="0" distB="0" distL="0" distR="0">
            <wp:extent cx="4650423" cy="2845638"/>
            <wp:effectExtent l="0" t="0" r="0" b="0"/>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 cstate="print"/>
                    <a:stretch>
                      <a:fillRect/>
                    </a:stretch>
                  </pic:blipFill>
                  <pic:spPr>
                    <a:xfrm>
                      <a:off x="0" y="0"/>
                      <a:ext cx="4650423" cy="2845638"/>
                    </a:xfrm>
                    <a:prstGeom prst="rect">
                      <a:avLst/>
                    </a:prstGeom>
                  </pic:spPr>
                </pic:pic>
              </a:graphicData>
            </a:graphic>
          </wp:inline>
        </w:drawing>
      </w:r>
    </w:p>
    <w:p w:rsidR="00D80469">
      <w:pPr>
        <w:spacing w:after="0"/>
      </w:pPr>
      <w:r>
        <w:rPr>
          <w:color w:val="0000FF"/>
        </w:rPr>
        <w:t>【解析】</w:t>
      </w:r>
      <w:r>
        <w:rPr>
          <w:color w:val="000000"/>
        </w:rPr>
        <w:t>【解答】神经调节的基本方式是反射。神经系统由脑、脊髓和它们所发出的神经组成，脑和脊髓是神经系统的中枢部分，叫中枢神经系统；其</w:t>
      </w:r>
      <w:r>
        <w:rPr>
          <w:color w:val="000000"/>
        </w:rPr>
        <w:t>中脑包括大脑、小脑、脑干，其中小脑可维持身体平衡，脑干被称为</w:t>
      </w:r>
      <w:r>
        <w:rPr>
          <w:color w:val="000000"/>
        </w:rPr>
        <w:t>“</w:t>
      </w:r>
      <w:r>
        <w:rPr>
          <w:color w:val="000000"/>
        </w:rPr>
        <w:t>生命中枢</w:t>
      </w:r>
      <w:r>
        <w:rPr>
          <w:color w:val="000000"/>
        </w:rPr>
        <w:t>”</w:t>
      </w:r>
      <w:r>
        <w:rPr>
          <w:color w:val="000000"/>
        </w:rPr>
        <w:t>。由脑发出的脑神经和由脊髓发出的脊神经是神经系统的周围部分，叫周围神经系统。反射活动的结构基础称为反射弧，包括感受器、传入神经、神经中枢、传出神经和效应器五个部分。反射必须通过反射弧来完成，缺少任何一个环节反射活动都不能完成。反射又可分为条件反射和非条件反射。</w:t>
      </w:r>
      <w:r>
        <w:br/>
      </w:r>
      <w:r>
        <w:rPr>
          <w:color w:val="000000"/>
        </w:rPr>
        <w:t>故答案为：</w:t>
      </w:r>
      <w:r>
        <w:rPr>
          <w:noProof/>
          <w:lang w:eastAsia="zh-CN"/>
        </w:rPr>
        <w:drawing>
          <wp:inline distT="0" distB="0" distL="0" distR="0">
            <wp:extent cx="4717275" cy="2664206"/>
            <wp:effectExtent l="0" t="0" r="0" b="0"/>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4" cstate="print"/>
                    <a:stretch>
                      <a:fillRect/>
                    </a:stretch>
                  </pic:blipFill>
                  <pic:spPr>
                    <a:xfrm>
                      <a:off x="0" y="0"/>
                      <a:ext cx="4717275" cy="2664206"/>
                    </a:xfrm>
                    <a:prstGeom prst="rect">
                      <a:avLst/>
                    </a:prstGeom>
                  </pic:spPr>
                </pic:pic>
              </a:graphicData>
            </a:graphic>
          </wp:inline>
        </w:drawing>
      </w:r>
      <w:r>
        <w:rPr>
          <w:color w:val="000000"/>
        </w:rPr>
        <w:t>【分析】神经系统的组成与功能：</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445"/>
        <w:gridCol w:w="717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神经系统的组成</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功能</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大脑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表面是大脑皮层，具有感觉、运动、语言等多种神经中枢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小脑</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使运动协调、准确、维持身体平衡</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脑干</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有专</w:t>
            </w:r>
            <w:r>
              <w:rPr>
                <w:color w:val="000000"/>
              </w:rPr>
              <w:t>门的调节心跳、呼吸、血压等人体基本活动的中枢</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脊髓</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能对外界刺激产生有规律的反应，还能传导，是脑与躯干、内脏之间的联系通路。</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脑神经</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传导神经冲动</w:t>
            </w:r>
          </w:p>
        </w:tc>
      </w:tr>
      <w:tr>
        <w:tblPrEx>
          <w:tblW w:w="0" w:type="auto"/>
          <w:tblInd w:w="115" w:type="dxa"/>
          <w:tblLook w:val="04A0"/>
        </w:tblPrEx>
        <w:trPr>
          <w:trHeight w:val="120"/>
        </w:trPr>
        <w:tc>
          <w:tcPr>
            <w:tcW w:w="2858"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脊神经</w:t>
            </w:r>
          </w:p>
        </w:tc>
        <w:tc>
          <w:tcPr>
            <w:tcW w:w="8462" w:type="dxa"/>
            <w:tcBorders>
              <w:top w:val="single" w:sz="5" w:space="0" w:color="000000"/>
              <w:left w:val="single" w:sz="5" w:space="0" w:color="000000"/>
              <w:bottom w:val="single" w:sz="5" w:space="0" w:color="000000"/>
              <w:right w:val="single" w:sz="5" w:space="0" w:color="000000"/>
            </w:tcBorders>
            <w:tcMar>
              <w:top w:w="15" w:type="dxa"/>
              <w:left w:w="83" w:type="dxa"/>
              <w:bottom w:w="83" w:type="dxa"/>
              <w:right w:w="15" w:type="dxa"/>
            </w:tcMar>
          </w:tcPr>
          <w:p w:rsidR="00D80469">
            <w:pPr>
              <w:spacing w:after="0"/>
            </w:pPr>
            <w:r>
              <w:rPr>
                <w:color w:val="000000"/>
              </w:rPr>
              <w:t>传导神经冲动</w:t>
            </w:r>
          </w:p>
        </w:tc>
      </w:tr>
    </w:tbl>
    <w:p w:rsidR="00D80469">
      <w:pPr>
        <w:spacing w:after="0"/>
      </w:pPr>
      <w:r>
        <w:rPr>
          <w:color w:val="000000"/>
        </w:rPr>
        <w:t>神经调节的基本方式</w:t>
      </w:r>
      <w:r>
        <w:rPr>
          <w:color w:val="000000"/>
        </w:rPr>
        <w:t>——</w:t>
      </w:r>
      <w:r>
        <w:rPr>
          <w:color w:val="000000"/>
        </w:rPr>
        <w:t>反射</w:t>
      </w:r>
      <w:r>
        <w:rPr>
          <w:color w:val="000000"/>
        </w:rPr>
        <w:t>.</w:t>
      </w:r>
      <w:r>
        <w:br/>
      </w:r>
      <w:r>
        <w:rPr>
          <w:color w:val="000000"/>
        </w:rPr>
        <w:t>反射：动物（包括人）通过神经系统，对外界或内部的各种刺激所发生的有规律的反应</w:t>
      </w:r>
      <w:r>
        <w:rPr>
          <w:color w:val="000000"/>
        </w:rPr>
        <w:t>.</w:t>
      </w:r>
      <w:r>
        <w:br/>
      </w:r>
      <w:r>
        <w:rPr>
          <w:color w:val="000000"/>
        </w:rPr>
        <w:t>反射的类型：</w:t>
      </w:r>
      <w:r>
        <w:rPr>
          <w:color w:val="000000"/>
        </w:rPr>
        <w:t>①</w:t>
      </w:r>
      <w:r>
        <w:rPr>
          <w:color w:val="000000"/>
        </w:rPr>
        <w:t>简单反射（非条件反射）：生来就有的先天性反射</w:t>
      </w:r>
      <w:r>
        <w:rPr>
          <w:color w:val="000000"/>
        </w:rPr>
        <w:t>.</w:t>
      </w:r>
      <w:r>
        <w:rPr>
          <w:color w:val="000000"/>
        </w:rPr>
        <w:t>例如：缩手反射、排尿反射、排便反射、膝跳反射等</w:t>
      </w:r>
      <w:r>
        <w:rPr>
          <w:color w:val="000000"/>
        </w:rPr>
        <w:t>.</w:t>
      </w:r>
      <w:r>
        <w:rPr>
          <w:color w:val="000000"/>
        </w:rPr>
        <w:t>（神经中枢在脊髓）</w:t>
      </w:r>
      <w:r>
        <w:br/>
      </w:r>
      <w:r>
        <w:rPr>
          <w:color w:val="000000"/>
        </w:rPr>
        <w:t>②</w:t>
      </w:r>
      <w:r>
        <w:rPr>
          <w:color w:val="000000"/>
        </w:rPr>
        <w:t>复杂反射（条件反射）：动物和人都能对具体的信号刺激发生复杂的反射，是通过长期生活经验积累形成的</w:t>
      </w:r>
      <w:r>
        <w:rPr>
          <w:color w:val="000000"/>
        </w:rPr>
        <w:t>.</w:t>
      </w:r>
      <w:r>
        <w:rPr>
          <w:color w:val="000000"/>
        </w:rPr>
        <w:t>例如：谈虎色变、惊弓之鸟、老马识途、望梅止渴等</w:t>
      </w:r>
      <w:r>
        <w:rPr>
          <w:color w:val="000000"/>
        </w:rPr>
        <w:t>.</w:t>
      </w:r>
      <w:r>
        <w:rPr>
          <w:color w:val="000000"/>
        </w:rPr>
        <w:t>（神经中枢在大脑）</w:t>
      </w:r>
      <w:r>
        <w:br/>
      </w:r>
      <w:r>
        <w:rPr>
          <w:color w:val="000000"/>
        </w:rPr>
        <w:t>反射弧：参与反射活动的神经结构，反射活动的完成必须要有完整的反射弧</w:t>
      </w:r>
      <w:r>
        <w:rPr>
          <w:color w:val="000000"/>
        </w:rPr>
        <w:t>.</w:t>
      </w:r>
      <w:r>
        <w:br/>
      </w:r>
      <w:r>
        <w:rPr>
          <w:color w:val="000000"/>
        </w:rPr>
        <w:t>反射弧由五部分组成，即感受器、传入神经、神经中枢、传出神经、效应器，神经冲动沿反射弧传导的途径是：神经冲动</w:t>
      </w:r>
      <w:r>
        <w:rPr>
          <w:color w:val="000000"/>
        </w:rPr>
        <w:t>→</w:t>
      </w:r>
      <w:r>
        <w:rPr>
          <w:color w:val="000000"/>
        </w:rPr>
        <w:t>感受器</w:t>
      </w:r>
      <w:r>
        <w:rPr>
          <w:color w:val="000000"/>
        </w:rPr>
        <w:t>→</w:t>
      </w:r>
      <w:r>
        <w:rPr>
          <w:color w:val="000000"/>
        </w:rPr>
        <w:t>传入神经</w:t>
      </w:r>
      <w:r>
        <w:rPr>
          <w:color w:val="000000"/>
        </w:rPr>
        <w:t>→</w:t>
      </w:r>
      <w:r>
        <w:rPr>
          <w:color w:val="000000"/>
        </w:rPr>
        <w:t>神经中枢</w:t>
      </w:r>
      <w:r>
        <w:rPr>
          <w:color w:val="000000"/>
        </w:rPr>
        <w:t>→</w:t>
      </w:r>
      <w:r>
        <w:rPr>
          <w:color w:val="000000"/>
        </w:rPr>
        <w:t>传出神经</w:t>
      </w:r>
      <w:r>
        <w:rPr>
          <w:color w:val="000000"/>
        </w:rPr>
        <w:t>→</w:t>
      </w:r>
      <w:r>
        <w:rPr>
          <w:color w:val="000000"/>
        </w:rPr>
        <w:t>效应器</w:t>
      </w:r>
    </w:p>
    <w:p w:rsidR="00D80469">
      <w:r>
        <w:t>四、综合题</w:t>
      </w:r>
    </w:p>
    <w:p w:rsidR="00911756">
      <w:pPr>
        <w:spacing w:after="0"/>
      </w:pPr>
      <w:r>
        <w:rPr>
          <w:color w:val="000000"/>
        </w:rPr>
        <w:t>22.</w:t>
      </w:r>
      <w:r>
        <w:rPr>
          <w:color w:val="0000FF"/>
        </w:rPr>
        <w:t>【答案】</w:t>
      </w:r>
      <w:r>
        <w:rPr>
          <w:color w:val="000000"/>
        </w:rPr>
        <w:t>（</w:t>
      </w:r>
      <w:r>
        <w:rPr>
          <w:color w:val="000000"/>
        </w:rPr>
        <w:t>1</w:t>
      </w:r>
      <w:r>
        <w:rPr>
          <w:color w:val="000000"/>
        </w:rPr>
        <w:t>）甲</w:t>
      </w:r>
      <w:r>
        <w:t xml:space="preserve"> </w:t>
      </w:r>
      <w:r>
        <w:t>；</w:t>
      </w:r>
      <w:r>
        <w:rPr>
          <w:color w:val="000000"/>
        </w:rPr>
        <w:t>垂体</w:t>
      </w:r>
      <w:r>
        <w:t xml:space="preserve"> </w:t>
      </w:r>
      <w:r>
        <w:t>；</w:t>
      </w:r>
      <w:r>
        <w:rPr>
          <w:color w:val="000000"/>
        </w:rPr>
        <w:t>甲状腺</w:t>
      </w:r>
      <w:r>
        <w:t xml:space="preserve"> </w:t>
      </w:r>
      <w:r>
        <w:t>；</w:t>
      </w:r>
      <w:r>
        <w:rPr>
          <w:color w:val="000000"/>
        </w:rPr>
        <w:t>促进生长</w:t>
      </w:r>
      <w:r>
        <w:t xml:space="preserve"> </w:t>
      </w:r>
      <w:r>
        <w:t>；</w:t>
      </w:r>
      <w:r>
        <w:rPr>
          <w:color w:val="000000"/>
        </w:rPr>
        <w:t>促进发育，提高神经系统的兴奋性</w:t>
      </w:r>
      <w:r>
        <w:t xml:space="preserve"> </w:t>
      </w:r>
      <w:r>
        <w:t>；</w:t>
      </w:r>
      <w:r>
        <w:rPr>
          <w:color w:val="000000"/>
        </w:rPr>
        <w:t>生长激素能促进动物的生长</w:t>
      </w:r>
    </w:p>
    <w:p w:rsidR="00911756">
      <w:pPr>
        <w:spacing w:after="0"/>
      </w:pPr>
      <w:r>
        <w:rPr>
          <w:color w:val="000000"/>
        </w:rPr>
        <w:t>（</w:t>
      </w:r>
      <w:r>
        <w:rPr>
          <w:color w:val="000000"/>
        </w:rPr>
        <w:t>2</w:t>
      </w:r>
      <w:r>
        <w:rPr>
          <w:color w:val="000000"/>
        </w:rPr>
        <w:t>）胰岛提取液可防止糖尿的出现</w:t>
      </w:r>
      <w:r>
        <w:t xml:space="preserve"> </w:t>
      </w:r>
      <w:r>
        <w:t>；</w:t>
      </w:r>
      <w:r>
        <w:rPr>
          <w:color w:val="000000"/>
        </w:rPr>
        <w:t>胰岛素</w:t>
      </w:r>
      <w:r>
        <w:t xml:space="preserve"> </w:t>
      </w:r>
      <w:r>
        <w:t>；</w:t>
      </w:r>
      <w:r>
        <w:rPr>
          <w:color w:val="000000"/>
        </w:rPr>
        <w:t>外分泌腺</w:t>
      </w:r>
      <w:r>
        <w:t xml:space="preserve"> </w:t>
      </w:r>
      <w:r>
        <w:t>；</w:t>
      </w:r>
      <w:r>
        <w:rPr>
          <w:color w:val="000000"/>
        </w:rPr>
        <w:t>糖尿病的发病可能与胰岛素有关</w:t>
      </w:r>
    </w:p>
    <w:p w:rsidR="00911756">
      <w:pPr>
        <w:spacing w:after="0"/>
      </w:pPr>
      <w:r>
        <w:rPr>
          <w:color w:val="0000FF"/>
        </w:rPr>
        <w:t>【解析】</w:t>
      </w:r>
      <w:r>
        <w:rPr>
          <w:color w:val="000000"/>
        </w:rPr>
        <w:t>【解答】（</w:t>
      </w:r>
      <w:r>
        <w:rPr>
          <w:color w:val="000000"/>
        </w:rPr>
        <w:t>1</w:t>
      </w:r>
      <w:r>
        <w:rPr>
          <w:color w:val="000000"/>
        </w:rPr>
        <w:t>）</w:t>
      </w:r>
      <w:r>
        <w:rPr>
          <w:color w:val="000000"/>
        </w:rPr>
        <w:t>①</w:t>
      </w:r>
      <w:r>
        <w:rPr>
          <w:color w:val="000000"/>
        </w:rPr>
        <w:t>通过分析此实验表中的数据可知，甲不做任何处理，乙、丙分别切除某种内分泌腺，因此甲组是对照组，乙丙是实验组，乙小白鼠切除了垂体器官，丙小白鼠切除了甲状腺器官．</w:t>
      </w:r>
    </w:p>
    <w:p w:rsidR="00D80469">
      <w:pPr>
        <w:spacing w:after="0"/>
      </w:pPr>
      <w:r>
        <w:rPr>
          <w:color w:val="000000"/>
        </w:rPr>
        <w:t>②</w:t>
      </w:r>
      <w:r>
        <w:rPr>
          <w:color w:val="000000"/>
        </w:rPr>
        <w:t>一段时间后，乙丙两只小白鼠与甲小白鼠相比较表现矮小，说明两种激素都有促进生长的作用．但是，与乙相比较，丙小白鼠的发育停滞、精神萎靡不振，由此可以体现出甲状腺激素还具有促进发育，提高神经系统的兴奋性的作用．</w:t>
      </w:r>
    </w:p>
    <w:p w:rsidR="00D80469">
      <w:pPr>
        <w:spacing w:after="0"/>
      </w:pPr>
      <w:r>
        <w:rPr>
          <w:color w:val="000000"/>
        </w:rPr>
        <w:t>③</w:t>
      </w:r>
      <w:r>
        <w:rPr>
          <w:color w:val="000000"/>
        </w:rPr>
        <w:t>已知生长激素和胰岛素一样均为蛋白质．为了进一步做探究生长激素发挥作用的条件，给乙小白</w:t>
      </w:r>
      <w:r>
        <w:rPr>
          <w:color w:val="000000"/>
        </w:rPr>
        <w:t>鼠饲喂适量的生长激素，一段时间后，小白鼠的身体几乎没有任何变化，接着，又给该小白鼠注射适量的生长激素，一段时间后，小白鼠的身体明显生长了，由此可以得出的结论是：生长激素能促进动物的生长．</w:t>
      </w:r>
    </w:p>
    <w:p w:rsidR="00D80469">
      <w:pPr>
        <w:spacing w:after="0"/>
      </w:pPr>
      <w:r>
        <w:rPr>
          <w:color w:val="000000"/>
        </w:rPr>
        <w:t>（</w:t>
      </w:r>
      <w:r>
        <w:rPr>
          <w:color w:val="000000"/>
        </w:rPr>
        <w:t>2</w:t>
      </w:r>
      <w:r>
        <w:rPr>
          <w:color w:val="000000"/>
        </w:rPr>
        <w:t>）</w:t>
      </w:r>
      <w:r>
        <w:rPr>
          <w:color w:val="000000"/>
        </w:rPr>
        <w:t>①A</w:t>
      </w:r>
      <w:r>
        <w:rPr>
          <w:color w:val="000000"/>
        </w:rPr>
        <w:t>和</w:t>
      </w:r>
      <w:r>
        <w:rPr>
          <w:color w:val="000000"/>
        </w:rPr>
        <w:t>D</w:t>
      </w:r>
      <w:r>
        <w:rPr>
          <w:color w:val="000000"/>
        </w:rPr>
        <w:t>是一组对照实验，变量为是否注射了胰岛素提取液，注射胰岛素的动物不出现糖尿，不注射胰岛素的狗出现糖尿，说明胰岛提取液可防止糖尿的出现．</w:t>
      </w:r>
    </w:p>
    <w:p w:rsidR="00D80469">
      <w:pPr>
        <w:spacing w:after="0"/>
      </w:pPr>
      <w:r>
        <w:rPr>
          <w:color w:val="000000"/>
        </w:rPr>
        <w:t>②</w:t>
      </w:r>
      <w:r>
        <w:rPr>
          <w:color w:val="000000"/>
        </w:rPr>
        <w:t>在上述实验结论的基础上，比较</w:t>
      </w:r>
      <w:r>
        <w:rPr>
          <w:color w:val="000000"/>
        </w:rPr>
        <w:t>A</w:t>
      </w:r>
      <w:r>
        <w:rPr>
          <w:color w:val="000000"/>
        </w:rPr>
        <w:t>、</w:t>
      </w:r>
      <w:r>
        <w:rPr>
          <w:color w:val="000000"/>
        </w:rPr>
        <w:t>B</w:t>
      </w:r>
      <w:r>
        <w:rPr>
          <w:color w:val="000000"/>
        </w:rPr>
        <w:t>、</w:t>
      </w:r>
      <w:r>
        <w:rPr>
          <w:color w:val="000000"/>
        </w:rPr>
        <w:t>D</w:t>
      </w:r>
      <w:r>
        <w:rPr>
          <w:color w:val="000000"/>
        </w:rPr>
        <w:t>的实验过程及实验结果可以进一步得出的结论是：糖尿的出现可能与胰岛素有关，且胰腺是由内分泌腺和连续着胰管的外分泌腺组成．</w:t>
      </w:r>
    </w:p>
    <w:p w:rsidR="00D80469">
      <w:pPr>
        <w:spacing w:after="0"/>
      </w:pPr>
      <w:r>
        <w:rPr>
          <w:color w:val="000000"/>
        </w:rPr>
        <w:t>③</w:t>
      </w:r>
      <w:r>
        <w:rPr>
          <w:color w:val="000000"/>
        </w:rPr>
        <w:t>比较以上</w:t>
      </w:r>
      <w:r>
        <w:rPr>
          <w:color w:val="000000"/>
        </w:rPr>
        <w:t>4</w:t>
      </w:r>
      <w:r>
        <w:rPr>
          <w:color w:val="000000"/>
        </w:rPr>
        <w:t>组实</w:t>
      </w:r>
      <w:r>
        <w:rPr>
          <w:color w:val="000000"/>
        </w:rPr>
        <w:t>验的过程和结果可以得出的实验结论是：糖尿病的发病可能与胰岛素有关．</w:t>
      </w:r>
    </w:p>
    <w:p w:rsidR="00D80469">
      <w:pPr>
        <w:spacing w:after="0"/>
      </w:pPr>
      <w:r>
        <w:rPr>
          <w:color w:val="000000"/>
        </w:rPr>
        <w:t>故答案为：（</w:t>
      </w:r>
      <w:r>
        <w:rPr>
          <w:color w:val="000000"/>
        </w:rPr>
        <w:t>1</w:t>
      </w:r>
      <w:r>
        <w:rPr>
          <w:color w:val="000000"/>
        </w:rPr>
        <w:t>）</w:t>
      </w:r>
      <w:r>
        <w:rPr>
          <w:color w:val="000000"/>
        </w:rPr>
        <w:t>①</w:t>
      </w:r>
      <w:r>
        <w:rPr>
          <w:color w:val="000000"/>
        </w:rPr>
        <w:t>甲；垂体；甲状腺</w:t>
      </w:r>
    </w:p>
    <w:p w:rsidR="00D80469">
      <w:pPr>
        <w:spacing w:after="0"/>
      </w:pPr>
      <w:r>
        <w:rPr>
          <w:color w:val="000000"/>
        </w:rPr>
        <w:t>②</w:t>
      </w:r>
      <w:r>
        <w:rPr>
          <w:color w:val="000000"/>
        </w:rPr>
        <w:t>促进生长；促进发育，提高神经系统的兴奋性</w:t>
      </w:r>
    </w:p>
    <w:p w:rsidR="00D80469">
      <w:pPr>
        <w:spacing w:after="0"/>
      </w:pPr>
      <w:r>
        <w:rPr>
          <w:color w:val="000000"/>
        </w:rPr>
        <w:t>③</w:t>
      </w:r>
      <w:r>
        <w:rPr>
          <w:color w:val="000000"/>
        </w:rPr>
        <w:t>生长激素能促进动物的生长</w:t>
      </w:r>
    </w:p>
    <w:p w:rsidR="00D80469">
      <w:pPr>
        <w:spacing w:after="0"/>
      </w:pPr>
      <w:r>
        <w:rPr>
          <w:color w:val="000000"/>
        </w:rPr>
        <w:t>（</w:t>
      </w:r>
      <w:r>
        <w:rPr>
          <w:color w:val="000000"/>
        </w:rPr>
        <w:t>2</w:t>
      </w:r>
      <w:r>
        <w:rPr>
          <w:color w:val="000000"/>
        </w:rPr>
        <w:t>）</w:t>
      </w:r>
      <w:r>
        <w:rPr>
          <w:color w:val="000000"/>
        </w:rPr>
        <w:t>①</w:t>
      </w:r>
      <w:r>
        <w:rPr>
          <w:color w:val="000000"/>
        </w:rPr>
        <w:t>胰岛提取液可防止糖尿的出现．</w:t>
      </w:r>
    </w:p>
    <w:p w:rsidR="00D80469">
      <w:pPr>
        <w:spacing w:after="0"/>
      </w:pPr>
      <w:r>
        <w:rPr>
          <w:color w:val="000000"/>
        </w:rPr>
        <w:t>②</w:t>
      </w:r>
      <w:r>
        <w:rPr>
          <w:color w:val="000000"/>
        </w:rPr>
        <w:t>胰岛素；外分泌腺</w:t>
      </w:r>
    </w:p>
    <w:p w:rsidR="00D80469">
      <w:pPr>
        <w:spacing w:after="0"/>
      </w:pPr>
      <w:r>
        <w:rPr>
          <w:color w:val="000000"/>
        </w:rPr>
        <w:t>③</w:t>
      </w:r>
      <w:r>
        <w:rPr>
          <w:color w:val="000000"/>
        </w:rPr>
        <w:t>糖尿病的发病可能与胰岛素有关</w:t>
      </w:r>
    </w:p>
    <w:p w:rsidR="00D80469">
      <w:pPr>
        <w:spacing w:after="0"/>
      </w:pPr>
      <w:r>
        <w:rPr>
          <w:color w:val="000000"/>
        </w:rPr>
        <w:t>【分析】甲状腺激素的作用是促进新陈代谢和生长发育，提高神经系统的兴奋性，而不是抑制生长发育．</w:t>
      </w:r>
    </w:p>
    <w:p w:rsidR="00D80469">
      <w:pPr>
        <w:spacing w:after="0"/>
      </w:pPr>
      <w:r>
        <w:rPr>
          <w:color w:val="000000"/>
        </w:rPr>
        <w:t>生长激素促进生长发育；</w:t>
      </w:r>
    </w:p>
    <w:p w:rsidR="00D80469">
      <w:pPr>
        <w:spacing w:after="0"/>
      </w:pPr>
      <w:r>
        <w:rPr>
          <w:color w:val="000000"/>
        </w:rPr>
        <w:t>胰岛素是由胰岛分泌的．它的主要作用是调节糖的代谢，具体说，它能促进血糖合成糖元，加速血糖分解，从而降低血糖浓度．</w:t>
      </w:r>
    </w:p>
    <w:p w:rsidR="00911756">
      <w:pPr>
        <w:spacing w:after="0"/>
      </w:pPr>
      <w:r>
        <w:rPr>
          <w:color w:val="000000"/>
        </w:rPr>
        <w:t>23.</w:t>
      </w:r>
      <w:r>
        <w:rPr>
          <w:color w:val="0000FF"/>
        </w:rPr>
        <w:t>【答案】</w:t>
      </w:r>
      <w:r>
        <w:rPr>
          <w:color w:val="000000"/>
        </w:rPr>
        <w:t>（</w:t>
      </w:r>
      <w:r>
        <w:rPr>
          <w:color w:val="000000"/>
        </w:rPr>
        <w:t>1</w:t>
      </w:r>
      <w:r>
        <w:rPr>
          <w:color w:val="000000"/>
        </w:rPr>
        <w:t>）舒张</w:t>
      </w:r>
    </w:p>
    <w:p w:rsidR="00911756">
      <w:pPr>
        <w:spacing w:after="0"/>
      </w:pPr>
      <w:r>
        <w:rPr>
          <w:color w:val="000000"/>
        </w:rPr>
        <w:t>（</w:t>
      </w:r>
      <w:r>
        <w:rPr>
          <w:color w:val="000000"/>
        </w:rPr>
        <w:t>2</w:t>
      </w:r>
      <w:r>
        <w:rPr>
          <w:color w:val="000000"/>
        </w:rPr>
        <w:t>））小脑</w:t>
      </w:r>
    </w:p>
    <w:p w:rsidR="00911756">
      <w:pPr>
        <w:spacing w:after="0"/>
      </w:pPr>
      <w:r>
        <w:rPr>
          <w:color w:val="000000"/>
        </w:rPr>
        <w:t>（</w:t>
      </w:r>
      <w:r>
        <w:rPr>
          <w:color w:val="000000"/>
        </w:rPr>
        <w:t>3</w:t>
      </w:r>
      <w:r>
        <w:rPr>
          <w:color w:val="000000"/>
        </w:rPr>
        <w:t>）</w:t>
      </w:r>
      <w:r>
        <w:rPr>
          <w:color w:val="000000"/>
        </w:rPr>
        <w:t>C</w:t>
      </w:r>
      <w:r>
        <w:br/>
      </w:r>
      <w:r>
        <w:rPr>
          <w:color w:val="000000"/>
        </w:rPr>
        <w:t>（</w:t>
      </w:r>
      <w:r>
        <w:rPr>
          <w:color w:val="000000"/>
        </w:rPr>
        <w:t>4</w:t>
      </w:r>
      <w:r>
        <w:rPr>
          <w:color w:val="000000"/>
        </w:rPr>
        <w:t>）</w:t>
      </w:r>
      <w:r>
        <w:rPr>
          <w:color w:val="000000"/>
        </w:rPr>
        <w:t>4</w:t>
      </w:r>
      <w:r>
        <w:t xml:space="preserve"> </w:t>
      </w:r>
      <w:r>
        <w:t>；</w:t>
      </w:r>
      <w:r>
        <w:rPr>
          <w:color w:val="000000"/>
        </w:rPr>
        <w:t>5</w:t>
      </w:r>
    </w:p>
    <w:p w:rsidR="00911756">
      <w:pPr>
        <w:spacing w:after="0"/>
      </w:pPr>
      <w:r>
        <w:rPr>
          <w:color w:val="0000FF"/>
        </w:rPr>
        <w:t>【解析】</w:t>
      </w:r>
      <w:r>
        <w:rPr>
          <w:color w:val="000000"/>
        </w:rPr>
        <w:t>【解答】解：（</w:t>
      </w:r>
      <w:r>
        <w:rPr>
          <w:color w:val="000000"/>
        </w:rPr>
        <w:t>1</w:t>
      </w:r>
      <w:r>
        <w:rPr>
          <w:color w:val="000000"/>
        </w:rPr>
        <w:t>）当膈肌和肋间外肌舒张时，肋骨与胸骨因本身重力及弹性而回位，结果胸廓缩小，肺也随之回缩，造成肺内气压大于外界气压，肺内气体排出肺，形成被动的呼气运动．故司机吹气时肋间肌的状态应是舒张的．（</w:t>
      </w:r>
      <w:r>
        <w:rPr>
          <w:color w:val="000000"/>
        </w:rPr>
        <w:t>2</w:t>
      </w:r>
      <w:r>
        <w:rPr>
          <w:color w:val="000000"/>
        </w:rPr>
        <w:t>）小脑位于脑干背侧，大脑的后下方，小脑的主要功能是使运动协调、准确，维持身体的平衡；饮酒过量的人常常表现走路不稳，这是由于酒精麻痹了小脑造成的．（</w:t>
      </w:r>
      <w:r>
        <w:rPr>
          <w:color w:val="000000"/>
        </w:rPr>
        <w:t>3</w:t>
      </w:r>
      <w:r>
        <w:rPr>
          <w:color w:val="000000"/>
        </w:rPr>
        <w:t>）植物人的生命体征只有呼吸、心跳和血液循环，而不能进行其他生命活动，这种病人的脑没有受伤的部位是脑干．（</w:t>
      </w:r>
      <w:r>
        <w:rPr>
          <w:color w:val="000000"/>
        </w:rPr>
        <w:t>4</w:t>
      </w:r>
      <w:r>
        <w:rPr>
          <w:color w:val="000000"/>
        </w:rPr>
        <w:t>）反射必须通过反射弧来完成，缺少任何一个环节反射活动</w:t>
      </w:r>
      <w:r>
        <w:rPr>
          <w:color w:val="000000"/>
        </w:rPr>
        <w:t>都不能完成．如果某人在交通事故中受伤，医生用针刺其指尖．此人有感觉但是没有缩手，表明</w:t>
      </w:r>
      <w:r>
        <w:rPr>
          <w:color w:val="000000"/>
        </w:rPr>
        <w:t>A</w:t>
      </w:r>
      <w:r>
        <w:rPr>
          <w:color w:val="000000"/>
        </w:rPr>
        <w:t>感受器产生的神经冲动能通过传入神经传到神经中枢，在经过脊髓的白质上行传到大脑皮层，形成感觉，有感觉而不能缩手，表明反射弧不完整．因此可能是</w:t>
      </w:r>
      <w:r>
        <w:rPr>
          <w:color w:val="000000"/>
        </w:rPr>
        <w:t>4</w:t>
      </w:r>
      <w:r>
        <w:rPr>
          <w:color w:val="000000"/>
        </w:rPr>
        <w:t>传出神经或</w:t>
      </w:r>
      <w:r>
        <w:rPr>
          <w:color w:val="000000"/>
        </w:rPr>
        <w:t>5</w:t>
      </w:r>
      <w:r>
        <w:rPr>
          <w:color w:val="000000"/>
        </w:rPr>
        <w:t>效应器受损．或者是</w:t>
      </w:r>
      <w:r>
        <w:rPr>
          <w:color w:val="000000"/>
        </w:rPr>
        <w:t>4</w:t>
      </w:r>
      <w:r>
        <w:rPr>
          <w:color w:val="000000"/>
        </w:rPr>
        <w:t>和</w:t>
      </w:r>
      <w:r>
        <w:rPr>
          <w:color w:val="000000"/>
        </w:rPr>
        <w:t>5</w:t>
      </w:r>
      <w:r>
        <w:rPr>
          <w:color w:val="000000"/>
        </w:rPr>
        <w:t>都损坏．</w:t>
      </w:r>
    </w:p>
    <w:p w:rsidR="00D80469">
      <w:pPr>
        <w:spacing w:after="0"/>
      </w:pPr>
      <w:r>
        <w:rPr>
          <w:color w:val="000000"/>
        </w:rPr>
        <w:t>故答案为：（</w:t>
      </w:r>
      <w:r>
        <w:rPr>
          <w:color w:val="000000"/>
        </w:rPr>
        <w:t>1</w:t>
      </w:r>
      <w:r>
        <w:rPr>
          <w:color w:val="000000"/>
        </w:rPr>
        <w:t>）舒张；（</w:t>
      </w:r>
      <w:r>
        <w:rPr>
          <w:color w:val="000000"/>
        </w:rPr>
        <w:t>2</w:t>
      </w:r>
      <w:r>
        <w:rPr>
          <w:color w:val="000000"/>
        </w:rPr>
        <w:t>）小脑；（</w:t>
      </w:r>
      <w:r>
        <w:rPr>
          <w:color w:val="000000"/>
        </w:rPr>
        <w:t>3</w:t>
      </w:r>
      <w:r>
        <w:rPr>
          <w:color w:val="000000"/>
        </w:rPr>
        <w:t>）</w:t>
      </w:r>
      <w:r>
        <w:rPr>
          <w:color w:val="000000"/>
        </w:rPr>
        <w:t>C</w:t>
      </w:r>
      <w:r>
        <w:rPr>
          <w:color w:val="000000"/>
        </w:rPr>
        <w:t>；（</w:t>
      </w:r>
      <w:r>
        <w:rPr>
          <w:color w:val="000000"/>
        </w:rPr>
        <w:t>4</w:t>
      </w:r>
      <w:r>
        <w:rPr>
          <w:color w:val="000000"/>
        </w:rPr>
        <w:t>）</w:t>
      </w:r>
      <w:r>
        <w:rPr>
          <w:color w:val="000000"/>
        </w:rPr>
        <w:t>4</w:t>
      </w:r>
      <w:r>
        <w:rPr>
          <w:color w:val="000000"/>
        </w:rPr>
        <w:t>；</w:t>
      </w:r>
      <w:r>
        <w:rPr>
          <w:color w:val="000000"/>
        </w:rPr>
        <w:t xml:space="preserve"> 5</w:t>
      </w:r>
    </w:p>
    <w:p w:rsidR="00D80469">
      <w:pPr>
        <w:spacing w:after="0"/>
      </w:pPr>
      <w:r>
        <w:rPr>
          <w:color w:val="000000"/>
        </w:rPr>
        <w:t>【分析】（</w:t>
      </w:r>
      <w:r>
        <w:rPr>
          <w:color w:val="000000"/>
        </w:rPr>
        <w:t>1</w:t>
      </w:r>
      <w:r>
        <w:rPr>
          <w:color w:val="000000"/>
        </w:rPr>
        <w:t>）脑位于颅腔内，包括大脑、小脑和脑干三部分．（</w:t>
      </w:r>
      <w:r>
        <w:rPr>
          <w:color w:val="000000"/>
        </w:rPr>
        <w:t>2</w:t>
      </w:r>
      <w:r>
        <w:rPr>
          <w:color w:val="000000"/>
        </w:rPr>
        <w:t>）神经调节的基本方式是反射，反射活动的结构基础称为反射弧，包括感受器、传入神经、神经中枢、传出神经和效应器．图甲中结构</w:t>
      </w:r>
      <w:r>
        <w:rPr>
          <w:color w:val="000000"/>
        </w:rPr>
        <w:t>：</w:t>
      </w:r>
      <w:r>
        <w:rPr>
          <w:color w:val="000000"/>
        </w:rPr>
        <w:t>1</w:t>
      </w:r>
      <w:r>
        <w:rPr>
          <w:color w:val="000000"/>
        </w:rPr>
        <w:t>感受器、</w:t>
      </w:r>
      <w:r>
        <w:rPr>
          <w:color w:val="000000"/>
        </w:rPr>
        <w:t>2</w:t>
      </w:r>
      <w:r>
        <w:rPr>
          <w:color w:val="000000"/>
        </w:rPr>
        <w:t>效应器、</w:t>
      </w:r>
      <w:r>
        <w:rPr>
          <w:color w:val="000000"/>
        </w:rPr>
        <w:t>3</w:t>
      </w:r>
      <w:r>
        <w:rPr>
          <w:color w:val="000000"/>
        </w:rPr>
        <w:t>传入神经、</w:t>
      </w:r>
      <w:r>
        <w:rPr>
          <w:color w:val="000000"/>
        </w:rPr>
        <w:t>4</w:t>
      </w:r>
      <w:r>
        <w:rPr>
          <w:color w:val="000000"/>
        </w:rPr>
        <w:t>传出神经，</w:t>
      </w:r>
      <w:r>
        <w:rPr>
          <w:color w:val="000000"/>
        </w:rPr>
        <w:t>5</w:t>
      </w:r>
      <w:r>
        <w:rPr>
          <w:color w:val="000000"/>
        </w:rPr>
        <w:t>神经中枢．</w:t>
      </w:r>
    </w:p>
    <w:sectPr w:rsidSect="00D80469">
      <w:headerReference w:type="even" r:id="rId25"/>
      <w:footerReference w:type="default" r:id="rId26"/>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469" w:rsidRPr="00911756" w:rsidP="00911756">
    <w:pPr>
      <w:pStyle w:val="Footer"/>
    </w:pPr>
    <w:r w:rsidRPr="00911756">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469">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D80469">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D80469" w:rsidP="00D80469">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D80469">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554F"/>
    <w:multiLevelType w:val="hybridMultilevel"/>
    <w:tmpl w:val="DC30E16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2E222FF"/>
    <w:multiLevelType w:val="hybridMultilevel"/>
    <w:tmpl w:val="A704B0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469"/>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80469"/>
    <w:rPr>
      <w:sz w:val="18"/>
      <w:szCs w:val="18"/>
    </w:rPr>
  </w:style>
  <w:style w:type="paragraph" w:styleId="Footer">
    <w:name w:val="footer"/>
    <w:basedOn w:val="Normal"/>
    <w:link w:val="Char0"/>
    <w:uiPriority w:val="99"/>
    <w:unhideWhenUsed/>
    <w:qFormat/>
    <w:rsid w:val="00D80469"/>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80469"/>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80469"/>
    <w:rPr>
      <w:sz w:val="18"/>
      <w:szCs w:val="18"/>
    </w:rPr>
  </w:style>
  <w:style w:type="character" w:customStyle="1" w:styleId="Char0">
    <w:name w:val="页脚 Char"/>
    <w:link w:val="Footer"/>
    <w:uiPriority w:val="99"/>
    <w:qFormat/>
    <w:rsid w:val="00D80469"/>
    <w:rPr>
      <w:sz w:val="18"/>
      <w:szCs w:val="18"/>
    </w:rPr>
  </w:style>
  <w:style w:type="character" w:customStyle="1" w:styleId="Char1">
    <w:name w:val="批注框文本 Char"/>
    <w:link w:val="BalloonText"/>
    <w:uiPriority w:val="99"/>
    <w:semiHidden/>
    <w:qFormat/>
    <w:rsid w:val="00D80469"/>
    <w:rPr>
      <w:sz w:val="18"/>
      <w:szCs w:val="18"/>
    </w:rPr>
  </w:style>
  <w:style w:type="paragraph" w:customStyle="1" w:styleId="1">
    <w:name w:val="正文1"/>
    <w:qFormat/>
    <w:rsid w:val="00D80469"/>
    <w:pPr>
      <w:jc w:val="both"/>
    </w:pPr>
    <w:rPr>
      <w:kern w:val="2"/>
      <w:sz w:val="21"/>
      <w:szCs w:val="21"/>
    </w:rPr>
  </w:style>
  <w:style w:type="character" w:customStyle="1" w:styleId="15">
    <w:name w:val="15"/>
    <w:qFormat/>
    <w:rsid w:val="00D80469"/>
    <w:rPr>
      <w:rFonts w:ascii="Times New Roman" w:hAnsi="Times New Roman" w:cs="Times New Roman" w:hint="default"/>
      <w:color w:val="0000FF"/>
      <w:u w:val="single"/>
    </w:rPr>
  </w:style>
  <w:style w:type="paragraph" w:customStyle="1" w:styleId="2">
    <w:name w:val="正文2"/>
    <w:qFormat/>
    <w:rsid w:val="00D80469"/>
    <w:pPr>
      <w:jc w:val="both"/>
    </w:pPr>
    <w:rPr>
      <w:kern w:val="2"/>
      <w:sz w:val="21"/>
      <w:szCs w:val="21"/>
    </w:rPr>
  </w:style>
  <w:style w:type="character" w:customStyle="1" w:styleId="DefaultParagraphFontPHPDOCX">
    <w:name w:val="Default Paragraph Font PHPDOCX"/>
    <w:uiPriority w:val="1"/>
    <w:semiHidden/>
    <w:unhideWhenUsed/>
    <w:rsid w:val="00D80469"/>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80469"/>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header" Target="header1.xml" /><Relationship Id="rId26" Type="http://schemas.openxmlformats.org/officeDocument/2006/relationships/footer" Target="footer1.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26129C-EB84-4B40-8DA1-36138DD8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1791</Words>
  <Characters>10214</Characters>
  <Application>Microsoft Office Word</Application>
  <DocSecurity>0</DocSecurity>
  <Lines>85</Lines>
  <Paragraphs>23</Paragraphs>
  <ScaleCrop>false</ScaleCrop>
  <Company/>
  <LinksUpToDate>false</LinksUpToDate>
  <CharactersWithSpaces>11982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