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C01180">
      <w:pPr>
        <w:jc w:val="center"/>
      </w:pPr>
      <w:r>
        <w:rPr>
          <w:rFonts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6pt;margin-left:926pt;margin-top:867pt;mso-position-horizontal-relative:page;mso-position-vertical-relative:top-margin-area;position:absolute;width:32pt;z-index:251658240">
            <v:imagedata r:id="rId6" o:title=""/>
          </v:shape>
        </w:pict>
      </w:r>
      <w:r w:rsidRPr="00041F8F">
        <w:rPr>
          <w:rFonts w:hint="eastAsia"/>
          <w:b/>
          <w:bCs/>
          <w:sz w:val="28"/>
          <w:szCs w:val="28"/>
        </w:rPr>
        <w:t>冀教版七年级下册生物</w:t>
      </w:r>
      <w:r w:rsidRPr="00041F8F">
        <w:rPr>
          <w:rFonts w:hint="eastAsia"/>
          <w:b/>
          <w:bCs/>
          <w:sz w:val="28"/>
          <w:szCs w:val="28"/>
        </w:rPr>
        <w:t xml:space="preserve"> </w:t>
      </w:r>
      <w:r w:rsidRPr="00041F8F">
        <w:rPr>
          <w:rFonts w:hint="eastAsia"/>
          <w:b/>
          <w:bCs/>
          <w:sz w:val="28"/>
          <w:szCs w:val="28"/>
        </w:rPr>
        <w:t>章节巩固练习</w:t>
      </w:r>
      <w:r w:rsidRPr="00041F8F">
        <w:rPr>
          <w:rFonts w:hint="eastAsia"/>
          <w:b/>
          <w:bCs/>
          <w:sz w:val="28"/>
          <w:szCs w:val="28"/>
        </w:rPr>
        <w:t xml:space="preserve"> </w:t>
      </w:r>
      <w:r w:rsidRPr="00041F8F">
        <w:rPr>
          <w:rFonts w:hint="eastAsia"/>
          <w:b/>
          <w:bCs/>
          <w:sz w:val="28"/>
          <w:szCs w:val="28"/>
        </w:rPr>
        <w:t>第</w:t>
      </w:r>
      <w:r w:rsidRPr="00041F8F">
        <w:rPr>
          <w:rFonts w:hint="eastAsia"/>
          <w:b/>
          <w:bCs/>
          <w:sz w:val="28"/>
          <w:szCs w:val="28"/>
        </w:rPr>
        <w:t>6</w:t>
      </w:r>
      <w:r w:rsidRPr="00041F8F">
        <w:rPr>
          <w:rFonts w:hint="eastAsia"/>
          <w:b/>
          <w:bCs/>
          <w:sz w:val="28"/>
          <w:szCs w:val="28"/>
        </w:rPr>
        <w:t>章</w:t>
      </w:r>
      <w:r w:rsidRPr="00041F8F">
        <w:rPr>
          <w:rFonts w:hint="eastAsia"/>
          <w:b/>
          <w:bCs/>
          <w:sz w:val="28"/>
          <w:szCs w:val="28"/>
        </w:rPr>
        <w:t xml:space="preserve"> </w:t>
      </w:r>
      <w:r w:rsidRPr="00041F8F">
        <w:rPr>
          <w:rFonts w:hint="eastAsia"/>
          <w:b/>
          <w:bCs/>
          <w:sz w:val="28"/>
          <w:szCs w:val="28"/>
        </w:rPr>
        <w:t>增强免疫</w:t>
      </w:r>
      <w:r w:rsidRPr="00041F8F">
        <w:rPr>
          <w:rFonts w:hint="eastAsia"/>
          <w:b/>
          <w:bCs/>
          <w:sz w:val="28"/>
          <w:szCs w:val="28"/>
        </w:rPr>
        <w:t xml:space="preserve"> </w:t>
      </w:r>
      <w:r w:rsidRPr="00041F8F">
        <w:rPr>
          <w:rFonts w:hint="eastAsia"/>
          <w:b/>
          <w:bCs/>
          <w:sz w:val="28"/>
          <w:szCs w:val="28"/>
        </w:rPr>
        <w:t>预防疾病</w:t>
      </w:r>
    </w:p>
    <w:p w:rsidR="00C01180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 xml:space="preserve"> </w:t>
      </w:r>
    </w:p>
    <w:p w:rsidR="00041F8F">
      <w:pPr>
        <w:spacing w:after="0"/>
      </w:pPr>
      <w:r>
        <w:rPr>
          <w:color w:val="000000"/>
        </w:rPr>
        <w:t>1.</w:t>
      </w:r>
      <w:r>
        <w:rPr>
          <w:color w:val="000000"/>
        </w:rPr>
        <w:t>如果能研制出</w:t>
      </w:r>
      <w:r>
        <w:rPr>
          <w:color w:val="000000"/>
        </w:rPr>
        <w:t>H7N9</w:t>
      </w:r>
      <w:r>
        <w:rPr>
          <w:color w:val="000000"/>
        </w:rPr>
        <w:t>禽流感疫苗，将能更好地预防这种疾病．疫苗发挥作用的机理是（</w:t>
      </w:r>
      <w:r>
        <w:rPr>
          <w:color w:val="000000"/>
        </w:rPr>
        <w:t xml:space="preserve"> </w:t>
      </w:r>
      <w:r>
        <w:rPr>
          <w:color w:val="000000"/>
        </w:rPr>
        <w:t>）。</w:t>
      </w:r>
    </w:p>
    <w:p w:rsidR="00041F8F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能激活人体的吞噬细胞，将禽流感病毒吞噬</w:t>
      </w:r>
    </w:p>
    <w:p w:rsidR="00041F8F">
      <w:pPr>
        <w:spacing w:after="0"/>
      </w:pPr>
      <w:r>
        <w:rPr>
          <w:color w:val="000000"/>
        </w:rPr>
        <w:t>B. </w:t>
      </w:r>
      <w:r>
        <w:rPr>
          <w:color w:val="000000"/>
        </w:rPr>
        <w:t>能促进人体的各项生理活动，增强抵抗力</w:t>
      </w:r>
    </w:p>
    <w:p w:rsidR="00041F8F">
      <w:pPr>
        <w:spacing w:after="0"/>
      </w:pPr>
      <w:r>
        <w:rPr>
          <w:color w:val="000000"/>
        </w:rPr>
        <w:t>C. </w:t>
      </w:r>
      <w:r>
        <w:rPr>
          <w:color w:val="000000"/>
        </w:rPr>
        <w:t>进入人体后能直接消灭侵人人体的（</w:t>
      </w:r>
      <w:r>
        <w:rPr>
          <w:color w:val="000000"/>
        </w:rPr>
        <w:t>H7N9</w:t>
      </w:r>
      <w:r>
        <w:rPr>
          <w:color w:val="000000"/>
        </w:rPr>
        <w:t>）禽流感病毒</w:t>
      </w:r>
    </w:p>
    <w:p w:rsidR="00041F8F">
      <w:pPr>
        <w:spacing w:after="0"/>
      </w:pPr>
      <w:r>
        <w:rPr>
          <w:color w:val="000000"/>
        </w:rPr>
        <w:t>D. </w:t>
      </w:r>
      <w:r>
        <w:rPr>
          <w:color w:val="000000"/>
        </w:rPr>
        <w:t>能使人在不发病的情况下，产生抵抗禽流感病毒的抗体</w:t>
      </w:r>
    </w:p>
    <w:p w:rsidR="00C01180">
      <w:pPr>
        <w:spacing w:after="0"/>
      </w:pPr>
      <w:r>
        <w:rPr>
          <w:color w:val="000000"/>
        </w:rPr>
        <w:t>2.</w:t>
      </w:r>
      <w:r>
        <w:rPr>
          <w:color w:val="000000"/>
        </w:rPr>
        <w:t>人体具有自我防护能力，能抵抗大多数病菌，与此说法无关的一项是（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C0118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皮肤能阻挡病菌</w:t>
      </w:r>
      <w:r>
        <w:rPr>
          <w:color w:val="000000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吞噬细胞能杀灭病菌</w:t>
      </w:r>
      <w:r>
        <w:rPr>
          <w:color w:val="000000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淋巴细胞产生抗体清除病原体</w:t>
      </w:r>
      <w:r>
        <w:rPr>
          <w:color w:val="000000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神经系统发达</w:t>
      </w:r>
    </w:p>
    <w:p w:rsidR="00041F8F">
      <w:pPr>
        <w:spacing w:after="0"/>
      </w:pPr>
      <w:r>
        <w:rPr>
          <w:color w:val="000000"/>
        </w:rPr>
        <w:t>3.</w:t>
      </w:r>
      <w:r>
        <w:rPr>
          <w:color w:val="000000"/>
        </w:rPr>
        <w:t>能产生抗体的细胞是（　　）</w:t>
      </w:r>
    </w:p>
    <w:p w:rsidR="00041F8F">
      <w:pPr>
        <w:spacing w:after="0"/>
      </w:pPr>
      <w:r>
        <w:rPr>
          <w:color w:val="000000"/>
        </w:rPr>
        <w:t>A. </w:t>
      </w:r>
      <w:r>
        <w:rPr>
          <w:color w:val="000000"/>
        </w:rPr>
        <w:t>白细胞</w:t>
      </w:r>
      <w:r>
        <w:t xml:space="preserve"> </w:t>
      </w:r>
      <w:r>
        <w:rPr>
          <w:color w:val="000000"/>
        </w:rPr>
        <w:t>                          B. </w:t>
      </w:r>
      <w:r>
        <w:rPr>
          <w:color w:val="000000"/>
        </w:rPr>
        <w:t>红细胞</w:t>
      </w:r>
      <w:r>
        <w:t xml:space="preserve"> </w:t>
      </w:r>
      <w:r>
        <w:rPr>
          <w:color w:val="000000"/>
        </w:rPr>
        <w:t>                          C. </w:t>
      </w:r>
      <w:r>
        <w:rPr>
          <w:color w:val="000000"/>
        </w:rPr>
        <w:t>淋巴细胞</w:t>
      </w:r>
      <w:r>
        <w:t xml:space="preserve"> </w:t>
      </w:r>
      <w:r>
        <w:rPr>
          <w:color w:val="000000"/>
        </w:rPr>
        <w:t>                          D. </w:t>
      </w:r>
      <w:r>
        <w:rPr>
          <w:color w:val="000000"/>
        </w:rPr>
        <w:t>吞噬细胞</w:t>
      </w:r>
    </w:p>
    <w:p w:rsidR="00041F8F">
      <w:pPr>
        <w:spacing w:after="0"/>
      </w:pPr>
      <w:r>
        <w:rPr>
          <w:color w:val="000000"/>
        </w:rPr>
        <w:t>4.</w:t>
      </w:r>
      <w:r>
        <w:rPr>
          <w:color w:val="000000"/>
        </w:rPr>
        <w:t>患过麻疹的人，体内能产生一种抵抗麻疹病毒的蛋白质．这种蛋白质和麻疹病毒分别属于（　　）</w:t>
      </w:r>
    </w:p>
    <w:p w:rsidR="00041F8F">
      <w:pPr>
        <w:spacing w:after="0"/>
      </w:pPr>
      <w:r>
        <w:rPr>
          <w:color w:val="000000"/>
        </w:rPr>
        <w:t>A. </w:t>
      </w:r>
      <w:r>
        <w:rPr>
          <w:color w:val="000000"/>
        </w:rPr>
        <w:t>抗原和抗体</w:t>
      </w:r>
      <w:r>
        <w:t xml:space="preserve"> </w:t>
      </w:r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抗体和抗原</w:t>
      </w:r>
      <w:r>
        <w:t xml:space="preserve"> </w:t>
      </w:r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溶菌酶和病原体</w:t>
      </w:r>
      <w:r>
        <w:t xml:space="preserve"> </w:t>
      </w:r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病原体和溶菌酶</w:t>
      </w:r>
    </w:p>
    <w:p w:rsidR="00041F8F">
      <w:pPr>
        <w:spacing w:after="0"/>
      </w:pPr>
      <w:r>
        <w:rPr>
          <w:color w:val="000000"/>
        </w:rPr>
        <w:t xml:space="preserve">5. </w:t>
      </w:r>
      <w:r>
        <w:rPr>
          <w:color w:val="000000"/>
        </w:rPr>
        <w:t>注射相应疫苗可以预防黄热病，注射的疫苗和获得的免疫类型分别属于</w:t>
      </w:r>
      <w:r>
        <w:rPr>
          <w:color w:val="000000"/>
        </w:rPr>
        <w:t>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</w:p>
    <w:p w:rsidR="00C0118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抗原、特异性免疫</w:t>
      </w:r>
      <w:r>
        <w:rPr>
          <w:color w:val="000000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抗原、非特异性免疫</w:t>
      </w:r>
      <w:r>
        <w:rPr>
          <w:color w:val="000000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抗体、特异性免疫</w:t>
      </w:r>
      <w:r>
        <w:rPr>
          <w:color w:val="000000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抗体、非特异性免疫</w:t>
      </w:r>
    </w:p>
    <w:p w:rsidR="00041F8F">
      <w:pPr>
        <w:spacing w:after="0"/>
      </w:pPr>
      <w:r>
        <w:rPr>
          <w:color w:val="000000"/>
        </w:rPr>
        <w:t>6.</w:t>
      </w:r>
      <w:r>
        <w:rPr>
          <w:color w:val="000000"/>
        </w:rPr>
        <w:t>下列液体既有免疫作用，又有消化作用的是（　　）</w:t>
      </w:r>
    </w:p>
    <w:p w:rsidR="00041F8F">
      <w:pPr>
        <w:spacing w:after="0"/>
      </w:pPr>
      <w:r>
        <w:rPr>
          <w:color w:val="000000"/>
        </w:rPr>
        <w:t>A. </w:t>
      </w:r>
      <w:r>
        <w:rPr>
          <w:color w:val="000000"/>
        </w:rPr>
        <w:t>胰液</w:t>
      </w:r>
      <w:r>
        <w:t xml:space="preserve"> </w:t>
      </w:r>
      <w:r>
        <w:rPr>
          <w:color w:val="000000"/>
        </w:rPr>
        <w:t>                                 B. </w:t>
      </w:r>
      <w:r>
        <w:rPr>
          <w:color w:val="000000"/>
        </w:rPr>
        <w:t>胆汁</w:t>
      </w:r>
      <w:r>
        <w:t xml:space="preserve"> </w:t>
      </w:r>
      <w:r>
        <w:rPr>
          <w:color w:val="000000"/>
        </w:rPr>
        <w:t>                                 C. </w:t>
      </w:r>
      <w:r>
        <w:rPr>
          <w:color w:val="000000"/>
        </w:rPr>
        <w:t>唾液</w:t>
      </w:r>
      <w:r>
        <w:t xml:space="preserve"> </w:t>
      </w:r>
      <w:r>
        <w:rPr>
          <w:color w:val="000000"/>
        </w:rPr>
        <w:t>                                 D. </w:t>
      </w:r>
      <w:r>
        <w:rPr>
          <w:color w:val="000000"/>
        </w:rPr>
        <w:t>泪液</w:t>
      </w:r>
    </w:p>
    <w:p w:rsidR="00041F8F">
      <w:pPr>
        <w:spacing w:after="0"/>
      </w:pPr>
      <w:r>
        <w:rPr>
          <w:color w:val="000000"/>
        </w:rPr>
        <w:t>7.</w:t>
      </w:r>
      <w:r>
        <w:rPr>
          <w:color w:val="000000"/>
        </w:rPr>
        <w:t>下列哪一项是非特异性免疫的主要特征（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C0118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人生来就有的，能防御多种病原体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生病以后有的，只防御一种病原体</w:t>
      </w:r>
      <w:r>
        <w:br/>
      </w:r>
      <w:r>
        <w:rPr>
          <w:color w:val="000000"/>
        </w:rPr>
        <w:t>C. </w:t>
      </w:r>
      <w:r>
        <w:rPr>
          <w:color w:val="000000"/>
        </w:rPr>
        <w:t>人生来就有的，只防御一种病原体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后天获得的，能防御多种病原体</w:t>
      </w:r>
    </w:p>
    <w:p w:rsidR="00041F8F">
      <w:pPr>
        <w:spacing w:after="0"/>
      </w:pPr>
      <w:r>
        <w:rPr>
          <w:color w:val="000000"/>
        </w:rPr>
        <w:t>8.</w:t>
      </w:r>
      <w:r>
        <w:rPr>
          <w:color w:val="000000"/>
        </w:rPr>
        <w:t>狗在受伤后，会用舌头舔伤口，这样有利于伤口的愈合，其原因是唾液中含有</w:t>
      </w:r>
    </w:p>
    <w:p w:rsidR="00C0118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抗体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消化酶</w:t>
      </w:r>
      <w:r>
        <w:rPr>
          <w:color w:val="000000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溶菌酶</w:t>
      </w:r>
      <w:r>
        <w:rPr>
          <w:color w:val="000000"/>
        </w:rPr>
        <w:t>              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生长素</w:t>
      </w:r>
    </w:p>
    <w:p w:rsidR="00041F8F">
      <w:pPr>
        <w:spacing w:after="0"/>
      </w:pPr>
      <w:r>
        <w:rPr>
          <w:color w:val="000000"/>
        </w:rPr>
        <w:t>9.</w:t>
      </w:r>
      <w:r>
        <w:rPr>
          <w:color w:val="000000"/>
        </w:rPr>
        <w:t>计划免疫的目的是（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041F8F">
      <w:pPr>
        <w:spacing w:after="0"/>
      </w:pPr>
      <w:r>
        <w:rPr>
          <w:color w:val="000000"/>
        </w:rPr>
        <w:t>A. </w:t>
      </w:r>
      <w:r>
        <w:rPr>
          <w:color w:val="000000"/>
        </w:rPr>
        <w:t>控制传染源</w:t>
      </w:r>
      <w:r>
        <w:t xml:space="preserve"> </w:t>
      </w:r>
      <w:r>
        <w:rPr>
          <w:color w:val="000000"/>
        </w:rPr>
        <w:t>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切断传播途径</w:t>
      </w:r>
      <w:r>
        <w:t xml:space="preserve"> </w:t>
      </w:r>
      <w:r>
        <w:rPr>
          <w:color w:val="000000"/>
        </w:rPr>
        <w:t>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保护易感者</w:t>
      </w:r>
      <w:r>
        <w:t xml:space="preserve"> </w:t>
      </w:r>
      <w:r>
        <w:rPr>
          <w:color w:val="000000"/>
        </w:rPr>
        <w:t>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增加身体营养</w:t>
      </w:r>
    </w:p>
    <w:p w:rsidR="00041F8F">
      <w:pPr>
        <w:spacing w:after="0"/>
      </w:pPr>
      <w:r>
        <w:rPr>
          <w:color w:val="000000"/>
        </w:rPr>
        <w:t>10.</w:t>
      </w:r>
      <w:r>
        <w:rPr>
          <w:color w:val="000000"/>
        </w:rPr>
        <w:t>下列属于人体的第三道防线的是（　　）</w:t>
      </w:r>
    </w:p>
    <w:p w:rsidR="00041F8F">
      <w:pPr>
        <w:spacing w:after="0"/>
      </w:pPr>
      <w:r>
        <w:rPr>
          <w:color w:val="000000"/>
        </w:rPr>
        <w:t>A. </w:t>
      </w:r>
      <w:r>
        <w:rPr>
          <w:color w:val="000000"/>
        </w:rPr>
        <w:t>皮肤、黏膜</w:t>
      </w:r>
      <w:r>
        <w:t xml:space="preserve"> </w:t>
      </w:r>
      <w:r>
        <w:rPr>
          <w:color w:val="000000"/>
        </w:rPr>
        <w:t>            B. </w:t>
      </w:r>
      <w:r>
        <w:rPr>
          <w:color w:val="000000"/>
        </w:rPr>
        <w:t>血液和消化液</w:t>
      </w:r>
      <w:r>
        <w:t xml:space="preserve"> </w:t>
      </w:r>
      <w:r>
        <w:rPr>
          <w:color w:val="000000"/>
        </w:rPr>
        <w:t>            C. </w:t>
      </w:r>
      <w:r>
        <w:rPr>
          <w:color w:val="000000"/>
        </w:rPr>
        <w:t>淋巴器官和淋巴细胞</w:t>
      </w:r>
      <w:r>
        <w:t xml:space="preserve"> </w:t>
      </w:r>
      <w:r>
        <w:rPr>
          <w:color w:val="000000"/>
        </w:rPr>
        <w:t>            D. </w:t>
      </w:r>
      <w:r>
        <w:rPr>
          <w:color w:val="000000"/>
        </w:rPr>
        <w:t>溶菌酶和肝脏</w:t>
      </w:r>
    </w:p>
    <w:p w:rsidR="00041F8F">
      <w:pPr>
        <w:spacing w:after="0"/>
      </w:pPr>
      <w:r>
        <w:rPr>
          <w:color w:val="000000"/>
        </w:rPr>
        <w:t>11.</w:t>
      </w:r>
      <w:r>
        <w:rPr>
          <w:color w:val="000000"/>
        </w:rPr>
        <w:t>小悦家的狗受伤了，它不断用舌头舔伤口，伤口很快愈合，这是因为狗的唾液里含有（　　）</w:t>
      </w:r>
    </w:p>
    <w:p w:rsidR="00041F8F">
      <w:pPr>
        <w:spacing w:after="0"/>
      </w:pPr>
      <w:r>
        <w:rPr>
          <w:color w:val="000000"/>
        </w:rPr>
        <w:t>A. </w:t>
      </w:r>
      <w:r>
        <w:rPr>
          <w:color w:val="000000"/>
        </w:rPr>
        <w:t>抗原</w:t>
      </w:r>
      <w:r>
        <w:t xml:space="preserve"> 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抗体</w:t>
      </w:r>
      <w:r>
        <w:t xml:space="preserve"> 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溶菌酶</w:t>
      </w:r>
      <w:r>
        <w:t xml:space="preserve"> 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白细胞</w:t>
      </w:r>
    </w:p>
    <w:p w:rsidR="00041F8F">
      <w:pPr>
        <w:spacing w:after="0"/>
      </w:pPr>
      <w:r>
        <w:rPr>
          <w:color w:val="000000"/>
        </w:rPr>
        <w:t>12.</w:t>
      </w:r>
      <w:r>
        <w:rPr>
          <w:color w:val="000000"/>
        </w:rPr>
        <w:t>通过</w:t>
      </w:r>
      <w:r>
        <w:rPr>
          <w:color w:val="000000"/>
        </w:rPr>
        <w:t>“</w:t>
      </w:r>
      <w:r>
        <w:rPr>
          <w:color w:val="000000"/>
        </w:rPr>
        <w:t>检测不同环境中的细菌和真菌</w:t>
      </w:r>
      <w:r>
        <w:rPr>
          <w:color w:val="000000"/>
        </w:rPr>
        <w:t>”</w:t>
      </w:r>
      <w:r>
        <w:rPr>
          <w:color w:val="000000"/>
        </w:rPr>
        <w:t>实验可知，生活环境中有大量的病原体存在，但我们能健康地生活，这缘于人体有自我保卫的三道防线，下列结构属于第三道防线的是（　　）</w:t>
      </w:r>
    </w:p>
    <w:p w:rsidR="00041F8F">
      <w:pPr>
        <w:spacing w:after="0"/>
      </w:pPr>
      <w:r>
        <w:rPr>
          <w:color w:val="000000"/>
        </w:rPr>
        <w:t>A. </w:t>
      </w:r>
      <w:r>
        <w:rPr>
          <w:color w:val="000000"/>
        </w:rPr>
        <w:t>皮肤</w:t>
      </w:r>
      <w:r>
        <w:t xml:space="preserve"> 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吞噬细胞</w:t>
      </w:r>
      <w:r>
        <w:t xml:space="preserve"> 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黏膜</w:t>
      </w:r>
      <w:r>
        <w:t xml:space="preserve"> 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脾脏</w:t>
      </w:r>
    </w:p>
    <w:p w:rsidR="00C01180">
      <w:pPr>
        <w:spacing w:after="0"/>
      </w:pPr>
      <w:r>
        <w:rPr>
          <w:color w:val="000000"/>
        </w:rPr>
        <w:t>13.</w:t>
      </w:r>
      <w:r>
        <w:rPr>
          <w:color w:val="000000"/>
        </w:rPr>
        <w:t>如图是人体某免疫过程的部分示意图</w:t>
      </w:r>
      <w:r>
        <w:rPr>
          <w:color w:val="000000"/>
        </w:rPr>
        <w:t>,</w:t>
      </w:r>
      <w:r>
        <w:rPr>
          <w:color w:val="000000"/>
        </w:rPr>
        <w:t>下列相关叙述错误的是</w:t>
      </w:r>
      <w:r>
        <w:rPr>
          <w:color w:val="000000"/>
        </w:rPr>
        <w:t>(    </w:t>
      </w:r>
      <w:r>
        <w:rPr>
          <w:color w:val="000000"/>
        </w:rPr>
        <w:t xml:space="preserve"> )</w:t>
      </w:r>
    </w:p>
    <w:p w:rsidR="00C0118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211168" cy="1002665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1168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18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该图是特异性免疫过程</w:t>
      </w:r>
      <w:r>
        <w:rPr>
          <w:color w:val="000000"/>
        </w:rPr>
        <w:t>,</w:t>
      </w:r>
      <w:r>
        <w:rPr>
          <w:color w:val="000000"/>
        </w:rPr>
        <w:t>细胞甲为淋巴细胞</w:t>
      </w:r>
      <w:r>
        <w:rPr>
          <w:color w:val="000000"/>
        </w:rPr>
        <w:t>           B. </w:t>
      </w:r>
      <w:r>
        <w:rPr>
          <w:color w:val="000000"/>
        </w:rPr>
        <w:t>抗体主要成分是蛋白质</w:t>
      </w:r>
      <w:r>
        <w:rPr>
          <w:color w:val="000000"/>
        </w:rPr>
        <w:t>,</w:t>
      </w:r>
      <w:r>
        <w:rPr>
          <w:color w:val="000000"/>
        </w:rPr>
        <w:t>注射的疫苗属于抗体</w:t>
      </w:r>
      <w:r>
        <w:br/>
      </w:r>
      <w:r>
        <w:rPr>
          <w:color w:val="000000"/>
        </w:rPr>
        <w:t>C. </w:t>
      </w:r>
      <w:r>
        <w:rPr>
          <w:color w:val="000000"/>
        </w:rPr>
        <w:t>抗原可来自外界环境</w:t>
      </w:r>
      <w:r>
        <w:rPr>
          <w:color w:val="000000"/>
        </w:rPr>
        <w:t>,</w:t>
      </w:r>
      <w:r>
        <w:rPr>
          <w:color w:val="000000"/>
        </w:rPr>
        <w:t>也可以是自身组织细胞</w:t>
      </w:r>
      <w:r>
        <w:rPr>
          <w:color w:val="000000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抗体的分泌过程体现了细胞膜的流动性</w:t>
      </w:r>
    </w:p>
    <w:p w:rsidR="00C01180">
      <w:pPr>
        <w:spacing w:after="0"/>
      </w:pPr>
      <w:r>
        <w:rPr>
          <w:color w:val="000000"/>
        </w:rPr>
        <w:t>14.</w:t>
      </w:r>
      <w:r>
        <w:rPr>
          <w:color w:val="000000"/>
        </w:rPr>
        <w:t>接种卡介苗可以有效预防结核病</w:t>
      </w:r>
      <w:r>
        <w:rPr>
          <w:color w:val="000000"/>
        </w:rPr>
        <w:t>,</w:t>
      </w:r>
      <w:r>
        <w:rPr>
          <w:color w:val="000000"/>
        </w:rPr>
        <w:t>其原因是　</w:t>
      </w:r>
      <w:r>
        <w:rPr>
          <w:color w:val="000000"/>
        </w:rPr>
        <w:t>(</w:t>
      </w:r>
      <w:r>
        <w:rPr>
          <w:color w:val="000000"/>
        </w:rPr>
        <w:t>　　</w:t>
      </w:r>
      <w:r>
        <w:rPr>
          <w:color w:val="000000"/>
        </w:rPr>
        <w:t xml:space="preserve">)            </w:t>
      </w:r>
    </w:p>
    <w:p w:rsidR="00C0118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卡介苗在人体内能激活人体的吞噬细胞</w:t>
      </w:r>
      <w:r>
        <w:rPr>
          <w:color w:val="000000"/>
        </w:rPr>
        <w:t>,</w:t>
      </w:r>
      <w:r>
        <w:rPr>
          <w:color w:val="000000"/>
        </w:rPr>
        <w:t>将结核杆菌吞噬</w:t>
      </w:r>
      <w:r>
        <w:br/>
      </w:r>
      <w:r>
        <w:rPr>
          <w:color w:val="000000"/>
        </w:rPr>
        <w:t>B. </w:t>
      </w:r>
      <w:r>
        <w:rPr>
          <w:color w:val="000000"/>
        </w:rPr>
        <w:t>接种卡介苗后能使人在不发病的情况下</w:t>
      </w:r>
      <w:r>
        <w:rPr>
          <w:color w:val="000000"/>
        </w:rPr>
        <w:t>,</w:t>
      </w:r>
      <w:r>
        <w:rPr>
          <w:color w:val="000000"/>
        </w:rPr>
        <w:t>产生抵抗结核杆菌的抗体</w:t>
      </w:r>
      <w:r>
        <w:br/>
      </w:r>
      <w:r>
        <w:rPr>
          <w:color w:val="000000"/>
        </w:rPr>
        <w:t>C. </w:t>
      </w:r>
      <w:r>
        <w:rPr>
          <w:color w:val="000000"/>
        </w:rPr>
        <w:t>卡介苗能提高人体的各项生理活动</w:t>
      </w:r>
      <w:r>
        <w:rPr>
          <w:color w:val="000000"/>
        </w:rPr>
        <w:t>,</w:t>
      </w:r>
      <w:r>
        <w:rPr>
          <w:color w:val="000000"/>
        </w:rPr>
        <w:t>增强抵抗力</w:t>
      </w:r>
      <w:r>
        <w:br/>
      </w:r>
      <w:r>
        <w:rPr>
          <w:color w:val="000000"/>
        </w:rPr>
        <w:t>D. </w:t>
      </w:r>
      <w:r>
        <w:rPr>
          <w:color w:val="000000"/>
        </w:rPr>
        <w:t>卡介苗进入人体后能直接消灭侵入人体内的结核杆菌</w:t>
      </w:r>
    </w:p>
    <w:p w:rsidR="00041F8F">
      <w:pPr>
        <w:spacing w:after="0"/>
      </w:pPr>
      <w:r>
        <w:rPr>
          <w:color w:val="000000"/>
        </w:rPr>
        <w:t>15.</w:t>
      </w:r>
      <w:r>
        <w:rPr>
          <w:color w:val="000000"/>
        </w:rPr>
        <w:t>某人与一麻疹患者接触后，并没有的麻疹，不可能的原因是（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041F8F">
      <w:pPr>
        <w:spacing w:after="0"/>
      </w:pPr>
      <w:r>
        <w:rPr>
          <w:color w:val="000000"/>
        </w:rPr>
        <w:t>A. </w:t>
      </w:r>
      <w:r>
        <w:rPr>
          <w:color w:val="000000"/>
        </w:rPr>
        <w:t>这个人可能过去得过麻疹或接种过麻疹疫苗</w:t>
      </w:r>
      <w:r>
        <w:t xml:space="preserve"> </w:t>
      </w:r>
      <w:r>
        <w:rPr>
          <w:color w:val="000000"/>
        </w:rPr>
        <w:t>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这个人抵抗能力强</w:t>
      </w:r>
    </w:p>
    <w:p w:rsidR="00041F8F">
      <w:pPr>
        <w:spacing w:after="0"/>
      </w:pPr>
      <w:r>
        <w:rPr>
          <w:color w:val="000000"/>
        </w:rPr>
        <w:t>C. </w:t>
      </w:r>
      <w:r>
        <w:rPr>
          <w:color w:val="000000"/>
        </w:rPr>
        <w:t>这个人与麻疹患者接触后，马上吃了消炎药</w:t>
      </w:r>
      <w:r>
        <w:t xml:space="preserve"> </w:t>
      </w:r>
      <w:r>
        <w:rPr>
          <w:color w:val="000000"/>
        </w:rPr>
        <w:t>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这个人的皮肤起了屏障作用</w:t>
      </w:r>
    </w:p>
    <w:p w:rsidR="00C01180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 xml:space="preserve"> </w:t>
      </w:r>
    </w:p>
    <w:p w:rsidR="00C01180">
      <w:pPr>
        <w:spacing w:after="0"/>
      </w:pPr>
      <w:r>
        <w:rPr>
          <w:color w:val="000000"/>
        </w:rPr>
        <w:t>16.</w:t>
      </w:r>
      <w:r>
        <w:rPr>
          <w:color w:val="000000"/>
        </w:rPr>
        <w:t>请用直线将下列生理作用与相应的免疫功能匹配起来。</w:t>
      </w:r>
    </w:p>
    <w:p w:rsidR="00C01180">
      <w:pPr>
        <w:spacing w:after="0"/>
      </w:pPr>
      <w:r>
        <w:rPr>
          <w:color w:val="000000"/>
        </w:rPr>
        <w:t>a</w:t>
      </w:r>
      <w:r>
        <w:rPr>
          <w:color w:val="000000"/>
        </w:rPr>
        <w:t>、非特异性免疫</w:t>
      </w:r>
    </w:p>
    <w:p w:rsidR="00C01180">
      <w:pPr>
        <w:spacing w:after="0"/>
      </w:pPr>
      <w:r>
        <w:rPr>
          <w:color w:val="000000"/>
        </w:rPr>
        <w:t>b</w:t>
      </w:r>
      <w:r>
        <w:rPr>
          <w:color w:val="000000"/>
        </w:rPr>
        <w:t>、特异性免疫</w:t>
      </w:r>
    </w:p>
    <w:p w:rsidR="00C01180">
      <w:pPr>
        <w:spacing w:after="0"/>
      </w:pPr>
      <w:r>
        <w:rPr>
          <w:color w:val="000000"/>
        </w:rPr>
        <w:t>A</w:t>
      </w:r>
      <w:r>
        <w:rPr>
          <w:color w:val="000000"/>
        </w:rPr>
        <w:t>、体液的杀菌作用</w:t>
      </w:r>
      <w:r>
        <w:rPr>
          <w:color w:val="000000"/>
        </w:rPr>
        <w:t>     ________   </w:t>
      </w:r>
    </w:p>
    <w:p w:rsidR="00C01180">
      <w:pPr>
        <w:spacing w:after="0"/>
      </w:pPr>
      <w:r>
        <w:rPr>
          <w:color w:val="000000"/>
        </w:rPr>
        <w:t>B</w:t>
      </w:r>
      <w:r>
        <w:rPr>
          <w:color w:val="000000"/>
        </w:rPr>
        <w:t>、吞噬细胞的</w:t>
      </w:r>
      <w:r>
        <w:rPr>
          <w:color w:val="000000"/>
        </w:rPr>
        <w:t>吞噬作用</w:t>
      </w:r>
      <w:r>
        <w:rPr>
          <w:color w:val="000000"/>
        </w:rPr>
        <w:t xml:space="preserve"> ________ </w:t>
      </w:r>
    </w:p>
    <w:p w:rsidR="00C01180">
      <w:pPr>
        <w:spacing w:after="0"/>
      </w:pPr>
      <w:r>
        <w:rPr>
          <w:color w:val="000000"/>
        </w:rPr>
        <w:t>C</w:t>
      </w:r>
      <w:r>
        <w:rPr>
          <w:color w:val="000000"/>
        </w:rPr>
        <w:t>、皮肤的屏障作用</w:t>
      </w:r>
      <w:r>
        <w:rPr>
          <w:color w:val="000000"/>
        </w:rPr>
        <w:t>     ________  </w:t>
      </w:r>
    </w:p>
    <w:p w:rsidR="00C01180">
      <w:pPr>
        <w:spacing w:after="0"/>
      </w:pPr>
      <w:r>
        <w:rPr>
          <w:color w:val="000000"/>
        </w:rPr>
        <w:t>D</w:t>
      </w:r>
      <w:r>
        <w:rPr>
          <w:color w:val="000000"/>
        </w:rPr>
        <w:t>、黏膜的杀菌作用</w:t>
      </w:r>
      <w:r>
        <w:rPr>
          <w:color w:val="000000"/>
        </w:rPr>
        <w:t>     ________ </w:t>
      </w:r>
    </w:p>
    <w:p w:rsidR="00C01180">
      <w:pPr>
        <w:spacing w:after="0"/>
      </w:pPr>
      <w:r>
        <w:rPr>
          <w:color w:val="000000"/>
        </w:rPr>
        <w:t>E</w:t>
      </w:r>
      <w:r>
        <w:rPr>
          <w:color w:val="000000"/>
        </w:rPr>
        <w:t>、免疫细胞产生抗体</w:t>
      </w:r>
      <w:r>
        <w:rPr>
          <w:color w:val="000000"/>
        </w:rPr>
        <w:t>   ________ </w:t>
      </w:r>
    </w:p>
    <w:p w:rsidR="00C01180">
      <w:pPr>
        <w:spacing w:after="0"/>
      </w:pPr>
      <w:r>
        <w:rPr>
          <w:color w:val="000000"/>
        </w:rPr>
        <w:t>17.</w:t>
      </w:r>
      <w:r>
        <w:rPr>
          <w:color w:val="000000"/>
        </w:rPr>
        <w:t>人体第三道免疫防线主要是由</w:t>
      </w:r>
      <w:r>
        <w:rPr>
          <w:color w:val="000000"/>
        </w:rPr>
        <w:t>________</w:t>
      </w:r>
      <w:r>
        <w:rPr>
          <w:color w:val="000000"/>
        </w:rPr>
        <w:t>和</w:t>
      </w:r>
      <w:r>
        <w:rPr>
          <w:color w:val="000000"/>
        </w:rPr>
        <w:t>________</w:t>
      </w:r>
      <w:r>
        <w:rPr>
          <w:color w:val="000000"/>
        </w:rPr>
        <w:t>组成。</w:t>
      </w:r>
      <w:r>
        <w:rPr>
          <w:color w:val="000000"/>
        </w:rPr>
        <w:t xml:space="preserve">    </w:t>
      </w:r>
    </w:p>
    <w:p w:rsidR="00C01180">
      <w:pPr>
        <w:spacing w:after="0"/>
      </w:pPr>
      <w:r>
        <w:rPr>
          <w:color w:val="000000"/>
        </w:rPr>
        <w:t>18.</w:t>
      </w:r>
      <w:r>
        <w:rPr>
          <w:color w:val="000000"/>
        </w:rPr>
        <w:t>科学家在研究禽流感时，利用鸡进行了一项实验，试验方法和过程如表所示：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698"/>
        <w:gridCol w:w="1565"/>
        <w:gridCol w:w="2005"/>
        <w:gridCol w:w="1080"/>
        <w:gridCol w:w="129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 xml:space="preserve">    </w:t>
            </w:r>
            <w:r>
              <w:rPr>
                <w:color w:val="000000"/>
              </w:rPr>
              <w:t>组别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 xml:space="preserve">         </w:t>
            </w:r>
            <w:r>
              <w:rPr>
                <w:color w:val="000000"/>
              </w:rPr>
              <w:t>第一次处理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 xml:space="preserve">     </w:t>
            </w:r>
            <w:r>
              <w:rPr>
                <w:color w:val="000000"/>
              </w:rPr>
              <w:t>几周后第二次处理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vMerge/>
          </w:tcPr>
          <w:p w:rsidR="00C34A06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 xml:space="preserve">   </w:t>
            </w:r>
            <w:r>
              <w:rPr>
                <w:color w:val="000000"/>
              </w:rPr>
              <w:t>方法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 xml:space="preserve">    </w:t>
            </w:r>
            <w:r>
              <w:rPr>
                <w:color w:val="000000"/>
              </w:rPr>
              <w:t>结果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 xml:space="preserve">   </w:t>
            </w:r>
            <w:r>
              <w:rPr>
                <w:color w:val="000000"/>
              </w:rPr>
              <w:t>方法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 xml:space="preserve">    </w:t>
            </w:r>
            <w:r>
              <w:rPr>
                <w:color w:val="000000"/>
              </w:rPr>
              <w:t>结果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 xml:space="preserve">    </w:t>
            </w:r>
            <w:r>
              <w:rPr>
                <w:color w:val="000000"/>
              </w:rPr>
              <w:t>甲组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>注射脱毒病毒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>没有患禽流感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>注射活病</w:t>
            </w:r>
            <w:r>
              <w:rPr>
                <w:color w:val="000000"/>
              </w:rPr>
              <w:t>毒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>没有患禽流感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>    </w:t>
            </w:r>
            <w:r>
              <w:rPr>
                <w:color w:val="000000"/>
              </w:rPr>
              <w:t>乙组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>不注射脱毒病毒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>没有患禽流感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>注射活病毒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180">
            <w:pPr>
              <w:spacing w:after="0"/>
            </w:pPr>
            <w:r>
              <w:rPr>
                <w:color w:val="000000"/>
              </w:rPr>
              <w:t>患禽流感</w:t>
            </w:r>
          </w:p>
        </w:tc>
      </w:tr>
    </w:tbl>
    <w:p w:rsidR="00C0118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）该实验的变量是</w:t>
      </w:r>
      <w:r>
        <w:rPr>
          <w:color w:val="000000"/>
        </w:rPr>
        <w:t>________ </w:t>
      </w:r>
      <w:r>
        <w:rPr>
          <w:color w:val="000000"/>
        </w:rPr>
        <w:t>，</w:t>
      </w:r>
      <w:r>
        <w:rPr>
          <w:color w:val="000000"/>
        </w:rPr>
        <w:t>乙组鸡在实验中的作用是</w:t>
      </w:r>
      <w:r>
        <w:rPr>
          <w:color w:val="000000"/>
        </w:rPr>
        <w:t>________ 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）人类的计划免疫过程相当于上述实验的</w:t>
      </w:r>
      <w:r>
        <w:rPr>
          <w:color w:val="000000"/>
        </w:rPr>
        <w:t>________ 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甲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乙</w:t>
      </w:r>
      <w:r>
        <w:rPr>
          <w:color w:val="000000"/>
        </w:rPr>
        <w:t>”</w:t>
      </w:r>
      <w:r>
        <w:rPr>
          <w:color w:val="000000"/>
        </w:rPr>
        <w:t>）组操作，注射的脱毒病毒相当于</w:t>
      </w:r>
      <w:r>
        <w:rPr>
          <w:color w:val="000000"/>
        </w:rPr>
        <w:t>________ 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抗原</w:t>
      </w:r>
      <w:r>
        <w:rPr>
          <w:color w:val="000000"/>
        </w:rPr>
        <w:t>”</w:t>
      </w:r>
      <w:r>
        <w:rPr>
          <w:color w:val="000000"/>
        </w:rPr>
        <w:t>或者</w:t>
      </w:r>
      <w:r>
        <w:rPr>
          <w:color w:val="000000"/>
        </w:rPr>
        <w:t>“</w:t>
      </w:r>
      <w:r>
        <w:rPr>
          <w:color w:val="000000"/>
        </w:rPr>
        <w:t>抗体</w:t>
      </w:r>
      <w:r>
        <w:rPr>
          <w:color w:val="000000"/>
        </w:rPr>
        <w:t>”</w:t>
      </w:r>
      <w:r>
        <w:rPr>
          <w:color w:val="000000"/>
        </w:rPr>
        <w:t>）物质，该免疫属于</w:t>
      </w:r>
      <w:r>
        <w:rPr>
          <w:color w:val="000000"/>
        </w:rPr>
        <w:t>________ 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特异性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非特异性</w:t>
      </w:r>
      <w:r>
        <w:rPr>
          <w:color w:val="000000"/>
        </w:rPr>
        <w:t>”</w:t>
      </w:r>
      <w:r>
        <w:rPr>
          <w:color w:val="000000"/>
        </w:rPr>
        <w:t>）免疫．</w:t>
      </w:r>
      <w:r>
        <w:rPr>
          <w:color w:val="000000"/>
        </w:rPr>
        <w:t xml:space="preserve">    </w:t>
      </w:r>
    </w:p>
    <w:p w:rsidR="00041F8F">
      <w:pPr>
        <w:spacing w:after="0"/>
      </w:pPr>
      <w:r>
        <w:rPr>
          <w:color w:val="000000"/>
        </w:rPr>
        <w:t>19.</w:t>
      </w:r>
      <w:r>
        <w:rPr>
          <w:color w:val="000000"/>
        </w:rPr>
        <w:t>皮肤和</w:t>
      </w:r>
      <w:r>
        <w:rPr>
          <w:color w:val="000000"/>
        </w:rPr>
        <w:t>________</w:t>
      </w:r>
      <w:r>
        <w:rPr>
          <w:color w:val="000000"/>
        </w:rPr>
        <w:t>是人体的第一道防线，体液中的杀菌物质和</w:t>
      </w:r>
      <w:r>
        <w:rPr>
          <w:color w:val="000000"/>
        </w:rPr>
        <w:t>________</w:t>
      </w:r>
      <w:r>
        <w:rPr>
          <w:color w:val="000000"/>
        </w:rPr>
        <w:t>是人体的第二道防线．</w:t>
      </w:r>
    </w:p>
    <w:p w:rsidR="00C01180">
      <w:pPr>
        <w:spacing w:after="0"/>
      </w:pPr>
      <w:r>
        <w:rPr>
          <w:color w:val="000000"/>
        </w:rPr>
        <w:t>20.</w:t>
      </w:r>
      <w:r>
        <w:rPr>
          <w:color w:val="000000"/>
        </w:rPr>
        <w:t>非洲爆发了由病毒引起的埃博拉疫情，如图表示该疾病流行的基本过程，请据图回答：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3246704" cy="1184097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04" cy="118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）请将图上内容补充完整：</w:t>
      </w:r>
      <w:r>
        <w:rPr>
          <w:color w:val="000000"/>
        </w:rPr>
        <w:t>①________ ②________ ③________ 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C</w:t>
      </w:r>
      <w:r>
        <w:rPr>
          <w:color w:val="000000"/>
        </w:rPr>
        <w:t>通过注射疫苗，可获得只针对埃博拉病毒起作用的免疫能力，这属于</w:t>
      </w:r>
      <w:r>
        <w:rPr>
          <w:color w:val="000000"/>
        </w:rPr>
        <w:t>________ </w:t>
      </w:r>
      <w:r>
        <w:rPr>
          <w:color w:val="000000"/>
        </w:rPr>
        <w:t>免疫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）医护人员穿防护装备可有效组织病毒侵入，这一措施所针对的环节是图中的</w:t>
      </w:r>
      <w:r>
        <w:rPr>
          <w:color w:val="000000"/>
        </w:rPr>
        <w:t>[________ ]</w:t>
      </w:r>
      <w:r>
        <w:rPr>
          <w:color w:val="000000"/>
        </w:rPr>
        <w:t>．（</w:t>
      </w:r>
      <w:r>
        <w:rPr>
          <w:color w:val="000000"/>
        </w:rPr>
        <w:t>填字母即可</w:t>
      </w:r>
      <w:r>
        <w:rPr>
          <w:color w:val="000000"/>
        </w:rPr>
        <w:t>）</w:t>
      </w:r>
      <w:r>
        <w:rPr>
          <w:color w:val="000000"/>
        </w:rPr>
        <w:t xml:space="preserve">    </w:t>
      </w:r>
    </w:p>
    <w:p w:rsidR="00C01180">
      <w:r>
        <w:rPr>
          <w:b/>
          <w:bCs/>
          <w:sz w:val="24"/>
          <w:szCs w:val="24"/>
        </w:rPr>
        <w:t>三、解答题</w:t>
      </w:r>
      <w:r>
        <w:rPr>
          <w:b/>
          <w:bCs/>
          <w:sz w:val="24"/>
          <w:szCs w:val="24"/>
        </w:rPr>
        <w:t xml:space="preserve"> </w:t>
      </w:r>
    </w:p>
    <w:p w:rsidR="00C01180">
      <w:pPr>
        <w:spacing w:after="0"/>
      </w:pPr>
      <w:r>
        <w:rPr>
          <w:color w:val="000000"/>
        </w:rPr>
        <w:t>21.</w:t>
      </w:r>
      <w:r>
        <w:rPr>
          <w:color w:val="000000"/>
        </w:rPr>
        <w:t>接种过水痘疫苗或出过水痘的人能够抵抗流感病毒的侵袭吗</w:t>
      </w:r>
      <w:r>
        <w:rPr>
          <w:color w:val="000000"/>
        </w:rPr>
        <w:t xml:space="preserve">?    </w:t>
      </w:r>
    </w:p>
    <w:p w:rsidR="00C01180">
      <w:r>
        <w:rPr>
          <w:b/>
          <w:bCs/>
          <w:sz w:val="24"/>
          <w:szCs w:val="24"/>
        </w:rPr>
        <w:t>四、综</w:t>
      </w:r>
      <w:r>
        <w:rPr>
          <w:b/>
          <w:bCs/>
          <w:sz w:val="24"/>
          <w:szCs w:val="24"/>
        </w:rPr>
        <w:t>合题</w:t>
      </w:r>
      <w:r>
        <w:rPr>
          <w:b/>
          <w:bCs/>
          <w:sz w:val="24"/>
          <w:szCs w:val="24"/>
        </w:rPr>
        <w:t xml:space="preserve"> </w:t>
      </w:r>
    </w:p>
    <w:p w:rsidR="00C01180">
      <w:pPr>
        <w:spacing w:after="0"/>
        <w:rPr>
          <w:rFonts w:hint="eastAsia"/>
          <w:lang w:eastAsia="zh-CN"/>
        </w:rPr>
      </w:pPr>
      <w:r>
        <w:rPr>
          <w:color w:val="000000"/>
        </w:rPr>
        <w:t>22.</w:t>
      </w:r>
      <w:r>
        <w:rPr>
          <w:color w:val="000000"/>
        </w:rPr>
        <w:t>流行性感冒简称流感，是由流感病毒引起的一种常见的急性呼吸道传染病，以空气飞沫传播为主，普遍易感，病后有一定的免疫力．请回答下列相关问题：</w:t>
      </w:r>
    </w:p>
    <w:p w:rsidR="00C0118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）流感病毒是流行性感冒的</w:t>
      </w:r>
      <w:r>
        <w:rPr>
          <w:color w:val="000000"/>
        </w:rPr>
        <w:t>________</w:t>
      </w:r>
      <w:r>
        <w:rPr>
          <w:color w:val="000000"/>
        </w:rPr>
        <w:t>（病原体、传染源）。</w:t>
      </w:r>
      <w:r>
        <w:rPr>
          <w:color w:val="000000"/>
        </w:rPr>
        <w:t>病毒入侵人体后必须寄生在</w:t>
      </w:r>
      <w:r>
        <w:rPr>
          <w:color w:val="000000"/>
        </w:rPr>
        <w:t>________</w:t>
      </w:r>
      <w:r>
        <w:rPr>
          <w:color w:val="000000"/>
        </w:rPr>
        <w:t>中进行繁殖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C0118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）在流行性感冒流行的季节，医生建议教室保持空气新鲜，可进行熏蒸消毒，这属于传染病预防措施中的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C0118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）流感疫苗接种到人体中以后，会使人体产生相应的</w:t>
      </w:r>
      <w:r>
        <w:rPr>
          <w:color w:val="000000"/>
        </w:rPr>
        <w:t>________</w:t>
      </w:r>
      <w:r>
        <w:rPr>
          <w:color w:val="000000"/>
        </w:rPr>
        <w:t>，从而提高对该流感的抵抗力。注射了流感疫苗，</w:t>
      </w:r>
      <w:r>
        <w:rPr>
          <w:color w:val="000000"/>
        </w:rPr>
        <w:t>________</w:t>
      </w:r>
      <w:r>
        <w:rPr>
          <w:color w:val="000000"/>
        </w:rPr>
        <w:t>（能、不能）预防结核病。</w:t>
      </w:r>
      <w:r>
        <w:rPr>
          <w:color w:val="000000"/>
        </w:rPr>
        <w:t xml:space="preserve">    </w:t>
      </w:r>
    </w:p>
    <w:p w:rsidR="00C01180">
      <w:pPr>
        <w:spacing w:after="0"/>
      </w:pPr>
      <w:r>
        <w:rPr>
          <w:color w:val="000000"/>
        </w:rPr>
        <w:t>23.</w:t>
      </w:r>
      <w:r>
        <w:rPr>
          <w:color w:val="000000"/>
        </w:rPr>
        <w:t>下面是一组关于免疫的日常生活问题，请分析回答。</w:t>
      </w:r>
      <w:r>
        <w:rPr>
          <w:color w:val="000000"/>
        </w:rPr>
        <w:t xml:space="preserve">     </w:t>
      </w:r>
    </w:p>
    <w:p w:rsidR="00041F8F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）受伤的哺乳动物经常用舌舔伤口，对伤口愈合有一定的作用，其中的道理是？</w:t>
      </w:r>
      <w:r>
        <w:rPr>
          <w:color w:val="000000"/>
        </w:rPr>
        <w:t xml:space="preserve">  </w:t>
      </w:r>
    </w:p>
    <w:p w:rsidR="00041F8F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）在日常生活中，出生</w:t>
      </w:r>
      <w:r>
        <w:rPr>
          <w:color w:val="000000"/>
        </w:rPr>
        <w:t>3</w:t>
      </w:r>
      <w:r>
        <w:rPr>
          <w:color w:val="000000"/>
        </w:rPr>
        <w:t>个月的婴儿，一般都要接种百白破疫苗，这样做的目的是？</w:t>
      </w:r>
      <w:r>
        <w:rPr>
          <w:color w:val="000000"/>
        </w:rPr>
        <w:t xml:space="preserve">  </w:t>
      </w:r>
    </w:p>
    <w:p w:rsidR="00041F8F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）艾滋病全称为获得性免疫缺陷综合症，艾滋病毒破坏人体的免疫系统引起的疾病，现在已严重危害人类的身体健康．引起艾滋病的</w:t>
      </w:r>
      <w:r>
        <w:rPr>
          <w:color w:val="000000"/>
        </w:rPr>
        <w:t>病原体是</w:t>
      </w:r>
      <w:r>
        <w:rPr>
          <w:color w:val="000000"/>
        </w:rPr>
        <w:t>________</w:t>
      </w:r>
      <w:r>
        <w:rPr>
          <w:color w:val="000000"/>
        </w:rPr>
        <w:t>，感染艾滋病的主要途径有</w:t>
      </w:r>
      <w:r>
        <w:rPr>
          <w:color w:val="000000"/>
        </w:rPr>
        <w:t>________</w:t>
      </w:r>
      <w:r>
        <w:rPr>
          <w:color w:val="000000"/>
        </w:rPr>
        <w:t>。</w:t>
      </w:r>
    </w:p>
    <w:p w:rsidR="00041F8F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）在日常生活中，有些人吃虾时，往往引起过敏反应，从免疫角度来看，这是免疫的什么功能起反应？肿瘤病人发生肿瘤，这是免疫的什么功能异常？</w:t>
      </w:r>
      <w:r>
        <w:rPr>
          <w:color w:val="000000"/>
        </w:rPr>
        <w:t xml:space="preserve">  </w:t>
      </w:r>
    </w:p>
    <w:p w:rsidR="00C01180">
      <w:r>
        <w:br w:type="page"/>
      </w:r>
    </w:p>
    <w:p w:rsidR="00C01180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C01180">
      <w:r>
        <w:t>一、单选题</w:t>
      </w:r>
    </w:p>
    <w:p w:rsidR="00C01180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C01180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C01180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C01180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C01180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C01180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C01180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C01180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C01180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C01180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C01180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C01180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C01180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C01180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C01180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C01180">
      <w:r>
        <w:t>二、填空题</w:t>
      </w:r>
    </w:p>
    <w:p w:rsidR="00C01180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>b</w:t>
      </w:r>
      <w:r>
        <w:rPr>
          <w:color w:val="000000"/>
        </w:rPr>
        <w:t xml:space="preserve">   </w:t>
      </w:r>
    </w:p>
    <w:p w:rsidR="00C01180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免疫器官；免疫细胞</w:t>
      </w:r>
      <w:r>
        <w:rPr>
          <w:color w:val="000000"/>
        </w:rPr>
        <w:t xml:space="preserve">  </w:t>
      </w:r>
    </w:p>
    <w:p w:rsidR="00C01180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有无注射脱毒病毒；对照；甲；抗原；特异性</w:t>
      </w:r>
      <w:r>
        <w:rPr>
          <w:color w:val="000000"/>
        </w:rPr>
        <w:t xml:space="preserve">  </w:t>
      </w:r>
    </w:p>
    <w:p w:rsidR="00041F8F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黏膜</w:t>
      </w:r>
      <w:r>
        <w:t xml:space="preserve"> </w:t>
      </w:r>
      <w:r>
        <w:t>；</w:t>
      </w:r>
      <w:r>
        <w:rPr>
          <w:color w:val="000000"/>
        </w:rPr>
        <w:t>吞噬细胞</w:t>
      </w:r>
    </w:p>
    <w:p w:rsidR="00C01180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细胞；病原体；传播途径；特异性性；</w:t>
      </w:r>
      <w:r>
        <w:rPr>
          <w:color w:val="000000"/>
        </w:rPr>
        <w:t xml:space="preserve">C  </w:t>
      </w:r>
    </w:p>
    <w:p w:rsidR="00C01180">
      <w:r>
        <w:t>三、解答题</w:t>
      </w:r>
    </w:p>
    <w:p w:rsidR="00C01180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不能</w:t>
      </w:r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>特定的抗原只能产生特定的抗体，而这种抗体不能对其他抗原起作用</w:t>
      </w:r>
      <w:r>
        <w:rPr>
          <w:color w:val="000000"/>
        </w:rPr>
        <w:t>——</w:t>
      </w:r>
      <w:r>
        <w:rPr>
          <w:color w:val="000000"/>
        </w:rPr>
        <w:t>免疫的特异性</w:t>
      </w:r>
      <w:r>
        <w:rPr>
          <w:color w:val="000000"/>
        </w:rPr>
        <w:t>。</w:t>
      </w:r>
      <w:r>
        <w:rPr>
          <w:color w:val="000000"/>
        </w:rPr>
        <w:t xml:space="preserve">  </w:t>
      </w:r>
    </w:p>
    <w:p w:rsidR="00C01180">
      <w:r>
        <w:t>四、综合题</w:t>
      </w:r>
    </w:p>
    <w:p w:rsidR="00C01180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）病原体；活细胞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）切断传播途径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）抗体；不能</w:t>
      </w:r>
      <w:r>
        <w:rPr>
          <w:color w:val="000000"/>
        </w:rPr>
        <w:t xml:space="preserve">  </w:t>
      </w:r>
    </w:p>
    <w:p w:rsidR="00041F8F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）唾液中含有杀菌物质可以杀菌</w:t>
      </w:r>
    </w:p>
    <w:p w:rsidR="00041F8F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）预防百日咳、白喉和破伤风等疾病</w:t>
      </w:r>
    </w:p>
    <w:p w:rsidR="00041F8F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）艾滋病毒；接受了被</w:t>
      </w:r>
      <w:r>
        <w:rPr>
          <w:color w:val="000000"/>
        </w:rPr>
        <w:t>HIV</w:t>
      </w:r>
      <w:r>
        <w:rPr>
          <w:color w:val="000000"/>
        </w:rPr>
        <w:t>污染的血液，母婴传播，性传播（答出两条即可）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）免疫的防御功能过强，免疫监视功能出现异常</w:t>
      </w:r>
    </w:p>
    <w:p w:rsidR="00C01180">
      <w:pPr>
        <w:spacing w:after="0"/>
      </w:pPr>
    </w:p>
    <w:sectPr w:rsidSect="00C01180">
      <w:headerReference w:type="even" r:id="rId12"/>
      <w:footerReference w:type="default" r:id="rId1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80" w:rsidRPr="00041F8F" w:rsidP="00041F8F">
    <w:pPr>
      <w:pStyle w:val="Footer"/>
    </w:pPr>
    <w:r w:rsidRPr="00041F8F">
      <w:rPr>
        <w:rFonts w:hint="eastAsia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180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C0118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C01180" w:rsidP="00C01180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C0118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4671767"/>
    <w:multiLevelType w:val="hybridMultilevel"/>
    <w:tmpl w:val="2C0E72F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26FF8"/>
    <w:multiLevelType w:val="hybridMultilevel"/>
    <w:tmpl w:val="B1FA62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180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C0118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C0118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C0118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C01180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C01180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C01180"/>
    <w:rPr>
      <w:sz w:val="18"/>
      <w:szCs w:val="18"/>
    </w:rPr>
  </w:style>
  <w:style w:type="paragraph" w:customStyle="1" w:styleId="1">
    <w:name w:val="正文1"/>
    <w:qFormat/>
    <w:rsid w:val="00C01180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C0118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C01180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C01180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C0118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82616C-0049-4587-BBCB-D657C4B8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600</Words>
  <Characters>3423</Characters>
  <Application>Microsoft Office Word</Application>
  <DocSecurity>0</DocSecurity>
  <Lines>28</Lines>
  <Paragraphs>8</Paragraphs>
  <ScaleCrop>false</ScaleCrop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7</cp:revision>
  <dcterms:created xsi:type="dcterms:W3CDTF">2013-12-09T06:44:00Z</dcterms:created>
  <dcterms:modified xsi:type="dcterms:W3CDTF">2019-02-25T05:00:00Z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