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73E02">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21pt;margin-top:931pt;mso-position-horizontal-relative:page;mso-position-vertical-relative:top-margin-area;position:absolute;width:22pt;z-index:251658240">
            <v:imagedata r:id="rId6" o:title=""/>
          </v:shape>
        </w:pict>
      </w:r>
      <w:r w:rsidRPr="007B2C15">
        <w:rPr>
          <w:rFonts w:hint="eastAsia"/>
          <w:b/>
          <w:bCs/>
          <w:sz w:val="28"/>
          <w:szCs w:val="28"/>
        </w:rPr>
        <w:t>北师大版七年级下册生物巩固训练</w:t>
      </w:r>
      <w:r w:rsidRPr="007B2C15">
        <w:rPr>
          <w:rFonts w:hint="eastAsia"/>
          <w:b/>
          <w:bCs/>
          <w:sz w:val="28"/>
          <w:szCs w:val="28"/>
        </w:rPr>
        <w:t xml:space="preserve"> </w:t>
      </w:r>
      <w:r w:rsidRPr="007B2C15">
        <w:rPr>
          <w:rFonts w:hint="eastAsia"/>
          <w:b/>
          <w:bCs/>
          <w:sz w:val="28"/>
          <w:szCs w:val="28"/>
        </w:rPr>
        <w:t>第</w:t>
      </w:r>
      <w:r w:rsidRPr="007B2C15">
        <w:rPr>
          <w:rFonts w:hint="eastAsia"/>
          <w:b/>
          <w:bCs/>
          <w:sz w:val="28"/>
          <w:szCs w:val="28"/>
        </w:rPr>
        <w:t>13</w:t>
      </w:r>
      <w:r w:rsidRPr="007B2C15">
        <w:rPr>
          <w:rFonts w:hint="eastAsia"/>
          <w:b/>
          <w:bCs/>
          <w:sz w:val="28"/>
          <w:szCs w:val="28"/>
        </w:rPr>
        <w:t>章</w:t>
      </w:r>
      <w:r w:rsidRPr="007B2C15">
        <w:rPr>
          <w:rFonts w:hint="eastAsia"/>
          <w:b/>
          <w:bCs/>
          <w:sz w:val="28"/>
          <w:szCs w:val="28"/>
        </w:rPr>
        <w:t xml:space="preserve"> </w:t>
      </w:r>
      <w:r w:rsidRPr="007B2C15">
        <w:rPr>
          <w:rFonts w:hint="eastAsia"/>
          <w:b/>
          <w:bCs/>
          <w:sz w:val="28"/>
          <w:szCs w:val="28"/>
        </w:rPr>
        <w:t>健康的生活</w:t>
      </w:r>
    </w:p>
    <w:p w:rsidR="00073E02">
      <w:r>
        <w:rPr>
          <w:b/>
          <w:bCs/>
          <w:sz w:val="24"/>
          <w:szCs w:val="24"/>
        </w:rPr>
        <w:t>一、单选题</w:t>
      </w:r>
      <w:r>
        <w:rPr>
          <w:b/>
          <w:bCs/>
          <w:sz w:val="24"/>
          <w:szCs w:val="24"/>
        </w:rPr>
        <w:t xml:space="preserve"> </w:t>
      </w:r>
    </w:p>
    <w:p w:rsidR="007B2C15">
      <w:pPr>
        <w:spacing w:after="0"/>
      </w:pPr>
      <w:r>
        <w:rPr>
          <w:color w:val="000000"/>
        </w:rPr>
        <w:t>1.</w:t>
      </w:r>
      <w:r>
        <w:rPr>
          <w:color w:val="000000"/>
        </w:rPr>
        <w:t>国家卫计委发布消息：截止到</w:t>
      </w:r>
      <w:r>
        <w:rPr>
          <w:color w:val="000000"/>
        </w:rPr>
        <w:t>4</w:t>
      </w:r>
      <w:r>
        <w:rPr>
          <w:color w:val="000000"/>
        </w:rPr>
        <w:t>月</w:t>
      </w:r>
      <w:r>
        <w:rPr>
          <w:color w:val="000000"/>
        </w:rPr>
        <w:t>24</w:t>
      </w:r>
      <w:r>
        <w:rPr>
          <w:color w:val="000000"/>
        </w:rPr>
        <w:t>日，</w:t>
      </w:r>
      <w:r>
        <w:rPr>
          <w:color w:val="000000"/>
        </w:rPr>
        <w:t>2014</w:t>
      </w:r>
      <w:r>
        <w:rPr>
          <w:color w:val="000000"/>
        </w:rPr>
        <w:t>年新增人感染</w:t>
      </w:r>
      <w:r>
        <w:rPr>
          <w:color w:val="000000"/>
        </w:rPr>
        <w:t>H7N9</w:t>
      </w:r>
      <w:r>
        <w:rPr>
          <w:color w:val="000000"/>
        </w:rPr>
        <w:t>病例</w:t>
      </w:r>
      <w:r>
        <w:rPr>
          <w:color w:val="000000"/>
        </w:rPr>
        <w:t>185</w:t>
      </w:r>
      <w:r>
        <w:rPr>
          <w:color w:val="000000"/>
        </w:rPr>
        <w:t>例．下列有关禽流感预防措施的叙述中，属于控制传染源的是（</w:t>
      </w:r>
      <w:r>
        <w:rPr>
          <w:color w:val="000000"/>
        </w:rPr>
        <w:t xml:space="preserve">  </w:t>
      </w:r>
      <w:r>
        <w:rPr>
          <w:color w:val="000000"/>
        </w:rPr>
        <w:t>）</w:t>
      </w:r>
    </w:p>
    <w:p w:rsidR="00073E02">
      <w:pPr>
        <w:spacing w:after="0"/>
        <w:ind w:left="150"/>
      </w:pPr>
      <w:r>
        <w:rPr>
          <w:color w:val="000000"/>
        </w:rPr>
        <w:t>A. </w:t>
      </w:r>
      <w:r>
        <w:rPr>
          <w:color w:val="000000"/>
        </w:rPr>
        <w:t>公共场所定期消毒</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加强体育锻炼，增强免疫力</w:t>
      </w:r>
      <w:r>
        <w:br/>
      </w:r>
      <w:r>
        <w:rPr>
          <w:color w:val="000000"/>
        </w:rPr>
        <w:t>C. </w:t>
      </w:r>
      <w:r>
        <w:rPr>
          <w:color w:val="000000"/>
        </w:rPr>
        <w:t>对</w:t>
      </w:r>
      <w:r>
        <w:rPr>
          <w:color w:val="000000"/>
        </w:rPr>
        <w:t>H7N9</w:t>
      </w:r>
      <w:r>
        <w:rPr>
          <w:color w:val="000000"/>
        </w:rPr>
        <w:t>患者及时隔离、治疗</w:t>
      </w:r>
      <w:r>
        <w:rPr>
          <w:color w:val="000000"/>
        </w:rPr>
        <w:t>                              D. </w:t>
      </w:r>
      <w:r>
        <w:rPr>
          <w:color w:val="000000"/>
        </w:rPr>
        <w:t>在人群集中的地方戴口罩</w:t>
      </w:r>
    </w:p>
    <w:p w:rsidR="00073E02">
      <w:pPr>
        <w:spacing w:after="0"/>
        <w:rPr>
          <w:rFonts w:hint="eastAsia"/>
          <w:lang w:eastAsia="zh-CN"/>
        </w:rPr>
      </w:pPr>
      <w:r>
        <w:rPr>
          <w:color w:val="000000"/>
        </w:rPr>
        <w:t>2.</w:t>
      </w:r>
      <w:r>
        <w:rPr>
          <w:color w:val="000000"/>
        </w:rPr>
        <w:t>在自然界中，关于植物和动物的相互关系描述正确的是</w:t>
      </w:r>
      <w:r>
        <w:rPr>
          <w:color w:val="000000"/>
        </w:rPr>
        <w:t>（　　）</w:t>
      </w:r>
    </w:p>
    <w:p w:rsidR="00073E02">
      <w:pPr>
        <w:spacing w:after="0"/>
        <w:ind w:left="150"/>
      </w:pPr>
      <w:r>
        <w:rPr>
          <w:color w:val="000000"/>
        </w:rPr>
        <w:t>A. </w:t>
      </w:r>
      <w:r>
        <w:rPr>
          <w:color w:val="000000"/>
        </w:rPr>
        <w:t>相互依赖，相互制约</w:t>
      </w:r>
      <w:r>
        <w:rPr>
          <w:color w:val="000000"/>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相互适应，相互依</w:t>
      </w:r>
      <w:r>
        <w:rPr>
          <w:color w:val="000000"/>
        </w:rPr>
        <w:t>存</w:t>
      </w:r>
      <w:r>
        <w:rPr>
          <w:color w:val="000000"/>
        </w:rPr>
        <w:t>          </w:t>
      </w:r>
      <w:r>
        <w:rPr>
          <w:noProof/>
          <w:lang w:eastAsia="zh-CN"/>
        </w:rPr>
        <w:drawing>
          <wp:inline distT="0" distB="0" distL="0" distR="0">
            <wp:extent cx="9550"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color w:val="000000"/>
        </w:rPr>
        <w:t>各自独立，互不干扰</w:t>
      </w:r>
      <w:r>
        <w:rPr>
          <w:color w:val="000000"/>
        </w:rPr>
        <w:t>          </w:t>
      </w:r>
      <w:r>
        <w:rPr>
          <w:noProof/>
          <w:lang w:eastAsia="zh-CN"/>
        </w:rPr>
        <w:drawing>
          <wp:inline distT="0" distB="0" distL="0" distR="0">
            <wp:extent cx="9550"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你死我活</w:t>
      </w:r>
    </w:p>
    <w:p w:rsidR="00073E02">
      <w:pPr>
        <w:spacing w:after="0"/>
      </w:pPr>
      <w:r>
        <w:rPr>
          <w:color w:val="000000"/>
        </w:rPr>
        <w:t>3.</w:t>
      </w:r>
      <w:r>
        <w:rPr>
          <w:color w:val="000000"/>
        </w:rPr>
        <w:t>据统计，目前我国每年约有</w:t>
      </w:r>
      <w:r>
        <w:rPr>
          <w:color w:val="000000"/>
        </w:rPr>
        <w:t>350</w:t>
      </w:r>
      <w:r>
        <w:rPr>
          <w:color w:val="000000"/>
        </w:rPr>
        <w:t>万人死于心血管疾病，健康的生活方式能够有效预防心血管疾病。</w:t>
      </w:r>
      <w:r>
        <w:rPr>
          <w:color w:val="000000"/>
        </w:rPr>
        <w:t>下列相关说法错误的是</w:t>
      </w:r>
      <w:r>
        <w:rPr>
          <w:color w:val="000000"/>
        </w:rPr>
        <w:t>（</w:t>
      </w:r>
      <w:r>
        <w:rPr>
          <w:color w:val="000000"/>
        </w:rPr>
        <w:t xml:space="preserve">    </w:t>
      </w:r>
      <w:r>
        <w:rPr>
          <w:color w:val="000000"/>
        </w:rPr>
        <w:t>）</w:t>
      </w:r>
      <w:r>
        <w:rPr>
          <w:color w:val="000000"/>
        </w:rPr>
        <w:t xml:space="preserve">           </w:t>
      </w:r>
      <w:r>
        <w:rPr>
          <w:color w:val="000000"/>
        </w:rPr>
        <w:t xml:space="preserve"> </w:t>
      </w:r>
    </w:p>
    <w:p w:rsidR="00073E02">
      <w:pPr>
        <w:spacing w:after="0"/>
        <w:ind w:left="150"/>
      </w:pPr>
      <w:r>
        <w:rPr>
          <w:color w:val="000000"/>
        </w:rPr>
        <w:t>A. </w:t>
      </w:r>
      <w:r>
        <w:rPr>
          <w:color w:val="000000"/>
        </w:rPr>
        <w:t>戒烟可以降低冠心病死亡风险</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长期精神紧张是诱发心血管疾病的因素之一</w:t>
      </w:r>
      <w:r>
        <w:br/>
      </w:r>
      <w:r>
        <w:rPr>
          <w:color w:val="000000"/>
        </w:rPr>
        <w:t>C. </w:t>
      </w:r>
      <w:r>
        <w:rPr>
          <w:color w:val="000000"/>
        </w:rPr>
        <w:t>均衡合理的膳食是预防心血管疾病的有效方法</w:t>
      </w:r>
      <w:r>
        <w:rPr>
          <w:color w:val="000000"/>
        </w:rPr>
        <w:t>      </w:t>
      </w:r>
      <w:r>
        <w:rPr>
          <w:noProof/>
          <w:lang w:eastAsia="zh-CN"/>
        </w:rPr>
        <w:drawing>
          <wp:inline distT="0" distB="0" distL="0" distR="0">
            <wp:extent cx="2865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青少年经常参加体育锻炼会加重心脏负担，增大心脏病的发病率</w:t>
      </w:r>
    </w:p>
    <w:p w:rsidR="007B2C15">
      <w:pPr>
        <w:spacing w:after="0"/>
      </w:pPr>
      <w:r>
        <w:rPr>
          <w:color w:val="000000"/>
        </w:rPr>
        <w:t>4.</w:t>
      </w:r>
      <w:r>
        <w:rPr>
          <w:color w:val="000000"/>
        </w:rPr>
        <w:t>下列有关健康的叙述中不正确的是（　　）</w:t>
      </w:r>
    </w:p>
    <w:p w:rsidR="007B2C15">
      <w:pPr>
        <w:spacing w:after="0"/>
        <w:ind w:left="150"/>
      </w:pPr>
      <w:r>
        <w:rPr>
          <w:color w:val="000000"/>
        </w:rPr>
        <w:t>A. </w:t>
      </w:r>
      <w:r>
        <w:rPr>
          <w:color w:val="000000"/>
        </w:rPr>
        <w:t>身体没病，强健有力的人就是健康人</w:t>
      </w:r>
    </w:p>
    <w:p w:rsidR="007B2C15">
      <w:pPr>
        <w:spacing w:after="0"/>
      </w:pPr>
      <w:r>
        <w:rPr>
          <w:color w:val="000000"/>
        </w:rPr>
        <w:t>B. </w:t>
      </w:r>
      <w:r>
        <w:rPr>
          <w:color w:val="000000"/>
        </w:rPr>
        <w:t>受污染的环境可能对人体健康造成危害</w:t>
      </w:r>
    </w:p>
    <w:p w:rsidR="007B2C15">
      <w:pPr>
        <w:spacing w:after="0"/>
      </w:pPr>
      <w:r>
        <w:rPr>
          <w:color w:val="000000"/>
        </w:rPr>
        <w:t>C. </w:t>
      </w:r>
      <w:r>
        <w:rPr>
          <w:color w:val="000000"/>
        </w:rPr>
        <w:t>不健康的生活方式严重影响人体健康</w:t>
      </w:r>
    </w:p>
    <w:p w:rsidR="007B2C15">
      <w:pPr>
        <w:spacing w:after="0"/>
      </w:pPr>
      <w:r>
        <w:rPr>
          <w:color w:val="000000"/>
        </w:rPr>
        <w:t>D. </w:t>
      </w:r>
      <w:r>
        <w:rPr>
          <w:color w:val="000000"/>
        </w:rPr>
        <w:t>学会与人相处，维持良好的人际关系也是促进健康的一种方法</w:t>
      </w:r>
    </w:p>
    <w:p w:rsidR="00073E02">
      <w:pPr>
        <w:spacing w:after="0"/>
      </w:pPr>
      <w:r>
        <w:rPr>
          <w:color w:val="000000"/>
        </w:rPr>
        <w:t>5.</w:t>
      </w:r>
      <w:r>
        <w:rPr>
          <w:color w:val="000000"/>
        </w:rPr>
        <w:t>下列哪项不是家庭药箱配备药品应遵循的原则？（</w:t>
      </w:r>
      <w:r>
        <w:rPr>
          <w:color w:val="000000"/>
        </w:rPr>
        <w:t xml:space="preserve">    </w:t>
      </w:r>
      <w:r>
        <w:rPr>
          <w:color w:val="000000"/>
        </w:rPr>
        <w:t>）</w:t>
      </w:r>
      <w:r>
        <w:rPr>
          <w:color w:val="000000"/>
        </w:rPr>
        <w:t xml:space="preserve">            </w:t>
      </w:r>
    </w:p>
    <w:p w:rsidR="00073E02">
      <w:pPr>
        <w:spacing w:after="0"/>
        <w:ind w:left="150"/>
      </w:pPr>
      <w:r>
        <w:rPr>
          <w:color w:val="000000"/>
        </w:rPr>
        <w:t>A. </w:t>
      </w:r>
      <w:r>
        <w:rPr>
          <w:color w:val="000000"/>
        </w:rPr>
        <w:t>针对性</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急救性</w:t>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广泛性</w:t>
      </w:r>
      <w:r>
        <w:rPr>
          <w:color w:val="000000"/>
        </w:rPr>
        <w:t>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实用性</w:t>
      </w:r>
    </w:p>
    <w:p w:rsidR="007B2C15">
      <w:pPr>
        <w:spacing w:after="0"/>
      </w:pPr>
      <w:r>
        <w:rPr>
          <w:color w:val="000000"/>
        </w:rPr>
        <w:t>6.</w:t>
      </w:r>
      <w:r>
        <w:rPr>
          <w:color w:val="000000"/>
        </w:rPr>
        <w:t>中央电视台元旦前夕报道：我省个别县市不法猪商将健康猪肉混着病死猪肉卖，再次引起了老百姓对食品安全问题的担忧．对病死猪肉的正确处理应该是（　　）</w:t>
      </w:r>
    </w:p>
    <w:p w:rsidR="007B2C15">
      <w:pPr>
        <w:spacing w:after="0"/>
      </w:pPr>
      <w:r>
        <w:rPr>
          <w:color w:val="000000"/>
        </w:rPr>
        <w:t>A. </w:t>
      </w:r>
      <w:r>
        <w:rPr>
          <w:color w:val="000000"/>
        </w:rPr>
        <w:t>不能食用，得改做成动物饲料</w:t>
      </w:r>
      <w:r>
        <w:t xml:space="preserve"> </w:t>
      </w:r>
      <w:r>
        <w:rPr>
          <w:color w:val="000000"/>
        </w:rPr>
        <w:t>                         </w:t>
      </w:r>
      <w:r>
        <w:rPr>
          <w:noProof/>
          <w:lang w:eastAsia="zh-CN"/>
        </w:rPr>
        <w:drawing>
          <wp:inline distT="0" distB="0" distL="0" distR="0">
            <wp:extent cx="9550"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做成高温灭菌罐头，打上</w:t>
      </w:r>
      <w:r>
        <w:rPr>
          <w:color w:val="000000"/>
        </w:rPr>
        <w:t>QS</w:t>
      </w:r>
      <w:r>
        <w:rPr>
          <w:color w:val="000000"/>
        </w:rPr>
        <w:t>标志</w:t>
      </w:r>
    </w:p>
    <w:p w:rsidR="007B2C15">
      <w:pPr>
        <w:spacing w:after="0"/>
      </w:pPr>
      <w:r>
        <w:rPr>
          <w:color w:val="000000"/>
        </w:rPr>
        <w:t>C. </w:t>
      </w:r>
      <w:r>
        <w:rPr>
          <w:color w:val="000000"/>
        </w:rPr>
        <w:t>集中焚烧或撒上石灰粉掩埋</w:t>
      </w:r>
      <w:r>
        <w:t xml:space="preserve"> </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消毒干燥后仅限于做腊肠等加工品</w:t>
      </w:r>
    </w:p>
    <w:p w:rsidR="007B2C15">
      <w:pPr>
        <w:spacing w:after="0"/>
      </w:pPr>
      <w:r>
        <w:rPr>
          <w:color w:val="000000"/>
        </w:rPr>
        <w:t>7.</w:t>
      </w:r>
      <w:r>
        <w:rPr>
          <w:color w:val="000000"/>
        </w:rPr>
        <w:t>下列属于健康生活方式的是（</w:t>
      </w:r>
      <w:r>
        <w:rPr>
          <w:color w:val="000000"/>
        </w:rPr>
        <w:t xml:space="preserve">  </w:t>
      </w:r>
      <w:r>
        <w:rPr>
          <w:color w:val="000000"/>
        </w:rPr>
        <w:t>）</w:t>
      </w:r>
    </w:p>
    <w:p w:rsidR="00073E02">
      <w:pPr>
        <w:spacing w:after="0"/>
      </w:pPr>
      <w:r>
        <w:rPr>
          <w:color w:val="000000"/>
        </w:rPr>
        <w:t>①</w:t>
      </w:r>
      <w:r>
        <w:rPr>
          <w:color w:val="000000"/>
        </w:rPr>
        <w:t>星期日整天睡觉</w:t>
      </w:r>
      <w:r>
        <w:rPr>
          <w:color w:val="000000"/>
        </w:rPr>
        <w:t>      ②</w:t>
      </w:r>
      <w:r>
        <w:rPr>
          <w:color w:val="000000"/>
        </w:rPr>
        <w:t>少吃饭，多吃零食</w:t>
      </w:r>
      <w:r>
        <w:rPr>
          <w:color w:val="000000"/>
        </w:rPr>
        <w:t>         ③</w:t>
      </w:r>
      <w:r>
        <w:rPr>
          <w:color w:val="000000"/>
        </w:rPr>
        <w:t>积极参加集体活动</w:t>
      </w:r>
      <w:r>
        <w:rPr>
          <w:color w:val="000000"/>
        </w:rPr>
        <w:t> </w:t>
      </w:r>
    </w:p>
    <w:p w:rsidR="00073E02">
      <w:pPr>
        <w:spacing w:after="0"/>
      </w:pPr>
      <w:r>
        <w:rPr>
          <w:color w:val="000000"/>
        </w:rPr>
        <w:t>④</w:t>
      </w:r>
      <w:r>
        <w:rPr>
          <w:color w:val="000000"/>
        </w:rPr>
        <w:t>坚持体育锻炼</w:t>
      </w:r>
      <w:r>
        <w:rPr>
          <w:color w:val="000000"/>
        </w:rPr>
        <w:t>        ⑤</w:t>
      </w:r>
      <w:r>
        <w:rPr>
          <w:color w:val="000000"/>
        </w:rPr>
        <w:t>因烦恼事而抽烟、酗酒</w:t>
      </w:r>
      <w:r>
        <w:rPr>
          <w:color w:val="000000"/>
        </w:rPr>
        <w:t>     ⑥</w:t>
      </w:r>
      <w:r>
        <w:rPr>
          <w:color w:val="000000"/>
        </w:rPr>
        <w:t>不挑食，合理营养</w:t>
      </w:r>
      <w:r>
        <w:rPr>
          <w:color w:val="000000"/>
        </w:rPr>
        <w:t>．</w:t>
      </w:r>
    </w:p>
    <w:p w:rsidR="00073E02">
      <w:pPr>
        <w:spacing w:after="0"/>
        <w:ind w:left="150"/>
      </w:pPr>
      <w:r>
        <w:rPr>
          <w:color w:val="000000"/>
        </w:rPr>
        <w:t>A. ①③⑤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②④⑥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④⑤⑥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③④⑥</w:t>
      </w:r>
    </w:p>
    <w:p w:rsidR="007B2C15">
      <w:pPr>
        <w:spacing w:after="0"/>
      </w:pPr>
      <w:r>
        <w:rPr>
          <w:color w:val="000000"/>
        </w:rPr>
        <w:t>8.</w:t>
      </w:r>
      <w:r>
        <w:rPr>
          <w:color w:val="000000"/>
        </w:rPr>
        <w:t>天花病毒对人体来说是</w:t>
      </w:r>
      <w:r>
        <w:rPr>
          <w:color w:val="000000"/>
        </w:rPr>
        <w:t>     </w:t>
      </w:r>
      <w:r>
        <w:rPr>
          <w:color w:val="000000"/>
        </w:rPr>
        <w:t>（</w:t>
      </w:r>
      <w:r>
        <w:rPr>
          <w:color w:val="000000"/>
        </w:rPr>
        <w:t>   </w:t>
      </w:r>
      <w:r>
        <w:rPr>
          <w:color w:val="000000"/>
        </w:rPr>
        <w:t>）</w:t>
      </w:r>
      <w:r>
        <w:br/>
      </w:r>
      <w:r>
        <w:rPr>
          <w:color w:val="000000"/>
        </w:rPr>
        <w:t>①</w:t>
      </w:r>
      <w:r>
        <w:rPr>
          <w:color w:val="000000"/>
        </w:rPr>
        <w:t>抗原；</w:t>
      </w:r>
      <w:r>
        <w:rPr>
          <w:color w:val="000000"/>
        </w:rPr>
        <w:t>②</w:t>
      </w:r>
      <w:r>
        <w:rPr>
          <w:color w:val="000000"/>
        </w:rPr>
        <w:t>抗体；</w:t>
      </w:r>
      <w:r>
        <w:rPr>
          <w:color w:val="000000"/>
        </w:rPr>
        <w:t>③</w:t>
      </w:r>
      <w:r>
        <w:rPr>
          <w:color w:val="000000"/>
        </w:rPr>
        <w:t>传染源；</w:t>
      </w:r>
      <w:r>
        <w:rPr>
          <w:color w:val="000000"/>
        </w:rPr>
        <w:t>④</w:t>
      </w:r>
      <w:r>
        <w:rPr>
          <w:color w:val="000000"/>
        </w:rPr>
        <w:t>病原体</w:t>
      </w:r>
    </w:p>
    <w:p w:rsidR="00073E02">
      <w:pPr>
        <w:spacing w:after="0"/>
        <w:ind w:left="150"/>
      </w:pPr>
      <w:r>
        <w:rPr>
          <w:color w:val="000000"/>
        </w:rPr>
        <w:t>A. ①</w:t>
      </w:r>
      <w:r>
        <w:rPr>
          <w:color w:val="000000"/>
        </w:rPr>
        <w:t>、</w:t>
      </w:r>
      <w:r>
        <w:rPr>
          <w:color w:val="000000"/>
        </w:rPr>
        <w:t>②                                </w:t>
      </w:r>
      <w:r>
        <w:rPr>
          <w:noProof/>
          <w:lang w:eastAsia="zh-CN"/>
        </w:rPr>
        <w:drawing>
          <wp:inline distT="0" distB="0" distL="0" distR="0">
            <wp:extent cx="1910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②</w:t>
      </w:r>
      <w:r>
        <w:rPr>
          <w:color w:val="000000"/>
        </w:rPr>
        <w:t>、</w:t>
      </w:r>
      <w:r>
        <w:rPr>
          <w:color w:val="000000"/>
        </w:rPr>
        <w:t>③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③</w:t>
      </w:r>
      <w:r>
        <w:rPr>
          <w:color w:val="000000"/>
        </w:rPr>
        <w:t>、</w:t>
      </w:r>
      <w:r>
        <w:rPr>
          <w:color w:val="000000"/>
        </w:rPr>
        <w:t>④      </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①</w:t>
      </w:r>
      <w:r>
        <w:rPr>
          <w:color w:val="000000"/>
        </w:rPr>
        <w:t>、</w:t>
      </w:r>
      <w:r>
        <w:rPr>
          <w:color w:val="000000"/>
        </w:rPr>
        <w:t>④</w:t>
      </w:r>
    </w:p>
    <w:p w:rsidR="007B2C15">
      <w:pPr>
        <w:spacing w:after="0"/>
      </w:pPr>
      <w:r>
        <w:rPr>
          <w:color w:val="000000"/>
        </w:rPr>
        <w:t>9.</w:t>
      </w:r>
      <w:r>
        <w:rPr>
          <w:color w:val="000000"/>
        </w:rPr>
        <w:t>在器官移植时，发生排斥不匹配的器官属于（　　）</w:t>
      </w:r>
    </w:p>
    <w:p w:rsidR="007B2C15">
      <w:pPr>
        <w:spacing w:after="0"/>
      </w:pPr>
      <w:r>
        <w:rPr>
          <w:color w:val="000000"/>
        </w:rPr>
        <w:t>A. </w:t>
      </w:r>
      <w:r>
        <w:rPr>
          <w:color w:val="000000"/>
        </w:rPr>
        <w:t>抗原</w:t>
      </w:r>
      <w:r>
        <w:t xml:space="preserve"> </w:t>
      </w:r>
      <w:r>
        <w:rPr>
          <w:color w:val="000000"/>
        </w:rPr>
        <w:t>                                B. </w:t>
      </w:r>
      <w:r>
        <w:rPr>
          <w:color w:val="000000"/>
        </w:rPr>
        <w:t>抗体</w:t>
      </w:r>
      <w:r>
        <w:t xml:space="preserve"> </w:t>
      </w:r>
      <w:r>
        <w:rPr>
          <w:color w:val="000000"/>
        </w:rPr>
        <w:t>                                C. </w:t>
      </w:r>
      <w:r>
        <w:rPr>
          <w:color w:val="000000"/>
        </w:rPr>
        <w:t>病原体</w:t>
      </w:r>
      <w:r>
        <w:t xml:space="preserve"> </w:t>
      </w:r>
      <w:r>
        <w:rPr>
          <w:color w:val="000000"/>
        </w:rPr>
        <w:t>                                D. </w:t>
      </w:r>
      <w:r>
        <w:rPr>
          <w:color w:val="000000"/>
        </w:rPr>
        <w:t>疫苗</w:t>
      </w:r>
    </w:p>
    <w:p w:rsidR="007B2C15">
      <w:pPr>
        <w:spacing w:after="0"/>
      </w:pPr>
      <w:r>
        <w:rPr>
          <w:color w:val="000000"/>
        </w:rPr>
        <w:t>10.</w:t>
      </w:r>
      <w:r>
        <w:rPr>
          <w:color w:val="000000"/>
        </w:rPr>
        <w:t>如图药贩子的四句话中，符合安全用药要求的是（　　）</w:t>
      </w:r>
    </w:p>
    <w:p w:rsidR="00073E02">
      <w:pPr>
        <w:spacing w:after="0"/>
      </w:pPr>
      <w:r>
        <w:rPr>
          <w:noProof/>
          <w:lang w:eastAsia="zh-CN"/>
        </w:rPr>
        <w:drawing>
          <wp:inline distT="0" distB="0" distL="0" distR="0">
            <wp:extent cx="2177199" cy="983564"/>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177199" cy="983564"/>
                    </a:xfrm>
                    <a:prstGeom prst="rect">
                      <a:avLst/>
                    </a:prstGeom>
                  </pic:spPr>
                </pic:pic>
              </a:graphicData>
            </a:graphic>
          </wp:inline>
        </w:drawing>
      </w:r>
    </w:p>
    <w:p w:rsidR="007B2C15">
      <w:pPr>
        <w:spacing w:after="0"/>
      </w:pPr>
      <w:r>
        <w:rPr>
          <w:color w:val="000000"/>
        </w:rPr>
        <w:t>A. ①</w:t>
      </w:r>
      <w:r>
        <w:t xml:space="preserve"> </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②</w:t>
      </w:r>
      <w:r>
        <w:t xml:space="preserve"> </w:t>
      </w:r>
      <w:r>
        <w:rPr>
          <w:color w:val="000000"/>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③</w:t>
      </w:r>
      <w:r>
        <w:t xml:space="preserve"> </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④</w:t>
      </w:r>
    </w:p>
    <w:p w:rsidR="007B2C15">
      <w:pPr>
        <w:spacing w:after="0"/>
      </w:pPr>
      <w:r>
        <w:rPr>
          <w:color w:val="000000"/>
        </w:rPr>
        <w:t>11.</w:t>
      </w:r>
      <w:r>
        <w:rPr>
          <w:color w:val="000000"/>
        </w:rPr>
        <w:t>患心脏病的人要配备的药物是（</w:t>
      </w:r>
      <w:r>
        <w:rPr>
          <w:color w:val="000000"/>
        </w:rPr>
        <w:t xml:space="preserve">    </w:t>
      </w:r>
      <w:r>
        <w:rPr>
          <w:color w:val="000000"/>
        </w:rPr>
        <w:t>）</w:t>
      </w:r>
    </w:p>
    <w:p w:rsidR="007B2C15">
      <w:pPr>
        <w:spacing w:after="0"/>
      </w:pPr>
      <w:r>
        <w:rPr>
          <w:color w:val="000000"/>
        </w:rPr>
        <w:t>A. </w:t>
      </w:r>
      <w:r>
        <w:rPr>
          <w:color w:val="000000"/>
        </w:rPr>
        <w:t>硝酸甘油</w:t>
      </w:r>
      <w:r>
        <w:t xml:space="preserve"> </w:t>
      </w:r>
      <w:r>
        <w:rPr>
          <w:color w:val="000000"/>
        </w:rPr>
        <w:t>                         B. </w:t>
      </w:r>
      <w:r>
        <w:rPr>
          <w:color w:val="000000"/>
        </w:rPr>
        <w:t>阿司匹林</w:t>
      </w:r>
      <w:r>
        <w:t xml:space="preserve"> </w:t>
      </w:r>
      <w:r>
        <w:rPr>
          <w:color w:val="000000"/>
        </w:rPr>
        <w:t>                         C. </w:t>
      </w:r>
      <w:r>
        <w:rPr>
          <w:color w:val="000000"/>
        </w:rPr>
        <w:t>感冒冲剂</w:t>
      </w:r>
      <w:r>
        <w:t xml:space="preserve"> </w:t>
      </w:r>
      <w:r>
        <w:rPr>
          <w:color w:val="000000"/>
        </w:rPr>
        <w:t>                         D. </w:t>
      </w:r>
      <w:r>
        <w:rPr>
          <w:color w:val="000000"/>
        </w:rPr>
        <w:t>红药水</w:t>
      </w:r>
    </w:p>
    <w:p w:rsidR="00073E02">
      <w:pPr>
        <w:spacing w:after="0"/>
      </w:pPr>
      <w:r>
        <w:rPr>
          <w:color w:val="000000"/>
        </w:rPr>
        <w:t>12.</w:t>
      </w:r>
      <w:r>
        <w:rPr>
          <w:color w:val="000000"/>
        </w:rPr>
        <w:t>当你心情不好时，下列哪种做法不当是（　　）</w:t>
      </w:r>
      <w:r>
        <w:rPr>
          <w:color w:val="000000"/>
        </w:rPr>
        <w:t xml:space="preserve">            </w:t>
      </w:r>
    </w:p>
    <w:p w:rsidR="00073E02">
      <w:pPr>
        <w:spacing w:after="0"/>
        <w:ind w:left="150"/>
      </w:pPr>
      <w:r>
        <w:rPr>
          <w:color w:val="000000"/>
        </w:rPr>
        <w:t>A. </w:t>
      </w:r>
      <w:r>
        <w:rPr>
          <w:color w:val="000000"/>
        </w:rPr>
        <w:t>到花园中散散步，转移注意力</w:t>
      </w:r>
      <w:r>
        <w:rPr>
          <w:color w:val="000000"/>
        </w:rPr>
        <w:t>                             </w:t>
      </w:r>
      <w:r>
        <w:rPr>
          <w:noProof/>
          <w:lang w:eastAsia="zh-CN"/>
        </w:rPr>
        <w:drawing>
          <wp:inline distT="0" distB="0" distL="0" distR="0">
            <wp:extent cx="9550"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向知心朋友诉说</w:t>
      </w:r>
      <w:r>
        <w:br/>
      </w:r>
      <w:r>
        <w:rPr>
          <w:color w:val="000000"/>
        </w:rPr>
        <w:t>C. </w:t>
      </w:r>
      <w:r>
        <w:rPr>
          <w:color w:val="000000"/>
        </w:rPr>
        <w:t>把积压在内心的烦恼在课堂上宣泄出来，和老师相抵触</w:t>
      </w:r>
      <w:r>
        <w:rPr>
          <w:color w:val="000000"/>
        </w:rPr>
        <w:t>          </w:t>
      </w:r>
      <w:r>
        <w:rPr>
          <w:noProof/>
          <w:lang w:eastAsia="zh-CN"/>
        </w:rPr>
        <w:drawing>
          <wp:inline distT="0" distB="0" distL="0" distR="0">
            <wp:extent cx="9550"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找个理由，自我安慰</w:t>
      </w:r>
    </w:p>
    <w:p w:rsidR="007B2C15">
      <w:pPr>
        <w:spacing w:after="0"/>
      </w:pPr>
      <w:r>
        <w:rPr>
          <w:color w:val="000000"/>
        </w:rPr>
        <w:t>13.“</w:t>
      </w:r>
      <w:r>
        <w:rPr>
          <w:color w:val="000000"/>
        </w:rPr>
        <w:t>人生不如意，十有八九</w:t>
      </w:r>
      <w:r>
        <w:rPr>
          <w:color w:val="000000"/>
        </w:rPr>
        <w:t>”</w:t>
      </w:r>
      <w:r>
        <w:rPr>
          <w:color w:val="000000"/>
        </w:rPr>
        <w:t>在你心情不好的时候，可以通过（　　）</w:t>
      </w:r>
      <w:r>
        <w:rPr>
          <w:color w:val="000000"/>
        </w:rPr>
        <w:t>调节</w:t>
      </w:r>
      <w:r>
        <w:rPr>
          <w:color w:val="000000"/>
        </w:rPr>
        <w:t>．</w:t>
      </w:r>
    </w:p>
    <w:p w:rsidR="007B2C15">
      <w:pPr>
        <w:spacing w:after="0"/>
      </w:pPr>
      <w:r>
        <w:rPr>
          <w:color w:val="000000"/>
        </w:rPr>
        <w:t>A. </w:t>
      </w:r>
      <w:r>
        <w:rPr>
          <w:color w:val="000000"/>
        </w:rPr>
        <w:t>打牌，赌一场</w:t>
      </w:r>
      <w:r>
        <w:t xml:space="preserve"> </w:t>
      </w:r>
      <w:r>
        <w:rPr>
          <w:color w:val="000000"/>
        </w:rPr>
        <w:t>                                          B. </w:t>
      </w:r>
      <w:r>
        <w:rPr>
          <w:color w:val="000000"/>
        </w:rPr>
        <w:t>如果有车，可以到高速公路上开快车宣泄自己的情绪</w:t>
      </w:r>
    </w:p>
    <w:p w:rsidR="007B2C15">
      <w:pPr>
        <w:spacing w:after="0"/>
      </w:pPr>
      <w:r>
        <w:rPr>
          <w:color w:val="000000"/>
        </w:rPr>
        <w:t>C. </w:t>
      </w:r>
      <w:r>
        <w:rPr>
          <w:color w:val="000000"/>
        </w:rPr>
        <w:t>找朋友酗酒，再睡一觉</w:t>
      </w:r>
      <w:r>
        <w:t xml:space="preserve"> </w:t>
      </w:r>
      <w:r>
        <w:rPr>
          <w:color w:val="000000"/>
        </w:rPr>
        <w:t>                            D. </w:t>
      </w:r>
      <w:r>
        <w:rPr>
          <w:color w:val="000000"/>
        </w:rPr>
        <w:t>可以找亲人诉说烦恼</w:t>
      </w:r>
    </w:p>
    <w:p w:rsidR="00073E02">
      <w:pPr>
        <w:spacing w:after="0"/>
      </w:pPr>
      <w:r>
        <w:rPr>
          <w:color w:val="000000"/>
        </w:rPr>
        <w:t>14.</w:t>
      </w:r>
      <w:r>
        <w:rPr>
          <w:color w:val="000000"/>
        </w:rPr>
        <w:t>下列预防手足口病的措施中，属于控制传染源的是（</w:t>
      </w:r>
      <w:r>
        <w:rPr>
          <w:color w:val="000000"/>
        </w:rPr>
        <w:t xml:space="preserve">  </w:t>
      </w:r>
      <w:r>
        <w:rPr>
          <w:color w:val="000000"/>
        </w:rPr>
        <w:t>）</w:t>
      </w:r>
      <w:r>
        <w:rPr>
          <w:color w:val="000000"/>
        </w:rPr>
        <w:t xml:space="preserve">            </w:t>
      </w:r>
    </w:p>
    <w:p w:rsidR="00073E02">
      <w:pPr>
        <w:spacing w:after="0"/>
        <w:ind w:left="150"/>
      </w:pPr>
      <w:r>
        <w:rPr>
          <w:color w:val="000000"/>
        </w:rPr>
        <w:t>A. </w:t>
      </w:r>
      <w:r>
        <w:rPr>
          <w:color w:val="000000"/>
        </w:rPr>
        <w:t>开窗通风</w:t>
      </w:r>
      <w:r>
        <w:rPr>
          <w:color w:val="000000"/>
        </w:rPr>
        <w:t>        B. </w:t>
      </w:r>
      <w:r>
        <w:rPr>
          <w:color w:val="000000"/>
        </w:rPr>
        <w:t>注意饮食卫生，喝开水，吃熟食</w:t>
      </w:r>
      <w:r>
        <w:rPr>
          <w:color w:val="000000"/>
        </w:rPr>
        <w:t>        C. </w:t>
      </w:r>
      <w:r>
        <w:rPr>
          <w:color w:val="000000"/>
        </w:rPr>
        <w:t>对患者进行隔离治疗</w:t>
      </w:r>
      <w:r>
        <w:rPr>
          <w:color w:val="000000"/>
        </w:rPr>
        <w:t>        D. </w:t>
      </w:r>
      <w:r>
        <w:rPr>
          <w:color w:val="000000"/>
        </w:rPr>
        <w:t>加强体质锻炼</w:t>
      </w:r>
    </w:p>
    <w:p w:rsidR="007B2C15">
      <w:pPr>
        <w:spacing w:after="0"/>
      </w:pPr>
      <w:r>
        <w:rPr>
          <w:color w:val="000000"/>
        </w:rPr>
        <w:t xml:space="preserve">15. </w:t>
      </w:r>
      <w:r>
        <w:rPr>
          <w:color w:val="000000"/>
        </w:rPr>
        <w:t>计划免疫是预防人类传染病的一种简便易行的手段．当人体注射疫苗后，体内抗原、抗体含量会发生相应变化，下列图示中能正确表示这种变化的是（</w:t>
      </w:r>
      <w:r>
        <w:rPr>
          <w:color w:val="000000"/>
        </w:rPr>
        <w:t xml:space="preserve">  </w:t>
      </w:r>
      <w:r>
        <w:rPr>
          <w:color w:val="000000"/>
        </w:rPr>
        <w:t>）</w:t>
      </w:r>
    </w:p>
    <w:p w:rsidR="00073E02">
      <w:pPr>
        <w:spacing w:after="0"/>
        <w:ind w:left="150"/>
      </w:pPr>
      <w:r>
        <w:rPr>
          <w:color w:val="000000"/>
        </w:rPr>
        <w:t>A. </w:t>
      </w:r>
      <w:r>
        <w:rPr>
          <w:noProof/>
          <w:lang w:eastAsia="zh-CN"/>
        </w:rPr>
        <w:drawing>
          <wp:inline distT="0" distB="0" distL="0" distR="0">
            <wp:extent cx="811682" cy="697090"/>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811682" cy="697090"/>
                    </a:xfrm>
                    <a:prstGeom prst="rect">
                      <a:avLst/>
                    </a:prstGeom>
                  </pic:spPr>
                </pic:pic>
              </a:graphicData>
            </a:graphic>
          </wp:inline>
        </w:drawing>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noProof/>
          <w:lang w:eastAsia="zh-CN"/>
        </w:rPr>
        <w:drawing>
          <wp:inline distT="0" distB="0" distL="0" distR="0">
            <wp:extent cx="811682" cy="697090"/>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811682" cy="697090"/>
                    </a:xfrm>
                    <a:prstGeom prst="rect">
                      <a:avLst/>
                    </a:prstGeom>
                  </pic:spPr>
                </pic:pic>
              </a:graphicData>
            </a:graphic>
          </wp:inline>
        </w:drawing>
      </w:r>
      <w:r>
        <w:rPr>
          <w:color w:val="000000"/>
        </w:rPr>
        <w:t>                  </w:t>
      </w:r>
      <w:r>
        <w:rPr>
          <w:noProof/>
          <w:lang w:eastAsia="zh-CN"/>
        </w:rPr>
        <w:drawing>
          <wp:inline distT="0" distB="0" distL="0" distR="0">
            <wp:extent cx="9550"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C. </w:t>
      </w:r>
      <w:r>
        <w:rPr>
          <w:noProof/>
          <w:lang w:eastAsia="zh-CN"/>
        </w:rPr>
        <w:drawing>
          <wp:inline distT="0" distB="0" distL="0" distR="0">
            <wp:extent cx="792582" cy="716191"/>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792582" cy="716191"/>
                    </a:xfrm>
                    <a:prstGeom prst="rect">
                      <a:avLst/>
                    </a:prstGeom>
                  </pic:spPr>
                </pic:pic>
              </a:graphicData>
            </a:graphic>
          </wp:inline>
        </w:drawing>
      </w:r>
      <w:r>
        <w:rPr>
          <w:color w:val="000000"/>
        </w:rPr>
        <w:t>                  </w:t>
      </w:r>
      <w:r>
        <w:rPr>
          <w:noProof/>
          <w:lang w:eastAsia="zh-CN"/>
        </w:rPr>
        <w:drawing>
          <wp:inline distT="0" distB="0" distL="0" distR="0">
            <wp:extent cx="9550"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noProof/>
          <w:lang w:eastAsia="zh-CN"/>
        </w:rPr>
        <w:drawing>
          <wp:inline distT="0" distB="0" distL="0" distR="0">
            <wp:extent cx="821220" cy="697090"/>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821220" cy="697090"/>
                    </a:xfrm>
                    <a:prstGeom prst="rect">
                      <a:avLst/>
                    </a:prstGeom>
                  </pic:spPr>
                </pic:pic>
              </a:graphicData>
            </a:graphic>
          </wp:inline>
        </w:drawing>
      </w:r>
    </w:p>
    <w:p w:rsidR="00073E02">
      <w:r>
        <w:rPr>
          <w:b/>
          <w:bCs/>
          <w:sz w:val="24"/>
          <w:szCs w:val="24"/>
        </w:rPr>
        <w:t>二、填空题</w:t>
      </w:r>
      <w:r>
        <w:rPr>
          <w:b/>
          <w:bCs/>
          <w:sz w:val="24"/>
          <w:szCs w:val="24"/>
        </w:rPr>
        <w:t xml:space="preserve"> </w:t>
      </w:r>
    </w:p>
    <w:p w:rsidR="00073E02">
      <w:pPr>
        <w:spacing w:after="0"/>
      </w:pPr>
      <w:r>
        <w:rPr>
          <w:color w:val="000000"/>
        </w:rPr>
        <w:t>16.</w:t>
      </w:r>
      <w:r>
        <w:rPr>
          <w:color w:val="000000"/>
        </w:rPr>
        <w:t>健康不仅仅是指没有疾病或不虚弱．健康是指一种身体上、</w:t>
      </w:r>
      <w:r>
        <w:rPr>
          <w:color w:val="000000"/>
        </w:rPr>
        <w:t>________</w:t>
      </w:r>
      <w:r>
        <w:rPr>
          <w:color w:val="000000"/>
        </w:rPr>
        <w:t>和</w:t>
      </w:r>
      <w:r>
        <w:rPr>
          <w:color w:val="000000"/>
        </w:rPr>
        <w:t>________</w:t>
      </w:r>
      <w:r>
        <w:rPr>
          <w:color w:val="000000"/>
        </w:rPr>
        <w:t>方面的良好状态．</w:t>
      </w:r>
      <w:r>
        <w:rPr>
          <w:color w:val="000000"/>
        </w:rPr>
        <w:t xml:space="preserve">    </w:t>
      </w:r>
    </w:p>
    <w:p w:rsidR="00073E02">
      <w:pPr>
        <w:spacing w:after="0"/>
      </w:pPr>
      <w:r>
        <w:rPr>
          <w:color w:val="000000"/>
        </w:rPr>
        <w:t>17.</w:t>
      </w:r>
      <w:r>
        <w:rPr>
          <w:color w:val="000000"/>
        </w:rPr>
        <w:t>吸食毒品对人体危害很大，吸毒不仅会损害人的</w:t>
      </w:r>
      <w:r>
        <w:rPr>
          <w:color w:val="000000"/>
        </w:rPr>
        <w:t xml:space="preserve"> ________ </w:t>
      </w:r>
      <w:r>
        <w:rPr>
          <w:color w:val="000000"/>
        </w:rPr>
        <w:t>系统，而且还能降低人体的</w:t>
      </w:r>
      <w:r>
        <w:rPr>
          <w:color w:val="000000"/>
        </w:rPr>
        <w:t xml:space="preserve"> ________ </w:t>
      </w:r>
      <w:r>
        <w:rPr>
          <w:color w:val="000000"/>
        </w:rPr>
        <w:t>功能，严重的会导致死亡</w:t>
      </w:r>
      <w:r>
        <w:rPr>
          <w:color w:val="000000"/>
        </w:rPr>
        <w:t>．</w:t>
      </w:r>
      <w:r>
        <w:rPr>
          <w:color w:val="000000"/>
        </w:rPr>
        <w:t xml:space="preserve">    </w:t>
      </w:r>
    </w:p>
    <w:p w:rsidR="00073E02">
      <w:pPr>
        <w:spacing w:after="0"/>
      </w:pPr>
      <w:r>
        <w:rPr>
          <w:color w:val="000000"/>
        </w:rPr>
        <w:t>18.</w:t>
      </w:r>
      <w:r>
        <w:rPr>
          <w:color w:val="000000"/>
        </w:rPr>
        <w:t>免疫对人体主要有三个方面的作用，一是</w:t>
      </w:r>
      <w:r>
        <w:rPr>
          <w:color w:val="000000"/>
        </w:rPr>
        <w:t>________ </w:t>
      </w:r>
      <w:r>
        <w:rPr>
          <w:color w:val="000000"/>
        </w:rPr>
        <w:t>；</w:t>
      </w:r>
      <w:r>
        <w:rPr>
          <w:color w:val="000000"/>
        </w:rPr>
        <w:t>二是</w:t>
      </w:r>
      <w:r>
        <w:rPr>
          <w:color w:val="000000"/>
        </w:rPr>
        <w:t>________ </w:t>
      </w:r>
      <w:r>
        <w:rPr>
          <w:color w:val="000000"/>
        </w:rPr>
        <w:t>；</w:t>
      </w:r>
      <w:r>
        <w:rPr>
          <w:color w:val="000000"/>
        </w:rPr>
        <w:t>三是</w:t>
      </w:r>
      <w:r>
        <w:rPr>
          <w:color w:val="000000"/>
        </w:rPr>
        <w:t>________ </w:t>
      </w:r>
      <w:r>
        <w:rPr>
          <w:color w:val="000000"/>
        </w:rPr>
        <w:t>。</w:t>
      </w:r>
      <w:r>
        <w:rPr>
          <w:color w:val="000000"/>
        </w:rPr>
        <w:t xml:space="preserve">    </w:t>
      </w:r>
    </w:p>
    <w:p w:rsidR="007B2C15">
      <w:pPr>
        <w:spacing w:after="0"/>
      </w:pPr>
      <w:r>
        <w:rPr>
          <w:color w:val="000000"/>
        </w:rPr>
        <w:t>19.</w:t>
      </w:r>
      <w:r>
        <w:rPr>
          <w:color w:val="000000"/>
        </w:rPr>
        <w:t>今年，我国再次出现</w:t>
      </w:r>
      <w:r>
        <w:rPr>
          <w:color w:val="000000"/>
        </w:rPr>
        <w:t>H7N9</w:t>
      </w:r>
      <w:r>
        <w:rPr>
          <w:color w:val="000000"/>
        </w:rPr>
        <w:t>禽流感疫情，</w:t>
      </w:r>
      <w:r>
        <w:rPr>
          <w:color w:val="000000"/>
        </w:rPr>
        <w:t>H7N9</w:t>
      </w:r>
      <w:r>
        <w:rPr>
          <w:color w:val="000000"/>
        </w:rPr>
        <w:t>型禽流感是新亚型流感病毒，请依据图中疫病防控信息回答问题。</w:t>
      </w:r>
    </w:p>
    <w:p w:rsidR="00073E02">
      <w:pPr>
        <w:spacing w:after="0"/>
      </w:pPr>
      <w:r>
        <w:rPr>
          <w:noProof/>
          <w:lang w:eastAsia="zh-CN"/>
        </w:rPr>
        <w:drawing>
          <wp:inline distT="0" distB="0" distL="0" distR="0">
            <wp:extent cx="3771913" cy="2435035"/>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3771913" cy="2435035"/>
                    </a:xfrm>
                    <a:prstGeom prst="rect">
                      <a:avLst/>
                    </a:prstGeom>
                  </pic:spPr>
                </pic:pic>
              </a:graphicData>
            </a:graphic>
          </wp:inline>
        </w:drawing>
      </w:r>
    </w:p>
    <w:p w:rsidR="00073E02">
      <w:pPr>
        <w:spacing w:after="0"/>
      </w:pPr>
      <w:r>
        <w:rPr>
          <w:color w:val="000000"/>
        </w:rPr>
        <w:t>（</w:t>
      </w:r>
      <w:r>
        <w:rPr>
          <w:color w:val="000000"/>
        </w:rPr>
        <w:t>1</w:t>
      </w:r>
      <w:r>
        <w:rPr>
          <w:color w:val="000000"/>
        </w:rPr>
        <w:t>）</w:t>
      </w:r>
      <w:r>
        <w:rPr>
          <w:color w:val="000000"/>
        </w:rPr>
        <w:t xml:space="preserve"> </w:t>
      </w:r>
      <w:r>
        <w:rPr>
          <w:color w:val="000000"/>
        </w:rPr>
        <w:t>1</w:t>
      </w:r>
      <w:r>
        <w:rPr>
          <w:color w:val="000000"/>
        </w:rPr>
        <w:t>月</w:t>
      </w:r>
      <w:r>
        <w:rPr>
          <w:color w:val="000000"/>
        </w:rPr>
        <w:t>20</w:t>
      </w:r>
      <w:r>
        <w:rPr>
          <w:color w:val="000000"/>
        </w:rPr>
        <w:t>日，上海市卫生计生委报告，上海新增</w:t>
      </w:r>
      <w:r>
        <w:rPr>
          <w:color w:val="000000"/>
        </w:rPr>
        <w:t>2</w:t>
      </w:r>
      <w:r>
        <w:rPr>
          <w:color w:val="000000"/>
        </w:rPr>
        <w:t>例人感染</w:t>
      </w:r>
      <w:r>
        <w:rPr>
          <w:color w:val="000000"/>
        </w:rPr>
        <w:t>H7N9</w:t>
      </w:r>
      <w:r>
        <w:rPr>
          <w:color w:val="000000"/>
        </w:rPr>
        <w:t>禽流感死亡病例，其中一例为医务人员．引起该病的病原体</w:t>
      </w:r>
      <w:r>
        <w:rPr>
          <w:color w:val="000000"/>
        </w:rPr>
        <w:t>是</w:t>
      </w:r>
      <w:r>
        <w:rPr>
          <w:color w:val="000000"/>
        </w:rPr>
        <w:t>________ </w:t>
      </w:r>
      <w:r>
        <w:rPr>
          <w:color w:val="000000"/>
        </w:rPr>
        <w:t>，它的营养方式（生活方式）为</w:t>
      </w:r>
      <w:r>
        <w:rPr>
          <w:color w:val="000000"/>
        </w:rPr>
        <w:t>________ </w:t>
      </w:r>
      <w:r>
        <w:rPr>
          <w:color w:val="000000"/>
        </w:rPr>
        <w:t>，它与细菌的结构相比，最明显的区别是</w:t>
      </w:r>
      <w:r>
        <w:rPr>
          <w:color w:val="000000"/>
        </w:rPr>
        <w:t xml:space="preserve">________ </w:t>
      </w:r>
      <w:r>
        <w:rPr>
          <w:color w:val="000000"/>
        </w:rPr>
        <w:t>。</w:t>
      </w:r>
    </w:p>
    <w:p w:rsidR="00073E02">
      <w:pPr>
        <w:spacing w:after="0"/>
      </w:pPr>
      <w:r>
        <w:rPr>
          <w:color w:val="000000"/>
        </w:rPr>
        <w:t>（</w:t>
      </w:r>
      <w:r>
        <w:rPr>
          <w:color w:val="000000"/>
        </w:rPr>
        <w:t>2</w:t>
      </w:r>
      <w:r>
        <w:rPr>
          <w:color w:val="000000"/>
        </w:rPr>
        <w:t>）该病在</w:t>
      </w:r>
      <w:r>
        <w:rPr>
          <w:color w:val="000000"/>
        </w:rPr>
        <w:t>________ </w:t>
      </w:r>
      <w:r>
        <w:rPr>
          <w:color w:val="000000"/>
        </w:rPr>
        <w:t>期传染性最强，图中</w:t>
      </w:r>
      <w:r>
        <w:rPr>
          <w:color w:val="000000"/>
        </w:rPr>
        <w:t>②③④</w:t>
      </w:r>
      <w:r>
        <w:rPr>
          <w:color w:val="000000"/>
        </w:rPr>
        <w:t>属于预防传染病的哪一措施</w:t>
      </w:r>
      <w:r>
        <w:rPr>
          <w:color w:val="000000"/>
        </w:rPr>
        <w:t xml:space="preserve">?________  </w:t>
      </w:r>
      <w:r>
        <w:rPr>
          <w:color w:val="000000"/>
        </w:rPr>
        <w:t>。</w:t>
      </w:r>
    </w:p>
    <w:p w:rsidR="00073E02">
      <w:pPr>
        <w:spacing w:after="0"/>
      </w:pPr>
      <w:r>
        <w:rPr>
          <w:color w:val="000000"/>
        </w:rPr>
        <w:t>（</w:t>
      </w:r>
      <w:r>
        <w:rPr>
          <w:color w:val="000000"/>
        </w:rPr>
        <w:t>3</w:t>
      </w:r>
      <w:r>
        <w:rPr>
          <w:color w:val="000000"/>
        </w:rPr>
        <w:t>）图中</w:t>
      </w:r>
      <w:r>
        <w:rPr>
          <w:color w:val="000000"/>
        </w:rPr>
        <w:t>⑤</w:t>
      </w:r>
      <w:r>
        <w:rPr>
          <w:color w:val="000000"/>
        </w:rPr>
        <w:t>所示，如果将</w:t>
      </w:r>
      <w:r>
        <w:rPr>
          <w:color w:val="000000"/>
        </w:rPr>
        <w:t>H1N1</w:t>
      </w:r>
      <w:r>
        <w:rPr>
          <w:color w:val="000000"/>
        </w:rPr>
        <w:t>禽流感疫苗接种到人体中以后，会使人体产生抵抗</w:t>
      </w:r>
      <w:r>
        <w:rPr>
          <w:color w:val="000000"/>
        </w:rPr>
        <w:t>H7N9</w:t>
      </w:r>
      <w:r>
        <w:rPr>
          <w:color w:val="000000"/>
        </w:rPr>
        <w:t>禽流感的相应抗体吗？</w:t>
      </w:r>
      <w:r>
        <w:rPr>
          <w:color w:val="000000"/>
        </w:rPr>
        <w:t xml:space="preserve">________  </w:t>
      </w:r>
      <w:r>
        <w:rPr>
          <w:color w:val="000000"/>
        </w:rPr>
        <w:t>，</w:t>
      </w:r>
      <w:r>
        <w:rPr>
          <w:color w:val="000000"/>
        </w:rPr>
        <w:t>因为这种方式获得的免疫属于</w:t>
      </w:r>
      <w:r>
        <w:rPr>
          <w:color w:val="000000"/>
        </w:rPr>
        <w:t>________ </w:t>
      </w:r>
      <w:r>
        <w:rPr>
          <w:color w:val="000000"/>
        </w:rPr>
        <w:t>．</w:t>
      </w:r>
    </w:p>
    <w:p w:rsidR="00073E02">
      <w:pPr>
        <w:spacing w:after="0"/>
      </w:pPr>
      <w:r>
        <w:rPr>
          <w:color w:val="000000"/>
        </w:rPr>
        <w:t>（</w:t>
      </w:r>
      <w:r>
        <w:rPr>
          <w:color w:val="000000"/>
        </w:rPr>
        <w:t>4</w:t>
      </w:r>
      <w:r>
        <w:rPr>
          <w:color w:val="000000"/>
        </w:rPr>
        <w:t>）在传染病的预防过程中，采用注射疫苗的作用是为了</w:t>
      </w:r>
      <w:r>
        <w:rPr>
          <w:color w:val="000000"/>
        </w:rPr>
        <w:t>________ </w:t>
      </w:r>
      <w:r>
        <w:rPr>
          <w:color w:val="000000"/>
        </w:rPr>
        <w:t>．</w:t>
      </w:r>
    </w:p>
    <w:p w:rsidR="00073E02">
      <w:pPr>
        <w:spacing w:after="0"/>
      </w:pPr>
      <w:r>
        <w:rPr>
          <w:color w:val="000000"/>
        </w:rPr>
        <w:t>20.</w:t>
      </w:r>
      <w:r>
        <w:rPr>
          <w:color w:val="000000"/>
        </w:rPr>
        <w:t>吸烟、酗酒和吸毒是当今社会的三</w:t>
      </w:r>
      <w:r>
        <w:rPr>
          <w:color w:val="000000"/>
        </w:rPr>
        <w:t>大公害．其中</w:t>
      </w:r>
      <w:r>
        <w:rPr>
          <w:color w:val="000000"/>
        </w:rPr>
        <w:t>________</w:t>
      </w:r>
      <w:r>
        <w:rPr>
          <w:color w:val="000000"/>
        </w:rPr>
        <w:t>对心血管系统的作用最为明显；而</w:t>
      </w:r>
      <w:r>
        <w:rPr>
          <w:color w:val="000000"/>
        </w:rPr>
        <w:t>________</w:t>
      </w:r>
      <w:r>
        <w:rPr>
          <w:color w:val="000000"/>
        </w:rPr>
        <w:t>会损害人的大脑和心脏以及影响多个系统的功能，还会降低人的免疫功能．</w:t>
      </w:r>
      <w:r>
        <w:rPr>
          <w:color w:val="000000"/>
        </w:rPr>
        <w:t xml:space="preserve">    </w:t>
      </w:r>
    </w:p>
    <w:p w:rsidR="00073E02">
      <w:r>
        <w:rPr>
          <w:b/>
          <w:bCs/>
          <w:sz w:val="24"/>
          <w:szCs w:val="24"/>
        </w:rPr>
        <w:t>三、解答题</w:t>
      </w:r>
      <w:r>
        <w:rPr>
          <w:b/>
          <w:bCs/>
          <w:sz w:val="24"/>
          <w:szCs w:val="24"/>
        </w:rPr>
        <w:t xml:space="preserve"> </w:t>
      </w:r>
    </w:p>
    <w:p w:rsidR="00073E02">
      <w:pPr>
        <w:spacing w:after="0"/>
      </w:pPr>
      <w:r>
        <w:rPr>
          <w:color w:val="000000"/>
        </w:rPr>
        <w:t>21.</w:t>
      </w:r>
      <w:r>
        <w:rPr>
          <w:color w:val="000000"/>
        </w:rPr>
        <w:t>资料分析</w:t>
      </w:r>
      <w:r>
        <w:br/>
      </w:r>
      <w:r>
        <w:rPr>
          <w:color w:val="000000"/>
        </w:rPr>
        <w:t>（</w:t>
      </w:r>
      <w:r>
        <w:rPr>
          <w:color w:val="000000"/>
        </w:rPr>
        <w:t>1</w:t>
      </w:r>
      <w:r>
        <w:rPr>
          <w:color w:val="000000"/>
        </w:rPr>
        <w:t>）对于生物进化的研究，需要看懂一种特殊而美妙的文字，那就是化石．它以一定的方式在地球上写下了我们所生存环境的变迁，记载了生物的诞生、进化的历史．地层的每一层就好比一页纸，地层里的化石记录着生物进化的信息，所有地层串联成生物进化的历史．</w:t>
      </w:r>
      <w:r>
        <w:br/>
      </w:r>
      <w:r>
        <w:rPr>
          <w:color w:val="000000"/>
        </w:rPr>
        <w:t>从以上资料中，说明生物进化的证据是什么</w:t>
      </w:r>
      <w:r>
        <w:rPr>
          <w:color w:val="000000"/>
        </w:rPr>
        <w:t>？</w:t>
      </w:r>
      <w:r>
        <w:rPr>
          <w:color w:val="000000"/>
        </w:rPr>
        <w:t>为什么</w:t>
      </w:r>
      <w:r>
        <w:rPr>
          <w:color w:val="000000"/>
        </w:rPr>
        <w:t>？</w:t>
      </w:r>
      <w:r>
        <w:br/>
      </w:r>
      <w:r>
        <w:rPr>
          <w:color w:val="000000"/>
        </w:rPr>
        <w:t>（</w:t>
      </w:r>
      <w:r>
        <w:rPr>
          <w:color w:val="000000"/>
        </w:rPr>
        <w:t>2</w:t>
      </w:r>
      <w:r>
        <w:rPr>
          <w:color w:val="000000"/>
        </w:rPr>
        <w:t>）</w:t>
      </w:r>
      <w:r>
        <w:rPr>
          <w:color w:val="000000"/>
        </w:rPr>
        <w:t xml:space="preserve"> </w:t>
      </w:r>
      <w:r>
        <w:rPr>
          <w:color w:val="000000"/>
        </w:rPr>
        <w:t>从前有个老太太，两个女儿都出嫁了，大女儿嫁给染坊的老板，小女儿嫁给卖雨伞的商人．老太太挂念两个女儿，下雨天担心染坊的布晾不干，晴天又担心小女儿家</w:t>
      </w:r>
      <w:r>
        <w:rPr>
          <w:color w:val="000000"/>
        </w:rPr>
        <w:t xml:space="preserve"> </w:t>
      </w:r>
      <w:r>
        <w:rPr>
          <w:color w:val="000000"/>
        </w:rPr>
        <w:t>的雨伞卖不出去，所以整日愁眉苦脸，一天天地忧郁憔悴起来．这时，有位高人路过，了解了原委后便指点她说：</w:t>
      </w:r>
      <w:r>
        <w:rPr>
          <w:color w:val="000000"/>
        </w:rPr>
        <w:t>“</w:t>
      </w:r>
      <w:r>
        <w:rPr>
          <w:color w:val="000000"/>
        </w:rPr>
        <w:t>只要把想法换一换，下雨天想小女儿的伞，天晴</w:t>
      </w:r>
      <w:r>
        <w:rPr>
          <w:color w:val="000000"/>
        </w:rPr>
        <w:t xml:space="preserve"> </w:t>
      </w:r>
      <w:r>
        <w:rPr>
          <w:color w:val="000000"/>
        </w:rPr>
        <w:t>了想大女儿的布，你就是一个幸福无比的人．</w:t>
      </w:r>
      <w:r>
        <w:rPr>
          <w:color w:val="000000"/>
        </w:rPr>
        <w:t>”</w:t>
      </w:r>
      <w:r>
        <w:rPr>
          <w:color w:val="000000"/>
        </w:rPr>
        <w:t>老太太照此去做，果然灵验，每天快乐无比，健康长寿</w:t>
      </w:r>
      <w:r>
        <w:rPr>
          <w:color w:val="000000"/>
        </w:rPr>
        <w:t>．</w:t>
      </w:r>
      <w:r>
        <w:br/>
      </w:r>
      <w:r>
        <w:rPr>
          <w:color w:val="000000"/>
        </w:rPr>
        <w:t>老太太前后所处的境遇并没有改变，是什么原因使苦恼老太太变成了快乐老太太</w:t>
      </w:r>
      <w:r>
        <w:rPr>
          <w:color w:val="000000"/>
        </w:rPr>
        <w:t>？</w:t>
      </w:r>
      <w:r>
        <w:rPr>
          <w:color w:val="000000"/>
        </w:rPr>
        <w:t xml:space="preserve">    </w:t>
      </w:r>
    </w:p>
    <w:p w:rsidR="00073E02">
      <w:r>
        <w:rPr>
          <w:b/>
          <w:bCs/>
          <w:sz w:val="24"/>
          <w:szCs w:val="24"/>
        </w:rPr>
        <w:t>四、综合题</w:t>
      </w:r>
      <w:r>
        <w:rPr>
          <w:b/>
          <w:bCs/>
          <w:sz w:val="24"/>
          <w:szCs w:val="24"/>
        </w:rPr>
        <w:t xml:space="preserve"> </w:t>
      </w:r>
    </w:p>
    <w:p w:rsidR="00073E02">
      <w:pPr>
        <w:spacing w:after="0"/>
      </w:pPr>
      <w:r>
        <w:rPr>
          <w:color w:val="000000"/>
        </w:rPr>
        <w:t>22.</w:t>
      </w:r>
      <w:r>
        <w:rPr>
          <w:color w:val="000000"/>
        </w:rPr>
        <w:t>下图是某</w:t>
      </w:r>
      <w:r>
        <w:rPr>
          <w:color w:val="000000"/>
        </w:rPr>
        <w:t>地区男性每天吸烟的数量与肺癌发病率关系图。</w:t>
      </w:r>
      <w:r>
        <w:rPr>
          <w:color w:val="000000"/>
        </w:rPr>
        <w:t>请据图分析回答</w:t>
      </w:r>
      <w:r>
        <w:rPr>
          <w:color w:val="000000"/>
        </w:rPr>
        <w:t>：</w:t>
      </w:r>
    </w:p>
    <w:p w:rsidR="00073E02">
      <w:pPr>
        <w:spacing w:after="0"/>
      </w:pPr>
      <w:r>
        <w:rPr>
          <w:noProof/>
          <w:lang w:eastAsia="zh-CN"/>
        </w:rPr>
        <w:drawing>
          <wp:inline distT="0" distB="0" distL="0" distR="0">
            <wp:extent cx="2587816" cy="2186750"/>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2587816" cy="2186750"/>
                    </a:xfrm>
                    <a:prstGeom prst="rect">
                      <a:avLst/>
                    </a:prstGeom>
                  </pic:spPr>
                </pic:pic>
              </a:graphicData>
            </a:graphic>
          </wp:inline>
        </w:drawing>
      </w:r>
    </w:p>
    <w:p w:rsidR="00073E02">
      <w:pPr>
        <w:spacing w:after="0"/>
      </w:pPr>
      <w:r>
        <w:rPr>
          <w:color w:val="000000"/>
        </w:rPr>
        <w:t>（</w:t>
      </w:r>
      <w:r>
        <w:rPr>
          <w:color w:val="000000"/>
        </w:rPr>
        <w:t>1</w:t>
      </w:r>
      <w:r>
        <w:rPr>
          <w:color w:val="000000"/>
        </w:rPr>
        <w:t>）图中显示，每天吸烟的数量越多，男性肺癌的发病率越</w:t>
      </w:r>
      <w:r>
        <w:rPr>
          <w:color w:val="000000"/>
        </w:rPr>
        <w:t>________</w:t>
      </w:r>
      <w:r>
        <w:rPr>
          <w:color w:val="000000"/>
        </w:rPr>
        <w:t>；每天抽同样多支数的烟，抽过滤嘴烟比抽非过滤嘴烟的肺癌发病率</w:t>
      </w:r>
      <w:r>
        <w:rPr>
          <w:color w:val="000000"/>
        </w:rPr>
        <w:t>________</w:t>
      </w:r>
      <w:r>
        <w:rPr>
          <w:color w:val="000000"/>
        </w:rPr>
        <w:t>。</w:t>
      </w:r>
      <w:r>
        <w:rPr>
          <w:color w:val="000000"/>
        </w:rPr>
        <w:t xml:space="preserve">    </w:t>
      </w:r>
    </w:p>
    <w:p w:rsidR="00073E02">
      <w:pPr>
        <w:spacing w:after="0"/>
      </w:pPr>
      <w:r>
        <w:rPr>
          <w:color w:val="000000"/>
        </w:rPr>
        <w:t>（</w:t>
      </w:r>
      <w:r>
        <w:rPr>
          <w:color w:val="000000"/>
        </w:rPr>
        <w:t>2</w:t>
      </w:r>
      <w:r>
        <w:rPr>
          <w:color w:val="000000"/>
        </w:rPr>
        <w:t>）抽烟会诱发肺癌，与香烟燃烧产生的烟雾中所含的致癌物质</w:t>
      </w:r>
      <w:r>
        <w:rPr>
          <w:color w:val="000000"/>
        </w:rPr>
        <w:t>________</w:t>
      </w:r>
      <w:r>
        <w:rPr>
          <w:color w:val="000000"/>
        </w:rPr>
        <w:t>等有关。</w:t>
      </w:r>
      <w:r>
        <w:rPr>
          <w:color w:val="000000"/>
        </w:rPr>
        <w:t xml:space="preserve">    </w:t>
      </w:r>
    </w:p>
    <w:p w:rsidR="00073E02">
      <w:pPr>
        <w:spacing w:after="0"/>
      </w:pPr>
      <w:r>
        <w:rPr>
          <w:color w:val="000000"/>
        </w:rPr>
        <w:t>（</w:t>
      </w:r>
      <w:r>
        <w:rPr>
          <w:color w:val="000000"/>
        </w:rPr>
        <w:t>3</w:t>
      </w:r>
      <w:r>
        <w:rPr>
          <w:color w:val="000000"/>
        </w:rPr>
        <w:t>）如果女性吸烟，除诱发肺癌等疾病外，还会大大增加患</w:t>
      </w:r>
      <w:r>
        <w:rPr>
          <w:color w:val="000000"/>
        </w:rPr>
        <w:t>________</w:t>
      </w:r>
      <w:r>
        <w:rPr>
          <w:color w:val="000000"/>
        </w:rPr>
        <w:t>癌等疾病的可能性，孕妇如果直接吸烟或长期被动吸烟，还会诱发</w:t>
      </w:r>
      <w:r>
        <w:rPr>
          <w:color w:val="000000"/>
        </w:rPr>
        <w:t>________</w:t>
      </w:r>
      <w:r>
        <w:rPr>
          <w:color w:val="000000"/>
        </w:rPr>
        <w:t>。</w:t>
      </w:r>
      <w:r>
        <w:rPr>
          <w:color w:val="000000"/>
        </w:rPr>
        <w:t xml:space="preserve">    </w:t>
      </w:r>
    </w:p>
    <w:p w:rsidR="00073E02">
      <w:pPr>
        <w:spacing w:after="0"/>
      </w:pPr>
      <w:r>
        <w:rPr>
          <w:color w:val="000000"/>
        </w:rPr>
        <w:t>（</w:t>
      </w:r>
      <w:r>
        <w:rPr>
          <w:color w:val="000000"/>
        </w:rPr>
        <w:t>4</w:t>
      </w:r>
      <w:r>
        <w:rPr>
          <w:color w:val="000000"/>
        </w:rPr>
        <w:t>）如果你的父亲是一位香烟的</w:t>
      </w:r>
      <w:r>
        <w:rPr>
          <w:color w:val="000000"/>
        </w:rPr>
        <w:t>“</w:t>
      </w:r>
      <w:r>
        <w:rPr>
          <w:color w:val="000000"/>
        </w:rPr>
        <w:t>瘾君子</w:t>
      </w:r>
      <w:r>
        <w:rPr>
          <w:color w:val="000000"/>
        </w:rPr>
        <w:t>”</w:t>
      </w:r>
      <w:r>
        <w:rPr>
          <w:color w:val="000000"/>
        </w:rPr>
        <w:t>，</w:t>
      </w:r>
      <w:r>
        <w:rPr>
          <w:color w:val="000000"/>
        </w:rPr>
        <w:t>你将如何帮助你的父亲戒烟？</w:t>
      </w:r>
    </w:p>
    <w:p w:rsidR="00073E02">
      <w:pPr>
        <w:spacing w:after="0"/>
      </w:pPr>
      <w:r>
        <w:rPr>
          <w:color w:val="000000"/>
        </w:rPr>
        <w:t>________</w:t>
      </w:r>
    </w:p>
    <w:p w:rsidR="00073E02">
      <w:pPr>
        <w:spacing w:after="0"/>
      </w:pPr>
      <w:r>
        <w:rPr>
          <w:color w:val="000000"/>
        </w:rPr>
        <w:t>23.</w:t>
      </w:r>
      <w:r>
        <w:rPr>
          <w:color w:val="000000"/>
        </w:rPr>
        <w:t>我的见解：玉溪的</w:t>
      </w:r>
      <w:r>
        <w:rPr>
          <w:color w:val="000000"/>
        </w:rPr>
        <w:t>“</w:t>
      </w:r>
      <w:r>
        <w:rPr>
          <w:color w:val="000000"/>
        </w:rPr>
        <w:t>三湖</w:t>
      </w:r>
      <w:r>
        <w:rPr>
          <w:color w:val="000000"/>
        </w:rPr>
        <w:t>”</w:t>
      </w:r>
      <w:r>
        <w:rPr>
          <w:color w:val="000000"/>
        </w:rPr>
        <w:t>（抚仙湖、星云湖、杞麓湖）是玉溪人民的</w:t>
      </w:r>
      <w:r>
        <w:rPr>
          <w:color w:val="000000"/>
        </w:rPr>
        <w:t>“</w:t>
      </w:r>
      <w:r>
        <w:rPr>
          <w:color w:val="000000"/>
        </w:rPr>
        <w:t>母亲湖</w:t>
      </w:r>
      <w:r>
        <w:rPr>
          <w:color w:val="000000"/>
        </w:rPr>
        <w:t>”</w:t>
      </w:r>
      <w:r>
        <w:rPr>
          <w:color w:val="000000"/>
        </w:rPr>
        <w:t>．这里风光秀丽，吸引了八方游客．上世纪八十年代后湖边建起了林立的宾馆、饭店；围湖造田，建塘养殖侵占湖面；植被破坏，湿地及湖滨消失；工农业污水，人畜粪便、垃圾等入湖</w:t>
      </w:r>
      <w:r>
        <w:rPr>
          <w:color w:val="000000"/>
        </w:rPr>
        <w:t>…</w:t>
      </w:r>
      <w:r>
        <w:rPr>
          <w:color w:val="000000"/>
        </w:rPr>
        <w:t>使得抚仙湖生物多样性受到破坏，水质下降；星云湖水质恶化，蓝藻爆发频繁，土著鱼种濒危</w:t>
      </w:r>
      <w:r>
        <w:rPr>
          <w:color w:val="000000"/>
        </w:rPr>
        <w:t>…</w:t>
      </w:r>
      <w:r>
        <w:rPr>
          <w:color w:val="000000"/>
        </w:rPr>
        <w:t>引起了全社会的深切关注．</w:t>
      </w:r>
    </w:p>
    <w:p w:rsidR="00073E02">
      <w:pPr>
        <w:spacing w:after="0"/>
      </w:pPr>
      <w:r>
        <w:rPr>
          <w:color w:val="000000"/>
        </w:rPr>
        <w:t>近年来玉溪各级政府及有关部门乃至当地居民、学生采取了一系列措施和行动来保护和治理我们的</w:t>
      </w:r>
      <w:r>
        <w:rPr>
          <w:color w:val="000000"/>
        </w:rPr>
        <w:t>“</w:t>
      </w:r>
      <w:r>
        <w:rPr>
          <w:color w:val="000000"/>
        </w:rPr>
        <w:t>母亲湖</w:t>
      </w:r>
      <w:r>
        <w:rPr>
          <w:color w:val="000000"/>
        </w:rPr>
        <w:t>”…</w:t>
      </w:r>
    </w:p>
    <w:p w:rsidR="00073E02">
      <w:pPr>
        <w:spacing w:after="0"/>
      </w:pPr>
      <w:r>
        <w:rPr>
          <w:color w:val="000000"/>
        </w:rPr>
        <w:t>（</w:t>
      </w:r>
      <w:r>
        <w:rPr>
          <w:color w:val="000000"/>
        </w:rPr>
        <w:t>1</w:t>
      </w:r>
      <w:r>
        <w:rPr>
          <w:color w:val="000000"/>
        </w:rPr>
        <w:t>）结合材料</w:t>
      </w:r>
      <w:r>
        <w:rPr>
          <w:color w:val="000000"/>
        </w:rPr>
        <w:t>和所学知识综合分析造成了对</w:t>
      </w:r>
      <w:r>
        <w:rPr>
          <w:color w:val="000000"/>
        </w:rPr>
        <w:t>“</w:t>
      </w:r>
      <w:r>
        <w:rPr>
          <w:color w:val="000000"/>
        </w:rPr>
        <w:t>三湖</w:t>
      </w:r>
      <w:r>
        <w:rPr>
          <w:color w:val="000000"/>
        </w:rPr>
        <w:t>”</w:t>
      </w:r>
      <w:r>
        <w:rPr>
          <w:color w:val="000000"/>
        </w:rPr>
        <w:t>环境污染的重要原因．</w:t>
      </w:r>
      <w:r>
        <w:rPr>
          <w:color w:val="000000"/>
        </w:rPr>
        <w:t>________</w:t>
      </w:r>
      <w:r>
        <w:rPr>
          <w:color w:val="000000"/>
        </w:rPr>
        <w:t>．</w:t>
      </w:r>
      <w:r>
        <w:rPr>
          <w:color w:val="000000"/>
        </w:rPr>
        <w:t xml:space="preserve">    </w:t>
      </w:r>
    </w:p>
    <w:p w:rsidR="00073E02">
      <w:pPr>
        <w:spacing w:after="0"/>
      </w:pPr>
      <w:r>
        <w:rPr>
          <w:color w:val="000000"/>
        </w:rPr>
        <w:t>（</w:t>
      </w:r>
      <w:r>
        <w:rPr>
          <w:color w:val="000000"/>
        </w:rPr>
        <w:t>2</w:t>
      </w:r>
      <w:r>
        <w:rPr>
          <w:color w:val="000000"/>
        </w:rPr>
        <w:t>）作为一个有责任的市民，我们在治理</w:t>
      </w:r>
      <w:r>
        <w:rPr>
          <w:color w:val="000000"/>
        </w:rPr>
        <w:t>“</w:t>
      </w:r>
      <w:r>
        <w:rPr>
          <w:color w:val="000000"/>
        </w:rPr>
        <w:t>三湖</w:t>
      </w:r>
      <w:r>
        <w:rPr>
          <w:color w:val="000000"/>
        </w:rPr>
        <w:t>”</w:t>
      </w:r>
      <w:r>
        <w:rPr>
          <w:color w:val="000000"/>
        </w:rPr>
        <w:t>等保护环境方面能做些什么？</w:t>
      </w:r>
      <w:r>
        <w:rPr>
          <w:color w:val="000000"/>
        </w:rPr>
        <w:t>________</w:t>
      </w:r>
      <w:r>
        <w:rPr>
          <w:color w:val="000000"/>
        </w:rPr>
        <w:t>．</w:t>
      </w:r>
      <w:r>
        <w:rPr>
          <w:color w:val="000000"/>
        </w:rPr>
        <w:t xml:space="preserve">    </w:t>
      </w:r>
    </w:p>
    <w:p w:rsidR="00073E02">
      <w:r>
        <w:br w:type="page"/>
      </w:r>
    </w:p>
    <w:p w:rsidR="00073E02">
      <w:pPr>
        <w:jc w:val="center"/>
      </w:pPr>
      <w:r>
        <w:rPr>
          <w:b/>
          <w:bCs/>
          <w:sz w:val="28"/>
          <w:szCs w:val="28"/>
        </w:rPr>
        <w:t>答案解析部分</w:t>
      </w:r>
    </w:p>
    <w:p w:rsidR="00073E02">
      <w:r>
        <w:t>一、单选题</w:t>
      </w:r>
    </w:p>
    <w:p w:rsidR="00073E02">
      <w:pPr>
        <w:spacing w:after="0"/>
      </w:pPr>
      <w:r>
        <w:rPr>
          <w:color w:val="000000"/>
        </w:rPr>
        <w:t>1.</w:t>
      </w:r>
      <w:r>
        <w:rPr>
          <w:color w:val="0000FF"/>
        </w:rPr>
        <w:t>【答案】</w:t>
      </w:r>
      <w:r>
        <w:rPr>
          <w:color w:val="000000"/>
        </w:rPr>
        <w:t xml:space="preserve">C  </w:t>
      </w:r>
    </w:p>
    <w:p w:rsidR="007B2C15">
      <w:pPr>
        <w:spacing w:after="0"/>
      </w:pPr>
      <w:r>
        <w:rPr>
          <w:color w:val="0000FF"/>
        </w:rPr>
        <w:t>【解析】</w:t>
      </w:r>
      <w:r>
        <w:rPr>
          <w:color w:val="000000"/>
        </w:rPr>
        <w:t>【解答】解：</w:t>
      </w:r>
      <w:r>
        <w:rPr>
          <w:color w:val="000000"/>
        </w:rPr>
        <w:t>A</w:t>
      </w:r>
      <w:r>
        <w:rPr>
          <w:color w:val="000000"/>
        </w:rPr>
        <w:t>、公共场所定期消毒属于切断传播途径，</w:t>
      </w:r>
      <w:r>
        <w:rPr>
          <w:color w:val="000000"/>
        </w:rPr>
        <w:t>A</w:t>
      </w:r>
      <w:r>
        <w:rPr>
          <w:color w:val="000000"/>
        </w:rPr>
        <w:t>不正确；</w:t>
      </w:r>
    </w:p>
    <w:p w:rsidR="00073E02">
      <w:pPr>
        <w:spacing w:after="0"/>
      </w:pPr>
      <w:r>
        <w:rPr>
          <w:color w:val="000000"/>
        </w:rPr>
        <w:t>B</w:t>
      </w:r>
      <w:r>
        <w:rPr>
          <w:color w:val="000000"/>
        </w:rPr>
        <w:t>、加强体育锻炼，增强免疫力属于保护易感人群，</w:t>
      </w:r>
      <w:r>
        <w:rPr>
          <w:color w:val="000000"/>
        </w:rPr>
        <w:t>B</w:t>
      </w:r>
      <w:r>
        <w:rPr>
          <w:color w:val="000000"/>
        </w:rPr>
        <w:t>不正确；</w:t>
      </w:r>
    </w:p>
    <w:p w:rsidR="00073E02">
      <w:pPr>
        <w:spacing w:after="0"/>
      </w:pPr>
      <w:r>
        <w:rPr>
          <w:color w:val="000000"/>
        </w:rPr>
        <w:t>C</w:t>
      </w:r>
      <w:r>
        <w:rPr>
          <w:color w:val="000000"/>
        </w:rPr>
        <w:t>、对</w:t>
      </w:r>
      <w:r>
        <w:rPr>
          <w:color w:val="000000"/>
        </w:rPr>
        <w:t>H7N9</w:t>
      </w:r>
      <w:r>
        <w:rPr>
          <w:color w:val="000000"/>
        </w:rPr>
        <w:t>患者及时隔离、治疗属于控制传染源，</w:t>
      </w:r>
      <w:r>
        <w:rPr>
          <w:color w:val="000000"/>
        </w:rPr>
        <w:t>C</w:t>
      </w:r>
      <w:r>
        <w:rPr>
          <w:color w:val="000000"/>
        </w:rPr>
        <w:t>正确；</w:t>
      </w:r>
    </w:p>
    <w:p w:rsidR="00073E02">
      <w:pPr>
        <w:spacing w:after="0"/>
      </w:pPr>
      <w:r>
        <w:rPr>
          <w:color w:val="000000"/>
        </w:rPr>
        <w:t>D</w:t>
      </w:r>
      <w:r>
        <w:rPr>
          <w:color w:val="000000"/>
        </w:rPr>
        <w:t>、在人群集中的地方戴口罩属于切断传播途径，</w:t>
      </w:r>
      <w:r>
        <w:rPr>
          <w:color w:val="000000"/>
        </w:rPr>
        <w:t>D</w:t>
      </w:r>
      <w:r>
        <w:rPr>
          <w:color w:val="000000"/>
        </w:rPr>
        <w:t>不正确．</w:t>
      </w:r>
    </w:p>
    <w:p w:rsidR="00073E02">
      <w:pPr>
        <w:spacing w:after="0"/>
      </w:pPr>
      <w:r>
        <w:rPr>
          <w:color w:val="000000"/>
        </w:rPr>
        <w:t>故选：</w:t>
      </w:r>
      <w:r>
        <w:rPr>
          <w:color w:val="000000"/>
        </w:rPr>
        <w:t>C</w:t>
      </w:r>
      <w:r>
        <w:rPr>
          <w:color w:val="000000"/>
        </w:rPr>
        <w:t>．</w:t>
      </w:r>
    </w:p>
    <w:p w:rsidR="00073E02">
      <w:pPr>
        <w:spacing w:after="0"/>
      </w:pPr>
      <w:r>
        <w:rPr>
          <w:color w:val="000000"/>
        </w:rPr>
        <w:t>【分析】传染病是由病原体引起的，能在生物之间传播的疾病．病原体指能引起传染病的细菌、真菌、病毒和寄生虫等，传染病若能流行起来必须具备传染源、传播途径、易感人群三个环节，所以预防传染病的措施有控制传染源、切断传播途径、保护易感人群．</w:t>
      </w:r>
    </w:p>
    <w:p w:rsidR="00073E02">
      <w:pPr>
        <w:spacing w:after="0"/>
      </w:pPr>
      <w:r>
        <w:rPr>
          <w:color w:val="000000"/>
        </w:rPr>
        <w:t>2.</w:t>
      </w:r>
      <w:r>
        <w:rPr>
          <w:color w:val="0000FF"/>
        </w:rPr>
        <w:t>【答案】</w:t>
      </w:r>
      <w:r>
        <w:rPr>
          <w:color w:val="000000"/>
        </w:rPr>
        <w:t xml:space="preserve">B  </w:t>
      </w:r>
    </w:p>
    <w:p w:rsidR="00073E02">
      <w:pPr>
        <w:spacing w:after="0"/>
      </w:pPr>
      <w:r>
        <w:rPr>
          <w:color w:val="0000FF"/>
        </w:rPr>
        <w:t>【解析】</w:t>
      </w:r>
      <w:r>
        <w:rPr>
          <w:color w:val="000000"/>
        </w:rPr>
        <w:t>【解答】自然界中的动物和植物在长期生存与发展的过程中，形成相互适应、相互依存的关系。动物能够帮助植物传粉，使这些植物顺利地繁殖后代。如蜜蜂采蜜。动物能够帮助植物传播果实和种子，有利于扩大植物的分布范围。如苍耳果实表面的钩刺挂在动物的皮毛上。</w:t>
      </w:r>
    </w:p>
    <w:p w:rsidR="00073E02">
      <w:pPr>
        <w:spacing w:after="0"/>
      </w:pPr>
      <w:r>
        <w:rPr>
          <w:color w:val="000000"/>
        </w:rPr>
        <w:t>故答案为：</w:t>
      </w:r>
      <w:r>
        <w:rPr>
          <w:color w:val="000000"/>
        </w:rPr>
        <w:t>B</w:t>
      </w:r>
    </w:p>
    <w:p w:rsidR="00073E02">
      <w:pPr>
        <w:spacing w:after="0"/>
      </w:pPr>
      <w:r>
        <w:rPr>
          <w:color w:val="000000"/>
        </w:rPr>
        <w:t>【</w:t>
      </w:r>
      <w:r>
        <w:rPr>
          <w:color w:val="000000"/>
        </w:rPr>
        <w:t>分析】动物在自然界中的作用：动物在维持生态平衡中起着重要的作用；促进生态系统的物质循环；帮助植物传粉、传播种子</w:t>
      </w:r>
      <w:r>
        <w:rPr>
          <w:color w:val="000000"/>
        </w:rPr>
        <w:t>．</w:t>
      </w:r>
    </w:p>
    <w:p w:rsidR="00073E02">
      <w:pPr>
        <w:spacing w:after="0"/>
      </w:pPr>
      <w:r>
        <w:rPr>
          <w:color w:val="000000"/>
        </w:rPr>
        <w:t>3.</w:t>
      </w:r>
      <w:r>
        <w:rPr>
          <w:color w:val="0000FF"/>
        </w:rPr>
        <w:t>【答案】</w:t>
      </w:r>
      <w:r>
        <w:rPr>
          <w:color w:val="000000"/>
        </w:rPr>
        <w:t xml:space="preserve">D  </w:t>
      </w:r>
    </w:p>
    <w:p w:rsidR="00073E02">
      <w:pPr>
        <w:spacing w:after="0"/>
      </w:pPr>
      <w:r>
        <w:rPr>
          <w:color w:val="0000FF"/>
        </w:rPr>
        <w:t>【解析】</w:t>
      </w:r>
      <w:r>
        <w:rPr>
          <w:color w:val="000000"/>
        </w:rPr>
        <w:t>【解答】</w:t>
      </w:r>
      <w:r>
        <w:rPr>
          <w:color w:val="000000"/>
        </w:rPr>
        <w:t>A</w:t>
      </w:r>
      <w:r>
        <w:rPr>
          <w:color w:val="000000"/>
        </w:rPr>
        <w:t>、烟草中的尼古丁能使血液中的</w:t>
      </w:r>
      <w:r>
        <w:rPr>
          <w:color w:val="000000"/>
        </w:rPr>
        <w:t xml:space="preserve"> </w:t>
      </w:r>
      <w:r>
        <w:rPr>
          <w:color w:val="000000"/>
        </w:rPr>
        <w:t>红细胞数量增加，血液变稠，从而加重心脏的负担，容易引发心脏病，冠心病的发病率增高，所以戒烟可以降低冠心病的死亡风险，</w:t>
      </w:r>
      <w:r>
        <w:rPr>
          <w:color w:val="000000"/>
        </w:rPr>
        <w:t>A</w:t>
      </w:r>
      <w:r>
        <w:rPr>
          <w:color w:val="000000"/>
        </w:rPr>
        <w:t>说法正确，</w:t>
      </w:r>
      <w:r>
        <w:rPr>
          <w:color w:val="000000"/>
        </w:rPr>
        <w:t>A</w:t>
      </w:r>
      <w:r>
        <w:rPr>
          <w:color w:val="000000"/>
        </w:rPr>
        <w:t>不符合题意。</w:t>
      </w:r>
      <w:r>
        <w:br/>
      </w:r>
      <w:r>
        <w:rPr>
          <w:color w:val="000000"/>
        </w:rPr>
        <w:t>B</w:t>
      </w:r>
      <w:r>
        <w:rPr>
          <w:color w:val="000000"/>
        </w:rPr>
        <w:t>、心血管疾病是现代人的第一大杀手，心血管健康与日常生活习惯密切相关，因此平时应注意：合理膳食、适量运动、戒烟限酒、心理平衡，尤其是自身的精神心理原因，长期暴露于有害心理环境下，可导致持续性高血压，急躁、进取心和竞争意识强者高血压患者显著多于普通人，可见</w:t>
      </w:r>
      <w:r>
        <w:rPr>
          <w:color w:val="000000"/>
        </w:rPr>
        <w:t>B</w:t>
      </w:r>
      <w:r>
        <w:rPr>
          <w:color w:val="000000"/>
        </w:rPr>
        <w:t>说法正确，</w:t>
      </w:r>
      <w:r>
        <w:rPr>
          <w:color w:val="000000"/>
        </w:rPr>
        <w:t>B</w:t>
      </w:r>
      <w:r>
        <w:rPr>
          <w:color w:val="000000"/>
        </w:rPr>
        <w:t>不符合题意。</w:t>
      </w:r>
      <w:r>
        <w:br/>
      </w:r>
      <w:r>
        <w:rPr>
          <w:color w:val="000000"/>
        </w:rPr>
        <w:t>C</w:t>
      </w:r>
      <w:r>
        <w:rPr>
          <w:color w:val="000000"/>
        </w:rPr>
        <w:t>、心血管疾病是现代人的第一大杀手，心血管健康与日常生活习惯密切相关，因此平时应注意：合理膳食、适量运动、戒烟限酒、心理平衡。如果在饮食中使用过多的油脂类食物，容易造成心脏和血管的脂肪沉积，影响其正常功能，引发动脉硬化、高血压，可</w:t>
      </w:r>
      <w:r>
        <w:rPr>
          <w:color w:val="000000"/>
        </w:rPr>
        <w:t>见我们应该注意合理搭配饮食，粗细搭配，合理膳食，</w:t>
      </w:r>
      <w:r>
        <w:rPr>
          <w:color w:val="000000"/>
        </w:rPr>
        <w:t>C</w:t>
      </w:r>
      <w:r>
        <w:rPr>
          <w:color w:val="000000"/>
        </w:rPr>
        <w:t>说法正确，</w:t>
      </w:r>
      <w:r>
        <w:rPr>
          <w:color w:val="000000"/>
        </w:rPr>
        <w:t>C</w:t>
      </w:r>
      <w:r>
        <w:rPr>
          <w:color w:val="000000"/>
        </w:rPr>
        <w:t>不符合题意。</w:t>
      </w:r>
      <w:r>
        <w:br/>
      </w:r>
      <w:r>
        <w:rPr>
          <w:color w:val="000000"/>
        </w:rPr>
        <w:t>D</w:t>
      </w:r>
      <w:r>
        <w:rPr>
          <w:color w:val="000000"/>
        </w:rPr>
        <w:t>、运动是保持健康的重要因素，体育锻炼能改善血液循环，促进心血管的健康，可见</w:t>
      </w:r>
      <w:r>
        <w:rPr>
          <w:color w:val="000000"/>
        </w:rPr>
        <w:t>D</w:t>
      </w:r>
      <w:r>
        <w:rPr>
          <w:color w:val="000000"/>
        </w:rPr>
        <w:t>说法错误，</w:t>
      </w:r>
      <w:r>
        <w:rPr>
          <w:color w:val="000000"/>
        </w:rPr>
        <w:t>D</w:t>
      </w:r>
      <w:r>
        <w:rPr>
          <w:color w:val="000000"/>
        </w:rPr>
        <w:t>符合题意。</w:t>
      </w:r>
      <w:r>
        <w:br/>
      </w:r>
      <w:r>
        <w:rPr>
          <w:color w:val="000000"/>
        </w:rPr>
        <w:t>故答案为：</w:t>
      </w:r>
      <w:r>
        <w:rPr>
          <w:color w:val="000000"/>
        </w:rPr>
        <w:t>D</w:t>
      </w:r>
    </w:p>
    <w:p w:rsidR="00073E02">
      <w:pPr>
        <w:spacing w:after="0"/>
      </w:pPr>
      <w:r>
        <w:rPr>
          <w:color w:val="000000"/>
        </w:rPr>
        <w:t>【分析】本题考查心血管疾病的发生因素，解答此题需要了解引发心血管疾病的种类和引发的因素，心血管疾病有：高血压、冠心病、心肌炎、先天性心脏病等，影响心血管健康的因素除了遗传和先天性因素外，还包括人们的生活方式，比如长期的吸烟、酗酒、食用过量的油脂类食物、缺乏体育锻炼等。</w:t>
      </w:r>
    </w:p>
    <w:p w:rsidR="00073E02">
      <w:pPr>
        <w:spacing w:after="0"/>
      </w:pPr>
      <w:r>
        <w:rPr>
          <w:color w:val="000000"/>
        </w:rPr>
        <w:t>4.</w:t>
      </w:r>
      <w:r>
        <w:rPr>
          <w:color w:val="0000FF"/>
        </w:rPr>
        <w:t>【答案】</w:t>
      </w:r>
      <w:r>
        <w:rPr>
          <w:color w:val="000000"/>
        </w:rPr>
        <w:t xml:space="preserve">A  </w:t>
      </w:r>
    </w:p>
    <w:p w:rsidR="007B2C15">
      <w:pPr>
        <w:spacing w:after="0"/>
      </w:pPr>
      <w:r>
        <w:rPr>
          <w:color w:val="0000FF"/>
        </w:rPr>
        <w:t>【解析】</w:t>
      </w:r>
      <w:r>
        <w:rPr>
          <w:color w:val="000000"/>
        </w:rPr>
        <w:t>【解答】解：传统的健康</w:t>
      </w:r>
      <w:r>
        <w:rPr>
          <w:color w:val="000000"/>
        </w:rPr>
        <w:t>观是</w:t>
      </w:r>
      <w:r>
        <w:rPr>
          <w:color w:val="000000"/>
        </w:rPr>
        <w:t>“</w:t>
      </w:r>
      <w:r>
        <w:rPr>
          <w:color w:val="000000"/>
        </w:rPr>
        <w:t>无病即健康</w:t>
      </w:r>
      <w:r>
        <w:rPr>
          <w:color w:val="000000"/>
        </w:rPr>
        <w:t>”</w:t>
      </w:r>
      <w:r>
        <w:rPr>
          <w:color w:val="000000"/>
        </w:rPr>
        <w:t>，现代入的健康观是整体健康，世界卫生组织认为，健康是指一种身体上、心理上和社会适应方面的良好状态，而不仅仅是没有疾病和不虚弱．近年来，世界卫生组织又把道德修养和生殖质量也纳入了健康的范畴．可见</w:t>
      </w:r>
      <w:r>
        <w:rPr>
          <w:color w:val="000000"/>
        </w:rPr>
        <w:t>A</w:t>
      </w:r>
      <w:r>
        <w:rPr>
          <w:color w:val="000000"/>
        </w:rPr>
        <w:t>身体没病，强健有力的人就是健康人说法错误．</w:t>
      </w:r>
    </w:p>
    <w:p w:rsidR="00073E02">
      <w:pPr>
        <w:spacing w:after="0"/>
      </w:pPr>
      <w:r>
        <w:rPr>
          <w:color w:val="000000"/>
        </w:rPr>
        <w:t>故选：</w:t>
      </w:r>
      <w:r>
        <w:rPr>
          <w:color w:val="000000"/>
        </w:rPr>
        <w:t>A</w:t>
      </w:r>
    </w:p>
    <w:p w:rsidR="00073E02">
      <w:pPr>
        <w:spacing w:after="0"/>
      </w:pPr>
      <w:r>
        <w:rPr>
          <w:color w:val="000000"/>
        </w:rPr>
        <w:t>【</w:t>
      </w:r>
      <w:r>
        <w:rPr>
          <w:color w:val="000000"/>
        </w:rPr>
        <w:t>分析】健康是指一种身体上、心理上和社会适应方面的良好状态，而不仅仅是没有疾病和不虚弱</w:t>
      </w:r>
      <w:r>
        <w:rPr>
          <w:color w:val="000000"/>
        </w:rPr>
        <w:t>．</w:t>
      </w:r>
    </w:p>
    <w:p w:rsidR="00073E02">
      <w:pPr>
        <w:spacing w:after="0"/>
      </w:pPr>
      <w:r>
        <w:rPr>
          <w:color w:val="000000"/>
        </w:rPr>
        <w:t>5.</w:t>
      </w:r>
      <w:r>
        <w:rPr>
          <w:color w:val="0000FF"/>
        </w:rPr>
        <w:t>【答案】</w:t>
      </w:r>
      <w:r>
        <w:rPr>
          <w:color w:val="000000"/>
        </w:rPr>
        <w:t xml:space="preserve">C  </w:t>
      </w:r>
    </w:p>
    <w:p w:rsidR="00073E02">
      <w:pPr>
        <w:spacing w:after="0"/>
      </w:pPr>
      <w:r>
        <w:rPr>
          <w:color w:val="0000FF"/>
        </w:rPr>
        <w:t>【解析】</w:t>
      </w:r>
      <w:r>
        <w:rPr>
          <w:color w:val="000000"/>
        </w:rPr>
        <w:t>【解答】解：属于安全用药小药箱器具的是体温表、纱布、剪刀；内服药是指必须口服，经消化道才能吸收的药物．内服药有：止泻药、感冒药</w:t>
      </w:r>
      <w:r>
        <w:rPr>
          <w:color w:val="000000"/>
        </w:rPr>
        <w:t>、乘晕宁、硝酸甘油；外用药是指在体表黏贴的膏药，或涂抹的药物，外用药有：创可贴、烫伤膏、红花油、酒精、碘酒．药品分处方药和非处方药，非处方药是不需要医师处方、即可自行判断、购买和使用的药品，简称</w:t>
      </w:r>
      <w:r>
        <w:rPr>
          <w:color w:val="000000"/>
        </w:rPr>
        <w:t>OTC</w:t>
      </w:r>
      <w:r>
        <w:rPr>
          <w:color w:val="000000"/>
        </w:rPr>
        <w:t>．这些药物大都用于多发病常见病的自行诊治；处方药是必须凭执业医师或执助理医师才可调配、购买和使用的药品．非处方药不必医生嘱咐下使用，处方药不能自己购买，按照说明服用．因此，家庭药箱配备药品应遵循的原则是针对性、实用性、急救性等，而不必面面俱倒．</w:t>
      </w:r>
      <w:r>
        <w:rPr>
          <w:color w:val="000000"/>
        </w:rPr>
        <w:t xml:space="preserve">  </w:t>
      </w:r>
    </w:p>
    <w:p w:rsidR="00073E02">
      <w:pPr>
        <w:spacing w:after="0"/>
      </w:pPr>
      <w:r>
        <w:rPr>
          <w:color w:val="000000"/>
        </w:rPr>
        <w:t>故选：</w:t>
      </w:r>
      <w:r>
        <w:rPr>
          <w:color w:val="000000"/>
        </w:rPr>
        <w:t>C</w:t>
      </w:r>
    </w:p>
    <w:p w:rsidR="00073E02">
      <w:pPr>
        <w:spacing w:after="0"/>
      </w:pPr>
      <w:r>
        <w:rPr>
          <w:color w:val="000000"/>
        </w:rPr>
        <w:t>【分析】安全用药是指根据病情需要，正确选择药物的品种</w:t>
      </w:r>
      <w:r>
        <w:rPr>
          <w:color w:val="000000"/>
        </w:rPr>
        <w:t>、剂量和服用时间等，以充分发挥最佳效果，尽量避免药物对人体产生的不良作用或危害．</w:t>
      </w:r>
    </w:p>
    <w:p w:rsidR="00073E02">
      <w:pPr>
        <w:spacing w:after="0"/>
      </w:pPr>
      <w:r>
        <w:rPr>
          <w:color w:val="000000"/>
        </w:rPr>
        <w:t>6.</w:t>
      </w:r>
      <w:r>
        <w:rPr>
          <w:color w:val="0000FF"/>
        </w:rPr>
        <w:t>【答案】</w:t>
      </w:r>
      <w:r>
        <w:rPr>
          <w:color w:val="000000"/>
        </w:rPr>
        <w:t xml:space="preserve">C  </w:t>
      </w:r>
    </w:p>
    <w:p w:rsidR="007B2C15">
      <w:pPr>
        <w:spacing w:after="0"/>
      </w:pPr>
      <w:r>
        <w:rPr>
          <w:color w:val="0000FF"/>
        </w:rPr>
        <w:t>【</w:t>
      </w:r>
      <w:r>
        <w:rPr>
          <w:color w:val="0000FF"/>
        </w:rPr>
        <w:t>解析】</w:t>
      </w:r>
      <w:r>
        <w:rPr>
          <w:color w:val="000000"/>
        </w:rPr>
        <w:t>【解</w:t>
      </w:r>
      <w:r>
        <w:rPr>
          <w:color w:val="000000"/>
        </w:rPr>
        <w:t xml:space="preserve"> </w:t>
      </w:r>
      <w:r>
        <w:rPr>
          <w:color w:val="000000"/>
        </w:rPr>
        <w:t>答】病死猪肉是指由于发病或者在摄入农药、灭鼠药、重金属等有毒物质后造成死亡的猪，病死猪肉是不能食用的，但是一些养猪户因为利益的趋势，将病死猪</w:t>
      </w:r>
      <w:r>
        <w:rPr>
          <w:color w:val="000000"/>
        </w:rPr>
        <w:t xml:space="preserve"> </w:t>
      </w:r>
      <w:r>
        <w:rPr>
          <w:color w:val="000000"/>
        </w:rPr>
        <w:t>肉卖给非法屠宰场，非法屠宰场将病死猪肉分割、绞碎等措施，伪造检验合格证，盖上合格证后公然销售到市场上供消费者购买，继而对消费者的生命健康造成极大</w:t>
      </w:r>
      <w:r>
        <w:rPr>
          <w:color w:val="000000"/>
        </w:rPr>
        <w:t xml:space="preserve"> </w:t>
      </w:r>
      <w:r>
        <w:rPr>
          <w:color w:val="000000"/>
        </w:rPr>
        <w:t>威胁．对病死猪肉的正确处理应该是集中焚烧或撒上石灰粉掩埋</w:t>
      </w:r>
      <w:r>
        <w:rPr>
          <w:color w:val="000000"/>
        </w:rPr>
        <w:t>。</w:t>
      </w:r>
    </w:p>
    <w:p w:rsidR="00073E02">
      <w:pPr>
        <w:spacing w:after="0"/>
      </w:pPr>
      <w:r>
        <w:rPr>
          <w:color w:val="000000"/>
        </w:rPr>
        <w:t>故选：</w:t>
      </w:r>
      <w:r>
        <w:rPr>
          <w:color w:val="000000"/>
        </w:rPr>
        <w:t>C</w:t>
      </w:r>
    </w:p>
    <w:p w:rsidR="00073E02">
      <w:pPr>
        <w:spacing w:after="0"/>
      </w:pPr>
      <w:r>
        <w:rPr>
          <w:color w:val="000000"/>
        </w:rPr>
        <w:t>【分析】食品安全包括两个方面的内容：</w:t>
      </w:r>
      <w:r>
        <w:rPr>
          <w:color w:val="000000"/>
        </w:rPr>
        <w:t>一是食品原料的成分和质量问题，二是食品在生产、加工、运输、销售过程中人为的改变其性质而生产的安全问题。</w:t>
      </w:r>
    </w:p>
    <w:p w:rsidR="00073E02">
      <w:pPr>
        <w:spacing w:after="0"/>
      </w:pPr>
      <w:r>
        <w:rPr>
          <w:color w:val="000000"/>
        </w:rPr>
        <w:t>7.</w:t>
      </w:r>
      <w:r>
        <w:rPr>
          <w:color w:val="0000FF"/>
        </w:rPr>
        <w:t>【答案】</w:t>
      </w:r>
      <w:r>
        <w:rPr>
          <w:color w:val="000000"/>
        </w:rPr>
        <w:t xml:space="preserve">D  </w:t>
      </w:r>
    </w:p>
    <w:p w:rsidR="007B2C15">
      <w:pPr>
        <w:spacing w:after="0"/>
      </w:pPr>
      <w:r>
        <w:rPr>
          <w:color w:val="0000FF"/>
        </w:rPr>
        <w:t>【解析】</w:t>
      </w:r>
      <w:r>
        <w:rPr>
          <w:color w:val="000000"/>
        </w:rPr>
        <w:t>【解答】解：健康的生活方式有：生活有规律、合理膳食、合理用药、异性同学间应建立真诚友谊、积极参加文娱活动和体育运动、不吸烟、不酗酒、拒绝毒品等，健康的生活方式不仅有利于预防各种疾病，特别是一些慢性、非传染性疾病，而且有利于提高人们的健康水平，提高生活质量．</w:t>
      </w:r>
      <w:r>
        <w:rPr>
          <w:color w:val="000000"/>
        </w:rPr>
        <w:t>③④⑥</w:t>
      </w:r>
      <w:r>
        <w:rPr>
          <w:color w:val="000000"/>
        </w:rPr>
        <w:t>有利于增强体质，提高免疫力，促进心理健康，属于健康的生活方式．星期日整天睡觉，生活不规律；少吃饭，多吃零食，不符合平衡</w:t>
      </w:r>
      <w:r>
        <w:rPr>
          <w:color w:val="000000"/>
        </w:rPr>
        <w:t>膳食的要求；因烦恼事而抽烟、酗酒，不仅起不到消除烦恼的作用，而且影响健康．所以，</w:t>
      </w:r>
      <w:r>
        <w:rPr>
          <w:color w:val="000000"/>
        </w:rPr>
        <w:t>①②⑤</w:t>
      </w:r>
      <w:r>
        <w:rPr>
          <w:color w:val="000000"/>
        </w:rPr>
        <w:t>都属于不健康的生活方式．</w:t>
      </w:r>
    </w:p>
    <w:p w:rsidR="00073E02">
      <w:pPr>
        <w:spacing w:after="0"/>
      </w:pPr>
      <w:r>
        <w:rPr>
          <w:color w:val="000000"/>
        </w:rPr>
        <w:t>故选：</w:t>
      </w:r>
      <w:r>
        <w:rPr>
          <w:color w:val="000000"/>
        </w:rPr>
        <w:t>D</w:t>
      </w:r>
    </w:p>
    <w:p w:rsidR="00073E02">
      <w:pPr>
        <w:spacing w:after="0"/>
      </w:pPr>
      <w:r>
        <w:rPr>
          <w:color w:val="000000"/>
        </w:rPr>
        <w:t>【分析】本题考查健康的生活方式，健康的生活方式有：生活有规律、合理膳食、合理用药、异性同学间应建立真诚友谊、积极参加文娱活动和体育运动、不吸烟、不酗酒、拒绝毒品等，据此答题．</w:t>
      </w:r>
    </w:p>
    <w:p w:rsidR="00073E02">
      <w:pPr>
        <w:spacing w:after="0"/>
      </w:pPr>
      <w:r>
        <w:rPr>
          <w:color w:val="000000"/>
        </w:rPr>
        <w:t>8.</w:t>
      </w:r>
      <w:r>
        <w:rPr>
          <w:color w:val="0000FF"/>
        </w:rPr>
        <w:t>【答案】</w:t>
      </w:r>
      <w:r>
        <w:rPr>
          <w:color w:val="000000"/>
        </w:rPr>
        <w:t xml:space="preserve">D  </w:t>
      </w:r>
    </w:p>
    <w:p w:rsidR="007B2C15">
      <w:pPr>
        <w:spacing w:after="0"/>
      </w:pPr>
      <w:r>
        <w:rPr>
          <w:color w:val="0000FF"/>
        </w:rPr>
        <w:t>【解析】</w:t>
      </w:r>
      <w:r>
        <w:rPr>
          <w:color w:val="000000"/>
        </w:rPr>
        <w:t>【分析】抗体是指病原体侵入人体后，刺激淋巴细胞产生一种抵抗该病原体的特殊蛋白质，如当天花病毒侵入人体后，刺激淋巴细胞，产生抵抗天花病毒的特殊蛋白质，此蛋白质叫做抗体，抗原，引</w:t>
      </w:r>
      <w:r>
        <w:rPr>
          <w:color w:val="000000"/>
        </w:rPr>
        <w:t>起淋巴细胞产生抗体的病原体就是抗原，抗原包括进入人体的微生物等病原体、异物、异体器官等，因此天花病毒在免疫学上称为抗原。</w:t>
      </w:r>
      <w:r>
        <w:br/>
      </w:r>
      <w:r>
        <w:rPr>
          <w:color w:val="000000"/>
        </w:rPr>
        <w:t>【</w:t>
      </w:r>
      <w:r>
        <w:rPr>
          <w:color w:val="000000"/>
        </w:rPr>
        <w:t>点评】解答此类题目的关键是理解抗原、抗体的概念</w:t>
      </w:r>
      <w:r>
        <w:rPr>
          <w:color w:val="000000"/>
        </w:rPr>
        <w:t>。</w:t>
      </w:r>
    </w:p>
    <w:p w:rsidR="00073E02">
      <w:pPr>
        <w:spacing w:after="0"/>
      </w:pPr>
      <w:r>
        <w:rPr>
          <w:color w:val="000000"/>
        </w:rPr>
        <w:t>9.</w:t>
      </w:r>
      <w:r>
        <w:rPr>
          <w:color w:val="0000FF"/>
        </w:rPr>
        <w:t>【答案】</w:t>
      </w:r>
      <w:r>
        <w:rPr>
          <w:color w:val="000000"/>
        </w:rPr>
        <w:t xml:space="preserve">A  </w:t>
      </w:r>
    </w:p>
    <w:p w:rsidR="007B2C15">
      <w:pPr>
        <w:spacing w:after="0"/>
      </w:pPr>
      <w:r>
        <w:rPr>
          <w:color w:val="0000FF"/>
        </w:rPr>
        <w:t>【解析】</w:t>
      </w:r>
      <w:r>
        <w:rPr>
          <w:color w:val="000000"/>
        </w:rPr>
        <w:t>【解答】解：移植到人体内植入器官的组织细胞相当于抗原，人体的免疫系统，会识别出非己成分，从而产生排斥反应，产生相应的抗体，来杀死或抑制</w:t>
      </w:r>
      <w:r>
        <w:rPr>
          <w:color w:val="000000"/>
        </w:rPr>
        <w:t>异体器官的组织细胞的成活．因此在器官移植时，发生排斥不匹配的器官属于抗原．</w:t>
      </w:r>
    </w:p>
    <w:p w:rsidR="00073E02">
      <w:pPr>
        <w:spacing w:after="0"/>
      </w:pPr>
      <w:r>
        <w:rPr>
          <w:color w:val="000000"/>
        </w:rPr>
        <w:t>故选：</w:t>
      </w:r>
      <w:r>
        <w:rPr>
          <w:color w:val="000000"/>
        </w:rPr>
        <w:t>A</w:t>
      </w:r>
    </w:p>
    <w:p w:rsidR="00073E02">
      <w:pPr>
        <w:spacing w:after="0"/>
      </w:pPr>
      <w:r>
        <w:rPr>
          <w:color w:val="000000"/>
        </w:rPr>
        <w:t>【分析】（</w:t>
      </w:r>
      <w:r>
        <w:rPr>
          <w:color w:val="000000"/>
        </w:rPr>
        <w:t>1</w:t>
      </w:r>
      <w:r>
        <w:rPr>
          <w:color w:val="000000"/>
        </w:rPr>
        <w:t>）引起淋巴细胞产生抗体的物质就是抗原．抗原包括进入人体的微生物等病原体、异物、异体器官等．（</w:t>
      </w:r>
      <w:r>
        <w:rPr>
          <w:color w:val="000000"/>
        </w:rPr>
        <w:t>2</w:t>
      </w:r>
      <w:r>
        <w:rPr>
          <w:color w:val="000000"/>
        </w:rPr>
        <w:t>）抗体是指抗原物质侵入人体后，刺激淋巴细胞产生的一种抵抗该抗原物质的特殊蛋白质，可与相应抗原发生特异性结合的免疫球蛋白．</w:t>
      </w:r>
    </w:p>
    <w:p w:rsidR="00073E02">
      <w:pPr>
        <w:spacing w:after="0"/>
      </w:pPr>
      <w:r>
        <w:rPr>
          <w:color w:val="000000"/>
        </w:rPr>
        <w:t>10.</w:t>
      </w:r>
      <w:r>
        <w:rPr>
          <w:color w:val="0000FF"/>
        </w:rPr>
        <w:t>【答案】</w:t>
      </w:r>
      <w:r>
        <w:rPr>
          <w:color w:val="000000"/>
        </w:rPr>
        <w:t xml:space="preserve">C  </w:t>
      </w:r>
    </w:p>
    <w:p w:rsidR="007B2C15">
      <w:pPr>
        <w:spacing w:after="0"/>
      </w:pPr>
      <w:r>
        <w:rPr>
          <w:color w:val="0000FF"/>
        </w:rPr>
        <w:t>【解析】</w:t>
      </w:r>
      <w:r>
        <w:rPr>
          <w:color w:val="000000"/>
        </w:rPr>
        <w:t>【解答】解：根据安全用药的原则可知：</w:t>
      </w:r>
      <w:r>
        <w:rPr>
          <w:color w:val="000000"/>
        </w:rPr>
        <w:t>①</w:t>
      </w:r>
      <w:r>
        <w:rPr>
          <w:color w:val="000000"/>
        </w:rPr>
        <w:t>抗生素只能治疗细菌性疾病，且抗生素容易产生抗药性，也有毒副作用，不能乱用，</w:t>
      </w:r>
      <w:r>
        <w:rPr>
          <w:color w:val="000000"/>
        </w:rPr>
        <w:t>①</w:t>
      </w:r>
      <w:r>
        <w:rPr>
          <w:color w:val="000000"/>
        </w:rPr>
        <w:t>错误．</w:t>
      </w:r>
      <w:r>
        <w:rPr>
          <w:color w:val="000000"/>
        </w:rPr>
        <w:t>②</w:t>
      </w:r>
      <w:r>
        <w:rPr>
          <w:color w:val="000000"/>
        </w:rPr>
        <w:t>处方药，必须经医生诊断，才能购买和服用，</w:t>
      </w:r>
      <w:r>
        <w:rPr>
          <w:color w:val="000000"/>
        </w:rPr>
        <w:t>②</w:t>
      </w:r>
      <w:r>
        <w:rPr>
          <w:color w:val="000000"/>
        </w:rPr>
        <w:t>错误．</w:t>
      </w:r>
      <w:r>
        <w:rPr>
          <w:color w:val="000000"/>
        </w:rPr>
        <w:t>③</w:t>
      </w:r>
      <w:r>
        <w:rPr>
          <w:color w:val="000000"/>
        </w:rPr>
        <w:t>服药前，要仔细阅读药品使用说明书，注意说明书上的各项内容，以安全用药，</w:t>
      </w:r>
      <w:r>
        <w:rPr>
          <w:color w:val="000000"/>
        </w:rPr>
        <w:t>③</w:t>
      </w:r>
      <w:r>
        <w:rPr>
          <w:color w:val="000000"/>
        </w:rPr>
        <w:t>正确．</w:t>
      </w:r>
      <w:r>
        <w:rPr>
          <w:color w:val="000000"/>
        </w:rPr>
        <w:t>④</w:t>
      </w:r>
      <w:r>
        <w:rPr>
          <w:color w:val="000000"/>
        </w:rPr>
        <w:t>生病后，要到医院就医，不能到药店随便买些药服用，</w:t>
      </w:r>
      <w:r>
        <w:rPr>
          <w:color w:val="000000"/>
        </w:rPr>
        <w:t>④</w:t>
      </w:r>
      <w:r>
        <w:rPr>
          <w:color w:val="000000"/>
        </w:rPr>
        <w:t>错误．</w:t>
      </w:r>
    </w:p>
    <w:p w:rsidR="00073E02">
      <w:pPr>
        <w:spacing w:after="0"/>
      </w:pPr>
      <w:r>
        <w:rPr>
          <w:color w:val="000000"/>
        </w:rPr>
        <w:t>故选：</w:t>
      </w:r>
      <w:r>
        <w:rPr>
          <w:color w:val="000000"/>
        </w:rPr>
        <w:t>C</w:t>
      </w:r>
    </w:p>
    <w:p w:rsidR="00073E02">
      <w:pPr>
        <w:spacing w:after="0"/>
      </w:pPr>
      <w:r>
        <w:rPr>
          <w:color w:val="000000"/>
        </w:rPr>
        <w:t>【分析】安全用药是指根据病情需要，正确选择药物的品种、剂量和服用时间等，以充分发挥最佳效果，尽量避免药物对人体产生的不良作用或危害，据此答题．</w:t>
      </w:r>
    </w:p>
    <w:p w:rsidR="00073E02">
      <w:pPr>
        <w:spacing w:after="0"/>
      </w:pPr>
      <w:r>
        <w:rPr>
          <w:color w:val="000000"/>
        </w:rPr>
        <w:t>11.</w:t>
      </w:r>
      <w:r>
        <w:rPr>
          <w:color w:val="0000FF"/>
        </w:rPr>
        <w:t>【答案】</w:t>
      </w:r>
      <w:r>
        <w:rPr>
          <w:color w:val="000000"/>
        </w:rPr>
        <w:t xml:space="preserve">A  </w:t>
      </w:r>
    </w:p>
    <w:p w:rsidR="007B2C15">
      <w:pPr>
        <w:spacing w:after="0"/>
      </w:pPr>
      <w:r>
        <w:rPr>
          <w:color w:val="0000FF"/>
        </w:rPr>
        <w:t>【解析】</w:t>
      </w:r>
      <w:r>
        <w:rPr>
          <w:color w:val="000000"/>
        </w:rPr>
        <w:t>【解答】解：药品</w:t>
      </w:r>
      <w:r>
        <w:rPr>
          <w:color w:val="000000"/>
        </w:rPr>
        <w:t>分处方药和非处方药，非处方药是不需要医师处方、即可自行判断、购买和使用的药品，简称</w:t>
      </w:r>
      <w:r>
        <w:rPr>
          <w:color w:val="000000"/>
        </w:rPr>
        <w:t>OTC</w:t>
      </w:r>
      <w:r>
        <w:rPr>
          <w:color w:val="000000"/>
        </w:rPr>
        <w:t>．这些药物大都用于多发病常见病的自行诊治；处方药是必须凭执业医师或执助理医师才可调配、购买和使用的药品，非处方药不必医生嘱咐下使用，处方药不能自己购买，按照说明服用．</w:t>
      </w:r>
    </w:p>
    <w:p w:rsidR="00073E02">
      <w:pPr>
        <w:spacing w:after="0"/>
      </w:pPr>
      <w:r>
        <w:rPr>
          <w:color w:val="000000"/>
        </w:rPr>
        <w:t>A</w:t>
      </w:r>
      <w:r>
        <w:rPr>
          <w:color w:val="000000"/>
        </w:rPr>
        <w:t>、硝酸甘油有松弛血管平滑肌，特别是小血管平滑肌，使全身血管扩张，外周阻力减少，静脉回流减少，减轻心脏前后负荷，降低心肌耗氧量、解除心肌缺氧．用于心绞痛急性发作，也用于急性左心衰竭的药物，无消毒作用．符合题意．</w:t>
      </w:r>
    </w:p>
    <w:p w:rsidR="00073E02">
      <w:pPr>
        <w:spacing w:after="0"/>
      </w:pPr>
      <w:r>
        <w:rPr>
          <w:color w:val="000000"/>
        </w:rPr>
        <w:t>B</w:t>
      </w:r>
      <w:r>
        <w:rPr>
          <w:color w:val="000000"/>
        </w:rPr>
        <w:t>、阿司匹林是一种历史悠久的解热镇痛药，诞</w:t>
      </w:r>
      <w:r>
        <w:rPr>
          <w:color w:val="000000"/>
        </w:rPr>
        <w:t>生于</w:t>
      </w:r>
      <w:r>
        <w:rPr>
          <w:color w:val="000000"/>
        </w:rPr>
        <w:t>1899</w:t>
      </w:r>
      <w:r>
        <w:rPr>
          <w:color w:val="000000"/>
        </w:rPr>
        <w:t>年</w:t>
      </w:r>
      <w:r>
        <w:rPr>
          <w:color w:val="000000"/>
        </w:rPr>
        <w:t>3</w:t>
      </w:r>
      <w:r>
        <w:rPr>
          <w:color w:val="000000"/>
        </w:rPr>
        <w:t>月</w:t>
      </w:r>
      <w:r>
        <w:rPr>
          <w:color w:val="000000"/>
        </w:rPr>
        <w:t>6</w:t>
      </w:r>
      <w:r>
        <w:rPr>
          <w:color w:val="000000"/>
        </w:rPr>
        <w:t>日．用于治感冒、发热、头痛、牙痛、关节痛、风湿病，还能抑制血小板聚集．不符合题意．</w:t>
      </w:r>
    </w:p>
    <w:p w:rsidR="00073E02">
      <w:pPr>
        <w:spacing w:after="0"/>
      </w:pPr>
      <w:r>
        <w:rPr>
          <w:color w:val="000000"/>
        </w:rPr>
        <w:t>C</w:t>
      </w:r>
      <w:r>
        <w:rPr>
          <w:color w:val="000000"/>
        </w:rPr>
        <w:t>、感冒清热冲剂是治疗风寒感冒的常用药物，是由中药荆芥穗、桔梗、柴胡、苦杏仁等药物共同配伍加工提炼而成的，方剂中的荆芥是治疗感冒的良药，具有散风、解表、透疹等多种功能，属于非处方药．不符合题意．</w:t>
      </w:r>
    </w:p>
    <w:p w:rsidR="00073E02">
      <w:pPr>
        <w:spacing w:after="0"/>
      </w:pPr>
      <w:r>
        <w:rPr>
          <w:color w:val="000000"/>
        </w:rPr>
        <w:t>D</w:t>
      </w:r>
      <w:r>
        <w:rPr>
          <w:color w:val="000000"/>
        </w:rPr>
        <w:t>、红药水是消毒防腐剂，汞离子解离后与蛋白质结合，起杀菌作用．不符合题意．</w:t>
      </w:r>
    </w:p>
    <w:p w:rsidR="00073E02">
      <w:pPr>
        <w:spacing w:after="0"/>
      </w:pPr>
      <w:r>
        <w:rPr>
          <w:color w:val="000000"/>
        </w:rPr>
        <w:t>故选：</w:t>
      </w:r>
      <w:r>
        <w:rPr>
          <w:color w:val="000000"/>
        </w:rPr>
        <w:t>A</w:t>
      </w:r>
    </w:p>
    <w:p w:rsidR="00073E02">
      <w:pPr>
        <w:spacing w:after="0"/>
      </w:pPr>
      <w:r>
        <w:rPr>
          <w:color w:val="000000"/>
        </w:rPr>
        <w:t>【</w:t>
      </w:r>
      <w:r>
        <w:rPr>
          <w:color w:val="000000"/>
        </w:rPr>
        <w:t>分析】此题考查安全用药的知识，据此答题</w:t>
      </w:r>
      <w:r>
        <w:rPr>
          <w:color w:val="000000"/>
        </w:rPr>
        <w:t>．</w:t>
      </w:r>
    </w:p>
    <w:p w:rsidR="00073E02">
      <w:pPr>
        <w:spacing w:after="0"/>
      </w:pPr>
      <w:r>
        <w:rPr>
          <w:color w:val="000000"/>
        </w:rPr>
        <w:t>12.</w:t>
      </w:r>
      <w:r>
        <w:rPr>
          <w:color w:val="0000FF"/>
        </w:rPr>
        <w:t>【答案】</w:t>
      </w:r>
      <w:r>
        <w:rPr>
          <w:color w:val="000000"/>
        </w:rPr>
        <w:t xml:space="preserve">C  </w:t>
      </w:r>
    </w:p>
    <w:p w:rsidR="00073E02">
      <w:pPr>
        <w:spacing w:after="0"/>
      </w:pPr>
      <w:r>
        <w:rPr>
          <w:color w:val="0000FF"/>
        </w:rPr>
        <w:t>【解析】</w:t>
      </w:r>
      <w:r>
        <w:rPr>
          <w:color w:val="000000"/>
        </w:rPr>
        <w:t>【解答】解：心情愉快是儿童青少年心理健康的核心．良好</w:t>
      </w:r>
      <w:r>
        <w:rPr>
          <w:color w:val="000000"/>
        </w:rPr>
        <w:t>的情绪和适度的情绪反应，表示青少年的身心处于积极的健康状态．但是，在日常生活中，遇到不顺心的事，每个人都会或多或少地出现一些情绪问题，如紧张、生气、烦恼等．当出现这些问题时，我们可以试着用以下三种方法来调节自己的</w:t>
      </w:r>
      <w:r>
        <w:rPr>
          <w:color w:val="000000"/>
        </w:rPr>
        <w:t>情绪．方法一：当情绪不好时，有意识地转移话题，或者做点别的事情，如听音乐、看电视、打球、下棋、外出跑步等，来分散自己的注意力，这样可以使情绪得到缓解．方法二：把自己心中的烦恼向亲人或知心的朋友诉说甚至大哭一场，把积压在内心的烦恼宣泄出来，这样也会有利于身心健康．但是，要注意宣泄的对象、地点和场合；方</w:t>
      </w:r>
      <w:r>
        <w:rPr>
          <w:color w:val="000000"/>
        </w:rPr>
        <w:t>法也要适当，避免伤害别人．方法三：当你想得到一件东西，或者想做某件事而未能成功时，为了减少内心的失望，可以找一个适当的理由来安慰自己，这样可以帮助你在挫折面前接受现实，保持较为乐观的态度，不要把烦恼在课堂上宣泄，和老师做好沟通，综上所述可以知选项</w:t>
      </w:r>
      <w:r>
        <w:rPr>
          <w:color w:val="000000"/>
        </w:rPr>
        <w:t>C</w:t>
      </w:r>
      <w:r>
        <w:rPr>
          <w:color w:val="000000"/>
        </w:rPr>
        <w:t>符合题意．</w:t>
      </w:r>
    </w:p>
    <w:p w:rsidR="00073E02">
      <w:pPr>
        <w:spacing w:after="0"/>
      </w:pPr>
      <w:r>
        <w:rPr>
          <w:color w:val="000000"/>
        </w:rPr>
        <w:t>故答案为：</w:t>
      </w:r>
      <w:r>
        <w:rPr>
          <w:color w:val="000000"/>
        </w:rPr>
        <w:t>C</w:t>
      </w:r>
      <w:r>
        <w:rPr>
          <w:color w:val="000000"/>
        </w:rPr>
        <w:t>．</w:t>
      </w:r>
    </w:p>
    <w:p w:rsidR="00073E02">
      <w:pPr>
        <w:spacing w:after="0"/>
      </w:pPr>
      <w:r>
        <w:rPr>
          <w:color w:val="000000"/>
        </w:rPr>
        <w:t>【</w:t>
      </w:r>
      <w:r>
        <w:rPr>
          <w:color w:val="000000"/>
        </w:rPr>
        <w:t>分析】此题考查的是调节情绪的方法，调节自己的情绪可概括为：一、转移注意力．二、宣泄．三、自我安慰，据此答题</w:t>
      </w:r>
      <w:r>
        <w:rPr>
          <w:color w:val="000000"/>
        </w:rPr>
        <w:t>．</w:t>
      </w:r>
    </w:p>
    <w:p w:rsidR="00073E02">
      <w:pPr>
        <w:spacing w:after="0"/>
      </w:pPr>
      <w:r>
        <w:rPr>
          <w:color w:val="000000"/>
        </w:rPr>
        <w:t>13.</w:t>
      </w:r>
      <w:r>
        <w:rPr>
          <w:color w:val="0000FF"/>
        </w:rPr>
        <w:t>【答案】</w:t>
      </w:r>
      <w:r>
        <w:rPr>
          <w:color w:val="000000"/>
        </w:rPr>
        <w:t xml:space="preserve">D  </w:t>
      </w:r>
    </w:p>
    <w:p w:rsidR="007B2C15">
      <w:pPr>
        <w:spacing w:after="0"/>
      </w:pPr>
      <w:r>
        <w:rPr>
          <w:color w:val="0000FF"/>
        </w:rPr>
        <w:t>【解析】</w:t>
      </w:r>
      <w:r>
        <w:rPr>
          <w:color w:val="000000"/>
        </w:rPr>
        <w:t>【解答】解：良好的情绪和适度的情绪反应，表示青少年的身心处于积极的健康状态．但是，在日常生活中</w:t>
      </w:r>
      <w:r>
        <w:rPr>
          <w:color w:val="000000"/>
        </w:rPr>
        <w:t>，遇到不顺心的事，每个人都会或多或少地出现一些情绪问题，如紧张、生气、烦恼等．当出现这些问题时，我们可以试着用以下三种方法来调节自己的情绪．方法一：当情绪不好时，有意识地转移话题，或者做点别的事情，如听音乐、看电视、打球、下棋、外出跑步等，来分散自己的注意力，这样可以使情绪得到缓解．方法二：把自己心中的烦恼向亲人或知心的朋友诉说甚至大哭一场，把积压在内心的烦恼宣泄出来，这样也会有利于身心健康．但是，要注意宣泄的对象、地点和场合；方法也要适当，避免伤害别人．方法三：当你想得到一件东西，或者想做某件事而未能成功</w:t>
      </w:r>
      <w:r>
        <w:rPr>
          <w:color w:val="000000"/>
        </w:rPr>
        <w:t>时，为了减少内心的失望，可以找一个适当的理由来安慰自己，这样可以帮助你在挫折面前接受现实，保持较为乐观的态度，综上所述可以知选项</w:t>
      </w:r>
      <w:r>
        <w:rPr>
          <w:color w:val="000000"/>
        </w:rPr>
        <w:t>D</w:t>
      </w:r>
      <w:r>
        <w:rPr>
          <w:color w:val="000000"/>
        </w:rPr>
        <w:t>符合题意．</w:t>
      </w:r>
    </w:p>
    <w:p w:rsidR="00073E02">
      <w:pPr>
        <w:spacing w:after="0"/>
      </w:pPr>
      <w:r>
        <w:rPr>
          <w:color w:val="000000"/>
        </w:rPr>
        <w:t>故选：</w:t>
      </w:r>
      <w:r>
        <w:rPr>
          <w:color w:val="000000"/>
        </w:rPr>
        <w:t>D</w:t>
      </w:r>
      <w:r>
        <w:rPr>
          <w:color w:val="000000"/>
        </w:rPr>
        <w:t>．</w:t>
      </w:r>
    </w:p>
    <w:p w:rsidR="00073E02">
      <w:pPr>
        <w:spacing w:after="0"/>
      </w:pPr>
      <w:r>
        <w:rPr>
          <w:color w:val="000000"/>
        </w:rPr>
        <w:t>【</w:t>
      </w:r>
      <w:r>
        <w:rPr>
          <w:color w:val="000000"/>
        </w:rPr>
        <w:t>分析】心情愉快是儿童青少年心理健康的核心，调节自己的情绪可概括为：一、转移注意力．二、宣泄．三、自我安慰</w:t>
      </w:r>
    </w:p>
    <w:p w:rsidR="00073E02">
      <w:pPr>
        <w:spacing w:after="0"/>
      </w:pPr>
      <w:r>
        <w:rPr>
          <w:color w:val="000000"/>
        </w:rPr>
        <w:t>14.</w:t>
      </w:r>
      <w:r>
        <w:rPr>
          <w:color w:val="0000FF"/>
        </w:rPr>
        <w:t>【答案】</w:t>
      </w:r>
      <w:r>
        <w:rPr>
          <w:color w:val="000000"/>
        </w:rPr>
        <w:t xml:space="preserve">C  </w:t>
      </w:r>
    </w:p>
    <w:p w:rsidR="00073E02">
      <w:pPr>
        <w:spacing w:after="0"/>
      </w:pPr>
      <w:r>
        <w:rPr>
          <w:color w:val="0000FF"/>
        </w:rPr>
        <w:t>【解析】</w:t>
      </w:r>
      <w:r>
        <w:rPr>
          <w:color w:val="000000"/>
        </w:rPr>
        <w:t>【解答】开窗通风属于切断传播途径；注意饮食卫生，喝开水，吃熟食属于切断传播途径；对患者进行隔离治疗属于控制传染源；加强体育锻炼属于保护易感人群。</w:t>
      </w:r>
    </w:p>
    <w:p w:rsidR="00073E02">
      <w:pPr>
        <w:spacing w:after="0"/>
      </w:pPr>
      <w:r>
        <w:rPr>
          <w:color w:val="000000"/>
        </w:rPr>
        <w:t>故答案为：</w:t>
      </w:r>
      <w:r>
        <w:rPr>
          <w:color w:val="000000"/>
        </w:rPr>
        <w:t>C</w:t>
      </w:r>
    </w:p>
    <w:p w:rsidR="00073E02">
      <w:pPr>
        <w:spacing w:after="0"/>
      </w:pPr>
      <w:r>
        <w:rPr>
          <w:color w:val="000000"/>
        </w:rPr>
        <w:t>【分析】传染病是由病原体引起的，能在生物之间传播的疾病．具</w:t>
      </w:r>
      <w:r>
        <w:rPr>
          <w:color w:val="000000"/>
        </w:rPr>
        <w:t>有传染性和流行性；病原体指能引起传染病的细菌、真菌、病毒和寄生虫等．传染病若能流行起来必须具备传染源、传播途径、易感人群三个环节，所以预防传染病的措施主要有控制传染源、切断传播途径和保护易感人群．</w:t>
      </w:r>
    </w:p>
    <w:p w:rsidR="00073E02">
      <w:pPr>
        <w:spacing w:after="0"/>
      </w:pPr>
      <w:r>
        <w:rPr>
          <w:color w:val="000000"/>
        </w:rPr>
        <w:t>15.</w:t>
      </w:r>
      <w:r>
        <w:rPr>
          <w:color w:val="0000FF"/>
        </w:rPr>
        <w:t>【答案】</w:t>
      </w:r>
      <w:r>
        <w:rPr>
          <w:color w:val="000000"/>
        </w:rPr>
        <w:t xml:space="preserve">C  </w:t>
      </w:r>
    </w:p>
    <w:p w:rsidR="007B2C15">
      <w:pPr>
        <w:spacing w:after="0"/>
      </w:pPr>
      <w:r>
        <w:rPr>
          <w:color w:val="0000FF"/>
        </w:rPr>
        <w:t>【解析】</w:t>
      </w:r>
      <w:r>
        <w:rPr>
          <w:color w:val="000000"/>
        </w:rPr>
        <w:t>【解答】在注射疫苗时体内没有相应的抗体，抗体数量为</w:t>
      </w:r>
      <w:r>
        <w:rPr>
          <w:color w:val="000000"/>
        </w:rPr>
        <w:t>0</w:t>
      </w:r>
      <w:r>
        <w:rPr>
          <w:color w:val="000000"/>
        </w:rPr>
        <w:t>；注射疫苗一定时间后体内的淋巴细胞产生抗体，抗体数量才开始增多；当抗体达到一定的数量时，抗体消灭抗原，导致抗原数量开始减少．因此图示中能正确表示这种变化的是</w:t>
      </w:r>
      <w:r>
        <w:rPr>
          <w:color w:val="000000"/>
        </w:rPr>
        <w:t>C</w:t>
      </w:r>
      <w:r>
        <w:rPr>
          <w:color w:val="000000"/>
        </w:rPr>
        <w:t>．</w:t>
      </w:r>
    </w:p>
    <w:p w:rsidR="00073E02">
      <w:pPr>
        <w:spacing w:after="0"/>
      </w:pPr>
      <w:r>
        <w:rPr>
          <w:color w:val="000000"/>
        </w:rPr>
        <w:t>故选：</w:t>
      </w:r>
      <w:r>
        <w:rPr>
          <w:color w:val="000000"/>
        </w:rPr>
        <w:t>C</w:t>
      </w:r>
    </w:p>
    <w:p w:rsidR="00073E02">
      <w:pPr>
        <w:spacing w:after="0"/>
      </w:pPr>
      <w:r>
        <w:rPr>
          <w:color w:val="000000"/>
        </w:rPr>
        <w:t>【分析】（</w:t>
      </w:r>
      <w:r>
        <w:rPr>
          <w:color w:val="000000"/>
        </w:rPr>
        <w:t>1</w:t>
      </w:r>
      <w:r>
        <w:rPr>
          <w:color w:val="000000"/>
        </w:rPr>
        <w:t>）引起淋巴细胞产生抗体的抗原物质就是抗原．抗原包括进入人体的微生物等病原体、异物、异体器官等．（</w:t>
      </w:r>
      <w:r>
        <w:rPr>
          <w:color w:val="000000"/>
        </w:rPr>
        <w:t>2</w:t>
      </w:r>
      <w:r>
        <w:rPr>
          <w:color w:val="000000"/>
        </w:rPr>
        <w:t>）抗体是指抗原物质侵入人体后，刺激淋巴细胞产生的一种抵抗该抗原物质的特殊蛋白质，可与相应抗原发生特异性结合的免疫球蛋白．（</w:t>
      </w:r>
      <w:r>
        <w:rPr>
          <w:color w:val="000000"/>
        </w:rPr>
        <w:t>3</w:t>
      </w:r>
      <w:r>
        <w:rPr>
          <w:color w:val="000000"/>
        </w:rPr>
        <w:t>）疫苗是由病原体制成的，只不过经过处理之后，</w:t>
      </w:r>
      <w:r>
        <w:rPr>
          <w:color w:val="000000"/>
        </w:rPr>
        <w:t>其毒性减少或失去了活性，但依然是病原体．当人体注射疫苗时，会刺激淋巴细胞，产生相应的抗体．解答此类题目的关键是理解掌握抗原和抗体的特点以及二者的数量变化．</w:t>
      </w:r>
    </w:p>
    <w:p w:rsidR="00073E02">
      <w:r>
        <w:t>二、填空题</w:t>
      </w:r>
    </w:p>
    <w:p w:rsidR="00073E02">
      <w:pPr>
        <w:spacing w:after="0"/>
      </w:pPr>
      <w:r>
        <w:rPr>
          <w:color w:val="000000"/>
        </w:rPr>
        <w:t>16.</w:t>
      </w:r>
      <w:r>
        <w:rPr>
          <w:color w:val="0000FF"/>
        </w:rPr>
        <w:t>【答案】</w:t>
      </w:r>
      <w:r>
        <w:rPr>
          <w:color w:val="000000"/>
        </w:rPr>
        <w:t>心理健康；社会适应能力</w:t>
      </w:r>
      <w:r>
        <w:rPr>
          <w:color w:val="000000"/>
        </w:rPr>
        <w:t xml:space="preserve">  </w:t>
      </w:r>
    </w:p>
    <w:p w:rsidR="00073E02">
      <w:pPr>
        <w:spacing w:after="0"/>
      </w:pPr>
      <w:r>
        <w:rPr>
          <w:color w:val="0000FF"/>
        </w:rPr>
        <w:t>【</w:t>
      </w:r>
      <w:r>
        <w:rPr>
          <w:color w:val="0000FF"/>
        </w:rPr>
        <w:t>解析】</w:t>
      </w:r>
      <w:r>
        <w:rPr>
          <w:color w:val="000000"/>
        </w:rPr>
        <w:t>【解答】解：传统的健康观是</w:t>
      </w:r>
      <w:r>
        <w:rPr>
          <w:color w:val="000000"/>
        </w:rPr>
        <w:t>“</w:t>
      </w:r>
      <w:r>
        <w:rPr>
          <w:color w:val="000000"/>
        </w:rPr>
        <w:t>无病即健康</w:t>
      </w:r>
      <w:r>
        <w:rPr>
          <w:color w:val="000000"/>
        </w:rPr>
        <w:t>”</w:t>
      </w:r>
      <w:r>
        <w:rPr>
          <w:color w:val="000000"/>
        </w:rPr>
        <w:t>，现代</w:t>
      </w:r>
      <w:r>
        <w:rPr>
          <w:color w:val="000000"/>
        </w:rPr>
        <w:t xml:space="preserve"> </w:t>
      </w:r>
      <w:r>
        <w:rPr>
          <w:color w:val="000000"/>
        </w:rPr>
        <w:t>人的健康观是整体健康，世界卫生组织认为，健康是指一种身体上、心理上和社会适应方面的良好状态，而不仅仅是没有疾病和不虚弱．维持心理健康和良好的情绪，是健康生活的重要内容．</w:t>
      </w:r>
      <w:r>
        <w:br/>
      </w:r>
      <w:r>
        <w:rPr>
          <w:color w:val="000000"/>
        </w:rPr>
        <w:t>故答案为：心理健康，社会适应能力</w:t>
      </w:r>
      <w:r>
        <w:br/>
      </w:r>
      <w:r>
        <w:rPr>
          <w:color w:val="000000"/>
        </w:rPr>
        <w:t>【</w:t>
      </w:r>
      <w:r>
        <w:rPr>
          <w:color w:val="000000"/>
        </w:rPr>
        <w:t>分析】健康不仅是躯体没有疾病和不虚弱，还要具备心理健康、社会适应良好和有道德</w:t>
      </w:r>
      <w:r>
        <w:rPr>
          <w:color w:val="000000"/>
        </w:rPr>
        <w:t>．</w:t>
      </w:r>
    </w:p>
    <w:p w:rsidR="00073E02">
      <w:pPr>
        <w:spacing w:after="0"/>
      </w:pPr>
      <w:r>
        <w:rPr>
          <w:color w:val="000000"/>
        </w:rPr>
        <w:t>17.</w:t>
      </w:r>
      <w:r>
        <w:rPr>
          <w:color w:val="0000FF"/>
        </w:rPr>
        <w:t>【答案】</w:t>
      </w:r>
      <w:r>
        <w:rPr>
          <w:color w:val="000000"/>
        </w:rPr>
        <w:t>神经；免疫</w:t>
      </w:r>
      <w:r>
        <w:rPr>
          <w:color w:val="000000"/>
        </w:rPr>
        <w:t xml:space="preserve">  </w:t>
      </w:r>
    </w:p>
    <w:p w:rsidR="00073E02">
      <w:pPr>
        <w:spacing w:after="0"/>
      </w:pPr>
      <w:r>
        <w:rPr>
          <w:color w:val="0000FF"/>
        </w:rPr>
        <w:t>【解析】</w:t>
      </w:r>
      <w:r>
        <w:rPr>
          <w:color w:val="000000"/>
        </w:rPr>
        <w:t>【解答】吸毒的危害极大，尤其是对神经系统有很大的损害，降低人体的免疫功能，并使心肺受损，呼吸麻痹，严重的会导致死亡。毒品具有很强的成瘾性，一</w:t>
      </w:r>
      <w:r>
        <w:rPr>
          <w:color w:val="000000"/>
        </w:rPr>
        <w:t>旦沾染，很难戒除，严重危害人体身心健康，危害社会。一而再、再而三地吸毒形成了对毒品的依赖性之后，吸毒后的快感会不断递减，因此，为了达到与原来同样的刺激强度，吸毒者必须加大剂量，如果毒品用量过度会引起吸食者猝死，后果不堪设想。因此我们都要杜绝毒品，尤其是青少年，要坚决远离毒品，坚决杜绝</w:t>
      </w:r>
      <w:r>
        <w:rPr>
          <w:color w:val="000000"/>
        </w:rPr>
        <w:t>“</w:t>
      </w:r>
      <w:r>
        <w:rPr>
          <w:color w:val="000000"/>
        </w:rPr>
        <w:t>第一口</w:t>
      </w:r>
      <w:r>
        <w:rPr>
          <w:color w:val="000000"/>
        </w:rPr>
        <w:t>”</w:t>
      </w:r>
      <w:r>
        <w:rPr>
          <w:color w:val="000000"/>
        </w:rPr>
        <w:t>，吸毒往往是从第一口开始的，一旦开始，就会成瘾。</w:t>
      </w:r>
      <w:r>
        <w:br/>
      </w:r>
      <w:r>
        <w:rPr>
          <w:color w:val="000000"/>
        </w:rPr>
        <w:t>故答案为：神经；免疫</w:t>
      </w:r>
      <w:r>
        <w:br/>
      </w:r>
      <w:r>
        <w:rPr>
          <w:color w:val="000000"/>
        </w:rPr>
        <w:t>【</w:t>
      </w:r>
      <w:r>
        <w:rPr>
          <w:color w:val="000000"/>
        </w:rPr>
        <w:t>分析】吸食毒品会影响人体的健康，危害极大．对本人、他人、家庭、社会都会造成很大的危害</w:t>
      </w:r>
      <w:r>
        <w:rPr>
          <w:color w:val="000000"/>
        </w:rPr>
        <w:t>．</w:t>
      </w:r>
    </w:p>
    <w:p w:rsidR="00073E02">
      <w:pPr>
        <w:spacing w:after="0"/>
      </w:pPr>
      <w:r>
        <w:rPr>
          <w:color w:val="000000"/>
        </w:rPr>
        <w:t>18.</w:t>
      </w:r>
      <w:r>
        <w:rPr>
          <w:color w:val="0000FF"/>
        </w:rPr>
        <w:t>【答案】</w:t>
      </w:r>
      <w:r>
        <w:rPr>
          <w:color w:val="000000"/>
        </w:rPr>
        <w:t>预防感染；自身稳定；免疫监视</w:t>
      </w:r>
      <w:r>
        <w:rPr>
          <w:color w:val="000000"/>
        </w:rPr>
        <w:t xml:space="preserve">  </w:t>
      </w:r>
    </w:p>
    <w:p w:rsidR="00073E02">
      <w:pPr>
        <w:spacing w:after="0"/>
      </w:pPr>
      <w:r>
        <w:rPr>
          <w:color w:val="0000FF"/>
        </w:rPr>
        <w:t>【解析】</w:t>
      </w:r>
      <w:r>
        <w:rPr>
          <w:color w:val="000000"/>
        </w:rPr>
        <w:t>【解答】免疫是人体的一种防御功能，人体依靠这种功能识别</w:t>
      </w:r>
      <w:r>
        <w:rPr>
          <w:color w:val="000000"/>
        </w:rPr>
        <w:t>“</w:t>
      </w:r>
      <w:r>
        <w:rPr>
          <w:color w:val="000000"/>
        </w:rPr>
        <w:t>自己</w:t>
      </w:r>
      <w:r>
        <w:rPr>
          <w:color w:val="000000"/>
        </w:rPr>
        <w:t>”</w:t>
      </w:r>
      <w:r>
        <w:rPr>
          <w:color w:val="000000"/>
        </w:rPr>
        <w:t>和</w:t>
      </w:r>
      <w:r>
        <w:rPr>
          <w:color w:val="000000"/>
        </w:rPr>
        <w:t>“</w:t>
      </w:r>
      <w:r>
        <w:rPr>
          <w:color w:val="000000"/>
        </w:rPr>
        <w:t>非己</w:t>
      </w:r>
      <w:r>
        <w:rPr>
          <w:color w:val="000000"/>
        </w:rPr>
        <w:t>”</w:t>
      </w:r>
      <w:r>
        <w:rPr>
          <w:color w:val="000000"/>
        </w:rPr>
        <w:t>成分，能够及时清除自身产生的衰老、死亡和损伤细胞，破坏和排斥进入体内的抗原物质，维持人体内部环境的平衡和稳定，还可以随时监视识别和清除体内产生的异常细胞，防止肿瘤细胞的产生。</w:t>
      </w:r>
      <w:r>
        <w:br/>
      </w:r>
      <w:r>
        <w:rPr>
          <w:color w:val="000000"/>
        </w:rPr>
        <w:t>【</w:t>
      </w:r>
      <w:r>
        <w:rPr>
          <w:color w:val="000000"/>
        </w:rPr>
        <w:t>分析】根据免疫的功能进行分析回答，主要是防御、自我稳定和免疫监视</w:t>
      </w:r>
      <w:r>
        <w:rPr>
          <w:color w:val="000000"/>
        </w:rPr>
        <w:t>。</w:t>
      </w:r>
    </w:p>
    <w:p w:rsidR="007B2C15">
      <w:pPr>
        <w:spacing w:after="0"/>
      </w:pPr>
      <w:r>
        <w:rPr>
          <w:color w:val="000000"/>
        </w:rPr>
        <w:t>19.</w:t>
      </w:r>
      <w:r>
        <w:rPr>
          <w:color w:val="0000FF"/>
        </w:rPr>
        <w:t>【答案】</w:t>
      </w:r>
      <w:r>
        <w:rPr>
          <w:color w:val="000000"/>
        </w:rPr>
        <w:t>H7N9</w:t>
      </w:r>
      <w:r>
        <w:rPr>
          <w:color w:val="000000"/>
        </w:rPr>
        <w:t>禽流感病毒</w:t>
      </w:r>
      <w:r>
        <w:t xml:space="preserve"> </w:t>
      </w:r>
      <w:r>
        <w:t>；</w:t>
      </w:r>
      <w:r>
        <w:rPr>
          <w:color w:val="000000"/>
        </w:rPr>
        <w:t>寄生</w:t>
      </w:r>
      <w:r>
        <w:t xml:space="preserve"> </w:t>
      </w:r>
      <w:r>
        <w:t>；</w:t>
      </w:r>
      <w:r>
        <w:rPr>
          <w:color w:val="000000"/>
        </w:rPr>
        <w:t>没有细胞结构</w:t>
      </w:r>
      <w:r>
        <w:t xml:space="preserve"> </w:t>
      </w:r>
      <w:r>
        <w:t>；</w:t>
      </w:r>
      <w:r>
        <w:rPr>
          <w:color w:val="000000"/>
        </w:rPr>
        <w:t>发病初期</w:t>
      </w:r>
      <w:r>
        <w:t xml:space="preserve"> </w:t>
      </w:r>
      <w:r>
        <w:t>；</w:t>
      </w:r>
      <w:r>
        <w:rPr>
          <w:color w:val="000000"/>
        </w:rPr>
        <w:t>切断传播途径</w:t>
      </w:r>
      <w:r>
        <w:t xml:space="preserve"> </w:t>
      </w:r>
      <w:r>
        <w:t>；</w:t>
      </w:r>
      <w:r>
        <w:rPr>
          <w:color w:val="000000"/>
        </w:rPr>
        <w:t>不会</w:t>
      </w:r>
      <w:r>
        <w:t xml:space="preserve"> </w:t>
      </w:r>
      <w:r>
        <w:t>；</w:t>
      </w:r>
      <w:r>
        <w:rPr>
          <w:color w:val="000000"/>
        </w:rPr>
        <w:t>特异性免疫</w:t>
      </w:r>
      <w:r>
        <w:t xml:space="preserve"> </w:t>
      </w:r>
      <w:r>
        <w:t>；</w:t>
      </w:r>
      <w:r>
        <w:rPr>
          <w:color w:val="000000"/>
        </w:rPr>
        <w:t>保护易感人群</w:t>
      </w:r>
    </w:p>
    <w:p w:rsidR="007B2C15">
      <w:pPr>
        <w:spacing w:after="0"/>
      </w:pPr>
      <w:r>
        <w:rPr>
          <w:color w:val="0000FF"/>
        </w:rPr>
        <w:t>【解析】</w:t>
      </w:r>
      <w:r>
        <w:rPr>
          <w:color w:val="000000"/>
        </w:rPr>
        <w:t>【解答】（</w:t>
      </w:r>
      <w:r>
        <w:rPr>
          <w:color w:val="000000"/>
        </w:rPr>
        <w:t>1</w:t>
      </w:r>
      <w:r>
        <w:rPr>
          <w:color w:val="000000"/>
        </w:rPr>
        <w:t>）病原体是能引起人和动物传染病的微</w:t>
      </w:r>
      <w:r>
        <w:rPr>
          <w:color w:val="000000"/>
        </w:rPr>
        <w:t>生物和寄生虫的统称．其中有细菌、病毒、真菌（如引起黄癣病的霉菌）、原虫（如疟原虫）、蠕虫（如蛔虫）</w:t>
      </w:r>
      <w:r>
        <w:rPr>
          <w:color w:val="000000"/>
        </w:rPr>
        <w:t xml:space="preserve"> </w:t>
      </w:r>
      <w:r>
        <w:rPr>
          <w:color w:val="000000"/>
        </w:rPr>
        <w:t>以及螨类（如疥螨）等．引起本次禽流感的病原体是</w:t>
      </w:r>
      <w:r>
        <w:rPr>
          <w:color w:val="000000"/>
        </w:rPr>
        <w:t>H7N9</w:t>
      </w:r>
      <w:r>
        <w:rPr>
          <w:color w:val="000000"/>
        </w:rPr>
        <w:t>病毒，病毒是一类结构十分简单的微生物，与其他生物相比，它没有细胞结构，主要有蛋白质的外壳和</w:t>
      </w:r>
      <w:r>
        <w:rPr>
          <w:color w:val="000000"/>
        </w:rPr>
        <w:t xml:space="preserve"> </w:t>
      </w:r>
      <w:r>
        <w:rPr>
          <w:color w:val="000000"/>
        </w:rPr>
        <w:t>内部的遗传物质组成．病毒不能独立生活，只能寄生在其他生物的活细胞中</w:t>
      </w:r>
      <w:r>
        <w:rPr>
          <w:color w:val="000000"/>
        </w:rPr>
        <w:t>。</w:t>
      </w:r>
    </w:p>
    <w:p w:rsidR="00073E02">
      <w:pPr>
        <w:spacing w:after="0"/>
      </w:pPr>
      <w:r>
        <w:rPr>
          <w:color w:val="000000"/>
        </w:rPr>
        <w:t>（</w:t>
      </w:r>
      <w:r>
        <w:rPr>
          <w:color w:val="000000"/>
        </w:rPr>
        <w:t>2</w:t>
      </w:r>
      <w:r>
        <w:rPr>
          <w:color w:val="000000"/>
        </w:rPr>
        <w:t>）传染病主要包括四个时期：潜伏期、初期、中期、后期，发病初</w:t>
      </w:r>
      <w:r>
        <w:rPr>
          <w:color w:val="000000"/>
        </w:rPr>
        <w:t xml:space="preserve"> </w:t>
      </w:r>
      <w:r>
        <w:rPr>
          <w:color w:val="000000"/>
        </w:rPr>
        <w:t>期是细菌病毒等微生物大量繁殖最为活跃的时候，能够大量的散播病原体，可以通过呼吸道和消化道以及其它方式排出体外，此时传染性最强．图中</w:t>
      </w:r>
      <w:r>
        <w:rPr>
          <w:color w:val="000000"/>
        </w:rPr>
        <w:t>②③④</w:t>
      </w:r>
      <w:r>
        <w:rPr>
          <w:color w:val="000000"/>
        </w:rPr>
        <w:t>是切断了</w:t>
      </w:r>
      <w:r>
        <w:rPr>
          <w:color w:val="000000"/>
        </w:rPr>
        <w:t xml:space="preserve"> </w:t>
      </w:r>
      <w:r>
        <w:rPr>
          <w:color w:val="000000"/>
        </w:rPr>
        <w:t>病原体到达健康人的途径，属于预防传染病的切断传播途径</w:t>
      </w:r>
      <w:r>
        <w:rPr>
          <w:color w:val="000000"/>
        </w:rPr>
        <w:t>。</w:t>
      </w:r>
    </w:p>
    <w:p w:rsidR="00073E02">
      <w:pPr>
        <w:spacing w:after="0"/>
      </w:pPr>
      <w:r>
        <w:rPr>
          <w:color w:val="000000"/>
        </w:rPr>
        <w:t>（</w:t>
      </w:r>
      <w:r>
        <w:rPr>
          <w:color w:val="000000"/>
        </w:rPr>
        <w:t>3</w:t>
      </w:r>
      <w:r>
        <w:rPr>
          <w:color w:val="000000"/>
        </w:rPr>
        <w:t>）图中</w:t>
      </w:r>
      <w:r>
        <w:rPr>
          <w:color w:val="000000"/>
        </w:rPr>
        <w:t>5</w:t>
      </w:r>
      <w:r>
        <w:rPr>
          <w:color w:val="000000"/>
        </w:rPr>
        <w:t>所示注射</w:t>
      </w:r>
      <w:r>
        <w:rPr>
          <w:color w:val="000000"/>
        </w:rPr>
        <w:t>H1N1</w:t>
      </w:r>
      <w:r>
        <w:rPr>
          <w:color w:val="000000"/>
        </w:rPr>
        <w:t>禽流感疫苗，免疫系统便会产生相应的抗体，使人体获得对</w:t>
      </w:r>
      <w:r>
        <w:rPr>
          <w:color w:val="000000"/>
        </w:rPr>
        <w:t>H1N1</w:t>
      </w:r>
      <w:r>
        <w:rPr>
          <w:color w:val="000000"/>
        </w:rPr>
        <w:t>病毒的免疫力，但对</w:t>
      </w:r>
      <w:r>
        <w:rPr>
          <w:color w:val="000000"/>
        </w:rPr>
        <w:t>H7N9</w:t>
      </w:r>
      <w:r>
        <w:rPr>
          <w:color w:val="000000"/>
        </w:rPr>
        <w:t>禽流感病毒不起作用；由于这种免疫力是后天获得的，并只对特定的病原体起作用，因此通过接种疫苗获得的免疫属于特异性免疫。</w:t>
      </w:r>
    </w:p>
    <w:p w:rsidR="00073E02">
      <w:pPr>
        <w:spacing w:after="0"/>
      </w:pPr>
      <w:r>
        <w:rPr>
          <w:color w:val="000000"/>
        </w:rPr>
        <w:t>（</w:t>
      </w:r>
      <w:r>
        <w:rPr>
          <w:color w:val="000000"/>
        </w:rPr>
        <w:t>4</w:t>
      </w:r>
      <w:r>
        <w:rPr>
          <w:color w:val="000000"/>
        </w:rPr>
        <w:t>）进行预防接种的目的是提高人们对某种传染病的抵抗力，在传染病的预防上属于保</w:t>
      </w:r>
      <w:r>
        <w:rPr>
          <w:color w:val="000000"/>
        </w:rPr>
        <w:t>护易感人群的措施。</w:t>
      </w:r>
    </w:p>
    <w:p w:rsidR="00073E02">
      <w:pPr>
        <w:spacing w:after="0"/>
      </w:pPr>
      <w:r>
        <w:rPr>
          <w:color w:val="000000"/>
        </w:rPr>
        <w:t>故答案为</w:t>
      </w:r>
      <w:r>
        <w:rPr>
          <w:color w:val="000000"/>
        </w:rPr>
        <w:t>：</w:t>
      </w:r>
    </w:p>
    <w:p w:rsidR="00073E02">
      <w:pPr>
        <w:spacing w:after="0"/>
      </w:pPr>
      <w:r>
        <w:rPr>
          <w:color w:val="000000"/>
        </w:rPr>
        <w:t>（</w:t>
      </w:r>
      <w:r>
        <w:rPr>
          <w:color w:val="000000"/>
        </w:rPr>
        <w:t>1</w:t>
      </w:r>
      <w:r>
        <w:rPr>
          <w:color w:val="000000"/>
        </w:rPr>
        <w:t>）</w:t>
      </w:r>
      <w:r>
        <w:rPr>
          <w:color w:val="000000"/>
        </w:rPr>
        <w:t>H7N9</w:t>
      </w:r>
      <w:r>
        <w:rPr>
          <w:color w:val="000000"/>
        </w:rPr>
        <w:t>禽流感病毒、寄生、没有细胞结构</w:t>
      </w:r>
    </w:p>
    <w:p w:rsidR="00073E02">
      <w:pPr>
        <w:spacing w:after="0"/>
      </w:pPr>
      <w:r>
        <w:rPr>
          <w:color w:val="000000"/>
        </w:rPr>
        <w:t>（</w:t>
      </w:r>
      <w:r>
        <w:rPr>
          <w:color w:val="000000"/>
        </w:rPr>
        <w:t>2</w:t>
      </w:r>
      <w:r>
        <w:rPr>
          <w:color w:val="000000"/>
        </w:rPr>
        <w:t>）发病初期、切断传播途径</w:t>
      </w:r>
    </w:p>
    <w:p w:rsidR="00073E02">
      <w:pPr>
        <w:spacing w:after="0"/>
      </w:pPr>
      <w:r>
        <w:rPr>
          <w:color w:val="000000"/>
        </w:rPr>
        <w:t>（</w:t>
      </w:r>
      <w:r>
        <w:rPr>
          <w:color w:val="000000"/>
        </w:rPr>
        <w:t>3</w:t>
      </w:r>
      <w:r>
        <w:rPr>
          <w:color w:val="000000"/>
        </w:rPr>
        <w:t>）不会、特异性免疫</w:t>
      </w:r>
    </w:p>
    <w:p w:rsidR="00073E02">
      <w:pPr>
        <w:spacing w:after="0"/>
      </w:pPr>
      <w:r>
        <w:rPr>
          <w:color w:val="000000"/>
        </w:rPr>
        <w:t>（</w:t>
      </w:r>
      <w:r>
        <w:rPr>
          <w:color w:val="000000"/>
        </w:rPr>
        <w:t>4</w:t>
      </w:r>
      <w:r>
        <w:rPr>
          <w:color w:val="000000"/>
        </w:rPr>
        <w:t>）保护易感人群</w:t>
      </w:r>
    </w:p>
    <w:p w:rsidR="00073E02">
      <w:pPr>
        <w:spacing w:after="0"/>
      </w:pPr>
      <w:r>
        <w:rPr>
          <w:color w:val="000000"/>
        </w:rPr>
        <w:t>【分析】（</w:t>
      </w:r>
      <w:r>
        <w:rPr>
          <w:color w:val="000000"/>
        </w:rPr>
        <w:t>1</w:t>
      </w:r>
      <w:r>
        <w:rPr>
          <w:color w:val="000000"/>
        </w:rPr>
        <w:t>）病原体是能引起人和动物传染病的微生物和寄生虫的统称。</w:t>
      </w:r>
    </w:p>
    <w:p w:rsidR="00073E02">
      <w:pPr>
        <w:spacing w:after="0"/>
      </w:pPr>
      <w:r>
        <w:rPr>
          <w:color w:val="000000"/>
        </w:rPr>
        <w:t>（</w:t>
      </w:r>
      <w:r>
        <w:rPr>
          <w:color w:val="000000"/>
        </w:rPr>
        <w:t>2</w:t>
      </w:r>
      <w:r>
        <w:rPr>
          <w:color w:val="000000"/>
        </w:rPr>
        <w:t>）病毒是一类结构十分简单的微生物，它没有细胞结构，主要有蛋白质的外壳和内部的遗传物质组成。</w:t>
      </w:r>
    </w:p>
    <w:p w:rsidR="00073E02">
      <w:pPr>
        <w:spacing w:after="0"/>
      </w:pPr>
      <w:r>
        <w:rPr>
          <w:color w:val="000000"/>
        </w:rPr>
        <w:t>（</w:t>
      </w:r>
      <w:r>
        <w:rPr>
          <w:color w:val="000000"/>
        </w:rPr>
        <w:t>3</w:t>
      </w:r>
      <w:r>
        <w:rPr>
          <w:color w:val="000000"/>
        </w:rPr>
        <w:t>）预防传染病的措施：控制传染源、切断传播途径、保护易感人群。</w:t>
      </w:r>
    </w:p>
    <w:p w:rsidR="00073E02">
      <w:pPr>
        <w:spacing w:after="0"/>
      </w:pPr>
      <w:r>
        <w:rPr>
          <w:color w:val="000000"/>
        </w:rPr>
        <w:t>（</w:t>
      </w:r>
      <w:r>
        <w:rPr>
          <w:color w:val="000000"/>
        </w:rPr>
        <w:t>4</w:t>
      </w:r>
      <w:r>
        <w:rPr>
          <w:color w:val="000000"/>
        </w:rPr>
        <w:t>）人体通过接种疫苗获得的免疫属于特异性免疫，属于保护易感人群。</w:t>
      </w:r>
    </w:p>
    <w:p w:rsidR="00073E02">
      <w:pPr>
        <w:spacing w:after="0"/>
      </w:pPr>
      <w:r>
        <w:rPr>
          <w:color w:val="000000"/>
        </w:rPr>
        <w:t>20.</w:t>
      </w:r>
      <w:r>
        <w:rPr>
          <w:color w:val="0000FF"/>
        </w:rPr>
        <w:t>【答案】</w:t>
      </w:r>
      <w:r>
        <w:rPr>
          <w:color w:val="000000"/>
        </w:rPr>
        <w:t>酒精；毒品</w:t>
      </w:r>
      <w:r>
        <w:rPr>
          <w:color w:val="000000"/>
        </w:rPr>
        <w:t xml:space="preserve">  </w:t>
      </w:r>
    </w:p>
    <w:p w:rsidR="00073E02">
      <w:pPr>
        <w:spacing w:after="0"/>
      </w:pPr>
      <w:r>
        <w:rPr>
          <w:color w:val="0000FF"/>
        </w:rPr>
        <w:t>【解析】</w:t>
      </w:r>
      <w:r>
        <w:rPr>
          <w:color w:val="000000"/>
        </w:rPr>
        <w:t>【解答】吸烟、酗酒和吸毒</w:t>
      </w:r>
      <w:r>
        <w:rPr>
          <w:color w:val="000000"/>
        </w:rPr>
        <w:t>是当今社会的三大公害，使呼吸道容易受病菌侵袭而患气管炎、支气管炎等疾病；酒精对心血管系统的作用最为明显；吸毒能影响中枢神经系统的调节功能；损害人的大脑，降低人的免疫力，</w:t>
      </w:r>
      <w:r>
        <w:br/>
      </w:r>
      <w:r>
        <w:rPr>
          <w:color w:val="000000"/>
        </w:rPr>
        <w:t>故答案为：酒精；毒品【分析】不健康的生活方式</w:t>
      </w:r>
      <w:r>
        <w:rPr>
          <w:color w:val="000000"/>
        </w:rPr>
        <w:t>：</w:t>
      </w:r>
      <w:r>
        <w:br/>
      </w:r>
      <w:r>
        <w:rPr>
          <w:color w:val="000000"/>
        </w:rPr>
        <w:t>①</w:t>
      </w:r>
      <w:r>
        <w:rPr>
          <w:color w:val="000000"/>
        </w:rPr>
        <w:t>吸烟：烟雾中的有害物质如尼古丁、焦油等有害物质进入人体诱发多种呼吸系统疾病，如慢性支气管炎症、肺癌等</w:t>
      </w:r>
      <w:r>
        <w:rPr>
          <w:color w:val="000000"/>
        </w:rPr>
        <w:t>；</w:t>
      </w:r>
      <w:r>
        <w:br/>
      </w:r>
      <w:r>
        <w:rPr>
          <w:color w:val="000000"/>
        </w:rPr>
        <w:t>②</w:t>
      </w:r>
      <w:r>
        <w:rPr>
          <w:color w:val="000000"/>
        </w:rPr>
        <w:t>酗酒：酒精会损害人的心脏和血管使肝脏硬化，增加患癌症的危险，长期酗酒，会造成酒精中毒，甚至中枢神经系统受到抑制（车祸元凶之一）；</w:t>
      </w:r>
      <w:r>
        <w:br/>
      </w:r>
      <w:r>
        <w:rPr>
          <w:color w:val="000000"/>
        </w:rPr>
        <w:t>③</w:t>
      </w:r>
      <w:r>
        <w:rPr>
          <w:color w:val="000000"/>
        </w:rPr>
        <w:t>毒品：吸毒（摇头丸、</w:t>
      </w:r>
      <w:r>
        <w:rPr>
          <w:color w:val="000000"/>
        </w:rPr>
        <w:t>K</w:t>
      </w:r>
      <w:r>
        <w:rPr>
          <w:color w:val="000000"/>
        </w:rPr>
        <w:t>粉、冰毒、鸦片、大麻、可卡因、吗</w:t>
      </w:r>
      <w:r>
        <w:rPr>
          <w:color w:val="000000"/>
        </w:rPr>
        <w:t>啡、海洛因）会损害人的神经系统，降低人体的免疫功能，并使心脏受损，呼吸麻痹，严重的会导致死亡；</w:t>
      </w:r>
      <w:r>
        <w:br/>
      </w:r>
      <w:r>
        <w:rPr>
          <w:color w:val="000000"/>
        </w:rPr>
        <w:t>④</w:t>
      </w:r>
      <w:r>
        <w:rPr>
          <w:color w:val="000000"/>
        </w:rPr>
        <w:t>网瘾：染上网瘾的人会毫无节制地花费大量时间和精力上网，导致身体免疫力低下，还会出现心理疾病，产生错误的思想道德观念</w:t>
      </w:r>
      <w:r>
        <w:rPr>
          <w:color w:val="000000"/>
        </w:rPr>
        <w:t>.</w:t>
      </w:r>
    </w:p>
    <w:p w:rsidR="00073E02">
      <w:r>
        <w:t>三、解答题</w:t>
      </w:r>
    </w:p>
    <w:p w:rsidR="00073E02">
      <w:pPr>
        <w:spacing w:after="0"/>
      </w:pPr>
      <w:r>
        <w:rPr>
          <w:color w:val="000000"/>
        </w:rPr>
        <w:t>21.</w:t>
      </w:r>
      <w:r>
        <w:rPr>
          <w:color w:val="0000FF"/>
        </w:rPr>
        <w:t>【答案】</w:t>
      </w:r>
      <w:r>
        <w:rPr>
          <w:color w:val="000000"/>
        </w:rPr>
        <w:t>（</w:t>
      </w:r>
      <w:r>
        <w:rPr>
          <w:color w:val="000000"/>
        </w:rPr>
        <w:t>1</w:t>
      </w:r>
      <w:r>
        <w:rPr>
          <w:color w:val="000000"/>
        </w:rPr>
        <w:t>）化石</w:t>
      </w:r>
      <w:r>
        <w:br/>
      </w:r>
      <w:r>
        <w:rPr>
          <w:color w:val="000000"/>
        </w:rPr>
        <w:t>（</w:t>
      </w:r>
      <w:r>
        <w:rPr>
          <w:color w:val="000000"/>
        </w:rPr>
        <w:t>2</w:t>
      </w:r>
      <w:r>
        <w:rPr>
          <w:color w:val="000000"/>
        </w:rPr>
        <w:t>）保持愉快心情的调节方法有很多，换位思考也是调节心理健康的好方法</w:t>
      </w:r>
      <w:r>
        <w:rPr>
          <w:color w:val="000000"/>
        </w:rPr>
        <w:t xml:space="preserve">  </w:t>
      </w:r>
    </w:p>
    <w:p w:rsidR="00073E02">
      <w:pPr>
        <w:spacing w:after="0"/>
      </w:pPr>
      <w:r>
        <w:rPr>
          <w:color w:val="0000FF"/>
        </w:rPr>
        <w:t>【解析】</w:t>
      </w:r>
      <w:r>
        <w:rPr>
          <w:color w:val="000000"/>
        </w:rPr>
        <w:t>【解答】解：（</w:t>
      </w:r>
      <w:r>
        <w:rPr>
          <w:color w:val="000000"/>
        </w:rPr>
        <w:t>1</w:t>
      </w:r>
      <w:r>
        <w:rPr>
          <w:color w:val="000000"/>
        </w:rPr>
        <w:t>）生物化石的古生态研究是重建地史时期古地理、古气候的重要依据．每种生物都是生活在一定的环境，适应环境的结果．各种生物在其习性行为和身体形态构造上都具有反映环境条件的特征．利用这些特征就可以推断生物的生活环境，例如海生生物化石珊瑚、有孔虫等反映海洋环境；陆生植物叶片、树根、昆虫等则反映大陆环境．根据一个地质时期各种生物化石的生活环境和气候条件的研究，就可以推断该时期的海陆分布、海岸线位置和湖泊、河流、沼泽的范围等．古环境和古气候的重建对地质历史的了解是十分重要的．此外，生物的硬体部分还可以形成</w:t>
      </w:r>
      <w:r>
        <w:rPr>
          <w:color w:val="000000"/>
        </w:rPr>
        <w:t>反映古环境、古气候的岩石标志，如贝壳岩反映海滨环境，生物岩礁反映低纬度暖海环境，泥炭或煤反映潮湿沼泽环境等．</w:t>
      </w:r>
      <w:r>
        <w:br/>
      </w:r>
      <w:r>
        <w:rPr>
          <w:color w:val="000000"/>
        </w:rPr>
        <w:t>（</w:t>
      </w:r>
      <w:r>
        <w:rPr>
          <w:color w:val="000000"/>
        </w:rPr>
        <w:t>2</w:t>
      </w:r>
      <w:r>
        <w:rPr>
          <w:color w:val="000000"/>
        </w:rPr>
        <w:t>）保持愉快心情的调节方法有很多，换位思考也是调节心理健康的好方法，例如：可以这么想：下雨的时候，小女儿家可以卖伞．晴天的时候，大女儿家的染坊的布可以晾晒．这样，不管晴天还是雨天，都可以赚到钱，我们都有个好心态．万事都没有绝对的完美，我们只有怀着乐观的心态去看待．</w:t>
      </w:r>
      <w:r>
        <w:br/>
      </w:r>
      <w:r>
        <w:rPr>
          <w:color w:val="000000"/>
        </w:rPr>
        <w:t>故答案为</w:t>
      </w:r>
      <w:r>
        <w:rPr>
          <w:color w:val="000000"/>
        </w:rPr>
        <w:t>：</w:t>
      </w:r>
      <w:r>
        <w:br/>
      </w:r>
      <w:r>
        <w:rPr>
          <w:color w:val="000000"/>
        </w:rPr>
        <w:t>（</w:t>
      </w:r>
      <w:r>
        <w:rPr>
          <w:color w:val="000000"/>
        </w:rPr>
        <w:t>1</w:t>
      </w:r>
      <w:r>
        <w:rPr>
          <w:color w:val="000000"/>
        </w:rPr>
        <w:t>）化石（参考新教材八年级下册第</w:t>
      </w:r>
      <w:r>
        <w:rPr>
          <w:color w:val="000000"/>
        </w:rPr>
        <w:t>54</w:t>
      </w:r>
      <w:r>
        <w:rPr>
          <w:color w:val="000000"/>
        </w:rPr>
        <w:t>﹣</w:t>
      </w:r>
      <w:r>
        <w:rPr>
          <w:color w:val="000000"/>
        </w:rPr>
        <w:t>55</w:t>
      </w:r>
      <w:r>
        <w:rPr>
          <w:color w:val="000000"/>
        </w:rPr>
        <w:t>页）。</w:t>
      </w:r>
      <w:r>
        <w:rPr>
          <w:color w:val="000000"/>
        </w:rPr>
        <w:t>化石是指保存在岩层中地质历史时期的古生物遗物和生活遗迹</w:t>
      </w:r>
      <w:r>
        <w:rPr>
          <w:color w:val="000000"/>
        </w:rPr>
        <w:t>．</w:t>
      </w:r>
      <w:r>
        <w:br/>
      </w:r>
      <w:r>
        <w:rPr>
          <w:color w:val="000000"/>
        </w:rPr>
        <w:t>（</w:t>
      </w:r>
      <w:r>
        <w:rPr>
          <w:color w:val="000000"/>
        </w:rPr>
        <w:t>2</w:t>
      </w:r>
      <w:r>
        <w:rPr>
          <w:color w:val="000000"/>
        </w:rPr>
        <w:t>）保持愉快</w:t>
      </w:r>
      <w:r>
        <w:rPr>
          <w:color w:val="000000"/>
        </w:rPr>
        <w:t>心情的调节方法有很多，换位思考也是调节心理健康的好方法（参考新教材八年级下册第</w:t>
      </w:r>
      <w:r>
        <w:rPr>
          <w:color w:val="000000"/>
        </w:rPr>
        <w:t>91</w:t>
      </w:r>
      <w:r>
        <w:rPr>
          <w:color w:val="000000"/>
        </w:rPr>
        <w:t>﹣</w:t>
      </w:r>
      <w:r>
        <w:rPr>
          <w:color w:val="000000"/>
        </w:rPr>
        <w:t>92</w:t>
      </w:r>
      <w:r>
        <w:rPr>
          <w:color w:val="000000"/>
        </w:rPr>
        <w:t>页）</w:t>
      </w:r>
      <w:r>
        <w:br/>
      </w:r>
      <w:r>
        <w:rPr>
          <w:color w:val="000000"/>
        </w:rPr>
        <w:t>【分析】化石是指保存在岩层中地质历史时期的古生物遗物和生活遗迹．在漫长的地质年代里，地球上曾经生活过无数的生物，这些生物死亡后的遗体或是生活时遗</w:t>
      </w:r>
      <w:r>
        <w:rPr>
          <w:color w:val="000000"/>
        </w:rPr>
        <w:t xml:space="preserve"> </w:t>
      </w:r>
      <w:r>
        <w:rPr>
          <w:color w:val="000000"/>
        </w:rPr>
        <w:t>留下来的痕迹，许多被当时的泥沙掩埋起来．在随后的岁月中，这些生物遗体中的有机物质分解殆尽，坚硬的部分如外壳、骨骼、枝叶等与包围在周围的沉积物一起</w:t>
      </w:r>
      <w:r>
        <w:rPr>
          <w:color w:val="000000"/>
        </w:rPr>
        <w:t xml:space="preserve"> </w:t>
      </w:r>
      <w:r>
        <w:rPr>
          <w:color w:val="000000"/>
        </w:rPr>
        <w:t>经过石化变成了石头，但是他们原来的形态、结构（甚至一些细微的内部构造）依然保留着．同样，哪些生物生活时留下来的痕迹也可以这样保</w:t>
      </w:r>
      <w:r>
        <w:rPr>
          <w:color w:val="000000"/>
        </w:rPr>
        <w:t>留下来．我们把这些</w:t>
      </w:r>
      <w:r>
        <w:rPr>
          <w:color w:val="000000"/>
        </w:rPr>
        <w:t xml:space="preserve"> </w:t>
      </w:r>
      <w:r>
        <w:rPr>
          <w:color w:val="000000"/>
        </w:rPr>
        <w:t>石化的生物遗体、遗迹就称为化石．化石是生物进化的重要证据</w:t>
      </w:r>
      <w:r>
        <w:rPr>
          <w:color w:val="000000"/>
        </w:rPr>
        <w:t>．</w:t>
      </w:r>
    </w:p>
    <w:p w:rsidR="00073E02">
      <w:r>
        <w:t>四、综合题</w:t>
      </w:r>
    </w:p>
    <w:p w:rsidR="00073E02">
      <w:pPr>
        <w:spacing w:after="0"/>
      </w:pPr>
      <w:r>
        <w:rPr>
          <w:color w:val="000000"/>
        </w:rPr>
        <w:t>22.</w:t>
      </w:r>
      <w:r>
        <w:rPr>
          <w:color w:val="0000FF"/>
        </w:rPr>
        <w:t>【答案】</w:t>
      </w:r>
      <w:r>
        <w:rPr>
          <w:color w:val="000000"/>
        </w:rPr>
        <w:t>（</w:t>
      </w:r>
      <w:r>
        <w:rPr>
          <w:color w:val="000000"/>
        </w:rPr>
        <w:t>1</w:t>
      </w:r>
      <w:r>
        <w:rPr>
          <w:color w:val="000000"/>
        </w:rPr>
        <w:t>）高；低</w:t>
      </w:r>
      <w:r>
        <w:br/>
      </w:r>
      <w:r>
        <w:rPr>
          <w:color w:val="000000"/>
        </w:rPr>
        <w:t>（</w:t>
      </w:r>
      <w:r>
        <w:rPr>
          <w:color w:val="000000"/>
        </w:rPr>
        <w:t>2</w:t>
      </w:r>
      <w:r>
        <w:rPr>
          <w:color w:val="000000"/>
        </w:rPr>
        <w:t>）尼古丁、焦油</w:t>
      </w:r>
      <w:r>
        <w:br/>
      </w:r>
      <w:r>
        <w:rPr>
          <w:color w:val="000000"/>
        </w:rPr>
        <w:t>（</w:t>
      </w:r>
      <w:r>
        <w:rPr>
          <w:color w:val="000000"/>
        </w:rPr>
        <w:t>3</w:t>
      </w:r>
      <w:r>
        <w:rPr>
          <w:color w:val="000000"/>
        </w:rPr>
        <w:t>）子宫；胎儿畸形</w:t>
      </w:r>
      <w:r>
        <w:br/>
      </w:r>
      <w:r>
        <w:rPr>
          <w:color w:val="000000"/>
        </w:rPr>
        <w:t>（</w:t>
      </w:r>
      <w:r>
        <w:rPr>
          <w:color w:val="000000"/>
        </w:rPr>
        <w:t>4</w:t>
      </w:r>
      <w:r>
        <w:rPr>
          <w:color w:val="000000"/>
        </w:rPr>
        <w:t>）</w:t>
      </w:r>
      <w:r>
        <w:rPr>
          <w:color w:val="000000"/>
        </w:rPr>
        <w:t>①</w:t>
      </w:r>
      <w:r>
        <w:rPr>
          <w:color w:val="000000"/>
        </w:rPr>
        <w:t>宣传吸烟对自己和家人健康的危害；</w:t>
      </w:r>
      <w:r>
        <w:rPr>
          <w:color w:val="000000"/>
        </w:rPr>
        <w:t>②</w:t>
      </w:r>
      <w:r>
        <w:rPr>
          <w:color w:val="000000"/>
        </w:rPr>
        <w:t>和父亲一起做烟草浸出液对水蚤心率影响的实验；</w:t>
      </w:r>
      <w:r>
        <w:rPr>
          <w:color w:val="000000"/>
        </w:rPr>
        <w:t>③</w:t>
      </w:r>
      <w:r>
        <w:rPr>
          <w:color w:val="000000"/>
        </w:rPr>
        <w:t>制订</w:t>
      </w:r>
      <w:r>
        <w:rPr>
          <w:color w:val="000000"/>
        </w:rPr>
        <w:t>“</w:t>
      </w:r>
      <w:r>
        <w:rPr>
          <w:color w:val="000000"/>
        </w:rPr>
        <w:t>戒烟</w:t>
      </w:r>
      <w:r>
        <w:rPr>
          <w:color w:val="000000"/>
        </w:rPr>
        <w:t>”</w:t>
      </w:r>
      <w:r>
        <w:rPr>
          <w:color w:val="000000"/>
        </w:rPr>
        <w:t>计划，和母亲一起监督执行；</w:t>
      </w:r>
      <w:r>
        <w:rPr>
          <w:color w:val="000000"/>
        </w:rPr>
        <w:t>④</w:t>
      </w:r>
      <w:r>
        <w:rPr>
          <w:color w:val="000000"/>
        </w:rPr>
        <w:t>当父亲犯烟瘾的时候，给父亲端上一杯热茶或递上一份可口的食品，分散注意力</w:t>
      </w:r>
      <w:r>
        <w:rPr>
          <w:color w:val="000000"/>
        </w:rPr>
        <w:t xml:space="preserve">  </w:t>
      </w:r>
    </w:p>
    <w:p w:rsidR="00073E02">
      <w:pPr>
        <w:spacing w:after="0"/>
      </w:pPr>
      <w:r>
        <w:rPr>
          <w:color w:val="0000FF"/>
        </w:rPr>
        <w:t>【解析】</w:t>
      </w:r>
      <w:r>
        <w:rPr>
          <w:color w:val="000000"/>
        </w:rPr>
        <w:t>【解答】（</w:t>
      </w:r>
      <w:r>
        <w:rPr>
          <w:color w:val="000000"/>
        </w:rPr>
        <w:t>1</w:t>
      </w:r>
      <w:r>
        <w:rPr>
          <w:color w:val="000000"/>
        </w:rPr>
        <w:t>）从图中可以看出</w:t>
      </w:r>
      <w:r>
        <w:rPr>
          <w:color w:val="000000"/>
        </w:rPr>
        <w:t>①</w:t>
      </w:r>
      <w:r>
        <w:rPr>
          <w:color w:val="000000"/>
        </w:rPr>
        <w:t>每天吸烟数量与肺癌发病率成正比例的关系，吸烟数量越多，发病率越高；</w:t>
      </w:r>
      <w:r>
        <w:rPr>
          <w:color w:val="000000"/>
        </w:rPr>
        <w:t>②</w:t>
      </w:r>
      <w:r>
        <w:rPr>
          <w:color w:val="000000"/>
        </w:rPr>
        <w:t>吸非过滤嘴的烟比过滤嘴的烟引起肺癌发病率</w:t>
      </w:r>
      <w:r>
        <w:rPr>
          <w:color w:val="000000"/>
        </w:rPr>
        <w:t>要高。</w:t>
      </w:r>
      <w:r>
        <w:br/>
      </w:r>
      <w:r>
        <w:rPr>
          <w:color w:val="000000"/>
        </w:rPr>
        <w:t>（</w:t>
      </w:r>
      <w:r>
        <w:rPr>
          <w:color w:val="000000"/>
        </w:rPr>
        <w:t>2</w:t>
      </w:r>
      <w:r>
        <w:rPr>
          <w:color w:val="000000"/>
        </w:rPr>
        <w:t>）香烟中含有</w:t>
      </w:r>
      <w:r>
        <w:rPr>
          <w:color w:val="000000"/>
        </w:rPr>
        <w:t>1400</w:t>
      </w:r>
      <w:r>
        <w:rPr>
          <w:color w:val="000000"/>
        </w:rPr>
        <w:t>多种成分。吸烟时产生烟雾里有</w:t>
      </w:r>
      <w:r>
        <w:rPr>
          <w:color w:val="000000"/>
        </w:rPr>
        <w:t>40</w:t>
      </w:r>
      <w:r>
        <w:rPr>
          <w:color w:val="000000"/>
        </w:rPr>
        <w:t>多种致癌物质，还有十多种会促进癌发展的物质，其中对人体危害最大的是尼古丁、一氧化碳焦油和多种其它金属化合物。</w:t>
      </w:r>
      <w:r>
        <w:br/>
      </w:r>
      <w:r>
        <w:rPr>
          <w:color w:val="000000"/>
        </w:rPr>
        <w:t>（</w:t>
      </w:r>
      <w:r>
        <w:rPr>
          <w:color w:val="000000"/>
        </w:rPr>
        <w:t>3</w:t>
      </w:r>
      <w:r>
        <w:rPr>
          <w:color w:val="000000"/>
        </w:rPr>
        <w:t>）如果女性吸烟，除诱发肺癌等疾病外，还会大大增加患子宫癌等疾病的可能性，孕妇如果直接吸烟或长期被动吸烟，还会诱发胎儿畸形。</w:t>
      </w:r>
      <w:r>
        <w:br/>
      </w:r>
      <w:r>
        <w:rPr>
          <w:color w:val="000000"/>
        </w:rPr>
        <w:t>（</w:t>
      </w:r>
      <w:r>
        <w:rPr>
          <w:color w:val="000000"/>
        </w:rPr>
        <w:t>4</w:t>
      </w:r>
      <w:r>
        <w:rPr>
          <w:color w:val="000000"/>
        </w:rPr>
        <w:t>）如果我的父亲是一位香烟的</w:t>
      </w:r>
      <w:r>
        <w:rPr>
          <w:color w:val="000000"/>
        </w:rPr>
        <w:t>“</w:t>
      </w:r>
      <w:r>
        <w:rPr>
          <w:color w:val="000000"/>
        </w:rPr>
        <w:t>瘾君子</w:t>
      </w:r>
      <w:r>
        <w:rPr>
          <w:color w:val="000000"/>
        </w:rPr>
        <w:t>”</w:t>
      </w:r>
      <w:r>
        <w:rPr>
          <w:color w:val="000000"/>
        </w:rPr>
        <w:t>，可以通过以下方法来劝父亲戒烟：</w:t>
      </w:r>
      <w:r>
        <w:rPr>
          <w:color w:val="000000"/>
        </w:rPr>
        <w:t>①</w:t>
      </w:r>
      <w:r>
        <w:rPr>
          <w:color w:val="000000"/>
        </w:rPr>
        <w:t>宣传吸烟对自己和家人健康的危害；</w:t>
      </w:r>
      <w:r>
        <w:rPr>
          <w:color w:val="000000"/>
        </w:rPr>
        <w:t>②</w:t>
      </w:r>
      <w:r>
        <w:rPr>
          <w:color w:val="000000"/>
        </w:rPr>
        <w:t>和父亲一起做烟草浸出液对水蚤心率影响的实验；</w:t>
      </w:r>
      <w:r>
        <w:rPr>
          <w:color w:val="000000"/>
        </w:rPr>
        <w:t>③</w:t>
      </w:r>
      <w:r>
        <w:rPr>
          <w:color w:val="000000"/>
        </w:rPr>
        <w:t>制订</w:t>
      </w:r>
      <w:r>
        <w:rPr>
          <w:color w:val="000000"/>
        </w:rPr>
        <w:t>“</w:t>
      </w:r>
      <w:r>
        <w:rPr>
          <w:color w:val="000000"/>
        </w:rPr>
        <w:t>戒烟</w:t>
      </w:r>
      <w:r>
        <w:rPr>
          <w:color w:val="000000"/>
        </w:rPr>
        <w:t>”</w:t>
      </w:r>
      <w:r>
        <w:rPr>
          <w:color w:val="000000"/>
        </w:rPr>
        <w:t>计划，和母亲一起监督执行；</w:t>
      </w:r>
      <w:r>
        <w:rPr>
          <w:color w:val="000000"/>
        </w:rPr>
        <w:t>④</w:t>
      </w:r>
      <w:r>
        <w:rPr>
          <w:color w:val="000000"/>
        </w:rPr>
        <w:t>当父亲犯烟瘾的时</w:t>
      </w:r>
      <w:r>
        <w:rPr>
          <w:color w:val="000000"/>
        </w:rPr>
        <w:t>候，给父亲端上一杯热茶或递上一份可口的食品，分散注意力；</w:t>
      </w:r>
      <w:r>
        <w:rPr>
          <w:color w:val="000000"/>
        </w:rPr>
        <w:t>⑤</w:t>
      </w:r>
      <w:r>
        <w:rPr>
          <w:color w:val="000000"/>
        </w:rPr>
        <w:t>买戒烟药送给父亲等。</w:t>
      </w:r>
    </w:p>
    <w:p w:rsidR="00073E02">
      <w:pPr>
        <w:spacing w:after="0"/>
      </w:pPr>
      <w:r>
        <w:rPr>
          <w:color w:val="000000"/>
        </w:rPr>
        <w:t>【</w:t>
      </w:r>
      <w:r>
        <w:rPr>
          <w:color w:val="000000"/>
        </w:rPr>
        <w:t>分析】烟雾中的有害物质如尼古丁、焦油等有害物质进入人体诱发多种呼吸系统疾病，如慢性支气管炎症、肺癌等</w:t>
      </w:r>
      <w:r>
        <w:rPr>
          <w:color w:val="000000"/>
        </w:rPr>
        <w:t>.</w:t>
      </w:r>
    </w:p>
    <w:p w:rsidR="00073E02">
      <w:pPr>
        <w:spacing w:after="0"/>
      </w:pPr>
      <w:r>
        <w:rPr>
          <w:color w:val="000000"/>
        </w:rPr>
        <w:t>23.</w:t>
      </w:r>
      <w:r>
        <w:rPr>
          <w:color w:val="0000FF"/>
        </w:rPr>
        <w:t>【答案】</w:t>
      </w:r>
      <w:r>
        <w:rPr>
          <w:color w:val="000000"/>
        </w:rPr>
        <w:t>（</w:t>
      </w:r>
      <w:r>
        <w:rPr>
          <w:color w:val="000000"/>
        </w:rPr>
        <w:t>1</w:t>
      </w:r>
      <w:r>
        <w:rPr>
          <w:color w:val="000000"/>
        </w:rPr>
        <w:t>）围湖造田、植被破坏、水污染</w:t>
      </w:r>
      <w:r>
        <w:br/>
      </w:r>
      <w:r>
        <w:br/>
      </w:r>
      <w:r>
        <w:rPr>
          <w:color w:val="000000"/>
        </w:rPr>
        <w:t>（</w:t>
      </w:r>
      <w:r>
        <w:rPr>
          <w:color w:val="000000"/>
        </w:rPr>
        <w:t>2</w:t>
      </w:r>
      <w:r>
        <w:rPr>
          <w:color w:val="000000"/>
        </w:rPr>
        <w:t>）</w:t>
      </w:r>
      <w:r>
        <w:rPr>
          <w:color w:val="000000"/>
        </w:rPr>
        <w:t>①</w:t>
      </w:r>
      <w:r>
        <w:rPr>
          <w:color w:val="000000"/>
        </w:rPr>
        <w:t>做一名义务的环保宣传员，增强人们的环保意识，</w:t>
      </w:r>
      <w:r>
        <w:rPr>
          <w:color w:val="000000"/>
        </w:rPr>
        <w:t>②</w:t>
      </w:r>
      <w:r>
        <w:rPr>
          <w:color w:val="000000"/>
        </w:rPr>
        <w:t>保护环境，不乱扔垃圾等</w:t>
      </w:r>
      <w:r>
        <w:br/>
      </w:r>
      <w:r>
        <w:rPr>
          <w:color w:val="000000"/>
        </w:rPr>
        <w:t xml:space="preserve">  </w:t>
      </w:r>
    </w:p>
    <w:p w:rsidR="00073E02">
      <w:pPr>
        <w:spacing w:after="0"/>
      </w:pPr>
      <w:r>
        <w:rPr>
          <w:color w:val="0000FF"/>
        </w:rPr>
        <w:t>【解析】</w:t>
      </w:r>
      <w:r>
        <w:rPr>
          <w:color w:val="000000"/>
        </w:rPr>
        <w:t>【解答】（</w:t>
      </w:r>
      <w:r>
        <w:rPr>
          <w:color w:val="000000"/>
        </w:rPr>
        <w:t>1</w:t>
      </w:r>
      <w:r>
        <w:rPr>
          <w:color w:val="000000"/>
        </w:rPr>
        <w:t>）从资料可以看出：造成</w:t>
      </w:r>
      <w:r>
        <w:rPr>
          <w:color w:val="000000"/>
        </w:rPr>
        <w:t>“</w:t>
      </w:r>
      <w:r>
        <w:rPr>
          <w:color w:val="000000"/>
        </w:rPr>
        <w:t>三湖</w:t>
      </w:r>
      <w:r>
        <w:rPr>
          <w:color w:val="000000"/>
        </w:rPr>
        <w:t>”</w:t>
      </w:r>
      <w:r>
        <w:rPr>
          <w:color w:val="000000"/>
        </w:rPr>
        <w:t>污染的主要原因有围湖造田、植被破坏、工农业污水，人畜粪便、垃圾等入湖造成的水污染。</w:t>
      </w:r>
      <w:r>
        <w:br/>
      </w:r>
      <w:r>
        <w:rPr>
          <w:color w:val="000000"/>
        </w:rPr>
        <w:t>（</w:t>
      </w:r>
      <w:r>
        <w:rPr>
          <w:color w:val="000000"/>
        </w:rPr>
        <w:t>2</w:t>
      </w:r>
      <w:r>
        <w:rPr>
          <w:color w:val="000000"/>
        </w:rPr>
        <w:t>）我们可以做到：</w:t>
      </w:r>
      <w:r>
        <w:rPr>
          <w:color w:val="000000"/>
        </w:rPr>
        <w:t>①</w:t>
      </w:r>
      <w:r>
        <w:rPr>
          <w:color w:val="000000"/>
        </w:rPr>
        <w:t>做一名义务的环保宣传员，增强人们的环</w:t>
      </w:r>
      <w:r>
        <w:rPr>
          <w:color w:val="000000"/>
        </w:rPr>
        <w:t>保意识，</w:t>
      </w:r>
      <w:r>
        <w:rPr>
          <w:color w:val="000000"/>
        </w:rPr>
        <w:t>②</w:t>
      </w:r>
      <w:r>
        <w:rPr>
          <w:color w:val="000000"/>
        </w:rPr>
        <w:t>保护环境，不乱扔垃圾等。</w:t>
      </w:r>
      <w:r>
        <w:br/>
      </w:r>
      <w:r>
        <w:rPr>
          <w:color w:val="000000"/>
        </w:rPr>
        <w:t>故答案为：（</w:t>
      </w:r>
      <w:r>
        <w:rPr>
          <w:color w:val="000000"/>
        </w:rPr>
        <w:t>1</w:t>
      </w:r>
      <w:r>
        <w:rPr>
          <w:color w:val="000000"/>
        </w:rPr>
        <w:t>）围湖造田、植被破坏、水污染；（</w:t>
      </w:r>
      <w:r>
        <w:rPr>
          <w:color w:val="000000"/>
        </w:rPr>
        <w:t>2</w:t>
      </w:r>
      <w:r>
        <w:rPr>
          <w:color w:val="000000"/>
        </w:rPr>
        <w:t>）</w:t>
      </w:r>
      <w:r>
        <w:rPr>
          <w:color w:val="000000"/>
        </w:rPr>
        <w:t>①</w:t>
      </w:r>
      <w:r>
        <w:rPr>
          <w:color w:val="000000"/>
        </w:rPr>
        <w:t>做一名义务的环保宣传员，增强人们的环保意识，</w:t>
      </w:r>
      <w:r>
        <w:rPr>
          <w:color w:val="000000"/>
        </w:rPr>
        <w:t>②</w:t>
      </w:r>
      <w:r>
        <w:rPr>
          <w:color w:val="000000"/>
        </w:rPr>
        <w:t>保护环境，不乱扔垃圾等</w:t>
      </w:r>
    </w:p>
    <w:p w:rsidR="00073E02">
      <w:pPr>
        <w:spacing w:after="0"/>
      </w:pPr>
      <w:r>
        <w:rPr>
          <w:color w:val="000000"/>
        </w:rPr>
        <w:t>【分析】保护环境是指人类为解决现实的或潜在的环境问题，协调人类与环境的关系，保障经济社会的持续发展而采取的各种行动的总称，保护生物的多样性、植树造林、对工业生产排放的废水废气进行处</w:t>
      </w:r>
      <w:r>
        <w:rPr>
          <w:color w:val="000000"/>
        </w:rPr>
        <w:t>理，防止环境污染都是环境保护的基本措施；而大量使用农药、化肥则会造成环境污染，破坏生态平衡．</w:t>
      </w:r>
    </w:p>
    <w:sectPr w:rsidSect="00073E02">
      <w:headerReference w:type="even" r:id="rId17"/>
      <w:footerReference w:type="default" r:id="rId18"/>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E02" w:rsidRPr="007B2C15" w:rsidP="007B2C15">
    <w:pPr>
      <w:pStyle w:val="Footer"/>
    </w:pPr>
    <w:r w:rsidRPr="007B2C15">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E02">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073E02">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073E02" w:rsidP="00073E02">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073E02">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79F"/>
    <w:multiLevelType w:val="hybridMultilevel"/>
    <w:tmpl w:val="55A04C6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29152FC"/>
    <w:multiLevelType w:val="hybridMultilevel"/>
    <w:tmpl w:val="959CFD7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E02"/>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073E02"/>
    <w:rPr>
      <w:sz w:val="18"/>
      <w:szCs w:val="18"/>
    </w:rPr>
  </w:style>
  <w:style w:type="paragraph" w:styleId="Footer">
    <w:name w:val="footer"/>
    <w:basedOn w:val="Normal"/>
    <w:link w:val="Char0"/>
    <w:uiPriority w:val="99"/>
    <w:unhideWhenUsed/>
    <w:qFormat/>
    <w:rsid w:val="00073E02"/>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073E02"/>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073E02"/>
    <w:rPr>
      <w:sz w:val="18"/>
      <w:szCs w:val="18"/>
    </w:rPr>
  </w:style>
  <w:style w:type="character" w:customStyle="1" w:styleId="Char0">
    <w:name w:val="页脚 Char"/>
    <w:link w:val="Footer"/>
    <w:uiPriority w:val="99"/>
    <w:qFormat/>
    <w:rsid w:val="00073E02"/>
    <w:rPr>
      <w:sz w:val="18"/>
      <w:szCs w:val="18"/>
    </w:rPr>
  </w:style>
  <w:style w:type="character" w:customStyle="1" w:styleId="Char1">
    <w:name w:val="批注框文本 Char"/>
    <w:link w:val="BalloonText"/>
    <w:uiPriority w:val="99"/>
    <w:semiHidden/>
    <w:qFormat/>
    <w:rsid w:val="00073E02"/>
    <w:rPr>
      <w:sz w:val="18"/>
      <w:szCs w:val="18"/>
    </w:rPr>
  </w:style>
  <w:style w:type="paragraph" w:customStyle="1" w:styleId="1">
    <w:name w:val="正文1"/>
    <w:qFormat/>
    <w:rsid w:val="00073E02"/>
    <w:pPr>
      <w:jc w:val="both"/>
    </w:pPr>
    <w:rPr>
      <w:kern w:val="2"/>
      <w:sz w:val="21"/>
      <w:szCs w:val="21"/>
    </w:rPr>
  </w:style>
  <w:style w:type="character" w:customStyle="1" w:styleId="15">
    <w:name w:val="15"/>
    <w:qFormat/>
    <w:rsid w:val="00073E02"/>
    <w:rPr>
      <w:rFonts w:ascii="Times New Roman" w:hAnsi="Times New Roman" w:cs="Times New Roman" w:hint="default"/>
      <w:color w:val="0000FF"/>
      <w:u w:val="single"/>
    </w:rPr>
  </w:style>
  <w:style w:type="paragraph" w:customStyle="1" w:styleId="2">
    <w:name w:val="正文2"/>
    <w:qFormat/>
    <w:rsid w:val="00073E02"/>
    <w:pPr>
      <w:jc w:val="both"/>
    </w:pPr>
    <w:rPr>
      <w:kern w:val="2"/>
      <w:sz w:val="21"/>
      <w:szCs w:val="21"/>
    </w:rPr>
  </w:style>
  <w:style w:type="character" w:customStyle="1" w:styleId="DefaultParagraphFontPHPDOCX">
    <w:name w:val="Default Paragraph Font PHPDOCX"/>
    <w:uiPriority w:val="1"/>
    <w:semiHidden/>
    <w:unhideWhenUsed/>
    <w:rsid w:val="00073E02"/>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073E02"/>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72495D-5131-44CB-A34B-A5F4F91FC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1896</Words>
  <Characters>10813</Characters>
  <Application>Microsoft Office Word</Application>
  <DocSecurity>0</DocSecurity>
  <Lines>90</Lines>
  <Paragraphs>25</Paragraphs>
  <ScaleCrop>false</ScaleCrop>
  <Company/>
  <LinksUpToDate>false</LinksUpToDate>
  <CharactersWithSpaces>12684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2019-02-21T04:57:00Z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