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5117B">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16pt;margin-top:847pt;mso-position-horizontal-relative:page;mso-position-vertical-relative:top-margin-area;position:absolute;width:21pt;z-index:251658240">
            <v:imagedata r:id="rId6" o:title=""/>
          </v:shape>
        </w:pict>
      </w:r>
      <w:r w:rsidRPr="00946883">
        <w:rPr>
          <w:rFonts w:hint="eastAsia"/>
          <w:b/>
          <w:bCs/>
          <w:sz w:val="28"/>
          <w:szCs w:val="28"/>
        </w:rPr>
        <w:t>北师大版七年级下册生物巩固训练</w:t>
      </w:r>
      <w:r w:rsidRPr="00946883">
        <w:rPr>
          <w:rFonts w:hint="eastAsia"/>
          <w:b/>
          <w:bCs/>
          <w:sz w:val="28"/>
          <w:szCs w:val="28"/>
        </w:rPr>
        <w:t xml:space="preserve"> </w:t>
      </w:r>
      <w:r w:rsidRPr="00946883">
        <w:rPr>
          <w:rFonts w:hint="eastAsia"/>
          <w:b/>
          <w:bCs/>
          <w:sz w:val="28"/>
          <w:szCs w:val="28"/>
        </w:rPr>
        <w:t>第</w:t>
      </w:r>
      <w:r w:rsidRPr="00946883">
        <w:rPr>
          <w:rFonts w:hint="eastAsia"/>
          <w:b/>
          <w:bCs/>
          <w:sz w:val="28"/>
          <w:szCs w:val="28"/>
        </w:rPr>
        <w:t>10</w:t>
      </w:r>
      <w:r w:rsidRPr="00946883">
        <w:rPr>
          <w:rFonts w:hint="eastAsia"/>
          <w:b/>
          <w:bCs/>
          <w:sz w:val="28"/>
          <w:szCs w:val="28"/>
        </w:rPr>
        <w:t>章</w:t>
      </w:r>
      <w:r w:rsidRPr="00946883">
        <w:rPr>
          <w:rFonts w:hint="eastAsia"/>
          <w:b/>
          <w:bCs/>
          <w:sz w:val="28"/>
          <w:szCs w:val="28"/>
        </w:rPr>
        <w:t xml:space="preserve"> </w:t>
      </w:r>
      <w:r w:rsidRPr="00946883">
        <w:rPr>
          <w:rFonts w:hint="eastAsia"/>
          <w:b/>
          <w:bCs/>
          <w:sz w:val="28"/>
          <w:szCs w:val="28"/>
        </w:rPr>
        <w:t>人体的能量供应</w:t>
      </w:r>
    </w:p>
    <w:p w:rsidR="0005117B">
      <w:r>
        <w:rPr>
          <w:b/>
          <w:bCs/>
          <w:sz w:val="24"/>
          <w:szCs w:val="24"/>
        </w:rPr>
        <w:t>一、单选题</w:t>
      </w:r>
      <w:r>
        <w:rPr>
          <w:b/>
          <w:bCs/>
          <w:sz w:val="24"/>
          <w:szCs w:val="24"/>
        </w:rPr>
        <w:t xml:space="preserve"> </w:t>
      </w:r>
    </w:p>
    <w:p w:rsidR="00946883">
      <w:pPr>
        <w:spacing w:after="0"/>
      </w:pPr>
      <w:r>
        <w:rPr>
          <w:color w:val="000000"/>
        </w:rPr>
        <w:t>1.</w:t>
      </w:r>
      <w:r>
        <w:rPr>
          <w:color w:val="000000"/>
        </w:rPr>
        <w:t>不能随地吐痰的原因是（</w:t>
      </w:r>
      <w:r>
        <w:rPr>
          <w:color w:val="000000"/>
        </w:rPr>
        <w:t xml:space="preserve">    </w:t>
      </w:r>
      <w:r>
        <w:rPr>
          <w:color w:val="000000"/>
        </w:rPr>
        <w:t>）</w:t>
      </w:r>
    </w:p>
    <w:p w:rsidR="00946883">
      <w:pPr>
        <w:spacing w:after="0"/>
      </w:pPr>
      <w:r>
        <w:rPr>
          <w:color w:val="000000"/>
        </w:rPr>
        <w:t>A. </w:t>
      </w:r>
      <w:r>
        <w:rPr>
          <w:color w:val="000000"/>
        </w:rPr>
        <w:t>以免影响地面</w:t>
      </w:r>
      <w:r>
        <w:t xml:space="preserve"> </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痰里含有大量尘粒</w:t>
      </w:r>
      <w:r>
        <w:t xml:space="preserve"> </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w:t>
      </w:r>
      <w:r>
        <w:rPr>
          <w:color w:val="000000"/>
        </w:rPr>
        <w:t>痰里含有大量病菌</w:t>
      </w:r>
      <w:r>
        <w:t xml:space="preserve"> </w:t>
      </w:r>
      <w:r>
        <w:rPr>
          <w:color w:val="000000"/>
        </w:rPr>
        <w:t>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气管分泌的黏液太脏</w:t>
      </w:r>
    </w:p>
    <w:p w:rsidR="00946883">
      <w:pPr>
        <w:spacing w:after="0"/>
      </w:pPr>
      <w:r>
        <w:rPr>
          <w:color w:val="000000"/>
        </w:rPr>
        <w:t>2.</w:t>
      </w:r>
      <w:r>
        <w:rPr>
          <w:color w:val="000000"/>
        </w:rPr>
        <w:t>呼吸系统中的哪个结构特点与肺泡与血液内的气体交换无关（</w:t>
      </w:r>
      <w:r>
        <w:rPr>
          <w:color w:val="000000"/>
        </w:rPr>
        <w:t>  </w:t>
      </w:r>
      <w:r>
        <w:rPr>
          <w:color w:val="000000"/>
        </w:rPr>
        <w:t>）</w:t>
      </w:r>
    </w:p>
    <w:p w:rsidR="0005117B">
      <w:pPr>
        <w:spacing w:after="0"/>
        <w:ind w:left="150"/>
      </w:pPr>
      <w:r>
        <w:rPr>
          <w:color w:val="000000"/>
        </w:rPr>
        <w:t>A. </w:t>
      </w:r>
      <w:r>
        <w:rPr>
          <w:color w:val="000000"/>
        </w:rPr>
        <w:t>气管比较长</w:t>
      </w:r>
      <w:r>
        <w:rPr>
          <w:color w:val="000000"/>
        </w:rPr>
        <w:t>                                                         </w:t>
      </w:r>
      <w:r>
        <w:rPr>
          <w:noProof/>
          <w:lang w:eastAsia="zh-CN"/>
        </w:rPr>
        <w:drawing>
          <wp:inline distT="0" distB="0" distL="0" distR="0">
            <wp:extent cx="9550"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肺泡数量多</w:t>
      </w:r>
      <w:r>
        <w:br/>
      </w:r>
      <w:r>
        <w:rPr>
          <w:color w:val="000000"/>
        </w:rPr>
        <w:t>C. </w:t>
      </w:r>
      <w:r>
        <w:rPr>
          <w:color w:val="000000"/>
        </w:rPr>
        <w:t>肺泡外面缠绕丰富的毛细血管</w:t>
      </w:r>
      <w:r>
        <w:rPr>
          <w:color w:val="000000"/>
        </w:rPr>
        <w:t>                             </w:t>
      </w:r>
      <w:r>
        <w:rPr>
          <w:noProof/>
          <w:lang w:eastAsia="zh-CN"/>
        </w:rPr>
        <w:drawing>
          <wp:inline distT="0" distB="0" distL="0" distR="0">
            <wp:extent cx="9550"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肺泡壁和毛细血管壁都只有一层上皮细胞</w:t>
      </w:r>
    </w:p>
    <w:p w:rsidR="00946883">
      <w:pPr>
        <w:spacing w:after="0"/>
      </w:pPr>
      <w:r>
        <w:rPr>
          <w:color w:val="000000"/>
        </w:rPr>
        <w:t>3.</w:t>
      </w:r>
      <w:r>
        <w:rPr>
          <w:color w:val="000000"/>
        </w:rPr>
        <w:t>当肋间肌和膈肌收缩时，下列各项正确的是（</w:t>
      </w:r>
      <w:r>
        <w:rPr>
          <w:color w:val="000000"/>
        </w:rPr>
        <w:t xml:space="preserve">    </w:t>
      </w:r>
      <w:r>
        <w:rPr>
          <w:color w:val="000000"/>
        </w:rPr>
        <w:t>）</w:t>
      </w:r>
    </w:p>
    <w:p w:rsidR="0005117B">
      <w:pPr>
        <w:spacing w:after="0"/>
      </w:pPr>
      <w:r>
        <w:rPr>
          <w:color w:val="000000"/>
        </w:rPr>
        <w:t>①</w:t>
      </w:r>
      <w:r>
        <w:rPr>
          <w:color w:val="000000"/>
        </w:rPr>
        <w:t>胸腔容积缩小</w:t>
      </w:r>
      <w:r>
        <w:rPr>
          <w:color w:val="000000"/>
        </w:rPr>
        <w:t>；</w:t>
      </w:r>
      <w:r>
        <w:rPr>
          <w:color w:val="000000"/>
        </w:rPr>
        <w:t xml:space="preserve"> ②</w:t>
      </w:r>
      <w:r>
        <w:rPr>
          <w:color w:val="000000"/>
        </w:rPr>
        <w:t>胸腔容积扩大</w:t>
      </w:r>
      <w:r>
        <w:rPr>
          <w:color w:val="000000"/>
        </w:rPr>
        <w:t>；</w:t>
      </w:r>
      <w:r>
        <w:rPr>
          <w:color w:val="000000"/>
        </w:rPr>
        <w:t xml:space="preserve"> ③</w:t>
      </w:r>
      <w:r>
        <w:rPr>
          <w:color w:val="000000"/>
        </w:rPr>
        <w:t>肺收缩</w:t>
      </w:r>
      <w:r>
        <w:rPr>
          <w:color w:val="000000"/>
        </w:rPr>
        <w:t>；</w:t>
      </w:r>
      <w:r>
        <w:rPr>
          <w:color w:val="000000"/>
        </w:rPr>
        <w:t xml:space="preserve"> ④</w:t>
      </w:r>
      <w:r>
        <w:rPr>
          <w:color w:val="000000"/>
        </w:rPr>
        <w:t>肺扩张；</w:t>
      </w:r>
      <w:r>
        <w:rPr>
          <w:color w:val="000000"/>
        </w:rPr>
        <w:t>⑤</w:t>
      </w:r>
      <w:r>
        <w:rPr>
          <w:color w:val="000000"/>
        </w:rPr>
        <w:t>肺内气压低于大气压</w:t>
      </w:r>
      <w:r>
        <w:rPr>
          <w:color w:val="000000"/>
        </w:rPr>
        <w:t>；</w:t>
      </w:r>
      <w:r>
        <w:rPr>
          <w:color w:val="000000"/>
        </w:rPr>
        <w:t>  ⑥</w:t>
      </w:r>
      <w:r>
        <w:rPr>
          <w:color w:val="000000"/>
        </w:rPr>
        <w:t>肺内气压高于大气压</w:t>
      </w:r>
      <w:r>
        <w:rPr>
          <w:color w:val="000000"/>
        </w:rPr>
        <w:t>．</w:t>
      </w:r>
    </w:p>
    <w:p w:rsidR="00946883">
      <w:pPr>
        <w:spacing w:after="0"/>
      </w:pPr>
      <w:r>
        <w:rPr>
          <w:color w:val="000000"/>
        </w:rPr>
        <w:t>A. ②④⑥</w:t>
      </w:r>
      <w:r>
        <w:t xml:space="preserve"> </w:t>
      </w:r>
      <w:r>
        <w:rPr>
          <w:color w:val="000000"/>
        </w:rPr>
        <w:t>                   </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②③⑥</w:t>
      </w:r>
      <w:r>
        <w:t xml:space="preserve"> </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①③⑤</w:t>
      </w:r>
      <w:r>
        <w:t xml:space="preserve"> </w:t>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②④⑤</w:t>
      </w:r>
    </w:p>
    <w:p w:rsidR="00946883">
      <w:pPr>
        <w:spacing w:after="0"/>
      </w:pPr>
      <w:r>
        <w:rPr>
          <w:color w:val="000000"/>
        </w:rPr>
        <w:t>4.</w:t>
      </w:r>
      <w:r>
        <w:rPr>
          <w:color w:val="000000"/>
        </w:rPr>
        <w:t>平静吸气时，呼吸肌的活动情况是（　　）</w:t>
      </w:r>
    </w:p>
    <w:p w:rsidR="00946883">
      <w:pPr>
        <w:spacing w:after="0"/>
      </w:pPr>
      <w:r>
        <w:rPr>
          <w:color w:val="000000"/>
        </w:rPr>
        <w:t>A. </w:t>
      </w:r>
      <w:r>
        <w:rPr>
          <w:color w:val="000000"/>
        </w:rPr>
        <w:t>肋间肌收缩、膈肌收缩</w:t>
      </w:r>
      <w:r>
        <w:t xml:space="preserve"> </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肋间肌收缩、膈肌舒张</w:t>
      </w:r>
    </w:p>
    <w:p w:rsidR="00946883">
      <w:pPr>
        <w:spacing w:after="0"/>
      </w:pPr>
      <w:r>
        <w:rPr>
          <w:color w:val="000000"/>
        </w:rPr>
        <w:t>C. </w:t>
      </w:r>
      <w:r>
        <w:rPr>
          <w:color w:val="000000"/>
        </w:rPr>
        <w:t>肋间肌舒张、膈肌收缩</w:t>
      </w:r>
      <w:r>
        <w:rPr>
          <w:color w:val="000000"/>
        </w:rPr>
        <w:t> </w:t>
      </w:r>
      <w:r>
        <w:t xml:space="preserve"> </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肋间肌舒张、膈肌舒张</w:t>
      </w:r>
    </w:p>
    <w:p w:rsidR="0005117B">
      <w:pPr>
        <w:spacing w:after="0"/>
        <w:rPr>
          <w:rFonts w:hint="eastAsia"/>
          <w:lang w:eastAsia="zh-CN"/>
        </w:rPr>
      </w:pPr>
      <w:r>
        <w:rPr>
          <w:color w:val="000000"/>
        </w:rPr>
        <w:t>5.</w:t>
      </w:r>
      <w:r>
        <w:rPr>
          <w:color w:val="000000"/>
        </w:rPr>
        <w:t>一般地说，鼻涕和痰的主要成分是</w:t>
      </w:r>
      <w:r>
        <w:rPr>
          <w:color w:val="000000"/>
        </w:rPr>
        <w:t>（</w:t>
      </w:r>
      <w:r>
        <w:rPr>
          <w:color w:val="000000"/>
        </w:rPr>
        <w:t>    </w:t>
      </w:r>
      <w:r>
        <w:rPr>
          <w:color w:val="000000"/>
        </w:rPr>
        <w:t>）</w:t>
      </w:r>
    </w:p>
    <w:p w:rsidR="0005117B">
      <w:pPr>
        <w:spacing w:after="0"/>
        <w:ind w:left="150"/>
      </w:pPr>
      <w:r>
        <w:rPr>
          <w:color w:val="000000"/>
        </w:rPr>
        <w:t>A. </w:t>
      </w:r>
      <w:r>
        <w:rPr>
          <w:color w:val="000000"/>
        </w:rPr>
        <w:t>唾液腺和气管的分泌物</w:t>
      </w:r>
      <w:r>
        <w:rPr>
          <w:color w:val="000000"/>
        </w:rPr>
        <w:t>                                       </w:t>
      </w:r>
      <w:r>
        <w:rPr>
          <w:noProof/>
          <w:lang w:eastAsia="zh-CN"/>
        </w:rPr>
        <w:drawing>
          <wp:inline distT="0" distB="0" distL="0" distR="0">
            <wp:extent cx="2865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color w:val="000000"/>
        </w:rPr>
        <w:t>唾液腺和鼻腔粘膜的分泌物</w:t>
      </w:r>
      <w:r>
        <w:br/>
      </w:r>
      <w:r>
        <w:rPr>
          <w:color w:val="000000"/>
        </w:rPr>
        <w:t>C. </w:t>
      </w:r>
      <w:r>
        <w:rPr>
          <w:color w:val="000000"/>
        </w:rPr>
        <w:t>肺泡的代谢废物和气管的分泌物</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D. </w:t>
      </w:r>
      <w:r>
        <w:rPr>
          <w:color w:val="000000"/>
        </w:rPr>
        <w:t>呼吸道粘膜的分泌物和它粘住的灰尘及细菌</w:t>
      </w:r>
    </w:p>
    <w:p w:rsidR="00946883">
      <w:pPr>
        <w:spacing w:after="0"/>
      </w:pPr>
      <w:r>
        <w:rPr>
          <w:color w:val="000000"/>
        </w:rPr>
        <w:t>6.</w:t>
      </w:r>
      <w:r>
        <w:rPr>
          <w:color w:val="000000"/>
        </w:rPr>
        <w:t>人体呼吸道的功能不包括（　　）</w:t>
      </w:r>
    </w:p>
    <w:p w:rsidR="00946883">
      <w:pPr>
        <w:spacing w:after="0"/>
      </w:pPr>
      <w:r>
        <w:rPr>
          <w:color w:val="000000"/>
        </w:rPr>
        <w:t>A. </w:t>
      </w:r>
      <w:r>
        <w:rPr>
          <w:color w:val="000000"/>
        </w:rPr>
        <w:t>气体进出肺的通道</w:t>
      </w:r>
      <w:r>
        <w:t xml:space="preserve"> </w:t>
      </w:r>
      <w:r>
        <w:rPr>
          <w:color w:val="000000"/>
        </w:rPr>
        <w:t>    B. </w:t>
      </w:r>
      <w:r>
        <w:rPr>
          <w:color w:val="000000"/>
        </w:rPr>
        <w:t>温暖和湿润空气</w:t>
      </w:r>
      <w:r>
        <w:t xml:space="preserve"> </w:t>
      </w:r>
      <w:r>
        <w:rPr>
          <w:color w:val="000000"/>
        </w:rPr>
        <w:t>    C. </w:t>
      </w:r>
      <w:r>
        <w:rPr>
          <w:color w:val="000000"/>
        </w:rPr>
        <w:t>清洁空气和杀灭病菌</w:t>
      </w:r>
      <w:r>
        <w:t xml:space="preserve"> </w:t>
      </w:r>
      <w:r>
        <w:rPr>
          <w:color w:val="000000"/>
        </w:rPr>
        <w:t>    D. </w:t>
      </w:r>
      <w:r>
        <w:rPr>
          <w:color w:val="000000"/>
        </w:rPr>
        <w:t>气体交换的主要场所</w:t>
      </w:r>
    </w:p>
    <w:p w:rsidR="00946883">
      <w:pPr>
        <w:spacing w:after="0"/>
      </w:pPr>
      <w:r>
        <w:rPr>
          <w:color w:val="000000"/>
        </w:rPr>
        <w:t>7.</w:t>
      </w:r>
      <w:r>
        <w:rPr>
          <w:color w:val="000000"/>
        </w:rPr>
        <w:t>某同学胸围长度在平静的状态是</w:t>
      </w:r>
      <w:r>
        <w:rPr>
          <w:color w:val="000000"/>
        </w:rPr>
        <w:t>80cm</w:t>
      </w:r>
      <w:r>
        <w:rPr>
          <w:color w:val="000000"/>
        </w:rPr>
        <w:t>，尽力吸气时达到</w:t>
      </w:r>
      <w:r>
        <w:rPr>
          <w:color w:val="000000"/>
        </w:rPr>
        <w:t>95 cm</w:t>
      </w:r>
      <w:r>
        <w:rPr>
          <w:color w:val="000000"/>
        </w:rPr>
        <w:t>，尽力呼气时是</w:t>
      </w:r>
      <w:r>
        <w:rPr>
          <w:color w:val="000000"/>
        </w:rPr>
        <w:t xml:space="preserve">76 </w:t>
      </w:r>
      <w:r>
        <w:rPr>
          <w:color w:val="000000"/>
        </w:rPr>
        <w:t>cm</w:t>
      </w:r>
      <w:r>
        <w:rPr>
          <w:color w:val="000000"/>
        </w:rPr>
        <w:t>，他的胸围差应是</w:t>
      </w:r>
      <w:r>
        <w:rPr>
          <w:color w:val="000000"/>
        </w:rPr>
        <w:t>（</w:t>
      </w:r>
      <w:r>
        <w:rPr>
          <w:color w:val="000000"/>
        </w:rPr>
        <w:t>     </w:t>
      </w:r>
      <w:r>
        <w:rPr>
          <w:color w:val="000000"/>
        </w:rPr>
        <w:t>）</w:t>
      </w:r>
    </w:p>
    <w:p w:rsidR="0005117B">
      <w:pPr>
        <w:spacing w:after="0"/>
        <w:ind w:left="150"/>
      </w:pPr>
      <w:r>
        <w:rPr>
          <w:color w:val="000000"/>
        </w:rPr>
        <w:t>A. 15 cm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19 cm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4 cm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23 cm</w:t>
      </w:r>
    </w:p>
    <w:p w:rsidR="00946883">
      <w:pPr>
        <w:spacing w:after="0"/>
      </w:pPr>
      <w:r>
        <w:rPr>
          <w:color w:val="000000"/>
        </w:rPr>
        <w:t>8.</w:t>
      </w:r>
      <w:r>
        <w:rPr>
          <w:color w:val="000000"/>
        </w:rPr>
        <w:t>鼻腔不具有的功能是（</w:t>
      </w:r>
      <w:r>
        <w:rPr>
          <w:color w:val="000000"/>
        </w:rPr>
        <w:t xml:space="preserve">  </w:t>
      </w:r>
      <w:r>
        <w:rPr>
          <w:color w:val="000000"/>
        </w:rPr>
        <w:t>）</w:t>
      </w:r>
    </w:p>
    <w:p w:rsidR="0005117B">
      <w:pPr>
        <w:spacing w:after="0"/>
        <w:ind w:left="150"/>
      </w:pPr>
      <w:r>
        <w:rPr>
          <w:color w:val="000000"/>
        </w:rPr>
        <w:t>A. </w:t>
      </w:r>
      <w:r>
        <w:rPr>
          <w:color w:val="000000"/>
        </w:rPr>
        <w:t>温暖，湿润进入鼻腔的空气</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气体交换的场所</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清洁进入鼻腔的空气</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气体进出的通道</w:t>
      </w:r>
    </w:p>
    <w:p w:rsidR="00946883">
      <w:pPr>
        <w:spacing w:after="0"/>
      </w:pPr>
      <w:r>
        <w:rPr>
          <w:color w:val="000000"/>
        </w:rPr>
        <w:t>9.</w:t>
      </w:r>
      <w:r>
        <w:rPr>
          <w:color w:val="000000"/>
        </w:rPr>
        <w:t>用鼻呼吸比用嘴呼吸好的原因是：（　　）</w:t>
      </w:r>
    </w:p>
    <w:p w:rsidR="0005117B">
      <w:pPr>
        <w:spacing w:after="0"/>
      </w:pPr>
      <w:r>
        <w:rPr>
          <w:color w:val="000000"/>
        </w:rPr>
        <w:t>①</w:t>
      </w:r>
      <w:r>
        <w:rPr>
          <w:color w:val="000000"/>
        </w:rPr>
        <w:t>鼻毛可阻挡吸入的灰尘</w:t>
      </w:r>
    </w:p>
    <w:p w:rsidR="0005117B">
      <w:pPr>
        <w:spacing w:after="0"/>
      </w:pPr>
      <w:r>
        <w:rPr>
          <w:color w:val="000000"/>
        </w:rPr>
        <w:t>②</w:t>
      </w:r>
      <w:r>
        <w:rPr>
          <w:color w:val="000000"/>
        </w:rPr>
        <w:t>黏膜内有丰富的毛细血管的血液可以温暖吸入的空气</w:t>
      </w:r>
    </w:p>
    <w:p w:rsidR="0005117B">
      <w:pPr>
        <w:spacing w:after="0"/>
      </w:pPr>
      <w:r>
        <w:rPr>
          <w:color w:val="000000"/>
        </w:rPr>
        <w:t>③</w:t>
      </w:r>
      <w:r>
        <w:rPr>
          <w:color w:val="000000"/>
        </w:rPr>
        <w:t>鼻粘膜分泌的黏液可使吸入的空气湿润、清洁</w:t>
      </w:r>
    </w:p>
    <w:p w:rsidR="0005117B">
      <w:pPr>
        <w:spacing w:after="0"/>
      </w:pPr>
      <w:r>
        <w:rPr>
          <w:color w:val="000000"/>
        </w:rPr>
        <w:t>④</w:t>
      </w:r>
      <w:r>
        <w:rPr>
          <w:color w:val="000000"/>
        </w:rPr>
        <w:t>嗅细胞接受气味的刺激</w:t>
      </w:r>
      <w:r>
        <w:rPr>
          <w:color w:val="000000"/>
        </w:rPr>
        <w:t>．</w:t>
      </w:r>
    </w:p>
    <w:p w:rsidR="0005117B">
      <w:pPr>
        <w:spacing w:after="0"/>
        <w:ind w:left="150"/>
      </w:pPr>
      <w:r>
        <w:rPr>
          <w:color w:val="000000"/>
        </w:rPr>
        <w:t>A. ①②④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②③④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①③④        </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①②③</w:t>
      </w:r>
    </w:p>
    <w:p w:rsidR="00946883">
      <w:pPr>
        <w:spacing w:after="0"/>
      </w:pPr>
      <w:r>
        <w:rPr>
          <w:color w:val="000000"/>
        </w:rPr>
        <w:t>10.</w:t>
      </w:r>
      <w:r>
        <w:rPr>
          <w:color w:val="000000"/>
        </w:rPr>
        <w:t>下列选项中不能说明生物结构与功能相适应的是（　　）</w:t>
      </w:r>
    </w:p>
    <w:p w:rsidR="00946883" w:rsidRPr="00946883" w:rsidP="00946883">
      <w:pPr>
        <w:spacing w:after="0"/>
        <w:rPr>
          <w:color w:val="000000"/>
        </w:rPr>
      </w:pPr>
      <w:r>
        <w:rPr>
          <w:color w:val="000000"/>
        </w:rPr>
        <w:t>A. </w:t>
      </w:r>
      <w:r w:rsidRPr="00946883">
        <w:rPr>
          <w:color w:val="000000"/>
        </w:rPr>
        <w:t>肺泡壁由单层上皮细胞构成，适于与外界气体的交换</w:t>
      </w:r>
    </w:p>
    <w:p w:rsidR="00946883" w:rsidRPr="00946883">
      <w:pPr>
        <w:spacing w:after="0"/>
        <w:rPr>
          <w:color w:val="000000"/>
        </w:rPr>
      </w:pPr>
      <w:r>
        <w:rPr>
          <w:color w:val="000000"/>
        </w:rPr>
        <w:t>B. </w:t>
      </w:r>
      <w:r w:rsidRPr="00946883">
        <w:rPr>
          <w:color w:val="000000"/>
        </w:rPr>
        <w:t>北极熊白色的皮毛和冰雪地的背景十分协调，便于逃避敌害</w:t>
      </w:r>
    </w:p>
    <w:p w:rsidR="00946883" w:rsidRPr="00946883">
      <w:pPr>
        <w:spacing w:after="0"/>
        <w:rPr>
          <w:color w:val="000000"/>
        </w:rPr>
      </w:pPr>
      <w:r>
        <w:rPr>
          <w:color w:val="000000"/>
        </w:rPr>
        <w:t>C. </w:t>
      </w:r>
      <w:r w:rsidRPr="00946883">
        <w:rPr>
          <w:color w:val="000000"/>
        </w:rPr>
        <w:t>鱼类的鳃中有大量的鳃丝，有利于气体交换</w:t>
      </w:r>
    </w:p>
    <w:p w:rsidR="00946883" w:rsidRPr="00946883">
      <w:pPr>
        <w:spacing w:after="0"/>
        <w:rPr>
          <w:color w:val="000000"/>
        </w:rPr>
      </w:pPr>
      <w:r>
        <w:rPr>
          <w:color w:val="000000"/>
        </w:rPr>
        <w:t>D. </w:t>
      </w:r>
      <w:r w:rsidRPr="00946883">
        <w:rPr>
          <w:color w:val="000000"/>
        </w:rPr>
        <w:t>人的左心室壁比右心室壁厚，能够将血液快速送到全身各处</w:t>
      </w:r>
    </w:p>
    <w:p w:rsidR="00946883">
      <w:pPr>
        <w:spacing w:after="0"/>
      </w:pPr>
      <w:r>
        <w:rPr>
          <w:color w:val="000000"/>
        </w:rPr>
        <w:t>11.</w:t>
      </w:r>
      <w:r>
        <w:rPr>
          <w:color w:val="000000"/>
        </w:rPr>
        <w:t>痰形成的部位是（</w:t>
      </w:r>
      <w:r>
        <w:rPr>
          <w:color w:val="000000"/>
        </w:rPr>
        <w:t>   </w:t>
      </w:r>
      <w:r>
        <w:rPr>
          <w:color w:val="000000"/>
        </w:rPr>
        <w:t>）。</w:t>
      </w:r>
    </w:p>
    <w:p w:rsidR="0005117B">
      <w:pPr>
        <w:spacing w:after="0"/>
        <w:ind w:left="150"/>
      </w:pPr>
      <w:r>
        <w:rPr>
          <w:color w:val="000000"/>
        </w:rPr>
        <w:t>A. </w:t>
      </w:r>
      <w:r>
        <w:rPr>
          <w:color w:val="000000"/>
        </w:rPr>
        <w:t>咽部</w:t>
      </w:r>
      <w:r>
        <w:rPr>
          <w:color w:val="000000"/>
        </w:rPr>
        <w:t>　　　</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肺部</w:t>
      </w:r>
      <w:r>
        <w:rPr>
          <w:color w:val="000000"/>
        </w:rPr>
        <w:t>　　　</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气管和支气管</w:t>
      </w:r>
      <w:r>
        <w:rPr>
          <w:color w:val="000000"/>
        </w:rPr>
        <w:t>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口腔</w:t>
      </w:r>
    </w:p>
    <w:p w:rsidR="00946883">
      <w:pPr>
        <w:spacing w:after="0"/>
      </w:pPr>
      <w:r>
        <w:rPr>
          <w:color w:val="000000"/>
        </w:rPr>
        <w:t>12.</w:t>
      </w:r>
      <w:r>
        <w:rPr>
          <w:color w:val="000000"/>
        </w:rPr>
        <w:t>痰形成的部位是（　　）</w:t>
      </w:r>
    </w:p>
    <w:p w:rsidR="00946883">
      <w:pPr>
        <w:spacing w:after="0"/>
      </w:pPr>
      <w:r>
        <w:rPr>
          <w:color w:val="000000"/>
        </w:rPr>
        <w:t>A. </w:t>
      </w:r>
      <w:r>
        <w:rPr>
          <w:color w:val="000000"/>
        </w:rPr>
        <w:t>鼻腔粘膜</w:t>
      </w:r>
      <w:r>
        <w:t xml:space="preserve"> </w:t>
      </w:r>
      <w:r>
        <w:rPr>
          <w:color w:val="000000"/>
        </w:rPr>
        <w:t>                     </w:t>
      </w:r>
      <w:r>
        <w:rPr>
          <w:noProof/>
          <w:lang w:eastAsia="zh-CN"/>
        </w:rPr>
        <w:drawing>
          <wp:inline distT="0" distB="0" distL="0" distR="0">
            <wp:extent cx="1910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B. </w:t>
      </w:r>
      <w:r>
        <w:rPr>
          <w:color w:val="000000"/>
        </w:rPr>
        <w:t>喉腔侧壁</w:t>
      </w:r>
      <w:r>
        <w:t xml:space="preserve"> </w:t>
      </w:r>
      <w:r>
        <w:rPr>
          <w:color w:val="000000"/>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C. </w:t>
      </w:r>
      <w:r>
        <w:rPr>
          <w:color w:val="000000"/>
        </w:rPr>
        <w:t>气管和支气管</w:t>
      </w:r>
      <w:r>
        <w:t xml:space="preserve"> </w:t>
      </w:r>
      <w:r>
        <w:rPr>
          <w:color w:val="000000"/>
        </w:rPr>
        <w:t>                     </w:t>
      </w:r>
      <w:r>
        <w:rPr>
          <w:noProof/>
          <w:lang w:eastAsia="zh-CN"/>
        </w:rPr>
        <w:drawing>
          <wp:inline distT="0" distB="0" distL="0" distR="0">
            <wp:extent cx="1910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color w:val="000000"/>
        </w:rPr>
        <w:t>食道粘膜</w:t>
      </w:r>
    </w:p>
    <w:p w:rsidR="00946883">
      <w:pPr>
        <w:spacing w:after="0"/>
      </w:pPr>
      <w:r>
        <w:rPr>
          <w:color w:val="000000"/>
        </w:rPr>
        <w:t xml:space="preserve">13. </w:t>
      </w:r>
      <w:r>
        <w:rPr>
          <w:color w:val="000000"/>
        </w:rPr>
        <w:t>人体呼吸系统的组成包括</w:t>
      </w:r>
      <w:r>
        <w:rPr>
          <w:color w:val="000000"/>
        </w:rPr>
        <w:t>（</w:t>
      </w:r>
      <w:r>
        <w:rPr>
          <w:color w:val="000000"/>
        </w:rPr>
        <w:t xml:space="preserve">    </w:t>
      </w:r>
      <w:r>
        <w:rPr>
          <w:color w:val="000000"/>
        </w:rPr>
        <w:t>）</w:t>
      </w:r>
    </w:p>
    <w:p w:rsidR="00946883">
      <w:pPr>
        <w:spacing w:after="0"/>
      </w:pPr>
      <w:r>
        <w:rPr>
          <w:color w:val="000000"/>
        </w:rPr>
        <w:t>A. </w:t>
      </w:r>
      <w:r>
        <w:rPr>
          <w:color w:val="000000"/>
        </w:rPr>
        <w:t>喉和气管</w:t>
      </w:r>
      <w:r>
        <w:t xml:space="preserve"> </w:t>
      </w:r>
      <w:r>
        <w:rPr>
          <w:color w:val="000000"/>
        </w:rPr>
        <w:t>                   B. </w:t>
      </w:r>
      <w:r>
        <w:rPr>
          <w:color w:val="000000"/>
        </w:rPr>
        <w:t>鼻腔和气管</w:t>
      </w:r>
      <w:r>
        <w:t xml:space="preserve"> </w:t>
      </w:r>
      <w:r>
        <w:rPr>
          <w:color w:val="000000"/>
        </w:rPr>
        <w:t>                   C. </w:t>
      </w:r>
      <w:r>
        <w:rPr>
          <w:color w:val="000000"/>
        </w:rPr>
        <w:t>呼吸道和肺</w:t>
      </w:r>
      <w:r>
        <w:t xml:space="preserve"> </w:t>
      </w:r>
      <w:r>
        <w:rPr>
          <w:color w:val="000000"/>
        </w:rPr>
        <w:t>                   D. </w:t>
      </w:r>
      <w:r>
        <w:rPr>
          <w:color w:val="000000"/>
        </w:rPr>
        <w:t>支气管和鼻腔</w:t>
      </w:r>
    </w:p>
    <w:p w:rsidR="00946883">
      <w:pPr>
        <w:spacing w:after="0"/>
      </w:pPr>
      <w:r>
        <w:rPr>
          <w:color w:val="000000"/>
        </w:rPr>
        <w:t>14.</w:t>
      </w:r>
      <w:r>
        <w:rPr>
          <w:color w:val="000000"/>
        </w:rPr>
        <w:t>图中甲、乙表示人体呼吸运动中的膈肌（用</w:t>
      </w:r>
      <w:r>
        <w:rPr>
          <w:color w:val="000000"/>
        </w:rPr>
        <w:t>a</w:t>
      </w:r>
      <w:r>
        <w:rPr>
          <w:color w:val="000000"/>
        </w:rPr>
        <w:t>表示）所处的两种状态。</w:t>
      </w:r>
      <w:r>
        <w:rPr>
          <w:color w:val="000000"/>
        </w:rPr>
        <w:t>据图判断甲、乙所处的呼吸状态是</w:t>
      </w:r>
      <w:r>
        <w:rPr>
          <w:color w:val="000000"/>
        </w:rPr>
        <w:t>（</w:t>
      </w:r>
      <w:r>
        <w:rPr>
          <w:color w:val="000000"/>
        </w:rPr>
        <w:t>   </w:t>
      </w:r>
      <w:r>
        <w:rPr>
          <w:color w:val="000000"/>
        </w:rPr>
        <w:t>）。</w:t>
      </w:r>
      <w:r>
        <w:br/>
      </w:r>
      <w:r>
        <w:rPr>
          <w:noProof/>
          <w:lang w:eastAsia="zh-CN"/>
        </w:rPr>
        <w:drawing>
          <wp:inline distT="0" distB="0" distL="0" distR="0">
            <wp:extent cx="1375080" cy="878523"/>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1375080" cy="878523"/>
                    </a:xfrm>
                    <a:prstGeom prst="rect">
                      <a:avLst/>
                    </a:prstGeom>
                  </pic:spPr>
                </pic:pic>
              </a:graphicData>
            </a:graphic>
          </wp:inline>
        </w:drawing>
      </w:r>
    </w:p>
    <w:p w:rsidR="00946883">
      <w:pPr>
        <w:spacing w:after="0"/>
      </w:pPr>
      <w:r>
        <w:rPr>
          <w:color w:val="000000"/>
        </w:rPr>
        <w:t>A. </w:t>
      </w:r>
      <w:r>
        <w:rPr>
          <w:color w:val="000000"/>
        </w:rPr>
        <w:t>甲吸气、乙呼气</w:t>
      </w:r>
      <w:r>
        <w:t xml:space="preserve"> </w:t>
      </w:r>
      <w:r>
        <w:rPr>
          <w:color w:val="000000"/>
        </w:rPr>
        <w:t>            B. </w:t>
      </w:r>
      <w:r>
        <w:rPr>
          <w:color w:val="000000"/>
        </w:rPr>
        <w:t>甲呼气、乙吸气</w:t>
      </w:r>
      <w:r>
        <w:t xml:space="preserve"> </w:t>
      </w:r>
      <w:r>
        <w:rPr>
          <w:color w:val="000000"/>
        </w:rPr>
        <w:t>            C. </w:t>
      </w:r>
      <w:r>
        <w:rPr>
          <w:color w:val="000000"/>
        </w:rPr>
        <w:t>甲、乙都吸气</w:t>
      </w:r>
      <w:r>
        <w:t xml:space="preserve"> </w:t>
      </w:r>
      <w:r>
        <w:rPr>
          <w:color w:val="000000"/>
        </w:rPr>
        <w:t>            D. </w:t>
      </w:r>
      <w:r>
        <w:rPr>
          <w:color w:val="000000"/>
        </w:rPr>
        <w:t>甲、乙都呼气</w:t>
      </w:r>
    </w:p>
    <w:p w:rsidR="00946883">
      <w:pPr>
        <w:spacing w:after="0"/>
      </w:pPr>
      <w:r>
        <w:rPr>
          <w:color w:val="000000"/>
        </w:rPr>
        <w:t>15.</w:t>
      </w:r>
      <w:r>
        <w:rPr>
          <w:color w:val="000000"/>
        </w:rPr>
        <w:t>下列有关血浆、组织液和淋巴三者关系的描述中正确的是</w:t>
      </w:r>
      <w:r>
        <w:rPr>
          <w:color w:val="000000"/>
        </w:rPr>
        <w:t>(     )</w:t>
      </w:r>
      <w:r>
        <w:rPr>
          <w:color w:val="000000"/>
        </w:rPr>
        <w:t>。</w:t>
      </w:r>
    </w:p>
    <w:p w:rsidR="0005117B">
      <w:pPr>
        <w:spacing w:after="0"/>
        <w:ind w:left="150"/>
      </w:pPr>
      <w:r>
        <w:rPr>
          <w:color w:val="000000"/>
        </w:rPr>
        <w:t>A. </w:t>
      </w:r>
      <w:r>
        <w:rPr>
          <w:noProof/>
          <w:lang w:eastAsia="zh-CN"/>
        </w:rPr>
        <w:drawing>
          <wp:inline distT="0" distB="0" distL="0" distR="0">
            <wp:extent cx="1489659" cy="24827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489659" cy="248272"/>
                    </a:xfrm>
                    <a:prstGeom prst="rect">
                      <a:avLst/>
                    </a:prstGeom>
                  </pic:spPr>
                </pic:pic>
              </a:graphicData>
            </a:graphic>
          </wp:inline>
        </w:drawing>
      </w:r>
      <w:r>
        <w:rPr>
          <w:color w:val="000000"/>
        </w:rPr>
        <w:t>                                   </w:t>
      </w:r>
      <w:r>
        <w:rPr>
          <w:noProof/>
          <w:lang w:eastAsia="zh-CN"/>
        </w:rPr>
        <w:drawing>
          <wp:inline distT="0" distB="0" distL="0" distR="0">
            <wp:extent cx="2865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8651" cy="38202"/>
                    </a:xfrm>
                    <a:prstGeom prst="rect">
                      <a:avLst/>
                    </a:prstGeom>
                  </pic:spPr>
                </pic:pic>
              </a:graphicData>
            </a:graphic>
          </wp:inline>
        </w:drawing>
      </w:r>
      <w:r>
        <w:rPr>
          <w:color w:val="000000"/>
        </w:rPr>
        <w:t>B. </w:t>
      </w:r>
      <w:r>
        <w:rPr>
          <w:noProof/>
          <w:lang w:eastAsia="zh-CN"/>
        </w:rPr>
        <w:drawing>
          <wp:inline distT="0" distB="0" distL="0" distR="0">
            <wp:extent cx="1499210" cy="267373"/>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499210" cy="267373"/>
                    </a:xfrm>
                    <a:prstGeom prst="rect">
                      <a:avLst/>
                    </a:prstGeom>
                  </pic:spPr>
                </pic:pic>
              </a:graphicData>
            </a:graphic>
          </wp:inline>
        </w:drawing>
      </w:r>
      <w:r>
        <w:br/>
      </w:r>
      <w:r>
        <w:rPr>
          <w:color w:val="000000"/>
        </w:rPr>
        <w:t>C. </w:t>
      </w:r>
      <w:r>
        <w:rPr>
          <w:noProof/>
          <w:lang w:eastAsia="zh-CN"/>
        </w:rPr>
        <w:drawing>
          <wp:inline distT="0" distB="0" distL="0" distR="0">
            <wp:extent cx="1422819" cy="229184"/>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422819" cy="229184"/>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9101" cy="38202"/>
                    </a:xfrm>
                    <a:prstGeom prst="rect">
                      <a:avLst/>
                    </a:prstGeom>
                  </pic:spPr>
                </pic:pic>
              </a:graphicData>
            </a:graphic>
          </wp:inline>
        </w:drawing>
      </w:r>
      <w:r>
        <w:rPr>
          <w:color w:val="000000"/>
        </w:rPr>
        <w:t>D. </w:t>
      </w:r>
      <w:r>
        <w:rPr>
          <w:noProof/>
          <w:lang w:eastAsia="zh-CN"/>
        </w:rPr>
        <w:drawing>
          <wp:inline distT="0" distB="0" distL="0" distR="0">
            <wp:extent cx="1432370" cy="24827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1432370" cy="248272"/>
                    </a:xfrm>
                    <a:prstGeom prst="rect">
                      <a:avLst/>
                    </a:prstGeom>
                  </pic:spPr>
                </pic:pic>
              </a:graphicData>
            </a:graphic>
          </wp:inline>
        </w:drawing>
      </w:r>
    </w:p>
    <w:p w:rsidR="0005117B">
      <w:r>
        <w:rPr>
          <w:b/>
          <w:bCs/>
          <w:sz w:val="24"/>
          <w:szCs w:val="24"/>
        </w:rPr>
        <w:t>二、填空题</w:t>
      </w:r>
      <w:r>
        <w:rPr>
          <w:b/>
          <w:bCs/>
          <w:sz w:val="24"/>
          <w:szCs w:val="24"/>
        </w:rPr>
        <w:t xml:space="preserve"> </w:t>
      </w:r>
    </w:p>
    <w:p w:rsidR="0005117B">
      <w:pPr>
        <w:spacing w:after="0"/>
      </w:pPr>
      <w:r>
        <w:rPr>
          <w:color w:val="000000"/>
        </w:rPr>
        <w:t>16.</w:t>
      </w:r>
      <w:r>
        <w:rPr>
          <w:color w:val="000000"/>
        </w:rPr>
        <w:t>呼吸系统由</w:t>
      </w:r>
      <w:r>
        <w:rPr>
          <w:color w:val="000000"/>
        </w:rPr>
        <w:t>________</w:t>
      </w:r>
      <w:r>
        <w:rPr>
          <w:color w:val="000000"/>
        </w:rPr>
        <w:t>和</w:t>
      </w:r>
      <w:r>
        <w:rPr>
          <w:color w:val="000000"/>
        </w:rPr>
        <w:t>________</w:t>
      </w:r>
      <w:r>
        <w:rPr>
          <w:color w:val="000000"/>
        </w:rPr>
        <w:t>两部分组成。</w:t>
      </w:r>
      <w:r>
        <w:rPr>
          <w:color w:val="000000"/>
        </w:rPr>
        <w:t>其中主要的呼吸器官是</w:t>
      </w:r>
      <w:r>
        <w:rPr>
          <w:color w:val="000000"/>
        </w:rPr>
        <w:t>________</w:t>
      </w:r>
      <w:r>
        <w:rPr>
          <w:color w:val="000000"/>
        </w:rPr>
        <w:t>，</w:t>
      </w:r>
      <w:r>
        <w:rPr>
          <w:color w:val="000000"/>
        </w:rPr>
        <w:t>是气体交换的场所</w:t>
      </w:r>
      <w:r>
        <w:rPr>
          <w:color w:val="000000"/>
        </w:rPr>
        <w:t>。</w:t>
      </w:r>
      <w:r>
        <w:br/>
      </w:r>
      <w:r>
        <w:rPr>
          <w:color w:val="000000"/>
        </w:rPr>
        <w:t xml:space="preserve">    </w:t>
      </w:r>
    </w:p>
    <w:p w:rsidR="0005117B">
      <w:pPr>
        <w:spacing w:after="0"/>
      </w:pPr>
      <w:r>
        <w:rPr>
          <w:color w:val="000000"/>
        </w:rPr>
        <w:t>17.</w:t>
      </w:r>
      <w:r>
        <w:rPr>
          <w:color w:val="000000"/>
        </w:rPr>
        <w:t>人体的呼吸系统由</w:t>
      </w:r>
      <w:r>
        <w:rPr>
          <w:color w:val="000000"/>
        </w:rPr>
        <w:t>________</w:t>
      </w:r>
      <w:r>
        <w:rPr>
          <w:color w:val="000000"/>
        </w:rPr>
        <w:t>和</w:t>
      </w:r>
      <w:r>
        <w:rPr>
          <w:color w:val="000000"/>
        </w:rPr>
        <w:t>________</w:t>
      </w:r>
      <w:r>
        <w:rPr>
          <w:color w:val="000000"/>
        </w:rPr>
        <w:t>两部分组成，其中</w:t>
      </w:r>
      <w:r>
        <w:rPr>
          <w:color w:val="000000"/>
        </w:rPr>
        <w:t>________</w:t>
      </w:r>
      <w:r>
        <w:rPr>
          <w:color w:val="000000"/>
        </w:rPr>
        <w:t>是</w:t>
      </w:r>
      <w:r>
        <w:rPr>
          <w:color w:val="000000"/>
        </w:rPr>
        <w:t>呼吸系统的主要器官，是气体交换的场所。</w:t>
      </w:r>
      <w:r>
        <w:rPr>
          <w:color w:val="000000"/>
        </w:rPr>
        <w:t xml:space="preserve">    </w:t>
      </w:r>
    </w:p>
    <w:p w:rsidR="0005117B">
      <w:pPr>
        <w:spacing w:after="0"/>
      </w:pPr>
      <w:r>
        <w:rPr>
          <w:color w:val="000000"/>
        </w:rPr>
        <w:t>18.</w:t>
      </w:r>
      <w:r>
        <w:rPr>
          <w:color w:val="000000"/>
        </w:rPr>
        <w:t>如图是人与外界进行气体交换的过程示意图，据图回答以下问题：</w:t>
      </w:r>
      <w:r>
        <w:br/>
      </w:r>
      <w:r>
        <w:rPr>
          <w:color w:val="000000"/>
        </w:rPr>
        <w:t>（</w:t>
      </w:r>
      <w:r>
        <w:rPr>
          <w:color w:val="000000"/>
        </w:rPr>
        <w:t>1</w:t>
      </w:r>
      <w:r>
        <w:rPr>
          <w:color w:val="000000"/>
        </w:rPr>
        <w:t>）气体由外界进出</w:t>
      </w:r>
      <w:r>
        <w:rPr>
          <w:color w:val="000000"/>
        </w:rPr>
        <w:t>[7]</w:t>
      </w:r>
      <w:r>
        <w:rPr>
          <w:color w:val="000000"/>
        </w:rPr>
        <w:t>的过程是通过</w:t>
      </w:r>
      <w:r>
        <w:rPr>
          <w:color w:val="000000"/>
        </w:rPr>
        <w:t>________ </w:t>
      </w:r>
      <w:r>
        <w:rPr>
          <w:color w:val="000000"/>
        </w:rPr>
        <w:t>实现的</w:t>
      </w:r>
      <w:r>
        <w:rPr>
          <w:color w:val="000000"/>
        </w:rPr>
        <w:t>．</w:t>
      </w:r>
      <w:r>
        <w:br/>
      </w:r>
      <w:r>
        <w:rPr>
          <w:color w:val="000000"/>
        </w:rPr>
        <w:t>（</w:t>
      </w:r>
      <w:r>
        <w:rPr>
          <w:color w:val="000000"/>
        </w:rPr>
        <w:t>2</w:t>
      </w:r>
      <w:r>
        <w:rPr>
          <w:color w:val="000000"/>
        </w:rPr>
        <w:t>）气体进入</w:t>
      </w:r>
      <w:r>
        <w:rPr>
          <w:color w:val="000000"/>
        </w:rPr>
        <w:t>[7]</w:t>
      </w:r>
      <w:r>
        <w:rPr>
          <w:color w:val="000000"/>
        </w:rPr>
        <w:t>时，</w:t>
      </w:r>
      <w:r>
        <w:rPr>
          <w:color w:val="000000"/>
        </w:rPr>
        <w:t>[7]</w:t>
      </w:r>
      <w:r>
        <w:rPr>
          <w:color w:val="000000"/>
        </w:rPr>
        <w:t>处于</w:t>
      </w:r>
      <w:r>
        <w:rPr>
          <w:color w:val="000000"/>
        </w:rPr>
        <w:t>________ </w:t>
      </w:r>
      <w:r>
        <w:rPr>
          <w:color w:val="000000"/>
        </w:rPr>
        <w:t>状态，此时人体处于</w:t>
      </w:r>
      <w:r>
        <w:rPr>
          <w:color w:val="000000"/>
        </w:rPr>
        <w:t>________ </w:t>
      </w:r>
      <w:r>
        <w:rPr>
          <w:color w:val="000000"/>
        </w:rPr>
        <w:t>状态</w:t>
      </w:r>
      <w:r>
        <w:rPr>
          <w:color w:val="000000"/>
        </w:rPr>
        <w:t>．</w:t>
      </w:r>
      <w:r>
        <w:br/>
      </w:r>
      <w:r>
        <w:rPr>
          <w:color w:val="000000"/>
        </w:rPr>
        <w:t>（</w:t>
      </w:r>
      <w:r>
        <w:rPr>
          <w:color w:val="000000"/>
        </w:rPr>
        <w:t>3</w:t>
      </w:r>
      <w:r>
        <w:rPr>
          <w:color w:val="000000"/>
        </w:rPr>
        <w:t>）</w:t>
      </w:r>
      <w:r>
        <w:rPr>
          <w:color w:val="000000"/>
        </w:rPr>
        <w:t>[6]</w:t>
      </w:r>
      <w:r>
        <w:rPr>
          <w:color w:val="000000"/>
        </w:rPr>
        <w:t>与</w:t>
      </w:r>
      <w:r>
        <w:rPr>
          <w:color w:val="000000"/>
        </w:rPr>
        <w:t>[7]</w:t>
      </w:r>
      <w:r>
        <w:rPr>
          <w:color w:val="000000"/>
        </w:rPr>
        <w:t>之间的气体交换过程称为</w:t>
      </w:r>
      <w:r>
        <w:rPr>
          <w:color w:val="000000"/>
        </w:rPr>
        <w:t>________ </w:t>
      </w:r>
      <w:r>
        <w:rPr>
          <w:color w:val="000000"/>
        </w:rPr>
        <w:t>的气体交换，它是通过</w:t>
      </w:r>
      <w:r>
        <w:rPr>
          <w:color w:val="000000"/>
        </w:rPr>
        <w:t>________ </w:t>
      </w:r>
      <w:r>
        <w:rPr>
          <w:color w:val="000000"/>
        </w:rPr>
        <w:t>实现的．组织内的气体交换发生在图中的</w:t>
      </w:r>
      <w:r>
        <w:rPr>
          <w:color w:val="000000"/>
        </w:rPr>
        <w:t>________ </w:t>
      </w:r>
      <w:r>
        <w:rPr>
          <w:color w:val="000000"/>
        </w:rPr>
        <w:t>之间．</w:t>
      </w:r>
      <w:r>
        <w:br/>
      </w:r>
      <w:r>
        <w:rPr>
          <w:color w:val="000000"/>
        </w:rPr>
        <w:t>（</w:t>
      </w:r>
      <w:r>
        <w:rPr>
          <w:color w:val="000000"/>
        </w:rPr>
        <w:t>4</w:t>
      </w:r>
      <w:r>
        <w:rPr>
          <w:color w:val="000000"/>
        </w:rPr>
        <w:t>）二氧化碳从图中的</w:t>
      </w:r>
      <w:r>
        <w:rPr>
          <w:color w:val="000000"/>
        </w:rPr>
        <w:t>________ </w:t>
      </w:r>
      <w:r>
        <w:rPr>
          <w:color w:val="000000"/>
        </w:rPr>
        <w:t>场所产生，请用图中数字和箭头表示氧气</w:t>
      </w:r>
      <w:r>
        <w:rPr>
          <w:color w:val="000000"/>
        </w:rPr>
        <w:t>在人体内出现并经过的途径</w:t>
      </w:r>
      <w:r>
        <w:rPr>
          <w:color w:val="000000"/>
        </w:rPr>
        <w:t>：</w:t>
      </w:r>
      <w:r>
        <w:rPr>
          <w:color w:val="000000"/>
        </w:rPr>
        <w:t>________</w:t>
      </w:r>
      <w:r>
        <w:rPr>
          <w:color w:val="000000"/>
        </w:rPr>
        <w:t>．</w:t>
      </w:r>
      <w:r>
        <w:br/>
      </w:r>
      <w:r>
        <w:rPr>
          <w:color w:val="000000"/>
        </w:rPr>
        <w:t>（</w:t>
      </w:r>
      <w:r>
        <w:rPr>
          <w:color w:val="000000"/>
        </w:rPr>
        <w:t>5</w:t>
      </w:r>
      <w:r>
        <w:rPr>
          <w:color w:val="000000"/>
        </w:rPr>
        <w:t>）图中</w:t>
      </w:r>
      <w:r>
        <w:rPr>
          <w:color w:val="000000"/>
        </w:rPr>
        <w:t>[8]</w:t>
      </w:r>
      <w:r>
        <w:rPr>
          <w:color w:val="000000"/>
        </w:rPr>
        <w:t>内的气体同</w:t>
      </w:r>
      <w:r>
        <w:rPr>
          <w:color w:val="000000"/>
        </w:rPr>
        <w:t>[5]</w:t>
      </w:r>
      <w:r>
        <w:rPr>
          <w:color w:val="000000"/>
        </w:rPr>
        <w:t>内血液的气体交换后，结果使血液由</w:t>
      </w:r>
      <w:r>
        <w:rPr>
          <w:color w:val="000000"/>
        </w:rPr>
        <w:t>________ </w:t>
      </w:r>
      <w:r>
        <w:rPr>
          <w:color w:val="000000"/>
        </w:rPr>
        <w:t>变成了</w:t>
      </w:r>
      <w:r>
        <w:rPr>
          <w:color w:val="000000"/>
        </w:rPr>
        <w:t>________</w:t>
      </w:r>
      <w:r>
        <w:rPr>
          <w:color w:val="000000"/>
        </w:rPr>
        <w:t>．</w:t>
      </w:r>
      <w:r>
        <w:br/>
      </w:r>
      <w:r>
        <w:rPr>
          <w:noProof/>
          <w:lang w:eastAsia="zh-CN"/>
        </w:rPr>
        <w:drawing>
          <wp:inline distT="0" distB="0" distL="0" distR="0">
            <wp:extent cx="1403718" cy="2119909"/>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403718" cy="2119909"/>
                    </a:xfrm>
                    <a:prstGeom prst="rect">
                      <a:avLst/>
                    </a:prstGeom>
                  </pic:spPr>
                </pic:pic>
              </a:graphicData>
            </a:graphic>
          </wp:inline>
        </w:drawing>
      </w:r>
    </w:p>
    <w:p w:rsidR="0005117B">
      <w:pPr>
        <w:spacing w:after="0"/>
      </w:pPr>
      <w:r>
        <w:rPr>
          <w:color w:val="000000"/>
        </w:rPr>
        <w:t>19.________ </w:t>
      </w:r>
      <w:r>
        <w:rPr>
          <w:color w:val="000000"/>
        </w:rPr>
        <w:t>和</w:t>
      </w:r>
      <w:r>
        <w:rPr>
          <w:color w:val="000000"/>
        </w:rPr>
        <w:t>________ </w:t>
      </w:r>
      <w:r>
        <w:rPr>
          <w:color w:val="000000"/>
        </w:rPr>
        <w:t>构成了人的呼吸系统</w:t>
      </w:r>
      <w:r>
        <w:rPr>
          <w:color w:val="000000"/>
        </w:rPr>
        <w:t>．</w:t>
      </w:r>
      <w:r>
        <w:rPr>
          <w:color w:val="000000"/>
        </w:rPr>
        <w:t xml:space="preserve">    </w:t>
      </w:r>
    </w:p>
    <w:p w:rsidR="00946883">
      <w:pPr>
        <w:spacing w:after="0"/>
      </w:pPr>
      <w:r>
        <w:rPr>
          <w:color w:val="000000"/>
        </w:rPr>
        <w:t>20.</w:t>
      </w:r>
      <w:r>
        <w:rPr>
          <w:color w:val="000000"/>
        </w:rPr>
        <w:t>如图是肺的内部结构示意图，请据图回答</w:t>
      </w:r>
    </w:p>
    <w:p w:rsidR="0005117B">
      <w:pPr>
        <w:spacing w:after="0"/>
      </w:pPr>
      <w:r>
        <w:rPr>
          <w:color w:val="000000"/>
        </w:rPr>
        <w:t>（</w:t>
      </w:r>
      <w:r>
        <w:rPr>
          <w:color w:val="000000"/>
        </w:rPr>
        <w:t>1</w:t>
      </w:r>
      <w:r>
        <w:rPr>
          <w:color w:val="000000"/>
        </w:rPr>
        <w:t>）写出下列各部分的名称：</w:t>
      </w:r>
    </w:p>
    <w:p w:rsidR="0005117B">
      <w:pPr>
        <w:spacing w:after="0"/>
      </w:pPr>
      <w:r>
        <w:rPr>
          <w:color w:val="000000"/>
        </w:rPr>
        <w:t>[2]________ [3]________ [5]________ [6]________ </w:t>
      </w:r>
      <w:r>
        <w:rPr>
          <w:color w:val="000000"/>
        </w:rPr>
        <w:t>．</w:t>
      </w:r>
    </w:p>
    <w:p w:rsidR="0005117B">
      <w:pPr>
        <w:spacing w:after="0"/>
      </w:pPr>
      <w:r>
        <w:rPr>
          <w:color w:val="000000"/>
        </w:rPr>
        <w:t>（</w:t>
      </w:r>
      <w:r>
        <w:rPr>
          <w:color w:val="000000"/>
        </w:rPr>
        <w:t>2</w:t>
      </w:r>
      <w:r>
        <w:rPr>
          <w:color w:val="000000"/>
        </w:rPr>
        <w:t>）外界空气到达图中</w:t>
      </w:r>
      <w:r>
        <w:rPr>
          <w:color w:val="000000"/>
        </w:rPr>
        <w:t>[3]</w:t>
      </w:r>
      <w:r>
        <w:rPr>
          <w:color w:val="000000"/>
        </w:rPr>
        <w:t>后，进行气体交换，此处适于气体交换的特点是</w:t>
      </w:r>
      <w:r>
        <w:rPr>
          <w:color w:val="000000"/>
          <w:u w:val="single"/>
        </w:rPr>
        <w:t>________,________</w:t>
      </w:r>
      <w:r>
        <w:rPr>
          <w:color w:val="000000"/>
          <w:u w:val="single"/>
        </w:rPr>
        <w:t> </w:t>
      </w:r>
    </w:p>
    <w:p w:rsidR="0005117B">
      <w:pPr>
        <w:spacing w:after="0"/>
      </w:pPr>
      <w:r>
        <w:rPr>
          <w:color w:val="000000"/>
        </w:rPr>
        <w:t>（</w:t>
      </w:r>
      <w:r>
        <w:rPr>
          <w:color w:val="000000"/>
        </w:rPr>
        <w:t>3</w:t>
      </w:r>
      <w:r>
        <w:rPr>
          <w:color w:val="000000"/>
        </w:rPr>
        <w:t>）根据非典所属的传染病类型和呼吸系统的卫生保健，预防</w:t>
      </w:r>
      <w:r>
        <w:rPr>
          <w:color w:val="000000"/>
        </w:rPr>
        <w:t>“</w:t>
      </w:r>
      <w:r>
        <w:rPr>
          <w:color w:val="000000"/>
        </w:rPr>
        <w:t>非典</w:t>
      </w:r>
      <w:r>
        <w:rPr>
          <w:color w:val="000000"/>
        </w:rPr>
        <w:t>”</w:t>
      </w:r>
      <w:r>
        <w:rPr>
          <w:color w:val="000000"/>
        </w:rPr>
        <w:t>我们应该做到</w:t>
      </w:r>
      <w:r>
        <w:rPr>
          <w:color w:val="000000"/>
        </w:rPr>
        <w:t>________ </w:t>
      </w:r>
    </w:p>
    <w:p w:rsidR="0005117B">
      <w:pPr>
        <w:spacing w:after="0"/>
      </w:pPr>
      <w:r>
        <w:rPr>
          <w:noProof/>
          <w:lang w:eastAsia="zh-CN"/>
        </w:rPr>
        <w:drawing>
          <wp:inline distT="0" distB="0" distL="0" distR="0">
            <wp:extent cx="3074822" cy="1594701"/>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3074822" cy="1594701"/>
                    </a:xfrm>
                    <a:prstGeom prst="rect">
                      <a:avLst/>
                    </a:prstGeom>
                  </pic:spPr>
                </pic:pic>
              </a:graphicData>
            </a:graphic>
          </wp:inline>
        </w:drawing>
      </w:r>
    </w:p>
    <w:p w:rsidR="0005117B">
      <w:r>
        <w:rPr>
          <w:b/>
          <w:bCs/>
          <w:sz w:val="24"/>
          <w:szCs w:val="24"/>
        </w:rPr>
        <w:t>三、解答题</w:t>
      </w:r>
      <w:r>
        <w:rPr>
          <w:b/>
          <w:bCs/>
          <w:sz w:val="24"/>
          <w:szCs w:val="24"/>
        </w:rPr>
        <w:t xml:space="preserve"> </w:t>
      </w:r>
    </w:p>
    <w:p w:rsidR="00946883">
      <w:pPr>
        <w:spacing w:after="0"/>
      </w:pPr>
      <w:r>
        <w:rPr>
          <w:color w:val="000000"/>
        </w:rPr>
        <w:t>21.</w:t>
      </w:r>
      <w:r>
        <w:rPr>
          <w:color w:val="000000"/>
        </w:rPr>
        <w:t>如图是呼吸系统模式图，据图回答下列问题：</w:t>
      </w:r>
    </w:p>
    <w:p w:rsidR="0005117B">
      <w:pPr>
        <w:spacing w:after="0"/>
      </w:pPr>
      <w:r>
        <w:rPr>
          <w:noProof/>
          <w:lang w:eastAsia="zh-CN"/>
        </w:rPr>
        <w:drawing>
          <wp:inline distT="0" distB="0" distL="0" distR="0">
            <wp:extent cx="1652003" cy="1948028"/>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1652003" cy="1948028"/>
                    </a:xfrm>
                    <a:prstGeom prst="rect">
                      <a:avLst/>
                    </a:prstGeom>
                  </pic:spPr>
                </pic:pic>
              </a:graphicData>
            </a:graphic>
          </wp:inline>
        </w:drawing>
      </w:r>
    </w:p>
    <w:p w:rsidR="00946883">
      <w:pPr>
        <w:spacing w:after="0"/>
      </w:pPr>
      <w:r>
        <w:rPr>
          <w:color w:val="000000"/>
        </w:rPr>
        <w:t>（</w:t>
      </w:r>
      <w:r>
        <w:rPr>
          <w:color w:val="000000"/>
        </w:rPr>
        <w:t>1</w:t>
      </w:r>
      <w:r>
        <w:rPr>
          <w:color w:val="000000"/>
        </w:rPr>
        <w:t>）在吸气时，膈肌收缩，膈肌顶部</w:t>
      </w:r>
      <w:r>
        <w:rPr>
          <w:color w:val="000000"/>
        </w:rPr>
        <w:t>________</w:t>
      </w:r>
      <w:r>
        <w:rPr>
          <w:color w:val="000000"/>
        </w:rPr>
        <w:t>；呼气时，膈肌舒张，膈肌顶部</w:t>
      </w:r>
      <w:r>
        <w:rPr>
          <w:color w:val="000000"/>
        </w:rPr>
        <w:t>________</w:t>
      </w:r>
      <w:r>
        <w:rPr>
          <w:color w:val="000000"/>
        </w:rPr>
        <w:t>．</w:t>
      </w:r>
    </w:p>
    <w:p w:rsidR="00946883">
      <w:pPr>
        <w:spacing w:after="0"/>
      </w:pPr>
      <w:r>
        <w:rPr>
          <w:color w:val="000000"/>
        </w:rPr>
        <w:t>（</w:t>
      </w:r>
      <w:r>
        <w:rPr>
          <w:color w:val="000000"/>
        </w:rPr>
        <w:t>2</w:t>
      </w:r>
      <w:r>
        <w:rPr>
          <w:color w:val="000000"/>
        </w:rPr>
        <w:t>）既是气体的通道，也是食物的通道的是</w:t>
      </w:r>
      <w:r>
        <w:rPr>
          <w:color w:val="000000"/>
        </w:rPr>
        <w:t>[________]________</w:t>
      </w:r>
      <w:r>
        <w:rPr>
          <w:color w:val="000000"/>
        </w:rPr>
        <w:t>．</w:t>
      </w:r>
    </w:p>
    <w:p w:rsidR="00946883">
      <w:pPr>
        <w:spacing w:after="0"/>
      </w:pPr>
      <w:r>
        <w:rPr>
          <w:color w:val="000000"/>
        </w:rPr>
        <w:t>（</w:t>
      </w:r>
      <w:r>
        <w:rPr>
          <w:color w:val="000000"/>
        </w:rPr>
        <w:t>3</w:t>
      </w:r>
      <w:r>
        <w:rPr>
          <w:color w:val="000000"/>
        </w:rPr>
        <w:t>）肺内进行气体交换的功能单位是</w:t>
      </w:r>
      <w:r>
        <w:rPr>
          <w:color w:val="000000"/>
        </w:rPr>
        <w:t>________</w:t>
      </w:r>
      <w:r>
        <w:rPr>
          <w:color w:val="000000"/>
        </w:rPr>
        <w:t>，它的壁由</w:t>
      </w:r>
      <w:r>
        <w:rPr>
          <w:color w:val="000000"/>
        </w:rPr>
        <w:t>________</w:t>
      </w:r>
      <w:r>
        <w:rPr>
          <w:color w:val="000000"/>
        </w:rPr>
        <w:t>上皮细胞构成，外面有</w:t>
      </w:r>
      <w:r>
        <w:rPr>
          <w:color w:val="000000"/>
        </w:rPr>
        <w:t>________</w:t>
      </w:r>
      <w:r>
        <w:rPr>
          <w:color w:val="000000"/>
        </w:rPr>
        <w:t>围绕着，适于肺泡与</w:t>
      </w:r>
      <w:r>
        <w:rPr>
          <w:color w:val="000000"/>
        </w:rPr>
        <w:t>________</w:t>
      </w:r>
      <w:r>
        <w:rPr>
          <w:color w:val="000000"/>
        </w:rPr>
        <w:t>之间进行气体交换．</w:t>
      </w:r>
    </w:p>
    <w:p w:rsidR="0005117B">
      <w:r>
        <w:rPr>
          <w:b/>
          <w:bCs/>
          <w:sz w:val="24"/>
          <w:szCs w:val="24"/>
        </w:rPr>
        <w:t>四、综合题</w:t>
      </w:r>
      <w:r>
        <w:rPr>
          <w:b/>
          <w:bCs/>
          <w:sz w:val="24"/>
          <w:szCs w:val="24"/>
        </w:rPr>
        <w:t xml:space="preserve"> </w:t>
      </w:r>
    </w:p>
    <w:p w:rsidR="00946883">
      <w:pPr>
        <w:spacing w:after="0"/>
      </w:pPr>
      <w:r>
        <w:rPr>
          <w:color w:val="000000"/>
        </w:rPr>
        <w:t xml:space="preserve">22. </w:t>
      </w:r>
      <w:r>
        <w:rPr>
          <w:color w:val="000000"/>
        </w:rPr>
        <w:t>以下是小明同学一天的生活学习场景片段</w:t>
      </w:r>
      <w:r>
        <w:rPr>
          <w:color w:val="000000"/>
        </w:rPr>
        <w:t>．</w:t>
      </w:r>
    </w:p>
    <w:p w:rsidR="00946883">
      <w:pPr>
        <w:spacing w:after="0"/>
      </w:pPr>
      <w:r>
        <w:rPr>
          <w:color w:val="000000"/>
        </w:rPr>
        <w:t>（</w:t>
      </w:r>
      <w:r>
        <w:rPr>
          <w:color w:val="000000"/>
        </w:rPr>
        <w:t>1</w:t>
      </w:r>
      <w:r>
        <w:rPr>
          <w:color w:val="000000"/>
        </w:rPr>
        <w:t>）</w:t>
      </w:r>
      <w:r>
        <w:rPr>
          <w:color w:val="000000"/>
        </w:rPr>
        <w:t xml:space="preserve">  </w:t>
      </w:r>
      <w:r>
        <w:rPr>
          <w:color w:val="000000"/>
        </w:rPr>
        <w:t>清晨，闹钟响起，他匆匆起床，经过了一夜，他感到尿急，储存在膀胱中的尿液是由</w:t>
      </w:r>
      <w:r>
        <w:rPr>
          <w:color w:val="000000"/>
        </w:rPr>
        <w:t>________</w:t>
      </w:r>
      <w:r>
        <w:rPr>
          <w:color w:val="000000"/>
        </w:rPr>
        <w:t>形成的</w:t>
      </w:r>
      <w:r>
        <w:rPr>
          <w:color w:val="000000"/>
        </w:rPr>
        <w:t>．</w:t>
      </w:r>
    </w:p>
    <w:p w:rsidR="00946883">
      <w:pPr>
        <w:spacing w:after="0"/>
      </w:pPr>
      <w:r>
        <w:rPr>
          <w:color w:val="000000"/>
        </w:rPr>
        <w:t>（</w:t>
      </w:r>
      <w:r>
        <w:rPr>
          <w:color w:val="000000"/>
        </w:rPr>
        <w:t>2</w:t>
      </w:r>
      <w:r>
        <w:rPr>
          <w:color w:val="000000"/>
        </w:rPr>
        <w:t>）洗漱时，他从镜子中发现自己长出了胡须，这是由生殖系统中的</w:t>
      </w:r>
      <w:r>
        <w:rPr>
          <w:color w:val="000000"/>
        </w:rPr>
        <w:t>________</w:t>
      </w:r>
      <w:r>
        <w:rPr>
          <w:color w:val="000000"/>
        </w:rPr>
        <w:t>分泌的雄性激素使他的身体发生了变化．</w:t>
      </w:r>
    </w:p>
    <w:p w:rsidR="00946883">
      <w:pPr>
        <w:spacing w:after="0"/>
      </w:pPr>
      <w:r>
        <w:rPr>
          <w:color w:val="000000"/>
        </w:rPr>
        <w:t>（</w:t>
      </w:r>
      <w:r>
        <w:rPr>
          <w:color w:val="000000"/>
        </w:rPr>
        <w:t>3</w:t>
      </w:r>
      <w:r>
        <w:rPr>
          <w:color w:val="000000"/>
        </w:rPr>
        <w:t>）他早餐吃了</w:t>
      </w:r>
      <w:r>
        <w:rPr>
          <w:color w:val="000000"/>
        </w:rPr>
        <w:t>豆浆和油条，早餐中的营养物质将主要在其消化道的</w:t>
      </w:r>
      <w:r>
        <w:rPr>
          <w:color w:val="000000"/>
        </w:rPr>
        <w:t>________</w:t>
      </w:r>
      <w:r>
        <w:rPr>
          <w:color w:val="000000"/>
        </w:rPr>
        <w:t>内被消化，并吸收进入到血液．</w:t>
      </w:r>
    </w:p>
    <w:p w:rsidR="00946883">
      <w:pPr>
        <w:spacing w:after="0"/>
      </w:pPr>
      <w:r>
        <w:rPr>
          <w:color w:val="000000"/>
        </w:rPr>
        <w:t>（</w:t>
      </w:r>
      <w:r>
        <w:rPr>
          <w:color w:val="000000"/>
        </w:rPr>
        <w:t>4</w:t>
      </w:r>
      <w:r>
        <w:rPr>
          <w:color w:val="000000"/>
        </w:rPr>
        <w:t>）到校后，听到上课铃声响起，小明和同学们纷纷走进教室准备上课．这属于</w:t>
      </w:r>
      <w:r>
        <w:rPr>
          <w:color w:val="000000"/>
        </w:rPr>
        <w:t>________</w:t>
      </w:r>
      <w:r>
        <w:rPr>
          <w:color w:val="000000"/>
        </w:rPr>
        <w:t>反射．</w:t>
      </w:r>
    </w:p>
    <w:p w:rsidR="00946883">
      <w:pPr>
        <w:spacing w:after="0"/>
      </w:pPr>
      <w:r>
        <w:rPr>
          <w:color w:val="000000"/>
        </w:rPr>
        <w:t>（</w:t>
      </w:r>
      <w:r>
        <w:rPr>
          <w:color w:val="000000"/>
        </w:rPr>
        <w:t>5</w:t>
      </w:r>
      <w:r>
        <w:rPr>
          <w:color w:val="000000"/>
        </w:rPr>
        <w:t>）第四节体育课时，小明参加</w:t>
      </w:r>
      <w:r>
        <w:rPr>
          <w:color w:val="000000"/>
        </w:rPr>
        <w:t xml:space="preserve"> 100 </w:t>
      </w:r>
      <w:r>
        <w:rPr>
          <w:color w:val="000000"/>
        </w:rPr>
        <w:t>米赛跑后，大口喘气，吸入的空气迅速在其呼吸系统的</w:t>
      </w:r>
      <w:r>
        <w:rPr>
          <w:color w:val="000000"/>
        </w:rPr>
        <w:t>________</w:t>
      </w:r>
      <w:r>
        <w:rPr>
          <w:color w:val="000000"/>
        </w:rPr>
        <w:t>中发生气体交换，使血液中的氧气含量增加．同时他心跳加快，这是肺循环和</w:t>
      </w:r>
      <w:r>
        <w:rPr>
          <w:color w:val="000000"/>
        </w:rPr>
        <w:t>________</w:t>
      </w:r>
      <w:r>
        <w:rPr>
          <w:color w:val="000000"/>
        </w:rPr>
        <w:t>循环在忙碌着将营养物质和氧气源源不断地送给组织细胞，氧气最后是在细胞中的</w:t>
      </w:r>
      <w:r>
        <w:rPr>
          <w:color w:val="000000"/>
        </w:rPr>
        <w:t>________</w:t>
      </w:r>
      <w:r>
        <w:rPr>
          <w:color w:val="000000"/>
        </w:rPr>
        <w:t>处被利用的．</w:t>
      </w:r>
    </w:p>
    <w:p w:rsidR="00946883">
      <w:pPr>
        <w:spacing w:after="0"/>
      </w:pPr>
      <w:r>
        <w:rPr>
          <w:color w:val="000000"/>
        </w:rPr>
        <w:t>（</w:t>
      </w:r>
      <w:r>
        <w:rPr>
          <w:color w:val="000000"/>
        </w:rPr>
        <w:t>6</w:t>
      </w:r>
      <w:r>
        <w:rPr>
          <w:color w:val="000000"/>
        </w:rPr>
        <w:t>）课外活动时，小明参加了</w:t>
      </w:r>
      <w:r>
        <w:rPr>
          <w:color w:val="000000"/>
        </w:rPr>
        <w:t>班级的篮球比赛．赛场上，他动作灵活，运球过人投篮得分，这主要是由骨、关节和</w:t>
      </w:r>
      <w:r>
        <w:rPr>
          <w:color w:val="000000"/>
        </w:rPr>
        <w:t>________</w:t>
      </w:r>
      <w:r>
        <w:rPr>
          <w:color w:val="000000"/>
        </w:rPr>
        <w:t>三者配合共同完成．</w:t>
      </w:r>
    </w:p>
    <w:p w:rsidR="0005117B">
      <w:pPr>
        <w:spacing w:after="0"/>
      </w:pPr>
      <w:r>
        <w:rPr>
          <w:color w:val="000000"/>
        </w:rPr>
        <w:t>23.</w:t>
      </w:r>
      <w:r>
        <w:rPr>
          <w:color w:val="000000"/>
        </w:rPr>
        <w:t>利用如表信息，结合你在课外查阅的资料回答问题．</w:t>
      </w:r>
    </w:p>
    <w:p w:rsidR="0005117B">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920"/>
        <w:gridCol w:w="708"/>
        <w:gridCol w:w="603"/>
        <w:gridCol w:w="443"/>
        <w:gridCol w:w="440"/>
        <w:gridCol w:w="708"/>
        <w:gridCol w:w="603"/>
        <w:gridCol w:w="603"/>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活动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w:t>
            </w:r>
            <w:r>
              <w:rPr>
                <w:color w:val="000000"/>
              </w:rPr>
              <w:t>打篮球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xml:space="preserve">  </w:t>
            </w:r>
            <w:r>
              <w:rPr>
                <w:color w:val="000000"/>
              </w:rPr>
              <w:t>慢跑</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xml:space="preserve">   </w:t>
            </w:r>
            <w:r>
              <w:rPr>
                <w:color w:val="000000"/>
              </w:rPr>
              <w:t>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xml:space="preserve">   </w:t>
            </w:r>
            <w:r>
              <w:rPr>
                <w:color w:val="000000"/>
              </w:rPr>
              <w:t>睡</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w:t>
            </w:r>
            <w:r>
              <w:rPr>
                <w:color w:val="000000"/>
              </w:rPr>
              <w:t>踢足球</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xml:space="preserve">  </w:t>
            </w:r>
            <w:r>
              <w:rPr>
                <w:color w:val="000000"/>
              </w:rPr>
              <w:t>游泳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xml:space="preserve">  </w:t>
            </w:r>
            <w:r>
              <w:rPr>
                <w:color w:val="000000"/>
              </w:rPr>
              <w:t>散步</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每小时耗氧量（升</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90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120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25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14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115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120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05117B">
            <w:pPr>
              <w:spacing w:after="0"/>
              <w:jc w:val="center"/>
            </w:pPr>
            <w:r>
              <w:rPr>
                <w:color w:val="000000"/>
              </w:rPr>
              <w:t>  60</w:t>
            </w:r>
          </w:p>
        </w:tc>
      </w:tr>
    </w:tbl>
    <w:p w:rsidR="00946883">
      <w:pPr>
        <w:spacing w:after="0"/>
      </w:pPr>
      <w:r>
        <w:rPr>
          <w:color w:val="000000"/>
        </w:rPr>
        <w:t>（</w:t>
      </w:r>
      <w:r>
        <w:rPr>
          <w:color w:val="000000"/>
        </w:rPr>
        <w:t>1</w:t>
      </w:r>
      <w:r>
        <w:rPr>
          <w:color w:val="000000"/>
        </w:rPr>
        <w:t>）从如表中的信息可以看出，在相同时间内，</w:t>
      </w:r>
      <w:r>
        <w:rPr>
          <w:color w:val="000000"/>
        </w:rPr>
        <w:t>________</w:t>
      </w:r>
      <w:r>
        <w:rPr>
          <w:color w:val="000000"/>
        </w:rPr>
        <w:t>这类活动可能需要的能量较少．</w:t>
      </w:r>
      <w:r>
        <w:rPr>
          <w:color w:val="000000"/>
        </w:rPr>
        <w:t>________</w:t>
      </w:r>
      <w:r>
        <w:rPr>
          <w:color w:val="000000"/>
        </w:rPr>
        <w:t>这类活动可能需要的能量较多．你的依据是表格中</w:t>
      </w:r>
      <w:r>
        <w:rPr>
          <w:color w:val="000000"/>
        </w:rPr>
        <w:t>________</w:t>
      </w:r>
      <w:r>
        <w:rPr>
          <w:color w:val="000000"/>
        </w:rPr>
        <w:t>数据，前者较低，后者较高．</w:t>
      </w:r>
    </w:p>
    <w:p w:rsidR="00946883">
      <w:pPr>
        <w:spacing w:after="0"/>
      </w:pPr>
      <w:r>
        <w:rPr>
          <w:color w:val="000000"/>
        </w:rPr>
        <w:t>（</w:t>
      </w:r>
      <w:r>
        <w:rPr>
          <w:color w:val="000000"/>
        </w:rPr>
        <w:t>2</w:t>
      </w:r>
      <w:r>
        <w:rPr>
          <w:color w:val="000000"/>
        </w:rPr>
        <w:t>）从如表中的信息还可以看出，慢跑虽然没有打篮球运动剧烈，但耗氧量却较大，其原因是慢跑没有打篮球剧烈，所耗的氧可以由</w:t>
      </w:r>
      <w:r>
        <w:rPr>
          <w:color w:val="000000"/>
        </w:rPr>
        <w:t>________</w:t>
      </w:r>
      <w:r>
        <w:rPr>
          <w:color w:val="000000"/>
        </w:rPr>
        <w:t>过程源源不断的提供．打篮球较为剧烈，供不上的氧，要靠</w:t>
      </w:r>
      <w:r>
        <w:rPr>
          <w:color w:val="000000"/>
        </w:rPr>
        <w:t>________</w:t>
      </w:r>
      <w:r>
        <w:rPr>
          <w:color w:val="000000"/>
        </w:rPr>
        <w:t>细胞的无氧呼吸提供能量补偿，总耗氧量较少．</w:t>
      </w:r>
    </w:p>
    <w:p w:rsidR="0005117B">
      <w:r>
        <w:br w:type="page"/>
      </w:r>
    </w:p>
    <w:p w:rsidR="0005117B">
      <w:pPr>
        <w:jc w:val="center"/>
      </w:pPr>
      <w:r>
        <w:rPr>
          <w:b/>
          <w:bCs/>
          <w:sz w:val="28"/>
          <w:szCs w:val="28"/>
        </w:rPr>
        <w:t>答案解析部分</w:t>
      </w:r>
    </w:p>
    <w:p w:rsidR="0005117B">
      <w:r>
        <w:t>一、单选题</w:t>
      </w:r>
    </w:p>
    <w:p w:rsidR="0005117B">
      <w:pPr>
        <w:spacing w:after="0"/>
      </w:pPr>
      <w:r>
        <w:rPr>
          <w:color w:val="000000"/>
        </w:rPr>
        <w:t>1.</w:t>
      </w:r>
      <w:r>
        <w:rPr>
          <w:color w:val="0000FF"/>
        </w:rPr>
        <w:t>【答案】</w:t>
      </w:r>
      <w:r>
        <w:rPr>
          <w:color w:val="000000"/>
        </w:rPr>
        <w:t xml:space="preserve">C  </w:t>
      </w:r>
    </w:p>
    <w:p w:rsidR="00946883">
      <w:pPr>
        <w:spacing w:after="0"/>
      </w:pPr>
      <w:r>
        <w:rPr>
          <w:color w:val="0000FF"/>
        </w:rPr>
        <w:t>【解析】</w:t>
      </w:r>
      <w:r>
        <w:rPr>
          <w:color w:val="000000"/>
        </w:rPr>
        <w:t>【解答】解：气管和支气管的黏膜上有腺细胞，腺细胞可以分泌黏液，可以使气管内湿润，黏液中含有能抵抗细菌和病毒的物质．当黏膜上的纤毛向喉部摆动时，把外来的尘粒、细菌等和黏液一起送到</w:t>
      </w:r>
      <w:r>
        <w:rPr>
          <w:color w:val="000000"/>
        </w:rPr>
        <w:t>咽部，通过咳嗽排出体外，形成痰．因此痰的主要成分是尘粒、细菌和粘液组成，随地吐痰不仅不文明，还会传播疾病，所以不能随地吐痰的主要原因是痰中含有大量病菌．</w:t>
      </w:r>
    </w:p>
    <w:p w:rsidR="0005117B">
      <w:pPr>
        <w:spacing w:after="0"/>
      </w:pPr>
      <w:r>
        <w:rPr>
          <w:color w:val="000000"/>
        </w:rPr>
        <w:t>故选：</w:t>
      </w:r>
      <w:r>
        <w:rPr>
          <w:color w:val="000000"/>
        </w:rPr>
        <w:t>C</w:t>
      </w:r>
    </w:p>
    <w:p w:rsidR="0005117B">
      <w:pPr>
        <w:spacing w:after="0"/>
      </w:pPr>
      <w:r>
        <w:rPr>
          <w:color w:val="000000"/>
        </w:rPr>
        <w:t>【分析】呼吸道的组成由上到下依次是鼻腔、咽、喉、气管和支气管，鼻腔内有鼻毛，可以阻挡灰尘，呼吸道都有骨或软骨做支架，其内表面覆盖着黏膜，黏膜内还分布有丰富的毛细血管．</w:t>
      </w:r>
    </w:p>
    <w:p w:rsidR="0005117B">
      <w:pPr>
        <w:spacing w:after="0"/>
      </w:pPr>
      <w:r>
        <w:rPr>
          <w:color w:val="000000"/>
        </w:rPr>
        <w:t>2.</w:t>
      </w:r>
      <w:r>
        <w:rPr>
          <w:color w:val="0000FF"/>
        </w:rPr>
        <w:t>【答案】</w:t>
      </w:r>
      <w:r>
        <w:rPr>
          <w:color w:val="000000"/>
        </w:rPr>
        <w:t xml:space="preserve">A  </w:t>
      </w:r>
    </w:p>
    <w:p w:rsidR="00946883">
      <w:pPr>
        <w:spacing w:after="0"/>
      </w:pPr>
      <w:r>
        <w:rPr>
          <w:color w:val="0000FF"/>
        </w:rPr>
        <w:t>【</w:t>
      </w:r>
      <w:r>
        <w:rPr>
          <w:color w:val="0000FF"/>
        </w:rPr>
        <w:t>解析】</w:t>
      </w:r>
      <w:r>
        <w:rPr>
          <w:color w:val="000000"/>
        </w:rPr>
        <w:t>【分析】肺是气体交换的主要场所，这种功能与其结构有关．在左、右支气管进入左右两肺形成的树枝状分支的末端，形成了许多肺泡</w:t>
      </w:r>
      <w:r>
        <w:rPr>
          <w:color w:val="000000"/>
        </w:rPr>
        <w:t>．</w:t>
      </w:r>
      <w:r>
        <w:br/>
      </w:r>
      <w:r>
        <w:rPr>
          <w:color w:val="000000"/>
        </w:rPr>
        <w:t>【解答】肺是呼吸系统中最主要的呼吸器官，是进行气体交换的主要场所．肺泡是进行气体交换的主要部位，数量很多，增加了气体交换的效率；肺泡外面包绕着丰富的毛细血管和弹性纤维；肺泡的壁和毛细血管壁都很薄，只有一层上皮细胞构成，这些特点都有利于肺泡与血液内的气体交换．气管是气体进出的通道，不能进行气体交换．</w:t>
      </w:r>
      <w:r>
        <w:br/>
      </w:r>
      <w:r>
        <w:rPr>
          <w:color w:val="000000"/>
        </w:rPr>
        <w:t>故选</w:t>
      </w:r>
      <w:r>
        <w:rPr>
          <w:color w:val="000000"/>
        </w:rPr>
        <w:t>A</w:t>
      </w:r>
      <w:r>
        <w:rPr>
          <w:color w:val="000000"/>
        </w:rPr>
        <w:t>．</w:t>
      </w:r>
      <w:r>
        <w:br/>
      </w:r>
      <w:r>
        <w:rPr>
          <w:color w:val="000000"/>
        </w:rPr>
        <w:t>【</w:t>
      </w:r>
      <w:r>
        <w:rPr>
          <w:color w:val="000000"/>
        </w:rPr>
        <w:t>点评】回答此题的关键是要明确肺泡与气体交换相适应的特点</w:t>
      </w:r>
      <w:r>
        <w:rPr>
          <w:color w:val="000000"/>
        </w:rPr>
        <w:t>．</w:t>
      </w:r>
    </w:p>
    <w:p w:rsidR="0005117B">
      <w:pPr>
        <w:spacing w:after="0"/>
      </w:pPr>
      <w:r>
        <w:rPr>
          <w:color w:val="000000"/>
        </w:rPr>
        <w:t>3.</w:t>
      </w:r>
      <w:r>
        <w:rPr>
          <w:color w:val="0000FF"/>
        </w:rPr>
        <w:t>【答案】</w:t>
      </w:r>
      <w:r>
        <w:rPr>
          <w:color w:val="000000"/>
        </w:rPr>
        <w:t xml:space="preserve">D  </w:t>
      </w:r>
    </w:p>
    <w:p w:rsidR="00946883">
      <w:pPr>
        <w:spacing w:after="0"/>
      </w:pPr>
      <w:r>
        <w:rPr>
          <w:color w:val="0000FF"/>
        </w:rPr>
        <w:t>【解析】</w:t>
      </w:r>
      <w:r>
        <w:rPr>
          <w:color w:val="000000"/>
        </w:rPr>
        <w:t>【解答】解：吸气时，膈肌与肋间肌收缩，引起胸腔前后、左右及上下径均增大，肺随之扩大，造成肺内气压小于外界大气压，</w:t>
      </w:r>
      <w:r>
        <w:rPr>
          <w:color w:val="000000"/>
        </w:rPr>
        <w:t>外界气体进入肺内，形成主动的吸气运动；当膈肌和肋间外肌舒张时，肋骨与胸骨因本身重力及弹性而回位，结果胸廓缩小，肺也随之回缩，造成肺内气压大于外界气压，肺内气体排出肺，形成被动的呼气运动．</w:t>
      </w:r>
    </w:p>
    <w:p w:rsidR="0005117B">
      <w:pPr>
        <w:spacing w:after="0"/>
      </w:pPr>
      <w:r>
        <w:rPr>
          <w:color w:val="000000"/>
        </w:rPr>
        <w:t>故选：</w:t>
      </w:r>
      <w:r>
        <w:rPr>
          <w:color w:val="000000"/>
        </w:rPr>
        <w:t>D</w:t>
      </w:r>
    </w:p>
    <w:p w:rsidR="0005117B">
      <w:pPr>
        <w:spacing w:after="0"/>
      </w:pPr>
      <w:r>
        <w:rPr>
          <w:color w:val="000000"/>
        </w:rPr>
        <w:t>【</w:t>
      </w:r>
      <w:r>
        <w:rPr>
          <w:color w:val="000000"/>
        </w:rPr>
        <w:t>分析】呼吸肌的收缩和舒张而造成胸腔有规律的扩大与缩小，叫呼吸运动，包括吸气和呼气两个过程．呼吸运动的基本意义是实现了肺的通气</w:t>
      </w:r>
      <w:r>
        <w:rPr>
          <w:color w:val="000000"/>
        </w:rPr>
        <w:t>．</w:t>
      </w:r>
    </w:p>
    <w:p w:rsidR="0005117B">
      <w:pPr>
        <w:spacing w:after="0"/>
      </w:pPr>
      <w:r>
        <w:rPr>
          <w:color w:val="000000"/>
        </w:rPr>
        <w:t>4.</w:t>
      </w:r>
      <w:r>
        <w:rPr>
          <w:color w:val="0000FF"/>
        </w:rPr>
        <w:t>【答案】</w:t>
      </w:r>
      <w:r>
        <w:rPr>
          <w:color w:val="000000"/>
        </w:rPr>
        <w:t xml:space="preserve">A  </w:t>
      </w:r>
    </w:p>
    <w:p w:rsidR="00946883">
      <w:pPr>
        <w:spacing w:after="0"/>
      </w:pPr>
      <w:r>
        <w:rPr>
          <w:color w:val="0000FF"/>
        </w:rPr>
        <w:t>【解析】</w:t>
      </w:r>
      <w:r>
        <w:rPr>
          <w:color w:val="000000"/>
        </w:rPr>
        <w:t>【解答】解：呼吸运动是指人体胸廓有节律的扩大和缩小的运动，包括吸气过程和呼气过程，呼吸运动主要与肋间肌和膈肌的运动有关．人在平静状态下，肋间肌收缩时，肋骨</w:t>
      </w:r>
      <w:r>
        <w:rPr>
          <w:color w:val="000000"/>
        </w:rPr>
        <w:t>向上向下运动，使胸廓的前后径和左右径都增大，同时膈肌收缩，膈顶部下降，使胸廓的上下径都增大这样胸廓的容积就增大，肺也随着扩张，外界空气通过呼吸道进入肺，完成吸气的过程．相反呼气与之过程大致相反．综上所述</w:t>
      </w:r>
      <w:r>
        <w:rPr>
          <w:color w:val="000000"/>
        </w:rPr>
        <w:t>B</w:t>
      </w:r>
      <w:r>
        <w:rPr>
          <w:color w:val="000000"/>
        </w:rPr>
        <w:t>、</w:t>
      </w:r>
      <w:r>
        <w:rPr>
          <w:color w:val="000000"/>
        </w:rPr>
        <w:t>C</w:t>
      </w:r>
      <w:r>
        <w:rPr>
          <w:color w:val="000000"/>
        </w:rPr>
        <w:t>、</w:t>
      </w:r>
      <w:r>
        <w:rPr>
          <w:color w:val="000000"/>
        </w:rPr>
        <w:t>D</w:t>
      </w:r>
      <w:r>
        <w:rPr>
          <w:color w:val="000000"/>
        </w:rPr>
        <w:t>选项错误，只有</w:t>
      </w:r>
      <w:r>
        <w:rPr>
          <w:color w:val="000000"/>
        </w:rPr>
        <w:t>A</w:t>
      </w:r>
      <w:r>
        <w:rPr>
          <w:color w:val="000000"/>
        </w:rPr>
        <w:t>选项正确．</w:t>
      </w:r>
    </w:p>
    <w:p w:rsidR="0005117B">
      <w:pPr>
        <w:spacing w:after="0"/>
      </w:pPr>
      <w:r>
        <w:rPr>
          <w:color w:val="000000"/>
        </w:rPr>
        <w:t>故选</w:t>
      </w:r>
      <w:r>
        <w:rPr>
          <w:color w:val="000000"/>
        </w:rPr>
        <w:t>A</w:t>
      </w:r>
      <w:r>
        <w:rPr>
          <w:color w:val="000000"/>
        </w:rPr>
        <w:t>．</w:t>
      </w:r>
    </w:p>
    <w:p w:rsidR="0005117B">
      <w:pPr>
        <w:spacing w:after="0"/>
      </w:pPr>
      <w:r>
        <w:rPr>
          <w:color w:val="000000"/>
        </w:rPr>
        <w:t>【</w:t>
      </w:r>
      <w:r>
        <w:rPr>
          <w:color w:val="000000"/>
        </w:rPr>
        <w:t>分析】本题考查平静吸气时，呼吸肌的活动．可以从吸气和呼气时呼吸肌的活动情况方面利器切入</w:t>
      </w:r>
      <w:r>
        <w:rPr>
          <w:color w:val="000000"/>
        </w:rPr>
        <w:t>．</w:t>
      </w:r>
    </w:p>
    <w:p w:rsidR="0005117B">
      <w:pPr>
        <w:spacing w:after="0"/>
      </w:pPr>
      <w:r>
        <w:rPr>
          <w:color w:val="000000"/>
        </w:rPr>
        <w:t>5.</w:t>
      </w:r>
      <w:r>
        <w:rPr>
          <w:color w:val="0000FF"/>
        </w:rPr>
        <w:t>【答案】</w:t>
      </w:r>
      <w:r>
        <w:rPr>
          <w:color w:val="000000"/>
        </w:rPr>
        <w:t xml:space="preserve">D  </w:t>
      </w:r>
    </w:p>
    <w:p w:rsidR="0005117B">
      <w:pPr>
        <w:spacing w:after="0"/>
      </w:pPr>
      <w:r>
        <w:rPr>
          <w:color w:val="0000FF"/>
        </w:rPr>
        <w:t>【</w:t>
      </w:r>
      <w:r>
        <w:rPr>
          <w:color w:val="0000FF"/>
        </w:rPr>
        <w:t>解析】</w:t>
      </w:r>
      <w:r>
        <w:rPr>
          <w:color w:val="000000"/>
        </w:rPr>
        <w:t>【解答】解：鼻涕和痰液不是一回事，鼻涕是人的正常的生理现象．痰是人身体有炎症的反应．身体健康的人没有痰</w:t>
      </w:r>
      <w:r>
        <w:rPr>
          <w:color w:val="000000"/>
        </w:rPr>
        <w:t>。</w:t>
      </w:r>
      <w:r>
        <w:rPr>
          <w:color w:val="000000"/>
        </w:rPr>
        <w:t xml:space="preserve"> </w:t>
      </w:r>
      <w:r>
        <w:rPr>
          <w:color w:val="000000"/>
        </w:rPr>
        <w:t>但是鼻涕和痰液的主要成分是呼吸道粘</w:t>
      </w:r>
      <w:r>
        <w:rPr>
          <w:color w:val="000000"/>
        </w:rPr>
        <w:t>膜的分泌物和它粘住的灰尘细菌</w:t>
      </w:r>
      <w:r>
        <w:rPr>
          <w:color w:val="000000"/>
        </w:rPr>
        <w:t>。可见</w:t>
      </w:r>
      <w:r>
        <w:rPr>
          <w:color w:val="000000"/>
        </w:rPr>
        <w:t>D</w:t>
      </w:r>
      <w:r>
        <w:rPr>
          <w:color w:val="000000"/>
        </w:rPr>
        <w:t>符合题意。</w:t>
      </w:r>
    </w:p>
    <w:p w:rsidR="0005117B">
      <w:pPr>
        <w:spacing w:after="0"/>
      </w:pPr>
      <w:r>
        <w:rPr>
          <w:color w:val="000000"/>
        </w:rPr>
        <w:t>故答案为：</w:t>
      </w:r>
      <w:r>
        <w:rPr>
          <w:color w:val="000000"/>
        </w:rPr>
        <w:t>D</w:t>
      </w:r>
    </w:p>
    <w:p w:rsidR="0005117B">
      <w:pPr>
        <w:spacing w:after="0"/>
      </w:pPr>
      <w:r>
        <w:rPr>
          <w:color w:val="000000"/>
        </w:rPr>
        <w:t>【分析】</w:t>
      </w:r>
      <w:r>
        <w:rPr>
          <w:color w:val="000000"/>
        </w:rPr>
        <w:t>1</w:t>
      </w:r>
      <w:r>
        <w:rPr>
          <w:color w:val="000000"/>
        </w:rPr>
        <w:t>、呼吸系统</w:t>
      </w:r>
      <w:r>
        <w:rPr>
          <w:color w:val="000000"/>
        </w:rPr>
        <w:t xml:space="preserve"> </w:t>
      </w:r>
      <w:r>
        <w:rPr>
          <w:color w:val="000000"/>
        </w:rPr>
        <w:t>由呼吸道和肺组成。呼吸道：鼻、咽、喉、气管、支气管，是气体进出肺的通道。呼吸道的作用：气体的通道，对吸入的气体进行处理，使肺部的气体温暖、湿润、清洁。肺是气体交换的场所。</w:t>
      </w:r>
      <w:r>
        <w:br/>
      </w:r>
      <w:r>
        <w:rPr>
          <w:color w:val="000000"/>
        </w:rPr>
        <w:t>2</w:t>
      </w:r>
      <w:r>
        <w:rPr>
          <w:color w:val="000000"/>
        </w:rPr>
        <w:t>、当呼吸道发生炎症病变时，呼吸道液体的成分就会发生改变，形成痰液。痰液中包含粘液、异物、病原微生物，各种炎症细胞及坏死脱落的粘膜上皮细胞等成分。痰液中液体主要是由支气管粘膜上皮的分泌粘液的腺体和杯状细胞分泌的。</w:t>
      </w:r>
      <w:r>
        <w:rPr>
          <w:i/>
          <w:color w:val="000000"/>
        </w:rPr>
        <w:t>鼻涕</w:t>
      </w:r>
      <w:r>
        <w:rPr>
          <w:color w:val="000000"/>
        </w:rPr>
        <w:t>是正常情况下，部分生物的鼻腔黏膜时时都在分泌黏液，以湿润鼻腔膜，湿润吸进的空气，并粘住由空气中吸入的粉尘和微尘和微生物。</w:t>
      </w:r>
      <w:r>
        <w:rPr>
          <w:color w:val="000000"/>
        </w:rPr>
        <w:t xml:space="preserve"> </w:t>
      </w:r>
    </w:p>
    <w:p w:rsidR="0005117B">
      <w:pPr>
        <w:spacing w:after="0"/>
      </w:pPr>
      <w:r>
        <w:rPr>
          <w:color w:val="000000"/>
        </w:rPr>
        <w:t>6.</w:t>
      </w:r>
      <w:r>
        <w:rPr>
          <w:color w:val="0000FF"/>
        </w:rPr>
        <w:t>【答案】</w:t>
      </w:r>
      <w:r>
        <w:rPr>
          <w:color w:val="000000"/>
        </w:rPr>
        <w:t xml:space="preserve">D  </w:t>
      </w:r>
    </w:p>
    <w:p w:rsidR="00946883">
      <w:pPr>
        <w:spacing w:after="0"/>
      </w:pPr>
      <w:r>
        <w:rPr>
          <w:color w:val="0000FF"/>
        </w:rPr>
        <w:t>【解析】</w:t>
      </w:r>
      <w:r>
        <w:rPr>
          <w:color w:val="000000"/>
        </w:rPr>
        <w:t>【解答】解：呼吸系统由肺和呼吸道组成，呼吸道包括鼻腔、咽、喉、气管、支气管，鼻腔能预热吸入的冷空气，鼻腔内的黏液还能杀灭一些细菌并能湿润吸入的空气，鼻毛和鼻腔内的黏液能阻挡和粘住吸入的灰尘和细菌，对吸入的空气起到过滤作用．因此呼吸道对吸入的气体有温暖、湿润和清洁的作用；</w:t>
      </w:r>
    </w:p>
    <w:p w:rsidR="0005117B">
      <w:pPr>
        <w:spacing w:after="0"/>
      </w:pPr>
      <w:r>
        <w:rPr>
          <w:color w:val="000000"/>
        </w:rPr>
        <w:t>肺是呼吸系统的主要器官，是进行气体交换的场所</w:t>
      </w:r>
      <w:r>
        <w:rPr>
          <w:color w:val="000000"/>
        </w:rPr>
        <w:t>．</w:t>
      </w:r>
    </w:p>
    <w:p w:rsidR="0005117B">
      <w:pPr>
        <w:spacing w:after="0"/>
      </w:pPr>
      <w:r>
        <w:rPr>
          <w:color w:val="000000"/>
        </w:rPr>
        <w:t>故答案为：</w:t>
      </w:r>
      <w:r>
        <w:rPr>
          <w:color w:val="000000"/>
        </w:rPr>
        <w:t>D</w:t>
      </w:r>
    </w:p>
    <w:p w:rsidR="0005117B">
      <w:pPr>
        <w:spacing w:after="0"/>
      </w:pPr>
      <w:r>
        <w:rPr>
          <w:color w:val="000000"/>
        </w:rPr>
        <w:t>【分析】呼吸系统包括呼吸</w:t>
      </w:r>
      <w:r>
        <w:rPr>
          <w:color w:val="000000"/>
        </w:rPr>
        <w:t>道和肺两部分．呼吸道的组成由上到下依次是鼻腔、咽、喉、气管和支气管，是气体进入通道，肺是呼吸系统的主要器官，是进行气体交换的场所．</w:t>
      </w:r>
    </w:p>
    <w:p w:rsidR="0005117B">
      <w:pPr>
        <w:spacing w:after="0"/>
      </w:pPr>
      <w:r>
        <w:rPr>
          <w:color w:val="000000"/>
        </w:rPr>
        <w:t>7.</w:t>
      </w:r>
      <w:r>
        <w:rPr>
          <w:color w:val="0000FF"/>
        </w:rPr>
        <w:t>【答案】</w:t>
      </w:r>
      <w:r>
        <w:rPr>
          <w:color w:val="000000"/>
        </w:rPr>
        <w:t xml:space="preserve">B  </w:t>
      </w:r>
    </w:p>
    <w:p w:rsidR="00946883">
      <w:pPr>
        <w:spacing w:after="0"/>
      </w:pPr>
      <w:r>
        <w:rPr>
          <w:color w:val="0000FF"/>
        </w:rPr>
        <w:t>【解析】</w:t>
      </w:r>
      <w:r>
        <w:rPr>
          <w:color w:val="000000"/>
        </w:rPr>
        <w:t>【分析】胸围差是指尽力吸气终了时的胸围的长度与尽力呼气终了时的胸围长度的差，测量时先让受测者尽力深吸气，记录下吸气终了时的胸围长度，再让受测者尽力深呼气，记录下呼气终了时的胸围长度，计算两次胸围长度之间的差，即胸围差，所以为</w:t>
      </w:r>
      <w:r>
        <w:rPr>
          <w:color w:val="000000"/>
        </w:rPr>
        <w:t>19</w:t>
      </w:r>
      <w:r>
        <w:rPr>
          <w:color w:val="000000"/>
        </w:rPr>
        <w:t>厘米。</w:t>
      </w:r>
    </w:p>
    <w:p w:rsidR="0005117B">
      <w:pPr>
        <w:spacing w:after="0"/>
      </w:pPr>
      <w:r>
        <w:rPr>
          <w:color w:val="000000"/>
        </w:rPr>
        <w:t>故选：</w:t>
      </w:r>
      <w:r>
        <w:rPr>
          <w:color w:val="000000"/>
        </w:rPr>
        <w:t>B</w:t>
      </w:r>
      <w:r>
        <w:rPr>
          <w:color w:val="000000"/>
        </w:rPr>
        <w:t>。</w:t>
      </w:r>
      <w:r>
        <w:br/>
      </w:r>
      <w:r>
        <w:rPr>
          <w:color w:val="000000"/>
        </w:rPr>
        <w:t>【</w:t>
      </w:r>
      <w:r>
        <w:rPr>
          <w:color w:val="000000"/>
        </w:rPr>
        <w:t>点评】此题为基础题，难度一般，解答此题的关键是熟知胸围差的测量方法</w:t>
      </w:r>
      <w:r>
        <w:rPr>
          <w:color w:val="000000"/>
        </w:rPr>
        <w:t>。</w:t>
      </w:r>
    </w:p>
    <w:p w:rsidR="0005117B">
      <w:pPr>
        <w:spacing w:after="0"/>
      </w:pPr>
      <w:r>
        <w:rPr>
          <w:color w:val="000000"/>
        </w:rPr>
        <w:t>8.</w:t>
      </w:r>
      <w:r>
        <w:rPr>
          <w:color w:val="0000FF"/>
        </w:rPr>
        <w:t>【答案】</w:t>
      </w:r>
      <w:r>
        <w:rPr>
          <w:color w:val="000000"/>
        </w:rPr>
        <w:t xml:space="preserve">B  </w:t>
      </w:r>
    </w:p>
    <w:p w:rsidR="0005117B">
      <w:pPr>
        <w:spacing w:after="0"/>
      </w:pPr>
      <w:r>
        <w:rPr>
          <w:color w:val="0000FF"/>
        </w:rPr>
        <w:t>【</w:t>
      </w:r>
      <w:r>
        <w:rPr>
          <w:color w:val="0000FF"/>
        </w:rPr>
        <w:t>解析</w:t>
      </w:r>
      <w:r>
        <w:rPr>
          <w:color w:val="0000FF"/>
        </w:rPr>
        <w:t>】</w:t>
      </w:r>
    </w:p>
    <w:p w:rsidR="0005117B">
      <w:pPr>
        <w:spacing w:after="0"/>
      </w:pPr>
      <w:r>
        <w:rPr>
          <w:i/>
          <w:color w:val="000000"/>
        </w:rPr>
        <w:t>【</w:t>
      </w:r>
      <w:r>
        <w:rPr>
          <w:i/>
          <w:color w:val="000000"/>
        </w:rPr>
        <w:t>分析】</w:t>
      </w:r>
      <w:r>
        <w:rPr>
          <w:color w:val="000000"/>
        </w:rPr>
        <w:t>回答此题的关键是要明确鼻腔的功能．鼻腔的功能是能够清洁、湿润和温暖空气</w:t>
      </w:r>
      <w:r>
        <w:rPr>
          <w:color w:val="000000"/>
        </w:rPr>
        <w:t>．</w:t>
      </w:r>
    </w:p>
    <w:p w:rsidR="0005117B">
      <w:pPr>
        <w:spacing w:after="0"/>
      </w:pPr>
      <w:r>
        <w:rPr>
          <w:color w:val="000000"/>
        </w:rPr>
        <w:t>【解答】</w:t>
      </w:r>
      <w:r>
        <w:rPr>
          <w:color w:val="000000"/>
        </w:rPr>
        <w:t>A</w:t>
      </w:r>
      <w:r>
        <w:rPr>
          <w:color w:val="000000"/>
        </w:rPr>
        <w:t>、鼻腔中有丰富的毛细血管，可以温暖空气，鼻腔内的黏液可以湿润空气．</w:t>
      </w:r>
      <w:r>
        <w:br/>
      </w:r>
      <w:r>
        <w:rPr>
          <w:color w:val="000000"/>
        </w:rPr>
        <w:t>B</w:t>
      </w:r>
      <w:r>
        <w:rPr>
          <w:color w:val="000000"/>
        </w:rPr>
        <w:t>、进行气体交换的场所是肺，不是鼻腔具有的功能．</w:t>
      </w:r>
      <w:r>
        <w:br/>
      </w:r>
      <w:r>
        <w:rPr>
          <w:color w:val="000000"/>
        </w:rPr>
        <w:t>C</w:t>
      </w:r>
      <w:r>
        <w:rPr>
          <w:color w:val="000000"/>
        </w:rPr>
        <w:t>、鼻腔中有鼻毛可以阻挡灰尘，黏液可以粘住灰尘，对空气又清洁作用．</w:t>
      </w:r>
      <w:r>
        <w:br/>
      </w:r>
      <w:r>
        <w:rPr>
          <w:color w:val="000000"/>
        </w:rPr>
        <w:t>D</w:t>
      </w:r>
      <w:r>
        <w:rPr>
          <w:color w:val="000000"/>
        </w:rPr>
        <w:t>、鼻腔、咽、喉、气管和支气管都是呼吸的通道，都是呼吸道的组成部分．</w:t>
      </w:r>
      <w:r>
        <w:br/>
      </w:r>
      <w:r>
        <w:rPr>
          <w:color w:val="000000"/>
        </w:rPr>
        <w:t>故选：</w:t>
      </w:r>
      <w:r>
        <w:rPr>
          <w:color w:val="000000"/>
        </w:rPr>
        <w:t>B</w:t>
      </w:r>
    </w:p>
    <w:p w:rsidR="0005117B">
      <w:pPr>
        <w:spacing w:after="0"/>
      </w:pPr>
      <w:r>
        <w:rPr>
          <w:i/>
          <w:color w:val="000000"/>
        </w:rPr>
        <w:t>【</w:t>
      </w:r>
      <w:r>
        <w:rPr>
          <w:i/>
          <w:color w:val="000000"/>
        </w:rPr>
        <w:t>点评】</w:t>
      </w:r>
      <w:r>
        <w:rPr>
          <w:color w:val="000000"/>
        </w:rPr>
        <w:t>此题鼻腔的结构与其功能相适应的特点</w:t>
      </w:r>
    </w:p>
    <w:p w:rsidR="0005117B">
      <w:pPr>
        <w:spacing w:after="0"/>
      </w:pPr>
      <w:r>
        <w:rPr>
          <w:color w:val="000000"/>
        </w:rPr>
        <w:t>9.</w:t>
      </w:r>
      <w:r>
        <w:rPr>
          <w:color w:val="0000FF"/>
        </w:rPr>
        <w:t>【答案】</w:t>
      </w:r>
      <w:r>
        <w:rPr>
          <w:color w:val="000000"/>
        </w:rPr>
        <w:t xml:space="preserve">D  </w:t>
      </w:r>
    </w:p>
    <w:p w:rsidR="00946883">
      <w:pPr>
        <w:spacing w:after="0"/>
      </w:pPr>
      <w:r>
        <w:rPr>
          <w:color w:val="0000FF"/>
        </w:rPr>
        <w:t>【解析】</w:t>
      </w:r>
      <w:r>
        <w:rPr>
          <w:color w:val="000000"/>
        </w:rPr>
        <w:t>【解答】解：</w:t>
      </w:r>
      <w:r>
        <w:rPr>
          <w:color w:val="000000"/>
        </w:rPr>
        <w:t>①</w:t>
      </w:r>
      <w:r>
        <w:rPr>
          <w:color w:val="000000"/>
        </w:rPr>
        <w:t>人体的鼻腔的前部生有鼻毛，可以阻挡空气中的灰尘；</w:t>
      </w:r>
      <w:r>
        <w:rPr>
          <w:color w:val="000000"/>
        </w:rPr>
        <w:t>②</w:t>
      </w:r>
      <w:r>
        <w:rPr>
          <w:color w:val="000000"/>
        </w:rPr>
        <w:t>黏膜中还分布有丰富的毛细血管，对进入的空气有温暖作用．</w:t>
      </w:r>
      <w:r>
        <w:rPr>
          <w:color w:val="000000"/>
        </w:rPr>
        <w:t>③</w:t>
      </w:r>
      <w:r>
        <w:rPr>
          <w:color w:val="000000"/>
        </w:rPr>
        <w:t>鼻腔的内表面的鼻黏膜上的腺细胞能够分泌黏液，能使吸入的空气清洁并变得湿润．这样就减少了寒冷、干燥和不洁的空气对肺的刺激，有利于人体健康．如果用</w:t>
      </w:r>
      <w:r>
        <w:rPr>
          <w:color w:val="000000"/>
        </w:rPr>
        <w:t>口呼吸则会使喉咙干燥同时会产生咳嗽，这是干燥的空气损伤气管的表现．</w:t>
      </w:r>
      <w:r>
        <w:rPr>
          <w:color w:val="000000"/>
        </w:rPr>
        <w:t>④</w:t>
      </w:r>
      <w:r>
        <w:rPr>
          <w:color w:val="000000"/>
        </w:rPr>
        <w:t>嗅细胞接受气味的刺激与呼吸无关．</w:t>
      </w:r>
    </w:p>
    <w:p w:rsidR="0005117B">
      <w:pPr>
        <w:spacing w:after="0"/>
      </w:pPr>
      <w:r>
        <w:rPr>
          <w:color w:val="000000"/>
        </w:rPr>
        <w:t>故答案为：</w:t>
      </w:r>
      <w:r>
        <w:rPr>
          <w:color w:val="000000"/>
        </w:rPr>
        <w:t>D</w:t>
      </w:r>
    </w:p>
    <w:p w:rsidR="0005117B">
      <w:pPr>
        <w:spacing w:after="0"/>
      </w:pPr>
      <w:r>
        <w:rPr>
          <w:color w:val="000000"/>
        </w:rPr>
        <w:t>【</w:t>
      </w:r>
      <w:r>
        <w:rPr>
          <w:color w:val="000000"/>
        </w:rPr>
        <w:t>分析】鼻内的鼻毛、内表面的黏膜以及黏膜内的毛细血管能够温暖、清洁和湿润空气，对呼吸系统具有保护作用</w:t>
      </w:r>
      <w:r>
        <w:rPr>
          <w:color w:val="000000"/>
        </w:rPr>
        <w:t>．</w:t>
      </w:r>
    </w:p>
    <w:p w:rsidR="0005117B">
      <w:pPr>
        <w:spacing w:after="0"/>
      </w:pPr>
      <w:r>
        <w:rPr>
          <w:color w:val="000000"/>
        </w:rPr>
        <w:t>10.</w:t>
      </w:r>
      <w:r>
        <w:rPr>
          <w:color w:val="0000FF"/>
        </w:rPr>
        <w:t>【答案】</w:t>
      </w:r>
      <w:r>
        <w:rPr>
          <w:color w:val="000000"/>
        </w:rPr>
        <w:t xml:space="preserve">B  </w:t>
      </w:r>
    </w:p>
    <w:p w:rsidR="00946883">
      <w:pPr>
        <w:spacing w:after="0"/>
      </w:pPr>
      <w:r>
        <w:rPr>
          <w:color w:val="0000FF"/>
        </w:rPr>
        <w:t>【解析</w:t>
      </w:r>
      <w:r>
        <w:rPr>
          <w:color w:val="0000FF"/>
        </w:rPr>
        <w:t>】</w:t>
      </w:r>
      <w:r>
        <w:rPr>
          <w:color w:val="000000"/>
        </w:rPr>
        <w:t>【解答】解：</w:t>
      </w:r>
      <w:r>
        <w:rPr>
          <w:color w:val="000000"/>
        </w:rPr>
        <w:t>A</w:t>
      </w:r>
      <w:r>
        <w:rPr>
          <w:color w:val="000000"/>
        </w:rPr>
        <w:t>、肺是最主要的呼吸器官，是进行气体交换的主要场所．肺泡是进行气体交换的主要部位．肺泡的壁和毛细血管壁都很薄，只有一层上皮细胞构成，这些特点都有利于气体交换．体现了功能和生存环境相适应的，故不符合题意；</w:t>
      </w:r>
    </w:p>
    <w:p w:rsidR="0005117B">
      <w:pPr>
        <w:spacing w:after="0"/>
      </w:pPr>
      <w:r>
        <w:rPr>
          <w:color w:val="000000"/>
          <w:sz w:val="20"/>
        </w:rPr>
        <w:t>B</w:t>
      </w:r>
      <w:r>
        <w:rPr>
          <w:color w:val="000000"/>
          <w:sz w:val="20"/>
        </w:rPr>
        <w:t>、北极熊白色的皮毛是一种保护色，是适应环境的一种表现，而不是与功能相适应的．故符合题意．</w:t>
      </w:r>
    </w:p>
    <w:p w:rsidR="0005117B">
      <w:pPr>
        <w:spacing w:after="0"/>
      </w:pPr>
      <w:r>
        <w:rPr>
          <w:color w:val="000000"/>
          <w:sz w:val="20"/>
        </w:rPr>
        <w:t>C</w:t>
      </w:r>
      <w:r>
        <w:rPr>
          <w:color w:val="000000"/>
          <w:sz w:val="20"/>
        </w:rPr>
        <w:t>、鱼鳃有许多鳃丝构成，鳃丝中含有大量的毛细血管，可以充分与水中的氧气进行气体交换，反应了生物体的结构总是与其功能相适应的特点，故不符合题意．</w:t>
      </w:r>
    </w:p>
    <w:p w:rsidR="0005117B">
      <w:pPr>
        <w:spacing w:after="0"/>
      </w:pPr>
      <w:r>
        <w:rPr>
          <w:color w:val="000000"/>
          <w:sz w:val="20"/>
        </w:rPr>
        <w:t>D</w:t>
      </w:r>
      <w:r>
        <w:rPr>
          <w:color w:val="000000"/>
          <w:sz w:val="20"/>
        </w:rPr>
        <w:t>、人的左心室壁比右心室壁厚，心室壁要将血液泵至全身，需</w:t>
      </w:r>
      <w:r>
        <w:rPr>
          <w:color w:val="000000"/>
          <w:sz w:val="20"/>
        </w:rPr>
        <w:t>要的动能大，因此左心室壁最厚，体现了生物体的结构总是与其功能相适应的体现．故不符合题意．</w:t>
      </w:r>
    </w:p>
    <w:p w:rsidR="0005117B">
      <w:pPr>
        <w:spacing w:after="0"/>
      </w:pPr>
      <w:r>
        <w:rPr>
          <w:color w:val="000000"/>
          <w:sz w:val="20"/>
        </w:rPr>
        <w:t>故选：</w:t>
      </w:r>
      <w:r>
        <w:rPr>
          <w:color w:val="000000"/>
          <w:sz w:val="20"/>
        </w:rPr>
        <w:t>B</w:t>
      </w:r>
    </w:p>
    <w:p w:rsidR="0005117B">
      <w:pPr>
        <w:spacing w:after="0"/>
      </w:pPr>
      <w:r>
        <w:rPr>
          <w:color w:val="000000"/>
          <w:sz w:val="20"/>
        </w:rPr>
        <w:t>【</w:t>
      </w:r>
      <w:r>
        <w:rPr>
          <w:color w:val="000000"/>
          <w:sz w:val="20"/>
        </w:rPr>
        <w:t>分析】生物对环境的适应是普遍存在的．现在生存的每一种生物，都具有与环境相适应的形态结构、生理特征或行为</w:t>
      </w:r>
      <w:r>
        <w:rPr>
          <w:color w:val="000000"/>
          <w:sz w:val="20"/>
        </w:rPr>
        <w:t>．</w:t>
      </w:r>
    </w:p>
    <w:p w:rsidR="0005117B">
      <w:pPr>
        <w:spacing w:after="0"/>
      </w:pPr>
      <w:r>
        <w:rPr>
          <w:color w:val="000000"/>
        </w:rPr>
        <w:t>11.</w:t>
      </w:r>
      <w:r>
        <w:rPr>
          <w:color w:val="0000FF"/>
        </w:rPr>
        <w:t>【答案】</w:t>
      </w:r>
      <w:r>
        <w:rPr>
          <w:color w:val="000000"/>
        </w:rPr>
        <w:t xml:space="preserve">C  </w:t>
      </w:r>
    </w:p>
    <w:p w:rsidR="00946883">
      <w:pPr>
        <w:spacing w:after="0"/>
      </w:pPr>
      <w:r>
        <w:rPr>
          <w:color w:val="0000FF"/>
        </w:rPr>
        <w:t>【解析】</w:t>
      </w:r>
      <w:r>
        <w:rPr>
          <w:color w:val="000000"/>
        </w:rPr>
        <w:t>【分析】气管和支气管的黏膜上有腺细胞，腺细胞可以分泌黏液，可以使气管内湿润，黏液中含有能抵抗细菌和病毒的物质，当黏膜上的纤毛向喉部摆动时，把外来的尘粒、细菌等和黏液一起送到咽部，通过咳嗽排出体外，形成痰，痰中往往会有病原微生物，因此不能随地吐痰，以免传播呼吸道疾病，因此从生物学角度看，随地吐痰的危害主要是痰中往往会有病原微生物。</w:t>
      </w:r>
      <w:r>
        <w:br/>
      </w:r>
      <w:r>
        <w:rPr>
          <w:color w:val="000000"/>
        </w:rPr>
        <w:t>【</w:t>
      </w:r>
      <w:r>
        <w:rPr>
          <w:color w:val="000000"/>
        </w:rPr>
        <w:t>点评】此题为基础知识题，较易，解答此类题目的关键是了解痰的形成过程</w:t>
      </w:r>
      <w:r>
        <w:rPr>
          <w:color w:val="000000"/>
        </w:rPr>
        <w:t>。</w:t>
      </w:r>
    </w:p>
    <w:p w:rsidR="0005117B">
      <w:pPr>
        <w:spacing w:after="0"/>
      </w:pPr>
      <w:r>
        <w:rPr>
          <w:color w:val="000000"/>
        </w:rPr>
        <w:t>12.</w:t>
      </w:r>
      <w:r>
        <w:rPr>
          <w:color w:val="0000FF"/>
        </w:rPr>
        <w:t>【答案】</w:t>
      </w:r>
      <w:r>
        <w:rPr>
          <w:color w:val="000000"/>
        </w:rPr>
        <w:t xml:space="preserve">C  </w:t>
      </w:r>
    </w:p>
    <w:p w:rsidR="00946883">
      <w:pPr>
        <w:spacing w:after="0"/>
      </w:pPr>
      <w:r>
        <w:rPr>
          <w:color w:val="0000FF"/>
        </w:rPr>
        <w:t>【解析】</w:t>
      </w:r>
      <w:r>
        <w:rPr>
          <w:color w:val="000000"/>
        </w:rPr>
        <w:t>【解答】解：呼吸道包括鼻、咽、喉、气管、支气管，是气体进出肺的通道，还能对进</w:t>
      </w:r>
      <w:r>
        <w:rPr>
          <w:color w:val="000000"/>
        </w:rPr>
        <w:t>入肺的气体做一定的处理，气管和支气管的表面的黏膜上有腺细胞和纤毛，腺细胞分泌黏液，使气管内湿润，黏液中含有能抵抗细菌和病毒的物质．纤毛的摆动可将外来的灰尘、细菌等和黏液一起送到咽部，通过咳嗽排出体外形成痰．因此痰形成的部位是气管和支气管．</w:t>
      </w:r>
    </w:p>
    <w:p w:rsidR="0005117B">
      <w:pPr>
        <w:spacing w:after="0"/>
      </w:pPr>
      <w:r>
        <w:rPr>
          <w:color w:val="000000"/>
        </w:rPr>
        <w:t>故选：</w:t>
      </w:r>
      <w:r>
        <w:rPr>
          <w:color w:val="000000"/>
        </w:rPr>
        <w:t>C</w:t>
      </w:r>
    </w:p>
    <w:p w:rsidR="0005117B">
      <w:pPr>
        <w:spacing w:after="0"/>
      </w:pPr>
      <w:r>
        <w:rPr>
          <w:color w:val="000000"/>
        </w:rPr>
        <w:t>【分析】呼吸道的组成由上到下依次是鼻腔、咽、喉、气管和支气管，鼻腔内有鼻毛，可以阻挡灰尘，呼吸道都有骨或软骨做支架，其内表面覆盖着黏膜，黏膜内还分布有丰富的毛细血管．</w:t>
      </w:r>
    </w:p>
    <w:p w:rsidR="0005117B">
      <w:pPr>
        <w:spacing w:after="0"/>
      </w:pPr>
      <w:r>
        <w:rPr>
          <w:color w:val="000000"/>
        </w:rPr>
        <w:t>13.</w:t>
      </w:r>
      <w:r>
        <w:rPr>
          <w:color w:val="0000FF"/>
        </w:rPr>
        <w:t>【答案】</w:t>
      </w:r>
      <w:r>
        <w:rPr>
          <w:color w:val="000000"/>
        </w:rPr>
        <w:t xml:space="preserve">C  </w:t>
      </w:r>
    </w:p>
    <w:p w:rsidR="00946883">
      <w:pPr>
        <w:spacing w:after="0"/>
      </w:pPr>
      <w:r>
        <w:rPr>
          <w:color w:val="0000FF"/>
        </w:rPr>
        <w:t>【</w:t>
      </w:r>
      <w:r>
        <w:rPr>
          <w:color w:val="0000FF"/>
        </w:rPr>
        <w:t>解析】</w:t>
      </w:r>
      <w:r>
        <w:rPr>
          <w:color w:val="000000"/>
        </w:rPr>
        <w:t>【解答】解：组成呼吸系统的器官如图所示：因此呼吸系统由呼吸道和</w:t>
      </w:r>
      <w:r>
        <w:rPr>
          <w:color w:val="000000"/>
        </w:rPr>
        <w:t>肺两部分组成</w:t>
      </w:r>
      <w:r>
        <w:rPr>
          <w:color w:val="000000"/>
        </w:rPr>
        <w:t>．</w:t>
      </w:r>
    </w:p>
    <w:p w:rsidR="0005117B">
      <w:pPr>
        <w:spacing w:after="0"/>
      </w:pPr>
      <w:r>
        <w:rPr>
          <w:noProof/>
          <w:lang w:eastAsia="zh-CN"/>
        </w:rPr>
        <w:drawing>
          <wp:inline distT="0" distB="0" distL="0" distR="0">
            <wp:extent cx="2874289" cy="1728394"/>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2874289" cy="1728394"/>
                    </a:xfrm>
                    <a:prstGeom prst="rect">
                      <a:avLst/>
                    </a:prstGeom>
                  </pic:spPr>
                </pic:pic>
              </a:graphicData>
            </a:graphic>
          </wp:inline>
        </w:drawing>
      </w:r>
    </w:p>
    <w:p w:rsidR="0005117B">
      <w:pPr>
        <w:spacing w:after="0"/>
      </w:pPr>
      <w:r>
        <w:rPr>
          <w:color w:val="000000"/>
        </w:rPr>
        <w:t>故选：</w:t>
      </w:r>
      <w:r>
        <w:rPr>
          <w:color w:val="000000"/>
        </w:rPr>
        <w:t>C</w:t>
      </w:r>
      <w:r>
        <w:rPr>
          <w:color w:val="000000"/>
        </w:rPr>
        <w:t>．</w:t>
      </w:r>
    </w:p>
    <w:p w:rsidR="0005117B">
      <w:pPr>
        <w:spacing w:after="0"/>
      </w:pPr>
      <w:r>
        <w:rPr>
          <w:color w:val="000000"/>
        </w:rPr>
        <w:t>【分析】组成呼吸系统的器官有：鼻腔、咽、喉、气管、支气管、肺，其中，鼻腔、咽、喉、气管、支气管是气体进出肺的通道，称为呼吸道，有清洁、湿润、温暖吸入的空气的作用，肺是气体交换的场所．</w:t>
      </w:r>
    </w:p>
    <w:p w:rsidR="0005117B">
      <w:pPr>
        <w:spacing w:after="0"/>
      </w:pPr>
      <w:r>
        <w:rPr>
          <w:color w:val="000000"/>
        </w:rPr>
        <w:t>14.</w:t>
      </w:r>
      <w:r>
        <w:rPr>
          <w:color w:val="0000FF"/>
        </w:rPr>
        <w:t>【答案】</w:t>
      </w:r>
      <w:r>
        <w:rPr>
          <w:color w:val="000000"/>
        </w:rPr>
        <w:t xml:space="preserve">A  </w:t>
      </w:r>
    </w:p>
    <w:p w:rsidR="00946883">
      <w:pPr>
        <w:spacing w:after="0"/>
      </w:pPr>
      <w:r>
        <w:rPr>
          <w:color w:val="0000FF"/>
        </w:rPr>
        <w:t>【解析】</w:t>
      </w:r>
      <w:r>
        <w:rPr>
          <w:color w:val="000000"/>
        </w:rPr>
        <w:t>【分析】呼吸运动是指人体胸廓有节律的扩大和缩小的运动，包括吸气过程和呼气过程，呼吸运动主要与肋间肌和膈肌的运动有关，人在平静状态下，肋间肌收缩时，肋骨向上向下运动，使胸廓的前后径和左右径都增大，同时膈肌收缩，膈顶部下降，使胸廓的上下径都增大，这样胸廓的容积就增大，肺也随着扩张，外界空气通过呼吸道进入肺，完成吸气的过程，相反呼气与之过程大致相反，甲图表示膈肌收缩，吸气，乙图表示膈肌舒张，呼气，综上所述</w:t>
      </w:r>
      <w:r>
        <w:rPr>
          <w:color w:val="000000"/>
        </w:rPr>
        <w:t>B</w:t>
      </w:r>
      <w:r>
        <w:rPr>
          <w:color w:val="000000"/>
        </w:rPr>
        <w:t>、</w:t>
      </w:r>
      <w:r>
        <w:rPr>
          <w:color w:val="000000"/>
        </w:rPr>
        <w:t>C</w:t>
      </w:r>
      <w:r>
        <w:rPr>
          <w:color w:val="000000"/>
        </w:rPr>
        <w:t>、</w:t>
      </w:r>
      <w:r>
        <w:rPr>
          <w:color w:val="000000"/>
        </w:rPr>
        <w:t>D</w:t>
      </w:r>
      <w:r>
        <w:rPr>
          <w:color w:val="000000"/>
        </w:rPr>
        <w:t>选项错误，只有</w:t>
      </w:r>
      <w:r>
        <w:rPr>
          <w:color w:val="000000"/>
        </w:rPr>
        <w:t>A</w:t>
      </w:r>
      <w:r>
        <w:rPr>
          <w:color w:val="000000"/>
        </w:rPr>
        <w:t>选项正确。</w:t>
      </w:r>
      <w:r>
        <w:br/>
      </w:r>
      <w:r>
        <w:rPr>
          <w:color w:val="000000"/>
        </w:rPr>
        <w:t>【</w:t>
      </w:r>
      <w:r>
        <w:rPr>
          <w:color w:val="000000"/>
        </w:rPr>
        <w:t>点评】此题考查了呼气过程中膈肌的变化，有一定的难度，解答此题的关键是熟</w:t>
      </w:r>
      <w:r>
        <w:rPr>
          <w:color w:val="000000"/>
        </w:rPr>
        <w:t>练掌握呼吸运动的过程，可结合模拟实验图进行记忆</w:t>
      </w:r>
      <w:r>
        <w:rPr>
          <w:color w:val="000000"/>
        </w:rPr>
        <w:t>。</w:t>
      </w:r>
    </w:p>
    <w:p w:rsidR="0005117B">
      <w:pPr>
        <w:spacing w:after="0"/>
      </w:pPr>
      <w:r>
        <w:rPr>
          <w:color w:val="000000"/>
        </w:rPr>
        <w:t>15.</w:t>
      </w:r>
      <w:r>
        <w:rPr>
          <w:color w:val="0000FF"/>
        </w:rPr>
        <w:t>【答案】</w:t>
      </w:r>
      <w:r>
        <w:rPr>
          <w:color w:val="000000"/>
        </w:rPr>
        <w:t xml:space="preserve">A  </w:t>
      </w:r>
    </w:p>
    <w:p w:rsidR="00946883">
      <w:pPr>
        <w:spacing w:after="0"/>
      </w:pPr>
      <w:r>
        <w:rPr>
          <w:color w:val="0000FF"/>
        </w:rPr>
        <w:t>【解析】</w:t>
      </w:r>
      <w:r>
        <w:rPr>
          <w:color w:val="000000"/>
        </w:rPr>
        <w:t>【分析】根据肺泡内的气体交换可知，肺泡内的氧会不断扩散到肺部毛细血管的血液中，使静脉血变成动脉血，而肺泡内又不断地补充外界空气，使氧浓度一直高于肺部毛细血管血液中氧的浓度，这样才能使氧源源不断地扩散到血液中，氧浓度最高的部位应是血浆，然后血浆中的红细胞将氧气进行运输到组织液内，组织液内的氧气最终运输到组织细胞内液，组织细胞内液产生的二氧化碳通过扩散作用进入血液中的血浆中，所以此题答案为</w:t>
      </w:r>
      <w:r>
        <w:rPr>
          <w:color w:val="000000"/>
        </w:rPr>
        <w:t>A</w:t>
      </w:r>
      <w:r>
        <w:rPr>
          <w:color w:val="000000"/>
        </w:rPr>
        <w:t>。</w:t>
      </w:r>
      <w:r>
        <w:br/>
      </w:r>
      <w:r>
        <w:rPr>
          <w:color w:val="000000"/>
        </w:rPr>
        <w:t>【</w:t>
      </w:r>
      <w:r>
        <w:rPr>
          <w:color w:val="000000"/>
        </w:rPr>
        <w:t>点评】此题有一定的难度，解答此题的</w:t>
      </w:r>
      <w:r>
        <w:rPr>
          <w:color w:val="000000"/>
        </w:rPr>
        <w:t>关键是理解气体交换的原理是扩散作用</w:t>
      </w:r>
      <w:r>
        <w:rPr>
          <w:color w:val="000000"/>
        </w:rPr>
        <w:t>。</w:t>
      </w:r>
    </w:p>
    <w:p w:rsidR="0005117B">
      <w:r>
        <w:t>二、填空题</w:t>
      </w:r>
    </w:p>
    <w:p w:rsidR="0005117B">
      <w:pPr>
        <w:spacing w:after="0"/>
      </w:pPr>
      <w:r>
        <w:rPr>
          <w:color w:val="000000"/>
        </w:rPr>
        <w:t>16.</w:t>
      </w:r>
      <w:r>
        <w:rPr>
          <w:color w:val="0000FF"/>
        </w:rPr>
        <w:t>【答案】</w:t>
      </w:r>
      <w:r>
        <w:rPr>
          <w:color w:val="000000"/>
        </w:rPr>
        <w:t>呼吸道；肺；肺</w:t>
      </w:r>
      <w:r>
        <w:rPr>
          <w:color w:val="000000"/>
        </w:rPr>
        <w:t xml:space="preserve">  </w:t>
      </w:r>
    </w:p>
    <w:p w:rsidR="0005117B">
      <w:pPr>
        <w:spacing w:after="0"/>
      </w:pPr>
      <w:r>
        <w:rPr>
          <w:color w:val="0000FF"/>
        </w:rPr>
        <w:t>【解析】</w:t>
      </w:r>
      <w:r>
        <w:rPr>
          <w:color w:val="000000"/>
        </w:rPr>
        <w:t>【解答】解：呼吸系统的组成包括呼吸道和肺两部分。呼吸道包括鼻腔、咽、喉、气管、支气管，是呼吸的通道，呼吸道保证了气体的畅通，还能对进入人体的空气做一定的处理；肺由许多肺泡构成，外面包绕着丰富的毛细血管和弹性纤维，肺泡的壁和毛细血管壁都很薄，只有一层上皮细胞构成，这些特点都有利于气体交换，因此肺是气体交换的主要场所，是呼吸系统的主要器官。</w:t>
      </w:r>
    </w:p>
    <w:p w:rsidR="0005117B">
      <w:pPr>
        <w:spacing w:after="0"/>
      </w:pPr>
      <w:r>
        <w:rPr>
          <w:color w:val="000000"/>
        </w:rPr>
        <w:t>故答案为：呼吸道；肺；肺</w:t>
      </w:r>
      <w:r>
        <w:rPr>
          <w:color w:val="000000"/>
        </w:rPr>
        <w:t>．</w:t>
      </w:r>
    </w:p>
    <w:p w:rsidR="0005117B">
      <w:pPr>
        <w:spacing w:after="0"/>
      </w:pPr>
      <w:r>
        <w:rPr>
          <w:color w:val="000000"/>
        </w:rPr>
        <w:t>【</w:t>
      </w:r>
      <w:r>
        <w:rPr>
          <w:color w:val="000000"/>
        </w:rPr>
        <w:t>分析】识记呼吸系统的组成，据此答题</w:t>
      </w:r>
      <w:r>
        <w:rPr>
          <w:color w:val="000000"/>
        </w:rPr>
        <w:t>。</w:t>
      </w:r>
      <w:r>
        <w:br/>
      </w:r>
      <w:r>
        <w:rPr>
          <w:color w:val="000000"/>
        </w:rPr>
        <w:t>呼吸道：鼻</w:t>
      </w:r>
      <w:r>
        <w:rPr>
          <w:color w:val="000000"/>
        </w:rPr>
        <w:t>腔、咽、喉、气管、支气管，是气体进出肺的通道。鼻腔内有鼻毛，可以阻挡灰尘，呼吸道都有骨或软骨做支架，其内表面覆盖着黏膜，黏膜内还分布有丰富的毛细血管，这些特点既保证了气体的畅通，又对吸入的空气具有清洁、温暖和湿润的作用。</w:t>
      </w:r>
      <w:r>
        <w:br/>
      </w:r>
      <w:r>
        <w:rPr>
          <w:color w:val="000000"/>
        </w:rPr>
        <w:t>肺是气体交换的场所，是呼吸系统的主要器官，构成它的功能单位是肺泡</w:t>
      </w:r>
      <w:r>
        <w:rPr>
          <w:color w:val="000000"/>
        </w:rPr>
        <w:t>。</w:t>
      </w:r>
    </w:p>
    <w:p w:rsidR="0005117B">
      <w:pPr>
        <w:spacing w:after="0"/>
      </w:pPr>
      <w:r>
        <w:rPr>
          <w:color w:val="000000"/>
        </w:rPr>
        <w:t>17.</w:t>
      </w:r>
      <w:r>
        <w:rPr>
          <w:color w:val="0000FF"/>
        </w:rPr>
        <w:t>【答案】</w:t>
      </w:r>
      <w:r>
        <w:rPr>
          <w:color w:val="000000"/>
        </w:rPr>
        <w:t>呼吸道；肺；肺</w:t>
      </w:r>
      <w:r>
        <w:rPr>
          <w:color w:val="000000"/>
        </w:rPr>
        <w:t xml:space="preserve">  </w:t>
      </w:r>
    </w:p>
    <w:p w:rsidR="0005117B">
      <w:pPr>
        <w:spacing w:after="0"/>
      </w:pPr>
      <w:r>
        <w:rPr>
          <w:color w:val="0000FF"/>
        </w:rPr>
        <w:t>【解析】</w:t>
      </w:r>
      <w:r>
        <w:rPr>
          <w:color w:val="000000"/>
        </w:rPr>
        <w:t>【解答】解：人体的呼吸系统由呼吸道和肺两部分．呼吸道包括鼻腔、咽、喉、气管、支气管，是呼吸的通道，呼吸道保证了气体的清洁、温暖、湿润和畅通；肺是呼吸系统的主要器官．是气体交换的场所</w:t>
      </w:r>
      <w:r>
        <w:rPr>
          <w:color w:val="000000"/>
        </w:rPr>
        <w:t>。</w:t>
      </w:r>
    </w:p>
    <w:p w:rsidR="0005117B">
      <w:pPr>
        <w:spacing w:after="0"/>
      </w:pPr>
      <w:r>
        <w:rPr>
          <w:color w:val="000000"/>
        </w:rPr>
        <w:t>【</w:t>
      </w:r>
      <w:r>
        <w:rPr>
          <w:color w:val="000000"/>
        </w:rPr>
        <w:t>分析</w:t>
      </w:r>
      <w:r>
        <w:rPr>
          <w:color w:val="000000"/>
        </w:rPr>
        <w:t>】</w:t>
      </w:r>
    </w:p>
    <w:p w:rsidR="0005117B">
      <w:pPr>
        <w:spacing w:after="0"/>
      </w:pPr>
      <w:r>
        <w:rPr>
          <w:color w:val="000000"/>
        </w:rPr>
        <w:t>18.</w:t>
      </w:r>
      <w:r>
        <w:rPr>
          <w:color w:val="0000FF"/>
        </w:rPr>
        <w:t>【答案】</w:t>
      </w:r>
      <w:r>
        <w:rPr>
          <w:color w:val="000000"/>
        </w:rPr>
        <w:t>呼吸运动；扩张；吸气；肺泡内；扩散作用；</w:t>
      </w:r>
      <w:r>
        <w:rPr>
          <w:color w:val="000000"/>
        </w:rPr>
        <w:t>5</w:t>
      </w:r>
      <w:r>
        <w:rPr>
          <w:color w:val="000000"/>
        </w:rPr>
        <w:t>与</w:t>
      </w:r>
      <w:r>
        <w:rPr>
          <w:color w:val="000000"/>
        </w:rPr>
        <w:t>8</w:t>
      </w:r>
      <w:r>
        <w:rPr>
          <w:color w:val="000000"/>
        </w:rPr>
        <w:t>；</w:t>
      </w:r>
      <w:r>
        <w:rPr>
          <w:color w:val="000000"/>
        </w:rPr>
        <w:t>B</w:t>
      </w:r>
      <w:r>
        <w:rPr>
          <w:color w:val="000000"/>
        </w:rPr>
        <w:t>；</w:t>
      </w:r>
      <w:r>
        <w:rPr>
          <w:color w:val="000000"/>
        </w:rPr>
        <w:t>4→B→D→3→5→8</w:t>
      </w:r>
      <w:r>
        <w:rPr>
          <w:color w:val="000000"/>
        </w:rPr>
        <w:t>；动脉血；静脉血</w:t>
      </w:r>
      <w:r>
        <w:rPr>
          <w:color w:val="000000"/>
        </w:rPr>
        <w:t xml:space="preserve">  </w:t>
      </w:r>
    </w:p>
    <w:p w:rsidR="0005117B">
      <w:pPr>
        <w:spacing w:after="0"/>
      </w:pPr>
      <w:r>
        <w:rPr>
          <w:color w:val="0000FF"/>
        </w:rPr>
        <w:t>【解析】</w:t>
      </w:r>
      <w:r>
        <w:rPr>
          <w:color w:val="000000"/>
        </w:rPr>
        <w:t>【解答】（</w:t>
      </w:r>
      <w:r>
        <w:rPr>
          <w:color w:val="000000"/>
        </w:rPr>
        <w:t>1</w:t>
      </w:r>
      <w:r>
        <w:rPr>
          <w:color w:val="000000"/>
        </w:rPr>
        <w:t>）呼吸肌的收缩和舒张而造成胸腔有规律的扩大与缩小，叫呼吸运动；肺泡</w:t>
      </w:r>
      <w:r>
        <w:rPr>
          <w:color w:val="000000"/>
        </w:rPr>
        <w:t>[7]</w:t>
      </w:r>
      <w:r>
        <w:rPr>
          <w:color w:val="000000"/>
        </w:rPr>
        <w:t>与外界进行的气体交换叫做肺的通气，肺的通气是通过呼吸运动实现的．</w:t>
      </w:r>
      <w:r>
        <w:br/>
      </w:r>
      <w:r>
        <w:rPr>
          <w:color w:val="000000"/>
        </w:rPr>
        <w:t>（</w:t>
      </w:r>
      <w:r>
        <w:rPr>
          <w:color w:val="000000"/>
        </w:rPr>
        <w:t>2</w:t>
      </w:r>
      <w:r>
        <w:rPr>
          <w:color w:val="000000"/>
        </w:rPr>
        <w:t>）吸气时：肋间外肌、膈肌收缩</w:t>
      </w:r>
      <w:r>
        <w:rPr>
          <w:color w:val="000000"/>
        </w:rPr>
        <w:t>→</w:t>
      </w:r>
      <w:r>
        <w:rPr>
          <w:color w:val="000000"/>
        </w:rPr>
        <w:t>肋骨向上向外移动（膈肌顶部下降）</w:t>
      </w:r>
      <w:r>
        <w:rPr>
          <w:color w:val="000000"/>
        </w:rPr>
        <w:t>→</w:t>
      </w:r>
      <w:r>
        <w:rPr>
          <w:color w:val="000000"/>
        </w:rPr>
        <w:t>胸廓扩大、胸腔容积增大</w:t>
      </w:r>
      <w:r>
        <w:rPr>
          <w:color w:val="000000"/>
        </w:rPr>
        <w:t>→</w:t>
      </w:r>
      <w:r>
        <w:rPr>
          <w:color w:val="000000"/>
        </w:rPr>
        <w:t>肺扩张</w:t>
      </w:r>
      <w:r>
        <w:rPr>
          <w:color w:val="000000"/>
        </w:rPr>
        <w:t>→</w:t>
      </w:r>
      <w:r>
        <w:rPr>
          <w:color w:val="000000"/>
        </w:rPr>
        <w:t>肺内气压低于外界大气压</w:t>
      </w:r>
      <w:r>
        <w:rPr>
          <w:color w:val="000000"/>
        </w:rPr>
        <w:t>→</w:t>
      </w:r>
      <w:r>
        <w:rPr>
          <w:color w:val="000000"/>
        </w:rPr>
        <w:t>外界气体进入肺．因此气体进入</w:t>
      </w:r>
      <w:r>
        <w:rPr>
          <w:color w:val="000000"/>
        </w:rPr>
        <w:t>[7]</w:t>
      </w:r>
      <w:r>
        <w:rPr>
          <w:color w:val="000000"/>
        </w:rPr>
        <w:t>时，</w:t>
      </w:r>
      <w:r>
        <w:rPr>
          <w:color w:val="000000"/>
        </w:rPr>
        <w:t>[7]</w:t>
      </w:r>
      <w:r>
        <w:rPr>
          <w:color w:val="000000"/>
        </w:rPr>
        <w:t>处于扩张状态，此时人体处于吸气状态．</w:t>
      </w:r>
      <w:r>
        <w:br/>
      </w:r>
      <w:r>
        <w:rPr>
          <w:color w:val="000000"/>
        </w:rPr>
        <w:t>（</w:t>
      </w:r>
      <w:r>
        <w:rPr>
          <w:color w:val="000000"/>
        </w:rPr>
        <w:t>3</w:t>
      </w:r>
      <w:r>
        <w:rPr>
          <w:color w:val="000000"/>
        </w:rPr>
        <w:t>）一种气体总是从浓度高的地方向浓度低的地方扩散，肺泡内的氧气浓度高于肺泡，二氧化碳的浓度低于肺泡，因此血液中的二氧化碳扩散到肺泡，肺泡里的氧气扩散到血液；因此</w:t>
      </w:r>
      <w:r>
        <w:rPr>
          <w:color w:val="000000"/>
        </w:rPr>
        <w:t>[6]</w:t>
      </w:r>
      <w:r>
        <w:rPr>
          <w:color w:val="000000"/>
        </w:rPr>
        <w:t>肺泡周围毛细血管与</w:t>
      </w:r>
      <w:r>
        <w:rPr>
          <w:color w:val="000000"/>
        </w:rPr>
        <w:t>[7]</w:t>
      </w:r>
      <w:r>
        <w:rPr>
          <w:color w:val="000000"/>
        </w:rPr>
        <w:t>肺泡之间的气体交换过程，它是通过气体的扩散作用实现的．</w:t>
      </w:r>
      <w:r>
        <w:br/>
      </w:r>
      <w:r>
        <w:rPr>
          <w:color w:val="000000"/>
        </w:rPr>
        <w:t>（</w:t>
      </w:r>
      <w:r>
        <w:rPr>
          <w:color w:val="000000"/>
        </w:rPr>
        <w:t>4</w:t>
      </w:r>
      <w:r>
        <w:rPr>
          <w:color w:val="000000"/>
        </w:rPr>
        <w:t>）</w:t>
      </w:r>
      <w:r>
        <w:rPr>
          <w:color w:val="000000"/>
        </w:rPr>
        <w:t xml:space="preserve"> </w:t>
      </w:r>
      <w:r>
        <w:rPr>
          <w:color w:val="000000"/>
        </w:rPr>
        <w:t>从右心室射入肺动脉的静脉血，流经肺部毛细血管时，血液中的二氧化碳进入肺泡，肺泡中的氧气进入血液，这样，经过肺循环，血液由静脉血变成了动脉血．流经</w:t>
      </w:r>
      <w:r>
        <w:rPr>
          <w:color w:val="000000"/>
        </w:rPr>
        <w:t xml:space="preserve"> </w:t>
      </w:r>
      <w:r>
        <w:rPr>
          <w:color w:val="000000"/>
        </w:rPr>
        <w:t>肺部的毛细血管网，再由肺静脉流回左心房的循环；再经左心室射出的动脉血流经身体各部分的组织细胞周围的毛细血管时，</w:t>
      </w:r>
      <w:r>
        <w:rPr>
          <w:color w:val="000000"/>
        </w:rPr>
        <w:t>与组织细胞进行物质交换：将运来的营</w:t>
      </w:r>
      <w:r>
        <w:rPr>
          <w:color w:val="000000"/>
        </w:rPr>
        <w:t xml:space="preserve"> </w:t>
      </w:r>
      <w:r>
        <w:rPr>
          <w:color w:val="000000"/>
        </w:rPr>
        <w:t>养物质和氧气供给细胞利用，将细胞产生的二氧化碳等废物带走．所以氧气在人体内出现并经过的途径：</w:t>
      </w:r>
      <w:r>
        <w:rPr>
          <w:color w:val="000000"/>
        </w:rPr>
        <w:t>7→6→4→B→D→3→5→8</w:t>
      </w:r>
      <w:r>
        <w:rPr>
          <w:color w:val="000000"/>
        </w:rPr>
        <w:t>．</w:t>
      </w:r>
      <w:r>
        <w:br/>
      </w:r>
      <w:r>
        <w:rPr>
          <w:color w:val="000000"/>
        </w:rPr>
        <w:t>（</w:t>
      </w:r>
      <w:r>
        <w:rPr>
          <w:color w:val="000000"/>
        </w:rPr>
        <w:t>5</w:t>
      </w:r>
      <w:r>
        <w:rPr>
          <w:color w:val="000000"/>
        </w:rPr>
        <w:t>）</w:t>
      </w:r>
      <w:r>
        <w:rPr>
          <w:color w:val="000000"/>
        </w:rPr>
        <w:t xml:space="preserve"> </w:t>
      </w:r>
      <w:r>
        <w:rPr>
          <w:color w:val="000000"/>
        </w:rPr>
        <w:t>二氧化碳从图中的</w:t>
      </w:r>
      <w:r>
        <w:rPr>
          <w:color w:val="000000"/>
        </w:rPr>
        <w:t>B</w:t>
      </w:r>
      <w:r>
        <w:rPr>
          <w:color w:val="000000"/>
        </w:rPr>
        <w:t>组织细胞场所产生的，图中</w:t>
      </w:r>
      <w:r>
        <w:rPr>
          <w:color w:val="000000"/>
        </w:rPr>
        <w:t>[8]</w:t>
      </w:r>
      <w:r>
        <w:rPr>
          <w:color w:val="000000"/>
        </w:rPr>
        <w:t>内的气体同</w:t>
      </w:r>
      <w:r>
        <w:rPr>
          <w:color w:val="000000"/>
        </w:rPr>
        <w:t>[5]</w:t>
      </w:r>
      <w:r>
        <w:rPr>
          <w:color w:val="000000"/>
        </w:rPr>
        <w:t>内血液中的气体交换后，表示血液流经全身毛细血管网，在这里血液与组织细胞进行物质交</w:t>
      </w:r>
      <w:r>
        <w:rPr>
          <w:color w:val="000000"/>
        </w:rPr>
        <w:t xml:space="preserve"> </w:t>
      </w:r>
      <w:r>
        <w:rPr>
          <w:color w:val="000000"/>
        </w:rPr>
        <w:t>换：将运来的营养物质和氧气供给细胞利用，将细胞产生的二氧化碳等废物带走；这样，血液经过体循环，就由动脉血变成了静脉血</w:t>
      </w:r>
      <w:r>
        <w:rPr>
          <w:color w:val="000000"/>
        </w:rPr>
        <w:t>．</w:t>
      </w:r>
      <w:r>
        <w:br/>
      </w:r>
      <w:r>
        <w:rPr>
          <w:color w:val="000000"/>
        </w:rPr>
        <w:t>故答案为：（</w:t>
      </w:r>
      <w:r>
        <w:rPr>
          <w:color w:val="000000"/>
        </w:rPr>
        <w:t>1</w:t>
      </w:r>
      <w:r>
        <w:rPr>
          <w:color w:val="000000"/>
        </w:rPr>
        <w:t>）呼吸运动</w:t>
      </w:r>
      <w:r>
        <w:br/>
      </w:r>
      <w:r>
        <w:rPr>
          <w:color w:val="000000"/>
        </w:rPr>
        <w:t>（</w:t>
      </w:r>
      <w:r>
        <w:rPr>
          <w:color w:val="000000"/>
        </w:rPr>
        <w:t>2</w:t>
      </w:r>
      <w:r>
        <w:rPr>
          <w:color w:val="000000"/>
        </w:rPr>
        <w:t>）扩张</w:t>
      </w:r>
      <w:r>
        <w:rPr>
          <w:color w:val="000000"/>
        </w:rPr>
        <w:t xml:space="preserve"> </w:t>
      </w:r>
      <w:r>
        <w:rPr>
          <w:color w:val="000000"/>
        </w:rPr>
        <w:t>吸气</w:t>
      </w:r>
      <w:r>
        <w:br/>
      </w:r>
      <w:r>
        <w:rPr>
          <w:color w:val="000000"/>
        </w:rPr>
        <w:t>（</w:t>
      </w:r>
      <w:r>
        <w:rPr>
          <w:color w:val="000000"/>
        </w:rPr>
        <w:t>3</w:t>
      </w:r>
      <w:r>
        <w:rPr>
          <w:color w:val="000000"/>
        </w:rPr>
        <w:t>）肺泡内；</w:t>
      </w:r>
      <w:r>
        <w:rPr>
          <w:color w:val="000000"/>
        </w:rPr>
        <w:t xml:space="preserve"> </w:t>
      </w:r>
      <w:r>
        <w:rPr>
          <w:color w:val="000000"/>
        </w:rPr>
        <w:t>扩散作用</w:t>
      </w:r>
      <w:r>
        <w:rPr>
          <w:color w:val="000000"/>
        </w:rPr>
        <w:t>  5</w:t>
      </w:r>
      <w:r>
        <w:rPr>
          <w:color w:val="000000"/>
        </w:rPr>
        <w:t>与</w:t>
      </w:r>
      <w:r>
        <w:rPr>
          <w:color w:val="000000"/>
        </w:rPr>
        <w:t>8</w:t>
      </w:r>
      <w:r>
        <w:br/>
      </w:r>
      <w:r>
        <w:rPr>
          <w:color w:val="000000"/>
        </w:rPr>
        <w:t>（</w:t>
      </w:r>
      <w:r>
        <w:rPr>
          <w:color w:val="000000"/>
        </w:rPr>
        <w:t>4</w:t>
      </w:r>
      <w:r>
        <w:rPr>
          <w:color w:val="000000"/>
        </w:rPr>
        <w:t>）</w:t>
      </w:r>
      <w:r>
        <w:rPr>
          <w:color w:val="000000"/>
        </w:rPr>
        <w:t>B   4→B→D→3→5→8</w:t>
      </w:r>
      <w:r>
        <w:br/>
      </w:r>
      <w:r>
        <w:rPr>
          <w:color w:val="000000"/>
        </w:rPr>
        <w:t>（</w:t>
      </w:r>
      <w:r>
        <w:rPr>
          <w:color w:val="000000"/>
        </w:rPr>
        <w:t>5</w:t>
      </w:r>
      <w:r>
        <w:rPr>
          <w:color w:val="000000"/>
        </w:rPr>
        <w:t>）动脉血；</w:t>
      </w:r>
      <w:r>
        <w:rPr>
          <w:color w:val="000000"/>
        </w:rPr>
        <w:t xml:space="preserve">   </w:t>
      </w:r>
      <w:r>
        <w:rPr>
          <w:color w:val="000000"/>
        </w:rPr>
        <w:t>静脉血</w:t>
      </w:r>
      <w:r>
        <w:rPr>
          <w:color w:val="000000"/>
        </w:rPr>
        <w:t>．</w:t>
      </w:r>
      <w:r>
        <w:br/>
      </w:r>
      <w:r>
        <w:rPr>
          <w:color w:val="000000"/>
        </w:rPr>
        <w:t>【分析】此题考查了血液循环中物质交换过程．血液在心脏和全部血管所组成的管道系统中的循环流动叫做血液循环，根据循环途径的不同，血液循环分为体</w:t>
      </w:r>
      <w:r>
        <w:rPr>
          <w:color w:val="000000"/>
        </w:rPr>
        <w:t xml:space="preserve"> </w:t>
      </w:r>
      <w:r>
        <w:rPr>
          <w:color w:val="000000"/>
        </w:rPr>
        <w:t>循环和肺循环两部分；体循环和肺循环组成一条完整的循环途径，为人体各个组织细胞不断的运来养料和氧，又不断地运走二氧化碳等废物</w:t>
      </w:r>
      <w:r>
        <w:rPr>
          <w:color w:val="000000"/>
        </w:rPr>
        <w:t>．</w:t>
      </w:r>
    </w:p>
    <w:p w:rsidR="0005117B">
      <w:pPr>
        <w:spacing w:after="0"/>
      </w:pPr>
      <w:r>
        <w:rPr>
          <w:color w:val="000000"/>
        </w:rPr>
        <w:t>19.</w:t>
      </w:r>
      <w:r>
        <w:rPr>
          <w:color w:val="0000FF"/>
        </w:rPr>
        <w:t>【答案】</w:t>
      </w:r>
      <w:r>
        <w:rPr>
          <w:color w:val="000000"/>
        </w:rPr>
        <w:t>呼吸道；肺</w:t>
      </w:r>
      <w:r>
        <w:rPr>
          <w:color w:val="000000"/>
        </w:rPr>
        <w:t xml:space="preserve">  </w:t>
      </w:r>
    </w:p>
    <w:p w:rsidR="0005117B">
      <w:pPr>
        <w:spacing w:after="0"/>
      </w:pPr>
      <w:r>
        <w:rPr>
          <w:color w:val="0000FF"/>
        </w:rPr>
        <w:t>【</w:t>
      </w:r>
      <w:r>
        <w:rPr>
          <w:color w:val="0000FF"/>
        </w:rPr>
        <w:t>解析】</w:t>
      </w:r>
      <w:r>
        <w:rPr>
          <w:color w:val="000000"/>
        </w:rPr>
        <w:t>【解答】组成呼吸系统的器官如图所示</w:t>
      </w:r>
      <w:r>
        <w:rPr>
          <w:color w:val="000000"/>
        </w:rPr>
        <w:t>：</w:t>
      </w:r>
      <w:r>
        <w:br/>
      </w:r>
      <w:r>
        <w:rPr>
          <w:color w:val="000000"/>
        </w:rPr>
        <w:t>呼吸系统由呼吸道和肺两部分组成</w:t>
      </w:r>
      <w:r>
        <w:rPr>
          <w:color w:val="000000"/>
        </w:rPr>
        <w:t>．</w:t>
      </w:r>
      <w:r>
        <w:br/>
      </w:r>
      <w:r>
        <w:rPr>
          <w:color w:val="000000"/>
        </w:rPr>
        <w:t>其中，鼻腔、咽、喉、气管、支气管是气体进出肺的通道，称为呼吸道．</w:t>
      </w:r>
      <w:r>
        <w:rPr>
          <w:color w:val="000000"/>
        </w:rPr>
        <w:t>呼吸道是气体进出的通道，有清洁、湿润、温暖吸入的空气的作用；肺是气体交换的场所，是呼吸系统的主要器官．</w:t>
      </w:r>
      <w:r>
        <w:br/>
      </w:r>
      <w:r>
        <w:rPr>
          <w:color w:val="000000"/>
        </w:rPr>
        <w:t>故答案为：呼吸道，肺</w:t>
      </w:r>
      <w:r>
        <w:br/>
      </w:r>
      <w:r>
        <w:rPr>
          <w:noProof/>
          <w:lang w:eastAsia="zh-CN"/>
        </w:rPr>
        <w:drawing>
          <wp:inline distT="0" distB="0" distL="0" distR="0">
            <wp:extent cx="2874289" cy="1728394"/>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9" cstate="print"/>
                    <a:stretch>
                      <a:fillRect/>
                    </a:stretch>
                  </pic:blipFill>
                  <pic:spPr>
                    <a:xfrm>
                      <a:off x="0" y="0"/>
                      <a:ext cx="2874289" cy="1728394"/>
                    </a:xfrm>
                    <a:prstGeom prst="rect">
                      <a:avLst/>
                    </a:prstGeom>
                  </pic:spPr>
                </pic:pic>
              </a:graphicData>
            </a:graphic>
          </wp:inline>
        </w:drawing>
      </w:r>
      <w:r>
        <w:br/>
      </w:r>
      <w:r>
        <w:rPr>
          <w:color w:val="000000"/>
        </w:rPr>
        <w:t>【</w:t>
      </w:r>
      <w:r>
        <w:rPr>
          <w:color w:val="000000"/>
        </w:rPr>
        <w:t>分析】呼吸系统由呼吸道和肺两部分组成．呼吸道是气体进出的通道，肺是气体交换的场所，是呼吸系统的主要器官</w:t>
      </w:r>
      <w:r>
        <w:rPr>
          <w:color w:val="000000"/>
        </w:rPr>
        <w:t>．</w:t>
      </w:r>
    </w:p>
    <w:p w:rsidR="00946883">
      <w:pPr>
        <w:spacing w:after="0"/>
      </w:pPr>
      <w:r>
        <w:rPr>
          <w:color w:val="000000"/>
        </w:rPr>
        <w:t>20.</w:t>
      </w:r>
      <w:r>
        <w:rPr>
          <w:color w:val="0000FF"/>
        </w:rPr>
        <w:t>【答案】</w:t>
      </w:r>
      <w:r>
        <w:rPr>
          <w:color w:val="000000"/>
        </w:rPr>
        <w:t>气管</w:t>
      </w:r>
      <w:r>
        <w:t xml:space="preserve"> </w:t>
      </w:r>
      <w:r>
        <w:t>；</w:t>
      </w:r>
      <w:r>
        <w:rPr>
          <w:color w:val="000000"/>
        </w:rPr>
        <w:t>肺</w:t>
      </w:r>
      <w:r>
        <w:t xml:space="preserve"> </w:t>
      </w:r>
      <w:r>
        <w:t>；</w:t>
      </w:r>
      <w:r>
        <w:rPr>
          <w:color w:val="000000"/>
        </w:rPr>
        <w:t>肺泡壁</w:t>
      </w:r>
      <w:r>
        <w:t xml:space="preserve"> </w:t>
      </w:r>
      <w:r>
        <w:t>；</w:t>
      </w:r>
      <w:r>
        <w:rPr>
          <w:color w:val="000000"/>
        </w:rPr>
        <w:t>毛细血</w:t>
      </w:r>
      <w:r>
        <w:t xml:space="preserve"> </w:t>
      </w:r>
      <w:r>
        <w:t>；</w:t>
      </w:r>
      <w:r>
        <w:rPr>
          <w:color w:val="000000"/>
        </w:rPr>
        <w:t>肺泡数量多</w:t>
      </w:r>
      <w:r>
        <w:t xml:space="preserve"> </w:t>
      </w:r>
      <w:r>
        <w:t>；</w:t>
      </w:r>
      <w:r>
        <w:rPr>
          <w:color w:val="000000"/>
        </w:rPr>
        <w:t>肺泡和包绕着的毛细血管的壁都很薄，只由一层上皮细胞构成</w:t>
      </w:r>
      <w:r>
        <w:t xml:space="preserve"> </w:t>
      </w:r>
      <w:r>
        <w:t>；</w:t>
      </w:r>
      <w:r>
        <w:rPr>
          <w:color w:val="000000"/>
        </w:rPr>
        <w:t>保持环境中空气新鲜清洁，不随地吐痰，戴口罩</w:t>
      </w:r>
    </w:p>
    <w:p w:rsidR="00946883">
      <w:pPr>
        <w:spacing w:after="0"/>
      </w:pPr>
      <w:r>
        <w:rPr>
          <w:color w:val="0000FF"/>
        </w:rPr>
        <w:t>【解析】</w:t>
      </w:r>
      <w:r>
        <w:rPr>
          <w:color w:val="000000"/>
        </w:rPr>
        <w:t>【解答】（</w:t>
      </w:r>
      <w:r>
        <w:rPr>
          <w:color w:val="000000"/>
        </w:rPr>
        <w:t>1</w:t>
      </w:r>
      <w:r>
        <w:rPr>
          <w:color w:val="000000"/>
        </w:rPr>
        <w:t>）【</w:t>
      </w:r>
      <w:r>
        <w:rPr>
          <w:color w:val="000000"/>
        </w:rPr>
        <w:t>2]</w:t>
      </w:r>
      <w:r>
        <w:rPr>
          <w:color w:val="000000"/>
        </w:rPr>
        <w:t>气管</w:t>
      </w:r>
      <w:r>
        <w:rPr>
          <w:color w:val="000000"/>
        </w:rPr>
        <w:t>[3]</w:t>
      </w:r>
      <w:r>
        <w:rPr>
          <w:color w:val="000000"/>
        </w:rPr>
        <w:t>肺</w:t>
      </w:r>
      <w:r>
        <w:rPr>
          <w:color w:val="000000"/>
        </w:rPr>
        <w:t>[5]</w:t>
      </w:r>
      <w:r>
        <w:rPr>
          <w:color w:val="000000"/>
        </w:rPr>
        <w:t>肺泡壁</w:t>
      </w:r>
      <w:r>
        <w:rPr>
          <w:color w:val="000000"/>
        </w:rPr>
        <w:t>[6]</w:t>
      </w:r>
      <w:r>
        <w:rPr>
          <w:color w:val="000000"/>
        </w:rPr>
        <w:t>毛细血管</w:t>
      </w:r>
    </w:p>
    <w:p w:rsidR="0005117B">
      <w:pPr>
        <w:spacing w:after="0"/>
      </w:pPr>
      <w:r>
        <w:rPr>
          <w:color w:val="000000"/>
        </w:rPr>
        <w:t>（</w:t>
      </w:r>
      <w:r>
        <w:rPr>
          <w:color w:val="000000"/>
        </w:rPr>
        <w:t>2</w:t>
      </w:r>
      <w:r>
        <w:rPr>
          <w:color w:val="000000"/>
        </w:rPr>
        <w:t>）呼吸系统的主要器官是</w:t>
      </w:r>
      <w:r>
        <w:rPr>
          <w:color w:val="000000"/>
        </w:rPr>
        <w:t>3</w:t>
      </w:r>
      <w:r>
        <w:rPr>
          <w:color w:val="000000"/>
        </w:rPr>
        <w:t>肺，肺由许多</w:t>
      </w:r>
      <w:r>
        <w:rPr>
          <w:color w:val="000000"/>
        </w:rPr>
        <w:t>4</w:t>
      </w:r>
      <w:r>
        <w:rPr>
          <w:color w:val="000000"/>
        </w:rPr>
        <w:t>肺泡构成，外面包绕着丰富的毛细血管和弹性纤维，肺泡的壁和毛细血管壁都很薄，只有一层上皮细胞构成，这些特点都有利于气体交换，因此肺是气体交换的主要场所．</w:t>
      </w:r>
    </w:p>
    <w:p w:rsidR="0005117B">
      <w:pPr>
        <w:spacing w:after="0"/>
      </w:pPr>
      <w:r>
        <w:rPr>
          <w:color w:val="000000"/>
        </w:rPr>
        <w:t>（</w:t>
      </w:r>
      <w:r>
        <w:rPr>
          <w:color w:val="000000"/>
        </w:rPr>
        <w:t>3</w:t>
      </w:r>
      <w:r>
        <w:rPr>
          <w:color w:val="000000"/>
        </w:rPr>
        <w:t>）非典是一种呼吸道传染病，预防的措施是可以切断传播途径，如保持环境中空气新鲜清洁，不随地吐痰，戴口罩．</w:t>
      </w:r>
    </w:p>
    <w:p w:rsidR="0005117B">
      <w:pPr>
        <w:spacing w:after="0"/>
      </w:pPr>
      <w:r>
        <w:rPr>
          <w:color w:val="000000"/>
        </w:rPr>
        <w:t>故答案为</w:t>
      </w:r>
      <w:r>
        <w:rPr>
          <w:color w:val="000000"/>
        </w:rPr>
        <w:t>：</w:t>
      </w:r>
    </w:p>
    <w:p w:rsidR="0005117B">
      <w:pPr>
        <w:spacing w:after="0"/>
      </w:pPr>
      <w:r>
        <w:rPr>
          <w:color w:val="000000"/>
        </w:rPr>
        <w:t>（</w:t>
      </w:r>
      <w:r>
        <w:rPr>
          <w:color w:val="000000"/>
        </w:rPr>
        <w:t>1</w:t>
      </w:r>
      <w:r>
        <w:rPr>
          <w:color w:val="000000"/>
        </w:rPr>
        <w:t>）气管、肺；肺泡壁；毛细血管</w:t>
      </w:r>
    </w:p>
    <w:p w:rsidR="0005117B">
      <w:pPr>
        <w:spacing w:after="0"/>
      </w:pPr>
      <w:r>
        <w:rPr>
          <w:color w:val="000000"/>
        </w:rPr>
        <w:t>（</w:t>
      </w:r>
      <w:r>
        <w:rPr>
          <w:color w:val="000000"/>
        </w:rPr>
        <w:t>2</w:t>
      </w:r>
      <w:r>
        <w:rPr>
          <w:color w:val="000000"/>
        </w:rPr>
        <w:t>）肺泡数量多；肺泡和包绕着的毛细血管的壁都很薄，只由一层上皮细胞构成</w:t>
      </w:r>
    </w:p>
    <w:p w:rsidR="0005117B">
      <w:pPr>
        <w:spacing w:after="0"/>
      </w:pPr>
      <w:r>
        <w:rPr>
          <w:color w:val="000000"/>
        </w:rPr>
        <w:t>（</w:t>
      </w:r>
      <w:r>
        <w:rPr>
          <w:color w:val="000000"/>
        </w:rPr>
        <w:t>3</w:t>
      </w:r>
      <w:r>
        <w:rPr>
          <w:color w:val="000000"/>
        </w:rPr>
        <w:t>）保持环境中空气新鲜清洁，不随地吐痰，戴口罩．</w:t>
      </w:r>
    </w:p>
    <w:p w:rsidR="0005117B">
      <w:pPr>
        <w:spacing w:after="0"/>
      </w:pPr>
      <w:r>
        <w:rPr>
          <w:color w:val="000000"/>
        </w:rPr>
        <w:t>【</w:t>
      </w:r>
      <w:r>
        <w:rPr>
          <w:color w:val="000000"/>
        </w:rPr>
        <w:t>分析】回答此题的关键是：一、理解肺与</w:t>
      </w:r>
      <w:r>
        <w:rPr>
          <w:color w:val="000000"/>
        </w:rPr>
        <w:t>气体交换相适应的特点；二、呼吸的全过程包括的环节</w:t>
      </w:r>
      <w:r>
        <w:rPr>
          <w:color w:val="000000"/>
        </w:rPr>
        <w:t>．</w:t>
      </w:r>
    </w:p>
    <w:p w:rsidR="0005117B">
      <w:r>
        <w:t>三、解答题</w:t>
      </w:r>
    </w:p>
    <w:p w:rsidR="00946883">
      <w:pPr>
        <w:spacing w:after="0"/>
      </w:pPr>
      <w:r>
        <w:rPr>
          <w:color w:val="000000"/>
        </w:rPr>
        <w:t>21.</w:t>
      </w:r>
      <w:r>
        <w:rPr>
          <w:color w:val="0000FF"/>
        </w:rPr>
        <w:t>【答案】</w:t>
      </w:r>
      <w:r>
        <w:rPr>
          <w:color w:val="000000"/>
        </w:rPr>
        <w:t>（</w:t>
      </w:r>
      <w:r>
        <w:rPr>
          <w:color w:val="000000"/>
        </w:rPr>
        <w:t>1</w:t>
      </w:r>
      <w:r>
        <w:rPr>
          <w:color w:val="000000"/>
        </w:rPr>
        <w:t>）下降</w:t>
      </w:r>
      <w:r>
        <w:t xml:space="preserve"> </w:t>
      </w:r>
      <w:r>
        <w:t>；</w:t>
      </w:r>
      <w:r>
        <w:rPr>
          <w:color w:val="000000"/>
        </w:rPr>
        <w:t>上升</w:t>
      </w:r>
    </w:p>
    <w:p w:rsidR="00946883">
      <w:pPr>
        <w:spacing w:after="0"/>
      </w:pPr>
      <w:r>
        <w:rPr>
          <w:color w:val="000000"/>
        </w:rPr>
        <w:t>（</w:t>
      </w:r>
      <w:r>
        <w:rPr>
          <w:color w:val="000000"/>
        </w:rPr>
        <w:t>2</w:t>
      </w:r>
      <w:r>
        <w:rPr>
          <w:color w:val="000000"/>
        </w:rPr>
        <w:t>）</w:t>
      </w:r>
      <w:r>
        <w:rPr>
          <w:color w:val="000000"/>
        </w:rPr>
        <w:t>②</w:t>
      </w:r>
      <w:r>
        <w:t xml:space="preserve"> </w:t>
      </w:r>
      <w:r>
        <w:t>；</w:t>
      </w:r>
      <w:r>
        <w:rPr>
          <w:color w:val="000000"/>
        </w:rPr>
        <w:t>咽</w:t>
      </w:r>
    </w:p>
    <w:p w:rsidR="00946883">
      <w:pPr>
        <w:spacing w:after="0"/>
      </w:pPr>
      <w:r>
        <w:rPr>
          <w:color w:val="000000"/>
        </w:rPr>
        <w:t>（</w:t>
      </w:r>
      <w:r>
        <w:rPr>
          <w:color w:val="000000"/>
        </w:rPr>
        <w:t>3</w:t>
      </w:r>
      <w:r>
        <w:rPr>
          <w:color w:val="000000"/>
        </w:rPr>
        <w:t>）肺泡</w:t>
      </w:r>
      <w:r>
        <w:t xml:space="preserve"> </w:t>
      </w:r>
      <w:r>
        <w:t>；</w:t>
      </w:r>
      <w:r>
        <w:rPr>
          <w:color w:val="000000"/>
        </w:rPr>
        <w:t>一层</w:t>
      </w:r>
      <w:r>
        <w:t xml:space="preserve"> </w:t>
      </w:r>
      <w:r>
        <w:t>；</w:t>
      </w:r>
      <w:r>
        <w:rPr>
          <w:color w:val="000000"/>
        </w:rPr>
        <w:t>毛细血管和弹性纤维</w:t>
      </w:r>
      <w:r>
        <w:t xml:space="preserve"> </w:t>
      </w:r>
      <w:r>
        <w:t>；</w:t>
      </w:r>
      <w:r>
        <w:rPr>
          <w:color w:val="000000"/>
        </w:rPr>
        <w:t>血液</w:t>
      </w:r>
    </w:p>
    <w:p w:rsidR="00946883">
      <w:pPr>
        <w:spacing w:after="0"/>
      </w:pPr>
      <w:r>
        <w:rPr>
          <w:color w:val="0000FF"/>
        </w:rPr>
        <w:t>【解析】</w:t>
      </w:r>
      <w:r>
        <w:rPr>
          <w:color w:val="000000"/>
        </w:rPr>
        <w:t>【解答】（</w:t>
      </w:r>
      <w:r>
        <w:rPr>
          <w:color w:val="000000"/>
        </w:rPr>
        <w:t>1</w:t>
      </w:r>
      <w:r>
        <w:rPr>
          <w:color w:val="000000"/>
        </w:rPr>
        <w:t>）呼吸运动是呼吸肌收缩和舒张的结果，具体过程如下：吸气时，膈肌收缩，顶部下降，引起胸腔下径增大，肋间肌收缩，引起胸腔前后、左右均增大，肺随之扩大，造成肺内气压小于外界大气压，外界气体进入肺内，完成吸气运动；呼气：当膈肌舒张，顶部上升，引起胸腔上下径减小，肋间外肌舒张时，引起胸腔前后、左右均减小，结果胸廓缩小，肺也随之回缩，造成肺内气压大于外界气压，肺内气体排出肺，形成呼气运动．（</w:t>
      </w:r>
      <w:r>
        <w:rPr>
          <w:color w:val="000000"/>
        </w:rPr>
        <w:t>2</w:t>
      </w:r>
      <w:r>
        <w:rPr>
          <w:color w:val="000000"/>
        </w:rPr>
        <w:t>）咽既是气体的通道，又是食物的通道，是消化系统和呼吸系统共有的器官．（</w:t>
      </w:r>
      <w:r>
        <w:rPr>
          <w:color w:val="000000"/>
        </w:rPr>
        <w:t>3</w:t>
      </w:r>
      <w:r>
        <w:rPr>
          <w:color w:val="000000"/>
        </w:rPr>
        <w:t>）肺由许多肺泡构成，肺泡是气体交换的功能单位</w:t>
      </w:r>
      <w:r>
        <w:rPr>
          <w:color w:val="000000"/>
        </w:rPr>
        <w:t>，肺泡的外面包绕着丰富的毛细血管和弹性纤维，肺泡的壁和毛细血管壁都很薄，只有一层上皮细胞构成，这些特点都有利于肺泡与血液之间进行气体交换，因此肺是气体交换的主要场所，是呼吸系统的主要器官</w:t>
      </w:r>
    </w:p>
    <w:p w:rsidR="0005117B">
      <w:pPr>
        <w:spacing w:after="0"/>
      </w:pPr>
      <w:r>
        <w:rPr>
          <w:color w:val="000000"/>
        </w:rPr>
        <w:t>故答案为：（</w:t>
      </w:r>
      <w:r>
        <w:rPr>
          <w:color w:val="000000"/>
        </w:rPr>
        <w:t>1</w:t>
      </w:r>
      <w:r>
        <w:rPr>
          <w:color w:val="000000"/>
        </w:rPr>
        <w:t>）下降；上升．（</w:t>
      </w:r>
      <w:r>
        <w:rPr>
          <w:color w:val="000000"/>
        </w:rPr>
        <w:t>2</w:t>
      </w:r>
      <w:r>
        <w:rPr>
          <w:color w:val="000000"/>
        </w:rPr>
        <w:t>）</w:t>
      </w:r>
      <w:r>
        <w:rPr>
          <w:color w:val="000000"/>
        </w:rPr>
        <w:t>②</w:t>
      </w:r>
      <w:r>
        <w:rPr>
          <w:color w:val="000000"/>
        </w:rPr>
        <w:t>咽；（</w:t>
      </w:r>
      <w:r>
        <w:rPr>
          <w:color w:val="000000"/>
        </w:rPr>
        <w:t>3</w:t>
      </w:r>
      <w:r>
        <w:rPr>
          <w:color w:val="000000"/>
        </w:rPr>
        <w:t>）肺泡；一层；毛细血管和弹性纤维；血液</w:t>
      </w:r>
    </w:p>
    <w:p w:rsidR="0005117B">
      <w:pPr>
        <w:spacing w:after="0"/>
      </w:pPr>
      <w:r>
        <w:rPr>
          <w:color w:val="000000"/>
        </w:rPr>
        <w:t>【分析】呼吸系统包括呼吸道和肺两部分．呼吸道的组成由上到下依次是鼻腔、咽、喉、气管和支气管，外界的空气进入肺依次经过鼻腔、咽、喉、气管和支气管，最后进入肺，在肺里完成气体交换．图中</w:t>
      </w:r>
      <w:r>
        <w:rPr>
          <w:color w:val="000000"/>
        </w:rPr>
        <w:t>①</w:t>
      </w:r>
      <w:r>
        <w:rPr>
          <w:color w:val="000000"/>
        </w:rPr>
        <w:t>鼻腔、</w:t>
      </w:r>
      <w:r>
        <w:rPr>
          <w:color w:val="000000"/>
        </w:rPr>
        <w:t>②</w:t>
      </w:r>
      <w:r>
        <w:rPr>
          <w:color w:val="000000"/>
        </w:rPr>
        <w:t>咽、</w:t>
      </w:r>
      <w:r>
        <w:rPr>
          <w:color w:val="000000"/>
        </w:rPr>
        <w:t>③</w:t>
      </w:r>
      <w:r>
        <w:rPr>
          <w:color w:val="000000"/>
        </w:rPr>
        <w:t>喉、</w:t>
      </w:r>
      <w:r>
        <w:rPr>
          <w:color w:val="000000"/>
        </w:rPr>
        <w:t>④</w:t>
      </w:r>
      <w:r>
        <w:rPr>
          <w:color w:val="000000"/>
        </w:rPr>
        <w:t>气管、</w:t>
      </w:r>
      <w:r>
        <w:rPr>
          <w:color w:val="000000"/>
        </w:rPr>
        <w:t>⑤</w:t>
      </w:r>
      <w:r>
        <w:rPr>
          <w:color w:val="000000"/>
        </w:rPr>
        <w:t>支气管、</w:t>
      </w:r>
      <w:r>
        <w:rPr>
          <w:color w:val="000000"/>
        </w:rPr>
        <w:t>⑥</w:t>
      </w:r>
      <w:r>
        <w:rPr>
          <w:color w:val="000000"/>
        </w:rPr>
        <w:t>肺、</w:t>
      </w:r>
      <w:r>
        <w:rPr>
          <w:color w:val="000000"/>
        </w:rPr>
        <w:t>⑦</w:t>
      </w:r>
      <w:r>
        <w:rPr>
          <w:color w:val="000000"/>
        </w:rPr>
        <w:t>膈肌．</w:t>
      </w:r>
    </w:p>
    <w:p w:rsidR="0005117B">
      <w:r>
        <w:t>四、</w:t>
      </w:r>
      <w:r>
        <w:t>综合题</w:t>
      </w:r>
    </w:p>
    <w:p w:rsidR="00946883">
      <w:pPr>
        <w:spacing w:after="0"/>
      </w:pPr>
      <w:r>
        <w:rPr>
          <w:color w:val="000000"/>
        </w:rPr>
        <w:t>22.</w:t>
      </w:r>
      <w:r>
        <w:rPr>
          <w:color w:val="0000FF"/>
        </w:rPr>
        <w:t>【答案】</w:t>
      </w:r>
      <w:r>
        <w:rPr>
          <w:color w:val="000000"/>
        </w:rPr>
        <w:t>（</w:t>
      </w:r>
      <w:r>
        <w:rPr>
          <w:color w:val="000000"/>
        </w:rPr>
        <w:t>1</w:t>
      </w:r>
      <w:r>
        <w:rPr>
          <w:color w:val="000000"/>
        </w:rPr>
        <w:t>）肾</w:t>
      </w:r>
    </w:p>
    <w:p w:rsidR="00946883">
      <w:pPr>
        <w:spacing w:after="0"/>
      </w:pPr>
      <w:r>
        <w:rPr>
          <w:color w:val="000000"/>
        </w:rPr>
        <w:t>（</w:t>
      </w:r>
      <w:r>
        <w:rPr>
          <w:color w:val="000000"/>
        </w:rPr>
        <w:t>2</w:t>
      </w:r>
      <w:r>
        <w:rPr>
          <w:color w:val="000000"/>
        </w:rPr>
        <w:t>）睾丸</w:t>
      </w:r>
    </w:p>
    <w:p w:rsidR="00946883">
      <w:pPr>
        <w:spacing w:after="0"/>
      </w:pPr>
      <w:r>
        <w:rPr>
          <w:color w:val="000000"/>
        </w:rPr>
        <w:t>（</w:t>
      </w:r>
      <w:r>
        <w:rPr>
          <w:color w:val="000000"/>
        </w:rPr>
        <w:t>3</w:t>
      </w:r>
      <w:r>
        <w:rPr>
          <w:color w:val="000000"/>
        </w:rPr>
        <w:t>）小肠</w:t>
      </w:r>
    </w:p>
    <w:p w:rsidR="00946883">
      <w:pPr>
        <w:spacing w:after="0"/>
      </w:pPr>
      <w:r>
        <w:rPr>
          <w:color w:val="000000"/>
        </w:rPr>
        <w:t>（</w:t>
      </w:r>
      <w:r>
        <w:rPr>
          <w:color w:val="000000"/>
        </w:rPr>
        <w:t>4</w:t>
      </w:r>
      <w:r>
        <w:rPr>
          <w:color w:val="000000"/>
        </w:rPr>
        <w:t>）条件</w:t>
      </w:r>
    </w:p>
    <w:p w:rsidR="00946883">
      <w:pPr>
        <w:spacing w:after="0"/>
      </w:pPr>
      <w:r>
        <w:rPr>
          <w:color w:val="000000"/>
        </w:rPr>
        <w:t>（</w:t>
      </w:r>
      <w:r>
        <w:rPr>
          <w:color w:val="000000"/>
        </w:rPr>
        <w:t>5</w:t>
      </w:r>
      <w:r>
        <w:rPr>
          <w:color w:val="000000"/>
        </w:rPr>
        <w:t>）肺</w:t>
      </w:r>
      <w:r>
        <w:t xml:space="preserve"> </w:t>
      </w:r>
      <w:r>
        <w:t>；</w:t>
      </w:r>
      <w:r>
        <w:rPr>
          <w:color w:val="000000"/>
        </w:rPr>
        <w:t>体</w:t>
      </w:r>
      <w:r>
        <w:t xml:space="preserve"> </w:t>
      </w:r>
      <w:r>
        <w:t>；</w:t>
      </w:r>
      <w:r>
        <w:rPr>
          <w:color w:val="000000"/>
        </w:rPr>
        <w:t>线粒体</w:t>
      </w:r>
    </w:p>
    <w:p w:rsidR="00946883">
      <w:pPr>
        <w:spacing w:after="0"/>
      </w:pPr>
      <w:r>
        <w:rPr>
          <w:color w:val="000000"/>
        </w:rPr>
        <w:t>（</w:t>
      </w:r>
      <w:r>
        <w:rPr>
          <w:color w:val="000000"/>
        </w:rPr>
        <w:t>6</w:t>
      </w:r>
      <w:r>
        <w:rPr>
          <w:color w:val="000000"/>
        </w:rPr>
        <w:t>）骨骼肌</w:t>
      </w:r>
    </w:p>
    <w:p w:rsidR="00946883">
      <w:pPr>
        <w:spacing w:after="0"/>
      </w:pPr>
      <w:r>
        <w:rPr>
          <w:color w:val="0000FF"/>
        </w:rPr>
        <w:t>【解析】</w:t>
      </w:r>
      <w:r>
        <w:rPr>
          <w:color w:val="000000"/>
        </w:rPr>
        <w:t>【解答】（</w:t>
      </w:r>
      <w:r>
        <w:rPr>
          <w:color w:val="000000"/>
        </w:rPr>
        <w:t>1</w:t>
      </w:r>
      <w:r>
        <w:rPr>
          <w:color w:val="000000"/>
        </w:rPr>
        <w:t>）当血液通过入球小动脉到达肾小球的毛细血管网时，由于肾小球和肾小囊壁的滤过作用，除了血细胞和大分子蛋白质外，血浆中的一部分水、无机盐、葡萄糖和尿素等物质都可以滤过到肾小囊腔，形成原尿．原尿流经肾小管时，其中对人体有用的物质会被肾小管重新吸收，包括全部的葡萄糖、大部分的水和无机盐等．这些物质进入肾小管外部的毛细血管，被送回血液．剩下的其他物质，如尿素、一部分无机盐和水等由肾小管流出，形成尿液．所以尿液是由肾产生的．</w:t>
      </w:r>
    </w:p>
    <w:p w:rsidR="0005117B">
      <w:pPr>
        <w:spacing w:after="0"/>
      </w:pPr>
      <w:r>
        <w:rPr>
          <w:color w:val="000000"/>
        </w:rPr>
        <w:t>（</w:t>
      </w:r>
      <w:r>
        <w:rPr>
          <w:color w:val="000000"/>
        </w:rPr>
        <w:t>2</w:t>
      </w:r>
      <w:r>
        <w:rPr>
          <w:color w:val="000000"/>
        </w:rPr>
        <w:t>）睾丸是男性重要的性器官，也是男性的性腺，能够产生精子和分泌雄性激素，在雄性</w:t>
      </w:r>
      <w:r>
        <w:rPr>
          <w:color w:val="000000"/>
        </w:rPr>
        <w:t>激素的作用下，男孩表现为长出胡须、喉结突出、肌肉发达等．</w:t>
      </w:r>
    </w:p>
    <w:p w:rsidR="0005117B">
      <w:pPr>
        <w:spacing w:after="0"/>
      </w:pPr>
      <w:r>
        <w:rPr>
          <w:color w:val="000000"/>
        </w:rPr>
        <w:t>（</w:t>
      </w:r>
      <w:r>
        <w:rPr>
          <w:color w:val="000000"/>
        </w:rPr>
        <w:t>3</w:t>
      </w:r>
      <w:r>
        <w:rPr>
          <w:color w:val="000000"/>
        </w:rPr>
        <w:t>）消化和吸收的主要场所是小肠．</w:t>
      </w:r>
    </w:p>
    <w:p w:rsidR="0005117B">
      <w:pPr>
        <w:spacing w:after="0"/>
      </w:pPr>
      <w:r>
        <w:rPr>
          <w:color w:val="000000"/>
        </w:rPr>
        <w:t>（</w:t>
      </w:r>
      <w:r>
        <w:rPr>
          <w:color w:val="000000"/>
        </w:rPr>
        <w:t>4</w:t>
      </w:r>
      <w:r>
        <w:rPr>
          <w:color w:val="000000"/>
        </w:rPr>
        <w:t>）</w:t>
      </w:r>
      <w:r>
        <w:rPr>
          <w:color w:val="000000"/>
        </w:rPr>
        <w:t>“</w:t>
      </w:r>
      <w:r>
        <w:rPr>
          <w:color w:val="000000"/>
        </w:rPr>
        <w:t>闹钟响起，大雄匆匆起床．</w:t>
      </w:r>
      <w:r>
        <w:rPr>
          <w:color w:val="000000"/>
        </w:rPr>
        <w:t>”</w:t>
      </w:r>
      <w:r>
        <w:rPr>
          <w:color w:val="000000"/>
        </w:rPr>
        <w:t>是小明在生活过程中逐渐形成的后天性反射，我们称之为条件反射．</w:t>
      </w:r>
    </w:p>
    <w:p w:rsidR="0005117B">
      <w:pPr>
        <w:spacing w:after="0"/>
      </w:pPr>
      <w:r>
        <w:rPr>
          <w:color w:val="000000"/>
        </w:rPr>
        <w:t>（</w:t>
      </w:r>
      <w:r>
        <w:rPr>
          <w:color w:val="000000"/>
        </w:rPr>
        <w:t>5</w:t>
      </w:r>
      <w:r>
        <w:rPr>
          <w:color w:val="000000"/>
        </w:rPr>
        <w:t>）肺是人体气体交换的主要器官．</w:t>
      </w:r>
      <w:r>
        <w:rPr>
          <w:color w:val="000000"/>
        </w:rPr>
        <w:t>“</w:t>
      </w:r>
      <w:r>
        <w:rPr>
          <w:color w:val="000000"/>
        </w:rPr>
        <w:t>第四节体育课时，小明参加</w:t>
      </w:r>
      <w:r>
        <w:rPr>
          <w:color w:val="000000"/>
        </w:rPr>
        <w:t xml:space="preserve"> 100 </w:t>
      </w:r>
      <w:r>
        <w:rPr>
          <w:color w:val="000000"/>
        </w:rPr>
        <w:t>米赛跑后，大口喘气，吸入的空气迅速在肺中发生气体交换，使血液中的氧气含量增加．同时他心跳加快，</w:t>
      </w:r>
      <w:r>
        <w:rPr>
          <w:color w:val="000000"/>
        </w:rPr>
        <w:t>”</w:t>
      </w:r>
      <w:r>
        <w:rPr>
          <w:color w:val="000000"/>
        </w:rPr>
        <w:t>是体循环和肺循环正在工作．细胞利用氧，将有机物分解成二氧化碳和水，并且将储存在有机物中的能量释放出来，供给生命活动的需要的过程叫做呼吸作用．有机物和氧气随血液循环到达组织细胞后，在细胞的线粒体内通过呼吸作用氧化分解释放能量，供给人体生命活动的需要．</w:t>
      </w:r>
    </w:p>
    <w:p w:rsidR="0005117B">
      <w:pPr>
        <w:spacing w:after="0"/>
      </w:pPr>
      <w:r>
        <w:rPr>
          <w:color w:val="000000"/>
        </w:rPr>
        <w:t>（</w:t>
      </w:r>
      <w:r>
        <w:rPr>
          <w:color w:val="000000"/>
        </w:rPr>
        <w:t>6</w:t>
      </w:r>
      <w:r>
        <w:rPr>
          <w:color w:val="000000"/>
        </w:rPr>
        <w:t>）骨骼肌包括中间较粗的肌腹和两端较细的肌腱（乳白色），同一块骨骼肌的两端跨过关节分别固定在两块不同的骨上．骨骼肌有受刺激而收缩的特性，当骨骼肌收缩受神经传来的刺激</w:t>
      </w:r>
      <w:r>
        <w:rPr>
          <w:color w:val="000000"/>
        </w:rPr>
        <w:t>收缩时，就会牵动着它所附着的骨，绕着关节活动，于是躯体就产生了运动．</w:t>
      </w:r>
    </w:p>
    <w:p w:rsidR="0005117B">
      <w:pPr>
        <w:spacing w:after="0"/>
      </w:pPr>
      <w:r>
        <w:rPr>
          <w:color w:val="000000"/>
        </w:rPr>
        <w:t>故答案为：（</w:t>
      </w:r>
      <w:r>
        <w:rPr>
          <w:color w:val="000000"/>
        </w:rPr>
        <w:t>1</w:t>
      </w:r>
      <w:r>
        <w:rPr>
          <w:color w:val="000000"/>
        </w:rPr>
        <w:t>）肾</w:t>
      </w:r>
      <w:r>
        <w:rPr>
          <w:color w:val="000000"/>
        </w:rPr>
        <w:t>  </w:t>
      </w:r>
    </w:p>
    <w:p w:rsidR="0005117B">
      <w:pPr>
        <w:spacing w:after="0"/>
      </w:pPr>
      <w:r>
        <w:rPr>
          <w:color w:val="000000"/>
        </w:rPr>
        <w:t xml:space="preserve"> </w:t>
      </w:r>
      <w:r>
        <w:rPr>
          <w:color w:val="000000"/>
        </w:rPr>
        <w:t>（</w:t>
      </w:r>
      <w:r>
        <w:rPr>
          <w:color w:val="000000"/>
        </w:rPr>
        <w:t>2</w:t>
      </w:r>
      <w:r>
        <w:rPr>
          <w:color w:val="000000"/>
        </w:rPr>
        <w:t>）睾丸</w:t>
      </w:r>
      <w:r>
        <w:rPr>
          <w:color w:val="000000"/>
        </w:rPr>
        <w:t xml:space="preserve">   </w:t>
      </w:r>
    </w:p>
    <w:p w:rsidR="0005117B">
      <w:pPr>
        <w:spacing w:after="0"/>
      </w:pPr>
      <w:r>
        <w:rPr>
          <w:color w:val="000000"/>
        </w:rPr>
        <w:t>（</w:t>
      </w:r>
      <w:r>
        <w:rPr>
          <w:color w:val="000000"/>
        </w:rPr>
        <w:t>3</w:t>
      </w:r>
      <w:r>
        <w:rPr>
          <w:color w:val="000000"/>
        </w:rPr>
        <w:t>）小肠</w:t>
      </w:r>
    </w:p>
    <w:p w:rsidR="0005117B">
      <w:pPr>
        <w:spacing w:after="0"/>
      </w:pPr>
      <w:r>
        <w:rPr>
          <w:color w:val="000000"/>
        </w:rPr>
        <w:t>（</w:t>
      </w:r>
      <w:r>
        <w:rPr>
          <w:color w:val="000000"/>
        </w:rPr>
        <w:t>4</w:t>
      </w:r>
      <w:r>
        <w:rPr>
          <w:color w:val="000000"/>
        </w:rPr>
        <w:t>）条件</w:t>
      </w:r>
    </w:p>
    <w:p w:rsidR="0005117B">
      <w:pPr>
        <w:spacing w:after="0"/>
      </w:pPr>
      <w:r>
        <w:rPr>
          <w:color w:val="000000"/>
        </w:rPr>
        <w:t>（</w:t>
      </w:r>
      <w:r>
        <w:rPr>
          <w:color w:val="000000"/>
        </w:rPr>
        <w:t>5</w:t>
      </w:r>
      <w:r>
        <w:rPr>
          <w:color w:val="000000"/>
        </w:rPr>
        <w:t>）肺</w:t>
      </w:r>
      <w:r>
        <w:rPr>
          <w:color w:val="000000"/>
        </w:rPr>
        <w:t xml:space="preserve">   </w:t>
      </w:r>
      <w:r>
        <w:rPr>
          <w:color w:val="000000"/>
        </w:rPr>
        <w:t>体</w:t>
      </w:r>
      <w:r>
        <w:rPr>
          <w:color w:val="000000"/>
        </w:rPr>
        <w:t xml:space="preserve">    </w:t>
      </w:r>
      <w:r>
        <w:rPr>
          <w:color w:val="000000"/>
        </w:rPr>
        <w:t>线粒体</w:t>
      </w:r>
    </w:p>
    <w:p w:rsidR="0005117B">
      <w:pPr>
        <w:spacing w:after="0"/>
      </w:pPr>
      <w:r>
        <w:rPr>
          <w:color w:val="000000"/>
        </w:rPr>
        <w:t>（</w:t>
      </w:r>
      <w:r>
        <w:rPr>
          <w:color w:val="000000"/>
        </w:rPr>
        <w:t>6</w:t>
      </w:r>
      <w:r>
        <w:rPr>
          <w:color w:val="000000"/>
        </w:rPr>
        <w:t>）骨骼肌</w:t>
      </w:r>
    </w:p>
    <w:p w:rsidR="0005117B">
      <w:pPr>
        <w:spacing w:after="0"/>
      </w:pPr>
      <w:r>
        <w:rPr>
          <w:color w:val="000000"/>
        </w:rPr>
        <w:t>【分析】（</w:t>
      </w:r>
      <w:r>
        <w:rPr>
          <w:color w:val="000000"/>
        </w:rPr>
        <w:t>1</w:t>
      </w:r>
      <w:r>
        <w:rPr>
          <w:color w:val="000000"/>
        </w:rPr>
        <w:t>）在生活过程中逐渐形成的反射为条件反射；（</w:t>
      </w:r>
      <w:r>
        <w:rPr>
          <w:color w:val="000000"/>
        </w:rPr>
        <w:t>2</w:t>
      </w:r>
      <w:r>
        <w:rPr>
          <w:color w:val="000000"/>
        </w:rPr>
        <w:t>）肾脏是形成尿液的主要器官；（</w:t>
      </w:r>
      <w:r>
        <w:rPr>
          <w:color w:val="000000"/>
        </w:rPr>
        <w:t>3</w:t>
      </w:r>
      <w:r>
        <w:rPr>
          <w:color w:val="000000"/>
        </w:rPr>
        <w:t>）睾丸是男性主要性器官，产生精子，分泌雄性激素；（</w:t>
      </w:r>
      <w:r>
        <w:rPr>
          <w:color w:val="000000"/>
        </w:rPr>
        <w:t>4</w:t>
      </w:r>
      <w:r>
        <w:rPr>
          <w:color w:val="000000"/>
        </w:rPr>
        <w:t>）小肠是人体消化和吸收的主要器官；（</w:t>
      </w:r>
      <w:r>
        <w:rPr>
          <w:color w:val="000000"/>
        </w:rPr>
        <w:t>5</w:t>
      </w:r>
      <w:r>
        <w:rPr>
          <w:color w:val="000000"/>
        </w:rPr>
        <w:t>）肺是人体气体交换的主要器官；（</w:t>
      </w:r>
      <w:r>
        <w:rPr>
          <w:color w:val="000000"/>
        </w:rPr>
        <w:t>6</w:t>
      </w:r>
      <w:r>
        <w:rPr>
          <w:color w:val="000000"/>
        </w:rPr>
        <w:t>）线粒体是细胞中呼吸的场所，据此解答．关键需要同学们对所学的知识全面系统的掌握．</w:t>
      </w:r>
    </w:p>
    <w:p w:rsidR="00946883">
      <w:pPr>
        <w:spacing w:after="0"/>
      </w:pPr>
      <w:r>
        <w:rPr>
          <w:color w:val="000000"/>
        </w:rPr>
        <w:t>23.</w:t>
      </w:r>
      <w:r>
        <w:rPr>
          <w:color w:val="0000FF"/>
        </w:rPr>
        <w:t>【答案】</w:t>
      </w:r>
      <w:r>
        <w:rPr>
          <w:color w:val="000000"/>
        </w:rPr>
        <w:t>（</w:t>
      </w:r>
      <w:r>
        <w:rPr>
          <w:color w:val="000000"/>
        </w:rPr>
        <w:t>1</w:t>
      </w:r>
      <w:r>
        <w:rPr>
          <w:color w:val="000000"/>
        </w:rPr>
        <w:t>）坐、睡、散步</w:t>
      </w:r>
      <w:r>
        <w:t xml:space="preserve"> </w:t>
      </w:r>
      <w:r>
        <w:t>；</w:t>
      </w:r>
      <w:r>
        <w:rPr>
          <w:color w:val="000000"/>
        </w:rPr>
        <w:t>打篮球、踢足球、游泳、慢跑</w:t>
      </w:r>
      <w:r>
        <w:t xml:space="preserve"> </w:t>
      </w:r>
      <w:r>
        <w:t>；</w:t>
      </w:r>
      <w:r>
        <w:rPr>
          <w:color w:val="000000"/>
        </w:rPr>
        <w:t>每小时的耗氧量</w:t>
      </w:r>
    </w:p>
    <w:p w:rsidR="00946883">
      <w:pPr>
        <w:spacing w:after="0"/>
      </w:pPr>
      <w:r>
        <w:rPr>
          <w:color w:val="000000"/>
        </w:rPr>
        <w:t>（</w:t>
      </w:r>
      <w:r>
        <w:rPr>
          <w:color w:val="000000"/>
        </w:rPr>
        <w:t>2</w:t>
      </w:r>
      <w:r>
        <w:rPr>
          <w:color w:val="000000"/>
        </w:rPr>
        <w:t>）呼吸</w:t>
      </w:r>
      <w:r>
        <w:t xml:space="preserve"> </w:t>
      </w:r>
      <w:r>
        <w:t>；</w:t>
      </w:r>
      <w:r>
        <w:rPr>
          <w:color w:val="000000"/>
        </w:rPr>
        <w:t>肌肉</w:t>
      </w:r>
    </w:p>
    <w:p w:rsidR="00946883">
      <w:pPr>
        <w:spacing w:after="0"/>
      </w:pPr>
      <w:r>
        <w:rPr>
          <w:color w:val="0000FF"/>
        </w:rPr>
        <w:t>【解析】</w:t>
      </w:r>
      <w:r>
        <w:rPr>
          <w:color w:val="000000"/>
        </w:rPr>
        <w:t>【解答】解：（</w:t>
      </w:r>
      <w:r>
        <w:rPr>
          <w:color w:val="000000"/>
        </w:rPr>
        <w:t>1</w:t>
      </w:r>
      <w:r>
        <w:rPr>
          <w:color w:val="000000"/>
        </w:rPr>
        <w:t>）从如表中的信息可以看出，在相同时间内，坐、睡、散步这类活动可能需要的能量较少．</w:t>
      </w:r>
      <w:r>
        <w:rPr>
          <w:color w:val="000000"/>
        </w:rPr>
        <w:t xml:space="preserve"> </w:t>
      </w:r>
      <w:r>
        <w:rPr>
          <w:color w:val="000000"/>
        </w:rPr>
        <w:t>打篮球、踢足球、游泳、慢跑这类活动可能需要的能量较多．依据是表格中每小时的耗氧</w:t>
      </w:r>
      <w:r>
        <w:rPr>
          <w:color w:val="000000"/>
        </w:rPr>
        <w:t>量数据，前者较低，后者较高．（</w:t>
      </w:r>
      <w:r>
        <w:rPr>
          <w:color w:val="000000"/>
        </w:rPr>
        <w:t>2</w:t>
      </w:r>
      <w:r>
        <w:rPr>
          <w:color w:val="000000"/>
        </w:rPr>
        <w:t>）从如表中的信息还可以看出，慢跑虽然没有打篮球运动剧烈，但耗氧量却较大，其原因是慢跑没有打篮球剧烈，所耗的氧可以由</w:t>
      </w:r>
      <w:r>
        <w:rPr>
          <w:color w:val="000000"/>
        </w:rPr>
        <w:t xml:space="preserve"> </w:t>
      </w:r>
      <w:r>
        <w:rPr>
          <w:color w:val="000000"/>
        </w:rPr>
        <w:t>呼吸过程源源不断的提供．打篮球较为剧烈，供不上的氧，要靠肌肉细胞的无氧呼吸提供能量补偿，总耗氧量较少</w:t>
      </w:r>
      <w:r>
        <w:rPr>
          <w:color w:val="000000"/>
        </w:rPr>
        <w:t>．</w:t>
      </w:r>
    </w:p>
    <w:p w:rsidR="0005117B">
      <w:pPr>
        <w:spacing w:after="0"/>
      </w:pPr>
      <w:r>
        <w:rPr>
          <w:color w:val="000000"/>
        </w:rPr>
        <w:t>故答案为：（</w:t>
      </w:r>
      <w:r>
        <w:rPr>
          <w:color w:val="000000"/>
        </w:rPr>
        <w:t>1</w:t>
      </w:r>
      <w:r>
        <w:rPr>
          <w:color w:val="000000"/>
        </w:rPr>
        <w:t>）坐、睡、散步</w:t>
      </w:r>
      <w:r>
        <w:rPr>
          <w:color w:val="000000"/>
        </w:rPr>
        <w:t xml:space="preserve"> </w:t>
      </w:r>
      <w:r>
        <w:rPr>
          <w:color w:val="000000"/>
        </w:rPr>
        <w:t>打篮球、踢足球、游泳、慢跑</w:t>
      </w:r>
      <w:r>
        <w:rPr>
          <w:color w:val="000000"/>
        </w:rPr>
        <w:t xml:space="preserve"> </w:t>
      </w:r>
      <w:r>
        <w:rPr>
          <w:color w:val="000000"/>
        </w:rPr>
        <w:t>每小时的耗氧量（</w:t>
      </w:r>
      <w:r>
        <w:rPr>
          <w:color w:val="000000"/>
        </w:rPr>
        <w:t>2</w:t>
      </w:r>
      <w:r>
        <w:rPr>
          <w:color w:val="000000"/>
        </w:rPr>
        <w:t>）呼吸</w:t>
      </w:r>
      <w:r>
        <w:rPr>
          <w:color w:val="000000"/>
        </w:rPr>
        <w:t xml:space="preserve"> </w:t>
      </w:r>
      <w:r>
        <w:rPr>
          <w:color w:val="000000"/>
        </w:rPr>
        <w:t>肌肉</w:t>
      </w:r>
    </w:p>
    <w:p w:rsidR="00946883">
      <w:pPr>
        <w:spacing w:after="0"/>
      </w:pPr>
      <w:r>
        <w:rPr>
          <w:color w:val="000000"/>
        </w:rPr>
        <w:t>【</w:t>
      </w:r>
      <w:r>
        <w:rPr>
          <w:color w:val="000000"/>
        </w:rPr>
        <w:t>分析】人体的各项生命活动都需要能量，能量来自于呼吸作用时对有机物的分解</w:t>
      </w:r>
      <w:r>
        <w:rPr>
          <w:color w:val="000000"/>
        </w:rPr>
        <w:t>．</w:t>
      </w:r>
    </w:p>
    <w:p w:rsidR="0005117B">
      <w:pPr>
        <w:spacing w:after="0"/>
      </w:pPr>
    </w:p>
    <w:sectPr w:rsidSect="0005117B">
      <w:headerReference w:type="even" r:id="rId20"/>
      <w:footerReference w:type="default" r:id="rId21"/>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7B" w:rsidRPr="00946883" w:rsidP="00946883">
    <w:pPr>
      <w:pStyle w:val="Footer"/>
    </w:pPr>
    <w:r w:rsidRPr="00946883">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17B">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5117B">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5117B" w:rsidP="0005117B">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5117B">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9466A62"/>
    <w:multiLevelType w:val="hybridMultilevel"/>
    <w:tmpl w:val="832EDD2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0EC3EB5"/>
    <w:multiLevelType w:val="hybridMultilevel"/>
    <w:tmpl w:val="EBE0965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17B"/>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5117B"/>
    <w:rPr>
      <w:sz w:val="18"/>
      <w:szCs w:val="18"/>
    </w:rPr>
  </w:style>
  <w:style w:type="paragraph" w:styleId="Footer">
    <w:name w:val="footer"/>
    <w:basedOn w:val="Normal"/>
    <w:link w:val="Char0"/>
    <w:uiPriority w:val="99"/>
    <w:unhideWhenUsed/>
    <w:qFormat/>
    <w:rsid w:val="0005117B"/>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5117B"/>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5117B"/>
    <w:rPr>
      <w:sz w:val="18"/>
      <w:szCs w:val="18"/>
    </w:rPr>
  </w:style>
  <w:style w:type="character" w:customStyle="1" w:styleId="Char0">
    <w:name w:val="页脚 Char"/>
    <w:link w:val="Footer"/>
    <w:uiPriority w:val="99"/>
    <w:qFormat/>
    <w:rsid w:val="0005117B"/>
    <w:rPr>
      <w:sz w:val="18"/>
      <w:szCs w:val="18"/>
    </w:rPr>
  </w:style>
  <w:style w:type="character" w:customStyle="1" w:styleId="Char1">
    <w:name w:val="批注框文本 Char"/>
    <w:link w:val="BalloonText"/>
    <w:uiPriority w:val="99"/>
    <w:semiHidden/>
    <w:qFormat/>
    <w:rsid w:val="0005117B"/>
    <w:rPr>
      <w:sz w:val="18"/>
      <w:szCs w:val="18"/>
    </w:rPr>
  </w:style>
  <w:style w:type="paragraph" w:customStyle="1" w:styleId="1">
    <w:name w:val="正文1"/>
    <w:qFormat/>
    <w:rsid w:val="0005117B"/>
    <w:pPr>
      <w:jc w:val="both"/>
    </w:pPr>
    <w:rPr>
      <w:kern w:val="2"/>
      <w:sz w:val="21"/>
      <w:szCs w:val="21"/>
    </w:rPr>
  </w:style>
  <w:style w:type="character" w:customStyle="1" w:styleId="15">
    <w:name w:val="15"/>
    <w:qFormat/>
    <w:rsid w:val="0005117B"/>
    <w:rPr>
      <w:rFonts w:ascii="Times New Roman" w:hAnsi="Times New Roman" w:cs="Times New Roman" w:hint="default"/>
      <w:color w:val="0000FF"/>
      <w:u w:val="single"/>
    </w:rPr>
  </w:style>
  <w:style w:type="paragraph" w:customStyle="1" w:styleId="2">
    <w:name w:val="正文2"/>
    <w:qFormat/>
    <w:rsid w:val="0005117B"/>
    <w:pPr>
      <w:jc w:val="both"/>
    </w:pPr>
    <w:rPr>
      <w:kern w:val="2"/>
      <w:sz w:val="21"/>
      <w:szCs w:val="21"/>
    </w:rPr>
  </w:style>
  <w:style w:type="character" w:customStyle="1" w:styleId="DefaultParagraphFontPHPDOCX">
    <w:name w:val="Default Paragraph Font PHPDOCX"/>
    <w:uiPriority w:val="1"/>
    <w:semiHidden/>
    <w:unhideWhenUsed/>
    <w:rsid w:val="0005117B"/>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5117B"/>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2DD6F8-6CB1-4079-82A4-49ADEEC5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1728</Words>
  <Characters>9852</Characters>
  <Application>Microsoft Office Word</Application>
  <DocSecurity>0</DocSecurity>
  <Lines>82</Lines>
  <Paragraphs>23</Paragraphs>
  <ScaleCrop>false</ScaleCrop>
  <Company/>
  <LinksUpToDate>false</LinksUpToDate>
  <CharactersWithSpaces>11557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