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9F5095">
      <w:pPr>
        <w:jc w:val="cente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834pt;margin-top:876pt;mso-position-horizontal-relative:page;mso-position-vertical-relative:top-margin-area;position:absolute;width:23pt;z-index:251658240">
            <v:imagedata r:id="rId6" o:title=""/>
          </v:shape>
        </w:pict>
      </w:r>
      <w:r w:rsidRPr="003403E5">
        <w:rPr>
          <w:rFonts w:hint="eastAsia"/>
          <w:b/>
          <w:bCs/>
          <w:sz w:val="28"/>
          <w:szCs w:val="28"/>
        </w:rPr>
        <w:t>北师大版七年级下册生物巩固训练</w:t>
      </w:r>
      <w:r w:rsidRPr="003403E5">
        <w:rPr>
          <w:rFonts w:hint="eastAsia"/>
          <w:b/>
          <w:bCs/>
          <w:sz w:val="28"/>
          <w:szCs w:val="28"/>
        </w:rPr>
        <w:t xml:space="preserve"> </w:t>
      </w:r>
      <w:r w:rsidRPr="003403E5">
        <w:rPr>
          <w:rFonts w:hint="eastAsia"/>
          <w:b/>
          <w:bCs/>
          <w:sz w:val="28"/>
          <w:szCs w:val="28"/>
        </w:rPr>
        <w:t>第</w:t>
      </w:r>
      <w:r w:rsidRPr="003403E5">
        <w:rPr>
          <w:rFonts w:hint="eastAsia"/>
          <w:b/>
          <w:bCs/>
          <w:sz w:val="28"/>
          <w:szCs w:val="28"/>
        </w:rPr>
        <w:t>14</w:t>
      </w:r>
      <w:r w:rsidRPr="003403E5">
        <w:rPr>
          <w:rFonts w:hint="eastAsia"/>
          <w:b/>
          <w:bCs/>
          <w:sz w:val="28"/>
          <w:szCs w:val="28"/>
        </w:rPr>
        <w:t>章</w:t>
      </w:r>
      <w:r w:rsidRPr="003403E5">
        <w:rPr>
          <w:rFonts w:hint="eastAsia"/>
          <w:b/>
          <w:bCs/>
          <w:sz w:val="28"/>
          <w:szCs w:val="28"/>
        </w:rPr>
        <w:t xml:space="preserve"> </w:t>
      </w:r>
      <w:r w:rsidRPr="003403E5">
        <w:rPr>
          <w:rFonts w:hint="eastAsia"/>
          <w:b/>
          <w:bCs/>
          <w:sz w:val="28"/>
          <w:szCs w:val="28"/>
        </w:rPr>
        <w:t>人在生物圈中的义务</w:t>
      </w:r>
    </w:p>
    <w:p w:rsidR="009F5095">
      <w:r>
        <w:rPr>
          <w:b/>
          <w:bCs/>
          <w:sz w:val="24"/>
          <w:szCs w:val="24"/>
        </w:rPr>
        <w:t>一、单选题</w:t>
      </w:r>
      <w:r>
        <w:rPr>
          <w:b/>
          <w:bCs/>
          <w:sz w:val="24"/>
          <w:szCs w:val="24"/>
        </w:rPr>
        <w:t xml:space="preserve"> </w:t>
      </w:r>
    </w:p>
    <w:p w:rsidR="009F5095">
      <w:pPr>
        <w:spacing w:after="0"/>
      </w:pPr>
      <w:r>
        <w:rPr>
          <w:color w:val="000000"/>
        </w:rPr>
        <w:t>1.</w:t>
      </w:r>
      <w:r>
        <w:rPr>
          <w:color w:val="000000"/>
        </w:rPr>
        <w:t>导致酸雨的主要原因是（　　）</w:t>
      </w:r>
      <w:r>
        <w:rPr>
          <w:color w:val="000000"/>
        </w:rPr>
        <w:t xml:space="preserve">            </w:t>
      </w:r>
    </w:p>
    <w:p w:rsidR="009F5095">
      <w:pPr>
        <w:spacing w:after="0"/>
        <w:ind w:left="150"/>
      </w:pPr>
      <w:r>
        <w:rPr>
          <w:color w:val="000000"/>
        </w:rPr>
        <w:t>A. </w:t>
      </w:r>
      <w:r>
        <w:rPr>
          <w:color w:val="000000"/>
        </w:rPr>
        <w:t>空气中大量的二氧化碳</w:t>
      </w:r>
      <w:r>
        <w:rPr>
          <w:color w:val="000000"/>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空气中大量的二氧化硫</w:t>
      </w:r>
      <w:r>
        <w:br/>
      </w:r>
      <w:r>
        <w:rPr>
          <w:color w:val="000000"/>
        </w:rPr>
        <w:t>C. </w:t>
      </w:r>
      <w:r>
        <w:rPr>
          <w:color w:val="000000"/>
        </w:rPr>
        <w:t>空气中大量的一氧化碳</w:t>
      </w:r>
      <w:r>
        <w:rPr>
          <w:color w:val="000000"/>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空气中大量的烟尘</w:t>
      </w:r>
    </w:p>
    <w:p w:rsidR="009F5095">
      <w:pPr>
        <w:spacing w:after="0"/>
      </w:pPr>
      <w:r>
        <w:rPr>
          <w:color w:val="000000"/>
        </w:rPr>
        <w:t>2.“</w:t>
      </w:r>
      <w:r>
        <w:rPr>
          <w:color w:val="000000"/>
        </w:rPr>
        <w:t>绿水青山就是金山银山</w:t>
      </w:r>
      <w:r>
        <w:rPr>
          <w:color w:val="000000"/>
        </w:rPr>
        <w:t>”</w:t>
      </w:r>
      <w:r>
        <w:rPr>
          <w:color w:val="000000"/>
        </w:rPr>
        <w:t>，现在很多环境问题都是由人类随意处理垃圾引起的，我们要积极践行垃圾分类回收，留住碧水蓝天。下图中，</w:t>
      </w:r>
      <w:r>
        <w:rPr>
          <w:color w:val="000000"/>
        </w:rPr>
        <w:t>“</w:t>
      </w:r>
      <w:r>
        <w:rPr>
          <w:color w:val="000000"/>
        </w:rPr>
        <w:t>可回收垃圾</w:t>
      </w:r>
      <w:r>
        <w:rPr>
          <w:color w:val="000000"/>
        </w:rPr>
        <w:t>”</w:t>
      </w:r>
      <w:r>
        <w:rPr>
          <w:color w:val="000000"/>
        </w:rPr>
        <w:t>的标志是（　　）</w:t>
      </w:r>
      <w:r>
        <w:rPr>
          <w:color w:val="000000"/>
        </w:rPr>
        <w:t xml:space="preserve">            </w:t>
      </w:r>
    </w:p>
    <w:p w:rsidR="009F5095">
      <w:pPr>
        <w:spacing w:after="0"/>
        <w:ind w:left="150"/>
      </w:pPr>
      <w:r>
        <w:rPr>
          <w:color w:val="000000"/>
        </w:rPr>
        <w:t>A. </w:t>
      </w:r>
      <w:r>
        <w:rPr>
          <w:noProof/>
          <w:lang w:eastAsia="zh-CN"/>
        </w:rPr>
        <w:drawing>
          <wp:inline distT="0" distB="0" distL="0" distR="0">
            <wp:extent cx="487007" cy="534746"/>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487007" cy="534746"/>
                    </a:xfrm>
                    <a:prstGeom prst="rect">
                      <a:avLst/>
                    </a:prstGeom>
                  </pic:spPr>
                </pic:pic>
              </a:graphicData>
            </a:graphic>
          </wp:inline>
        </w:drawing>
      </w:r>
      <w:r>
        <w:rPr>
          <w:color w:val="000000"/>
        </w:rPr>
        <w:t>                           </w:t>
      </w:r>
      <w:r>
        <w:rPr>
          <w:noProof/>
          <w:lang w:eastAsia="zh-CN"/>
        </w:rPr>
        <w:drawing>
          <wp:inline distT="0" distB="0" distL="0" distR="0">
            <wp:extent cx="1910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noProof/>
          <w:lang w:eastAsia="zh-CN"/>
        </w:rPr>
        <w:drawing>
          <wp:inline distT="0" distB="0" distL="0" distR="0">
            <wp:extent cx="601599" cy="582498"/>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601599" cy="582498"/>
                    </a:xfrm>
                    <a:prstGeom prst="rect">
                      <a:avLst/>
                    </a:prstGeom>
                  </pic:spPr>
                </pic:pic>
              </a:graphicData>
            </a:graphic>
          </wp:inline>
        </w:drawing>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noProof/>
          <w:lang w:eastAsia="zh-CN"/>
        </w:rPr>
        <w:drawing>
          <wp:inline distT="0" distB="0" distL="0" distR="0">
            <wp:extent cx="553847" cy="544297"/>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553847" cy="544297"/>
                    </a:xfrm>
                    <a:prstGeom prst="rect">
                      <a:avLst/>
                    </a:prstGeom>
                  </pic:spPr>
                </pic:pic>
              </a:graphicData>
            </a:graphic>
          </wp:inline>
        </w:drawing>
      </w:r>
      <w:r>
        <w:rPr>
          <w:color w:val="000000"/>
        </w:rPr>
        <w:t>                           </w:t>
      </w:r>
      <w:r>
        <w:rPr>
          <w:noProof/>
          <w:lang w:eastAsia="zh-CN"/>
        </w:rPr>
        <w:drawing>
          <wp:inline distT="0" distB="0" distL="0" distR="0">
            <wp:extent cx="1910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noProof/>
          <w:lang w:eastAsia="zh-CN"/>
        </w:rPr>
        <w:drawing>
          <wp:inline distT="0" distB="0" distL="0" distR="0">
            <wp:extent cx="515658" cy="572948"/>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515658" cy="572948"/>
                    </a:xfrm>
                    <a:prstGeom prst="rect">
                      <a:avLst/>
                    </a:prstGeom>
                  </pic:spPr>
                </pic:pic>
              </a:graphicData>
            </a:graphic>
          </wp:inline>
        </w:drawing>
      </w:r>
    </w:p>
    <w:p w:rsidR="003403E5">
      <w:pPr>
        <w:spacing w:after="0"/>
      </w:pPr>
      <w:r>
        <w:rPr>
          <w:color w:val="000000"/>
        </w:rPr>
        <w:t>3.“</w:t>
      </w:r>
      <w:r>
        <w:rPr>
          <w:color w:val="000000"/>
        </w:rPr>
        <w:t>西部大开发</w:t>
      </w:r>
      <w:r>
        <w:rPr>
          <w:color w:val="000000"/>
        </w:rPr>
        <w:t>”</w:t>
      </w:r>
      <w:r>
        <w:rPr>
          <w:color w:val="000000"/>
        </w:rPr>
        <w:t>中，保持草场生态平衡，使人与自然和谐发展的有效措施是（</w:t>
      </w:r>
      <w:r>
        <w:rPr>
          <w:color w:val="000000"/>
        </w:rPr>
        <w:t xml:space="preserve"> </w:t>
      </w:r>
      <w:r>
        <w:rPr>
          <w:color w:val="000000"/>
        </w:rPr>
        <w:t>）</w:t>
      </w:r>
    </w:p>
    <w:p w:rsidR="003403E5">
      <w:pPr>
        <w:spacing w:after="0"/>
      </w:pPr>
      <w:r>
        <w:rPr>
          <w:color w:val="000000"/>
        </w:rPr>
        <w:t>A. </w:t>
      </w:r>
      <w:r>
        <w:rPr>
          <w:color w:val="000000"/>
        </w:rPr>
        <w:t>保护植被，禁止放牧</w:t>
      </w:r>
      <w:r>
        <w:t xml:space="preserve"> </w:t>
      </w:r>
      <w:r>
        <w:rPr>
          <w:color w:val="000000"/>
        </w:rPr>
        <w:t>                                       </w:t>
      </w:r>
      <w:r>
        <w:rPr>
          <w:noProof/>
          <w:lang w:eastAsia="zh-CN"/>
        </w:rPr>
        <w:drawing>
          <wp:inline distT="0" distB="0" distL="0" distR="0">
            <wp:extent cx="9550"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rPr>
        <w:t>B. </w:t>
      </w:r>
      <w:r>
        <w:rPr>
          <w:color w:val="000000"/>
        </w:rPr>
        <w:t>保护植被，实行适度放牧</w:t>
      </w:r>
    </w:p>
    <w:p w:rsidR="003403E5">
      <w:pPr>
        <w:spacing w:after="0"/>
      </w:pPr>
      <w:r>
        <w:rPr>
          <w:color w:val="000000"/>
        </w:rPr>
        <w:t>C. </w:t>
      </w:r>
      <w:r>
        <w:rPr>
          <w:color w:val="000000"/>
        </w:rPr>
        <w:t>禁止狩猎，引入食草动物</w:t>
      </w:r>
      <w:r>
        <w:t xml:space="preserve"> </w:t>
      </w:r>
      <w:r>
        <w:rPr>
          <w:color w:val="000000"/>
        </w:rPr>
        <w:t>                                </w:t>
      </w:r>
      <w:r>
        <w:rPr>
          <w:noProof/>
          <w:lang w:eastAsia="zh-CN"/>
        </w:rPr>
        <w:drawing>
          <wp:inline distT="0" distB="0" distL="0" distR="0">
            <wp:extent cx="9550"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rPr>
        <w:t>D. </w:t>
      </w:r>
      <w:r>
        <w:rPr>
          <w:color w:val="000000"/>
        </w:rPr>
        <w:t>充分利用草原，扩大羊群数量</w:t>
      </w:r>
    </w:p>
    <w:p w:rsidR="003403E5">
      <w:pPr>
        <w:spacing w:after="0"/>
      </w:pPr>
      <w:r>
        <w:rPr>
          <w:color w:val="000000"/>
        </w:rPr>
        <w:t>4.</w:t>
      </w:r>
      <w:r>
        <w:rPr>
          <w:color w:val="000000"/>
        </w:rPr>
        <w:t>保护地球是每个公民应尽的义务，下列做法对人类的生存环境会造成危害的是（）</w:t>
      </w:r>
    </w:p>
    <w:p w:rsidR="009F5095">
      <w:pPr>
        <w:spacing w:after="0"/>
        <w:ind w:left="150"/>
      </w:pPr>
      <w:r>
        <w:rPr>
          <w:color w:val="000000"/>
        </w:rPr>
        <w:t>A. </w:t>
      </w:r>
      <w:r>
        <w:rPr>
          <w:color w:val="000000"/>
        </w:rPr>
        <w:t>回收处理废旧电池</w:t>
      </w:r>
      <w:r>
        <w:rPr>
          <w:color w:val="000000"/>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使用无磷洗衣粉</w:t>
      </w:r>
      <w:r>
        <w:br/>
      </w:r>
      <w:r>
        <w:rPr>
          <w:color w:val="000000"/>
        </w:rPr>
        <w:t>C. </w:t>
      </w:r>
      <w:r>
        <w:rPr>
          <w:color w:val="000000"/>
        </w:rPr>
        <w:t>冰箱、空调使用含氯</w:t>
      </w:r>
      <w:r>
        <w:rPr>
          <w:color w:val="000000"/>
        </w:rPr>
        <w:t>氟烃的制冷剂</w:t>
      </w:r>
      <w:r>
        <w:rPr>
          <w:color w:val="000000"/>
        </w:rPr>
        <w:t>                      </w:t>
      </w:r>
      <w:r>
        <w:rPr>
          <w:noProof/>
          <w:lang w:eastAsia="zh-CN"/>
        </w:rPr>
        <w:drawing>
          <wp:inline distT="0" distB="0" distL="0" distR="0">
            <wp:extent cx="9550"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rPr>
        <w:t>D. </w:t>
      </w:r>
      <w:r>
        <w:rPr>
          <w:color w:val="000000"/>
        </w:rPr>
        <w:t>工业废水经处理达标后再排放</w:t>
      </w:r>
    </w:p>
    <w:p w:rsidR="003403E5">
      <w:pPr>
        <w:spacing w:after="0"/>
      </w:pPr>
      <w:r>
        <w:rPr>
          <w:color w:val="000000"/>
        </w:rPr>
        <w:t>5.</w:t>
      </w:r>
      <w:r>
        <w:rPr>
          <w:color w:val="000000"/>
        </w:rPr>
        <w:t>大气中二氧化碳等气体增加导致温室效应，下列做法无助于降低大气中二氧化碳含量的是（　　）</w:t>
      </w:r>
    </w:p>
    <w:p w:rsidR="003403E5">
      <w:pPr>
        <w:spacing w:after="0"/>
      </w:pPr>
      <w:r>
        <w:rPr>
          <w:color w:val="000000"/>
        </w:rPr>
        <w:t>A. </w:t>
      </w:r>
      <w:r>
        <w:rPr>
          <w:color w:val="000000"/>
        </w:rPr>
        <w:t>开发风能，太阳能等新型能源</w:t>
      </w:r>
      <w:r>
        <w:t xml:space="preserve"> </w:t>
      </w:r>
      <w:r>
        <w:rPr>
          <w:color w:val="000000"/>
        </w:rPr>
        <w:t>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rPr>
        <w:t>B. </w:t>
      </w:r>
      <w:r>
        <w:rPr>
          <w:color w:val="000000"/>
        </w:rPr>
        <w:t>倡导节能减排，少开车多步行</w:t>
      </w:r>
    </w:p>
    <w:p w:rsidR="003403E5">
      <w:pPr>
        <w:spacing w:after="0"/>
      </w:pPr>
      <w:r>
        <w:rPr>
          <w:color w:val="000000"/>
        </w:rPr>
        <w:t>C. </w:t>
      </w:r>
      <w:r>
        <w:rPr>
          <w:color w:val="000000"/>
        </w:rPr>
        <w:t>积极植树种草，增大绿化面积</w:t>
      </w:r>
      <w:r>
        <w:t xml:space="preserve"> </w:t>
      </w:r>
      <w:r>
        <w:rPr>
          <w:color w:val="000000"/>
        </w:rPr>
        <w:t>                         </w:t>
      </w:r>
      <w:r>
        <w:rPr>
          <w:noProof/>
          <w:lang w:eastAsia="zh-CN"/>
        </w:rPr>
        <w:drawing>
          <wp:inline distT="0" distB="0" distL="0" distR="0">
            <wp:extent cx="9550"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rPr>
        <w:t>D. </w:t>
      </w:r>
      <w:r>
        <w:rPr>
          <w:color w:val="000000"/>
        </w:rPr>
        <w:t>及时清理垃圾，维护环境卫生</w:t>
      </w:r>
    </w:p>
    <w:p w:rsidR="009F5095">
      <w:pPr>
        <w:spacing w:after="0"/>
      </w:pPr>
      <w:r>
        <w:rPr>
          <w:color w:val="000000"/>
        </w:rPr>
        <w:t>6.</w:t>
      </w:r>
      <w:r>
        <w:rPr>
          <w:color w:val="000000"/>
        </w:rPr>
        <w:t>不会使水域环境遭到破坏的人类活动是（　　）</w:t>
      </w:r>
      <w:r>
        <w:rPr>
          <w:color w:val="000000"/>
        </w:rPr>
        <w:t xml:space="preserve">            </w:t>
      </w:r>
    </w:p>
    <w:p w:rsidR="009F5095">
      <w:pPr>
        <w:spacing w:after="0"/>
        <w:ind w:left="150"/>
      </w:pPr>
      <w:r>
        <w:rPr>
          <w:color w:val="000000"/>
        </w:rPr>
        <w:t>A. </w:t>
      </w:r>
      <w:r>
        <w:rPr>
          <w:color w:val="000000"/>
        </w:rPr>
        <w:t>向水域中排放生活污水</w:t>
      </w:r>
      <w:r>
        <w:rPr>
          <w:color w:val="000000"/>
        </w:rPr>
        <w:t>                                       </w:t>
      </w:r>
      <w:r>
        <w:rPr>
          <w:noProof/>
          <w:lang w:eastAsia="zh-CN"/>
        </w:rPr>
        <w:drawing>
          <wp:inline distT="0" distB="0" distL="0" distR="0">
            <wp:extent cx="2865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向水域中排放工厂污染物</w:t>
      </w:r>
      <w:r>
        <w:br/>
      </w:r>
      <w:r>
        <w:rPr>
          <w:color w:val="000000"/>
        </w:rPr>
        <w:t>C. </w:t>
      </w:r>
      <w:r>
        <w:rPr>
          <w:color w:val="000000"/>
        </w:rPr>
        <w:t>向水域中丢弃农药瓶</w:t>
      </w:r>
      <w:r>
        <w:rPr>
          <w:color w:val="000000"/>
        </w:rPr>
        <w:t>                                           </w:t>
      </w:r>
      <w:r>
        <w:rPr>
          <w:noProof/>
          <w:lang w:eastAsia="zh-CN"/>
        </w:rPr>
        <w:drawing>
          <wp:inline distT="0" distB="0" distL="0" distR="0">
            <wp:extent cx="9550"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rPr>
        <w:t>D. </w:t>
      </w:r>
      <w:r>
        <w:rPr>
          <w:color w:val="000000"/>
        </w:rPr>
        <w:t>工厂的污水经过处理排入河中</w:t>
      </w:r>
    </w:p>
    <w:p w:rsidR="003403E5">
      <w:pPr>
        <w:spacing w:after="0"/>
      </w:pPr>
      <w:r>
        <w:rPr>
          <w:color w:val="000000"/>
        </w:rPr>
        <w:t>7.</w:t>
      </w:r>
      <w:r>
        <w:rPr>
          <w:color w:val="000000"/>
        </w:rPr>
        <w:t>在我国西部大开发战略中，</w:t>
      </w:r>
      <w:r>
        <w:rPr>
          <w:color w:val="000000"/>
        </w:rPr>
        <w:t>“</w:t>
      </w:r>
      <w:r>
        <w:rPr>
          <w:color w:val="000000"/>
        </w:rPr>
        <w:t>保护天然林</w:t>
      </w:r>
      <w:r>
        <w:rPr>
          <w:color w:val="000000"/>
        </w:rPr>
        <w:t>”</w:t>
      </w:r>
      <w:r>
        <w:rPr>
          <w:color w:val="000000"/>
        </w:rPr>
        <w:t>和</w:t>
      </w:r>
      <w:r>
        <w:rPr>
          <w:color w:val="000000"/>
        </w:rPr>
        <w:t>“</w:t>
      </w:r>
      <w:r>
        <w:rPr>
          <w:color w:val="000000"/>
        </w:rPr>
        <w:t>退耕还草</w:t>
      </w:r>
      <w:r>
        <w:rPr>
          <w:color w:val="000000"/>
        </w:rPr>
        <w:t>”</w:t>
      </w:r>
      <w:r>
        <w:rPr>
          <w:color w:val="000000"/>
        </w:rPr>
        <w:t>是两项重要的内容，采取这两项措施的首要目标是（</w:t>
      </w:r>
      <w:r>
        <w:rPr>
          <w:color w:val="000000"/>
        </w:rPr>
        <w:t xml:space="preserve">  </w:t>
      </w:r>
      <w:r>
        <w:rPr>
          <w:color w:val="000000"/>
        </w:rPr>
        <w:t>）</w:t>
      </w:r>
    </w:p>
    <w:p w:rsidR="009F5095">
      <w:pPr>
        <w:spacing w:after="0"/>
        <w:ind w:left="150"/>
      </w:pPr>
      <w:r>
        <w:rPr>
          <w:color w:val="000000"/>
        </w:rPr>
        <w:t>A. </w:t>
      </w:r>
      <w:r>
        <w:rPr>
          <w:color w:val="000000"/>
        </w:rPr>
        <w:t>开发生态旅</w:t>
      </w:r>
      <w:r>
        <w:rPr>
          <w:color w:val="000000"/>
        </w:rPr>
        <w:t>游</w:t>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改善生态环境</w:t>
      </w:r>
      <w:r>
        <w:rPr>
          <w:color w:val="000000"/>
        </w:rPr>
        <w:t>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增加木材产量</w:t>
      </w:r>
      <w:r>
        <w:rPr>
          <w:color w:val="000000"/>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发展畜牧业</w:t>
      </w:r>
    </w:p>
    <w:p w:rsidR="003403E5">
      <w:pPr>
        <w:spacing w:after="0"/>
      </w:pPr>
      <w:r>
        <w:rPr>
          <w:color w:val="000000"/>
        </w:rPr>
        <w:t xml:space="preserve">8. </w:t>
      </w:r>
      <w:r>
        <w:rPr>
          <w:color w:val="000000"/>
        </w:rPr>
        <w:t>下列选项中不属于生物防治的是</w:t>
      </w:r>
      <w:r>
        <w:rPr>
          <w:color w:val="000000"/>
        </w:rPr>
        <w:t>（　　）</w:t>
      </w:r>
    </w:p>
    <w:p w:rsidR="003403E5">
      <w:pPr>
        <w:spacing w:after="0"/>
      </w:pPr>
      <w:r>
        <w:rPr>
          <w:color w:val="000000"/>
        </w:rPr>
        <w:t>A. </w:t>
      </w:r>
      <w:r>
        <w:rPr>
          <w:color w:val="000000"/>
        </w:rPr>
        <w:t>利用苏云金杆菌防治棉铃虫</w:t>
      </w:r>
      <w:r>
        <w:t xml:space="preserve"> </w:t>
      </w:r>
      <w:r>
        <w:rPr>
          <w:color w:val="000000"/>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利用白僵菌防治松毛虫</w:t>
      </w:r>
    </w:p>
    <w:p w:rsidR="003403E5">
      <w:pPr>
        <w:spacing w:after="0"/>
      </w:pPr>
      <w:r>
        <w:rPr>
          <w:color w:val="000000"/>
        </w:rPr>
        <w:t>C. </w:t>
      </w:r>
      <w:r>
        <w:rPr>
          <w:color w:val="000000"/>
        </w:rPr>
        <w:t>用黏蝇纸捕捉苍蝇</w:t>
      </w:r>
      <w:r>
        <w:t xml:space="preserve"> </w:t>
      </w:r>
      <w:r>
        <w:rPr>
          <w:color w:val="000000"/>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瓢</w:t>
      </w:r>
      <w:r>
        <w:rPr>
          <w:color w:val="000000"/>
        </w:rPr>
        <w:t>虫捕食蚜虫</w:t>
      </w:r>
    </w:p>
    <w:p w:rsidR="003403E5">
      <w:pPr>
        <w:spacing w:after="0"/>
      </w:pPr>
      <w:r>
        <w:rPr>
          <w:color w:val="000000"/>
        </w:rPr>
        <w:t>9.</w:t>
      </w:r>
      <w:r>
        <w:rPr>
          <w:color w:val="000000"/>
        </w:rPr>
        <w:t>在西部大开发战略中，提出</w:t>
      </w:r>
      <w:r>
        <w:rPr>
          <w:color w:val="000000"/>
        </w:rPr>
        <w:t>“</w:t>
      </w:r>
      <w:r>
        <w:rPr>
          <w:color w:val="000000"/>
        </w:rPr>
        <w:t>要努力保护天然林</w:t>
      </w:r>
      <w:r>
        <w:rPr>
          <w:color w:val="000000"/>
        </w:rPr>
        <w:t>”</w:t>
      </w:r>
      <w:r>
        <w:rPr>
          <w:color w:val="000000"/>
        </w:rPr>
        <w:t>，大力推行</w:t>
      </w:r>
      <w:r>
        <w:rPr>
          <w:color w:val="000000"/>
        </w:rPr>
        <w:t>“</w:t>
      </w:r>
      <w:r>
        <w:rPr>
          <w:color w:val="000000"/>
        </w:rPr>
        <w:t>退耕还林还草</w:t>
      </w:r>
      <w:r>
        <w:rPr>
          <w:color w:val="000000"/>
        </w:rPr>
        <w:t>”</w:t>
      </w:r>
      <w:r>
        <w:rPr>
          <w:color w:val="000000"/>
        </w:rPr>
        <w:t>，采取这两种措施的首先目标是（　　）</w:t>
      </w:r>
    </w:p>
    <w:p w:rsidR="003403E5">
      <w:pPr>
        <w:spacing w:after="0"/>
      </w:pPr>
      <w:r>
        <w:rPr>
          <w:color w:val="000000"/>
        </w:rPr>
        <w:t>A. </w:t>
      </w:r>
      <w:r>
        <w:rPr>
          <w:color w:val="000000"/>
        </w:rPr>
        <w:t>发展旅游事业</w:t>
      </w:r>
      <w:r>
        <w:t xml:space="preserve"> </w:t>
      </w:r>
      <w:r>
        <w:rPr>
          <w:color w:val="000000"/>
        </w:rPr>
        <w:t>             </w:t>
      </w:r>
      <w:r>
        <w:rPr>
          <w:noProof/>
          <w:lang w:eastAsia="zh-CN"/>
        </w:rPr>
        <w:drawing>
          <wp:inline distT="0" distB="0" distL="0" distR="0">
            <wp:extent cx="9550"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rPr>
        <w:t>B. </w:t>
      </w:r>
      <w:r>
        <w:rPr>
          <w:color w:val="000000"/>
        </w:rPr>
        <w:t>发展畜牧业生产</w:t>
      </w:r>
      <w:r>
        <w:t xml:space="preserve"> </w:t>
      </w:r>
      <w:r>
        <w:rPr>
          <w:color w:val="000000"/>
        </w:rPr>
        <w:t>             </w:t>
      </w:r>
      <w:r>
        <w:rPr>
          <w:noProof/>
          <w:lang w:eastAsia="zh-CN"/>
        </w:rPr>
        <w:drawing>
          <wp:inline distT="0" distB="0" distL="0" distR="0">
            <wp:extent cx="9550"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rPr>
        <w:t>C. </w:t>
      </w:r>
      <w:r>
        <w:rPr>
          <w:color w:val="000000"/>
        </w:rPr>
        <w:t>改善生态环境</w:t>
      </w:r>
      <w:r>
        <w:t xml:space="preserve"> </w:t>
      </w:r>
      <w:r>
        <w:rPr>
          <w:color w:val="000000"/>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3"/>
                    <a:stretch>
                      <a:fillRect/>
                    </a:stretch>
                  </pic:blipFill>
                  <pic:spPr>
                    <a:xfrm>
                      <a:off x="0" y="0"/>
                      <a:ext cx="9550" cy="38202"/>
                    </a:xfrm>
                    <a:prstGeom prst="rect">
                      <a:avLst/>
                    </a:prstGeom>
                  </pic:spPr>
                </pic:pic>
              </a:graphicData>
            </a:graphic>
          </wp:inline>
        </w:drawing>
      </w:r>
      <w:r>
        <w:rPr>
          <w:color w:val="000000"/>
        </w:rPr>
        <w:t>D. </w:t>
      </w:r>
      <w:r>
        <w:rPr>
          <w:color w:val="000000"/>
        </w:rPr>
        <w:t>增加木材产量</w:t>
      </w:r>
    </w:p>
    <w:p w:rsidR="009F5095">
      <w:pPr>
        <w:spacing w:after="0"/>
        <w:rPr>
          <w:rFonts w:hint="eastAsia"/>
          <w:lang w:eastAsia="zh-CN"/>
        </w:rPr>
      </w:pPr>
      <w:r>
        <w:rPr>
          <w:color w:val="000000"/>
        </w:rPr>
        <w:t>10.</w:t>
      </w:r>
      <w:r>
        <w:rPr>
          <w:color w:val="000000"/>
        </w:rPr>
        <w:t>下列措施与其环境保护目的不相符的是（　　）</w:t>
      </w:r>
    </w:p>
    <w:p w:rsidR="009F5095">
      <w:pPr>
        <w:spacing w:after="0"/>
        <w:ind w:left="150"/>
      </w:pPr>
      <w:r>
        <w:rPr>
          <w:color w:val="000000"/>
        </w:rPr>
        <w:t>A. </w:t>
      </w:r>
      <w:r>
        <w:rPr>
          <w:color w:val="000000"/>
        </w:rPr>
        <w:t>减少煤炭、石油的燃烧﹣﹣﹣﹣﹣﹣减少大气污染</w:t>
      </w:r>
      <w:r>
        <w:rPr>
          <w:color w:val="000000"/>
        </w:rPr>
        <w:t>         </w:t>
      </w:r>
      <w:r>
        <w:rPr>
          <w:noProof/>
          <w:lang w:eastAsia="zh-CN"/>
        </w:rPr>
        <w:drawing>
          <wp:inline distT="0" distB="0" distL="0" distR="0">
            <wp:extent cx="2865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B. </w:t>
      </w:r>
      <w:r>
        <w:rPr>
          <w:color w:val="000000"/>
        </w:rPr>
        <w:t>使用无磷洗衣粉﹣﹣﹣﹣﹣﹣减少水污染</w:t>
      </w:r>
      <w:r>
        <w:br/>
      </w:r>
      <w:r>
        <w:rPr>
          <w:color w:val="000000"/>
        </w:rPr>
        <w:t>C. </w:t>
      </w:r>
      <w:r>
        <w:rPr>
          <w:color w:val="000000"/>
        </w:rPr>
        <w:t>使用可充电电池﹣﹣﹣﹣﹣﹣减少重金属污染</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rPr>
        <w:t>D. </w:t>
      </w:r>
      <w:r>
        <w:rPr>
          <w:color w:val="000000"/>
        </w:rPr>
        <w:t>减少使用塑料袋﹣﹣﹣﹣﹣﹣减少酸雨的形成</w:t>
      </w:r>
    </w:p>
    <w:p w:rsidR="009F5095">
      <w:pPr>
        <w:spacing w:after="0"/>
      </w:pPr>
      <w:r>
        <w:rPr>
          <w:color w:val="000000"/>
        </w:rPr>
        <w:t>11.</w:t>
      </w:r>
      <w:r>
        <w:rPr>
          <w:color w:val="000000"/>
        </w:rPr>
        <w:t>下列对于酸雨的叙述中，不正确的是（　　）</w:t>
      </w:r>
      <w:r>
        <w:rPr>
          <w:color w:val="000000"/>
        </w:rPr>
        <w:t xml:space="preserve">            </w:t>
      </w:r>
    </w:p>
    <w:p w:rsidR="009F5095">
      <w:pPr>
        <w:spacing w:after="0"/>
        <w:ind w:left="150"/>
      </w:pPr>
      <w:r>
        <w:rPr>
          <w:color w:val="000000"/>
        </w:rPr>
        <w:t>A. </w:t>
      </w:r>
      <w:r>
        <w:rPr>
          <w:color w:val="000000"/>
        </w:rPr>
        <w:t>酸雨被称为</w:t>
      </w:r>
      <w:r>
        <w:rPr>
          <w:color w:val="000000"/>
        </w:rPr>
        <w:t>“</w:t>
      </w:r>
      <w:r>
        <w:rPr>
          <w:color w:val="000000"/>
        </w:rPr>
        <w:t>空中死神</w:t>
      </w:r>
      <w:r>
        <w:rPr>
          <w:color w:val="000000"/>
        </w:rPr>
        <w:t>”</w:t>
      </w:r>
      <w:r>
        <w:br/>
      </w:r>
      <w:r>
        <w:rPr>
          <w:color w:val="000000"/>
        </w:rPr>
        <w:t>B. </w:t>
      </w:r>
      <w:r>
        <w:rPr>
          <w:color w:val="000000"/>
        </w:rPr>
        <w:t>酸雨主要是由于人为地向水中排放酸性物质造成</w:t>
      </w:r>
      <w:r>
        <w:br/>
      </w:r>
      <w:r>
        <w:rPr>
          <w:color w:val="000000"/>
        </w:rPr>
        <w:t>C. </w:t>
      </w:r>
      <w:r>
        <w:rPr>
          <w:color w:val="000000"/>
        </w:rPr>
        <w:t>酸雨对植物、鱼虾、人类等都会造成一定的伤害</w:t>
      </w:r>
      <w:r>
        <w:br/>
      </w:r>
      <w:r>
        <w:rPr>
          <w:color w:val="000000"/>
        </w:rPr>
        <w:t>D. </w:t>
      </w:r>
      <w:r>
        <w:rPr>
          <w:color w:val="000000"/>
        </w:rPr>
        <w:t>控制酸雨的根本措施是减少煤、石油等燃料燃烧时污染物的排放</w:t>
      </w:r>
    </w:p>
    <w:p w:rsidR="003403E5">
      <w:pPr>
        <w:spacing w:after="0"/>
      </w:pPr>
      <w:r>
        <w:rPr>
          <w:color w:val="000000"/>
        </w:rPr>
        <w:t>12.</w:t>
      </w:r>
      <w:r>
        <w:rPr>
          <w:color w:val="000000"/>
        </w:rPr>
        <w:t>工厂烟囱冒出的浓烟和马路边小摊贩的烧烤所放出的烟雾会造成的污染是（　　）</w:t>
      </w:r>
    </w:p>
    <w:p w:rsidR="003403E5">
      <w:pPr>
        <w:spacing w:after="0"/>
      </w:pPr>
      <w:r>
        <w:rPr>
          <w:color w:val="000000"/>
        </w:rPr>
        <w:t>A. </w:t>
      </w:r>
      <w:r>
        <w:rPr>
          <w:color w:val="000000"/>
        </w:rPr>
        <w:t>水污染</w:t>
      </w:r>
      <w:r>
        <w:t xml:space="preserve"> </w:t>
      </w:r>
      <w:r>
        <w:rPr>
          <w:color w:val="000000"/>
        </w:rPr>
        <w:t>                         B. </w:t>
      </w:r>
      <w:r>
        <w:rPr>
          <w:color w:val="000000"/>
        </w:rPr>
        <w:t>土壤污染</w:t>
      </w:r>
      <w:r>
        <w:t xml:space="preserve"> </w:t>
      </w:r>
      <w:r>
        <w:rPr>
          <w:color w:val="000000"/>
        </w:rPr>
        <w:t>                         C. </w:t>
      </w:r>
      <w:r>
        <w:rPr>
          <w:color w:val="000000"/>
        </w:rPr>
        <w:t>大气污染</w:t>
      </w:r>
      <w:r>
        <w:t xml:space="preserve"> </w:t>
      </w:r>
      <w:r>
        <w:rPr>
          <w:color w:val="000000"/>
        </w:rPr>
        <w:t>                         D. </w:t>
      </w:r>
      <w:r>
        <w:rPr>
          <w:color w:val="000000"/>
        </w:rPr>
        <w:t>噪声污染</w:t>
      </w:r>
    </w:p>
    <w:p w:rsidR="003403E5">
      <w:pPr>
        <w:spacing w:after="0"/>
      </w:pPr>
      <w:r>
        <w:rPr>
          <w:color w:val="000000"/>
        </w:rPr>
        <w:t xml:space="preserve">13. </w:t>
      </w:r>
      <w:r>
        <w:rPr>
          <w:color w:val="000000"/>
        </w:rPr>
        <w:t>寒来暑往，春华秋实，生物课的学习结束了．</w:t>
      </w:r>
      <w:r>
        <w:rPr>
          <w:color w:val="000000"/>
        </w:rPr>
        <w:t>“</w:t>
      </w:r>
      <w:r>
        <w:rPr>
          <w:color w:val="000000"/>
        </w:rPr>
        <w:t>生物圈是所有生物的共同家园，人是生物圈中普通一员</w:t>
      </w:r>
      <w:r>
        <w:rPr>
          <w:color w:val="000000"/>
        </w:rPr>
        <w:t>”</w:t>
      </w:r>
      <w:r>
        <w:rPr>
          <w:color w:val="000000"/>
        </w:rPr>
        <w:t>的理念必将牢牢铭刻我们心中，并践行在我们行动中．以下对此观点的理解，错误的是（</w:t>
      </w:r>
      <w:r>
        <w:rPr>
          <w:color w:val="000000"/>
        </w:rPr>
        <w:t xml:space="preserve">  </w:t>
      </w:r>
      <w:r>
        <w:rPr>
          <w:color w:val="000000"/>
        </w:rPr>
        <w:t>）</w:t>
      </w:r>
    </w:p>
    <w:p w:rsidR="009F5095">
      <w:pPr>
        <w:spacing w:after="0"/>
        <w:ind w:left="150"/>
      </w:pPr>
      <w:r>
        <w:rPr>
          <w:color w:val="000000"/>
        </w:rPr>
        <w:t>A. </w:t>
      </w:r>
      <w:r>
        <w:rPr>
          <w:color w:val="000000"/>
        </w:rPr>
        <w:t>强调环境与经济的协调发展，追求人与自然的和谐相处</w:t>
      </w:r>
      <w:r>
        <w:br/>
      </w:r>
      <w:r>
        <w:rPr>
          <w:color w:val="000000"/>
        </w:rPr>
        <w:t>B. </w:t>
      </w:r>
      <w:r>
        <w:rPr>
          <w:color w:val="000000"/>
        </w:rPr>
        <w:t>生物圈</w:t>
      </w:r>
      <w:r>
        <w:rPr>
          <w:color w:val="000000"/>
        </w:rPr>
        <w:t>是人类的繁荣家园，也是所有生物生存的栖息地</w:t>
      </w:r>
      <w:r>
        <w:br/>
      </w:r>
      <w:r>
        <w:rPr>
          <w:color w:val="000000"/>
        </w:rPr>
        <w:t>C. </w:t>
      </w:r>
      <w:r>
        <w:rPr>
          <w:color w:val="000000"/>
        </w:rPr>
        <w:t>人类社会应该高速发展，但不能以耕地减少为代价</w:t>
      </w:r>
      <w:r>
        <w:br/>
      </w:r>
      <w:r>
        <w:rPr>
          <w:color w:val="000000"/>
        </w:rPr>
        <w:t>D. </w:t>
      </w:r>
      <w:r>
        <w:rPr>
          <w:color w:val="000000"/>
        </w:rPr>
        <w:t>围海造田可以促进经济发展，更能改善环境</w:t>
      </w:r>
    </w:p>
    <w:p w:rsidR="009F5095">
      <w:pPr>
        <w:spacing w:after="0"/>
      </w:pPr>
      <w:r>
        <w:rPr>
          <w:color w:val="000000"/>
        </w:rPr>
        <w:t>14.“</w:t>
      </w:r>
      <w:r>
        <w:rPr>
          <w:color w:val="000000"/>
        </w:rPr>
        <w:t>低碳生活</w:t>
      </w:r>
      <w:r>
        <w:rPr>
          <w:color w:val="000000"/>
        </w:rPr>
        <w:t>”</w:t>
      </w:r>
      <w:r>
        <w:rPr>
          <w:color w:val="000000"/>
        </w:rPr>
        <w:t>理念已进入寻常百姓脑海中，这是因为大气中的二氧化碳年度逐渐增加，</w:t>
      </w:r>
      <w:r>
        <w:rPr>
          <w:color w:val="000000"/>
        </w:rPr>
        <w:t>“</w:t>
      </w:r>
      <w:r>
        <w:rPr>
          <w:color w:val="000000"/>
        </w:rPr>
        <w:t>温室效应</w:t>
      </w:r>
      <w:r>
        <w:rPr>
          <w:color w:val="000000"/>
        </w:rPr>
        <w:t>”</w:t>
      </w:r>
      <w:r>
        <w:rPr>
          <w:color w:val="000000"/>
        </w:rPr>
        <w:t>越来越危及地球，以下哪一因素与二氧化碳增加无直接关系（　　）</w:t>
      </w:r>
      <w:r>
        <w:rPr>
          <w:color w:val="000000"/>
        </w:rPr>
        <w:t xml:space="preserve">            </w:t>
      </w:r>
    </w:p>
    <w:p w:rsidR="009F5095">
      <w:pPr>
        <w:spacing w:after="0"/>
        <w:ind w:left="150"/>
      </w:pPr>
      <w:r>
        <w:rPr>
          <w:color w:val="000000"/>
        </w:rPr>
        <w:t>A. </w:t>
      </w:r>
      <w:r>
        <w:rPr>
          <w:color w:val="000000"/>
        </w:rPr>
        <w:t>砍伐热带雨林</w:t>
      </w:r>
      <w:r>
        <w:rPr>
          <w:color w:val="000000"/>
        </w:rPr>
        <w:t>               B. </w:t>
      </w:r>
      <w:r>
        <w:rPr>
          <w:color w:val="000000"/>
        </w:rPr>
        <w:t>燃烧化石燃料</w:t>
      </w:r>
      <w:r>
        <w:rPr>
          <w:color w:val="000000"/>
        </w:rPr>
        <w:t>               C. </w:t>
      </w:r>
      <w:r>
        <w:rPr>
          <w:color w:val="000000"/>
        </w:rPr>
        <w:t>土地沙漠化日益扩张</w:t>
      </w:r>
      <w:r>
        <w:rPr>
          <w:color w:val="000000"/>
        </w:rPr>
        <w:t>               D. </w:t>
      </w:r>
      <w:r>
        <w:rPr>
          <w:color w:val="000000"/>
        </w:rPr>
        <w:t>滥捕野生动物</w:t>
      </w:r>
    </w:p>
    <w:p w:rsidR="009F5095">
      <w:pPr>
        <w:spacing w:after="0"/>
      </w:pPr>
      <w:r>
        <w:rPr>
          <w:color w:val="000000"/>
        </w:rPr>
        <w:t>15.</w:t>
      </w:r>
      <w:r>
        <w:rPr>
          <w:color w:val="000000"/>
        </w:rPr>
        <w:t>下列哪种情况可能与臭氧层的破坏有关（　　）</w:t>
      </w:r>
      <w:r>
        <w:rPr>
          <w:color w:val="000000"/>
        </w:rPr>
        <w:t xml:space="preserve">            </w:t>
      </w:r>
    </w:p>
    <w:p w:rsidR="009F5095">
      <w:pPr>
        <w:spacing w:after="0"/>
        <w:ind w:left="150"/>
      </w:pPr>
      <w:r>
        <w:rPr>
          <w:color w:val="000000"/>
        </w:rPr>
        <w:t>A. </w:t>
      </w:r>
      <w:r>
        <w:rPr>
          <w:color w:val="000000"/>
        </w:rPr>
        <w:t>森林被大量破坏</w:t>
      </w:r>
      <w:r>
        <w:rPr>
          <w:color w:val="000000"/>
        </w:rPr>
        <w:t>     </w:t>
      </w:r>
      <w:r>
        <w:rPr>
          <w:noProof/>
          <w:lang w:eastAsia="zh-CN"/>
        </w:rPr>
        <w:drawing>
          <wp:inline distT="0" distB="0" distL="0" distR="0">
            <wp:extent cx="1910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B. </w:t>
      </w:r>
      <w:r>
        <w:rPr>
          <w:color w:val="000000"/>
        </w:rPr>
        <w:t>大量使用含有氟利昂制剂的冰箱</w:t>
      </w:r>
      <w:r>
        <w:rPr>
          <w:color w:val="000000"/>
        </w:rPr>
        <w:t>     </w:t>
      </w:r>
      <w:r>
        <w:rPr>
          <w:noProof/>
          <w:lang w:eastAsia="zh-CN"/>
        </w:rPr>
        <w:drawing>
          <wp:inline distT="0" distB="0" distL="0" distR="0">
            <wp:extent cx="1910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C. </w:t>
      </w:r>
      <w:r>
        <w:rPr>
          <w:color w:val="000000"/>
        </w:rPr>
        <w:t>大量使用化学燃料</w:t>
      </w:r>
      <w:r>
        <w:rPr>
          <w:color w:val="000000"/>
        </w:rPr>
        <w:t>     </w:t>
      </w:r>
      <w:r>
        <w:rPr>
          <w:noProof/>
          <w:lang w:eastAsia="zh-CN"/>
        </w:rPr>
        <w:drawing>
          <wp:inline distT="0" distB="0" distL="0" distR="0">
            <wp:extent cx="19101"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9101" cy="38202"/>
                    </a:xfrm>
                    <a:prstGeom prst="rect">
                      <a:avLst/>
                    </a:prstGeom>
                  </pic:spPr>
                </pic:pic>
              </a:graphicData>
            </a:graphic>
          </wp:inline>
        </w:drawing>
      </w:r>
      <w:r>
        <w:rPr>
          <w:color w:val="000000"/>
        </w:rPr>
        <w:t>D. </w:t>
      </w:r>
      <w:r>
        <w:rPr>
          <w:color w:val="000000"/>
        </w:rPr>
        <w:t>大量使用农药</w:t>
      </w:r>
    </w:p>
    <w:p w:rsidR="009F5095">
      <w:r>
        <w:rPr>
          <w:b/>
          <w:bCs/>
          <w:sz w:val="24"/>
          <w:szCs w:val="24"/>
        </w:rPr>
        <w:t>二、填空题</w:t>
      </w:r>
      <w:r>
        <w:rPr>
          <w:b/>
          <w:bCs/>
          <w:sz w:val="24"/>
          <w:szCs w:val="24"/>
        </w:rPr>
        <w:t xml:space="preserve"> </w:t>
      </w:r>
    </w:p>
    <w:p w:rsidR="009F5095">
      <w:pPr>
        <w:spacing w:after="0"/>
      </w:pPr>
      <w:r>
        <w:rPr>
          <w:color w:val="000000"/>
        </w:rPr>
        <w:t>16.</w:t>
      </w:r>
      <w:r>
        <w:rPr>
          <w:color w:val="000000"/>
        </w:rPr>
        <w:t>为探究酸雨对小麦种子萌发的影响，某生物兴趣小组做了如下探究实验．请你帮助他们完成实验报告中的空白部分内容．</w:t>
      </w:r>
      <w:r>
        <w:br/>
      </w:r>
      <w:r>
        <w:rPr>
          <w:color w:val="000000"/>
        </w:rPr>
        <w:t>（</w:t>
      </w:r>
      <w:r>
        <w:rPr>
          <w:color w:val="000000"/>
        </w:rPr>
        <w:t>1</w:t>
      </w:r>
      <w:r>
        <w:rPr>
          <w:color w:val="000000"/>
        </w:rPr>
        <w:t>）提出问题：（略）</w:t>
      </w:r>
      <w:r>
        <w:br/>
      </w:r>
      <w:r>
        <w:rPr>
          <w:color w:val="000000"/>
        </w:rPr>
        <w:t>（</w:t>
      </w:r>
      <w:r>
        <w:rPr>
          <w:color w:val="000000"/>
        </w:rPr>
        <w:t>2</w:t>
      </w:r>
      <w:r>
        <w:rPr>
          <w:color w:val="000000"/>
        </w:rPr>
        <w:t>）作出假设：</w:t>
      </w:r>
      <w:r>
        <w:rPr>
          <w:color w:val="000000"/>
          <w:u w:val="single"/>
        </w:rPr>
        <w:t>________ </w:t>
      </w:r>
      <w:r>
        <w:rPr>
          <w:color w:val="000000"/>
        </w:rPr>
        <w:t xml:space="preserve"> </w:t>
      </w:r>
      <w:r>
        <w:rPr>
          <w:color w:val="000000"/>
        </w:rPr>
        <w:t>．</w:t>
      </w:r>
      <w:r>
        <w:rPr>
          <w:color w:val="000000"/>
        </w:rPr>
        <w:t xml:space="preserve"> </w:t>
      </w:r>
      <w:r>
        <w:br/>
      </w:r>
      <w:r>
        <w:rPr>
          <w:color w:val="000000"/>
        </w:rPr>
        <w:t>（</w:t>
      </w:r>
      <w:r>
        <w:rPr>
          <w:color w:val="000000"/>
        </w:rPr>
        <w:t>3</w:t>
      </w:r>
      <w:r>
        <w:rPr>
          <w:color w:val="000000"/>
        </w:rPr>
        <w:t>）制定计划：</w:t>
      </w:r>
      <w:r>
        <w:br/>
      </w:r>
      <w:r>
        <w:rPr>
          <w:color w:val="000000"/>
        </w:rPr>
        <w:t></w:t>
      </w:r>
      <w:r>
        <w:rPr>
          <w:color w:val="000000"/>
        </w:rPr>
        <w:t>实验器材：小麦种子、用白醋配制的</w:t>
      </w:r>
      <w:r>
        <w:rPr>
          <w:color w:val="000000"/>
        </w:rPr>
        <w:t>“</w:t>
      </w:r>
      <w:r>
        <w:rPr>
          <w:color w:val="000000"/>
        </w:rPr>
        <w:t>酸雨</w:t>
      </w:r>
      <w:r>
        <w:rPr>
          <w:color w:val="000000"/>
        </w:rPr>
        <w:t>”</w:t>
      </w:r>
      <w:r>
        <w:rPr>
          <w:color w:val="000000"/>
        </w:rPr>
        <w:t>（</w:t>
      </w:r>
      <w:r>
        <w:rPr>
          <w:color w:val="000000"/>
        </w:rPr>
        <w:t>PH</w:t>
      </w:r>
      <w:r>
        <w:rPr>
          <w:color w:val="000000"/>
        </w:rPr>
        <w:t>＜</w:t>
      </w:r>
      <w:r>
        <w:rPr>
          <w:color w:val="000000"/>
        </w:rPr>
        <w:t>5.6</w:t>
      </w:r>
      <w:r>
        <w:rPr>
          <w:color w:val="000000"/>
        </w:rPr>
        <w:t>）、清水、培养皿、滤</w:t>
      </w:r>
      <w:r>
        <w:rPr>
          <w:color w:val="000000"/>
        </w:rPr>
        <w:t>纸、纱布等．</w:t>
      </w:r>
      <w:r>
        <w:br/>
      </w:r>
      <w:r>
        <w:rPr>
          <w:color w:val="000000"/>
        </w:rPr>
        <w:t></w:t>
      </w:r>
      <w:r>
        <w:rPr>
          <w:color w:val="000000"/>
        </w:rPr>
        <w:t>方法步骤</w:t>
      </w:r>
      <w:r>
        <w:rPr>
          <w:color w:val="000000"/>
        </w:rPr>
        <w:t>：</w:t>
      </w:r>
      <w:r>
        <w:br/>
      </w:r>
      <w:r>
        <w:rPr>
          <w:color w:val="000000"/>
        </w:rPr>
        <w:t>Ⅰ</w:t>
      </w:r>
      <w:r>
        <w:rPr>
          <w:color w:val="000000"/>
        </w:rPr>
        <w:t>、取相同的两个培养皿，编号</w:t>
      </w:r>
      <w:r>
        <w:rPr>
          <w:color w:val="000000"/>
        </w:rPr>
        <w:t>1</w:t>
      </w:r>
      <w:r>
        <w:rPr>
          <w:color w:val="000000"/>
        </w:rPr>
        <w:t>号和</w:t>
      </w:r>
      <w:r>
        <w:rPr>
          <w:color w:val="000000"/>
        </w:rPr>
        <w:t>2</w:t>
      </w:r>
      <w:r>
        <w:rPr>
          <w:color w:val="000000"/>
        </w:rPr>
        <w:t>号，底部垫上几层吸水纸．</w:t>
      </w:r>
      <w:r>
        <w:br/>
      </w:r>
      <w:r>
        <w:rPr>
          <w:color w:val="000000"/>
        </w:rPr>
        <w:t>Ⅱ</w:t>
      </w:r>
      <w:r>
        <w:rPr>
          <w:color w:val="000000"/>
        </w:rPr>
        <w:t>、向两个培养皿中分别放入小麦种子各</w:t>
      </w:r>
      <w:r>
        <w:rPr>
          <w:color w:val="000000"/>
        </w:rPr>
        <w:t>20</w:t>
      </w:r>
      <w:r>
        <w:rPr>
          <w:color w:val="000000"/>
        </w:rPr>
        <w:t>粒，在种子上面覆盖纱布，放在适宜、相同的条件下培养．</w:t>
      </w:r>
      <w:r>
        <w:br/>
      </w:r>
      <w:r>
        <w:rPr>
          <w:color w:val="000000"/>
        </w:rPr>
        <w:t>Ⅲ</w:t>
      </w:r>
      <w:r>
        <w:rPr>
          <w:color w:val="000000"/>
        </w:rPr>
        <w:t>、每天早、晚向</w:t>
      </w:r>
      <w:r>
        <w:rPr>
          <w:color w:val="000000"/>
        </w:rPr>
        <w:t>1</w:t>
      </w:r>
      <w:r>
        <w:rPr>
          <w:color w:val="000000"/>
        </w:rPr>
        <w:t>号培养皿纱布上洒适量的</w:t>
      </w:r>
      <w:r>
        <w:rPr>
          <w:color w:val="000000"/>
        </w:rPr>
        <w:t>“</w:t>
      </w:r>
      <w:r>
        <w:rPr>
          <w:color w:val="000000"/>
        </w:rPr>
        <w:t>酸雨</w:t>
      </w:r>
      <w:r>
        <w:rPr>
          <w:color w:val="000000"/>
        </w:rPr>
        <w:t>”</w:t>
      </w:r>
      <w:r>
        <w:rPr>
          <w:color w:val="000000"/>
        </w:rPr>
        <w:t>，保持种子湿润，向</w:t>
      </w:r>
      <w:r>
        <w:rPr>
          <w:color w:val="000000"/>
        </w:rPr>
        <w:t>2</w:t>
      </w:r>
      <w:r>
        <w:rPr>
          <w:color w:val="000000"/>
        </w:rPr>
        <w:t>号培养皿纱布上</w:t>
      </w:r>
      <w:r>
        <w:rPr>
          <w:color w:val="000000"/>
        </w:rPr>
        <w:t>________ </w:t>
      </w:r>
      <w:r>
        <w:rPr>
          <w:color w:val="000000"/>
        </w:rPr>
        <w:t>；综合</w:t>
      </w:r>
      <w:r>
        <w:rPr>
          <w:color w:val="000000"/>
        </w:rPr>
        <w:t>Ⅱ</w:t>
      </w:r>
      <w:r>
        <w:rPr>
          <w:color w:val="000000"/>
        </w:rPr>
        <w:t>、</w:t>
      </w:r>
      <w:r>
        <w:rPr>
          <w:color w:val="000000"/>
        </w:rPr>
        <w:t>Ⅲ</w:t>
      </w:r>
      <w:r>
        <w:rPr>
          <w:color w:val="000000"/>
        </w:rPr>
        <w:t>，这种实验处理方式遵循的是</w:t>
      </w:r>
      <w:r>
        <w:rPr>
          <w:color w:val="000000"/>
        </w:rPr>
        <w:t>________ </w:t>
      </w:r>
      <w:r>
        <w:rPr>
          <w:color w:val="000000"/>
        </w:rPr>
        <w:t>原则．</w:t>
      </w:r>
      <w:r>
        <w:br/>
      </w:r>
      <w:r>
        <w:rPr>
          <w:color w:val="000000"/>
        </w:rPr>
        <w:t>Ⅳ</w:t>
      </w:r>
      <w:r>
        <w:rPr>
          <w:color w:val="000000"/>
        </w:rPr>
        <w:t>、</w:t>
      </w:r>
      <w:r>
        <w:rPr>
          <w:color w:val="000000"/>
        </w:rPr>
        <w:t>观察小麦种子的萌发情况并做好记录</w:t>
      </w:r>
      <w:r>
        <w:rPr>
          <w:color w:val="000000"/>
        </w:rPr>
        <w:t>．</w:t>
      </w:r>
      <w:r>
        <w:br/>
      </w:r>
      <w:r>
        <w:rPr>
          <w:color w:val="000000"/>
        </w:rPr>
        <w:t>（</w:t>
      </w:r>
      <w:r>
        <w:rPr>
          <w:color w:val="000000"/>
        </w:rPr>
        <w:t>4</w:t>
      </w:r>
      <w:r>
        <w:rPr>
          <w:color w:val="000000"/>
        </w:rPr>
        <w:t>）实施计划：按上述实验方案进行实验，并认真观察、如实记录实验结果．</w:t>
      </w:r>
      <w:r>
        <w:br/>
      </w:r>
      <w:r>
        <w:rPr>
          <w:color w:val="000000"/>
        </w:rPr>
        <w:t>（</w:t>
      </w:r>
      <w:r>
        <w:rPr>
          <w:color w:val="000000"/>
        </w:rPr>
        <w:t>5</w:t>
      </w:r>
      <w:r>
        <w:rPr>
          <w:color w:val="000000"/>
        </w:rPr>
        <w:t>）得出结论：略</w:t>
      </w:r>
      <w:r>
        <w:br/>
      </w:r>
      <w:r>
        <w:rPr>
          <w:color w:val="000000"/>
        </w:rPr>
        <w:t>（</w:t>
      </w:r>
      <w:r>
        <w:rPr>
          <w:color w:val="000000"/>
        </w:rPr>
        <w:t>6</w:t>
      </w:r>
      <w:r>
        <w:rPr>
          <w:color w:val="000000"/>
        </w:rPr>
        <w:t>）表达和交流：</w:t>
      </w:r>
      <w:r>
        <w:br/>
      </w:r>
      <w:r>
        <w:rPr>
          <w:color w:val="000000"/>
        </w:rPr>
        <w:t>根据实验方案</w:t>
      </w:r>
      <w:r>
        <w:rPr>
          <w:color w:val="000000"/>
        </w:rPr>
        <w:t>和结果，回答下列问题</w:t>
      </w:r>
      <w:r>
        <w:rPr>
          <w:color w:val="000000"/>
        </w:rPr>
        <w:t>：</w:t>
      </w:r>
      <w:r>
        <w:br/>
      </w:r>
      <w:r>
        <w:rPr>
          <w:color w:val="000000"/>
        </w:rPr>
        <w:t></w:t>
      </w:r>
      <w:r>
        <w:rPr>
          <w:color w:val="000000"/>
        </w:rPr>
        <w:t>在本实验中，</w:t>
      </w:r>
      <w:r>
        <w:rPr>
          <w:color w:val="000000"/>
        </w:rPr>
        <w:t>1</w:t>
      </w:r>
      <w:r>
        <w:rPr>
          <w:color w:val="000000"/>
        </w:rPr>
        <w:t>号培养皿和</w:t>
      </w:r>
      <w:r>
        <w:rPr>
          <w:color w:val="000000"/>
        </w:rPr>
        <w:t>2</w:t>
      </w:r>
      <w:r>
        <w:rPr>
          <w:color w:val="000000"/>
        </w:rPr>
        <w:t>号培养皿形成对照实验，其中对照组是</w:t>
      </w:r>
      <w:r>
        <w:rPr>
          <w:color w:val="000000"/>
          <w:u w:val="single"/>
        </w:rPr>
        <w:t>________ </w:t>
      </w:r>
      <w:r>
        <w:rPr>
          <w:color w:val="000000"/>
        </w:rPr>
        <w:t xml:space="preserve"> </w:t>
      </w:r>
      <w:r>
        <w:rPr>
          <w:color w:val="000000"/>
        </w:rPr>
        <w:t>．</w:t>
      </w:r>
      <w:r>
        <w:rPr>
          <w:color w:val="000000"/>
        </w:rPr>
        <w:t xml:space="preserve"> </w:t>
      </w:r>
      <w:r>
        <w:br/>
      </w:r>
      <w:r>
        <w:rPr>
          <w:color w:val="000000"/>
        </w:rPr>
        <w:t></w:t>
      </w:r>
      <w:r>
        <w:rPr>
          <w:color w:val="000000"/>
        </w:rPr>
        <w:t>在上述步骤</w:t>
      </w:r>
      <w:r>
        <w:rPr>
          <w:color w:val="000000"/>
        </w:rPr>
        <w:t>Ⅱ</w:t>
      </w:r>
      <w:r>
        <w:rPr>
          <w:color w:val="000000"/>
        </w:rPr>
        <w:t>中，将培养皿置于适宜的条件下培养，</w:t>
      </w:r>
      <w:r>
        <w:rPr>
          <w:color w:val="000000"/>
        </w:rPr>
        <w:t>“</w:t>
      </w:r>
      <w:r>
        <w:rPr>
          <w:color w:val="000000"/>
        </w:rPr>
        <w:t>适宜的条件</w:t>
      </w:r>
      <w:r>
        <w:rPr>
          <w:color w:val="000000"/>
        </w:rPr>
        <w:t>”</w:t>
      </w:r>
      <w:r>
        <w:rPr>
          <w:color w:val="000000"/>
        </w:rPr>
        <w:t>指</w:t>
      </w:r>
      <w:r>
        <w:rPr>
          <w:color w:val="000000"/>
          <w:u w:val="single"/>
        </w:rPr>
        <w:t>________ </w:t>
      </w:r>
      <w:r>
        <w:rPr>
          <w:color w:val="000000"/>
          <w:u w:val="single"/>
        </w:rPr>
        <w:t>　</w:t>
      </w:r>
      <w:r>
        <w:rPr>
          <w:color w:val="000000"/>
        </w:rPr>
        <w:t>、</w:t>
      </w:r>
      <w:r>
        <w:rPr>
          <w:color w:val="000000"/>
        </w:rPr>
        <w:t>________ </w:t>
      </w:r>
      <w:r>
        <w:rPr>
          <w:color w:val="000000"/>
        </w:rPr>
        <w:t>．</w:t>
      </w:r>
      <w:r>
        <w:br/>
      </w:r>
      <w:r>
        <w:rPr>
          <w:color w:val="000000"/>
        </w:rPr>
        <w:t></w:t>
      </w:r>
      <w:r>
        <w:rPr>
          <w:color w:val="000000"/>
        </w:rPr>
        <w:t>经过</w:t>
      </w:r>
      <w:r>
        <w:rPr>
          <w:color w:val="000000"/>
        </w:rPr>
        <w:t>5</w:t>
      </w:r>
      <w:r>
        <w:rPr>
          <w:color w:val="000000"/>
        </w:rPr>
        <w:t>天的观察记录，发现</w:t>
      </w:r>
      <w:r>
        <w:rPr>
          <w:color w:val="000000"/>
        </w:rPr>
        <w:t>1</w:t>
      </w:r>
      <w:r>
        <w:rPr>
          <w:color w:val="000000"/>
        </w:rPr>
        <w:t>号培养皿有</w:t>
      </w:r>
      <w:r>
        <w:rPr>
          <w:color w:val="000000"/>
        </w:rPr>
        <w:t>18</w:t>
      </w:r>
      <w:r>
        <w:rPr>
          <w:color w:val="000000"/>
        </w:rPr>
        <w:t>粒种子萌发，</w:t>
      </w:r>
      <w:r>
        <w:rPr>
          <w:color w:val="000000"/>
        </w:rPr>
        <w:t>2</w:t>
      </w:r>
      <w:r>
        <w:rPr>
          <w:color w:val="000000"/>
        </w:rPr>
        <w:t>号培养皿有</w:t>
      </w:r>
      <w:r>
        <w:rPr>
          <w:color w:val="000000"/>
        </w:rPr>
        <w:t>19</w:t>
      </w:r>
      <w:r>
        <w:rPr>
          <w:color w:val="000000"/>
        </w:rPr>
        <w:t>粒种子萌发，由此是否可以得出废电池对生物没有影响这一结论？</w:t>
      </w:r>
      <w:r>
        <w:rPr>
          <w:color w:val="000000"/>
        </w:rPr>
        <w:t>________ </w:t>
      </w:r>
      <w:r>
        <w:rPr>
          <w:color w:val="000000"/>
        </w:rPr>
        <w:t>．</w:t>
      </w:r>
      <w:r>
        <w:rPr>
          <w:color w:val="000000"/>
        </w:rPr>
        <w:t xml:space="preserve">    </w:t>
      </w:r>
    </w:p>
    <w:p w:rsidR="009F5095">
      <w:pPr>
        <w:spacing w:after="0"/>
      </w:pPr>
      <w:r>
        <w:rPr>
          <w:color w:val="000000"/>
        </w:rPr>
        <w:t>17.</w:t>
      </w:r>
      <w:r>
        <w:rPr>
          <w:color w:val="000000"/>
        </w:rPr>
        <w:t>近年来我国多个城市频繁出现雾霾天气，地球以其特有的方式警示我们：以牺牲环境为代价的发展不可持续。请提出一条有利于减少雾霾天气发生</w:t>
      </w:r>
      <w:r>
        <w:rPr>
          <w:color w:val="000000"/>
        </w:rPr>
        <w:t>的措施</w:t>
      </w:r>
      <w:r>
        <w:rPr>
          <w:color w:val="000000"/>
        </w:rPr>
        <w:t>________</w:t>
      </w:r>
      <w:r>
        <w:rPr>
          <w:color w:val="000000"/>
        </w:rPr>
        <w:t>。</w:t>
      </w:r>
      <w:r>
        <w:rPr>
          <w:color w:val="000000"/>
        </w:rPr>
        <w:t xml:space="preserve">    </w:t>
      </w:r>
    </w:p>
    <w:p w:rsidR="009F5095">
      <w:pPr>
        <w:spacing w:after="0"/>
      </w:pPr>
      <w:r>
        <w:rPr>
          <w:color w:val="000000"/>
        </w:rPr>
        <w:t xml:space="preserve">18. </w:t>
      </w:r>
      <w:r>
        <w:rPr>
          <w:color w:val="000000"/>
        </w:rPr>
        <w:t>下表为某市三条内河和自来水水温、</w:t>
      </w:r>
      <w:r>
        <w:rPr>
          <w:color w:val="000000"/>
        </w:rPr>
        <w:t>pH</w:t>
      </w:r>
      <w:r>
        <w:rPr>
          <w:color w:val="000000"/>
        </w:rPr>
        <w:t>、溶解氧、氨﹣氮、高锰酸盐指数等五项常规指标的测定数据及国家</w:t>
      </w:r>
      <w:r>
        <w:rPr>
          <w:color w:val="000000"/>
        </w:rPr>
        <w:t>III</w:t>
      </w:r>
      <w:r>
        <w:rPr>
          <w:color w:val="000000"/>
        </w:rPr>
        <w:t>类水标准</w:t>
      </w:r>
      <w:r>
        <w:rPr>
          <w:color w:val="000000"/>
        </w:rPr>
        <w:t>．</w:t>
      </w:r>
    </w:p>
    <w:p w:rsidR="009F5095">
      <w:pPr>
        <w:spacing w:after="0"/>
      </w:pPr>
    </w:p>
    <w:tbl>
      <w:tblPr>
        <w:tblW w:w="0" w:type="auto"/>
        <w:tblInd w:w="115" w:type="dxa"/>
        <w:tblBorders>
          <w:top w:val="inset" w:sz="8" w:space="0" w:color="000000"/>
          <w:left w:val="inset" w:sz="8" w:space="0" w:color="000000"/>
          <w:bottom w:val="inset" w:sz="8" w:space="0" w:color="000000"/>
          <w:right w:val="inset" w:sz="8" w:space="0" w:color="000000"/>
        </w:tblBorders>
        <w:tblLook w:val="04A0"/>
      </w:tblPr>
      <w:tblGrid>
        <w:gridCol w:w="1080"/>
        <w:gridCol w:w="1080"/>
        <w:gridCol w:w="453"/>
        <w:gridCol w:w="886"/>
        <w:gridCol w:w="886"/>
        <w:gridCol w:w="2146"/>
      </w:tblGrid>
      <w:tr>
        <w:tblPrEx>
          <w:tblW w:w="0" w:type="auto"/>
          <w:tblInd w:w="115" w:type="dxa"/>
          <w:tblBorders>
            <w:top w:val="inset" w:sz="8" w:space="0" w:color="000000"/>
            <w:left w:val="inset" w:sz="8" w:space="0" w:color="000000"/>
            <w:bottom w:val="inset" w:sz="8" w:space="0" w:color="000000"/>
            <w:right w:val="inset" w:sz="8" w:space="0" w:color="000000"/>
          </w:tblBorders>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釆样地点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水温</w:t>
            </w:r>
            <w:r>
              <w:rPr>
                <w:color w:val="000000"/>
              </w:rPr>
              <w:t>（</w:t>
            </w:r>
            <w:r>
              <w:rPr>
                <w:color w:val="000000"/>
              </w:rPr>
              <w:t>℃</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pH</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溶解氧</w:t>
            </w:r>
          </w:p>
          <w:p w:rsidR="009F5095">
            <w:pPr>
              <w:spacing w:after="0"/>
              <w:jc w:val="center"/>
            </w:pPr>
            <w:r>
              <w:rPr>
                <w:color w:val="000000"/>
              </w:rPr>
              <w:t>（</w:t>
            </w:r>
            <w:r>
              <w:rPr>
                <w:color w:val="000000"/>
              </w:rPr>
              <w:t>mg/L</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氨﹣氮</w:t>
            </w:r>
          </w:p>
          <w:p w:rsidR="009F5095">
            <w:pPr>
              <w:spacing w:after="0"/>
              <w:jc w:val="center"/>
            </w:pPr>
            <w:r>
              <w:rPr>
                <w:color w:val="000000"/>
              </w:rPr>
              <w:t>（</w:t>
            </w:r>
            <w:r>
              <w:rPr>
                <w:color w:val="000000"/>
              </w:rPr>
              <w:t>mg/L</w:t>
            </w:r>
            <w:r>
              <w:rPr>
                <w:color w:val="000000"/>
              </w:rPr>
              <w:t>）</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高锰酸盐指数（</w:t>
            </w:r>
            <w:r>
              <w:rPr>
                <w:color w:val="000000"/>
              </w:rPr>
              <w:t>mg</w:t>
            </w:r>
            <w:r>
              <w:rPr>
                <w:color w:val="000000"/>
              </w:rPr>
              <w:t>/L</w:t>
            </w:r>
            <w:r>
              <w:rPr>
                <w:color w:val="000000"/>
              </w:rPr>
              <w:t>）</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甲河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19.7</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6.29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2.549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4.911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5.776</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乙河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19.0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5.94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4.902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3.342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8.243</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丙河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18.6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6.03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8.824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0.911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5.332</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自来水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18.0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6.31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10.196</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0.149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1.420</w:t>
            </w:r>
          </w:p>
        </w:tc>
      </w:tr>
      <w:tr>
        <w:tblPrEx>
          <w:tblW w:w="0" w:type="auto"/>
          <w:tblInd w:w="115" w:type="dxa"/>
          <w:tblLook w:val="04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Ⅲ</w:t>
            </w:r>
            <w:r>
              <w:rPr>
                <w:color w:val="000000"/>
              </w:rPr>
              <w:t>类水标准</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6</w:t>
            </w:r>
            <w:r>
              <w:rPr>
                <w:color w:val="000000"/>
              </w:rPr>
              <w:t>～</w:t>
            </w:r>
            <w:r>
              <w:rPr>
                <w:color w:val="000000"/>
              </w:rPr>
              <w:t>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9F5095">
            <w:pPr>
              <w:spacing w:after="0"/>
              <w:jc w:val="center"/>
            </w:pPr>
            <w:r>
              <w:rPr>
                <w:color w:val="000000"/>
              </w:rPr>
              <w:t>≤6</w:t>
            </w:r>
          </w:p>
        </w:tc>
      </w:tr>
    </w:tbl>
    <w:p w:rsidR="003403E5">
      <w:pPr>
        <w:spacing w:after="0"/>
      </w:pPr>
      <w:r>
        <w:rPr>
          <w:color w:val="000000"/>
        </w:rPr>
        <w:t>（</w:t>
      </w:r>
      <w:r>
        <w:rPr>
          <w:color w:val="000000"/>
        </w:rPr>
        <w:t>1</w:t>
      </w:r>
      <w:r>
        <w:rPr>
          <w:color w:val="000000"/>
        </w:rPr>
        <w:t>）与国家</w:t>
      </w:r>
      <w:r>
        <w:rPr>
          <w:color w:val="000000"/>
        </w:rPr>
        <w:t xml:space="preserve">Ⅲ </w:t>
      </w:r>
      <w:r>
        <w:rPr>
          <w:color w:val="000000"/>
        </w:rPr>
        <w:t>类水标准对比，</w:t>
      </w:r>
      <w:r>
        <w:rPr>
          <w:color w:val="000000"/>
        </w:rPr>
        <w:t>________</w:t>
      </w:r>
      <w:r>
        <w:rPr>
          <w:color w:val="000000"/>
        </w:rPr>
        <w:t>河中所有的指标都合格</w:t>
      </w:r>
      <w:r>
        <w:rPr>
          <w:color w:val="000000"/>
        </w:rPr>
        <w:t>；</w:t>
      </w:r>
    </w:p>
    <w:p w:rsidR="003403E5">
      <w:pPr>
        <w:spacing w:after="0"/>
      </w:pPr>
      <w:r>
        <w:rPr>
          <w:color w:val="000000"/>
        </w:rPr>
        <w:t>（</w:t>
      </w:r>
      <w:r>
        <w:rPr>
          <w:color w:val="000000"/>
        </w:rPr>
        <w:t>2</w:t>
      </w:r>
      <w:r>
        <w:rPr>
          <w:color w:val="000000"/>
        </w:rPr>
        <w:t>）在相同的条件下，用三条河的河水分别培养泥鳅，在不同处理时间段河水对泥鳅红细胞某项指标的影响率如图．分析该图可知，</w:t>
      </w:r>
      <w:r>
        <w:rPr>
          <w:color w:val="000000"/>
        </w:rPr>
        <w:t>________</w:t>
      </w:r>
      <w:r>
        <w:rPr>
          <w:color w:val="000000"/>
        </w:rPr>
        <w:t>河的河水对泥鳅红细胞的某项指标影响最大；</w:t>
      </w:r>
    </w:p>
    <w:p w:rsidR="009F5095">
      <w:pPr>
        <w:spacing w:after="0"/>
      </w:pPr>
      <w:r>
        <w:rPr>
          <w:noProof/>
          <w:lang w:eastAsia="zh-CN"/>
        </w:rPr>
        <w:drawing>
          <wp:inline distT="0" distB="0" distL="0" distR="0">
            <wp:extent cx="2253590" cy="1126795"/>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4" cstate="print"/>
                    <a:stretch>
                      <a:fillRect/>
                    </a:stretch>
                  </pic:blipFill>
                  <pic:spPr>
                    <a:xfrm>
                      <a:off x="0" y="0"/>
                      <a:ext cx="2253590" cy="1126795"/>
                    </a:xfrm>
                    <a:prstGeom prst="rect">
                      <a:avLst/>
                    </a:prstGeom>
                  </pic:spPr>
                </pic:pic>
              </a:graphicData>
            </a:graphic>
          </wp:inline>
        </w:drawing>
      </w:r>
    </w:p>
    <w:p w:rsidR="003403E5">
      <w:pPr>
        <w:spacing w:after="0"/>
      </w:pPr>
      <w:r>
        <w:rPr>
          <w:color w:val="000000"/>
        </w:rPr>
        <w:t>（</w:t>
      </w:r>
      <w:r>
        <w:rPr>
          <w:color w:val="000000"/>
        </w:rPr>
        <w:t>3</w:t>
      </w:r>
      <w:r>
        <w:rPr>
          <w:color w:val="000000"/>
        </w:rPr>
        <w:t>）河水中溶解氧下降可能产生的后果（写出其中一</w:t>
      </w:r>
      <w:r>
        <w:rPr>
          <w:color w:val="000000"/>
        </w:rPr>
        <w:t xml:space="preserve"> </w:t>
      </w:r>
      <w:r>
        <w:rPr>
          <w:color w:val="000000"/>
        </w:rPr>
        <w:t>种）：</w:t>
      </w:r>
      <w:r>
        <w:rPr>
          <w:color w:val="000000"/>
        </w:rPr>
        <w:t>________</w:t>
      </w:r>
      <w:r>
        <w:rPr>
          <w:color w:val="000000"/>
        </w:rPr>
        <w:t>．</w:t>
      </w:r>
    </w:p>
    <w:p w:rsidR="009F5095">
      <w:r>
        <w:rPr>
          <w:b/>
          <w:bCs/>
          <w:sz w:val="24"/>
          <w:szCs w:val="24"/>
        </w:rPr>
        <w:t>三、解答题</w:t>
      </w:r>
      <w:r>
        <w:rPr>
          <w:b/>
          <w:bCs/>
          <w:sz w:val="24"/>
          <w:szCs w:val="24"/>
        </w:rPr>
        <w:t xml:space="preserve"> </w:t>
      </w:r>
    </w:p>
    <w:p w:rsidR="003403E5">
      <w:pPr>
        <w:spacing w:after="0"/>
      </w:pPr>
      <w:r>
        <w:rPr>
          <w:color w:val="000000"/>
        </w:rPr>
        <w:t>19.</w:t>
      </w:r>
      <w:r>
        <w:rPr>
          <w:color w:val="000000"/>
        </w:rPr>
        <w:t>为响应国务院颁布的《大气污染防治行动计划》指示精神，参与生态文明计划，某科学小组开展了不同</w:t>
      </w:r>
      <w:r>
        <w:rPr>
          <w:color w:val="000000"/>
        </w:rPr>
        <w:t>PH</w:t>
      </w:r>
      <w:r>
        <w:rPr>
          <w:color w:val="000000"/>
        </w:rPr>
        <w:t>的酸雨对三种植物叶绿素含量影响的研究，其研究结果如右图所示．</w:t>
      </w:r>
    </w:p>
    <w:p w:rsidR="009F5095">
      <w:pPr>
        <w:spacing w:after="0"/>
      </w:pPr>
      <w:r>
        <w:rPr>
          <w:noProof/>
          <w:lang w:eastAsia="zh-CN"/>
        </w:rPr>
        <w:drawing>
          <wp:inline distT="0" distB="0" distL="0" distR="0">
            <wp:extent cx="1928927" cy="1499210"/>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5" cstate="print"/>
                    <a:stretch>
                      <a:fillRect/>
                    </a:stretch>
                  </pic:blipFill>
                  <pic:spPr>
                    <a:xfrm>
                      <a:off x="0" y="0"/>
                      <a:ext cx="1928927" cy="1499210"/>
                    </a:xfrm>
                    <a:prstGeom prst="rect">
                      <a:avLst/>
                    </a:prstGeom>
                  </pic:spPr>
                </pic:pic>
              </a:graphicData>
            </a:graphic>
          </wp:inline>
        </w:drawing>
      </w:r>
    </w:p>
    <w:p w:rsidR="003403E5">
      <w:pPr>
        <w:spacing w:after="0"/>
      </w:pPr>
      <w:r>
        <w:rPr>
          <w:color w:val="000000"/>
        </w:rPr>
        <w:t>（</w:t>
      </w:r>
      <w:r>
        <w:rPr>
          <w:color w:val="000000"/>
        </w:rPr>
        <w:t>1</w:t>
      </w:r>
      <w:r>
        <w:rPr>
          <w:color w:val="000000"/>
        </w:rPr>
        <w:t>）随着酸雨</w:t>
      </w:r>
      <w:r>
        <w:rPr>
          <w:color w:val="000000"/>
        </w:rPr>
        <w:t>pH</w:t>
      </w:r>
      <w:r>
        <w:rPr>
          <w:color w:val="000000"/>
        </w:rPr>
        <w:t>的降低，叶绿素含量受影响程度最大的植物是</w:t>
      </w:r>
      <w:r>
        <w:rPr>
          <w:color w:val="000000"/>
        </w:rPr>
        <w:t>________</w:t>
      </w:r>
      <w:r>
        <w:rPr>
          <w:color w:val="000000"/>
        </w:rPr>
        <w:t>．</w:t>
      </w:r>
    </w:p>
    <w:p w:rsidR="003403E5">
      <w:pPr>
        <w:spacing w:after="0"/>
      </w:pPr>
      <w:r>
        <w:rPr>
          <w:color w:val="000000"/>
        </w:rPr>
        <w:t>（</w:t>
      </w:r>
      <w:r>
        <w:rPr>
          <w:color w:val="000000"/>
        </w:rPr>
        <w:t>2</w:t>
      </w:r>
      <w:r>
        <w:rPr>
          <w:color w:val="000000"/>
        </w:rPr>
        <w:t>）长期酸雨不仅破坏植被，还会使生物种类减少，造成生态系统的</w:t>
      </w:r>
      <w:r>
        <w:rPr>
          <w:color w:val="000000"/>
        </w:rPr>
        <w:t>________</w:t>
      </w:r>
      <w:r>
        <w:rPr>
          <w:color w:val="000000"/>
        </w:rPr>
        <w:t>降低．</w:t>
      </w:r>
    </w:p>
    <w:p w:rsidR="003403E5">
      <w:pPr>
        <w:spacing w:after="0"/>
      </w:pPr>
      <w:r>
        <w:rPr>
          <w:color w:val="000000"/>
        </w:rPr>
        <w:t>（</w:t>
      </w:r>
      <w:r>
        <w:rPr>
          <w:color w:val="000000"/>
        </w:rPr>
        <w:t>3</w:t>
      </w:r>
      <w:r>
        <w:rPr>
          <w:color w:val="000000"/>
        </w:rPr>
        <w:t>）</w:t>
      </w:r>
      <w:r>
        <w:rPr>
          <w:color w:val="000000"/>
        </w:rPr>
        <w:t>2016</w:t>
      </w:r>
      <w:r>
        <w:rPr>
          <w:color w:val="000000"/>
        </w:rPr>
        <w:t>年初，雾霾在我国中东部地区大范围弥漫，多地城市陷入严重空气污染．</w:t>
      </w:r>
      <w:r>
        <w:rPr>
          <w:color w:val="000000"/>
        </w:rPr>
        <w:t>“</w:t>
      </w:r>
      <w:r>
        <w:rPr>
          <w:color w:val="000000"/>
        </w:rPr>
        <w:t>雾霾</w:t>
      </w:r>
      <w:r>
        <w:rPr>
          <w:color w:val="000000"/>
        </w:rPr>
        <w:t>”</w:t>
      </w:r>
      <w:r>
        <w:rPr>
          <w:color w:val="000000"/>
        </w:rPr>
        <w:t>是人类活动造成生态环境恶化的实例，各级政府高度重视并采取了一系列措施．请结合本地实际，列举在改善环境方面采取了哪些措施？</w:t>
      </w:r>
      <w:r>
        <w:rPr>
          <w:color w:val="000000"/>
        </w:rPr>
        <w:t>________</w:t>
      </w:r>
      <w:r>
        <w:rPr>
          <w:color w:val="000000"/>
        </w:rPr>
        <w:t>、</w:t>
      </w:r>
      <w:r>
        <w:rPr>
          <w:color w:val="000000"/>
        </w:rPr>
        <w:t>________</w:t>
      </w:r>
      <w:r>
        <w:rPr>
          <w:color w:val="000000"/>
        </w:rPr>
        <w:t>（答出</w:t>
      </w:r>
      <w:r>
        <w:rPr>
          <w:color w:val="000000"/>
        </w:rPr>
        <w:t>2</w:t>
      </w:r>
      <w:r>
        <w:rPr>
          <w:color w:val="000000"/>
        </w:rPr>
        <w:t>点即可）．</w:t>
      </w:r>
    </w:p>
    <w:p w:rsidR="003403E5">
      <w:pPr>
        <w:spacing w:after="0"/>
      </w:pPr>
      <w:r>
        <w:rPr>
          <w:color w:val="000000"/>
        </w:rPr>
        <w:t>（</w:t>
      </w:r>
      <w:r>
        <w:rPr>
          <w:color w:val="000000"/>
        </w:rPr>
        <w:t>4</w:t>
      </w:r>
      <w:r>
        <w:rPr>
          <w:color w:val="000000"/>
        </w:rPr>
        <w:t>）环境污染是人类面临的重大威胁，小红同学因雾霾天气吸入较多的</w:t>
      </w:r>
      <w:r>
        <w:rPr>
          <w:color w:val="000000"/>
        </w:rPr>
        <w:t>PM2.5</w:t>
      </w:r>
      <w:r>
        <w:rPr>
          <w:color w:val="000000"/>
        </w:rPr>
        <w:t>（微尘颗粒），引发支气管炎，在血液中明显增加的成分是</w:t>
      </w:r>
      <w:r>
        <w:rPr>
          <w:color w:val="000000"/>
        </w:rPr>
        <w:t>________</w:t>
      </w:r>
      <w:r>
        <w:rPr>
          <w:color w:val="000000"/>
        </w:rPr>
        <w:t>．</w:t>
      </w:r>
    </w:p>
    <w:p w:rsidR="009F5095">
      <w:r>
        <w:rPr>
          <w:b/>
          <w:bCs/>
          <w:sz w:val="24"/>
          <w:szCs w:val="24"/>
        </w:rPr>
        <w:t>四、综合题</w:t>
      </w:r>
      <w:r>
        <w:rPr>
          <w:b/>
          <w:bCs/>
          <w:sz w:val="24"/>
          <w:szCs w:val="24"/>
        </w:rPr>
        <w:t xml:space="preserve"> </w:t>
      </w:r>
    </w:p>
    <w:p w:rsidR="003403E5">
      <w:pPr>
        <w:spacing w:after="0"/>
      </w:pPr>
      <w:r>
        <w:rPr>
          <w:color w:val="000000"/>
        </w:rPr>
        <w:t>20.</w:t>
      </w:r>
      <w:r>
        <w:rPr>
          <w:color w:val="000000"/>
        </w:rPr>
        <w:t>图</w:t>
      </w:r>
      <w:r>
        <w:rPr>
          <w:color w:val="000000"/>
        </w:rPr>
        <w:t>1</w:t>
      </w:r>
      <w:r>
        <w:rPr>
          <w:color w:val="000000"/>
        </w:rPr>
        <w:t>和图</w:t>
      </w:r>
      <w:r>
        <w:rPr>
          <w:color w:val="000000"/>
        </w:rPr>
        <w:t>2</w:t>
      </w:r>
      <w:r>
        <w:rPr>
          <w:color w:val="000000"/>
        </w:rPr>
        <w:t>分别是传统耕作农业和现代农业生态系统结构示意图，据图回</w:t>
      </w:r>
      <w:r>
        <w:rPr>
          <w:color w:val="000000"/>
        </w:rPr>
        <w:t>答下列问题：</w:t>
      </w:r>
    </w:p>
    <w:p w:rsidR="009F5095">
      <w:pPr>
        <w:spacing w:after="0"/>
      </w:pPr>
      <w:r>
        <w:rPr>
          <w:noProof/>
          <w:lang w:eastAsia="zh-CN"/>
        </w:rPr>
        <w:drawing>
          <wp:inline distT="0" distB="0" distL="0" distR="0">
            <wp:extent cx="3972433" cy="1833436"/>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6" cstate="print"/>
                    <a:stretch>
                      <a:fillRect/>
                    </a:stretch>
                  </pic:blipFill>
                  <pic:spPr>
                    <a:xfrm>
                      <a:off x="0" y="0"/>
                      <a:ext cx="3972433" cy="1833436"/>
                    </a:xfrm>
                    <a:prstGeom prst="rect">
                      <a:avLst/>
                    </a:prstGeom>
                  </pic:spPr>
                </pic:pic>
              </a:graphicData>
            </a:graphic>
          </wp:inline>
        </w:drawing>
      </w:r>
    </w:p>
    <w:p w:rsidR="003403E5">
      <w:pPr>
        <w:spacing w:after="0"/>
      </w:pPr>
      <w:r>
        <w:rPr>
          <w:color w:val="000000"/>
        </w:rPr>
        <w:t>（</w:t>
      </w:r>
      <w:r>
        <w:rPr>
          <w:color w:val="000000"/>
        </w:rPr>
        <w:t>1</w:t>
      </w:r>
      <w:r>
        <w:rPr>
          <w:color w:val="000000"/>
        </w:rPr>
        <w:t>）生态系统的营养结构基础是</w:t>
      </w:r>
      <w:r>
        <w:rPr>
          <w:color w:val="000000"/>
          <w:u w:val="single"/>
        </w:rPr>
        <w:t>　</w:t>
      </w:r>
      <w:r>
        <w:rPr>
          <w:color w:val="000000"/>
        </w:rPr>
        <w:t>________ </w:t>
      </w:r>
      <w:r>
        <w:rPr>
          <w:color w:val="000000"/>
        </w:rPr>
        <w:t>．</w:t>
      </w:r>
    </w:p>
    <w:p w:rsidR="003403E5">
      <w:pPr>
        <w:spacing w:after="0"/>
      </w:pPr>
      <w:r>
        <w:rPr>
          <w:color w:val="000000"/>
        </w:rPr>
        <w:t>（</w:t>
      </w:r>
      <w:r>
        <w:rPr>
          <w:color w:val="000000"/>
        </w:rPr>
        <w:t>2</w:t>
      </w:r>
      <w:r>
        <w:rPr>
          <w:color w:val="000000"/>
        </w:rPr>
        <w:t>）两个生态系统能量流动的起点都是从绿色植物通过光合作用固定</w:t>
      </w:r>
      <w:r>
        <w:rPr>
          <w:color w:val="000000"/>
        </w:rPr>
        <w:t>________ </w:t>
      </w:r>
      <w:r>
        <w:rPr>
          <w:color w:val="000000"/>
        </w:rPr>
        <w:t>开始的，请写出图中能量流失最少的食物链</w:t>
      </w:r>
      <w:r>
        <w:rPr>
          <w:color w:val="000000"/>
        </w:rPr>
        <w:t>________ </w:t>
      </w:r>
      <w:r>
        <w:rPr>
          <w:color w:val="000000"/>
        </w:rPr>
        <w:t>，图</w:t>
      </w:r>
      <w:r>
        <w:rPr>
          <w:color w:val="000000"/>
        </w:rPr>
        <w:t>2</w:t>
      </w:r>
      <w:r>
        <w:rPr>
          <w:color w:val="000000"/>
        </w:rPr>
        <w:t>沼气池中的微生物和食用菌在该生态系统中扮演的角色是</w:t>
      </w:r>
      <w:r>
        <w:rPr>
          <w:color w:val="000000"/>
        </w:rPr>
        <w:t>________ </w:t>
      </w:r>
      <w:r>
        <w:rPr>
          <w:color w:val="000000"/>
        </w:rPr>
        <w:t>．</w:t>
      </w:r>
    </w:p>
    <w:p w:rsidR="003403E5">
      <w:pPr>
        <w:spacing w:after="0"/>
      </w:pPr>
      <w:r>
        <w:rPr>
          <w:color w:val="000000"/>
        </w:rPr>
        <w:t>（</w:t>
      </w:r>
      <w:r>
        <w:rPr>
          <w:color w:val="000000"/>
        </w:rPr>
        <w:t>3</w:t>
      </w:r>
      <w:r>
        <w:rPr>
          <w:color w:val="000000"/>
        </w:rPr>
        <w:t>）比较图</w:t>
      </w:r>
      <w:r>
        <w:rPr>
          <w:color w:val="000000"/>
        </w:rPr>
        <w:t>1</w:t>
      </w:r>
      <w:r>
        <w:rPr>
          <w:color w:val="000000"/>
        </w:rPr>
        <w:t>和图</w:t>
      </w:r>
      <w:r>
        <w:rPr>
          <w:color w:val="000000"/>
        </w:rPr>
        <w:t>2</w:t>
      </w:r>
      <w:r>
        <w:rPr>
          <w:color w:val="000000"/>
        </w:rPr>
        <w:t>，不难看出发展生态农业是建设社会主义新农村的需要，是农业可持续发展的新模式．你认为图</w:t>
      </w:r>
      <w:r>
        <w:rPr>
          <w:color w:val="000000"/>
        </w:rPr>
        <w:t>2</w:t>
      </w:r>
      <w:r>
        <w:rPr>
          <w:color w:val="000000"/>
        </w:rPr>
        <w:t>有哪些优点（列举两点）</w:t>
      </w:r>
      <w:r>
        <w:rPr>
          <w:color w:val="000000"/>
        </w:rPr>
        <w:t>________ </w:t>
      </w:r>
      <w:r>
        <w:rPr>
          <w:color w:val="000000"/>
        </w:rPr>
        <w:t>．</w:t>
      </w:r>
    </w:p>
    <w:p w:rsidR="003403E5">
      <w:pPr>
        <w:spacing w:after="0"/>
      </w:pPr>
      <w:r>
        <w:rPr>
          <w:color w:val="000000"/>
        </w:rPr>
        <w:t>（</w:t>
      </w:r>
      <w:r>
        <w:rPr>
          <w:color w:val="000000"/>
        </w:rPr>
        <w:t>4</w:t>
      </w:r>
      <w:r>
        <w:rPr>
          <w:color w:val="000000"/>
        </w:rPr>
        <w:t>）农药化肥的施用在促进农业增产的同时，也带来了严重的环境污染，农药、化肥中的有毒物质或重金属元素会随</w:t>
      </w:r>
      <w:r>
        <w:rPr>
          <w:color w:val="000000"/>
        </w:rPr>
        <w:t>________ </w:t>
      </w:r>
      <w:r>
        <w:rPr>
          <w:color w:val="000000"/>
        </w:rPr>
        <w:t>而在人体内不断积累，影响人体的健康．</w:t>
      </w:r>
    </w:p>
    <w:p w:rsidR="009F5095">
      <w:pPr>
        <w:spacing w:after="0"/>
      </w:pPr>
      <w:r>
        <w:rPr>
          <w:color w:val="000000"/>
        </w:rPr>
        <w:t>21.</w:t>
      </w:r>
      <w:r>
        <w:rPr>
          <w:color w:val="000000"/>
        </w:rPr>
        <w:t>在一个人工农业生态系统中，玉米、鸡、猪、人组成的食物网如图所示．鸡、猪、人的粪便以及玉米秸秆通过沼气池发酵，产生的沼气用于照明和做饭，沼渣可以做肥料．请分析回答以下问题：</w:t>
      </w:r>
    </w:p>
    <w:p w:rsidR="009F5095">
      <w:pPr>
        <w:spacing w:after="0"/>
      </w:pPr>
      <w:r>
        <w:rPr>
          <w:noProof/>
          <w:lang w:eastAsia="zh-CN"/>
        </w:rPr>
        <w:drawing>
          <wp:inline distT="0" distB="0" distL="0" distR="0">
            <wp:extent cx="2291791" cy="1136345"/>
            <wp:effectExtent l="0" t="0" r="0" b="0"/>
            <wp:docPr id="34" name="" descr="Picture_x0020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7" cstate="print"/>
                    <a:stretch>
                      <a:fillRect/>
                    </a:stretch>
                  </pic:blipFill>
                  <pic:spPr>
                    <a:xfrm>
                      <a:off x="0" y="0"/>
                      <a:ext cx="2291791" cy="1136345"/>
                    </a:xfrm>
                    <a:prstGeom prst="rect">
                      <a:avLst/>
                    </a:prstGeom>
                  </pic:spPr>
                </pic:pic>
              </a:graphicData>
            </a:graphic>
          </wp:inline>
        </w:drawing>
      </w:r>
    </w:p>
    <w:p w:rsidR="009F5095">
      <w:pPr>
        <w:spacing w:after="0"/>
      </w:pPr>
      <w:r>
        <w:rPr>
          <w:color w:val="000000"/>
        </w:rPr>
        <w:t>（</w:t>
      </w:r>
      <w:r>
        <w:rPr>
          <w:color w:val="000000"/>
        </w:rPr>
        <w:t>1</w:t>
      </w:r>
      <w:r>
        <w:rPr>
          <w:color w:val="000000"/>
        </w:rPr>
        <w:t>）此生态系统中能量流动的起点从玉米的</w:t>
      </w:r>
      <w:r>
        <w:rPr>
          <w:color w:val="000000"/>
        </w:rPr>
        <w:t>________</w:t>
      </w:r>
      <w:r>
        <w:rPr>
          <w:color w:val="000000"/>
        </w:rPr>
        <w:t>作用开始的，能量流动的特点是逐级</w:t>
      </w:r>
      <w:r>
        <w:rPr>
          <w:color w:val="000000"/>
        </w:rPr>
        <w:t xml:space="preserve">________  </w:t>
      </w:r>
      <w:r>
        <w:rPr>
          <w:color w:val="000000"/>
        </w:rPr>
        <w:t>，</w:t>
      </w:r>
      <w:r>
        <w:rPr>
          <w:color w:val="000000"/>
        </w:rPr>
        <w:t xml:space="preserve"> </w:t>
      </w:r>
      <w:r>
        <w:rPr>
          <w:color w:val="000000"/>
        </w:rPr>
        <w:t>所以该生态系统中数量最少的生物是</w:t>
      </w:r>
      <w:r>
        <w:rPr>
          <w:color w:val="000000"/>
        </w:rPr>
        <w:t>________</w:t>
      </w:r>
      <w:r>
        <w:rPr>
          <w:color w:val="000000"/>
        </w:rPr>
        <w:t>。</w:t>
      </w:r>
      <w:r>
        <w:rPr>
          <w:color w:val="000000"/>
        </w:rPr>
        <w:t xml:space="preserve">   </w:t>
      </w:r>
      <w:r>
        <w:rPr>
          <w:color w:val="000000"/>
        </w:rPr>
        <w:t xml:space="preserve"> </w:t>
      </w:r>
    </w:p>
    <w:p w:rsidR="009F5095">
      <w:pPr>
        <w:spacing w:after="0"/>
      </w:pPr>
      <w:r>
        <w:rPr>
          <w:color w:val="000000"/>
        </w:rPr>
        <w:t>（</w:t>
      </w:r>
      <w:r>
        <w:rPr>
          <w:color w:val="000000"/>
        </w:rPr>
        <w:t>2</w:t>
      </w:r>
      <w:r>
        <w:rPr>
          <w:color w:val="000000"/>
        </w:rPr>
        <w:t>）此生态系统中，人、猪、鸡和玉米之间通过</w:t>
      </w:r>
      <w:r>
        <w:rPr>
          <w:color w:val="000000"/>
        </w:rPr>
        <w:t>________</w:t>
      </w:r>
      <w:r>
        <w:rPr>
          <w:color w:val="000000"/>
        </w:rPr>
        <w:t>关系形成食物链．请写出一条食物链（至少包含三个环节）：</w:t>
      </w:r>
      <w:r>
        <w:rPr>
          <w:color w:val="000000"/>
        </w:rPr>
        <w:t>________</w:t>
      </w:r>
      <w:r>
        <w:rPr>
          <w:color w:val="000000"/>
        </w:rPr>
        <w:t>。</w:t>
      </w:r>
      <w:r>
        <w:rPr>
          <w:color w:val="000000"/>
        </w:rPr>
        <w:t xml:space="preserve">    </w:t>
      </w:r>
    </w:p>
    <w:p w:rsidR="009F5095">
      <w:pPr>
        <w:spacing w:after="0"/>
      </w:pPr>
      <w:r>
        <w:rPr>
          <w:color w:val="000000"/>
        </w:rPr>
        <w:t>（</w:t>
      </w:r>
      <w:r>
        <w:rPr>
          <w:color w:val="000000"/>
        </w:rPr>
        <w:t>3</w:t>
      </w:r>
      <w:r>
        <w:rPr>
          <w:color w:val="000000"/>
        </w:rPr>
        <w:t>）在此生态系统中能将鸡、猪、人的粪便以及玉米秸秆通过沼气池发酵产生沼气的微生物是腐生的</w:t>
      </w:r>
      <w:r>
        <w:rPr>
          <w:color w:val="000000"/>
        </w:rPr>
        <w:t xml:space="preserve">________  </w:t>
      </w:r>
      <w:r>
        <w:rPr>
          <w:color w:val="000000"/>
        </w:rPr>
        <w:t>，</w:t>
      </w:r>
      <w:r>
        <w:rPr>
          <w:color w:val="000000"/>
        </w:rPr>
        <w:t xml:space="preserve"> </w:t>
      </w:r>
      <w:r>
        <w:rPr>
          <w:color w:val="000000"/>
        </w:rPr>
        <w:t>它在生态系统成分中属于</w:t>
      </w:r>
      <w:r>
        <w:rPr>
          <w:color w:val="000000"/>
        </w:rPr>
        <w:t>________</w:t>
      </w:r>
      <w:r>
        <w:rPr>
          <w:color w:val="000000"/>
        </w:rPr>
        <w:t>。</w:t>
      </w:r>
      <w:r>
        <w:rPr>
          <w:color w:val="000000"/>
        </w:rPr>
        <w:t xml:space="preserve">    </w:t>
      </w:r>
    </w:p>
    <w:p w:rsidR="009F5095">
      <w:pPr>
        <w:spacing w:after="0"/>
      </w:pPr>
      <w:r>
        <w:rPr>
          <w:color w:val="000000"/>
        </w:rPr>
        <w:t>（</w:t>
      </w:r>
      <w:r>
        <w:rPr>
          <w:color w:val="000000"/>
        </w:rPr>
        <w:t>4</w:t>
      </w:r>
      <w:r>
        <w:rPr>
          <w:color w:val="000000"/>
        </w:rPr>
        <w:t>）若工厂排放的有害物质如铅、汞等进入此生态系统，这些有害物质可以通过</w:t>
      </w:r>
      <w:r>
        <w:rPr>
          <w:color w:val="000000"/>
        </w:rPr>
        <w:t>________ </w:t>
      </w:r>
    </w:p>
    <w:p w:rsidR="009F5095">
      <w:pPr>
        <w:spacing w:after="0"/>
      </w:pPr>
      <w:r>
        <w:rPr>
          <w:color w:val="000000"/>
        </w:rPr>
        <w:t>在生物体内不断积累，使其浓度随着消费者级别的升高而逐步增加，最后进入人们的餐桌</w:t>
      </w:r>
      <w:r>
        <w:rPr>
          <w:color w:val="000000"/>
        </w:rPr>
        <w:t>。</w:t>
      </w:r>
    </w:p>
    <w:p w:rsidR="009F5095">
      <w:r>
        <w:br w:type="page"/>
      </w:r>
    </w:p>
    <w:p w:rsidR="009F5095">
      <w:pPr>
        <w:jc w:val="center"/>
      </w:pPr>
      <w:r>
        <w:rPr>
          <w:b/>
          <w:bCs/>
          <w:sz w:val="28"/>
          <w:szCs w:val="28"/>
        </w:rPr>
        <w:t>答案解析部分</w:t>
      </w:r>
    </w:p>
    <w:p w:rsidR="009F5095">
      <w:r>
        <w:t>一、单选题</w:t>
      </w:r>
    </w:p>
    <w:p w:rsidR="009F5095">
      <w:pPr>
        <w:spacing w:after="0"/>
      </w:pPr>
      <w:r>
        <w:rPr>
          <w:color w:val="000000"/>
        </w:rPr>
        <w:t>1.</w:t>
      </w:r>
      <w:r>
        <w:rPr>
          <w:color w:val="0000FF"/>
        </w:rPr>
        <w:t>【答案】</w:t>
      </w:r>
      <w:r>
        <w:rPr>
          <w:color w:val="000000"/>
        </w:rPr>
        <w:t xml:space="preserve">B  </w:t>
      </w:r>
    </w:p>
    <w:p w:rsidR="009F5095">
      <w:pPr>
        <w:spacing w:after="0"/>
      </w:pPr>
      <w:r>
        <w:rPr>
          <w:color w:val="0000FF"/>
        </w:rPr>
        <w:t>【解析】</w:t>
      </w:r>
      <w:r>
        <w:rPr>
          <w:color w:val="000000"/>
        </w:rPr>
        <w:t>【解答】解：酸雨是由于人类大量使用含硫量高的煤、石油、天然气等燃料，燃烧后产生的含有二氧化硫等的气体，在大气中经过复杂的化学反应后，形成硫酸或亚硫酸气溶胶，或为云、雨、雪、雾捕捉吸收，降到地面成为酸雨．</w:t>
      </w:r>
      <w:r>
        <w:rPr>
          <w:color w:val="000000"/>
        </w:rPr>
        <w:t xml:space="preserve">  </w:t>
      </w:r>
    </w:p>
    <w:p w:rsidR="009F5095">
      <w:pPr>
        <w:spacing w:after="0"/>
      </w:pPr>
      <w:r>
        <w:rPr>
          <w:color w:val="000000"/>
        </w:rPr>
        <w:t>故选：</w:t>
      </w:r>
      <w:r>
        <w:rPr>
          <w:color w:val="000000"/>
        </w:rPr>
        <w:t>B</w:t>
      </w:r>
    </w:p>
    <w:p w:rsidR="009F5095">
      <w:pPr>
        <w:spacing w:after="0"/>
      </w:pPr>
      <w:r>
        <w:rPr>
          <w:color w:val="000000"/>
        </w:rPr>
        <w:t>【</w:t>
      </w:r>
      <w:r>
        <w:rPr>
          <w:color w:val="000000"/>
        </w:rPr>
        <w:t>分析】燃烧含硫的燃料如煤等，会生成硫的氧化物溶于水后导致形成酸雨是形成酸雨的主要原因</w:t>
      </w:r>
      <w:r>
        <w:rPr>
          <w:color w:val="000000"/>
        </w:rPr>
        <w:t>；</w:t>
      </w:r>
    </w:p>
    <w:p w:rsidR="009F5095">
      <w:pPr>
        <w:spacing w:after="0"/>
      </w:pPr>
      <w:r>
        <w:rPr>
          <w:color w:val="000000"/>
        </w:rPr>
        <w:t>2.</w:t>
      </w:r>
      <w:r>
        <w:rPr>
          <w:color w:val="0000FF"/>
        </w:rPr>
        <w:t>【答案】</w:t>
      </w:r>
      <w:r>
        <w:rPr>
          <w:color w:val="000000"/>
        </w:rPr>
        <w:t xml:space="preserve">A  </w:t>
      </w:r>
    </w:p>
    <w:p w:rsidR="009F5095">
      <w:pPr>
        <w:spacing w:after="0"/>
      </w:pPr>
      <w:r>
        <w:rPr>
          <w:color w:val="0000FF"/>
        </w:rPr>
        <w:t>【解析】</w:t>
      </w:r>
      <w:r>
        <w:rPr>
          <w:color w:val="000000"/>
        </w:rPr>
        <w:t>【解答】</w:t>
      </w:r>
      <w:r>
        <w:rPr>
          <w:color w:val="000000"/>
        </w:rPr>
        <w:t>A.</w:t>
      </w:r>
      <w:r>
        <w:rPr>
          <w:color w:val="000000"/>
        </w:rPr>
        <w:t>回收垃圾是将垃圾回收再利用，属于循环使用，</w:t>
      </w:r>
      <w:r>
        <w:rPr>
          <w:color w:val="000000"/>
        </w:rPr>
        <w:t>A</w:t>
      </w:r>
      <w:r>
        <w:rPr>
          <w:color w:val="000000"/>
        </w:rPr>
        <w:t>符合题意；</w:t>
      </w:r>
      <w:r>
        <w:br/>
      </w:r>
      <w:r>
        <w:rPr>
          <w:color w:val="000000"/>
        </w:rPr>
        <w:t>B.</w:t>
      </w:r>
      <w:r>
        <w:rPr>
          <w:color w:val="000000"/>
        </w:rPr>
        <w:t>图</w:t>
      </w:r>
      <w:r>
        <w:rPr>
          <w:color w:val="000000"/>
        </w:rPr>
        <w:t>B</w:t>
      </w:r>
      <w:r>
        <w:rPr>
          <w:color w:val="000000"/>
        </w:rPr>
        <w:t>表示餐厨垃圾，</w:t>
      </w:r>
      <w:r>
        <w:rPr>
          <w:color w:val="000000"/>
        </w:rPr>
        <w:t>B</w:t>
      </w:r>
      <w:r>
        <w:rPr>
          <w:color w:val="000000"/>
        </w:rPr>
        <w:t>不符合题意；</w:t>
      </w:r>
      <w:r>
        <w:br/>
      </w:r>
      <w:r>
        <w:rPr>
          <w:color w:val="000000"/>
        </w:rPr>
        <w:t>C.</w:t>
      </w:r>
      <w:r>
        <w:rPr>
          <w:color w:val="000000"/>
        </w:rPr>
        <w:t>图</w:t>
      </w:r>
      <w:r>
        <w:rPr>
          <w:color w:val="000000"/>
        </w:rPr>
        <w:t>C</w:t>
      </w:r>
      <w:r>
        <w:rPr>
          <w:color w:val="000000"/>
        </w:rPr>
        <w:t>表示有害垃圾，</w:t>
      </w:r>
      <w:r>
        <w:rPr>
          <w:color w:val="000000"/>
        </w:rPr>
        <w:t>C</w:t>
      </w:r>
      <w:r>
        <w:rPr>
          <w:color w:val="000000"/>
        </w:rPr>
        <w:t>不符合题意；</w:t>
      </w:r>
      <w:r>
        <w:br/>
      </w:r>
      <w:r>
        <w:rPr>
          <w:color w:val="000000"/>
        </w:rPr>
        <w:t>D</w:t>
      </w:r>
      <w:r>
        <w:rPr>
          <w:color w:val="000000"/>
        </w:rPr>
        <w:t>.</w:t>
      </w:r>
      <w:r>
        <w:rPr>
          <w:color w:val="000000"/>
        </w:rPr>
        <w:t>图</w:t>
      </w:r>
      <w:r>
        <w:rPr>
          <w:color w:val="000000"/>
        </w:rPr>
        <w:t>D</w:t>
      </w:r>
      <w:r>
        <w:rPr>
          <w:color w:val="000000"/>
        </w:rPr>
        <w:t>表示其他垃圾，</w:t>
      </w:r>
      <w:r>
        <w:rPr>
          <w:color w:val="000000"/>
        </w:rPr>
        <w:t>D</w:t>
      </w:r>
      <w:r>
        <w:rPr>
          <w:color w:val="000000"/>
        </w:rPr>
        <w:t>不符合题意。</w:t>
      </w:r>
    </w:p>
    <w:p w:rsidR="009F5095">
      <w:pPr>
        <w:spacing w:after="0"/>
      </w:pPr>
      <w:r>
        <w:rPr>
          <w:color w:val="000000"/>
        </w:rPr>
        <w:t>故答案为：</w:t>
      </w:r>
      <w:r>
        <w:rPr>
          <w:color w:val="000000"/>
        </w:rPr>
        <w:t>A</w:t>
      </w:r>
    </w:p>
    <w:p w:rsidR="009F5095">
      <w:pPr>
        <w:spacing w:after="0"/>
      </w:pPr>
      <w:r>
        <w:rPr>
          <w:color w:val="000000"/>
        </w:rPr>
        <w:t>【</w:t>
      </w:r>
      <w:r>
        <w:rPr>
          <w:color w:val="000000"/>
        </w:rPr>
        <w:t>分析】识记生活垃圾分类的标志，据此答题</w:t>
      </w:r>
      <w:r>
        <w:rPr>
          <w:color w:val="000000"/>
        </w:rPr>
        <w:t>。</w:t>
      </w:r>
    </w:p>
    <w:p w:rsidR="009F5095">
      <w:pPr>
        <w:spacing w:after="0"/>
      </w:pPr>
      <w:r>
        <w:rPr>
          <w:color w:val="000000"/>
        </w:rPr>
        <w:t>3.</w:t>
      </w:r>
      <w:r>
        <w:rPr>
          <w:color w:val="0000FF"/>
        </w:rPr>
        <w:t>【答案】</w:t>
      </w:r>
      <w:r>
        <w:rPr>
          <w:color w:val="000000"/>
        </w:rPr>
        <w:t xml:space="preserve">B  </w:t>
      </w:r>
    </w:p>
    <w:p w:rsidR="003403E5">
      <w:pPr>
        <w:spacing w:after="0"/>
      </w:pPr>
      <w:r>
        <w:rPr>
          <w:color w:val="0000FF"/>
        </w:rPr>
        <w:t>【</w:t>
      </w:r>
      <w:r>
        <w:rPr>
          <w:color w:val="0000FF"/>
        </w:rPr>
        <w:t>解析】</w:t>
      </w:r>
      <w:r>
        <w:rPr>
          <w:color w:val="000000"/>
        </w:rPr>
        <w:t>【解答】解：通过分析知道保护草原生态系统的措施在尊重草原生态规律的前提下，保护草原生态系统的牧草和其他生物，适度放牧</w:t>
      </w:r>
      <w:r>
        <w:rPr>
          <w:color w:val="000000"/>
        </w:rPr>
        <w:t>．</w:t>
      </w:r>
    </w:p>
    <w:p w:rsidR="009F5095">
      <w:pPr>
        <w:spacing w:after="0"/>
      </w:pPr>
      <w:r>
        <w:rPr>
          <w:color w:val="000000"/>
        </w:rPr>
        <w:t>A</w:t>
      </w:r>
      <w:r>
        <w:rPr>
          <w:color w:val="000000"/>
        </w:rPr>
        <w:t>、保护草原生态系统的牧草和其他生物，应当适度放牧，不是禁止放牧，故不符合题意；</w:t>
      </w:r>
    </w:p>
    <w:p w:rsidR="009F5095">
      <w:pPr>
        <w:spacing w:after="0"/>
      </w:pPr>
      <w:r>
        <w:rPr>
          <w:color w:val="000000"/>
        </w:rPr>
        <w:t>B</w:t>
      </w:r>
      <w:r>
        <w:rPr>
          <w:color w:val="000000"/>
        </w:rPr>
        <w:t>、保护植被，适度放牧，发展草原事业，是保护草原生态系统的措施．故符合题意；</w:t>
      </w:r>
    </w:p>
    <w:p w:rsidR="009F5095">
      <w:pPr>
        <w:spacing w:after="0"/>
      </w:pPr>
      <w:r>
        <w:rPr>
          <w:color w:val="000000"/>
        </w:rPr>
        <w:t>C</w:t>
      </w:r>
      <w:r>
        <w:rPr>
          <w:color w:val="000000"/>
        </w:rPr>
        <w:t>、引入食草动物，可能破坏原有的生态平衡，不利于保护草原生态系统．故不符合题意；</w:t>
      </w:r>
    </w:p>
    <w:p w:rsidR="009F5095">
      <w:pPr>
        <w:spacing w:after="0"/>
      </w:pPr>
      <w:r>
        <w:rPr>
          <w:color w:val="000000"/>
        </w:rPr>
        <w:t>D</w:t>
      </w:r>
      <w:r>
        <w:rPr>
          <w:color w:val="000000"/>
        </w:rPr>
        <w:t>、扩大放牧，会破坏草原，</w:t>
      </w:r>
      <w:r>
        <w:rPr>
          <w:color w:val="000000"/>
        </w:rPr>
        <w:t>使草原面积减少，不是保护草原生态系统的措施．故不符合题意．</w:t>
      </w:r>
    </w:p>
    <w:p w:rsidR="009F5095">
      <w:pPr>
        <w:spacing w:after="0"/>
      </w:pPr>
      <w:r>
        <w:rPr>
          <w:color w:val="000000"/>
        </w:rPr>
        <w:t>故选：</w:t>
      </w:r>
      <w:r>
        <w:rPr>
          <w:color w:val="000000"/>
        </w:rPr>
        <w:t>B</w:t>
      </w:r>
      <w:r>
        <w:rPr>
          <w:color w:val="000000"/>
        </w:rPr>
        <w:t>．、</w:t>
      </w:r>
    </w:p>
    <w:p w:rsidR="009F5095">
      <w:pPr>
        <w:spacing w:after="0"/>
      </w:pPr>
      <w:r>
        <w:rPr>
          <w:color w:val="000000"/>
        </w:rPr>
        <w:t>【分析】此题是一道基础知识题，具体考查的是保护草原生态系统的措施．保护草原生态系统的措施在尊重草原生态规律的前提下，保护草原生态系统的牧草和其他生物和发展草原事业．</w:t>
      </w:r>
    </w:p>
    <w:p w:rsidR="009F5095">
      <w:pPr>
        <w:spacing w:after="0"/>
      </w:pPr>
      <w:r>
        <w:rPr>
          <w:color w:val="000000"/>
        </w:rPr>
        <w:t>4.</w:t>
      </w:r>
      <w:r>
        <w:rPr>
          <w:color w:val="0000FF"/>
        </w:rPr>
        <w:t>【答案】</w:t>
      </w:r>
      <w:r>
        <w:rPr>
          <w:color w:val="000000"/>
        </w:rPr>
        <w:t xml:space="preserve">C  </w:t>
      </w:r>
    </w:p>
    <w:p w:rsidR="003403E5">
      <w:pPr>
        <w:spacing w:after="0"/>
      </w:pPr>
      <w:r>
        <w:rPr>
          <w:color w:val="0000FF"/>
        </w:rPr>
        <w:t>【解析】</w:t>
      </w:r>
      <w:r>
        <w:rPr>
          <w:color w:val="000000"/>
        </w:rPr>
        <w:t>【分析】</w:t>
      </w:r>
      <w:r>
        <w:rPr>
          <w:color w:val="000000"/>
        </w:rPr>
        <w:t>A</w:t>
      </w:r>
      <w:r>
        <w:rPr>
          <w:color w:val="000000"/>
        </w:rPr>
        <w:t>、回收废旧电池，避免造成二次污染；</w:t>
      </w:r>
      <w:r>
        <w:br/>
      </w:r>
      <w:r>
        <w:rPr>
          <w:color w:val="000000"/>
        </w:rPr>
        <w:t>B</w:t>
      </w:r>
      <w:r>
        <w:rPr>
          <w:color w:val="000000"/>
        </w:rPr>
        <w:t>、无磷洗衣粉，能防止水体富营养化；</w:t>
      </w:r>
      <w:r>
        <w:br/>
      </w:r>
      <w:r>
        <w:rPr>
          <w:color w:val="000000"/>
        </w:rPr>
        <w:t>C</w:t>
      </w:r>
      <w:r>
        <w:rPr>
          <w:color w:val="000000"/>
        </w:rPr>
        <w:t>、含氯氟烃的制冷剂会破坏臭氧层，是不提倡使用的；</w:t>
      </w:r>
      <w:r>
        <w:br/>
      </w:r>
      <w:r>
        <w:rPr>
          <w:color w:val="000000"/>
        </w:rPr>
        <w:t>D</w:t>
      </w:r>
      <w:r>
        <w:rPr>
          <w:color w:val="000000"/>
        </w:rPr>
        <w:t>、废水处理再排放，保护水体环境。</w:t>
      </w:r>
      <w:r>
        <w:br/>
      </w:r>
      <w:r>
        <w:rPr>
          <w:color w:val="000000"/>
        </w:rPr>
        <w:t>故选</w:t>
      </w:r>
      <w:r>
        <w:rPr>
          <w:color w:val="000000"/>
        </w:rPr>
        <w:t>C</w:t>
      </w:r>
      <w:r>
        <w:rPr>
          <w:color w:val="000000"/>
        </w:rPr>
        <w:t>。</w:t>
      </w:r>
      <w:r>
        <w:br/>
      </w:r>
      <w:r>
        <w:rPr>
          <w:color w:val="000000"/>
        </w:rPr>
        <w:t>【点评】本题是对环保措施的考查，属于基础题。该类题型的设计，既可以考查学生的综合知识，又能提高学生的环保意识。解题的关键在于结合日常生活实际，掌握相关环保知识。</w:t>
      </w:r>
    </w:p>
    <w:p w:rsidR="009F5095">
      <w:pPr>
        <w:spacing w:after="0"/>
      </w:pPr>
      <w:r>
        <w:rPr>
          <w:color w:val="000000"/>
        </w:rPr>
        <w:t>5.</w:t>
      </w:r>
      <w:r>
        <w:rPr>
          <w:color w:val="0000FF"/>
        </w:rPr>
        <w:t>【答案】</w:t>
      </w:r>
      <w:r>
        <w:rPr>
          <w:color w:val="000000"/>
        </w:rPr>
        <w:t xml:space="preserve">D  </w:t>
      </w:r>
    </w:p>
    <w:p w:rsidR="003403E5">
      <w:pPr>
        <w:spacing w:after="0"/>
      </w:pPr>
      <w:r>
        <w:rPr>
          <w:color w:val="0000FF"/>
        </w:rPr>
        <w:t>【</w:t>
      </w:r>
      <w:r>
        <w:rPr>
          <w:color w:val="0000FF"/>
        </w:rPr>
        <w:t>解析】</w:t>
      </w:r>
      <w:r>
        <w:rPr>
          <w:color w:val="000000"/>
        </w:rPr>
        <w:t>【解答】解：减少空气中二氧化碳的含量，一是利用二氧化碳，二是减少二氧化碳的排放量</w:t>
      </w:r>
      <w:r>
        <w:rPr>
          <w:color w:val="000000"/>
        </w:rPr>
        <w:t>．</w:t>
      </w:r>
    </w:p>
    <w:p w:rsidR="009F5095">
      <w:pPr>
        <w:spacing w:after="0"/>
      </w:pPr>
      <w:r>
        <w:rPr>
          <w:color w:val="000000"/>
        </w:rPr>
        <w:t>A</w:t>
      </w:r>
      <w:r>
        <w:rPr>
          <w:color w:val="000000"/>
        </w:rPr>
        <w:t>、开发风能、太阳能源等新型能源，可减少煤炭的使用量，有利于降低大气中二氧化碳的含量．该项不符合题意</w:t>
      </w:r>
    </w:p>
    <w:p w:rsidR="009F5095">
      <w:pPr>
        <w:spacing w:after="0"/>
      </w:pPr>
      <w:r>
        <w:rPr>
          <w:color w:val="000000"/>
        </w:rPr>
        <w:t>B</w:t>
      </w:r>
      <w:r>
        <w:rPr>
          <w:color w:val="000000"/>
        </w:rPr>
        <w:t>、倡导节能减排，少开车多步行，可减少二氧化碳的排放量．该项不符合题意．</w:t>
      </w:r>
    </w:p>
    <w:p w:rsidR="009F5095">
      <w:pPr>
        <w:spacing w:after="0"/>
      </w:pPr>
      <w:r>
        <w:rPr>
          <w:color w:val="000000"/>
        </w:rPr>
        <w:t>C</w:t>
      </w:r>
      <w:r>
        <w:rPr>
          <w:color w:val="000000"/>
        </w:rPr>
        <w:t>、植树种草，扩大绿化面积，利用植物的光合作用，可降低大气中二氧化碳的含量．该项不符合题意．</w:t>
      </w:r>
    </w:p>
    <w:p w:rsidR="009F5095">
      <w:pPr>
        <w:spacing w:after="0"/>
      </w:pPr>
      <w:r>
        <w:rPr>
          <w:color w:val="000000"/>
        </w:rPr>
        <w:t>D</w:t>
      </w:r>
      <w:r>
        <w:rPr>
          <w:color w:val="000000"/>
        </w:rPr>
        <w:t>、及时清理垃圾，维护环境卫生，有利于改善环境，减少传染病的发生．如果将垃圾焚烧，会直接生成二氧化碳，排放到大气中；如果将垃圾掩埋，腐生细菌和真菌会分解垃圾中的有机物，生成二氧化碳、无机盐等，二氧化碳也会排放到大气中．因此，该做法不能减少大气中二氧化碳的含量．该项符合题意．</w:t>
      </w:r>
    </w:p>
    <w:p w:rsidR="009F5095">
      <w:pPr>
        <w:spacing w:after="0"/>
      </w:pPr>
      <w:r>
        <w:rPr>
          <w:color w:val="000000"/>
        </w:rPr>
        <w:t>故答案为：</w:t>
      </w:r>
      <w:r>
        <w:rPr>
          <w:color w:val="000000"/>
        </w:rPr>
        <w:t>D</w:t>
      </w:r>
      <w:r>
        <w:rPr>
          <w:color w:val="000000"/>
        </w:rPr>
        <w:t>．</w:t>
      </w:r>
    </w:p>
    <w:p w:rsidR="009F5095">
      <w:pPr>
        <w:spacing w:after="0"/>
      </w:pPr>
      <w:r>
        <w:rPr>
          <w:color w:val="000000"/>
        </w:rPr>
        <w:t>【</w:t>
      </w:r>
      <w:r>
        <w:rPr>
          <w:color w:val="000000"/>
        </w:rPr>
        <w:t>分析】垃圾中的有机物在腐生细菌、真菌的作用下，会分解成二氧化碳、无机盐等</w:t>
      </w:r>
      <w:r>
        <w:rPr>
          <w:color w:val="000000"/>
        </w:rPr>
        <w:t>．</w:t>
      </w:r>
    </w:p>
    <w:p w:rsidR="009F5095">
      <w:pPr>
        <w:spacing w:after="0"/>
      </w:pPr>
      <w:r>
        <w:rPr>
          <w:color w:val="000000"/>
        </w:rPr>
        <w:t>6.</w:t>
      </w:r>
      <w:r>
        <w:rPr>
          <w:color w:val="0000FF"/>
        </w:rPr>
        <w:t>【答案】</w:t>
      </w:r>
      <w:r>
        <w:rPr>
          <w:color w:val="000000"/>
        </w:rPr>
        <w:t xml:space="preserve">D  </w:t>
      </w:r>
    </w:p>
    <w:p w:rsidR="009F5095">
      <w:pPr>
        <w:spacing w:after="0"/>
      </w:pPr>
      <w:r>
        <w:rPr>
          <w:color w:val="0000FF"/>
        </w:rPr>
        <w:t>【解析】</w:t>
      </w:r>
      <w:r>
        <w:rPr>
          <w:color w:val="000000"/>
        </w:rPr>
        <w:t>【解答】</w:t>
      </w:r>
      <w:r>
        <w:rPr>
          <w:color w:val="000000"/>
        </w:rPr>
        <w:t>A</w:t>
      </w:r>
      <w:r>
        <w:rPr>
          <w:color w:val="000000"/>
        </w:rPr>
        <w:t>、生活污水</w:t>
      </w:r>
      <w:r>
        <w:rPr>
          <w:color w:val="000000"/>
        </w:rPr>
        <w:t>，它是人们日常生活中产生的各种污水的混合液，其中包括厨房、洗涤房、浴室和厕所排出的污水，会使水域环境遭到破坏，</w:t>
      </w:r>
      <w:r>
        <w:rPr>
          <w:color w:val="000000"/>
        </w:rPr>
        <w:t>A</w:t>
      </w:r>
      <w:r>
        <w:rPr>
          <w:color w:val="000000"/>
        </w:rPr>
        <w:t>不符合题意；</w:t>
      </w:r>
    </w:p>
    <w:p w:rsidR="009F5095">
      <w:pPr>
        <w:spacing w:after="0"/>
      </w:pPr>
      <w:r>
        <w:rPr>
          <w:color w:val="000000"/>
        </w:rPr>
        <w:t>B</w:t>
      </w:r>
      <w:r>
        <w:rPr>
          <w:color w:val="000000"/>
        </w:rPr>
        <w:t>、工业废水，它含污染物多，成分复杂，不仅在水中不易净化，而且处理也比较困难。工业废水，是工业污染引起水体污染的最重要的原因，</w:t>
      </w:r>
      <w:r>
        <w:rPr>
          <w:color w:val="000000"/>
        </w:rPr>
        <w:t>B</w:t>
      </w:r>
      <w:r>
        <w:rPr>
          <w:color w:val="000000"/>
        </w:rPr>
        <w:t>不符合题意；</w:t>
      </w:r>
    </w:p>
    <w:p w:rsidR="009F5095">
      <w:pPr>
        <w:spacing w:after="0"/>
      </w:pPr>
      <w:r>
        <w:rPr>
          <w:color w:val="000000"/>
        </w:rPr>
        <w:t>C</w:t>
      </w:r>
      <w:r>
        <w:rPr>
          <w:color w:val="000000"/>
        </w:rPr>
        <w:t>、向水域中丢弃农药瓶，残留的农药会通过降雨，经过地表径流的冲刷进入地表水和渗入地表水形成污染，</w:t>
      </w:r>
      <w:r>
        <w:rPr>
          <w:color w:val="000000"/>
        </w:rPr>
        <w:t>C</w:t>
      </w:r>
      <w:r>
        <w:rPr>
          <w:color w:val="000000"/>
        </w:rPr>
        <w:t>不符合题意；</w:t>
      </w:r>
    </w:p>
    <w:p w:rsidR="009F5095">
      <w:pPr>
        <w:spacing w:after="0"/>
      </w:pPr>
      <w:r>
        <w:rPr>
          <w:color w:val="000000"/>
        </w:rPr>
        <w:t>D</w:t>
      </w:r>
      <w:r>
        <w:rPr>
          <w:color w:val="000000"/>
        </w:rPr>
        <w:t>、工厂的污水经过处理排入河中，不会使水域环境遭到破坏，</w:t>
      </w:r>
      <w:r>
        <w:rPr>
          <w:color w:val="000000"/>
        </w:rPr>
        <w:t>D</w:t>
      </w:r>
      <w:r>
        <w:rPr>
          <w:color w:val="000000"/>
        </w:rPr>
        <w:t>符合题意。</w:t>
      </w:r>
    </w:p>
    <w:p w:rsidR="009F5095">
      <w:pPr>
        <w:spacing w:after="0"/>
      </w:pPr>
      <w:r>
        <w:rPr>
          <w:color w:val="000000"/>
        </w:rPr>
        <w:t>故答案为：</w:t>
      </w:r>
      <w:r>
        <w:rPr>
          <w:color w:val="000000"/>
        </w:rPr>
        <w:t>D</w:t>
      </w:r>
    </w:p>
    <w:p w:rsidR="009F5095">
      <w:pPr>
        <w:spacing w:after="0"/>
      </w:pPr>
      <w:r>
        <w:rPr>
          <w:color w:val="000000"/>
        </w:rPr>
        <w:t>【分析】人类活动使大量的工业、农业和生活废弃物排</w:t>
      </w:r>
      <w:r>
        <w:rPr>
          <w:color w:val="000000"/>
        </w:rPr>
        <w:t>入水中，使水受到污染，造成水的使用价值降低或丧失；污水中的有机物被微生物分解时消耗水中的溶解氧，影响鱼类等水生生物的生命，水中溶解氧耗尽后，有机物进行厌氧分解，产生硫化氢、硫醇等难闻气体，使水质进一步恶化．</w:t>
      </w:r>
    </w:p>
    <w:p w:rsidR="009F5095">
      <w:pPr>
        <w:spacing w:after="0"/>
      </w:pPr>
      <w:r>
        <w:rPr>
          <w:color w:val="000000"/>
        </w:rPr>
        <w:t>7.</w:t>
      </w:r>
      <w:r>
        <w:rPr>
          <w:color w:val="0000FF"/>
        </w:rPr>
        <w:t>【答案】</w:t>
      </w:r>
      <w:r>
        <w:rPr>
          <w:color w:val="000000"/>
        </w:rPr>
        <w:t xml:space="preserve">B  </w:t>
      </w:r>
    </w:p>
    <w:p w:rsidR="003403E5">
      <w:pPr>
        <w:spacing w:after="0"/>
      </w:pPr>
      <w:r>
        <w:rPr>
          <w:color w:val="0000FF"/>
        </w:rPr>
        <w:t>【解析】</w:t>
      </w:r>
      <w:r>
        <w:rPr>
          <w:color w:val="000000"/>
        </w:rPr>
        <w:t>【解答】解：根据题干信息，</w:t>
      </w:r>
      <w:r>
        <w:rPr>
          <w:color w:val="000000"/>
        </w:rPr>
        <w:t>“</w:t>
      </w:r>
      <w:r>
        <w:rPr>
          <w:color w:val="000000"/>
        </w:rPr>
        <w:t>保护天然林</w:t>
      </w:r>
      <w:r>
        <w:rPr>
          <w:color w:val="000000"/>
        </w:rPr>
        <w:t>”</w:t>
      </w:r>
      <w:r>
        <w:rPr>
          <w:color w:val="000000"/>
        </w:rPr>
        <w:t>和</w:t>
      </w:r>
      <w:r>
        <w:rPr>
          <w:color w:val="000000"/>
        </w:rPr>
        <w:t>“</w:t>
      </w:r>
      <w:r>
        <w:rPr>
          <w:color w:val="000000"/>
        </w:rPr>
        <w:t>退耕还林（草）</w:t>
      </w:r>
      <w:r>
        <w:rPr>
          <w:color w:val="000000"/>
        </w:rPr>
        <w:t>”</w:t>
      </w:r>
      <w:r>
        <w:rPr>
          <w:color w:val="000000"/>
        </w:rPr>
        <w:t>两项措施的主要目的都是为了保护自然环境中的森林和草原，从而改善生态环境，有利生物多样性保护，提高生态系统稳定性．故选：</w:t>
      </w:r>
      <w:r>
        <w:rPr>
          <w:color w:val="000000"/>
        </w:rPr>
        <w:t>B</w:t>
      </w:r>
    </w:p>
    <w:p w:rsidR="009F5095">
      <w:pPr>
        <w:spacing w:after="0"/>
      </w:pPr>
      <w:r>
        <w:rPr>
          <w:color w:val="000000"/>
        </w:rPr>
        <w:t>【分析】西部生态环境问题的突出特点：</w:t>
      </w:r>
      <w:r>
        <w:rPr>
          <w:color w:val="000000"/>
        </w:rPr>
        <w:t>1</w:t>
      </w:r>
      <w:r>
        <w:rPr>
          <w:color w:val="000000"/>
        </w:rPr>
        <w:t>．荒漠化；</w:t>
      </w:r>
      <w:r>
        <w:rPr>
          <w:color w:val="000000"/>
        </w:rPr>
        <w:t>2</w:t>
      </w:r>
      <w:r>
        <w:rPr>
          <w:color w:val="000000"/>
        </w:rPr>
        <w:t>．草原退化；</w:t>
      </w:r>
      <w:r>
        <w:rPr>
          <w:color w:val="000000"/>
        </w:rPr>
        <w:t>3</w:t>
      </w:r>
      <w:r>
        <w:rPr>
          <w:color w:val="000000"/>
        </w:rPr>
        <w:t>．生物多样性；</w:t>
      </w:r>
      <w:r>
        <w:rPr>
          <w:color w:val="000000"/>
        </w:rPr>
        <w:t>4</w:t>
      </w:r>
      <w:r>
        <w:rPr>
          <w:color w:val="000000"/>
        </w:rPr>
        <w:t>．水土流失．</w:t>
      </w:r>
      <w:r>
        <w:rPr>
          <w:color w:val="000000"/>
        </w:rPr>
        <w:t>西部地区的环境保护：生态环境十分脆弱，生态环境问题突出，西部地区是全国的生态保护屏障，西部大开发必须以保护生态环境为前提．</w:t>
      </w:r>
    </w:p>
    <w:p w:rsidR="009F5095">
      <w:pPr>
        <w:spacing w:after="0"/>
      </w:pPr>
      <w:r>
        <w:rPr>
          <w:color w:val="000000"/>
        </w:rPr>
        <w:t>8.</w:t>
      </w:r>
      <w:r>
        <w:rPr>
          <w:color w:val="0000FF"/>
        </w:rPr>
        <w:t>【答案】</w:t>
      </w:r>
      <w:r>
        <w:rPr>
          <w:color w:val="000000"/>
        </w:rPr>
        <w:t xml:space="preserve">C  </w:t>
      </w:r>
    </w:p>
    <w:p w:rsidR="003403E5">
      <w:pPr>
        <w:spacing w:after="0"/>
      </w:pPr>
      <w:r>
        <w:rPr>
          <w:color w:val="0000FF"/>
        </w:rPr>
        <w:t>【解析】</w:t>
      </w:r>
      <w:r>
        <w:rPr>
          <w:color w:val="000000"/>
        </w:rPr>
        <w:t>【解答】生物防治就是利用生物来防治病虫害．大致可以分为以菌治虫、以虫治虫、以鸟治虫三大类．它是降低杂草和害虫等有害生物种群密度的一种方法．它利用了生物物种间的相互关系，以一种或一类生物抑制另一种或另一类生物．它的最大优点是不污染环境，成本低，是农药等非生物防治病虫害方法所不能比的．利用苏云金杆菌防治棉铃虫、白僵菌防治松毛虫，属于以菌治虫；瓢虫捕食蚜虫属于以虫</w:t>
      </w:r>
      <w:r>
        <w:rPr>
          <w:color w:val="000000"/>
        </w:rPr>
        <w:t>治虫，用黏蝇纸捕捉苍蝇不属于生物防治．</w:t>
      </w:r>
    </w:p>
    <w:p w:rsidR="009F5095">
      <w:pPr>
        <w:spacing w:after="0"/>
      </w:pPr>
      <w:r>
        <w:rPr>
          <w:color w:val="000000"/>
        </w:rPr>
        <w:t>故选：</w:t>
      </w:r>
      <w:r>
        <w:rPr>
          <w:color w:val="000000"/>
        </w:rPr>
        <w:t>C</w:t>
      </w:r>
      <w:r>
        <w:rPr>
          <w:color w:val="000000"/>
        </w:rPr>
        <w:t>．</w:t>
      </w:r>
    </w:p>
    <w:p w:rsidR="009F5095">
      <w:pPr>
        <w:spacing w:after="0"/>
      </w:pPr>
      <w:r>
        <w:rPr>
          <w:color w:val="000000"/>
        </w:rPr>
        <w:t>【</w:t>
      </w:r>
      <w:r>
        <w:rPr>
          <w:color w:val="000000"/>
        </w:rPr>
        <w:t>分析】此题考查对生物防治的认识．生物防治是指利用生物来防治病虫害．常用的生物防治有以菌治虫、以虫治虫、以鸟治虫三大类</w:t>
      </w:r>
      <w:r>
        <w:rPr>
          <w:color w:val="000000"/>
        </w:rPr>
        <w:t>．</w:t>
      </w:r>
    </w:p>
    <w:p w:rsidR="009F5095">
      <w:pPr>
        <w:spacing w:after="0"/>
      </w:pPr>
      <w:r>
        <w:rPr>
          <w:color w:val="000000"/>
        </w:rPr>
        <w:t>9.</w:t>
      </w:r>
      <w:r>
        <w:rPr>
          <w:color w:val="0000FF"/>
        </w:rPr>
        <w:t>【答案】</w:t>
      </w:r>
      <w:r>
        <w:rPr>
          <w:color w:val="000000"/>
        </w:rPr>
        <w:t xml:space="preserve">C  </w:t>
      </w:r>
    </w:p>
    <w:p w:rsidR="003403E5">
      <w:pPr>
        <w:spacing w:after="0"/>
      </w:pPr>
      <w:r>
        <w:rPr>
          <w:color w:val="0000FF"/>
        </w:rPr>
        <w:t>【解析】</w:t>
      </w:r>
      <w:r>
        <w:rPr>
          <w:color w:val="000000"/>
        </w:rPr>
        <w:t>【解答】</w:t>
      </w:r>
      <w:r>
        <w:rPr>
          <w:color w:val="000000"/>
        </w:rPr>
        <w:t>“</w:t>
      </w:r>
      <w:r>
        <w:rPr>
          <w:color w:val="000000"/>
        </w:rPr>
        <w:t>保护天然林</w:t>
      </w:r>
      <w:r>
        <w:rPr>
          <w:color w:val="000000"/>
        </w:rPr>
        <w:t>”</w:t>
      </w:r>
      <w:r>
        <w:rPr>
          <w:color w:val="000000"/>
        </w:rPr>
        <w:t>、</w:t>
      </w:r>
      <w:r>
        <w:rPr>
          <w:color w:val="000000"/>
        </w:rPr>
        <w:t>“</w:t>
      </w:r>
      <w:r>
        <w:rPr>
          <w:color w:val="000000"/>
        </w:rPr>
        <w:t>退耕还林还草</w:t>
      </w:r>
      <w:r>
        <w:rPr>
          <w:color w:val="000000"/>
        </w:rPr>
        <w:t>”</w:t>
      </w:r>
      <w:r>
        <w:rPr>
          <w:color w:val="000000"/>
        </w:rPr>
        <w:t>，采取这两种措施的首要目标是改善生态环境；因为森林尤其是原始森林被大面积砍伐，无疑会影响和破坏森林的生态</w:t>
      </w:r>
      <w:r>
        <w:rPr>
          <w:color w:val="000000"/>
        </w:rPr>
        <w:t xml:space="preserve"> </w:t>
      </w:r>
      <w:r>
        <w:rPr>
          <w:color w:val="000000"/>
        </w:rPr>
        <w:t>功能，造成当地和相邻地区的生态失调、环境恶化，导致洪水频发、水土流失加剧、土地沙化、河道淤塞乃至全球温室效应增强等问题，可见保护天然林的重要性；</w:t>
      </w:r>
      <w:r>
        <w:rPr>
          <w:color w:val="000000"/>
        </w:rPr>
        <w:t xml:space="preserve"> </w:t>
      </w:r>
      <w:r>
        <w:rPr>
          <w:color w:val="000000"/>
        </w:rPr>
        <w:t>退耕还林还草可以</w:t>
      </w:r>
      <w:r>
        <w:rPr>
          <w:color w:val="000000"/>
        </w:rPr>
        <w:t>增加植被的面积，改善当地的生态环境</w:t>
      </w:r>
      <w:r>
        <w:rPr>
          <w:color w:val="000000"/>
        </w:rPr>
        <w:t>．</w:t>
      </w:r>
    </w:p>
    <w:p w:rsidR="009F5095">
      <w:pPr>
        <w:spacing w:after="0"/>
      </w:pPr>
      <w:r>
        <w:rPr>
          <w:color w:val="000000"/>
        </w:rPr>
        <w:t>故选：</w:t>
      </w:r>
      <w:r>
        <w:rPr>
          <w:color w:val="000000"/>
        </w:rPr>
        <w:t>C</w:t>
      </w:r>
    </w:p>
    <w:p w:rsidR="009F5095">
      <w:pPr>
        <w:spacing w:after="0"/>
      </w:pPr>
      <w:r>
        <w:rPr>
          <w:color w:val="000000"/>
        </w:rPr>
        <w:t>【分析】生态环境是指影响人类生存与发展的水资源、土地资源、生物资源以及气候资源数量与质量的总称，是关系到社会和经济持续发展的复合生态系统．</w:t>
      </w:r>
    </w:p>
    <w:p w:rsidR="009F5095">
      <w:pPr>
        <w:spacing w:after="0"/>
      </w:pPr>
      <w:r>
        <w:rPr>
          <w:color w:val="000000"/>
        </w:rPr>
        <w:t>10.</w:t>
      </w:r>
      <w:r>
        <w:rPr>
          <w:color w:val="0000FF"/>
        </w:rPr>
        <w:t>【答案】</w:t>
      </w:r>
      <w:r>
        <w:rPr>
          <w:color w:val="000000"/>
        </w:rPr>
        <w:t xml:space="preserve">D  </w:t>
      </w:r>
    </w:p>
    <w:p w:rsidR="009F5095">
      <w:pPr>
        <w:spacing w:after="0"/>
      </w:pPr>
      <w:r>
        <w:rPr>
          <w:color w:val="0000FF"/>
        </w:rPr>
        <w:t>【解析】</w:t>
      </w:r>
      <w:r>
        <w:rPr>
          <w:color w:val="000000"/>
        </w:rPr>
        <w:t>【解答】</w:t>
      </w:r>
      <w:r>
        <w:rPr>
          <w:color w:val="000000"/>
        </w:rPr>
        <w:t>A.</w:t>
      </w:r>
      <w:r>
        <w:rPr>
          <w:color w:val="000000"/>
        </w:rPr>
        <w:t>煤炭、石油燃烧产生二氧化硫，污染环境，减少煤炭、石油的燃烧可以减少大气污染，</w:t>
      </w:r>
      <w:r>
        <w:rPr>
          <w:color w:val="000000"/>
        </w:rPr>
        <w:t>A</w:t>
      </w:r>
      <w:r>
        <w:rPr>
          <w:color w:val="000000"/>
        </w:rPr>
        <w:t>不符合题意；</w:t>
      </w:r>
      <w:r>
        <w:br/>
      </w:r>
      <w:r>
        <w:rPr>
          <w:color w:val="000000"/>
        </w:rPr>
        <w:t>B.</w:t>
      </w:r>
      <w:r>
        <w:rPr>
          <w:color w:val="000000"/>
        </w:rPr>
        <w:t>使用无磷洗衣粉可防止水体富营养化，减少水污染，</w:t>
      </w:r>
      <w:r>
        <w:rPr>
          <w:color w:val="000000"/>
        </w:rPr>
        <w:t>B</w:t>
      </w:r>
      <w:r>
        <w:rPr>
          <w:color w:val="000000"/>
        </w:rPr>
        <w:t>不符合题意；</w:t>
      </w:r>
      <w:r>
        <w:br/>
      </w:r>
      <w:r>
        <w:rPr>
          <w:color w:val="000000"/>
        </w:rPr>
        <w:t>C.</w:t>
      </w:r>
      <w:r>
        <w:rPr>
          <w:color w:val="000000"/>
        </w:rPr>
        <w:t>废旧电池对土壤和水源的污染极大，使用充电电池可以减少废旧电池对环境的污染，减少重金属污染，</w:t>
      </w:r>
      <w:r>
        <w:rPr>
          <w:color w:val="000000"/>
        </w:rPr>
        <w:t>C</w:t>
      </w:r>
      <w:r>
        <w:rPr>
          <w:color w:val="000000"/>
        </w:rPr>
        <w:t>不符合题意；</w:t>
      </w:r>
      <w:r>
        <w:br/>
      </w:r>
      <w:r>
        <w:rPr>
          <w:color w:val="000000"/>
        </w:rPr>
        <w:t>D.</w:t>
      </w:r>
      <w:r>
        <w:rPr>
          <w:color w:val="000000"/>
        </w:rPr>
        <w:t>塑料袋主要的成份是聚乙烯，是造成白色污染的首要物质，减少使用塑料袋</w:t>
      </w:r>
      <w:r>
        <w:rPr>
          <w:color w:val="000000"/>
        </w:rPr>
        <w:t>,</w:t>
      </w:r>
      <w:r>
        <w:rPr>
          <w:color w:val="000000"/>
        </w:rPr>
        <w:t>可减少白色污染</w:t>
      </w:r>
      <w:r>
        <w:rPr>
          <w:color w:val="000000"/>
        </w:rPr>
        <w:t>,</w:t>
      </w:r>
      <w:r>
        <w:rPr>
          <w:color w:val="000000"/>
        </w:rPr>
        <w:t>但不能减少酸雨的形成，</w:t>
      </w:r>
      <w:r>
        <w:rPr>
          <w:color w:val="000000"/>
        </w:rPr>
        <w:t>D</w:t>
      </w:r>
      <w:r>
        <w:rPr>
          <w:color w:val="000000"/>
        </w:rPr>
        <w:t>符合题意。</w:t>
      </w:r>
    </w:p>
    <w:p w:rsidR="009F5095">
      <w:pPr>
        <w:spacing w:after="0"/>
      </w:pPr>
      <w:r>
        <w:rPr>
          <w:color w:val="000000"/>
        </w:rPr>
        <w:t>故答案为：</w:t>
      </w:r>
      <w:r>
        <w:rPr>
          <w:color w:val="000000"/>
        </w:rPr>
        <w:t>D</w:t>
      </w:r>
    </w:p>
    <w:p w:rsidR="009F5095">
      <w:pPr>
        <w:spacing w:after="0"/>
      </w:pPr>
      <w:r>
        <w:rPr>
          <w:color w:val="000000"/>
        </w:rPr>
        <w:t>【分析】环境污染主原因：工业排放的废物、废水、废气、农业排放的废水、生活排放的垃圾、废水、废气等。环境污染中最突出的是大气污染和水污染。对策：减少废物、废水、废气的排放，对废物、废水、废气进行综合治理等，节约资源，寻找替代资源等。</w:t>
      </w:r>
    </w:p>
    <w:p w:rsidR="009F5095">
      <w:pPr>
        <w:spacing w:after="0"/>
      </w:pPr>
      <w:r>
        <w:rPr>
          <w:color w:val="000000"/>
        </w:rPr>
        <w:t>11.</w:t>
      </w:r>
      <w:r>
        <w:rPr>
          <w:color w:val="0000FF"/>
        </w:rPr>
        <w:t>【答案】</w:t>
      </w:r>
      <w:r>
        <w:rPr>
          <w:color w:val="000000"/>
        </w:rPr>
        <w:t xml:space="preserve">B  </w:t>
      </w:r>
    </w:p>
    <w:p w:rsidR="009F5095">
      <w:pPr>
        <w:spacing w:after="0"/>
      </w:pPr>
      <w:r>
        <w:rPr>
          <w:color w:val="0000FF"/>
        </w:rPr>
        <w:t>【解析】</w:t>
      </w:r>
      <w:r>
        <w:rPr>
          <w:color w:val="000000"/>
        </w:rPr>
        <w:t>【解答】</w:t>
      </w:r>
      <w:r>
        <w:rPr>
          <w:color w:val="000000"/>
        </w:rPr>
        <w:t>A</w:t>
      </w:r>
      <w:r>
        <w:rPr>
          <w:color w:val="000000"/>
        </w:rPr>
        <w:t>、</w:t>
      </w:r>
      <w:r>
        <w:rPr>
          <w:color w:val="000000"/>
        </w:rPr>
        <w:t>PH</w:t>
      </w:r>
      <w:r>
        <w:rPr>
          <w:color w:val="000000"/>
        </w:rPr>
        <w:t>小于</w:t>
      </w:r>
      <w:r>
        <w:rPr>
          <w:color w:val="000000"/>
        </w:rPr>
        <w:t>5.6</w:t>
      </w:r>
      <w:r>
        <w:rPr>
          <w:color w:val="000000"/>
        </w:rPr>
        <w:t>的雨水就算酸雨，腐蚀建筑物，毁坏庄稼，使土壤酸化，使水体显酸性等，所以被称为</w:t>
      </w:r>
      <w:r>
        <w:rPr>
          <w:color w:val="000000"/>
        </w:rPr>
        <w:t>“</w:t>
      </w:r>
      <w:r>
        <w:rPr>
          <w:color w:val="000000"/>
        </w:rPr>
        <w:t>空中死神</w:t>
      </w:r>
      <w:r>
        <w:rPr>
          <w:color w:val="000000"/>
        </w:rPr>
        <w:t>”</w:t>
      </w:r>
      <w:r>
        <w:rPr>
          <w:color w:val="000000"/>
        </w:rPr>
        <w:t>，故正确；</w:t>
      </w:r>
    </w:p>
    <w:p w:rsidR="009F5095">
      <w:pPr>
        <w:spacing w:after="0"/>
      </w:pPr>
      <w:r>
        <w:rPr>
          <w:color w:val="000000"/>
        </w:rPr>
        <w:t>B</w:t>
      </w:r>
      <w:r>
        <w:rPr>
          <w:color w:val="000000"/>
        </w:rPr>
        <w:t>、机动车辆排放尾气中含有大量的有害物质，如二氧化硫、氮氧化合物等，它们是形成酸雨的主要原因，故错误；</w:t>
      </w:r>
    </w:p>
    <w:p w:rsidR="009F5095">
      <w:pPr>
        <w:spacing w:after="0"/>
      </w:pPr>
      <w:r>
        <w:rPr>
          <w:color w:val="000000"/>
        </w:rPr>
        <w:t>C</w:t>
      </w:r>
      <w:r>
        <w:rPr>
          <w:color w:val="000000"/>
        </w:rPr>
        <w:t>、酸雨直接危害植物的芽和叶，使农作物大幅度减产，严重时使成片的植物死亡，酸雨不但能够影响植物的生长，还腐蚀建筑物，故正确；</w:t>
      </w:r>
    </w:p>
    <w:p w:rsidR="009F5095">
      <w:pPr>
        <w:spacing w:after="0"/>
      </w:pPr>
      <w:r>
        <w:rPr>
          <w:color w:val="000000"/>
        </w:rPr>
        <w:t>D</w:t>
      </w:r>
      <w:r>
        <w:rPr>
          <w:color w:val="000000"/>
        </w:rPr>
        <w:t>、酸雨是由于人类大量使用煤、石油、天然气等化石燃料，燃烧后产生的硫氧化物或氮氧化物，在大气中经过复杂的化学反应后，形成硫酸或硝酸气溶胶，或为云、雨、雪、雾</w:t>
      </w:r>
      <w:r>
        <w:rPr>
          <w:color w:val="000000"/>
        </w:rPr>
        <w:t>捕捉吸收，降到地面成为酸雨。故控，制酸雨的根本措施是减少煤、石油等燃料燃烧时污染物的排放，</w:t>
      </w:r>
      <w:r>
        <w:rPr>
          <w:color w:val="000000"/>
        </w:rPr>
        <w:t>D</w:t>
      </w:r>
      <w:r>
        <w:rPr>
          <w:color w:val="000000"/>
        </w:rPr>
        <w:t>正确；故选：</w:t>
      </w:r>
      <w:r>
        <w:rPr>
          <w:color w:val="000000"/>
        </w:rPr>
        <w:t>B</w:t>
      </w:r>
      <w:r>
        <w:rPr>
          <w:color w:val="000000"/>
        </w:rPr>
        <w:t>。</w:t>
      </w:r>
    </w:p>
    <w:p w:rsidR="009F5095">
      <w:pPr>
        <w:spacing w:after="0"/>
      </w:pPr>
      <w:r>
        <w:rPr>
          <w:color w:val="000000"/>
        </w:rPr>
        <w:t>【</w:t>
      </w:r>
      <w:r>
        <w:rPr>
          <w:color w:val="000000"/>
        </w:rPr>
        <w:t>分析】酸雨对环境的危害已经是较为严重的环境问题，受到社会越来越多的关注，同时也是中考的重要考题之一</w:t>
      </w:r>
      <w:r>
        <w:rPr>
          <w:color w:val="000000"/>
        </w:rPr>
        <w:t>。</w:t>
      </w:r>
    </w:p>
    <w:p w:rsidR="009F5095">
      <w:pPr>
        <w:spacing w:after="0"/>
      </w:pPr>
      <w:r>
        <w:rPr>
          <w:color w:val="000000"/>
        </w:rPr>
        <w:t>12.</w:t>
      </w:r>
      <w:r>
        <w:rPr>
          <w:color w:val="0000FF"/>
        </w:rPr>
        <w:t>【答案】</w:t>
      </w:r>
      <w:r>
        <w:rPr>
          <w:color w:val="000000"/>
        </w:rPr>
        <w:t xml:space="preserve">C  </w:t>
      </w:r>
    </w:p>
    <w:p w:rsidR="003403E5">
      <w:pPr>
        <w:spacing w:after="0"/>
      </w:pPr>
      <w:r>
        <w:rPr>
          <w:color w:val="0000FF"/>
        </w:rPr>
        <w:t>【解析】</w:t>
      </w:r>
      <w:r>
        <w:rPr>
          <w:color w:val="000000"/>
        </w:rPr>
        <w:t>【解答】解：环境问题日益严重，如工厂烟囱冒出的浓烟和马路边小摊贩的烧烤所放出的烟雾会释放到大气当中，造成严重的大气污染．对水、土壤、声音的影响较小．</w:t>
      </w:r>
    </w:p>
    <w:p w:rsidR="009F5095">
      <w:pPr>
        <w:spacing w:after="0"/>
      </w:pPr>
      <w:r>
        <w:rPr>
          <w:color w:val="000000"/>
        </w:rPr>
        <w:t>故选：</w:t>
      </w:r>
      <w:r>
        <w:rPr>
          <w:color w:val="000000"/>
        </w:rPr>
        <w:t>C</w:t>
      </w:r>
    </w:p>
    <w:p w:rsidR="009F5095">
      <w:pPr>
        <w:spacing w:after="0"/>
      </w:pPr>
      <w:r>
        <w:rPr>
          <w:color w:val="000000"/>
        </w:rPr>
        <w:t>【</w:t>
      </w:r>
      <w:r>
        <w:rPr>
          <w:color w:val="000000"/>
        </w:rPr>
        <w:t>分析】由于人类活动的加剧，环境污染越来越严重，如大气污染、噪声污染、水污染、土壤污染等，分析解答</w:t>
      </w:r>
      <w:r>
        <w:rPr>
          <w:color w:val="000000"/>
        </w:rPr>
        <w:t>．</w:t>
      </w:r>
    </w:p>
    <w:p w:rsidR="009F5095">
      <w:pPr>
        <w:spacing w:after="0"/>
      </w:pPr>
      <w:r>
        <w:rPr>
          <w:color w:val="000000"/>
        </w:rPr>
        <w:t>13</w:t>
      </w:r>
      <w:r>
        <w:rPr>
          <w:color w:val="000000"/>
        </w:rPr>
        <w:t>.</w:t>
      </w:r>
      <w:r>
        <w:rPr>
          <w:color w:val="0000FF"/>
        </w:rPr>
        <w:t>【答案】</w:t>
      </w:r>
      <w:r>
        <w:rPr>
          <w:color w:val="000000"/>
        </w:rPr>
        <w:t xml:space="preserve">D  </w:t>
      </w:r>
    </w:p>
    <w:p w:rsidR="003403E5">
      <w:pPr>
        <w:spacing w:after="0"/>
      </w:pPr>
      <w:r>
        <w:rPr>
          <w:color w:val="0000FF"/>
        </w:rPr>
        <w:t>【解析】</w:t>
      </w:r>
      <w:r>
        <w:rPr>
          <w:color w:val="000000"/>
        </w:rPr>
        <w:t>【解答】解：解：</w:t>
      </w:r>
      <w:r>
        <w:rPr>
          <w:color w:val="000000"/>
        </w:rPr>
        <w:t>A</w:t>
      </w:r>
      <w:r>
        <w:rPr>
          <w:color w:val="000000"/>
        </w:rPr>
        <w:t>、强调环境与经济的协调发展，追求人与自然的和谐相处，是保护生物圈，</w:t>
      </w:r>
      <w:r>
        <w:rPr>
          <w:color w:val="000000"/>
        </w:rPr>
        <w:t>A</w:t>
      </w:r>
      <w:r>
        <w:rPr>
          <w:color w:val="000000"/>
        </w:rPr>
        <w:t>正确；</w:t>
      </w:r>
    </w:p>
    <w:p w:rsidR="009F5095">
      <w:pPr>
        <w:spacing w:after="0"/>
      </w:pPr>
      <w:r>
        <w:rPr>
          <w:color w:val="000000"/>
        </w:rPr>
        <w:t>B</w:t>
      </w:r>
      <w:r>
        <w:rPr>
          <w:color w:val="000000"/>
        </w:rPr>
        <w:t>、生物圈是人类的繁荣家园，也是所有生物的共同家园，我们要爱护它，</w:t>
      </w:r>
      <w:r>
        <w:rPr>
          <w:color w:val="000000"/>
        </w:rPr>
        <w:t>B</w:t>
      </w:r>
      <w:r>
        <w:rPr>
          <w:color w:val="000000"/>
        </w:rPr>
        <w:t>正确；</w:t>
      </w:r>
    </w:p>
    <w:p w:rsidR="009F5095">
      <w:pPr>
        <w:spacing w:after="0"/>
      </w:pPr>
      <w:r>
        <w:rPr>
          <w:color w:val="000000"/>
        </w:rPr>
        <w:t>C</w:t>
      </w:r>
      <w:r>
        <w:rPr>
          <w:color w:val="000000"/>
        </w:rPr>
        <w:t>、人类社会应该高速发展，但不能以耕地减少为了代价，是为了保护生物圈，</w:t>
      </w:r>
      <w:r>
        <w:rPr>
          <w:color w:val="000000"/>
        </w:rPr>
        <w:t>C</w:t>
      </w:r>
      <w:r>
        <w:rPr>
          <w:color w:val="000000"/>
        </w:rPr>
        <w:t>正确；</w:t>
      </w:r>
    </w:p>
    <w:p w:rsidR="009F5095">
      <w:pPr>
        <w:spacing w:after="0"/>
      </w:pPr>
      <w:r>
        <w:rPr>
          <w:color w:val="000000"/>
        </w:rPr>
        <w:t>D</w:t>
      </w:r>
      <w:r>
        <w:rPr>
          <w:color w:val="000000"/>
        </w:rPr>
        <w:t>、围海造田可以促进经济发展，更能改善环境，是破坏了生物圈，</w:t>
      </w:r>
      <w:r>
        <w:rPr>
          <w:color w:val="000000"/>
        </w:rPr>
        <w:t>D</w:t>
      </w:r>
      <w:r>
        <w:rPr>
          <w:color w:val="000000"/>
        </w:rPr>
        <w:t>错误．</w:t>
      </w:r>
    </w:p>
    <w:p w:rsidR="009F5095">
      <w:pPr>
        <w:spacing w:after="0"/>
      </w:pPr>
      <w:r>
        <w:rPr>
          <w:color w:val="000000"/>
        </w:rPr>
        <w:t>故选：</w:t>
      </w:r>
      <w:r>
        <w:rPr>
          <w:color w:val="000000"/>
        </w:rPr>
        <w:t>D</w:t>
      </w:r>
      <w:r>
        <w:rPr>
          <w:color w:val="000000"/>
        </w:rPr>
        <w:t>．</w:t>
      </w:r>
    </w:p>
    <w:p w:rsidR="009F5095">
      <w:pPr>
        <w:spacing w:after="0"/>
      </w:pPr>
      <w:r>
        <w:rPr>
          <w:color w:val="000000"/>
        </w:rPr>
        <w:t>【分析】生物圈为人类和其它生物提供了营养物质、阳光、空气、水、适宜的温度和一定的生存空间等生存的基本条件，适合生物的生存，生物圈是人类和其它生物生存的共</w:t>
      </w:r>
      <w:r>
        <w:rPr>
          <w:color w:val="000000"/>
        </w:rPr>
        <w:t>同家园，我们要好好保护它．生物圈是地球上的所有生物与其生存的环境形成的一个统一整体．解答此题的关键是熟练掌握相关的基础知识，结合题意灵活解答本题．</w:t>
      </w:r>
    </w:p>
    <w:p w:rsidR="009F5095">
      <w:pPr>
        <w:spacing w:after="0"/>
      </w:pPr>
      <w:r>
        <w:rPr>
          <w:color w:val="000000"/>
        </w:rPr>
        <w:t>14.</w:t>
      </w:r>
      <w:r>
        <w:rPr>
          <w:color w:val="0000FF"/>
        </w:rPr>
        <w:t>【答案】</w:t>
      </w:r>
      <w:r>
        <w:rPr>
          <w:color w:val="000000"/>
        </w:rPr>
        <w:t xml:space="preserve">D  </w:t>
      </w:r>
    </w:p>
    <w:p w:rsidR="009F5095">
      <w:pPr>
        <w:spacing w:after="0"/>
      </w:pPr>
      <w:r>
        <w:rPr>
          <w:color w:val="0000FF"/>
        </w:rPr>
        <w:t>【解析】</w:t>
      </w:r>
      <w:r>
        <w:rPr>
          <w:color w:val="000000"/>
        </w:rPr>
        <w:t>【解答】</w:t>
      </w:r>
      <w:r>
        <w:rPr>
          <w:color w:val="000000"/>
        </w:rPr>
        <w:t>A</w:t>
      </w:r>
      <w:r>
        <w:rPr>
          <w:color w:val="000000"/>
        </w:rPr>
        <w:t>、砍伐热带雨林，降低了植物的光合作用，使二氧化碳增加，故</w:t>
      </w:r>
      <w:r>
        <w:rPr>
          <w:color w:val="000000"/>
        </w:rPr>
        <w:t>A</w:t>
      </w:r>
      <w:r>
        <w:rPr>
          <w:color w:val="000000"/>
        </w:rPr>
        <w:t>不符合题意。</w:t>
      </w:r>
    </w:p>
    <w:p w:rsidR="009F5095">
      <w:pPr>
        <w:spacing w:after="0"/>
      </w:pPr>
      <w:r>
        <w:rPr>
          <w:color w:val="000000"/>
        </w:rPr>
        <w:t>B</w:t>
      </w:r>
      <w:r>
        <w:rPr>
          <w:color w:val="000000"/>
        </w:rPr>
        <w:t>、化石燃料的燃烧能引起二氧化碳的含量大量增加，故</w:t>
      </w:r>
      <w:r>
        <w:rPr>
          <w:color w:val="000000"/>
        </w:rPr>
        <w:t>B</w:t>
      </w:r>
      <w:r>
        <w:rPr>
          <w:color w:val="000000"/>
        </w:rPr>
        <w:t>不符合题意。</w:t>
      </w:r>
    </w:p>
    <w:p w:rsidR="009F5095">
      <w:pPr>
        <w:spacing w:after="0"/>
      </w:pPr>
      <w:r>
        <w:rPr>
          <w:color w:val="000000"/>
        </w:rPr>
        <w:t>C</w:t>
      </w:r>
      <w:r>
        <w:rPr>
          <w:color w:val="000000"/>
        </w:rPr>
        <w:t>、由于森林的过量砍伐、草场大面积开垦，造成了土地出现沙漠化，形成沙尘暴，可引起二氧化碳的含量大量增加。故</w:t>
      </w:r>
      <w:r>
        <w:rPr>
          <w:color w:val="000000"/>
        </w:rPr>
        <w:t>C</w:t>
      </w:r>
      <w:r>
        <w:rPr>
          <w:color w:val="000000"/>
        </w:rPr>
        <w:t>不符合题意。</w:t>
      </w:r>
    </w:p>
    <w:p w:rsidR="009F5095">
      <w:pPr>
        <w:spacing w:after="0"/>
      </w:pPr>
      <w:r>
        <w:rPr>
          <w:color w:val="000000"/>
        </w:rPr>
        <w:t>D</w:t>
      </w:r>
      <w:r>
        <w:rPr>
          <w:color w:val="000000"/>
        </w:rPr>
        <w:t>、滥捕野生动物会造成生物种类减少，这些原因主要是人类活动造成的</w:t>
      </w:r>
      <w:r>
        <w:rPr>
          <w:color w:val="000000"/>
        </w:rPr>
        <w:t>，但不会使二氧化碳增加。故</w:t>
      </w:r>
      <w:r>
        <w:rPr>
          <w:color w:val="000000"/>
        </w:rPr>
        <w:t>D</w:t>
      </w:r>
      <w:r>
        <w:rPr>
          <w:color w:val="000000"/>
        </w:rPr>
        <w:t>符合题意。故选：</w:t>
      </w:r>
      <w:r>
        <w:rPr>
          <w:color w:val="000000"/>
        </w:rPr>
        <w:t>D</w:t>
      </w:r>
      <w:r>
        <w:rPr>
          <w:color w:val="000000"/>
        </w:rPr>
        <w:t>。</w:t>
      </w:r>
    </w:p>
    <w:p w:rsidR="009F5095">
      <w:pPr>
        <w:spacing w:after="0"/>
      </w:pPr>
      <w:r>
        <w:rPr>
          <w:color w:val="000000"/>
        </w:rPr>
        <w:t>【</w:t>
      </w:r>
      <w:r>
        <w:rPr>
          <w:color w:val="000000"/>
        </w:rPr>
        <w:t>分析】根据低碳的意义进行分析，低碳就是减少二氧化碳的含量，分析解答</w:t>
      </w:r>
      <w:r>
        <w:rPr>
          <w:color w:val="000000"/>
        </w:rPr>
        <w:t>。</w:t>
      </w:r>
    </w:p>
    <w:p w:rsidR="009F5095">
      <w:pPr>
        <w:spacing w:after="0"/>
      </w:pPr>
      <w:r>
        <w:rPr>
          <w:color w:val="000000"/>
        </w:rPr>
        <w:t>15.</w:t>
      </w:r>
      <w:r>
        <w:rPr>
          <w:color w:val="0000FF"/>
        </w:rPr>
        <w:t>【答案】</w:t>
      </w:r>
      <w:r>
        <w:rPr>
          <w:color w:val="000000"/>
        </w:rPr>
        <w:t xml:space="preserve">B  </w:t>
      </w:r>
    </w:p>
    <w:p w:rsidR="009F5095">
      <w:pPr>
        <w:spacing w:after="0"/>
      </w:pPr>
      <w:r>
        <w:rPr>
          <w:color w:val="0000FF"/>
        </w:rPr>
        <w:t>【解析】</w:t>
      </w:r>
      <w:r>
        <w:rPr>
          <w:color w:val="000000"/>
        </w:rPr>
        <w:t>【解答】臭氧层是指大气层的平流层中臭氧浓度相对较高的部分，其主要作用是吸收短波紫外线。大多数科学家认为，人类过多地使用氯氟烃类化学物质（用</w:t>
      </w:r>
      <w:r>
        <w:rPr>
          <w:color w:val="000000"/>
        </w:rPr>
        <w:t>CFCs</w:t>
      </w:r>
      <w:r>
        <w:rPr>
          <w:color w:val="000000"/>
        </w:rPr>
        <w:t>表示）是破坏臭氧层的主要原因。氯氟烃是一种人造化学物质，</w:t>
      </w:r>
      <w:r>
        <w:rPr>
          <w:color w:val="000000"/>
        </w:rPr>
        <w:t>1930</w:t>
      </w:r>
      <w:r>
        <w:rPr>
          <w:color w:val="000000"/>
        </w:rPr>
        <w:t>年由美国的公司投入生产。在二战后，尤其是进入</w:t>
      </w:r>
      <w:r>
        <w:rPr>
          <w:color w:val="000000"/>
        </w:rPr>
        <w:t>60</w:t>
      </w:r>
      <w:r>
        <w:rPr>
          <w:color w:val="000000"/>
        </w:rPr>
        <w:t>年以后，开始大量使用，主要用作气溶胶、制冷剂、发泡剂、化工溶剂等。另外，哈龙类物质（用于灭火器）、氮氧</w:t>
      </w:r>
      <w:r>
        <w:rPr>
          <w:color w:val="000000"/>
        </w:rPr>
        <w:t>化物也会造成臭氧层的损耗。氮氧化物、氯、溴等活性物质及其他活性基团会破坏这个平衡，使其向着臭氧分解的方向转移。而</w:t>
      </w:r>
      <w:r>
        <w:rPr>
          <w:color w:val="000000"/>
        </w:rPr>
        <w:t>CFCs</w:t>
      </w:r>
      <w:r>
        <w:rPr>
          <w:color w:val="000000"/>
        </w:rPr>
        <w:t>物质的稳定性使其在大气同温层中很普通聚集起来，其影响将持续一个世纪或更长的时间。在强烈的紫外辐射作用下它们光解出氯原子和溴原子，成为破坏臭氧的催化剂（一个氯原子可以破坏</w:t>
      </w:r>
      <w:r>
        <w:rPr>
          <w:color w:val="000000"/>
        </w:rPr>
        <w:t>10</w:t>
      </w:r>
      <w:r>
        <w:rPr>
          <w:color w:val="000000"/>
        </w:rPr>
        <w:t>万个臭氧分子）。</w:t>
      </w:r>
    </w:p>
    <w:p w:rsidR="009F5095">
      <w:pPr>
        <w:spacing w:after="0"/>
      </w:pPr>
      <w:r>
        <w:rPr>
          <w:color w:val="000000"/>
        </w:rPr>
        <w:t>故选：</w:t>
      </w:r>
      <w:r>
        <w:rPr>
          <w:color w:val="000000"/>
        </w:rPr>
        <w:t>B</w:t>
      </w:r>
      <w:r>
        <w:rPr>
          <w:color w:val="000000"/>
        </w:rPr>
        <w:t>。</w:t>
      </w:r>
    </w:p>
    <w:p w:rsidR="009F5095">
      <w:pPr>
        <w:spacing w:after="0"/>
      </w:pPr>
      <w:r>
        <w:rPr>
          <w:color w:val="000000"/>
        </w:rPr>
        <w:t>【</w:t>
      </w:r>
      <w:r>
        <w:rPr>
          <w:color w:val="000000"/>
        </w:rPr>
        <w:t>分析】解答此类题目的关键是熟知破坏臭氧层的原因</w:t>
      </w:r>
      <w:r>
        <w:rPr>
          <w:color w:val="000000"/>
        </w:rPr>
        <w:t>。</w:t>
      </w:r>
    </w:p>
    <w:p w:rsidR="009F5095">
      <w:r>
        <w:t>二、填空题</w:t>
      </w:r>
    </w:p>
    <w:p w:rsidR="009F5095">
      <w:pPr>
        <w:spacing w:after="0"/>
      </w:pPr>
      <w:r>
        <w:rPr>
          <w:color w:val="000000"/>
        </w:rPr>
        <w:t>16.</w:t>
      </w:r>
      <w:r>
        <w:rPr>
          <w:color w:val="0000FF"/>
        </w:rPr>
        <w:t>【答案】</w:t>
      </w:r>
      <w:r>
        <w:rPr>
          <w:color w:val="000000"/>
        </w:rPr>
        <w:t>酸雨对小麦种子的萌发没有影响；喷洒清水；变量唯一；</w:t>
      </w:r>
      <w:r>
        <w:rPr>
          <w:color w:val="000000"/>
        </w:rPr>
        <w:t>2</w:t>
      </w:r>
      <w:r>
        <w:rPr>
          <w:color w:val="000000"/>
        </w:rPr>
        <w:t>号培养皿；适宜的温度；充足的空气；不能</w:t>
      </w:r>
      <w:r>
        <w:rPr>
          <w:color w:val="000000"/>
        </w:rPr>
        <w:t xml:space="preserve">  </w:t>
      </w:r>
    </w:p>
    <w:p w:rsidR="009F5095">
      <w:pPr>
        <w:spacing w:after="0"/>
      </w:pPr>
      <w:r>
        <w:rPr>
          <w:color w:val="0000FF"/>
        </w:rPr>
        <w:t>【解析】</w:t>
      </w:r>
      <w:r>
        <w:rPr>
          <w:color w:val="000000"/>
        </w:rPr>
        <w:t>【解答】解：（</w:t>
      </w:r>
      <w:r>
        <w:rPr>
          <w:color w:val="000000"/>
        </w:rPr>
        <w:t>2</w:t>
      </w:r>
      <w:r>
        <w:rPr>
          <w:color w:val="000000"/>
        </w:rPr>
        <w:t>）有题目的题干</w:t>
      </w:r>
      <w:r>
        <w:rPr>
          <w:color w:val="000000"/>
        </w:rPr>
        <w:t>“</w:t>
      </w:r>
      <w:r>
        <w:rPr>
          <w:color w:val="000000"/>
        </w:rPr>
        <w:t>为探究酸雨对小麦种子萌发的影响，某生物兴趣小组做了如下探究实验</w:t>
      </w:r>
      <w:r>
        <w:rPr>
          <w:color w:val="000000"/>
        </w:rPr>
        <w:t>”</w:t>
      </w:r>
      <w:r>
        <w:rPr>
          <w:color w:val="000000"/>
        </w:rPr>
        <w:t>．所以我们应提出：酸雨对小麦种子的萌发有没有影响？（或酸雨对小麦种子的萌发有怎么样的影响吗？）根据后面的观察记录，酸雨和清水中，种子萌发的数量基本相同．因此作出的假设应该是：酸雨对小麦种子的萌发没有影响．</w:t>
      </w:r>
      <w:r>
        <w:br/>
      </w:r>
      <w:r>
        <w:rPr>
          <w:color w:val="000000"/>
        </w:rPr>
        <w:t>（</w:t>
      </w:r>
      <w:r>
        <w:rPr>
          <w:color w:val="000000"/>
        </w:rPr>
        <w:t>3</w:t>
      </w:r>
      <w:r>
        <w:rPr>
          <w:color w:val="000000"/>
        </w:rPr>
        <w:t>）我们所做的实验一般为对照实验，那么就要求</w:t>
      </w:r>
      <w:r>
        <w:rPr>
          <w:color w:val="000000"/>
        </w:rPr>
        <w:t>①</w:t>
      </w:r>
      <w:r>
        <w:rPr>
          <w:color w:val="000000"/>
        </w:rPr>
        <w:t>要形成对照、</w:t>
      </w:r>
      <w:r>
        <w:rPr>
          <w:color w:val="000000"/>
        </w:rPr>
        <w:t>②</w:t>
      </w:r>
      <w:r>
        <w:rPr>
          <w:color w:val="000000"/>
        </w:rPr>
        <w:t>变量具有唯一性，其它量相同，因此喷洒的酸雨应和清水的量相等．向</w:t>
      </w:r>
      <w:r>
        <w:rPr>
          <w:color w:val="000000"/>
        </w:rPr>
        <w:t>1</w:t>
      </w:r>
      <w:r>
        <w:rPr>
          <w:color w:val="000000"/>
        </w:rPr>
        <w:t>号，</w:t>
      </w:r>
      <w:r>
        <w:rPr>
          <w:color w:val="000000"/>
        </w:rPr>
        <w:t>2</w:t>
      </w:r>
      <w:r>
        <w:rPr>
          <w:color w:val="000000"/>
        </w:rPr>
        <w:t>号两个培养皿的纱布上分别喷洒等量的＜</w:t>
      </w:r>
      <w:r>
        <w:rPr>
          <w:color w:val="000000"/>
        </w:rPr>
        <w:t>5.6</w:t>
      </w:r>
      <w:r>
        <w:rPr>
          <w:color w:val="000000"/>
        </w:rPr>
        <w:t>的</w:t>
      </w:r>
      <w:r>
        <w:rPr>
          <w:color w:val="000000"/>
        </w:rPr>
        <w:t>“</w:t>
      </w:r>
      <w:r>
        <w:rPr>
          <w:color w:val="000000"/>
        </w:rPr>
        <w:t>酸雨</w:t>
      </w:r>
      <w:r>
        <w:rPr>
          <w:color w:val="000000"/>
        </w:rPr>
        <w:t>”</w:t>
      </w:r>
      <w:r>
        <w:rPr>
          <w:color w:val="000000"/>
        </w:rPr>
        <w:t>和清</w:t>
      </w:r>
      <w:r>
        <w:rPr>
          <w:color w:val="000000"/>
        </w:rPr>
        <w:t>水，保持种子湿润．</w:t>
      </w:r>
      <w:r>
        <w:br/>
      </w:r>
      <w:r>
        <w:rPr>
          <w:color w:val="000000"/>
        </w:rPr>
        <w:t>（</w:t>
      </w:r>
      <w:r>
        <w:rPr>
          <w:color w:val="000000"/>
        </w:rPr>
        <w:t>6</w:t>
      </w:r>
      <w:r>
        <w:rPr>
          <w:color w:val="000000"/>
        </w:rPr>
        <w:t>）实验组，是接受实验变量处理的对象组；对照组，也称控制组，对实验假设而言，是不接受实验变量处理的对象组．因此定时向培养皿中的种子喷洒不同</w:t>
      </w:r>
      <w:r>
        <w:rPr>
          <w:color w:val="000000"/>
        </w:rPr>
        <w:t>PH</w:t>
      </w:r>
      <w:r>
        <w:rPr>
          <w:color w:val="000000"/>
        </w:rPr>
        <w:t>的</w:t>
      </w:r>
      <w:r>
        <w:rPr>
          <w:color w:val="000000"/>
        </w:rPr>
        <w:t>“</w:t>
      </w:r>
      <w:r>
        <w:rPr>
          <w:color w:val="000000"/>
        </w:rPr>
        <w:t>酸雨</w:t>
      </w:r>
      <w:r>
        <w:rPr>
          <w:color w:val="000000"/>
        </w:rPr>
        <w:t>”</w:t>
      </w:r>
      <w:r>
        <w:rPr>
          <w:color w:val="000000"/>
        </w:rPr>
        <w:t>是实验组；对照组喷洒清水，形成对照实验．</w:t>
      </w:r>
      <w:r>
        <w:br/>
      </w:r>
      <w:r>
        <w:rPr>
          <w:color w:val="000000"/>
        </w:rPr>
        <w:t xml:space="preserve">    </w:t>
      </w:r>
      <w:r>
        <w:rPr>
          <w:color w:val="000000"/>
        </w:rPr>
        <w:t>种子的萌发需要适宜的温度、充足的空气和适量的水分．因此</w:t>
      </w:r>
      <w:r>
        <w:rPr>
          <w:color w:val="000000"/>
        </w:rPr>
        <w:t>“</w:t>
      </w:r>
      <w:r>
        <w:rPr>
          <w:color w:val="000000"/>
        </w:rPr>
        <w:t>适宜的条件</w:t>
      </w:r>
      <w:r>
        <w:rPr>
          <w:color w:val="000000"/>
        </w:rPr>
        <w:t>”</w:t>
      </w:r>
      <w:r>
        <w:rPr>
          <w:color w:val="000000"/>
        </w:rPr>
        <w:t>指适宜的温度、充足的空气</w:t>
      </w:r>
      <w:r>
        <w:rPr>
          <w:color w:val="000000"/>
        </w:rPr>
        <w:t>．</w:t>
      </w:r>
      <w:r>
        <w:br/>
      </w:r>
      <w:r>
        <w:rPr>
          <w:color w:val="000000"/>
        </w:rPr>
        <w:t xml:space="preserve">    </w:t>
      </w:r>
      <w:r>
        <w:rPr>
          <w:color w:val="000000"/>
        </w:rPr>
        <w:t>经过</w:t>
      </w:r>
      <w:r>
        <w:rPr>
          <w:color w:val="000000"/>
        </w:rPr>
        <w:t>5</w:t>
      </w:r>
      <w:r>
        <w:rPr>
          <w:color w:val="000000"/>
        </w:rPr>
        <w:t>天的观察记录，发现</w:t>
      </w:r>
      <w:r>
        <w:rPr>
          <w:color w:val="000000"/>
        </w:rPr>
        <w:t>1</w:t>
      </w:r>
      <w:r>
        <w:rPr>
          <w:color w:val="000000"/>
        </w:rPr>
        <w:t>号培养皿有</w:t>
      </w:r>
      <w:r>
        <w:rPr>
          <w:color w:val="000000"/>
        </w:rPr>
        <w:t>18</w:t>
      </w:r>
      <w:r>
        <w:rPr>
          <w:color w:val="000000"/>
        </w:rPr>
        <w:t>粒种子萌发，</w:t>
      </w:r>
      <w:r>
        <w:rPr>
          <w:color w:val="000000"/>
        </w:rPr>
        <w:t>2</w:t>
      </w:r>
      <w:r>
        <w:rPr>
          <w:color w:val="000000"/>
        </w:rPr>
        <w:t>号培养皿有</w:t>
      </w:r>
      <w:r>
        <w:rPr>
          <w:color w:val="000000"/>
        </w:rPr>
        <w:t>19</w:t>
      </w:r>
      <w:r>
        <w:rPr>
          <w:color w:val="000000"/>
        </w:rPr>
        <w:t>粒种子萌发，种子萌发的数量差不多．由此是否可以得出酸雨对种子萌发没有影响这一结论，不能得出废电池对种子萌发有影响这一结论．</w:t>
      </w:r>
      <w:r>
        <w:br/>
      </w:r>
      <w:r>
        <w:rPr>
          <w:color w:val="000000"/>
        </w:rPr>
        <w:t>故答案为：（</w:t>
      </w:r>
      <w:r>
        <w:rPr>
          <w:color w:val="000000"/>
        </w:rPr>
        <w:t>2</w:t>
      </w:r>
      <w:r>
        <w:rPr>
          <w:color w:val="000000"/>
        </w:rPr>
        <w:t>）酸雨对小麦种子的萌发没有影响；</w:t>
      </w:r>
      <w:r>
        <w:br/>
      </w:r>
      <w:r>
        <w:rPr>
          <w:color w:val="000000"/>
        </w:rPr>
        <w:t>（</w:t>
      </w:r>
      <w:r>
        <w:rPr>
          <w:color w:val="000000"/>
        </w:rPr>
        <w:t>3</w:t>
      </w:r>
      <w:r>
        <w:rPr>
          <w:color w:val="000000"/>
        </w:rPr>
        <w:t>）喷洒清水；变量唯一；</w:t>
      </w:r>
      <w:r>
        <w:br/>
      </w:r>
      <w:r>
        <w:rPr>
          <w:color w:val="000000"/>
        </w:rPr>
        <w:t>（</w:t>
      </w:r>
      <w:r>
        <w:rPr>
          <w:color w:val="000000"/>
        </w:rPr>
        <w:t>6</w:t>
      </w:r>
      <w:r>
        <w:rPr>
          <w:color w:val="000000"/>
        </w:rPr>
        <w:t>）</w:t>
      </w:r>
      <w:r>
        <w:rPr>
          <w:color w:val="000000"/>
        </w:rPr>
        <w:t>2</w:t>
      </w:r>
      <w:r>
        <w:rPr>
          <w:color w:val="000000"/>
        </w:rPr>
        <w:t>号培养皿；适宜的温度；充足的空气；不能．</w:t>
      </w:r>
      <w:r>
        <w:br/>
      </w:r>
      <w:r>
        <w:rPr>
          <w:color w:val="000000"/>
        </w:rPr>
        <w:t>【分析】本题为探究酸雨对小麦种子萌发的影响．酸雨主要由化石燃料燃烧产生的二氧化硫、氮氧化物等酸性气体，经过复杂的大气化学反应，被雨水吸收溶解而成．酸雨</w:t>
      </w:r>
      <w:r>
        <w:rPr>
          <w:color w:val="000000"/>
        </w:rPr>
        <w:t>pH</w:t>
      </w:r>
      <w:r>
        <w:rPr>
          <w:color w:val="000000"/>
        </w:rPr>
        <w:t>值小于</w:t>
      </w:r>
      <w:r>
        <w:rPr>
          <w:color w:val="000000"/>
        </w:rPr>
        <w:t>5.6</w:t>
      </w:r>
      <w:r>
        <w:rPr>
          <w:color w:val="000000"/>
        </w:rPr>
        <w:t>的降水，实验中用白醋配置的酸雨．</w:t>
      </w:r>
    </w:p>
    <w:p w:rsidR="009F5095">
      <w:pPr>
        <w:spacing w:after="0"/>
      </w:pPr>
      <w:r>
        <w:rPr>
          <w:color w:val="000000"/>
        </w:rPr>
        <w:t>17.</w:t>
      </w:r>
      <w:r>
        <w:rPr>
          <w:color w:val="0000FF"/>
        </w:rPr>
        <w:t>【答案】</w:t>
      </w:r>
      <w:r>
        <w:rPr>
          <w:color w:val="000000"/>
        </w:rPr>
        <w:t>植树造林，绿化荒山等</w:t>
      </w:r>
      <w:r>
        <w:rPr>
          <w:color w:val="000000"/>
        </w:rPr>
        <w:t xml:space="preserve">  </w:t>
      </w:r>
    </w:p>
    <w:p w:rsidR="009F5095">
      <w:pPr>
        <w:spacing w:after="0"/>
      </w:pPr>
      <w:r>
        <w:rPr>
          <w:color w:val="0000FF"/>
        </w:rPr>
        <w:t>【解析】</w:t>
      </w:r>
      <w:r>
        <w:rPr>
          <w:color w:val="000000"/>
        </w:rPr>
        <w:t>【解答】空气污染的途径主要有两个：有害气体和粉尘．有害气体主要有一氧化碳、二氧化硫、二氧化氮等气体；粉尘主要是固体小颗粒，如地面粉尘、燃煤</w:t>
      </w:r>
      <w:r>
        <w:rPr>
          <w:color w:val="000000"/>
        </w:rPr>
        <w:t>排放的粉尘、沙尘暴等．严重影响到人们的出行和身体健康．采取的措施有</w:t>
      </w:r>
      <w:r>
        <w:rPr>
          <w:color w:val="000000"/>
        </w:rPr>
        <w:t>①</w:t>
      </w:r>
      <w:r>
        <w:rPr>
          <w:color w:val="000000"/>
        </w:rPr>
        <w:t>以步代车，能减少化石燃料的使用．</w:t>
      </w:r>
      <w:r>
        <w:rPr>
          <w:color w:val="000000"/>
        </w:rPr>
        <w:t>②</w:t>
      </w:r>
      <w:r>
        <w:rPr>
          <w:color w:val="000000"/>
        </w:rPr>
        <w:t>开发新燃料，如汽车多采用乙醇汽油，农村减少木柴的燃烧，用生态农业，采用沼气电灯，沼气做饭；</w:t>
      </w:r>
      <w:r>
        <w:rPr>
          <w:color w:val="000000"/>
        </w:rPr>
        <w:t>③</w:t>
      </w:r>
      <w:r>
        <w:rPr>
          <w:color w:val="000000"/>
        </w:rPr>
        <w:t>植树造林，绿化荒山等．</w:t>
      </w:r>
      <w:r>
        <w:br/>
      </w:r>
      <w:r>
        <w:rPr>
          <w:color w:val="000000"/>
        </w:rPr>
        <w:t>故答案为：植树造林，绿化荒山等</w:t>
      </w:r>
      <w:r>
        <w:rPr>
          <w:color w:val="000000"/>
        </w:rPr>
        <w:t>．</w:t>
      </w:r>
      <w:r>
        <w:br/>
      </w:r>
      <w:r>
        <w:rPr>
          <w:color w:val="000000"/>
        </w:rPr>
        <w:t>【</w:t>
      </w:r>
      <w:r>
        <w:rPr>
          <w:color w:val="000000"/>
        </w:rPr>
        <w:t>分析】雾霾天气是由于空气不流动和受到污染，空气中悬浮大量的液滴和小颗粒物形成的</w:t>
      </w:r>
      <w:r>
        <w:rPr>
          <w:color w:val="000000"/>
        </w:rPr>
        <w:t>．</w:t>
      </w:r>
    </w:p>
    <w:p w:rsidR="003403E5">
      <w:pPr>
        <w:spacing w:after="0"/>
      </w:pPr>
      <w:r>
        <w:rPr>
          <w:color w:val="000000"/>
        </w:rPr>
        <w:t>18.</w:t>
      </w:r>
      <w:r>
        <w:rPr>
          <w:color w:val="0000FF"/>
        </w:rPr>
        <w:t>【答案】</w:t>
      </w:r>
      <w:r>
        <w:rPr>
          <w:color w:val="000000"/>
        </w:rPr>
        <w:t>（</w:t>
      </w:r>
      <w:r>
        <w:rPr>
          <w:color w:val="000000"/>
        </w:rPr>
        <w:t>1</w:t>
      </w:r>
      <w:r>
        <w:rPr>
          <w:color w:val="000000"/>
        </w:rPr>
        <w:t>）丙</w:t>
      </w:r>
    </w:p>
    <w:p w:rsidR="003403E5">
      <w:pPr>
        <w:spacing w:after="0"/>
      </w:pPr>
      <w:r>
        <w:rPr>
          <w:color w:val="000000"/>
        </w:rPr>
        <w:t>（</w:t>
      </w:r>
      <w:r>
        <w:rPr>
          <w:color w:val="000000"/>
        </w:rPr>
        <w:t>2</w:t>
      </w:r>
      <w:r>
        <w:rPr>
          <w:color w:val="000000"/>
        </w:rPr>
        <w:t>）乙</w:t>
      </w:r>
    </w:p>
    <w:p w:rsidR="003403E5">
      <w:pPr>
        <w:spacing w:after="0"/>
      </w:pPr>
      <w:r>
        <w:rPr>
          <w:color w:val="000000"/>
        </w:rPr>
        <w:t>（</w:t>
      </w:r>
      <w:r>
        <w:rPr>
          <w:color w:val="000000"/>
        </w:rPr>
        <w:t>3</w:t>
      </w:r>
      <w:r>
        <w:rPr>
          <w:color w:val="000000"/>
        </w:rPr>
        <w:t>）水中生物死亡</w:t>
      </w:r>
    </w:p>
    <w:p w:rsidR="003403E5">
      <w:pPr>
        <w:spacing w:after="0"/>
      </w:pPr>
      <w:r>
        <w:rPr>
          <w:color w:val="0000FF"/>
        </w:rPr>
        <w:t>【解析】</w:t>
      </w:r>
      <w:r>
        <w:rPr>
          <w:color w:val="000000"/>
        </w:rPr>
        <w:t>【解答】解：（</w:t>
      </w:r>
      <w:r>
        <w:rPr>
          <w:color w:val="000000"/>
        </w:rPr>
        <w:t>1</w:t>
      </w:r>
      <w:r>
        <w:rPr>
          <w:color w:val="000000"/>
        </w:rPr>
        <w:t>）与国家</w:t>
      </w:r>
      <w:r>
        <w:rPr>
          <w:color w:val="000000"/>
        </w:rPr>
        <w:t>Ⅲ</w:t>
      </w:r>
      <w:r>
        <w:rPr>
          <w:color w:val="000000"/>
        </w:rPr>
        <w:t>类水标准对比，</w:t>
      </w:r>
      <w:r>
        <w:rPr>
          <w:color w:val="000000"/>
        </w:rPr>
        <w:t>ph6</w:t>
      </w:r>
      <w:r>
        <w:rPr>
          <w:color w:val="000000"/>
        </w:rPr>
        <w:t>～</w:t>
      </w:r>
      <w:r>
        <w:rPr>
          <w:color w:val="000000"/>
        </w:rPr>
        <w:t>9</w:t>
      </w:r>
      <w:r>
        <w:rPr>
          <w:color w:val="000000"/>
        </w:rPr>
        <w:t>，甲、丙、自来水的</w:t>
      </w:r>
      <w:r>
        <w:rPr>
          <w:color w:val="000000"/>
        </w:rPr>
        <w:t>ph</w:t>
      </w:r>
      <w:r>
        <w:rPr>
          <w:color w:val="000000"/>
        </w:rPr>
        <w:t>分别是</w:t>
      </w:r>
      <w:r>
        <w:rPr>
          <w:color w:val="000000"/>
        </w:rPr>
        <w:t>6.29</w:t>
      </w:r>
      <w:r>
        <w:rPr>
          <w:color w:val="000000"/>
        </w:rPr>
        <w:t>、</w:t>
      </w:r>
      <w:r>
        <w:rPr>
          <w:color w:val="000000"/>
        </w:rPr>
        <w:t>6.03</w:t>
      </w:r>
      <w:r>
        <w:rPr>
          <w:color w:val="000000"/>
        </w:rPr>
        <w:t>、</w:t>
      </w:r>
      <w:r>
        <w:rPr>
          <w:color w:val="000000"/>
        </w:rPr>
        <w:t>6.3</w:t>
      </w:r>
      <w:r>
        <w:rPr>
          <w:color w:val="000000"/>
        </w:rPr>
        <w:t>1</w:t>
      </w:r>
      <w:r>
        <w:rPr>
          <w:color w:val="000000"/>
        </w:rPr>
        <w:t>都符合标准，乙的</w:t>
      </w:r>
      <w:r>
        <w:rPr>
          <w:color w:val="000000"/>
        </w:rPr>
        <w:t>ph5.94</w:t>
      </w:r>
      <w:r>
        <w:rPr>
          <w:color w:val="000000"/>
        </w:rPr>
        <w:t>＜</w:t>
      </w:r>
      <w:r>
        <w:rPr>
          <w:color w:val="000000"/>
        </w:rPr>
        <w:t>6</w:t>
      </w:r>
      <w:r>
        <w:rPr>
          <w:color w:val="000000"/>
        </w:rPr>
        <w:t>～</w:t>
      </w:r>
      <w:r>
        <w:rPr>
          <w:color w:val="000000"/>
        </w:rPr>
        <w:t>9</w:t>
      </w:r>
      <w:r>
        <w:rPr>
          <w:color w:val="000000"/>
        </w:rPr>
        <w:t>，不符合标准；溶解氧</w:t>
      </w:r>
      <w:r>
        <w:rPr>
          <w:color w:val="000000"/>
        </w:rPr>
        <w:t>≥3</w:t>
      </w:r>
      <w:r>
        <w:rPr>
          <w:color w:val="000000"/>
        </w:rPr>
        <w:t>，乙、丙、自来水的溶解氧分别是</w:t>
      </w:r>
      <w:r>
        <w:rPr>
          <w:color w:val="000000"/>
        </w:rPr>
        <w:t>4.902</w:t>
      </w:r>
      <w:r>
        <w:rPr>
          <w:color w:val="000000"/>
        </w:rPr>
        <w:t>、</w:t>
      </w:r>
      <w:r>
        <w:rPr>
          <w:color w:val="000000"/>
        </w:rPr>
        <w:t>8.824</w:t>
      </w:r>
      <w:r>
        <w:rPr>
          <w:color w:val="000000"/>
        </w:rPr>
        <w:t>、</w:t>
      </w:r>
      <w:r>
        <w:rPr>
          <w:color w:val="000000"/>
        </w:rPr>
        <w:t>10.196</w:t>
      </w:r>
      <w:r>
        <w:rPr>
          <w:color w:val="000000"/>
        </w:rPr>
        <w:t>都大于</w:t>
      </w:r>
      <w:r>
        <w:rPr>
          <w:color w:val="000000"/>
        </w:rPr>
        <w:t>3</w:t>
      </w:r>
      <w:r>
        <w:rPr>
          <w:color w:val="000000"/>
        </w:rPr>
        <w:t>，符合标准，甲的溶解氧</w:t>
      </w:r>
      <w:r>
        <w:rPr>
          <w:color w:val="000000"/>
        </w:rPr>
        <w:t>2.549</w:t>
      </w:r>
      <w:r>
        <w:rPr>
          <w:color w:val="000000"/>
        </w:rPr>
        <w:t>＜</w:t>
      </w:r>
      <w:r>
        <w:rPr>
          <w:color w:val="000000"/>
        </w:rPr>
        <w:t>3</w:t>
      </w:r>
      <w:r>
        <w:rPr>
          <w:color w:val="000000"/>
        </w:rPr>
        <w:t>不符合标准；氨﹣氮</w:t>
      </w:r>
      <w:r>
        <w:rPr>
          <w:color w:val="000000"/>
        </w:rPr>
        <w:t>≤1</w:t>
      </w:r>
      <w:r>
        <w:rPr>
          <w:color w:val="000000"/>
        </w:rPr>
        <w:t>，丙、自来水的氨﹣氮分别是</w:t>
      </w:r>
      <w:r>
        <w:rPr>
          <w:color w:val="000000"/>
        </w:rPr>
        <w:t>0.911</w:t>
      </w:r>
      <w:r>
        <w:rPr>
          <w:color w:val="000000"/>
        </w:rPr>
        <w:t>、</w:t>
      </w:r>
      <w:r>
        <w:rPr>
          <w:color w:val="000000"/>
        </w:rPr>
        <w:t>0.149</w:t>
      </w:r>
      <w:r>
        <w:rPr>
          <w:color w:val="000000"/>
        </w:rPr>
        <w:t>都小于</w:t>
      </w:r>
      <w:r>
        <w:rPr>
          <w:color w:val="000000"/>
        </w:rPr>
        <w:t>1</w:t>
      </w:r>
      <w:r>
        <w:rPr>
          <w:color w:val="000000"/>
        </w:rPr>
        <w:t>，符合标准，甲、乙的氨﹣氮分别是</w:t>
      </w:r>
      <w:r>
        <w:rPr>
          <w:color w:val="000000"/>
        </w:rPr>
        <w:t>4.911</w:t>
      </w:r>
      <w:r>
        <w:rPr>
          <w:color w:val="000000"/>
        </w:rPr>
        <w:t>、</w:t>
      </w:r>
      <w:r>
        <w:rPr>
          <w:color w:val="000000"/>
        </w:rPr>
        <w:t>3.342</w:t>
      </w:r>
      <w:r>
        <w:rPr>
          <w:color w:val="000000"/>
        </w:rPr>
        <w:t>都大于</w:t>
      </w:r>
      <w:r>
        <w:rPr>
          <w:color w:val="000000"/>
        </w:rPr>
        <w:t>1</w:t>
      </w:r>
      <w:r>
        <w:rPr>
          <w:color w:val="000000"/>
        </w:rPr>
        <w:t>，不符合标准；高锰酸盐指数</w:t>
      </w:r>
      <w:r>
        <w:rPr>
          <w:color w:val="000000"/>
        </w:rPr>
        <w:t>≤6</w:t>
      </w:r>
      <w:r>
        <w:rPr>
          <w:color w:val="000000"/>
        </w:rPr>
        <w:t>，甲、丙、自来水的高锰酸盐指数分别是</w:t>
      </w:r>
      <w:r>
        <w:rPr>
          <w:color w:val="000000"/>
        </w:rPr>
        <w:t>5.776</w:t>
      </w:r>
      <w:r>
        <w:rPr>
          <w:color w:val="000000"/>
        </w:rPr>
        <w:t>、</w:t>
      </w:r>
      <w:r>
        <w:rPr>
          <w:color w:val="000000"/>
        </w:rPr>
        <w:t>5.332</w:t>
      </w:r>
      <w:r>
        <w:rPr>
          <w:color w:val="000000"/>
        </w:rPr>
        <w:t>、</w:t>
      </w:r>
      <w:r>
        <w:rPr>
          <w:color w:val="000000"/>
        </w:rPr>
        <w:t>1.420</w:t>
      </w:r>
      <w:r>
        <w:rPr>
          <w:color w:val="000000"/>
        </w:rPr>
        <w:t>都小于</w:t>
      </w:r>
      <w:r>
        <w:rPr>
          <w:color w:val="000000"/>
        </w:rPr>
        <w:t>6</w:t>
      </w:r>
      <w:r>
        <w:rPr>
          <w:color w:val="000000"/>
        </w:rPr>
        <w:t>，符合标准；乙高锰酸盐指数</w:t>
      </w:r>
      <w:r>
        <w:rPr>
          <w:color w:val="000000"/>
        </w:rPr>
        <w:t>8.243</w:t>
      </w:r>
      <w:r>
        <w:rPr>
          <w:color w:val="000000"/>
        </w:rPr>
        <w:t>＞</w:t>
      </w:r>
      <w:r>
        <w:rPr>
          <w:color w:val="000000"/>
        </w:rPr>
        <w:t>6</w:t>
      </w:r>
      <w:r>
        <w:rPr>
          <w:color w:val="000000"/>
        </w:rPr>
        <w:t>，不符合标准．因此丙河和自来水中所有的指标都合格；（</w:t>
      </w:r>
      <w:r>
        <w:rPr>
          <w:color w:val="000000"/>
        </w:rPr>
        <w:t>2</w:t>
      </w:r>
      <w:r>
        <w:rPr>
          <w:color w:val="000000"/>
        </w:rPr>
        <w:t>）在相同的条件下，用三条河的河水分别培养泥鳅，在不同处理时间段河水对泥鳅红细胞某项指标的影响率如图．可以看出甲河、乙河、丙河的河水对泥鳅红细胞的某项指标影响的最大值分别是</w:t>
      </w:r>
      <w:r>
        <w:rPr>
          <w:color w:val="000000"/>
        </w:rPr>
        <w:t>1.1</w:t>
      </w:r>
      <w:r>
        <w:rPr>
          <w:color w:val="000000"/>
        </w:rPr>
        <w:t>、</w:t>
      </w:r>
      <w:r>
        <w:rPr>
          <w:color w:val="000000"/>
        </w:rPr>
        <w:t>1.5</w:t>
      </w:r>
      <w:r>
        <w:rPr>
          <w:color w:val="000000"/>
        </w:rPr>
        <w:t>、</w:t>
      </w:r>
      <w:r>
        <w:rPr>
          <w:color w:val="000000"/>
        </w:rPr>
        <w:t>0.7</w:t>
      </w:r>
      <w:r>
        <w:rPr>
          <w:color w:val="000000"/>
        </w:rPr>
        <w:t>，乙河的影响值最大</w:t>
      </w:r>
      <w:r>
        <w:rPr>
          <w:color w:val="000000"/>
        </w:rPr>
        <w:t>1.5</w:t>
      </w:r>
      <w:r>
        <w:rPr>
          <w:color w:val="000000"/>
        </w:rPr>
        <w:t>，而且乙河的影响曲线绝大多数时间段在最上方（时间段</w:t>
      </w:r>
      <w:r>
        <w:rPr>
          <w:color w:val="000000"/>
        </w:rPr>
        <w:t>12</w:t>
      </w:r>
      <w:r>
        <w:rPr>
          <w:color w:val="000000"/>
        </w:rPr>
        <w:t>附近除外），因此，乙河的河水对泥鳅红细胞的某项指标影响最大；（</w:t>
      </w:r>
      <w:r>
        <w:rPr>
          <w:color w:val="000000"/>
        </w:rPr>
        <w:t>3</w:t>
      </w:r>
      <w:r>
        <w:rPr>
          <w:color w:val="000000"/>
        </w:rPr>
        <w:t>）水生生物如鱼类、甲壳纲、水生植物，需要呼吸河水中溶解的氧气，如果河水中溶解氧下降可能会使一些水水生生物无法呼吸而导致死亡．</w:t>
      </w:r>
    </w:p>
    <w:p w:rsidR="009F5095">
      <w:pPr>
        <w:spacing w:after="0"/>
      </w:pPr>
      <w:r>
        <w:rPr>
          <w:color w:val="000000"/>
        </w:rPr>
        <w:t>故答案为：（</w:t>
      </w:r>
      <w:r>
        <w:rPr>
          <w:color w:val="000000"/>
        </w:rPr>
        <w:t>1</w:t>
      </w:r>
      <w:r>
        <w:rPr>
          <w:color w:val="000000"/>
        </w:rPr>
        <w:t>）丙；（</w:t>
      </w:r>
      <w:r>
        <w:rPr>
          <w:color w:val="000000"/>
        </w:rPr>
        <w:t>2</w:t>
      </w:r>
      <w:r>
        <w:rPr>
          <w:color w:val="000000"/>
        </w:rPr>
        <w:t>）乙；（</w:t>
      </w:r>
      <w:r>
        <w:rPr>
          <w:color w:val="000000"/>
        </w:rPr>
        <w:t>3</w:t>
      </w:r>
      <w:r>
        <w:rPr>
          <w:color w:val="000000"/>
        </w:rPr>
        <w:t>）水中生物死亡</w:t>
      </w:r>
    </w:p>
    <w:p w:rsidR="009F5095">
      <w:pPr>
        <w:spacing w:after="0"/>
      </w:pPr>
      <w:r>
        <w:rPr>
          <w:color w:val="000000"/>
        </w:rPr>
        <w:t>【</w:t>
      </w:r>
      <w:r>
        <w:rPr>
          <w:color w:val="000000"/>
        </w:rPr>
        <w:t>分析】此题考查的是水质对生物泥鳅的影响．可以从表格数据的比较方面来切入</w:t>
      </w:r>
      <w:r>
        <w:rPr>
          <w:color w:val="000000"/>
        </w:rPr>
        <w:t>．</w:t>
      </w:r>
    </w:p>
    <w:p w:rsidR="009F5095">
      <w:r>
        <w:t>三、解答题</w:t>
      </w:r>
    </w:p>
    <w:p w:rsidR="003403E5">
      <w:pPr>
        <w:spacing w:after="0"/>
      </w:pPr>
      <w:r>
        <w:rPr>
          <w:color w:val="000000"/>
        </w:rPr>
        <w:t>19.</w:t>
      </w:r>
      <w:r>
        <w:rPr>
          <w:color w:val="0000FF"/>
        </w:rPr>
        <w:t>【答案】</w:t>
      </w:r>
      <w:r>
        <w:rPr>
          <w:color w:val="000000"/>
        </w:rPr>
        <w:t>（</w:t>
      </w:r>
      <w:r>
        <w:rPr>
          <w:color w:val="000000"/>
        </w:rPr>
        <w:t>1</w:t>
      </w:r>
      <w:r>
        <w:rPr>
          <w:color w:val="000000"/>
        </w:rPr>
        <w:t>）腊梅</w:t>
      </w:r>
    </w:p>
    <w:p w:rsidR="003403E5">
      <w:pPr>
        <w:spacing w:after="0"/>
      </w:pPr>
      <w:r>
        <w:rPr>
          <w:color w:val="000000"/>
        </w:rPr>
        <w:t>（</w:t>
      </w:r>
      <w:r>
        <w:rPr>
          <w:color w:val="000000"/>
        </w:rPr>
        <w:t>2</w:t>
      </w:r>
      <w:r>
        <w:rPr>
          <w:color w:val="000000"/>
        </w:rPr>
        <w:t>）自动调节</w:t>
      </w:r>
    </w:p>
    <w:p w:rsidR="003403E5">
      <w:pPr>
        <w:spacing w:after="0"/>
      </w:pPr>
      <w:r>
        <w:rPr>
          <w:color w:val="000000"/>
        </w:rPr>
        <w:t>（</w:t>
      </w:r>
      <w:r>
        <w:rPr>
          <w:color w:val="000000"/>
        </w:rPr>
        <w:t>3</w:t>
      </w:r>
      <w:r>
        <w:rPr>
          <w:color w:val="000000"/>
        </w:rPr>
        <w:t>）关闭重污染企业</w:t>
      </w:r>
      <w:r>
        <w:t xml:space="preserve"> </w:t>
      </w:r>
      <w:r>
        <w:t>；</w:t>
      </w:r>
      <w:r>
        <w:rPr>
          <w:color w:val="000000"/>
        </w:rPr>
        <w:t>严禁焚烧植物秸秆</w:t>
      </w:r>
    </w:p>
    <w:p w:rsidR="003403E5">
      <w:pPr>
        <w:spacing w:after="0"/>
      </w:pPr>
      <w:r>
        <w:rPr>
          <w:color w:val="000000"/>
        </w:rPr>
        <w:t>（</w:t>
      </w:r>
      <w:r>
        <w:rPr>
          <w:color w:val="000000"/>
        </w:rPr>
        <w:t>4</w:t>
      </w:r>
      <w:r>
        <w:rPr>
          <w:color w:val="000000"/>
        </w:rPr>
        <w:t>）白细胞</w:t>
      </w:r>
    </w:p>
    <w:p w:rsidR="003403E5">
      <w:pPr>
        <w:spacing w:after="0"/>
      </w:pPr>
      <w:r>
        <w:rPr>
          <w:color w:val="0000FF"/>
        </w:rPr>
        <w:t>【解析】</w:t>
      </w:r>
      <w:r>
        <w:rPr>
          <w:color w:val="000000"/>
        </w:rPr>
        <w:t>【解答】解：（</w:t>
      </w:r>
      <w:r>
        <w:rPr>
          <w:color w:val="000000"/>
        </w:rPr>
        <w:t>1</w:t>
      </w:r>
      <w:r>
        <w:rPr>
          <w:color w:val="000000"/>
        </w:rPr>
        <w:t>）分析图示数据可知：</w:t>
      </w:r>
      <w:r>
        <w:rPr>
          <w:color w:val="000000"/>
        </w:rPr>
        <w:t>①</w:t>
      </w:r>
      <w:r>
        <w:rPr>
          <w:color w:val="000000"/>
        </w:rPr>
        <w:t>随着酸雨</w:t>
      </w:r>
      <w:r>
        <w:rPr>
          <w:color w:val="000000"/>
        </w:rPr>
        <w:t>pH</w:t>
      </w:r>
      <w:r>
        <w:rPr>
          <w:color w:val="000000"/>
        </w:rPr>
        <w:t>值的降低，叶绿素含量减小，受影响的程度增大；</w:t>
      </w:r>
      <w:r>
        <w:rPr>
          <w:color w:val="000000"/>
        </w:rPr>
        <w:t>②</w:t>
      </w:r>
      <w:r>
        <w:rPr>
          <w:color w:val="000000"/>
        </w:rPr>
        <w:t>比较三种植物叶绿素叶绿素含量可知，受影响更明显的是腊梅，最小的是木樨；</w:t>
      </w:r>
      <w:r>
        <w:rPr>
          <w:color w:val="000000"/>
        </w:rPr>
        <w:t>③</w:t>
      </w:r>
      <w:r>
        <w:rPr>
          <w:color w:val="000000"/>
        </w:rPr>
        <w:t>酸雨</w:t>
      </w:r>
      <w:r>
        <w:rPr>
          <w:color w:val="000000"/>
        </w:rPr>
        <w:t>PH=4.0</w:t>
      </w:r>
      <w:r>
        <w:rPr>
          <w:color w:val="000000"/>
        </w:rPr>
        <w:t>对木樨的叶绿素含量没有影响，酸雨</w:t>
      </w:r>
      <w:r>
        <w:rPr>
          <w:color w:val="000000"/>
        </w:rPr>
        <w:t>PH</w:t>
      </w:r>
      <w:r>
        <w:rPr>
          <w:color w:val="000000"/>
        </w:rPr>
        <w:t>高于</w:t>
      </w:r>
      <w:r>
        <w:rPr>
          <w:color w:val="000000"/>
        </w:rPr>
        <w:t>3.0</w:t>
      </w:r>
      <w:r>
        <w:rPr>
          <w:color w:val="000000"/>
        </w:rPr>
        <w:t>对各种植物的叶绿素含量影响较小．（</w:t>
      </w:r>
      <w:r>
        <w:rPr>
          <w:color w:val="000000"/>
        </w:rPr>
        <w:t>2</w:t>
      </w:r>
      <w:r>
        <w:rPr>
          <w:color w:val="000000"/>
        </w:rPr>
        <w:t>）长期酸雨影响会导致部分生物死亡，</w:t>
      </w:r>
      <w:r>
        <w:rPr>
          <w:color w:val="000000"/>
        </w:rPr>
        <w:t>生态系统的营养结构变得简单，自动调节能力降低，生态系统的抵抗力稳定性降低．（</w:t>
      </w:r>
      <w:r>
        <w:rPr>
          <w:color w:val="000000"/>
        </w:rPr>
        <w:t>3</w:t>
      </w:r>
      <w:r>
        <w:rPr>
          <w:color w:val="000000"/>
        </w:rPr>
        <w:t>）雾霾</w:t>
      </w:r>
      <w:r>
        <w:rPr>
          <w:color w:val="000000"/>
        </w:rPr>
        <w:t>”</w:t>
      </w:r>
      <w:r>
        <w:rPr>
          <w:color w:val="000000"/>
        </w:rPr>
        <w:t>天气和大气污染直接有关，改善雾霾天气状况的关键是改善空气质量，积极植树种草，增大绿化面积；开发风能、太阳能等新型能源；关闭重污染企业；严禁焚烧植物秸秆；创建全国生态城市；倡导节能减排，少开车多步行或乘坐公交车、骑自行车出行等．（</w:t>
      </w:r>
      <w:r>
        <w:rPr>
          <w:color w:val="000000"/>
        </w:rPr>
        <w:t>4</w:t>
      </w:r>
      <w:r>
        <w:rPr>
          <w:color w:val="000000"/>
        </w:rPr>
        <w:t>）细胞的主要功能为吞噬病菌、防御和保护等．当病菌侵入人体后，白细胞能穿过毛细血管壁进入组织，聚集在发炎部位并将病菌吞噬，炎症消失后，白细胞数量恢复正常．因此</w:t>
      </w:r>
      <w:r>
        <w:rPr>
          <w:color w:val="000000"/>
        </w:rPr>
        <w:t>“</w:t>
      </w:r>
      <w:r>
        <w:rPr>
          <w:color w:val="000000"/>
        </w:rPr>
        <w:t>李光同学因雾霾天气吸入较多的</w:t>
      </w:r>
      <w:r>
        <w:rPr>
          <w:color w:val="000000"/>
        </w:rPr>
        <w:t>PM2.5</w:t>
      </w:r>
      <w:r>
        <w:rPr>
          <w:color w:val="000000"/>
        </w:rPr>
        <w:t>（微尘颗粒）引发支气管炎</w:t>
      </w:r>
      <w:r>
        <w:rPr>
          <w:color w:val="000000"/>
        </w:rPr>
        <w:t>”</w:t>
      </w:r>
      <w:r>
        <w:rPr>
          <w:color w:val="000000"/>
        </w:rPr>
        <w:t>，在血液中明显增加的成分是白细胞．</w:t>
      </w:r>
    </w:p>
    <w:p w:rsidR="009F5095">
      <w:pPr>
        <w:spacing w:after="0"/>
      </w:pPr>
      <w:r>
        <w:rPr>
          <w:color w:val="000000"/>
        </w:rPr>
        <w:t>故答案为：（</w:t>
      </w:r>
      <w:r>
        <w:rPr>
          <w:color w:val="000000"/>
        </w:rPr>
        <w:t>1</w:t>
      </w:r>
      <w:r>
        <w:rPr>
          <w:color w:val="000000"/>
        </w:rPr>
        <w:t>）腊梅；（</w:t>
      </w:r>
      <w:r>
        <w:rPr>
          <w:color w:val="000000"/>
        </w:rPr>
        <w:t>2</w:t>
      </w:r>
      <w:r>
        <w:rPr>
          <w:color w:val="000000"/>
        </w:rPr>
        <w:t>）自动调节；（</w:t>
      </w:r>
      <w:r>
        <w:rPr>
          <w:color w:val="000000"/>
        </w:rPr>
        <w:t>3</w:t>
      </w:r>
      <w:r>
        <w:rPr>
          <w:color w:val="000000"/>
        </w:rPr>
        <w:t>）关闭重污染企业；严禁焚烧植物秸秆；（</w:t>
      </w:r>
      <w:r>
        <w:rPr>
          <w:color w:val="000000"/>
        </w:rPr>
        <w:t>4</w:t>
      </w:r>
      <w:r>
        <w:rPr>
          <w:color w:val="000000"/>
        </w:rPr>
        <w:t>）白细胞．</w:t>
      </w:r>
    </w:p>
    <w:p w:rsidR="009F5095">
      <w:pPr>
        <w:spacing w:after="0"/>
      </w:pPr>
      <w:r>
        <w:rPr>
          <w:color w:val="000000"/>
        </w:rPr>
        <w:t>【分析】分析坐标图和题意可知：该实验的自变量是酸雨的不同</w:t>
      </w:r>
      <w:r>
        <w:rPr>
          <w:color w:val="000000"/>
        </w:rPr>
        <w:t>pH</w:t>
      </w:r>
      <w:r>
        <w:rPr>
          <w:color w:val="000000"/>
        </w:rPr>
        <w:t>值，植物的种类，因变量是叶绿素含量，由图示数据可知：随着酸雨</w:t>
      </w:r>
      <w:r>
        <w:rPr>
          <w:color w:val="000000"/>
        </w:rPr>
        <w:t>pH</w:t>
      </w:r>
      <w:r>
        <w:rPr>
          <w:color w:val="000000"/>
        </w:rPr>
        <w:t>值的降低，叶绿素含量减小，受影响的程度增大；比较三种植物叶绿素叶绿素含量可知，受影响更明显的是腊梅，最小的是木樨；酸雨</w:t>
      </w:r>
      <w:r>
        <w:rPr>
          <w:color w:val="000000"/>
        </w:rPr>
        <w:t>PH=4.0</w:t>
      </w:r>
      <w:r>
        <w:rPr>
          <w:color w:val="000000"/>
        </w:rPr>
        <w:t>对木樨的叶绿素含量没有影响，酸雨</w:t>
      </w:r>
      <w:r>
        <w:rPr>
          <w:color w:val="000000"/>
        </w:rPr>
        <w:t>PH</w:t>
      </w:r>
      <w:r>
        <w:rPr>
          <w:color w:val="000000"/>
        </w:rPr>
        <w:t>高于</w:t>
      </w:r>
      <w:r>
        <w:rPr>
          <w:color w:val="000000"/>
        </w:rPr>
        <w:t>3.0</w:t>
      </w:r>
      <w:r>
        <w:rPr>
          <w:color w:val="000000"/>
        </w:rPr>
        <w:t>对各种植物的叶绿素含量影响较小，据此答题．</w:t>
      </w:r>
    </w:p>
    <w:p w:rsidR="009F5095">
      <w:r>
        <w:t>四、综合题</w:t>
      </w:r>
    </w:p>
    <w:p w:rsidR="003403E5">
      <w:pPr>
        <w:spacing w:after="0"/>
      </w:pPr>
      <w:r>
        <w:rPr>
          <w:color w:val="000000"/>
        </w:rPr>
        <w:t>20.</w:t>
      </w:r>
      <w:r>
        <w:rPr>
          <w:color w:val="0000FF"/>
        </w:rPr>
        <w:t>【答案】</w:t>
      </w:r>
      <w:r>
        <w:rPr>
          <w:color w:val="000000"/>
        </w:rPr>
        <w:t>（</w:t>
      </w:r>
      <w:r>
        <w:rPr>
          <w:color w:val="000000"/>
        </w:rPr>
        <w:t>1</w:t>
      </w:r>
      <w:r>
        <w:rPr>
          <w:color w:val="000000"/>
        </w:rPr>
        <w:t>）食物链和食物网</w:t>
      </w:r>
    </w:p>
    <w:p w:rsidR="003403E5">
      <w:pPr>
        <w:spacing w:after="0"/>
      </w:pPr>
      <w:r>
        <w:rPr>
          <w:color w:val="000000"/>
        </w:rPr>
        <w:t>（</w:t>
      </w:r>
      <w:r>
        <w:rPr>
          <w:color w:val="000000"/>
        </w:rPr>
        <w:t>2</w:t>
      </w:r>
      <w:r>
        <w:rPr>
          <w:color w:val="000000"/>
        </w:rPr>
        <w:t>）太阳能</w:t>
      </w:r>
      <w:r>
        <w:t xml:space="preserve"> </w:t>
      </w:r>
      <w:r>
        <w:t>；</w:t>
      </w:r>
      <w:r>
        <w:rPr>
          <w:color w:val="000000"/>
        </w:rPr>
        <w:t>农作物</w:t>
      </w:r>
      <w:r>
        <w:rPr>
          <w:color w:val="000000"/>
        </w:rPr>
        <w:t>→</w:t>
      </w:r>
      <w:r>
        <w:rPr>
          <w:color w:val="000000"/>
        </w:rPr>
        <w:t>人</w:t>
      </w:r>
      <w:r>
        <w:t xml:space="preserve"> </w:t>
      </w:r>
      <w:r>
        <w:t>；</w:t>
      </w:r>
      <w:r>
        <w:rPr>
          <w:color w:val="000000"/>
        </w:rPr>
        <w:t>分解者</w:t>
      </w:r>
    </w:p>
    <w:p w:rsidR="003403E5">
      <w:pPr>
        <w:spacing w:after="0"/>
      </w:pPr>
      <w:r>
        <w:rPr>
          <w:color w:val="000000"/>
        </w:rPr>
        <w:t>（</w:t>
      </w:r>
      <w:r>
        <w:rPr>
          <w:color w:val="000000"/>
        </w:rPr>
        <w:t>3</w:t>
      </w:r>
      <w:r>
        <w:rPr>
          <w:color w:val="000000"/>
        </w:rPr>
        <w:t>）提高了太阳能的利用率；提高了农作物中生物能量的转化率；物质的循环利用，能改善农村生态环境和环境卫生等</w:t>
      </w:r>
    </w:p>
    <w:p w:rsidR="003403E5">
      <w:pPr>
        <w:spacing w:after="0"/>
      </w:pPr>
      <w:r>
        <w:rPr>
          <w:color w:val="000000"/>
        </w:rPr>
        <w:t>（</w:t>
      </w:r>
      <w:r>
        <w:rPr>
          <w:color w:val="000000"/>
        </w:rPr>
        <w:t>4</w:t>
      </w:r>
      <w:r>
        <w:rPr>
          <w:color w:val="000000"/>
        </w:rPr>
        <w:t>）食物链</w:t>
      </w:r>
    </w:p>
    <w:p w:rsidR="003403E5">
      <w:pPr>
        <w:spacing w:after="0"/>
      </w:pPr>
      <w:r>
        <w:rPr>
          <w:color w:val="0000FF"/>
        </w:rPr>
        <w:t>【解析】</w:t>
      </w:r>
      <w:r>
        <w:rPr>
          <w:color w:val="000000"/>
        </w:rPr>
        <w:t>【解答】（</w:t>
      </w:r>
      <w:r>
        <w:rPr>
          <w:color w:val="000000"/>
        </w:rPr>
        <w:t>1</w:t>
      </w:r>
      <w:r>
        <w:rPr>
          <w:color w:val="000000"/>
        </w:rPr>
        <w:t>）生产者与消费者由于食物关系便形成食物链．在一个生态系统中往往存在着多条食物链，这些食物链彼此交织在一起，形成了食物网．通过食物链或食物网，生产者体内的能量和营养物质便流动到消费者体内．因此，食物链和食物网是生态系统的营养结构基础．</w:t>
      </w:r>
    </w:p>
    <w:p w:rsidR="009F5095">
      <w:pPr>
        <w:spacing w:after="0"/>
      </w:pPr>
      <w:r>
        <w:rPr>
          <w:color w:val="000000"/>
        </w:rPr>
        <w:t>（</w:t>
      </w:r>
      <w:r>
        <w:rPr>
          <w:color w:val="000000"/>
        </w:rPr>
        <w:t>2</w:t>
      </w:r>
      <w:r>
        <w:rPr>
          <w:color w:val="000000"/>
        </w:rPr>
        <w:t>）能量是生态系统的动力，是一切生命活</w:t>
      </w:r>
      <w:r>
        <w:rPr>
          <w:color w:val="000000"/>
        </w:rPr>
        <w:t>动的基础，在生态系统中能量开始于太阳辐射能的固定，结束于生物体的完全分解，能量流动的过程称为能流，在生态系统中只有绿色植物才能进行光合作用固定太阳能．因此能量流动的起点从生产者光合作用固定太阳能开始．食物链越短，能量流失越少，所以了能量流失最少的食物链是农作物</w:t>
      </w:r>
      <w:r>
        <w:rPr>
          <w:color w:val="000000"/>
        </w:rPr>
        <w:t>→</w:t>
      </w:r>
      <w:r>
        <w:rPr>
          <w:color w:val="000000"/>
        </w:rPr>
        <w:t>人；一些杆菌和甲烷菌，能将鸡、猪、人的粪便以及玉米秸秆在沼气池内分解释放能量，同时产生甲烷，因此在生态系统成分中属于分解者．</w:t>
      </w:r>
    </w:p>
    <w:p w:rsidR="009F5095">
      <w:pPr>
        <w:spacing w:after="0"/>
      </w:pPr>
      <w:r>
        <w:rPr>
          <w:color w:val="000000"/>
        </w:rPr>
        <w:t>（</w:t>
      </w:r>
      <w:r>
        <w:rPr>
          <w:color w:val="000000"/>
        </w:rPr>
        <w:t>3</w:t>
      </w:r>
      <w:r>
        <w:rPr>
          <w:color w:val="000000"/>
        </w:rPr>
        <w:t>）该生态农业比传统耕作农业具有较高的经济效益，从能量角度看</w:t>
      </w:r>
      <w:r>
        <w:rPr>
          <w:color w:val="000000"/>
        </w:rPr>
        <w:t>①</w:t>
      </w:r>
      <w:r>
        <w:rPr>
          <w:color w:val="000000"/>
        </w:rPr>
        <w:t>在能量传递过程中减少了能量的消耗，让能量尽可能多地流向对人类</w:t>
      </w:r>
      <w:r>
        <w:rPr>
          <w:color w:val="000000"/>
        </w:rPr>
        <w:t>有益的部分；</w:t>
      </w:r>
      <w:r>
        <w:rPr>
          <w:color w:val="000000"/>
        </w:rPr>
        <w:t>②</w:t>
      </w:r>
      <w:r>
        <w:rPr>
          <w:color w:val="000000"/>
        </w:rPr>
        <w:t>物质经多次重复利用，减少了物质能量的消耗，因此作物枝叶的综合利用提高了农业效率．．</w:t>
      </w:r>
    </w:p>
    <w:p w:rsidR="009F5095">
      <w:pPr>
        <w:spacing w:after="0"/>
      </w:pPr>
      <w:r>
        <w:rPr>
          <w:color w:val="000000"/>
        </w:rPr>
        <w:t>（</w:t>
      </w:r>
      <w:r>
        <w:rPr>
          <w:color w:val="000000"/>
        </w:rPr>
        <w:t>4</w:t>
      </w:r>
      <w:r>
        <w:rPr>
          <w:color w:val="000000"/>
        </w:rPr>
        <w:t>）有害物质如铅、汞沿着食物链传递积累，营养级别越高，有毒物质含量越高．即有害物质通过食物链在生物体内不断积累，使其浓度随着消费者级别的升高而逐步增加，这种现象叫生物富集．人位于食物链的最末端，其体内有害物质的浓度应该是最高．</w:t>
      </w:r>
    </w:p>
    <w:p w:rsidR="009F5095">
      <w:pPr>
        <w:spacing w:after="0"/>
      </w:pPr>
      <w:r>
        <w:rPr>
          <w:color w:val="000000"/>
        </w:rPr>
        <w:t>故答案为：（</w:t>
      </w:r>
      <w:r>
        <w:rPr>
          <w:color w:val="000000"/>
        </w:rPr>
        <w:t>1</w:t>
      </w:r>
      <w:r>
        <w:rPr>
          <w:color w:val="000000"/>
        </w:rPr>
        <w:t>）食物链和食物网</w:t>
      </w:r>
    </w:p>
    <w:p w:rsidR="009F5095">
      <w:pPr>
        <w:spacing w:after="0"/>
      </w:pPr>
      <w:r>
        <w:rPr>
          <w:color w:val="000000"/>
        </w:rPr>
        <w:t>（</w:t>
      </w:r>
      <w:r>
        <w:rPr>
          <w:color w:val="000000"/>
        </w:rPr>
        <w:t>2</w:t>
      </w:r>
      <w:r>
        <w:rPr>
          <w:color w:val="000000"/>
        </w:rPr>
        <w:t>）太阳能；农作物</w:t>
      </w:r>
      <w:r>
        <w:rPr>
          <w:color w:val="000000"/>
        </w:rPr>
        <w:t>→</w:t>
      </w:r>
      <w:r>
        <w:rPr>
          <w:color w:val="000000"/>
        </w:rPr>
        <w:t>人；分解者</w:t>
      </w:r>
    </w:p>
    <w:p w:rsidR="009F5095">
      <w:pPr>
        <w:spacing w:after="0"/>
      </w:pPr>
      <w:r>
        <w:rPr>
          <w:color w:val="000000"/>
        </w:rPr>
        <w:t>（</w:t>
      </w:r>
      <w:r>
        <w:rPr>
          <w:color w:val="000000"/>
        </w:rPr>
        <w:t>3</w:t>
      </w:r>
      <w:r>
        <w:rPr>
          <w:color w:val="000000"/>
        </w:rPr>
        <w:t>）合理即可（提高了太阳能的利用率；提高了农作物中生物能量的转化率；物质的循环利用，能改善农村生态环境和环境卫生等）</w:t>
      </w:r>
    </w:p>
    <w:p w:rsidR="009F5095">
      <w:pPr>
        <w:spacing w:after="0"/>
      </w:pPr>
      <w:r>
        <w:rPr>
          <w:color w:val="000000"/>
        </w:rPr>
        <w:t>（</w:t>
      </w:r>
      <w:r>
        <w:rPr>
          <w:color w:val="000000"/>
        </w:rPr>
        <w:t>4</w:t>
      </w:r>
      <w:r>
        <w:rPr>
          <w:color w:val="000000"/>
        </w:rPr>
        <w:t>）食物链</w:t>
      </w:r>
    </w:p>
    <w:p w:rsidR="009F5095">
      <w:pPr>
        <w:spacing w:after="0"/>
      </w:pPr>
      <w:r>
        <w:rPr>
          <w:color w:val="000000"/>
        </w:rPr>
        <w:t>【分析】（</w:t>
      </w:r>
      <w:r>
        <w:rPr>
          <w:color w:val="000000"/>
        </w:rPr>
        <w:t>1</w:t>
      </w:r>
      <w:r>
        <w:rPr>
          <w:color w:val="000000"/>
        </w:rPr>
        <w:t>）食物链反映的是生产者与消费者之间吃与被吃的关系，所以食物链中不应该出现分解者和非生物部分．食物链的正确写法是：生产者</w:t>
      </w:r>
      <w:r>
        <w:rPr>
          <w:color w:val="000000"/>
        </w:rPr>
        <w:t>→</w:t>
      </w:r>
      <w:r>
        <w:rPr>
          <w:color w:val="000000"/>
        </w:rPr>
        <w:t>初级消费者</w:t>
      </w:r>
      <w:r>
        <w:rPr>
          <w:color w:val="000000"/>
        </w:rPr>
        <w:t>→</w:t>
      </w:r>
      <w:r>
        <w:rPr>
          <w:color w:val="000000"/>
        </w:rPr>
        <w:t>次级消费者</w:t>
      </w:r>
      <w:r>
        <w:rPr>
          <w:color w:val="000000"/>
        </w:rPr>
        <w:t>…</w:t>
      </w:r>
      <w:r>
        <w:rPr>
          <w:color w:val="000000"/>
        </w:rPr>
        <w:t>注意起始点是生产者．</w:t>
      </w:r>
    </w:p>
    <w:p w:rsidR="009F5095">
      <w:pPr>
        <w:spacing w:after="0"/>
      </w:pPr>
      <w:r>
        <w:rPr>
          <w:color w:val="000000"/>
        </w:rPr>
        <w:t>（</w:t>
      </w:r>
      <w:r>
        <w:rPr>
          <w:color w:val="000000"/>
        </w:rPr>
        <w:t>2</w:t>
      </w:r>
      <w:r>
        <w:rPr>
          <w:color w:val="000000"/>
        </w:rPr>
        <w:t>）能量沿着食物链流动逐级递减，一般只有</w:t>
      </w:r>
      <w:r>
        <w:rPr>
          <w:color w:val="000000"/>
        </w:rPr>
        <w:t>10%</w:t>
      </w:r>
      <w:r>
        <w:rPr>
          <w:color w:val="000000"/>
        </w:rPr>
        <w:t>﹣</w:t>
      </w:r>
      <w:r>
        <w:rPr>
          <w:color w:val="000000"/>
        </w:rPr>
        <w:t>20%</w:t>
      </w:r>
      <w:r>
        <w:rPr>
          <w:color w:val="000000"/>
        </w:rPr>
        <w:t>的能量能够流入下一个营养级．</w:t>
      </w:r>
    </w:p>
    <w:p w:rsidR="009F5095">
      <w:pPr>
        <w:spacing w:after="0"/>
      </w:pPr>
      <w:r>
        <w:rPr>
          <w:color w:val="000000"/>
        </w:rPr>
        <w:t>（</w:t>
      </w:r>
      <w:r>
        <w:rPr>
          <w:color w:val="000000"/>
        </w:rPr>
        <w:t>3</w:t>
      </w:r>
      <w:r>
        <w:rPr>
          <w:color w:val="000000"/>
        </w:rPr>
        <w:t>）生态农业是以生态学理论为指导，运用系统工程的方法，以合理利用自然资源与保护良好的生态环境为前提，组织建立的新型人工生态系统，因此生态农业生态系统中结构协调、合理种养，具有良好的食物链和食物网，内部良性循环，使能量持续高效地流向</w:t>
      </w:r>
      <w:r>
        <w:rPr>
          <w:color w:val="000000"/>
        </w:rPr>
        <w:t>对人类最有益的部分．</w:t>
      </w:r>
    </w:p>
    <w:p w:rsidR="009F5095">
      <w:pPr>
        <w:spacing w:after="0"/>
      </w:pPr>
      <w:r>
        <w:rPr>
          <w:color w:val="000000"/>
        </w:rPr>
        <w:t>21.</w:t>
      </w:r>
      <w:r>
        <w:rPr>
          <w:color w:val="0000FF"/>
        </w:rPr>
        <w:t>【答案】</w:t>
      </w:r>
      <w:r>
        <w:rPr>
          <w:color w:val="000000"/>
        </w:rPr>
        <w:t>（</w:t>
      </w:r>
      <w:r>
        <w:rPr>
          <w:color w:val="000000"/>
        </w:rPr>
        <w:t>1</w:t>
      </w:r>
      <w:r>
        <w:rPr>
          <w:color w:val="000000"/>
        </w:rPr>
        <w:t>）光合；递减；人</w:t>
      </w:r>
      <w:r>
        <w:br/>
      </w:r>
      <w:r>
        <w:rPr>
          <w:color w:val="000000"/>
        </w:rPr>
        <w:t>（</w:t>
      </w:r>
      <w:r>
        <w:rPr>
          <w:color w:val="000000"/>
        </w:rPr>
        <w:t>2</w:t>
      </w:r>
      <w:r>
        <w:rPr>
          <w:color w:val="000000"/>
        </w:rPr>
        <w:t>）吃与被吃；玉米</w:t>
      </w:r>
      <w:r>
        <w:rPr>
          <w:color w:val="000000"/>
        </w:rPr>
        <w:t>→</w:t>
      </w:r>
      <w:r>
        <w:rPr>
          <w:color w:val="000000"/>
        </w:rPr>
        <w:t>猪</w:t>
      </w:r>
      <w:r>
        <w:rPr>
          <w:color w:val="000000"/>
        </w:rPr>
        <w:t>→</w:t>
      </w:r>
      <w:r>
        <w:rPr>
          <w:color w:val="000000"/>
        </w:rPr>
        <w:t>人</w:t>
      </w:r>
      <w:r>
        <w:br/>
      </w:r>
      <w:r>
        <w:rPr>
          <w:color w:val="000000"/>
        </w:rPr>
        <w:t>（</w:t>
      </w:r>
      <w:r>
        <w:rPr>
          <w:color w:val="000000"/>
        </w:rPr>
        <w:t>3</w:t>
      </w:r>
      <w:r>
        <w:rPr>
          <w:color w:val="000000"/>
        </w:rPr>
        <w:t>）细菌（真菌、甲烷菌）；分解者</w:t>
      </w:r>
      <w:r>
        <w:br/>
      </w:r>
      <w:r>
        <w:rPr>
          <w:color w:val="000000"/>
        </w:rPr>
        <w:t>（</w:t>
      </w:r>
      <w:r>
        <w:rPr>
          <w:color w:val="000000"/>
        </w:rPr>
        <w:t>4</w:t>
      </w:r>
      <w:r>
        <w:rPr>
          <w:color w:val="000000"/>
        </w:rPr>
        <w:t>）食物链（食物网）</w:t>
      </w:r>
      <w:r>
        <w:rPr>
          <w:color w:val="000000"/>
        </w:rPr>
        <w:t xml:space="preserve">  </w:t>
      </w:r>
    </w:p>
    <w:p w:rsidR="009F5095">
      <w:pPr>
        <w:spacing w:after="0"/>
      </w:pPr>
      <w:r>
        <w:rPr>
          <w:color w:val="0000FF"/>
        </w:rPr>
        <w:t>【解析】</w:t>
      </w:r>
      <w:r>
        <w:rPr>
          <w:color w:val="000000"/>
        </w:rPr>
        <w:t>【解答】（</w:t>
      </w:r>
      <w:r>
        <w:rPr>
          <w:color w:val="000000"/>
        </w:rPr>
        <w:t>1</w:t>
      </w:r>
      <w:r>
        <w:rPr>
          <w:color w:val="000000"/>
        </w:rPr>
        <w:t>）在生态系统中能量流动是从生产者光合作用固定太阳能开始，没有了生产者，也就没有了能量来源，消费者、分解者就不能获得有机物和氧气。通过食物链和食物网，生态系统进行着物质循环和能量流动，能量流动的特点是单向流动，逐级递减，所以在生态系统中，生物所处的营养级别越高，所获得能量就越少，生物的数量就越少。该生态系统中数量最少的生物是人。但生态系统中</w:t>
      </w:r>
      <w:r>
        <w:rPr>
          <w:color w:val="000000"/>
        </w:rPr>
        <w:t>生物所需的能量来源于植物进行光合作用所固定的太阳能。（</w:t>
      </w:r>
      <w:r>
        <w:rPr>
          <w:color w:val="000000"/>
        </w:rPr>
        <w:t>2</w:t>
      </w:r>
      <w:r>
        <w:rPr>
          <w:color w:val="000000"/>
        </w:rPr>
        <w:t>）食物链反映的是生产者与消费者之间吃与被吃的关系，所以食物链中不应该出现分解者。食物链的正确写法是：生产者</w:t>
      </w:r>
      <w:r>
        <w:rPr>
          <w:color w:val="000000"/>
        </w:rPr>
        <w:t>→</w:t>
      </w:r>
      <w:r>
        <w:rPr>
          <w:color w:val="000000"/>
        </w:rPr>
        <w:t>初级消费者</w:t>
      </w:r>
      <w:r>
        <w:rPr>
          <w:color w:val="000000"/>
        </w:rPr>
        <w:t>→</w:t>
      </w:r>
      <w:r>
        <w:rPr>
          <w:color w:val="000000"/>
        </w:rPr>
        <w:t>次级消费者</w:t>
      </w:r>
      <w:r>
        <w:rPr>
          <w:color w:val="000000"/>
        </w:rPr>
        <w:t>…</w:t>
      </w:r>
      <w:r>
        <w:rPr>
          <w:color w:val="000000"/>
        </w:rPr>
        <w:t>注意起始点是生产者。图中的食物链有：玉米</w:t>
      </w:r>
      <w:r>
        <w:rPr>
          <w:color w:val="000000"/>
        </w:rPr>
        <w:t>→</w:t>
      </w:r>
      <w:r>
        <w:rPr>
          <w:color w:val="000000"/>
        </w:rPr>
        <w:t>人；玉米</w:t>
      </w:r>
      <w:r>
        <w:rPr>
          <w:color w:val="000000"/>
        </w:rPr>
        <w:t>→</w:t>
      </w:r>
      <w:r>
        <w:rPr>
          <w:color w:val="000000"/>
        </w:rPr>
        <w:t>猪</w:t>
      </w:r>
      <w:r>
        <w:rPr>
          <w:color w:val="000000"/>
        </w:rPr>
        <w:t>→</w:t>
      </w:r>
      <w:r>
        <w:rPr>
          <w:color w:val="000000"/>
        </w:rPr>
        <w:t>人；玉米</w:t>
      </w:r>
      <w:r>
        <w:rPr>
          <w:color w:val="000000"/>
        </w:rPr>
        <w:t>→</w:t>
      </w:r>
      <w:r>
        <w:rPr>
          <w:color w:val="000000"/>
        </w:rPr>
        <w:t>鸡</w:t>
      </w:r>
      <w:r>
        <w:rPr>
          <w:color w:val="000000"/>
        </w:rPr>
        <w:t>→</w:t>
      </w:r>
      <w:r>
        <w:rPr>
          <w:color w:val="000000"/>
        </w:rPr>
        <w:t>人，一共有</w:t>
      </w:r>
      <w:r>
        <w:rPr>
          <w:color w:val="000000"/>
        </w:rPr>
        <w:t>3</w:t>
      </w:r>
      <w:r>
        <w:rPr>
          <w:color w:val="000000"/>
        </w:rPr>
        <w:t>条食物链．营养级越多，食物链越长．较长的一条食物链是玉米</w:t>
      </w:r>
      <w:r>
        <w:rPr>
          <w:color w:val="000000"/>
        </w:rPr>
        <w:t>→</w:t>
      </w:r>
      <w:r>
        <w:rPr>
          <w:color w:val="000000"/>
        </w:rPr>
        <w:t>鸡</w:t>
      </w:r>
      <w:r>
        <w:rPr>
          <w:color w:val="000000"/>
        </w:rPr>
        <w:t>→</w:t>
      </w:r>
      <w:r>
        <w:rPr>
          <w:color w:val="000000"/>
        </w:rPr>
        <w:t>人（或玉米</w:t>
      </w:r>
      <w:r>
        <w:rPr>
          <w:color w:val="000000"/>
        </w:rPr>
        <w:t>→</w:t>
      </w:r>
      <w:r>
        <w:rPr>
          <w:color w:val="000000"/>
        </w:rPr>
        <w:t>猪</w:t>
      </w:r>
      <w:r>
        <w:rPr>
          <w:color w:val="000000"/>
        </w:rPr>
        <w:t>→</w:t>
      </w:r>
      <w:r>
        <w:rPr>
          <w:color w:val="000000"/>
        </w:rPr>
        <w:t>人）。（</w:t>
      </w:r>
      <w:r>
        <w:rPr>
          <w:color w:val="000000"/>
        </w:rPr>
        <w:t>3</w:t>
      </w:r>
      <w:r>
        <w:rPr>
          <w:color w:val="000000"/>
        </w:rPr>
        <w:t>）一些杆菌和甲烷菌，能将鸡、猪、人的粪便以及玉米秸秆在沼气池内分解释放能量，同时产生甲烷，因此在生态系统成分中属于分解者。（</w:t>
      </w:r>
      <w:r>
        <w:rPr>
          <w:color w:val="000000"/>
        </w:rPr>
        <w:t>4</w:t>
      </w:r>
      <w:r>
        <w:rPr>
          <w:color w:val="000000"/>
        </w:rPr>
        <w:t>）有害物质如铅、汞沿着食物链</w:t>
      </w:r>
      <w:r>
        <w:rPr>
          <w:color w:val="000000"/>
        </w:rPr>
        <w:t>（食物网）传递积累，营养级别越高，有毒物质含量就越多。即有害物质通过食物链在生物体内不断积累，使其浓度随着消费者级别的升高而逐步增加，这种现象叫生物富集。</w:t>
      </w:r>
    </w:p>
    <w:p w:rsidR="009F5095">
      <w:pPr>
        <w:spacing w:after="0"/>
      </w:pPr>
      <w:r>
        <w:rPr>
          <w:color w:val="000000"/>
        </w:rPr>
        <w:t>故答案为：（</w:t>
      </w:r>
      <w:r>
        <w:rPr>
          <w:color w:val="000000"/>
        </w:rPr>
        <w:t>1</w:t>
      </w:r>
      <w:r>
        <w:rPr>
          <w:color w:val="000000"/>
        </w:rPr>
        <w:t>）光合；递减；人；（</w:t>
      </w:r>
      <w:r>
        <w:rPr>
          <w:color w:val="000000"/>
        </w:rPr>
        <w:t>2</w:t>
      </w:r>
      <w:r>
        <w:rPr>
          <w:color w:val="000000"/>
        </w:rPr>
        <w:t>）吃与被吃；玉米</w:t>
      </w:r>
      <w:r>
        <w:rPr>
          <w:color w:val="000000"/>
        </w:rPr>
        <w:t>→</w:t>
      </w:r>
      <w:r>
        <w:rPr>
          <w:color w:val="000000"/>
        </w:rPr>
        <w:t>猪</w:t>
      </w:r>
      <w:r>
        <w:rPr>
          <w:color w:val="000000"/>
        </w:rPr>
        <w:t>→</w:t>
      </w:r>
      <w:r>
        <w:rPr>
          <w:color w:val="000000"/>
        </w:rPr>
        <w:t>人；（</w:t>
      </w:r>
      <w:r>
        <w:rPr>
          <w:color w:val="000000"/>
        </w:rPr>
        <w:t>3</w:t>
      </w:r>
      <w:r>
        <w:rPr>
          <w:color w:val="000000"/>
        </w:rPr>
        <w:t>）细菌（真菌、甲烷菌）；分解者；（</w:t>
      </w:r>
      <w:r>
        <w:rPr>
          <w:color w:val="000000"/>
        </w:rPr>
        <w:t>4</w:t>
      </w:r>
      <w:r>
        <w:rPr>
          <w:color w:val="000000"/>
        </w:rPr>
        <w:t>）食物链（食物网）。</w:t>
      </w:r>
    </w:p>
    <w:p w:rsidR="009F5095">
      <w:pPr>
        <w:spacing w:after="0"/>
      </w:pPr>
      <w:r>
        <w:rPr>
          <w:color w:val="000000"/>
        </w:rPr>
        <w:t>【</w:t>
      </w:r>
      <w:r>
        <w:rPr>
          <w:color w:val="000000"/>
        </w:rPr>
        <w:t>分析】解答此类题目的关键是理解熟记物质、能量、有害物质流动特点和食物链的组成</w:t>
      </w:r>
      <w:r>
        <w:rPr>
          <w:color w:val="000000"/>
        </w:rPr>
        <w:t>。</w:t>
      </w:r>
    </w:p>
    <w:sectPr w:rsidSect="009F5095">
      <w:headerReference w:type="even" r:id="rId18"/>
      <w:footerReference w:type="default" r:id="rId19"/>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95" w:rsidRPr="003403E5" w:rsidP="003403E5">
    <w:pPr>
      <w:pStyle w:val="Footer"/>
    </w:pPr>
    <w:r w:rsidRPr="003403E5">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95">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9F5095">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9F5095" w:rsidP="009F5095">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9F5095">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6A60E5F"/>
    <w:multiLevelType w:val="hybridMultilevel"/>
    <w:tmpl w:val="12BC0FA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E3F3B4F"/>
    <w:multiLevelType w:val="hybridMultilevel"/>
    <w:tmpl w:val="2E26DF2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1"/>
  </w:num>
  <w:num w:numId="6">
    <w:abstractNumId w:val="0"/>
  </w:num>
  <w:num w:numId="7">
    <w:abstractNumId w:val="3"/>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095"/>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9F5095"/>
    <w:rPr>
      <w:sz w:val="18"/>
      <w:szCs w:val="18"/>
    </w:rPr>
  </w:style>
  <w:style w:type="paragraph" w:styleId="Footer">
    <w:name w:val="footer"/>
    <w:basedOn w:val="Normal"/>
    <w:link w:val="Char0"/>
    <w:uiPriority w:val="99"/>
    <w:unhideWhenUsed/>
    <w:qFormat/>
    <w:rsid w:val="009F5095"/>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9F5095"/>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9F5095"/>
    <w:rPr>
      <w:sz w:val="18"/>
      <w:szCs w:val="18"/>
    </w:rPr>
  </w:style>
  <w:style w:type="character" w:customStyle="1" w:styleId="Char0">
    <w:name w:val="页脚 Char"/>
    <w:link w:val="Footer"/>
    <w:uiPriority w:val="99"/>
    <w:qFormat/>
    <w:rsid w:val="009F5095"/>
    <w:rPr>
      <w:sz w:val="18"/>
      <w:szCs w:val="18"/>
    </w:rPr>
  </w:style>
  <w:style w:type="character" w:customStyle="1" w:styleId="Char1">
    <w:name w:val="批注框文本 Char"/>
    <w:link w:val="BalloonText"/>
    <w:uiPriority w:val="99"/>
    <w:semiHidden/>
    <w:qFormat/>
    <w:rsid w:val="009F5095"/>
    <w:rPr>
      <w:sz w:val="18"/>
      <w:szCs w:val="18"/>
    </w:rPr>
  </w:style>
  <w:style w:type="paragraph" w:customStyle="1" w:styleId="1">
    <w:name w:val="正文1"/>
    <w:qFormat/>
    <w:rsid w:val="009F5095"/>
    <w:pPr>
      <w:jc w:val="both"/>
    </w:pPr>
    <w:rPr>
      <w:kern w:val="2"/>
      <w:sz w:val="21"/>
      <w:szCs w:val="21"/>
    </w:rPr>
  </w:style>
  <w:style w:type="character" w:customStyle="1" w:styleId="15">
    <w:name w:val="15"/>
    <w:qFormat/>
    <w:rsid w:val="009F5095"/>
    <w:rPr>
      <w:rFonts w:ascii="Times New Roman" w:hAnsi="Times New Roman" w:cs="Times New Roman" w:hint="default"/>
      <w:color w:val="0000FF"/>
      <w:u w:val="single"/>
    </w:rPr>
  </w:style>
  <w:style w:type="paragraph" w:customStyle="1" w:styleId="2">
    <w:name w:val="正文2"/>
    <w:qFormat/>
    <w:rsid w:val="009F5095"/>
    <w:pPr>
      <w:jc w:val="both"/>
    </w:pPr>
    <w:rPr>
      <w:kern w:val="2"/>
      <w:sz w:val="21"/>
      <w:szCs w:val="21"/>
    </w:rPr>
  </w:style>
  <w:style w:type="character" w:customStyle="1" w:styleId="DefaultParagraphFontPHPDOCX">
    <w:name w:val="Default Paragraph Font PHPDOCX"/>
    <w:uiPriority w:val="1"/>
    <w:semiHidden/>
    <w:unhideWhenUsed/>
    <w:rsid w:val="009F5095"/>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9F5095"/>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header" Target="header1.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C674F3-0816-4B9F-9925-5CF4081EE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1918</Words>
  <Characters>10936</Characters>
  <Application>Microsoft Office Word</Application>
  <DocSecurity>0</DocSecurity>
  <Lines>91</Lines>
  <Paragraphs>25</Paragraphs>
  <ScaleCrop>false</ScaleCrop>
  <Company/>
  <LinksUpToDate>false</LinksUpToDate>
  <CharactersWithSpaces>12829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2019-02-21T04:57:00Z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