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0845BE">
      <w:pPr>
        <w:jc w:val="center"/>
      </w:pPr>
      <w:r>
        <w:rPr>
          <w:rFonts w:hint="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1pt;margin-left:851pt;margin-top:812pt;mso-position-horizontal-relative:page;mso-position-vertical-relative:top-margin-area;position:absolute;width:25pt;z-index:251658240">
            <v:imagedata r:id="rId6" o:title=""/>
          </v:shape>
        </w:pict>
      </w:r>
      <w:r w:rsidRPr="00172999">
        <w:rPr>
          <w:rFonts w:hint="eastAsia"/>
          <w:b/>
          <w:bCs/>
          <w:sz w:val="28"/>
          <w:szCs w:val="28"/>
        </w:rPr>
        <w:t>冀教版七年级下册生物跟踪训练</w:t>
      </w:r>
      <w:r w:rsidRPr="00172999">
        <w:rPr>
          <w:rFonts w:hint="eastAsia"/>
          <w:b/>
          <w:bCs/>
          <w:sz w:val="28"/>
          <w:szCs w:val="28"/>
        </w:rPr>
        <w:t xml:space="preserve"> 2.1</w:t>
      </w:r>
      <w:r w:rsidRPr="00172999">
        <w:rPr>
          <w:rFonts w:hint="eastAsia"/>
          <w:b/>
          <w:bCs/>
          <w:sz w:val="28"/>
          <w:szCs w:val="28"/>
        </w:rPr>
        <w:t>合理膳食</w:t>
      </w:r>
      <w:r w:rsidRPr="00172999">
        <w:rPr>
          <w:rFonts w:hint="eastAsia"/>
          <w:b/>
          <w:bCs/>
          <w:sz w:val="28"/>
          <w:szCs w:val="28"/>
        </w:rPr>
        <w:t xml:space="preserve"> </w:t>
      </w:r>
      <w:r w:rsidRPr="00172999">
        <w:rPr>
          <w:rFonts w:hint="eastAsia"/>
          <w:b/>
          <w:bCs/>
          <w:sz w:val="28"/>
          <w:szCs w:val="28"/>
        </w:rPr>
        <w:t>平衡营养</w:t>
      </w:r>
    </w:p>
    <w:p w:rsidR="000845BE">
      <w:r>
        <w:rPr>
          <w:b/>
          <w:bCs/>
          <w:sz w:val="24"/>
          <w:szCs w:val="24"/>
        </w:rPr>
        <w:t>一、单选题</w:t>
      </w:r>
      <w:r>
        <w:rPr>
          <w:b/>
          <w:bCs/>
          <w:sz w:val="24"/>
          <w:szCs w:val="24"/>
        </w:rPr>
        <w:t xml:space="preserve"> </w:t>
      </w:r>
    </w:p>
    <w:p w:rsidR="00172999">
      <w:pPr>
        <w:spacing w:after="0"/>
      </w:pPr>
      <w:r>
        <w:rPr>
          <w:color w:val="000000"/>
        </w:rPr>
        <w:t>1.</w:t>
      </w:r>
      <w:r>
        <w:rPr>
          <w:color w:val="000000"/>
        </w:rPr>
        <w:t>下列做法中，未注意食品安全的是（　　）</w:t>
      </w:r>
    </w:p>
    <w:p w:rsidR="00172999">
      <w:pPr>
        <w:spacing w:after="0"/>
      </w:pPr>
      <w:r>
        <w:rPr>
          <w:color w:val="000000"/>
        </w:rPr>
        <w:t>A. </w:t>
      </w:r>
      <w:r>
        <w:rPr>
          <w:color w:val="000000"/>
        </w:rPr>
        <w:t>购买食品时选购绿色食品</w:t>
      </w:r>
      <w:r>
        <w:t xml:space="preserve"> </w:t>
      </w:r>
      <w:r>
        <w:rPr>
          <w:color w:val="000000"/>
        </w:rPr>
        <w:t>                                </w:t>
      </w:r>
      <w:r>
        <w:rPr>
          <w:noProof/>
          <w:lang w:eastAsia="zh-CN"/>
        </w:rPr>
        <w:drawing>
          <wp:inline distT="0" distB="0" distL="0" distR="0">
            <wp:extent cx="9550"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B. </w:t>
      </w:r>
      <w:r>
        <w:rPr>
          <w:color w:val="000000"/>
        </w:rPr>
        <w:t>用清水浸泡、冲洗水果蔬菜</w:t>
      </w:r>
    </w:p>
    <w:p w:rsidR="00172999">
      <w:pPr>
        <w:spacing w:after="0"/>
      </w:pPr>
      <w:r>
        <w:rPr>
          <w:color w:val="000000"/>
        </w:rPr>
        <w:t>C. </w:t>
      </w:r>
      <w:r>
        <w:rPr>
          <w:color w:val="000000"/>
        </w:rPr>
        <w:t>吃发芽的马铃薯</w:t>
      </w:r>
      <w:r>
        <w:t xml:space="preserve"> </w:t>
      </w:r>
      <w:r>
        <w:rPr>
          <w:color w:val="000000"/>
        </w:rPr>
        <w:t>                                              </w:t>
      </w:r>
      <w:r>
        <w:rPr>
          <w:noProof/>
          <w:lang w:eastAsia="zh-CN"/>
        </w:rPr>
        <w:drawing>
          <wp:inline distT="0" distB="0" distL="0" distR="0">
            <wp:extent cx="9550"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D. </w:t>
      </w:r>
      <w:r>
        <w:rPr>
          <w:color w:val="000000"/>
        </w:rPr>
        <w:t>买肉时看肉是否是检疫合格的</w:t>
      </w:r>
    </w:p>
    <w:p w:rsidR="00172999">
      <w:pPr>
        <w:spacing w:after="0"/>
      </w:pPr>
      <w:r>
        <w:rPr>
          <w:color w:val="000000"/>
        </w:rPr>
        <w:t>2.</w:t>
      </w:r>
      <w:r>
        <w:rPr>
          <w:color w:val="000000"/>
        </w:rPr>
        <w:t>肝炎患者厌食油腻的食物，这是因为肝炎影响了（</w:t>
      </w:r>
      <w:r>
        <w:rPr>
          <w:color w:val="000000"/>
        </w:rPr>
        <w:t xml:space="preserve">    </w:t>
      </w:r>
      <w:r>
        <w:rPr>
          <w:color w:val="000000"/>
        </w:rPr>
        <w:t>）</w:t>
      </w:r>
    </w:p>
    <w:p w:rsidR="00172999">
      <w:pPr>
        <w:spacing w:after="0"/>
      </w:pPr>
      <w:r>
        <w:rPr>
          <w:color w:val="000000"/>
        </w:rPr>
        <w:t>A. </w:t>
      </w:r>
      <w:r>
        <w:rPr>
          <w:color w:val="000000"/>
        </w:rPr>
        <w:t>肝脏分泌消化脂肪的酶</w:t>
      </w:r>
      <w:r>
        <w:t xml:space="preserve"> </w:t>
      </w:r>
      <w:r>
        <w:rPr>
          <w:color w:val="000000"/>
        </w:rPr>
        <w:t>                                   </w:t>
      </w:r>
      <w:r>
        <w:rPr>
          <w:noProof/>
          <w:lang w:eastAsia="zh-CN"/>
        </w:rPr>
        <w:drawing>
          <wp:inline distT="0" distB="0" distL="0" distR="0">
            <wp:extent cx="28651" cy="38202"/>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小肠绒毛对脂肪的吸收</w:t>
      </w:r>
    </w:p>
    <w:p w:rsidR="00172999">
      <w:pPr>
        <w:spacing w:after="0"/>
      </w:pPr>
      <w:r>
        <w:rPr>
          <w:color w:val="000000"/>
        </w:rPr>
        <w:t>C. </w:t>
      </w:r>
      <w:r>
        <w:rPr>
          <w:color w:val="000000"/>
        </w:rPr>
        <w:t>消化脂肪的酶和胆汁的分泌</w:t>
      </w:r>
      <w:r>
        <w:t xml:space="preserve"> </w:t>
      </w:r>
      <w:r>
        <w:rPr>
          <w:color w:val="000000"/>
        </w:rPr>
        <w:t>                            </w:t>
      </w:r>
      <w:r>
        <w:rPr>
          <w:noProof/>
          <w:lang w:eastAsia="zh-CN"/>
        </w:rPr>
        <w:drawing>
          <wp:inline distT="0" distB="0" distL="0" distR="0">
            <wp:extent cx="28651" cy="38202"/>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肝脏分泌胆汁，从而影响了脂肪的消化</w:t>
      </w:r>
    </w:p>
    <w:p w:rsidR="000845BE">
      <w:pPr>
        <w:spacing w:after="0"/>
      </w:pPr>
      <w:r>
        <w:rPr>
          <w:color w:val="000000"/>
        </w:rPr>
        <w:t>3.</w:t>
      </w:r>
      <w:r>
        <w:rPr>
          <w:color w:val="000000"/>
        </w:rPr>
        <w:t>人体缺乏维生素</w:t>
      </w:r>
      <w:r>
        <w:rPr>
          <w:color w:val="000000"/>
        </w:rPr>
        <w:t>A</w:t>
      </w:r>
      <w:r>
        <w:rPr>
          <w:color w:val="000000"/>
        </w:rPr>
        <w:t>时，易患（</w:t>
      </w:r>
      <w:r>
        <w:rPr>
          <w:color w:val="000000"/>
        </w:rPr>
        <w:t xml:space="preserve">    </w:t>
      </w:r>
      <w:r>
        <w:rPr>
          <w:color w:val="000000"/>
        </w:rPr>
        <w:t>）</w:t>
      </w:r>
      <w:r>
        <w:rPr>
          <w:color w:val="000000"/>
        </w:rPr>
        <w:t xml:space="preserve">            </w:t>
      </w:r>
    </w:p>
    <w:p w:rsidR="000845BE">
      <w:pPr>
        <w:spacing w:after="0"/>
        <w:ind w:left="150"/>
      </w:pPr>
      <w:r>
        <w:rPr>
          <w:color w:val="000000"/>
        </w:rPr>
        <w:t>A. </w:t>
      </w:r>
      <w:r>
        <w:rPr>
          <w:color w:val="000000"/>
        </w:rPr>
        <w:t>坏血病</w:t>
      </w:r>
      <w:r>
        <w:rPr>
          <w:color w:val="000000"/>
        </w:rPr>
        <w:t>                                </w:t>
      </w:r>
      <w:r>
        <w:rPr>
          <w:noProof/>
          <w:lang w:eastAsia="zh-CN"/>
        </w:rPr>
        <w:drawing>
          <wp:inline distT="0" distB="0" distL="0" distR="0">
            <wp:extent cx="19101" cy="38202"/>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B. </w:t>
      </w:r>
      <w:r>
        <w:rPr>
          <w:color w:val="000000"/>
        </w:rPr>
        <w:t>夜盲症</w:t>
      </w:r>
      <w:r>
        <w:rPr>
          <w:color w:val="000000"/>
        </w:rPr>
        <w:t>                                </w:t>
      </w:r>
      <w:r>
        <w:rPr>
          <w:noProof/>
          <w:lang w:eastAsia="zh-CN"/>
        </w:rPr>
        <w:drawing>
          <wp:inline distT="0" distB="0" distL="0" distR="0">
            <wp:extent cx="19101" cy="38202"/>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C. </w:t>
      </w:r>
      <w:r>
        <w:rPr>
          <w:color w:val="000000"/>
        </w:rPr>
        <w:t>神经炎</w:t>
      </w:r>
      <w:r>
        <w:rPr>
          <w:color w:val="000000"/>
        </w:rPr>
        <w:t>                                </w:t>
      </w:r>
      <w:r>
        <w:rPr>
          <w:noProof/>
          <w:lang w:eastAsia="zh-CN"/>
        </w:rPr>
        <w:drawing>
          <wp:inline distT="0" distB="0" distL="0" distR="0">
            <wp:extent cx="19101" cy="38202"/>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D. </w:t>
      </w:r>
      <w:r>
        <w:rPr>
          <w:color w:val="000000"/>
        </w:rPr>
        <w:t>佝偻病</w:t>
      </w:r>
    </w:p>
    <w:p w:rsidR="00172999">
      <w:pPr>
        <w:spacing w:after="0"/>
      </w:pPr>
      <w:r>
        <w:rPr>
          <w:color w:val="000000"/>
        </w:rPr>
        <w:t>4.</w:t>
      </w:r>
      <w:r>
        <w:rPr>
          <w:color w:val="000000"/>
        </w:rPr>
        <w:t>医生从李为的消化道中取出少量液体，经化验，含有麦芽糖、淀粉、蛋白质、脂肪、酒精、无机盐、维生素及盐酸等，请问该液体最有可能是医生从李为消化道中的哪一部分取出来的（</w:t>
      </w:r>
      <w:r>
        <w:rPr>
          <w:color w:val="000000"/>
        </w:rPr>
        <w:t xml:space="preserve">    </w:t>
      </w:r>
      <w:r>
        <w:rPr>
          <w:color w:val="000000"/>
        </w:rPr>
        <w:t>）</w:t>
      </w:r>
    </w:p>
    <w:p w:rsidR="00172999">
      <w:pPr>
        <w:spacing w:after="0"/>
      </w:pPr>
      <w:r>
        <w:rPr>
          <w:color w:val="000000"/>
        </w:rPr>
        <w:t>A. </w:t>
      </w:r>
      <w:r>
        <w:rPr>
          <w:color w:val="000000"/>
        </w:rPr>
        <w:t>胃</w:t>
      </w:r>
      <w:r>
        <w:t xml:space="preserve"> </w:t>
      </w:r>
      <w:r>
        <w:rPr>
          <w:color w:val="000000"/>
        </w:rPr>
        <w:t>                             </w:t>
      </w:r>
      <w:r>
        <w:rPr>
          <w:noProof/>
          <w:lang w:eastAsia="zh-CN"/>
        </w:rPr>
        <w:drawing>
          <wp:inline distT="0" distB="0" distL="0" distR="0">
            <wp:extent cx="19101"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B. </w:t>
      </w:r>
      <w:r>
        <w:rPr>
          <w:color w:val="000000"/>
        </w:rPr>
        <w:t>十二指肠</w:t>
      </w:r>
      <w:r>
        <w:t xml:space="preserve"> </w:t>
      </w:r>
      <w:r>
        <w:rPr>
          <w:color w:val="000000"/>
        </w:rPr>
        <w:t>                             </w:t>
      </w:r>
      <w:r>
        <w:rPr>
          <w:noProof/>
          <w:lang w:eastAsia="zh-CN"/>
        </w:rPr>
        <w:drawing>
          <wp:inline distT="0" distB="0" distL="0" distR="0">
            <wp:extent cx="19101" cy="38202"/>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C. </w:t>
      </w:r>
      <w:r>
        <w:rPr>
          <w:color w:val="000000"/>
        </w:rPr>
        <w:t>小肠</w:t>
      </w:r>
      <w:r>
        <w:t xml:space="preserve"> </w:t>
      </w:r>
      <w:r>
        <w:rPr>
          <w:color w:val="000000"/>
        </w:rPr>
        <w:t>                             </w:t>
      </w:r>
      <w:r>
        <w:rPr>
          <w:noProof/>
          <w:lang w:eastAsia="zh-CN"/>
        </w:rPr>
        <w:drawing>
          <wp:inline distT="0" distB="0" distL="0" distR="0">
            <wp:extent cx="19101"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D. </w:t>
      </w:r>
      <w:r>
        <w:rPr>
          <w:color w:val="000000"/>
        </w:rPr>
        <w:t>大肠上部</w:t>
      </w:r>
    </w:p>
    <w:p w:rsidR="000845BE">
      <w:pPr>
        <w:spacing w:after="0"/>
      </w:pPr>
      <w:r>
        <w:rPr>
          <w:color w:val="000000"/>
        </w:rPr>
        <w:t>5.</w:t>
      </w:r>
      <w:r>
        <w:rPr>
          <w:color w:val="000000"/>
        </w:rPr>
        <w:t>下列饮食习惯比较合理的是（</w:t>
      </w:r>
      <w:r>
        <w:rPr>
          <w:color w:val="000000"/>
        </w:rPr>
        <w:t xml:space="preserve">   </w:t>
      </w:r>
      <w:r>
        <w:rPr>
          <w:color w:val="000000"/>
        </w:rPr>
        <w:t>）</w:t>
      </w:r>
      <w:r>
        <w:rPr>
          <w:color w:val="000000"/>
        </w:rPr>
        <w:t xml:space="preserve">            </w:t>
      </w:r>
    </w:p>
    <w:p w:rsidR="000845BE">
      <w:pPr>
        <w:spacing w:after="0"/>
        <w:ind w:left="150"/>
      </w:pPr>
      <w:r>
        <w:rPr>
          <w:color w:val="000000"/>
        </w:rPr>
        <w:t>A. </w:t>
      </w:r>
      <w:r>
        <w:rPr>
          <w:color w:val="000000"/>
        </w:rPr>
        <w:t>一日三餐，按时进餐，三餐之比</w:t>
      </w:r>
      <w:r>
        <w:rPr>
          <w:color w:val="000000"/>
        </w:rPr>
        <w:t>3∶4∶3             </w:t>
      </w:r>
      <w:r>
        <w:rPr>
          <w:noProof/>
          <w:lang w:eastAsia="zh-CN"/>
        </w:rPr>
        <w:drawing>
          <wp:inline distT="0" distB="0" distL="0" distR="0">
            <wp:extent cx="28651"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合口味的多吃，不合口味的少吃</w:t>
      </w:r>
      <w:r>
        <w:br/>
      </w:r>
      <w:r>
        <w:rPr>
          <w:color w:val="000000"/>
        </w:rPr>
        <w:t>C. </w:t>
      </w:r>
      <w:r>
        <w:rPr>
          <w:color w:val="000000"/>
        </w:rPr>
        <w:t>早上、中午务必少吃，晚上多吃</w:t>
      </w:r>
      <w:r>
        <w:rPr>
          <w:color w:val="000000"/>
        </w:rPr>
        <w:t>                         </w:t>
      </w:r>
      <w:r>
        <w:rPr>
          <w:noProof/>
          <w:lang w:eastAsia="zh-CN"/>
        </w:rPr>
        <w:drawing>
          <wp:inline distT="0" distB="0" distL="0" distR="0">
            <wp:extent cx="28651"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w:t>
      </w:r>
      <w:r>
        <w:rPr>
          <w:color w:val="000000"/>
        </w:rPr>
        <w:t> </w:t>
      </w:r>
      <w:r>
        <w:rPr>
          <w:color w:val="000000"/>
        </w:rPr>
        <w:t>为了节省时间不吃早饭</w:t>
      </w:r>
    </w:p>
    <w:p w:rsidR="00172999">
      <w:pPr>
        <w:spacing w:after="0"/>
      </w:pPr>
      <w:r>
        <w:rPr>
          <w:color w:val="000000"/>
        </w:rPr>
        <w:t xml:space="preserve">6. </w:t>
      </w:r>
      <w:r>
        <w:rPr>
          <w:color w:val="000000"/>
        </w:rPr>
        <w:t>下面是四位同学在网上晒的午餐，其中营养比较均衡的是</w:t>
      </w:r>
      <w:r>
        <w:rPr>
          <w:color w:val="000000"/>
        </w:rPr>
        <w:t>（</w:t>
      </w:r>
      <w:r>
        <w:rPr>
          <w:color w:val="000000"/>
        </w:rPr>
        <w:t xml:space="preserve">   </w:t>
      </w:r>
      <w:r>
        <w:rPr>
          <w:color w:val="000000"/>
        </w:rPr>
        <w:t>）</w:t>
      </w:r>
    </w:p>
    <w:p w:rsidR="00172999">
      <w:pPr>
        <w:spacing w:after="0"/>
      </w:pPr>
      <w:r>
        <w:rPr>
          <w:color w:val="000000"/>
        </w:rPr>
        <w:t>A. </w:t>
      </w:r>
      <w:r>
        <w:rPr>
          <w:color w:val="000000"/>
        </w:rPr>
        <w:t>甲同学：牛肉面</w:t>
      </w:r>
      <w:r>
        <w:rPr>
          <w:color w:val="000000"/>
        </w:rPr>
        <w:t>3</w:t>
      </w:r>
      <w:r>
        <w:rPr>
          <w:color w:val="000000"/>
        </w:rPr>
        <w:t>两（面</w:t>
      </w:r>
      <w:r>
        <w:rPr>
          <w:color w:val="000000"/>
        </w:rPr>
        <w:t>+</w:t>
      </w:r>
      <w:r>
        <w:rPr>
          <w:color w:val="000000"/>
        </w:rPr>
        <w:t>牛肉片）</w:t>
      </w:r>
      <w:r>
        <w:t xml:space="preserve"> </w:t>
      </w:r>
      <w:r>
        <w:rPr>
          <w:color w:val="000000"/>
        </w:rPr>
        <w:t>                 B. </w:t>
      </w:r>
      <w:r>
        <w:rPr>
          <w:color w:val="000000"/>
        </w:rPr>
        <w:t>乙同学：炸鸡</w:t>
      </w:r>
      <w:r>
        <w:rPr>
          <w:color w:val="000000"/>
        </w:rPr>
        <w:t>2</w:t>
      </w:r>
      <w:r>
        <w:rPr>
          <w:color w:val="000000"/>
        </w:rPr>
        <w:t>块</w:t>
      </w:r>
      <w:r>
        <w:rPr>
          <w:color w:val="000000"/>
        </w:rPr>
        <w:t>+</w:t>
      </w:r>
      <w:r>
        <w:rPr>
          <w:color w:val="000000"/>
        </w:rPr>
        <w:t>可乐</w:t>
      </w:r>
      <w:r>
        <w:rPr>
          <w:color w:val="000000"/>
        </w:rPr>
        <w:t>1</w:t>
      </w:r>
      <w:r>
        <w:rPr>
          <w:color w:val="000000"/>
        </w:rPr>
        <w:t>杯</w:t>
      </w:r>
      <w:r>
        <w:rPr>
          <w:color w:val="000000"/>
        </w:rPr>
        <w:t>+</w:t>
      </w:r>
      <w:r>
        <w:rPr>
          <w:color w:val="000000"/>
        </w:rPr>
        <w:t>薯条</w:t>
      </w:r>
      <w:r>
        <w:rPr>
          <w:color w:val="000000"/>
        </w:rPr>
        <w:t>1</w:t>
      </w:r>
      <w:r>
        <w:rPr>
          <w:color w:val="000000"/>
        </w:rPr>
        <w:t>包</w:t>
      </w:r>
    </w:p>
    <w:p w:rsidR="00172999">
      <w:pPr>
        <w:spacing w:after="0"/>
      </w:pPr>
      <w:r>
        <w:rPr>
          <w:color w:val="000000"/>
        </w:rPr>
        <w:t>C. </w:t>
      </w:r>
      <w:r>
        <w:rPr>
          <w:color w:val="000000"/>
        </w:rPr>
        <w:t>丙同学：米饭</w:t>
      </w:r>
      <w:r>
        <w:rPr>
          <w:color w:val="000000"/>
        </w:rPr>
        <w:t>3</w:t>
      </w:r>
      <w:r>
        <w:rPr>
          <w:color w:val="000000"/>
        </w:rPr>
        <w:t>两</w:t>
      </w:r>
      <w:r>
        <w:rPr>
          <w:color w:val="000000"/>
        </w:rPr>
        <w:t>+</w:t>
      </w:r>
      <w:r>
        <w:rPr>
          <w:color w:val="000000"/>
        </w:rPr>
        <w:t>肉末豆腐</w:t>
      </w:r>
      <w:r>
        <w:rPr>
          <w:color w:val="000000"/>
        </w:rPr>
        <w:t>+</w:t>
      </w:r>
      <w:r>
        <w:rPr>
          <w:color w:val="000000"/>
        </w:rPr>
        <w:t>蔬菜汤</w:t>
      </w:r>
      <w:r>
        <w:t xml:space="preserve"> </w:t>
      </w:r>
      <w:r>
        <w:rPr>
          <w:color w:val="000000"/>
        </w:rPr>
        <w:t>              </w:t>
      </w:r>
      <w:r>
        <w:rPr>
          <w:noProof/>
          <w:lang w:eastAsia="zh-CN"/>
        </w:rPr>
        <w:drawing>
          <wp:inline distT="0" distB="0" distL="0" distR="0">
            <wp:extent cx="19101"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D. </w:t>
      </w:r>
      <w:r>
        <w:rPr>
          <w:color w:val="000000"/>
        </w:rPr>
        <w:t>丁同学：混合水果</w:t>
      </w:r>
      <w:r>
        <w:rPr>
          <w:color w:val="000000"/>
        </w:rPr>
        <w:t>1</w:t>
      </w:r>
      <w:r>
        <w:rPr>
          <w:color w:val="000000"/>
        </w:rPr>
        <w:t>盒（苹果</w:t>
      </w:r>
      <w:r>
        <w:rPr>
          <w:color w:val="000000"/>
        </w:rPr>
        <w:t>+</w:t>
      </w:r>
      <w:r>
        <w:rPr>
          <w:color w:val="000000"/>
        </w:rPr>
        <w:t>草莓</w:t>
      </w:r>
      <w:r>
        <w:rPr>
          <w:color w:val="000000"/>
        </w:rPr>
        <w:t>+</w:t>
      </w:r>
      <w:r>
        <w:rPr>
          <w:color w:val="000000"/>
        </w:rPr>
        <w:t>水蜜桃）</w:t>
      </w:r>
    </w:p>
    <w:p w:rsidR="00172999">
      <w:pPr>
        <w:spacing w:after="0"/>
      </w:pPr>
      <w:r>
        <w:rPr>
          <w:color w:val="000000"/>
        </w:rPr>
        <w:t>7.</w:t>
      </w:r>
      <w:r>
        <w:rPr>
          <w:color w:val="000000"/>
        </w:rPr>
        <w:t>下列不能正常进食的病人，往往需要静脉注射葡萄糖液，其目的是（　　）</w:t>
      </w:r>
    </w:p>
    <w:p w:rsidR="00172999">
      <w:pPr>
        <w:spacing w:after="0"/>
      </w:pPr>
      <w:r>
        <w:rPr>
          <w:color w:val="000000"/>
        </w:rPr>
        <w:t>A. </w:t>
      </w:r>
      <w:r>
        <w:rPr>
          <w:color w:val="000000"/>
        </w:rPr>
        <w:t>获得生命活动所需的能量</w:t>
      </w:r>
      <w:r>
        <w:t xml:space="preserve"> </w:t>
      </w:r>
      <w:r>
        <w:rPr>
          <w:color w:val="000000"/>
        </w:rPr>
        <w:t>                             B. </w:t>
      </w:r>
      <w:r>
        <w:rPr>
          <w:color w:val="000000"/>
        </w:rPr>
        <w:t>获得生命活动所需的水</w:t>
      </w:r>
    </w:p>
    <w:p w:rsidR="00172999">
      <w:pPr>
        <w:spacing w:after="0"/>
      </w:pPr>
      <w:r>
        <w:rPr>
          <w:color w:val="000000"/>
        </w:rPr>
        <w:t>C. </w:t>
      </w:r>
      <w:r>
        <w:rPr>
          <w:color w:val="000000"/>
        </w:rPr>
        <w:t>获得生命活动所需的无机盐</w:t>
      </w:r>
      <w:r>
        <w:t xml:space="preserve"> </w:t>
      </w:r>
      <w:r>
        <w:rPr>
          <w:color w:val="000000"/>
        </w:rPr>
        <w:t>                         </w:t>
      </w:r>
      <w:r>
        <w:rPr>
          <w:noProof/>
          <w:lang w:eastAsia="zh-CN"/>
        </w:rPr>
        <w:drawing>
          <wp:inline distT="0" distB="0" distL="0" distR="0">
            <wp:extent cx="19101"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D. </w:t>
      </w:r>
      <w:r>
        <w:rPr>
          <w:color w:val="000000"/>
        </w:rPr>
        <w:t>治疗疾病</w:t>
      </w:r>
    </w:p>
    <w:p w:rsidR="00172999">
      <w:pPr>
        <w:spacing w:after="0"/>
      </w:pPr>
      <w:r>
        <w:rPr>
          <w:color w:val="000000"/>
        </w:rPr>
        <w:t>8.</w:t>
      </w:r>
      <w:r>
        <w:rPr>
          <w:color w:val="000000"/>
        </w:rPr>
        <w:t>如图中的曲线表示营养物质在消化道各部位被消化的程度，其中曲线</w:t>
      </w:r>
      <w:r>
        <w:rPr>
          <w:color w:val="000000"/>
        </w:rPr>
        <w:t>Y</w:t>
      </w:r>
      <w:r>
        <w:rPr>
          <w:color w:val="000000"/>
        </w:rPr>
        <w:t>表示（　　）</w:t>
      </w:r>
    </w:p>
    <w:p w:rsidR="000845BE">
      <w:pPr>
        <w:spacing w:after="0"/>
      </w:pPr>
      <w:r>
        <w:rPr>
          <w:noProof/>
          <w:lang w:eastAsia="zh-CN"/>
        </w:rPr>
        <w:drawing>
          <wp:inline distT="0" distB="0" distL="0" distR="0">
            <wp:extent cx="1728394" cy="1250937"/>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728394" cy="1250937"/>
                    </a:xfrm>
                    <a:prstGeom prst="rect">
                      <a:avLst/>
                    </a:prstGeom>
                  </pic:spPr>
                </pic:pic>
              </a:graphicData>
            </a:graphic>
          </wp:inline>
        </w:drawing>
      </w:r>
    </w:p>
    <w:p w:rsidR="00172999">
      <w:pPr>
        <w:spacing w:after="0"/>
      </w:pPr>
      <w:r>
        <w:rPr>
          <w:color w:val="000000"/>
        </w:rPr>
        <w:t>A. </w:t>
      </w:r>
      <w:r>
        <w:rPr>
          <w:color w:val="000000"/>
        </w:rPr>
        <w:t>淀粉</w:t>
      </w:r>
      <w:r>
        <w:t xml:space="preserve"> </w:t>
      </w:r>
      <w:r>
        <w:rPr>
          <w:color w:val="000000"/>
        </w:rPr>
        <w:t>                              </w:t>
      </w:r>
      <w:r>
        <w:rPr>
          <w:noProof/>
          <w:lang w:eastAsia="zh-CN"/>
        </w:rPr>
        <w:drawing>
          <wp:inline distT="0" distB="0" distL="0" distR="0">
            <wp:extent cx="28651"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脂肪</w:t>
      </w:r>
      <w:r>
        <w:t xml:space="preserve"> </w:t>
      </w:r>
      <w:r>
        <w:rPr>
          <w:color w:val="000000"/>
        </w:rPr>
        <w:t>                              </w:t>
      </w:r>
      <w:r>
        <w:rPr>
          <w:noProof/>
          <w:lang w:eastAsia="zh-CN"/>
        </w:rPr>
        <w:drawing>
          <wp:inline distT="0" distB="0" distL="0" distR="0">
            <wp:extent cx="28651"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C. </w:t>
      </w:r>
      <w:r>
        <w:rPr>
          <w:color w:val="000000"/>
        </w:rPr>
        <w:t>蛋白质</w:t>
      </w:r>
      <w:r>
        <w:t xml:space="preserve"> </w:t>
      </w:r>
      <w:r>
        <w:rPr>
          <w:color w:val="000000"/>
        </w:rPr>
        <w:t>           </w:t>
      </w:r>
      <w:r>
        <w:rPr>
          <w:color w:val="000000"/>
        </w:rPr>
        <w:t>                   </w:t>
      </w:r>
      <w:r>
        <w:rPr>
          <w:noProof/>
          <w:lang w:eastAsia="zh-CN"/>
        </w:rPr>
        <w:drawing>
          <wp:inline distT="0" distB="0" distL="0" distR="0">
            <wp:extent cx="28651" cy="3820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维生素</w:t>
      </w:r>
    </w:p>
    <w:p w:rsidR="00172999">
      <w:pPr>
        <w:spacing w:after="0"/>
      </w:pPr>
      <w:r>
        <w:rPr>
          <w:color w:val="000000"/>
        </w:rPr>
        <w:t>9.</w:t>
      </w:r>
      <w:r>
        <w:rPr>
          <w:color w:val="000000"/>
        </w:rPr>
        <w:t>下列饮食习惯中，不合理的是（　　）</w:t>
      </w:r>
    </w:p>
    <w:p w:rsidR="000845BE">
      <w:pPr>
        <w:spacing w:after="0"/>
        <w:ind w:left="150"/>
      </w:pPr>
      <w:r>
        <w:rPr>
          <w:color w:val="000000"/>
        </w:rPr>
        <w:t>A. </w:t>
      </w:r>
      <w:r>
        <w:rPr>
          <w:color w:val="000000"/>
        </w:rPr>
        <w:t>食物多样</w:t>
      </w:r>
      <w:r>
        <w:rPr>
          <w:color w:val="000000"/>
        </w:rPr>
        <w:t>                          </w:t>
      </w:r>
      <w:r>
        <w:rPr>
          <w:noProof/>
          <w:lang w:eastAsia="zh-CN"/>
        </w:rPr>
        <w:drawing>
          <wp:inline distT="0" distB="0" distL="0" distR="0">
            <wp:extent cx="19101"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B. </w:t>
      </w:r>
      <w:r>
        <w:rPr>
          <w:color w:val="000000"/>
        </w:rPr>
        <w:t>粗细粮搭配</w:t>
      </w:r>
      <w:r>
        <w:rPr>
          <w:color w:val="000000"/>
        </w:rPr>
        <w:t>                          </w:t>
      </w:r>
      <w:r>
        <w:rPr>
          <w:noProof/>
          <w:lang w:eastAsia="zh-CN"/>
        </w:rPr>
        <w:drawing>
          <wp:inline distT="0" distB="0" distL="0" distR="0">
            <wp:extent cx="19101" cy="38202"/>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C. </w:t>
      </w:r>
      <w:r>
        <w:rPr>
          <w:color w:val="000000"/>
        </w:rPr>
        <w:t>暴饮暴食</w:t>
      </w:r>
      <w:r>
        <w:rPr>
          <w:color w:val="000000"/>
        </w:rPr>
        <w:t>                          </w:t>
      </w:r>
      <w:r>
        <w:rPr>
          <w:noProof/>
          <w:lang w:eastAsia="zh-CN"/>
        </w:rPr>
        <w:drawing>
          <wp:inline distT="0" distB="0" distL="0" distR="0">
            <wp:extent cx="19101" cy="38202"/>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D. </w:t>
      </w:r>
      <w:r>
        <w:rPr>
          <w:color w:val="000000"/>
        </w:rPr>
        <w:t>荤素搭配</w:t>
      </w:r>
    </w:p>
    <w:p w:rsidR="000845BE">
      <w:pPr>
        <w:spacing w:after="0"/>
      </w:pPr>
      <w:r>
        <w:rPr>
          <w:color w:val="000000"/>
        </w:rPr>
        <w:t>10.</w:t>
      </w:r>
      <w:r>
        <w:rPr>
          <w:color w:val="000000"/>
        </w:rPr>
        <w:t>为了做到合理营养</w:t>
      </w:r>
      <w:r>
        <w:rPr>
          <w:color w:val="000000"/>
        </w:rPr>
        <w:t>,</w:t>
      </w:r>
      <w:r>
        <w:rPr>
          <w:color w:val="000000"/>
        </w:rPr>
        <w:t>我国的营养学家将食物分为五类</w:t>
      </w:r>
      <w:r>
        <w:rPr>
          <w:color w:val="000000"/>
        </w:rPr>
        <w:t>,</w:t>
      </w:r>
      <w:r>
        <w:rPr>
          <w:color w:val="000000"/>
        </w:rPr>
        <w:t>并形象地设计成</w:t>
      </w:r>
      <w:r>
        <w:rPr>
          <w:color w:val="000000"/>
        </w:rPr>
        <w:t>“</w:t>
      </w:r>
      <w:r>
        <w:rPr>
          <w:color w:val="000000"/>
        </w:rPr>
        <w:t>平衡膳食宝塔</w:t>
      </w:r>
      <w:r>
        <w:rPr>
          <w:color w:val="000000"/>
        </w:rPr>
        <w:t>”</w:t>
      </w:r>
      <w:r>
        <w:rPr>
          <w:color w:val="000000"/>
        </w:rPr>
        <w:t>，请选出从</w:t>
      </w:r>
      <w:r>
        <w:rPr>
          <w:color w:val="000000"/>
        </w:rPr>
        <w:t>“</w:t>
      </w:r>
      <w:r>
        <w:rPr>
          <w:color w:val="000000"/>
        </w:rPr>
        <w:t>塔基</w:t>
      </w:r>
      <w:r>
        <w:rPr>
          <w:color w:val="000000"/>
        </w:rPr>
        <w:t>”</w:t>
      </w:r>
      <w:r>
        <w:rPr>
          <w:color w:val="000000"/>
        </w:rPr>
        <w:t>到</w:t>
      </w:r>
      <w:r>
        <w:rPr>
          <w:color w:val="000000"/>
        </w:rPr>
        <w:t>“</w:t>
      </w:r>
      <w:r>
        <w:rPr>
          <w:color w:val="000000"/>
        </w:rPr>
        <w:t>塔顶</w:t>
      </w:r>
      <w:r>
        <w:rPr>
          <w:color w:val="000000"/>
        </w:rPr>
        <w:t>”</w:t>
      </w:r>
      <w:r>
        <w:rPr>
          <w:color w:val="000000"/>
        </w:rPr>
        <w:t>的正确顺序是（</w:t>
      </w:r>
      <w:r>
        <w:rPr>
          <w:color w:val="000000"/>
        </w:rPr>
        <w:t xml:space="preserve">    </w:t>
      </w:r>
      <w:r>
        <w:rPr>
          <w:color w:val="000000"/>
        </w:rPr>
        <w:t>）</w:t>
      </w:r>
    </w:p>
    <w:p w:rsidR="000845BE">
      <w:pPr>
        <w:spacing w:after="0"/>
      </w:pPr>
      <w:r>
        <w:rPr>
          <w:color w:val="000000"/>
        </w:rPr>
        <w:t>①</w:t>
      </w:r>
      <w:r>
        <w:rPr>
          <w:color w:val="000000"/>
        </w:rPr>
        <w:t>鱼、肉、蛋类</w:t>
      </w:r>
      <w:r>
        <w:rPr>
          <w:color w:val="000000"/>
        </w:rPr>
        <w:t>  ②</w:t>
      </w:r>
      <w:r>
        <w:rPr>
          <w:color w:val="000000"/>
        </w:rPr>
        <w:t>蔬菜、水果类</w:t>
      </w:r>
      <w:r>
        <w:rPr>
          <w:color w:val="000000"/>
        </w:rPr>
        <w:t xml:space="preserve">  </w:t>
      </w:r>
      <w:r>
        <w:rPr>
          <w:color w:val="000000"/>
        </w:rPr>
        <w:t>③</w:t>
      </w:r>
      <w:r>
        <w:rPr>
          <w:color w:val="000000"/>
        </w:rPr>
        <w:t>奶和奶制品</w:t>
      </w:r>
      <w:r>
        <w:rPr>
          <w:color w:val="000000"/>
        </w:rPr>
        <w:t>   ④</w:t>
      </w:r>
      <w:r>
        <w:rPr>
          <w:color w:val="000000"/>
        </w:rPr>
        <w:t>面包、谷类</w:t>
      </w:r>
      <w:r>
        <w:rPr>
          <w:color w:val="000000"/>
        </w:rPr>
        <w:t>   ⑤</w:t>
      </w:r>
      <w:r>
        <w:rPr>
          <w:color w:val="000000"/>
        </w:rPr>
        <w:t>油脂类</w:t>
      </w:r>
    </w:p>
    <w:p w:rsidR="00172999">
      <w:pPr>
        <w:spacing w:after="0"/>
        <w:ind w:left="150"/>
        <w:rPr>
          <w:rFonts w:hint="eastAsia"/>
          <w:color w:val="000000"/>
          <w:lang w:eastAsia="zh-CN"/>
        </w:rPr>
      </w:pPr>
      <w:r>
        <w:rPr>
          <w:color w:val="000000"/>
        </w:rPr>
        <w:t>A. ①②③④⑤                       B. ①④②③⑤                       </w:t>
      </w:r>
    </w:p>
    <w:p w:rsidR="000845BE">
      <w:pPr>
        <w:spacing w:after="0"/>
        <w:ind w:left="150"/>
      </w:pPr>
      <w:r>
        <w:rPr>
          <w:color w:val="000000"/>
        </w:rPr>
        <w:t>C. ④③①②⑤                       D. ④②①③⑤</w:t>
      </w:r>
    </w:p>
    <w:p w:rsidR="000845BE">
      <w:pPr>
        <w:spacing w:after="0"/>
      </w:pPr>
      <w:r>
        <w:rPr>
          <w:color w:val="000000"/>
        </w:rPr>
        <w:t>11.</w:t>
      </w:r>
      <w:r>
        <w:rPr>
          <w:color w:val="000000"/>
        </w:rPr>
        <w:t>某同学摄入的混合性食物在消化道内消化、分解，最终得到一组消化终产物（</w:t>
      </w:r>
      <w:r>
        <w:rPr>
          <w:color w:val="000000"/>
        </w:rPr>
        <w:t xml:space="preserve"> </w:t>
      </w:r>
      <w:r>
        <w:rPr>
          <w:color w:val="000000"/>
        </w:rPr>
        <w:t>）</w:t>
      </w:r>
      <w:r>
        <w:rPr>
          <w:color w:val="000000"/>
        </w:rPr>
        <w:t xml:space="preserve">            </w:t>
      </w:r>
    </w:p>
    <w:p w:rsidR="000845BE">
      <w:pPr>
        <w:spacing w:after="0"/>
        <w:ind w:left="150"/>
      </w:pPr>
      <w:r>
        <w:rPr>
          <w:color w:val="000000"/>
        </w:rPr>
        <w:t>A. </w:t>
      </w:r>
      <w:r>
        <w:rPr>
          <w:color w:val="000000"/>
        </w:rPr>
        <w:t>蛋白质、淀粉、脂肪</w:t>
      </w:r>
      <w:r>
        <w:rPr>
          <w:color w:val="000000"/>
        </w:rPr>
        <w:t>                                           </w:t>
      </w:r>
      <w:r>
        <w:rPr>
          <w:noProof/>
          <w:lang w:eastAsia="zh-CN"/>
        </w:rPr>
        <w:drawing>
          <wp:inline distT="0" distB="0" distL="0" distR="0">
            <wp:extent cx="9550" cy="38202"/>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B. </w:t>
      </w:r>
      <w:r>
        <w:rPr>
          <w:color w:val="000000"/>
        </w:rPr>
        <w:t>氨基酸、麦芽糖、甘油、脂肪酸</w:t>
      </w:r>
      <w:r>
        <w:br/>
      </w:r>
      <w:r>
        <w:rPr>
          <w:color w:val="000000"/>
        </w:rPr>
        <w:t>C. </w:t>
      </w:r>
      <w:r>
        <w:rPr>
          <w:color w:val="000000"/>
        </w:rPr>
        <w:t>二氧</w:t>
      </w:r>
      <w:r>
        <w:rPr>
          <w:color w:val="000000"/>
        </w:rPr>
        <w:t>化碳、水、尿素</w:t>
      </w:r>
      <w:r>
        <w:rPr>
          <w:color w:val="000000"/>
        </w:rPr>
        <w:t>                                           </w:t>
      </w:r>
      <w:r>
        <w:rPr>
          <w:noProof/>
          <w:lang w:eastAsia="zh-CN"/>
        </w:rPr>
        <w:drawing>
          <wp:inline distT="0" distB="0" distL="0" distR="0">
            <wp:extent cx="9550"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D. </w:t>
      </w:r>
      <w:r>
        <w:rPr>
          <w:color w:val="000000"/>
        </w:rPr>
        <w:t>氨基酸、葡萄糖、甘油、脂肪酸</w:t>
      </w:r>
    </w:p>
    <w:p w:rsidR="000845BE">
      <w:pPr>
        <w:spacing w:after="0"/>
      </w:pPr>
      <w:r>
        <w:rPr>
          <w:color w:val="000000"/>
        </w:rPr>
        <w:t>12.</w:t>
      </w:r>
      <w:r>
        <w:rPr>
          <w:color w:val="000000"/>
        </w:rPr>
        <w:t>下列关于人体消化和吸收的描述中，不正确的是（</w:t>
      </w:r>
      <w:r>
        <w:rPr>
          <w:color w:val="000000"/>
        </w:rPr>
        <w:t xml:space="preserve">    </w:t>
      </w:r>
      <w:r>
        <w:rPr>
          <w:color w:val="000000"/>
        </w:rPr>
        <w:t>）</w:t>
      </w:r>
      <w:r>
        <w:rPr>
          <w:color w:val="000000"/>
        </w:rPr>
        <w:t xml:space="preserve">            </w:t>
      </w:r>
    </w:p>
    <w:p w:rsidR="000845BE">
      <w:pPr>
        <w:spacing w:after="0"/>
        <w:ind w:left="150"/>
      </w:pPr>
      <w:r>
        <w:rPr>
          <w:color w:val="000000"/>
        </w:rPr>
        <w:t>A. </w:t>
      </w:r>
      <w:r>
        <w:rPr>
          <w:color w:val="000000"/>
        </w:rPr>
        <w:t>所有的消化腺都能分泌消化液</w:t>
      </w:r>
      <w:r>
        <w:rPr>
          <w:color w:val="000000"/>
        </w:rPr>
        <w:t>                             </w:t>
      </w:r>
      <w:r>
        <w:rPr>
          <w:noProof/>
          <w:lang w:eastAsia="zh-CN"/>
        </w:rPr>
        <w:drawing>
          <wp:inline distT="0" distB="0" distL="0" distR="0">
            <wp:extent cx="9550" cy="38202"/>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B. </w:t>
      </w:r>
      <w:r>
        <w:rPr>
          <w:color w:val="000000"/>
        </w:rPr>
        <w:t>所有的消化液都含有消化酶</w:t>
      </w:r>
      <w:r>
        <w:br/>
      </w:r>
      <w:r>
        <w:rPr>
          <w:color w:val="000000"/>
        </w:rPr>
        <w:t>C. </w:t>
      </w:r>
      <w:r>
        <w:rPr>
          <w:color w:val="000000"/>
        </w:rPr>
        <w:t>人的口腔和食管基本不能吸收营养物质</w:t>
      </w:r>
      <w:r>
        <w:rPr>
          <w:color w:val="000000"/>
        </w:rPr>
        <w:t>               </w:t>
      </w:r>
      <w:r>
        <w:rPr>
          <w:noProof/>
          <w:lang w:eastAsia="zh-CN"/>
        </w:rPr>
        <w:drawing>
          <wp:inline distT="0" distB="0" distL="0" distR="0">
            <wp:extent cx="9550" cy="38202"/>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D. </w:t>
      </w:r>
      <w:r>
        <w:rPr>
          <w:color w:val="000000"/>
        </w:rPr>
        <w:t>胃能够吸收少量的水、无机盐和酒精</w:t>
      </w:r>
    </w:p>
    <w:p w:rsidR="00172999">
      <w:pPr>
        <w:spacing w:after="0"/>
      </w:pPr>
      <w:r>
        <w:rPr>
          <w:color w:val="000000"/>
        </w:rPr>
        <w:t>13.</w:t>
      </w:r>
      <w:r>
        <w:rPr>
          <w:color w:val="000000"/>
        </w:rPr>
        <w:t>下列属于良好的饮食习惯的是</w:t>
      </w:r>
      <w:r>
        <w:rPr>
          <w:color w:val="000000"/>
        </w:rPr>
        <w:t xml:space="preserve">  </w:t>
      </w:r>
      <w:r>
        <w:rPr>
          <w:color w:val="000000"/>
        </w:rPr>
        <w:t>（</w:t>
      </w:r>
      <w:r>
        <w:rPr>
          <w:color w:val="000000"/>
        </w:rPr>
        <w:t xml:space="preserve">   </w:t>
      </w:r>
      <w:r>
        <w:rPr>
          <w:color w:val="000000"/>
        </w:rPr>
        <w:t>）</w:t>
      </w:r>
    </w:p>
    <w:p w:rsidR="000845BE">
      <w:pPr>
        <w:spacing w:after="0"/>
        <w:ind w:left="150"/>
      </w:pPr>
      <w:r>
        <w:rPr>
          <w:color w:val="000000"/>
        </w:rPr>
        <w:t>A</w:t>
      </w:r>
      <w:r>
        <w:rPr>
          <w:color w:val="000000"/>
        </w:rPr>
        <w:t>. </w:t>
      </w:r>
      <w:r>
        <w:rPr>
          <w:color w:val="000000"/>
        </w:rPr>
        <w:t>晚餐吃得越饱越好</w:t>
      </w:r>
      <w:r>
        <w:rPr>
          <w:color w:val="000000"/>
        </w:rPr>
        <w:t>                                              </w:t>
      </w:r>
      <w:r>
        <w:rPr>
          <w:noProof/>
          <w:lang w:eastAsia="zh-CN"/>
        </w:rPr>
        <w:drawing>
          <wp:inline distT="0" distB="0" distL="0" distR="0">
            <wp:extent cx="28651" cy="38202"/>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不挑食、不偏食、不暴饮暴食、按时就餐</w:t>
      </w:r>
      <w:r>
        <w:br/>
      </w:r>
      <w:r>
        <w:rPr>
          <w:color w:val="000000"/>
        </w:rPr>
        <w:t>C. </w:t>
      </w:r>
      <w:r>
        <w:rPr>
          <w:color w:val="000000"/>
        </w:rPr>
        <w:t>想吃就吃个够，不想吃的食物不进口</w:t>
      </w:r>
      <w:r>
        <w:rPr>
          <w:color w:val="000000"/>
        </w:rPr>
        <w:t>                  </w:t>
      </w:r>
      <w:r>
        <w:rPr>
          <w:noProof/>
          <w:lang w:eastAsia="zh-CN"/>
        </w:rPr>
        <w:drawing>
          <wp:inline distT="0" distB="0" distL="0" distR="0">
            <wp:extent cx="28651" cy="38202"/>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少吃主餐，多吃零食</w:t>
      </w:r>
    </w:p>
    <w:p w:rsidR="00172999">
      <w:pPr>
        <w:spacing w:after="0"/>
      </w:pPr>
      <w:r>
        <w:rPr>
          <w:color w:val="000000"/>
        </w:rPr>
        <w:t>14.</w:t>
      </w:r>
      <w:r>
        <w:rPr>
          <w:color w:val="000000"/>
        </w:rPr>
        <w:t>有的病人不能进食，往往需要点滴葡萄糖，这主要是因为（　　）</w:t>
      </w:r>
    </w:p>
    <w:p w:rsidR="000845BE" w:rsidP="00172999">
      <w:pPr>
        <w:spacing w:after="0"/>
      </w:pPr>
      <w:r>
        <w:rPr>
          <w:color w:val="000000"/>
        </w:rPr>
        <w:t>A. </w:t>
      </w:r>
      <w:r>
        <w:rPr>
          <w:color w:val="000000"/>
        </w:rPr>
        <w:t>糖类是人体主要的贮备能源物质</w:t>
      </w:r>
      <w:r>
        <w:rPr>
          <w:color w:val="000000"/>
        </w:rPr>
        <w:t>                         </w:t>
      </w:r>
      <w:r>
        <w:rPr>
          <w:noProof/>
          <w:lang w:eastAsia="zh-CN"/>
        </w:rPr>
        <w:drawing>
          <wp:inline distT="0" distB="0" distL="0" distR="0">
            <wp:extent cx="28651" cy="38202"/>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受损细胞的修复和更新离不开葡萄糖</w:t>
      </w:r>
      <w:r>
        <w:br/>
      </w:r>
      <w:r>
        <w:rPr>
          <w:color w:val="000000"/>
        </w:rPr>
        <w:t>C. </w:t>
      </w:r>
      <w:r>
        <w:rPr>
          <w:color w:val="000000"/>
        </w:rPr>
        <w:t>葡萄糖是组成人体细胞的主要物质</w:t>
      </w:r>
      <w:r>
        <w:rPr>
          <w:color w:val="000000"/>
        </w:rPr>
        <w:t>                      </w:t>
      </w:r>
      <w:r>
        <w:rPr>
          <w:noProof/>
          <w:lang w:eastAsia="zh-CN"/>
        </w:rPr>
        <w:drawing>
          <wp:inline distT="0" distB="0" distL="0" distR="0">
            <wp:extent cx="9550" cy="38202"/>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D. </w:t>
      </w:r>
      <w:r>
        <w:rPr>
          <w:color w:val="000000"/>
        </w:rPr>
        <w:t>葡萄糖能够为人体的生命活动提供能量</w:t>
      </w:r>
    </w:p>
    <w:p w:rsidR="00172999">
      <w:pPr>
        <w:spacing w:after="0"/>
      </w:pPr>
      <w:r>
        <w:rPr>
          <w:color w:val="000000"/>
        </w:rPr>
        <w:t>15.</w:t>
      </w:r>
      <w:r>
        <w:rPr>
          <w:color w:val="000000"/>
        </w:rPr>
        <w:t>青海玉树发生特大地震灾害，有些人长时间被深埋废墟但最终获救。</w:t>
      </w:r>
      <w:r>
        <w:rPr>
          <w:color w:val="000000"/>
        </w:rPr>
        <w:t>这些幸存者当时生命得以延续的最必需的营养物质是</w:t>
      </w:r>
      <w:r>
        <w:rPr>
          <w:color w:val="000000"/>
        </w:rPr>
        <w:t>（</w:t>
      </w:r>
      <w:r>
        <w:rPr>
          <w:color w:val="000000"/>
        </w:rPr>
        <w:t xml:space="preserve"> </w:t>
      </w:r>
      <w:r>
        <w:rPr>
          <w:color w:val="000000"/>
        </w:rPr>
        <w:t>）</w:t>
      </w:r>
    </w:p>
    <w:p w:rsidR="00172999">
      <w:pPr>
        <w:spacing w:after="0"/>
      </w:pPr>
      <w:r>
        <w:rPr>
          <w:color w:val="000000"/>
        </w:rPr>
        <w:t>A. </w:t>
      </w:r>
      <w:r>
        <w:rPr>
          <w:color w:val="000000"/>
        </w:rPr>
        <w:t>糖类</w:t>
      </w:r>
      <w:r>
        <w:t xml:space="preserve"> </w:t>
      </w:r>
      <w:r>
        <w:rPr>
          <w:color w:val="000000"/>
        </w:rPr>
        <w:t>                                B. </w:t>
      </w:r>
      <w:r>
        <w:rPr>
          <w:color w:val="000000"/>
        </w:rPr>
        <w:t>蛋白质</w:t>
      </w:r>
      <w:r>
        <w:t xml:space="preserve"> </w:t>
      </w:r>
      <w:r>
        <w:rPr>
          <w:color w:val="000000"/>
        </w:rPr>
        <w:t>                                C. </w:t>
      </w:r>
      <w:r>
        <w:rPr>
          <w:color w:val="000000"/>
        </w:rPr>
        <w:t>维生素</w:t>
      </w:r>
      <w:r>
        <w:t xml:space="preserve"> </w:t>
      </w:r>
      <w:r>
        <w:rPr>
          <w:color w:val="000000"/>
        </w:rPr>
        <w:t>                              </w:t>
      </w:r>
      <w:r>
        <w:rPr>
          <w:color w:val="000000"/>
        </w:rPr>
        <w:t>  D. </w:t>
      </w:r>
      <w:r>
        <w:rPr>
          <w:color w:val="000000"/>
        </w:rPr>
        <w:t>水</w:t>
      </w:r>
    </w:p>
    <w:p w:rsidR="000845BE">
      <w:r>
        <w:rPr>
          <w:b/>
          <w:bCs/>
          <w:sz w:val="24"/>
          <w:szCs w:val="24"/>
        </w:rPr>
        <w:t>二、填空题</w:t>
      </w:r>
      <w:r>
        <w:rPr>
          <w:b/>
          <w:bCs/>
          <w:sz w:val="24"/>
          <w:szCs w:val="24"/>
        </w:rPr>
        <w:t xml:space="preserve"> </w:t>
      </w:r>
    </w:p>
    <w:p w:rsidR="000845BE">
      <w:pPr>
        <w:spacing w:after="0"/>
      </w:pPr>
      <w:r>
        <w:rPr>
          <w:color w:val="000000"/>
        </w:rPr>
        <w:t>16.</w:t>
      </w:r>
      <w:r>
        <w:rPr>
          <w:color w:val="000000"/>
        </w:rPr>
        <w:t>有</w:t>
      </w:r>
      <w:r>
        <w:rPr>
          <w:color w:val="000000"/>
        </w:rPr>
        <w:t>ABCD</w:t>
      </w:r>
      <w:r>
        <w:rPr>
          <w:color w:val="000000"/>
        </w:rPr>
        <w:t>四种消化液，它们都不是肠液．</w:t>
      </w:r>
      <w:r>
        <w:rPr>
          <w:color w:val="000000"/>
        </w:rPr>
        <w:t>A</w:t>
      </w:r>
      <w:r>
        <w:rPr>
          <w:color w:val="000000"/>
        </w:rPr>
        <w:t>、</w:t>
      </w:r>
      <w:r>
        <w:rPr>
          <w:color w:val="000000"/>
        </w:rPr>
        <w:t>B</w:t>
      </w:r>
      <w:r>
        <w:rPr>
          <w:color w:val="000000"/>
        </w:rPr>
        <w:t>两种消化液都能消化淀粉，</w:t>
      </w:r>
      <w:r>
        <w:rPr>
          <w:color w:val="000000"/>
        </w:rPr>
        <w:t>C</w:t>
      </w:r>
      <w:r>
        <w:rPr>
          <w:color w:val="000000"/>
        </w:rPr>
        <w:t>、</w:t>
      </w:r>
      <w:r>
        <w:rPr>
          <w:color w:val="000000"/>
        </w:rPr>
        <w:t>D</w:t>
      </w:r>
      <w:r>
        <w:rPr>
          <w:color w:val="000000"/>
        </w:rPr>
        <w:t>均不能，但</w:t>
      </w:r>
      <w:r>
        <w:rPr>
          <w:color w:val="000000"/>
        </w:rPr>
        <w:t>C</w:t>
      </w:r>
      <w:r>
        <w:rPr>
          <w:color w:val="000000"/>
        </w:rPr>
        <w:t>能消化蛋白质．在</w:t>
      </w:r>
      <w:r>
        <w:rPr>
          <w:color w:val="000000"/>
        </w:rPr>
        <w:t>A</w:t>
      </w:r>
      <w:r>
        <w:rPr>
          <w:color w:val="000000"/>
        </w:rPr>
        <w:t>、</w:t>
      </w:r>
      <w:r>
        <w:rPr>
          <w:color w:val="000000"/>
        </w:rPr>
        <w:t>B</w:t>
      </w:r>
      <w:r>
        <w:rPr>
          <w:color w:val="000000"/>
        </w:rPr>
        <w:t>两种消化液中各加入适量的</w:t>
      </w:r>
      <w:r>
        <w:rPr>
          <w:color w:val="000000"/>
        </w:rPr>
        <w:t>D</w:t>
      </w:r>
      <w:r>
        <w:rPr>
          <w:color w:val="000000"/>
        </w:rPr>
        <w:t>后，可促进</w:t>
      </w:r>
      <w:r>
        <w:rPr>
          <w:color w:val="000000"/>
        </w:rPr>
        <w:t>B</w:t>
      </w:r>
      <w:r>
        <w:rPr>
          <w:color w:val="000000"/>
        </w:rPr>
        <w:t>消化脂肪，但</w:t>
      </w:r>
      <w:r>
        <w:rPr>
          <w:color w:val="000000"/>
        </w:rPr>
        <w:t>A</w:t>
      </w:r>
      <w:r>
        <w:rPr>
          <w:color w:val="000000"/>
        </w:rPr>
        <w:t>不能消化脂肪．则四种消化液分别是：</w:t>
      </w:r>
      <w:r>
        <w:rPr>
          <w:color w:val="000000"/>
        </w:rPr>
        <w:t>A________</w:t>
      </w:r>
      <w:r>
        <w:rPr>
          <w:color w:val="000000"/>
        </w:rPr>
        <w:t>；</w:t>
      </w:r>
      <w:r>
        <w:rPr>
          <w:color w:val="000000"/>
        </w:rPr>
        <w:t>B________</w:t>
      </w:r>
      <w:r>
        <w:rPr>
          <w:color w:val="000000"/>
        </w:rPr>
        <w:t>；</w:t>
      </w:r>
      <w:r>
        <w:rPr>
          <w:color w:val="000000"/>
        </w:rPr>
        <w:t>C________</w:t>
      </w:r>
      <w:r>
        <w:rPr>
          <w:color w:val="000000"/>
        </w:rPr>
        <w:t>；</w:t>
      </w:r>
      <w:r>
        <w:rPr>
          <w:color w:val="000000"/>
        </w:rPr>
        <w:t>D________</w:t>
      </w:r>
      <w:r>
        <w:rPr>
          <w:color w:val="000000"/>
        </w:rPr>
        <w:t>．</w:t>
      </w:r>
      <w:r>
        <w:rPr>
          <w:color w:val="000000"/>
        </w:rPr>
        <w:t xml:space="preserve">    </w:t>
      </w:r>
    </w:p>
    <w:p w:rsidR="00172999">
      <w:pPr>
        <w:spacing w:after="0"/>
      </w:pPr>
      <w:r>
        <w:rPr>
          <w:color w:val="000000"/>
        </w:rPr>
        <w:t>17.</w:t>
      </w:r>
      <w:r>
        <w:rPr>
          <w:color w:val="000000"/>
        </w:rPr>
        <w:t>人的消化道中，能够吸收少量水、无机盐和部分维生素的是</w:t>
      </w:r>
      <w:r>
        <w:rPr>
          <w:color w:val="000000"/>
        </w:rPr>
        <w:t>________</w:t>
      </w:r>
      <w:r>
        <w:rPr>
          <w:color w:val="000000"/>
        </w:rPr>
        <w:t>．</w:t>
      </w:r>
    </w:p>
    <w:p w:rsidR="00172999">
      <w:pPr>
        <w:spacing w:after="0"/>
      </w:pPr>
      <w:r>
        <w:rPr>
          <w:color w:val="000000"/>
        </w:rPr>
        <w:t>18.</w:t>
      </w:r>
      <w:r>
        <w:rPr>
          <w:color w:val="000000"/>
        </w:rPr>
        <w:t>人们多食富含维生素</w:t>
      </w:r>
      <w:r>
        <w:rPr>
          <w:color w:val="000000"/>
        </w:rPr>
        <w:t>C</w:t>
      </w:r>
      <w:r>
        <w:rPr>
          <w:color w:val="000000"/>
        </w:rPr>
        <w:t>的柠檬会减少</w:t>
      </w:r>
      <w:r>
        <w:rPr>
          <w:color w:val="000000"/>
        </w:rPr>
        <w:t>________</w:t>
      </w:r>
      <w:r>
        <w:rPr>
          <w:color w:val="000000"/>
        </w:rPr>
        <w:t>病的发生；食物中缺</w:t>
      </w:r>
      <w:r>
        <w:rPr>
          <w:color w:val="000000"/>
        </w:rPr>
        <w:t>________</w:t>
      </w:r>
      <w:r>
        <w:rPr>
          <w:color w:val="000000"/>
        </w:rPr>
        <w:t>会导致地方性甲状腺．</w:t>
      </w:r>
    </w:p>
    <w:p w:rsidR="000845BE">
      <w:r>
        <w:rPr>
          <w:b/>
          <w:bCs/>
          <w:sz w:val="24"/>
          <w:szCs w:val="24"/>
        </w:rPr>
        <w:t>三、解答题</w:t>
      </w:r>
      <w:r>
        <w:rPr>
          <w:b/>
          <w:bCs/>
          <w:sz w:val="24"/>
          <w:szCs w:val="24"/>
        </w:rPr>
        <w:t xml:space="preserve"> </w:t>
      </w:r>
    </w:p>
    <w:p w:rsidR="00172999">
      <w:pPr>
        <w:spacing w:after="0"/>
      </w:pPr>
      <w:r>
        <w:rPr>
          <w:color w:val="000000"/>
        </w:rPr>
        <w:t>19.</w:t>
      </w:r>
      <w:r>
        <w:rPr>
          <w:color w:val="000000"/>
        </w:rPr>
        <w:t>如图是消化系统部分组成器官的示意图，其中属于消化腺的有</w:t>
      </w:r>
      <w:r>
        <w:rPr>
          <w:color w:val="000000"/>
        </w:rPr>
        <w:t>1</w:t>
      </w:r>
      <w:r>
        <w:rPr>
          <w:color w:val="000000"/>
        </w:rPr>
        <w:t>和</w:t>
      </w:r>
      <w:r>
        <w:rPr>
          <w:color w:val="000000"/>
        </w:rPr>
        <w:t>5</w:t>
      </w:r>
      <w:r>
        <w:rPr>
          <w:color w:val="000000"/>
        </w:rPr>
        <w:t>，请据图回答问题：</w:t>
      </w:r>
    </w:p>
    <w:p w:rsidR="000845BE">
      <w:pPr>
        <w:spacing w:after="0"/>
      </w:pPr>
      <w:r>
        <w:rPr>
          <w:noProof/>
          <w:lang w:eastAsia="zh-CN"/>
        </w:rPr>
        <w:drawing>
          <wp:inline distT="0" distB="0" distL="0" distR="0">
            <wp:extent cx="1518310" cy="1613802"/>
            <wp:effectExtent l="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1518310" cy="1613802"/>
                    </a:xfrm>
                    <a:prstGeom prst="rect">
                      <a:avLst/>
                    </a:prstGeom>
                  </pic:spPr>
                </pic:pic>
              </a:graphicData>
            </a:graphic>
          </wp:inline>
        </w:drawing>
      </w:r>
    </w:p>
    <w:p w:rsidR="00172999">
      <w:pPr>
        <w:spacing w:after="0"/>
      </w:pPr>
      <w:r>
        <w:rPr>
          <w:color w:val="000000"/>
        </w:rPr>
        <w:t>（</w:t>
      </w:r>
      <w:r>
        <w:rPr>
          <w:color w:val="000000"/>
        </w:rPr>
        <w:t>1</w:t>
      </w:r>
      <w:r>
        <w:rPr>
          <w:color w:val="000000"/>
        </w:rPr>
        <w:t>）</w:t>
      </w:r>
      <w:r>
        <w:rPr>
          <w:color w:val="000000"/>
        </w:rPr>
        <w:t>1</w:t>
      </w:r>
      <w:r>
        <w:rPr>
          <w:color w:val="000000"/>
        </w:rPr>
        <w:t>是</w:t>
      </w:r>
      <w:r>
        <w:rPr>
          <w:color w:val="000000"/>
        </w:rPr>
        <w:t>________</w:t>
      </w:r>
      <w:r>
        <w:rPr>
          <w:color w:val="000000"/>
        </w:rPr>
        <w:t>，能分泌</w:t>
      </w:r>
      <w:r>
        <w:rPr>
          <w:color w:val="000000"/>
        </w:rPr>
        <w:t>________</w:t>
      </w:r>
      <w:r>
        <w:rPr>
          <w:color w:val="000000"/>
        </w:rPr>
        <w:t>，对脂肪有乳化作用．</w:t>
      </w:r>
    </w:p>
    <w:p w:rsidR="00172999">
      <w:pPr>
        <w:spacing w:after="0"/>
      </w:pPr>
      <w:r>
        <w:rPr>
          <w:color w:val="000000"/>
        </w:rPr>
        <w:t>（</w:t>
      </w:r>
      <w:r>
        <w:rPr>
          <w:color w:val="000000"/>
        </w:rPr>
        <w:t>2</w:t>
      </w:r>
      <w:r>
        <w:rPr>
          <w:color w:val="000000"/>
        </w:rPr>
        <w:t>）写出</w:t>
      </w:r>
      <w:r>
        <w:rPr>
          <w:color w:val="000000"/>
        </w:rPr>
        <w:t>1</w:t>
      </w:r>
      <w:r>
        <w:rPr>
          <w:color w:val="000000"/>
        </w:rPr>
        <w:t>、</w:t>
      </w:r>
      <w:r>
        <w:rPr>
          <w:color w:val="000000"/>
        </w:rPr>
        <w:t>5</w:t>
      </w:r>
      <w:r>
        <w:rPr>
          <w:color w:val="000000"/>
        </w:rPr>
        <w:t>之外的任意一种消化腺的名称：</w:t>
      </w:r>
      <w:r>
        <w:rPr>
          <w:color w:val="000000"/>
        </w:rPr>
        <w:t>________</w:t>
      </w:r>
    </w:p>
    <w:p w:rsidR="00172999">
      <w:pPr>
        <w:spacing w:after="0"/>
      </w:pPr>
      <w:r>
        <w:rPr>
          <w:color w:val="000000"/>
        </w:rPr>
        <w:t>（</w:t>
      </w:r>
      <w:r>
        <w:rPr>
          <w:color w:val="000000"/>
        </w:rPr>
        <w:t>3</w:t>
      </w:r>
      <w:r>
        <w:rPr>
          <w:color w:val="000000"/>
        </w:rPr>
        <w:t>）人体消化食物和吸收营养的主要器官是</w:t>
      </w:r>
      <w:r>
        <w:rPr>
          <w:color w:val="000000"/>
        </w:rPr>
        <w:t>________</w:t>
      </w:r>
      <w:r>
        <w:rPr>
          <w:color w:val="000000"/>
        </w:rPr>
        <w:t>（填标号）．</w:t>
      </w:r>
    </w:p>
    <w:p w:rsidR="00172999">
      <w:pPr>
        <w:spacing w:after="0"/>
      </w:pPr>
      <w:r>
        <w:rPr>
          <w:color w:val="000000"/>
        </w:rPr>
        <w:t>（</w:t>
      </w:r>
      <w:r>
        <w:rPr>
          <w:color w:val="000000"/>
        </w:rPr>
        <w:t>4</w:t>
      </w:r>
      <w:r>
        <w:rPr>
          <w:color w:val="000000"/>
        </w:rPr>
        <w:t>）图中所示的消化管中，既不能消化食物又不能吸收营养的有两个，请写</w:t>
      </w:r>
      <w:r>
        <w:rPr>
          <w:color w:val="000000"/>
        </w:rPr>
        <w:t>出它们的中文名称</w:t>
      </w:r>
      <w:r>
        <w:rPr>
          <w:color w:val="000000"/>
        </w:rPr>
        <w:t>________</w:t>
      </w:r>
      <w:r>
        <w:rPr>
          <w:color w:val="000000"/>
        </w:rPr>
        <w:t>．</w:t>
      </w:r>
    </w:p>
    <w:p w:rsidR="000845BE">
      <w:r>
        <w:rPr>
          <w:b/>
          <w:bCs/>
          <w:sz w:val="24"/>
          <w:szCs w:val="24"/>
        </w:rPr>
        <w:t>四、综合题</w:t>
      </w:r>
      <w:r>
        <w:rPr>
          <w:b/>
          <w:bCs/>
          <w:sz w:val="24"/>
          <w:szCs w:val="24"/>
        </w:rPr>
        <w:t xml:space="preserve"> </w:t>
      </w:r>
    </w:p>
    <w:p w:rsidR="000845BE">
      <w:pPr>
        <w:spacing w:after="0"/>
      </w:pPr>
      <w:r>
        <w:rPr>
          <w:color w:val="000000"/>
        </w:rPr>
        <w:t>20.</w:t>
      </w:r>
      <w:r>
        <w:rPr>
          <w:color w:val="000000"/>
        </w:rPr>
        <w:t>如表列出了</w:t>
      </w:r>
      <w:r>
        <w:rPr>
          <w:color w:val="000000"/>
        </w:rPr>
        <w:t>A</w:t>
      </w:r>
      <w:r>
        <w:rPr>
          <w:color w:val="000000"/>
        </w:rPr>
        <w:t>、</w:t>
      </w:r>
      <w:r>
        <w:rPr>
          <w:color w:val="000000"/>
        </w:rPr>
        <w:t>B</w:t>
      </w:r>
      <w:r>
        <w:rPr>
          <w:color w:val="000000"/>
        </w:rPr>
        <w:t>、</w:t>
      </w:r>
      <w:r>
        <w:rPr>
          <w:color w:val="000000"/>
        </w:rPr>
        <w:t>C</w:t>
      </w:r>
      <w:r>
        <w:rPr>
          <w:color w:val="000000"/>
        </w:rPr>
        <w:t>、</w:t>
      </w:r>
      <w:r>
        <w:rPr>
          <w:color w:val="000000"/>
        </w:rPr>
        <w:t>D</w:t>
      </w:r>
      <w:r>
        <w:rPr>
          <w:color w:val="000000"/>
        </w:rPr>
        <w:t>、</w:t>
      </w:r>
      <w:r>
        <w:rPr>
          <w:color w:val="000000"/>
        </w:rPr>
        <w:t>E</w:t>
      </w:r>
      <w:r>
        <w:rPr>
          <w:color w:val="000000"/>
        </w:rPr>
        <w:t>五种食物（各</w:t>
      </w:r>
      <w:r>
        <w:rPr>
          <w:color w:val="000000"/>
        </w:rPr>
        <w:t>100</w:t>
      </w:r>
      <w:r>
        <w:rPr>
          <w:color w:val="000000"/>
        </w:rPr>
        <w:t>克）的主要营养成分</w:t>
      </w:r>
      <w:r>
        <w:rPr>
          <w:color w:val="000000"/>
        </w:rPr>
        <w:t xml:space="preserve">  </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2517"/>
        <w:gridCol w:w="1080"/>
        <w:gridCol w:w="1080"/>
        <w:gridCol w:w="1290"/>
        <w:gridCol w:w="835"/>
        <w:gridCol w:w="825"/>
        <w:gridCol w:w="842"/>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食物</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糖类（克</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脂肪（克</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蛋白质（克</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维生素</w:t>
            </w:r>
            <w:r>
              <w:rPr>
                <w:color w:val="000000"/>
              </w:rPr>
              <w:t>A</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维生素</w:t>
            </w:r>
            <w:r>
              <w:rPr>
                <w:color w:val="000000"/>
              </w:rPr>
              <w:t>C</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维生素</w:t>
            </w:r>
            <w:r>
              <w:rPr>
                <w:color w:val="000000"/>
              </w:rPr>
              <w:t>D</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A                                               </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0.4</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90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9</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4  </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7</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45</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B                                             </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 xml:space="preserve">49.3  </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7</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32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40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10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0</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C        </w:t>
            </w:r>
            <w:r>
              <w:rPr>
                <w:color w:val="000000"/>
              </w:rPr>
              <w:t>                                     </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9.8</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6.2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62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7</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12  </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14</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D                                             </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52.3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0.3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12.3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5</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4</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E                                                 </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15</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6</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230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0</w:t>
            </w:r>
          </w:p>
        </w:tc>
      </w:tr>
    </w:tbl>
    <w:p w:rsidR="00172999">
      <w:pPr>
        <w:spacing w:after="0"/>
      </w:pPr>
      <w:r>
        <w:rPr>
          <w:color w:val="000000"/>
        </w:rPr>
        <w:t>（</w:t>
      </w:r>
      <w:r>
        <w:rPr>
          <w:color w:val="000000"/>
        </w:rPr>
        <w:t>1</w:t>
      </w:r>
      <w:r>
        <w:rPr>
          <w:color w:val="000000"/>
        </w:rPr>
        <w:t>）根据上表可知，食物</w:t>
      </w:r>
      <w:r>
        <w:rPr>
          <w:color w:val="000000"/>
        </w:rPr>
        <w:t xml:space="preserve"> ________</w:t>
      </w:r>
      <w:r>
        <w:rPr>
          <w:color w:val="000000"/>
        </w:rPr>
        <w:t>有利于防治夜盲症，食物</w:t>
      </w:r>
      <w:r>
        <w:rPr>
          <w:color w:val="000000"/>
        </w:rPr>
        <w:t>________</w:t>
      </w:r>
      <w:r>
        <w:rPr>
          <w:color w:val="000000"/>
        </w:rPr>
        <w:t>能提供较多的能量，食物</w:t>
      </w:r>
      <w:r>
        <w:rPr>
          <w:color w:val="000000"/>
        </w:rPr>
        <w:t>________</w:t>
      </w:r>
      <w:r>
        <w:rPr>
          <w:color w:val="000000"/>
        </w:rPr>
        <w:t>有利</w:t>
      </w:r>
      <w:r>
        <w:rPr>
          <w:color w:val="000000"/>
        </w:rPr>
        <w:t>于坏血病患者实用，食物</w:t>
      </w:r>
      <w:r>
        <w:rPr>
          <w:color w:val="000000"/>
        </w:rPr>
        <w:t>________</w:t>
      </w:r>
      <w:r>
        <w:rPr>
          <w:color w:val="000000"/>
        </w:rPr>
        <w:t>有利于防治骨质疏松症。</w:t>
      </w:r>
      <w:r>
        <w:rPr>
          <w:color w:val="000000"/>
        </w:rPr>
        <w:t xml:space="preserve">  </w:t>
      </w:r>
    </w:p>
    <w:p w:rsidR="00172999">
      <w:pPr>
        <w:spacing w:after="0"/>
      </w:pPr>
      <w:r>
        <w:rPr>
          <w:color w:val="000000"/>
        </w:rPr>
        <w:t>（</w:t>
      </w:r>
      <w:r>
        <w:rPr>
          <w:color w:val="000000"/>
        </w:rPr>
        <w:t>2</w:t>
      </w:r>
      <w:r>
        <w:rPr>
          <w:color w:val="000000"/>
        </w:rPr>
        <w:t>）长期以食物</w:t>
      </w:r>
      <w:r>
        <w:rPr>
          <w:color w:val="000000"/>
        </w:rPr>
        <w:t>D</w:t>
      </w:r>
      <w:r>
        <w:rPr>
          <w:color w:val="000000"/>
        </w:rPr>
        <w:t>作为主食易患</w:t>
      </w:r>
      <w:r>
        <w:rPr>
          <w:color w:val="000000"/>
        </w:rPr>
        <w:t xml:space="preserve"> ________</w:t>
      </w:r>
      <w:r>
        <w:rPr>
          <w:color w:val="000000"/>
        </w:rPr>
        <w:t>。</w:t>
      </w:r>
      <w:r>
        <w:rPr>
          <w:color w:val="000000"/>
        </w:rPr>
        <w:t xml:space="preserve">  </w:t>
      </w:r>
    </w:p>
    <w:p w:rsidR="00172999">
      <w:pPr>
        <w:spacing w:after="0"/>
      </w:pPr>
      <w:r>
        <w:rPr>
          <w:color w:val="000000"/>
        </w:rPr>
        <w:t>（</w:t>
      </w:r>
      <w:r>
        <w:rPr>
          <w:color w:val="000000"/>
        </w:rPr>
        <w:t>3</w:t>
      </w:r>
      <w:r>
        <w:rPr>
          <w:color w:val="000000"/>
        </w:rPr>
        <w:t>）表中还没有列出的营养成分有水、</w:t>
      </w:r>
      <w:r>
        <w:rPr>
          <w:color w:val="000000"/>
        </w:rPr>
        <w:t>________</w:t>
      </w:r>
      <w:r>
        <w:rPr>
          <w:color w:val="000000"/>
        </w:rPr>
        <w:t>和维生素</w:t>
      </w:r>
      <w:r>
        <w:rPr>
          <w:color w:val="000000"/>
        </w:rPr>
        <w:t>B</w:t>
      </w:r>
      <w:r>
        <w:rPr>
          <w:color w:val="000000"/>
        </w:rPr>
        <w:t>等。</w:t>
      </w:r>
      <w:r>
        <w:rPr>
          <w:color w:val="000000"/>
        </w:rPr>
        <w:t xml:space="preserve">  </w:t>
      </w:r>
    </w:p>
    <w:p w:rsidR="00172999">
      <w:pPr>
        <w:spacing w:after="0"/>
      </w:pPr>
      <w:r>
        <w:rPr>
          <w:color w:val="000000"/>
        </w:rPr>
        <w:t xml:space="preserve">21. </w:t>
      </w:r>
      <w:r>
        <w:rPr>
          <w:color w:val="000000"/>
        </w:rPr>
        <w:t>如图是某同学探究唾液对淀粉消化的实验操作过程：（</w:t>
      </w:r>
      <w:r>
        <w:rPr>
          <w:color w:val="000000"/>
        </w:rPr>
        <w:t>1</w:t>
      </w:r>
      <w:r>
        <w:rPr>
          <w:color w:val="000000"/>
        </w:rPr>
        <w:t>）向</w:t>
      </w:r>
      <w:r>
        <w:rPr>
          <w:color w:val="000000"/>
        </w:rPr>
        <w:t>①</w:t>
      </w:r>
      <w:r>
        <w:rPr>
          <w:color w:val="000000"/>
        </w:rPr>
        <w:t>号、</w:t>
      </w:r>
      <w:r>
        <w:rPr>
          <w:color w:val="000000"/>
        </w:rPr>
        <w:t>②</w:t>
      </w:r>
      <w:r>
        <w:rPr>
          <w:color w:val="000000"/>
        </w:rPr>
        <w:t>号试管中各加入</w:t>
      </w:r>
      <w:r>
        <w:rPr>
          <w:color w:val="000000"/>
        </w:rPr>
        <w:t>2</w:t>
      </w:r>
      <w:r>
        <w:rPr>
          <w:color w:val="000000"/>
        </w:rPr>
        <w:t>毫升浆糊（主要成分是淀粉）；（</w:t>
      </w:r>
      <w:r>
        <w:rPr>
          <w:color w:val="000000"/>
        </w:rPr>
        <w:t>2</w:t>
      </w:r>
      <w:r>
        <w:rPr>
          <w:color w:val="000000"/>
        </w:rPr>
        <w:t>）再向</w:t>
      </w:r>
      <w:r>
        <w:rPr>
          <w:color w:val="000000"/>
        </w:rPr>
        <w:t>①</w:t>
      </w:r>
      <w:r>
        <w:rPr>
          <w:color w:val="000000"/>
        </w:rPr>
        <w:t>号试管中加入</w:t>
      </w:r>
      <w:r>
        <w:rPr>
          <w:color w:val="000000"/>
        </w:rPr>
        <w:t>2</w:t>
      </w:r>
      <w:r>
        <w:rPr>
          <w:color w:val="000000"/>
        </w:rPr>
        <w:t>毫升清水，</w:t>
      </w:r>
      <w:r>
        <w:rPr>
          <w:color w:val="000000"/>
        </w:rPr>
        <w:t>②</w:t>
      </w:r>
      <w:r>
        <w:rPr>
          <w:color w:val="000000"/>
        </w:rPr>
        <w:t>号试管中加入</w:t>
      </w:r>
      <w:r>
        <w:rPr>
          <w:color w:val="000000"/>
        </w:rPr>
        <w:t>2</w:t>
      </w:r>
      <w:r>
        <w:rPr>
          <w:color w:val="000000"/>
        </w:rPr>
        <w:t>毫升唾液；（</w:t>
      </w:r>
      <w:r>
        <w:rPr>
          <w:color w:val="000000"/>
        </w:rPr>
        <w:t>3</w:t>
      </w:r>
      <w:r>
        <w:rPr>
          <w:color w:val="000000"/>
        </w:rPr>
        <w:t>）将</w:t>
      </w:r>
      <w:r>
        <w:rPr>
          <w:color w:val="000000"/>
        </w:rPr>
        <w:t>2</w:t>
      </w:r>
      <w:r>
        <w:rPr>
          <w:color w:val="000000"/>
        </w:rPr>
        <w:t>支试管充分震荡后，放入盛有</w:t>
      </w:r>
      <w:r>
        <w:rPr>
          <w:color w:val="000000"/>
        </w:rPr>
        <w:t>37°C </w:t>
      </w:r>
      <w:r>
        <w:rPr>
          <w:color w:val="000000"/>
        </w:rPr>
        <w:t>温水的烧杯中，</w:t>
      </w:r>
      <w:r>
        <w:rPr>
          <w:color w:val="000000"/>
        </w:rPr>
        <w:t>10</w:t>
      </w:r>
      <w:r>
        <w:rPr>
          <w:color w:val="000000"/>
        </w:rPr>
        <w:t>分钟后取出；（</w:t>
      </w:r>
      <w:r>
        <w:rPr>
          <w:color w:val="000000"/>
        </w:rPr>
        <w:t>4</w:t>
      </w:r>
      <w:r>
        <w:rPr>
          <w:color w:val="000000"/>
        </w:rPr>
        <w:t>）待冷却后，向</w:t>
      </w:r>
      <w:r>
        <w:rPr>
          <w:color w:val="000000"/>
        </w:rPr>
        <w:t>①</w:t>
      </w:r>
      <w:r>
        <w:rPr>
          <w:color w:val="000000"/>
        </w:rPr>
        <w:t>号试管和</w:t>
      </w:r>
      <w:r>
        <w:rPr>
          <w:color w:val="000000"/>
        </w:rPr>
        <w:t>②</w:t>
      </w:r>
      <w:r>
        <w:rPr>
          <w:color w:val="000000"/>
        </w:rPr>
        <w:t>号试管分别加入</w:t>
      </w:r>
      <w:r>
        <w:rPr>
          <w:color w:val="000000"/>
        </w:rPr>
        <w:t>2</w:t>
      </w:r>
      <w:r>
        <w:rPr>
          <w:color w:val="000000"/>
        </w:rPr>
        <w:t>滴碘液，观察实验现象，回答问题：</w:t>
      </w:r>
    </w:p>
    <w:p w:rsidR="000845BE">
      <w:pPr>
        <w:spacing w:after="0"/>
      </w:pPr>
      <w:r>
        <w:rPr>
          <w:noProof/>
          <w:lang w:eastAsia="zh-CN"/>
        </w:rPr>
        <w:drawing>
          <wp:inline distT="0" distB="0" distL="0" distR="0">
            <wp:extent cx="4507192" cy="1355979"/>
            <wp:effectExtent l="0" t="0" r="0" b="0"/>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cstate="print"/>
                    <a:stretch>
                      <a:fillRect/>
                    </a:stretch>
                  </pic:blipFill>
                  <pic:spPr>
                    <a:xfrm>
                      <a:off x="0" y="0"/>
                      <a:ext cx="4507192" cy="1355979"/>
                    </a:xfrm>
                    <a:prstGeom prst="rect">
                      <a:avLst/>
                    </a:prstGeom>
                  </pic:spPr>
                </pic:pic>
              </a:graphicData>
            </a:graphic>
          </wp:inline>
        </w:drawing>
      </w:r>
    </w:p>
    <w:p w:rsidR="00172999">
      <w:pPr>
        <w:spacing w:after="0"/>
      </w:pPr>
      <w:r>
        <w:rPr>
          <w:color w:val="000000"/>
        </w:rPr>
        <w:t>（</w:t>
      </w:r>
      <w:r>
        <w:rPr>
          <w:color w:val="000000"/>
        </w:rPr>
        <w:t>1</w:t>
      </w:r>
      <w:r>
        <w:rPr>
          <w:color w:val="000000"/>
        </w:rPr>
        <w:t>）滴加碘液后两支试管内出现的现象分别是：</w:t>
      </w:r>
      <w:r>
        <w:rPr>
          <w:color w:val="000000"/>
        </w:rPr>
        <w:t>①</w:t>
      </w:r>
      <w:r>
        <w:rPr>
          <w:color w:val="000000"/>
        </w:rPr>
        <w:t>号试管</w:t>
      </w:r>
      <w:r>
        <w:rPr>
          <w:color w:val="000000"/>
        </w:rPr>
        <w:t>________ </w:t>
      </w:r>
      <w:r>
        <w:rPr>
          <w:color w:val="000000"/>
        </w:rPr>
        <w:t>；</w:t>
      </w:r>
      <w:r>
        <w:rPr>
          <w:color w:val="000000"/>
        </w:rPr>
        <w:t>②</w:t>
      </w:r>
      <w:r>
        <w:rPr>
          <w:color w:val="000000"/>
        </w:rPr>
        <w:t>号试管</w:t>
      </w:r>
      <w:r>
        <w:rPr>
          <w:color w:val="000000"/>
        </w:rPr>
        <w:t>________ .</w:t>
      </w:r>
    </w:p>
    <w:p w:rsidR="00172999">
      <w:pPr>
        <w:spacing w:after="0"/>
      </w:pPr>
      <w:r>
        <w:rPr>
          <w:color w:val="000000"/>
        </w:rPr>
        <w:t>（</w:t>
      </w:r>
      <w:r>
        <w:rPr>
          <w:color w:val="000000"/>
        </w:rPr>
        <w:t>2</w:t>
      </w:r>
      <w:r>
        <w:rPr>
          <w:color w:val="000000"/>
        </w:rPr>
        <w:t>）</w:t>
      </w:r>
      <w:r>
        <w:rPr>
          <w:color w:val="000000"/>
        </w:rPr>
        <w:t>②</w:t>
      </w:r>
      <w:r>
        <w:rPr>
          <w:color w:val="000000"/>
        </w:rPr>
        <w:t>号试管在滴加碘液后所出现的现象是因为：</w:t>
      </w:r>
      <w:r>
        <w:rPr>
          <w:color w:val="000000"/>
        </w:rPr>
        <w:t>____</w:t>
      </w:r>
      <w:r>
        <w:rPr>
          <w:color w:val="000000"/>
        </w:rPr>
        <w:t>____ </w:t>
      </w:r>
      <w:r>
        <w:rPr>
          <w:color w:val="000000"/>
        </w:rPr>
        <w:t>在</w:t>
      </w:r>
      <w:r>
        <w:rPr>
          <w:color w:val="000000"/>
        </w:rPr>
        <w:t>________ </w:t>
      </w:r>
      <w:r>
        <w:rPr>
          <w:color w:val="000000"/>
        </w:rPr>
        <w:t>酶的作用下分解为</w:t>
      </w:r>
      <w:r>
        <w:rPr>
          <w:color w:val="000000"/>
        </w:rPr>
        <w:t>________ </w:t>
      </w:r>
      <w:r>
        <w:rPr>
          <w:color w:val="000000"/>
        </w:rPr>
        <w:t>．</w:t>
      </w:r>
    </w:p>
    <w:p w:rsidR="000845BE">
      <w:r>
        <w:br w:type="page"/>
      </w:r>
    </w:p>
    <w:p w:rsidR="000845BE">
      <w:pPr>
        <w:jc w:val="center"/>
      </w:pPr>
      <w:r>
        <w:rPr>
          <w:b/>
          <w:bCs/>
          <w:sz w:val="28"/>
          <w:szCs w:val="28"/>
        </w:rPr>
        <w:t>答案解析部分</w:t>
      </w:r>
    </w:p>
    <w:p w:rsidR="000845BE">
      <w:r>
        <w:t>一、单选题</w:t>
      </w:r>
    </w:p>
    <w:p w:rsidR="000845BE">
      <w:pPr>
        <w:spacing w:after="0"/>
      </w:pPr>
      <w:r>
        <w:rPr>
          <w:color w:val="000000"/>
        </w:rPr>
        <w:t>1.</w:t>
      </w:r>
      <w:r>
        <w:rPr>
          <w:color w:val="0000FF"/>
        </w:rPr>
        <w:t>【答案】</w:t>
      </w:r>
      <w:r>
        <w:rPr>
          <w:color w:val="000000"/>
        </w:rPr>
        <w:t xml:space="preserve">C  </w:t>
      </w:r>
    </w:p>
    <w:p w:rsidR="00172999">
      <w:pPr>
        <w:spacing w:after="0"/>
      </w:pPr>
      <w:r>
        <w:rPr>
          <w:color w:val="0000FF"/>
        </w:rPr>
        <w:t>【解析】</w:t>
      </w:r>
      <w:r>
        <w:rPr>
          <w:color w:val="000000"/>
        </w:rPr>
        <w:t>【解答】解：</w:t>
      </w:r>
      <w:r>
        <w:rPr>
          <w:color w:val="000000"/>
        </w:rPr>
        <w:t>A</w:t>
      </w:r>
      <w:r>
        <w:rPr>
          <w:color w:val="000000"/>
        </w:rPr>
        <w:t>、在购买食品时，首先要看的就是生产日期和保质期，超过保质期的食品可能已经腐败变质，食后易引起食物中毒，因此购买食品时选购绿色食品．</w:t>
      </w:r>
      <w:r>
        <w:rPr>
          <w:color w:val="000000"/>
        </w:rPr>
        <w:t>A</w:t>
      </w:r>
      <w:r>
        <w:rPr>
          <w:color w:val="000000"/>
        </w:rPr>
        <w:t>不符合题意；</w:t>
      </w:r>
      <w:r>
        <w:rPr>
          <w:color w:val="000000"/>
        </w:rPr>
        <w:t>B</w:t>
      </w:r>
      <w:r>
        <w:rPr>
          <w:color w:val="000000"/>
        </w:rPr>
        <w:t>、生的蔬菜或水果的表面可能残留着农药，应用清水浸泡、冲洗后再食用，</w:t>
      </w:r>
      <w:r>
        <w:rPr>
          <w:color w:val="000000"/>
        </w:rPr>
        <w:t>B</w:t>
      </w:r>
      <w:r>
        <w:rPr>
          <w:color w:val="000000"/>
        </w:rPr>
        <w:t>不符合题意；</w:t>
      </w:r>
      <w:r>
        <w:rPr>
          <w:color w:val="000000"/>
        </w:rPr>
        <w:t>C</w:t>
      </w:r>
      <w:r>
        <w:rPr>
          <w:color w:val="000000"/>
        </w:rPr>
        <w:t>、发芽的马铃薯有毒，因此，发芽的马铃薯不能吃．</w:t>
      </w:r>
      <w:r>
        <w:rPr>
          <w:color w:val="000000"/>
        </w:rPr>
        <w:t>C</w:t>
      </w:r>
      <w:r>
        <w:rPr>
          <w:color w:val="000000"/>
        </w:rPr>
        <w:t>符合题意；</w:t>
      </w:r>
      <w:r>
        <w:rPr>
          <w:color w:val="000000"/>
        </w:rPr>
        <w:t>D</w:t>
      </w:r>
      <w:r>
        <w:rPr>
          <w:color w:val="000000"/>
        </w:rPr>
        <w:t>、现在很多肉是注水的，或是肉里面有病菌的，这些肉都对人体有害，都不允许出卖．因此买</w:t>
      </w:r>
      <w:r>
        <w:rPr>
          <w:color w:val="000000"/>
        </w:rPr>
        <w:t>肉时应检查看肉是否是检疫合格的．</w:t>
      </w:r>
      <w:r>
        <w:rPr>
          <w:color w:val="000000"/>
        </w:rPr>
        <w:t>D</w:t>
      </w:r>
      <w:r>
        <w:rPr>
          <w:color w:val="000000"/>
        </w:rPr>
        <w:t>不符合题意．故选：</w:t>
      </w:r>
      <w:r>
        <w:rPr>
          <w:color w:val="000000"/>
        </w:rPr>
        <w:t>C</w:t>
      </w:r>
      <w:r>
        <w:rPr>
          <w:color w:val="000000"/>
        </w:rPr>
        <w:t>．</w:t>
      </w:r>
    </w:p>
    <w:p w:rsidR="000845BE">
      <w:pPr>
        <w:spacing w:after="0"/>
      </w:pPr>
      <w:r>
        <w:rPr>
          <w:color w:val="000000"/>
        </w:rPr>
        <w:t>【分析】食品安全包括两个方面的内容：一是食品原料的成分和质量问题，二是食品在生产、加工、运输、销售过程中人为的改变其性质而生产的安全问题．</w:t>
      </w:r>
    </w:p>
    <w:p w:rsidR="000845BE">
      <w:pPr>
        <w:spacing w:after="0"/>
      </w:pPr>
      <w:r>
        <w:rPr>
          <w:color w:val="000000"/>
        </w:rPr>
        <w:t>2.</w:t>
      </w:r>
      <w:r>
        <w:rPr>
          <w:color w:val="0000FF"/>
        </w:rPr>
        <w:t>【答案】</w:t>
      </w:r>
      <w:r>
        <w:rPr>
          <w:color w:val="000000"/>
        </w:rPr>
        <w:t xml:space="preserve">D  </w:t>
      </w:r>
    </w:p>
    <w:p w:rsidR="00172999">
      <w:pPr>
        <w:spacing w:after="0"/>
      </w:pPr>
      <w:r>
        <w:rPr>
          <w:color w:val="0000FF"/>
        </w:rPr>
        <w:t>【解析】</w:t>
      </w:r>
      <w:r>
        <w:rPr>
          <w:color w:val="000000"/>
        </w:rPr>
        <w:t>【解答】解：脂肪的消化始自小肠，小肠中的胰液和肠液含有消化脂肪的酶，肝脏分泌的胆汁不含消化酶，但对脂肪有乳化作用，能把脂肪变成微小的颗粒，增大脂肪与消化酶的接触面积，从而有利于脂肪的消化，肝炎患者的肝脏分泌胆汁的能力差，影响了脂肪的消化，因而肝炎患者厌食油腻的食物．</w:t>
      </w:r>
    </w:p>
    <w:p w:rsidR="000845BE">
      <w:pPr>
        <w:spacing w:after="0"/>
      </w:pPr>
      <w:r>
        <w:rPr>
          <w:color w:val="000000"/>
        </w:rPr>
        <w:t>故选：</w:t>
      </w:r>
      <w:r>
        <w:rPr>
          <w:color w:val="000000"/>
        </w:rPr>
        <w:t>D</w:t>
      </w:r>
    </w:p>
    <w:p w:rsidR="000845BE">
      <w:pPr>
        <w:spacing w:after="0"/>
      </w:pPr>
      <w:r>
        <w:rPr>
          <w:color w:val="000000"/>
        </w:rPr>
        <w:t>【分</w:t>
      </w:r>
      <w:r>
        <w:rPr>
          <w:color w:val="000000"/>
        </w:rPr>
        <w:t>析】食物中含有的大分子的糖类、脂肪和蛋白质等有机物，必须在消化道内在消化液的参与下被分解成小分子的溶于水的物质后，才能被人体消化道吸收．</w:t>
      </w:r>
    </w:p>
    <w:p w:rsidR="000845BE">
      <w:pPr>
        <w:spacing w:after="0"/>
      </w:pPr>
      <w:r>
        <w:rPr>
          <w:color w:val="000000"/>
        </w:rPr>
        <w:t>3.</w:t>
      </w:r>
      <w:r>
        <w:rPr>
          <w:color w:val="0000FF"/>
        </w:rPr>
        <w:t>【答案】</w:t>
      </w:r>
      <w:r>
        <w:rPr>
          <w:color w:val="000000"/>
        </w:rPr>
        <w:t xml:space="preserve"> B   </w:t>
      </w:r>
    </w:p>
    <w:p w:rsidR="000845BE">
      <w:pPr>
        <w:spacing w:after="0"/>
      </w:pPr>
      <w:r>
        <w:rPr>
          <w:color w:val="0000FF"/>
        </w:rPr>
        <w:t>【</w:t>
      </w:r>
      <w:r>
        <w:rPr>
          <w:color w:val="0000FF"/>
        </w:rPr>
        <w:t>解析】</w:t>
      </w:r>
      <w:r>
        <w:rPr>
          <w:color w:val="000000"/>
        </w:rPr>
        <w:t>【解答】人体一旦缺乏维生素，就会影响正常的生长和发育，还会引起疾病，如图</w:t>
      </w:r>
      <w:r>
        <w:rPr>
          <w:color w:val="000000"/>
        </w:rPr>
        <w:t>：</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1566"/>
        <w:gridCol w:w="4786"/>
        <w:gridCol w:w="3202"/>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rPr>
          <w:trHeight w:val="30"/>
        </w:trPr>
        <w:tc>
          <w:tcPr>
            <w:tcW w:w="220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0845BE">
            <w:pPr>
              <w:spacing w:after="0"/>
            </w:pPr>
            <w:r>
              <w:rPr>
                <w:color w:val="000000"/>
              </w:rPr>
              <w:t>维生素种类</w:t>
            </w:r>
          </w:p>
        </w:tc>
        <w:tc>
          <w:tcPr>
            <w:tcW w:w="686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0845BE">
            <w:pPr>
              <w:spacing w:after="0"/>
            </w:pPr>
            <w:r>
              <w:rPr>
                <w:color w:val="000000"/>
              </w:rPr>
              <w:t>主要功能</w:t>
            </w:r>
          </w:p>
        </w:tc>
        <w:tc>
          <w:tcPr>
            <w:tcW w:w="452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0845BE">
            <w:pPr>
              <w:spacing w:after="0"/>
            </w:pPr>
            <w:r>
              <w:rPr>
                <w:color w:val="000000"/>
              </w:rPr>
              <w:t>缺乏症</w:t>
            </w:r>
          </w:p>
        </w:tc>
      </w:tr>
      <w:tr>
        <w:tblPrEx>
          <w:tblW w:w="0" w:type="auto"/>
          <w:tblInd w:w="115" w:type="dxa"/>
          <w:tblLook w:val="04A0"/>
        </w:tblPrEx>
        <w:trPr>
          <w:trHeight w:val="30"/>
        </w:trPr>
        <w:tc>
          <w:tcPr>
            <w:tcW w:w="220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0845BE">
            <w:pPr>
              <w:spacing w:after="0"/>
            </w:pPr>
            <w:r>
              <w:rPr>
                <w:color w:val="000000"/>
              </w:rPr>
              <w:t>维生素</w:t>
            </w:r>
            <w:r>
              <w:rPr>
                <w:color w:val="000000"/>
              </w:rPr>
              <w:t>A</w:t>
            </w:r>
          </w:p>
        </w:tc>
        <w:tc>
          <w:tcPr>
            <w:tcW w:w="686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0845BE">
            <w:pPr>
              <w:spacing w:after="0"/>
            </w:pPr>
            <w:r>
              <w:rPr>
                <w:color w:val="000000"/>
              </w:rPr>
              <w:t>促进人体正常发育，增强抵抗力，维持人的正常视觉</w:t>
            </w:r>
          </w:p>
        </w:tc>
        <w:tc>
          <w:tcPr>
            <w:tcW w:w="452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0845BE">
            <w:pPr>
              <w:spacing w:after="0"/>
            </w:pPr>
            <w:r>
              <w:rPr>
                <w:color w:val="000000"/>
              </w:rPr>
              <w:t>皮肤粗糙、夜盲症</w:t>
            </w:r>
          </w:p>
        </w:tc>
      </w:tr>
      <w:tr>
        <w:tblPrEx>
          <w:tblW w:w="0" w:type="auto"/>
          <w:tblInd w:w="115" w:type="dxa"/>
          <w:tblLook w:val="04A0"/>
        </w:tblPrEx>
        <w:trPr>
          <w:trHeight w:val="30"/>
        </w:trPr>
        <w:tc>
          <w:tcPr>
            <w:tcW w:w="220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0845BE">
            <w:pPr>
              <w:spacing w:after="0"/>
            </w:pPr>
            <w:r>
              <w:rPr>
                <w:color w:val="000000"/>
              </w:rPr>
              <w:t>维生素</w:t>
            </w:r>
            <w:r>
              <w:rPr>
                <w:color w:val="000000"/>
              </w:rPr>
              <w:t>B</w:t>
            </w:r>
            <w:r>
              <w:rPr>
                <w:color w:val="000000"/>
                <w:vertAlign w:val="subscript"/>
              </w:rPr>
              <w:t>1</w:t>
            </w:r>
          </w:p>
        </w:tc>
        <w:tc>
          <w:tcPr>
            <w:tcW w:w="686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0845BE">
            <w:pPr>
              <w:spacing w:after="0"/>
            </w:pPr>
            <w:r>
              <w:rPr>
                <w:color w:val="000000"/>
              </w:rPr>
              <w:t>维持人体正常的新陈代谢和神经系统的正常生理功能</w:t>
            </w:r>
          </w:p>
        </w:tc>
        <w:tc>
          <w:tcPr>
            <w:tcW w:w="452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0845BE">
            <w:pPr>
              <w:spacing w:after="0"/>
            </w:pPr>
            <w:r>
              <w:rPr>
                <w:color w:val="000000"/>
              </w:rPr>
              <w:t>神经炎、食欲不振、消化不良、脚气病</w:t>
            </w:r>
          </w:p>
        </w:tc>
      </w:tr>
      <w:tr>
        <w:tblPrEx>
          <w:tblW w:w="0" w:type="auto"/>
          <w:tblInd w:w="115" w:type="dxa"/>
          <w:tblLook w:val="04A0"/>
        </w:tblPrEx>
        <w:trPr>
          <w:trHeight w:val="30"/>
        </w:trPr>
        <w:tc>
          <w:tcPr>
            <w:tcW w:w="220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0845BE">
            <w:pPr>
              <w:spacing w:after="0"/>
            </w:pPr>
            <w:r>
              <w:rPr>
                <w:color w:val="000000"/>
              </w:rPr>
              <w:t>维生素</w:t>
            </w:r>
            <w:r>
              <w:rPr>
                <w:color w:val="000000"/>
              </w:rPr>
              <w:t>C</w:t>
            </w:r>
          </w:p>
        </w:tc>
        <w:tc>
          <w:tcPr>
            <w:tcW w:w="686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0845BE">
            <w:pPr>
              <w:spacing w:after="0"/>
            </w:pPr>
            <w:r>
              <w:rPr>
                <w:color w:val="000000"/>
              </w:rPr>
              <w:t>维持正常的新陈代谢，维持骨骼、肌肉和血液的正常生</w:t>
            </w:r>
            <w:r>
              <w:rPr>
                <w:color w:val="000000"/>
              </w:rPr>
              <w:t>理作用，增强抵抗力</w:t>
            </w:r>
          </w:p>
        </w:tc>
        <w:tc>
          <w:tcPr>
            <w:tcW w:w="452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0845BE">
            <w:pPr>
              <w:spacing w:after="0"/>
            </w:pPr>
            <w:r>
              <w:rPr>
                <w:color w:val="000000"/>
              </w:rPr>
              <w:t>坏血病、抵抗力下降</w:t>
            </w:r>
          </w:p>
        </w:tc>
      </w:tr>
      <w:tr>
        <w:tblPrEx>
          <w:tblW w:w="0" w:type="auto"/>
          <w:tblInd w:w="115" w:type="dxa"/>
          <w:tblLook w:val="04A0"/>
        </w:tblPrEx>
        <w:trPr>
          <w:trHeight w:val="30"/>
        </w:trPr>
        <w:tc>
          <w:tcPr>
            <w:tcW w:w="220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0845BE">
            <w:pPr>
              <w:spacing w:after="0"/>
            </w:pPr>
            <w:r>
              <w:rPr>
                <w:color w:val="000000"/>
              </w:rPr>
              <w:t>维生素</w:t>
            </w:r>
            <w:r>
              <w:rPr>
                <w:color w:val="000000"/>
              </w:rPr>
              <w:t>D</w:t>
            </w:r>
          </w:p>
        </w:tc>
        <w:tc>
          <w:tcPr>
            <w:tcW w:w="686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0845BE">
            <w:pPr>
              <w:spacing w:after="0"/>
            </w:pPr>
            <w:r>
              <w:rPr>
                <w:color w:val="000000"/>
              </w:rPr>
              <w:t>促进钙、磷吸收和骨骼发育</w:t>
            </w:r>
          </w:p>
        </w:tc>
        <w:tc>
          <w:tcPr>
            <w:tcW w:w="452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0845BE">
            <w:pPr>
              <w:spacing w:after="0"/>
            </w:pPr>
            <w:r>
              <w:rPr>
                <w:color w:val="000000"/>
              </w:rPr>
              <w:t>佝偻病、骨质疏松</w:t>
            </w:r>
          </w:p>
        </w:tc>
      </w:tr>
    </w:tbl>
    <w:p w:rsidR="000845BE">
      <w:pPr>
        <w:spacing w:after="0"/>
      </w:pPr>
      <w:r>
        <w:rPr>
          <w:color w:val="000000"/>
        </w:rPr>
        <w:t>可知，人体缺乏维生素</w:t>
      </w:r>
      <w:r>
        <w:rPr>
          <w:color w:val="000000"/>
        </w:rPr>
        <w:t>A</w:t>
      </w:r>
      <w:r>
        <w:rPr>
          <w:color w:val="000000"/>
        </w:rPr>
        <w:t>时易患夜盲症。</w:t>
      </w:r>
    </w:p>
    <w:p w:rsidR="000845BE">
      <w:pPr>
        <w:spacing w:after="0"/>
      </w:pPr>
      <w:r>
        <w:rPr>
          <w:color w:val="000000"/>
        </w:rPr>
        <w:t>故答案为：</w:t>
      </w:r>
      <w:r>
        <w:rPr>
          <w:color w:val="000000"/>
        </w:rPr>
        <w:t>B</w:t>
      </w:r>
    </w:p>
    <w:p w:rsidR="000845BE">
      <w:pPr>
        <w:spacing w:after="0"/>
      </w:pPr>
      <w:r>
        <w:rPr>
          <w:color w:val="000000"/>
        </w:rPr>
        <w:t>【分析】维生素既不参与构成人体细胞，也不为人体提供能量，而且人体对它的需要量很小，但它对人体的各项生命活动有重要的作用；人体一旦缺乏维生素，就会影响正常的生长和发育，还会引起疾病</w:t>
      </w:r>
      <w:r>
        <w:rPr>
          <w:color w:val="000000"/>
        </w:rPr>
        <w:t>.</w:t>
      </w:r>
    </w:p>
    <w:p w:rsidR="000845BE">
      <w:pPr>
        <w:spacing w:after="0"/>
      </w:pPr>
      <w:r>
        <w:rPr>
          <w:color w:val="000000"/>
        </w:rPr>
        <w:t>4.</w:t>
      </w:r>
      <w:r>
        <w:rPr>
          <w:color w:val="0000FF"/>
        </w:rPr>
        <w:t>【答案】</w:t>
      </w:r>
      <w:r>
        <w:rPr>
          <w:color w:val="000000"/>
        </w:rPr>
        <w:t xml:space="preserve">A  </w:t>
      </w:r>
    </w:p>
    <w:p w:rsidR="00172999">
      <w:pPr>
        <w:spacing w:after="0"/>
      </w:pPr>
      <w:r>
        <w:rPr>
          <w:color w:val="0000FF"/>
        </w:rPr>
        <w:t>【解析】</w:t>
      </w:r>
      <w:r>
        <w:rPr>
          <w:color w:val="000000"/>
        </w:rPr>
        <w:t>【解答】解：食物中含有维生素、水和无机盐等小分子的营养物质人体可以直接吸收利用，而蛋白质、糖类、脂肪这些大分子的营养物质是不溶于水的，必须在消化道内变成小分子的能溶于水的物质</w:t>
      </w:r>
      <w:r>
        <w:rPr>
          <w:color w:val="000000"/>
        </w:rPr>
        <w:t>后，才能被消化道壁吸收；淀粉的消化从口腔开始，口腔中的唾液淀粉酶能够将部分淀粉分解为麦芽糖；蛋白质的消化是从胃开始的，当食物中的蛋白质进入胃以后，在胃液的作用下部分蛋白质被初步消化为多肽；脂肪的消化开始于小肠，小肠内的胰液和肠液中含有消化糖类、脂肪和蛋白质的酶，同时，肝脏分泌的胆汁也进入小肠，胆汁虽然不含消化酶，但胆汁对脂肪有乳化作用，</w:t>
      </w:r>
      <w:r>
        <w:rPr>
          <w:color w:val="000000"/>
        </w:rPr>
        <w:t>使脂肪变成微小颗粒，增加了脂肪与消化酶的接触面积，有利于脂肪的消化；糖类、蛋白质、脂肪在这些消化液的作用下被彻底分解为葡萄糖、氨基酸、甘油、脂肪酸；医生从人的消化道中取出一些液体，经化验含有麦芽糖、淀粉、蛋白质、脂肪、酒精、无机盐、维生素及盐酸等．其中酒精是胃吸收的，盐酸也是胃中所有的物质，另外部分淀粉被消化为麦芽糖，因此这些液体来自于胃．</w:t>
      </w:r>
    </w:p>
    <w:p w:rsidR="000845BE">
      <w:pPr>
        <w:spacing w:after="0"/>
      </w:pPr>
      <w:r>
        <w:rPr>
          <w:color w:val="000000"/>
        </w:rPr>
        <w:t>故选</w:t>
      </w:r>
      <w:r>
        <w:rPr>
          <w:color w:val="000000"/>
        </w:rPr>
        <w:t>A</w:t>
      </w:r>
      <w:r>
        <w:rPr>
          <w:color w:val="000000"/>
        </w:rPr>
        <w:t>．</w:t>
      </w:r>
    </w:p>
    <w:p w:rsidR="000845BE">
      <w:pPr>
        <w:spacing w:after="0"/>
      </w:pPr>
      <w:r>
        <w:rPr>
          <w:color w:val="000000"/>
        </w:rPr>
        <w:t>【</w:t>
      </w:r>
      <w:r>
        <w:rPr>
          <w:color w:val="000000"/>
        </w:rPr>
        <w:t>分析】根据人体各段消化道对食物的消化能力不同分析解答</w:t>
      </w:r>
      <w:r>
        <w:rPr>
          <w:color w:val="000000"/>
        </w:rPr>
        <w:t>．</w:t>
      </w:r>
    </w:p>
    <w:p w:rsidR="000845BE">
      <w:pPr>
        <w:spacing w:after="0"/>
      </w:pPr>
      <w:r>
        <w:rPr>
          <w:color w:val="000000"/>
        </w:rPr>
        <w:t>5.</w:t>
      </w:r>
      <w:r>
        <w:rPr>
          <w:color w:val="0000FF"/>
        </w:rPr>
        <w:t>【答案】</w:t>
      </w:r>
      <w:r>
        <w:rPr>
          <w:color w:val="000000"/>
        </w:rPr>
        <w:t xml:space="preserve"> A   </w:t>
      </w:r>
    </w:p>
    <w:p w:rsidR="000845BE">
      <w:pPr>
        <w:spacing w:after="0"/>
      </w:pPr>
      <w:r>
        <w:rPr>
          <w:color w:val="0000FF"/>
        </w:rPr>
        <w:t>【解析】</w:t>
      </w:r>
      <w:r>
        <w:rPr>
          <w:color w:val="000000"/>
        </w:rPr>
        <w:t>【解答】</w:t>
      </w:r>
      <w:r>
        <w:rPr>
          <w:color w:val="000000"/>
        </w:rPr>
        <w:t>A</w:t>
      </w:r>
      <w:r>
        <w:rPr>
          <w:color w:val="000000"/>
        </w:rPr>
        <w:t>、我们应该根据人体每天对能量的需求合理的安排一日三餐，早</w:t>
      </w:r>
      <w:r>
        <w:rPr>
          <w:color w:val="000000"/>
        </w:rPr>
        <w:t>餐、中餐、晚餐摄入的比例为</w:t>
      </w:r>
      <w:r>
        <w:rPr>
          <w:color w:val="000000"/>
        </w:rPr>
        <w:t>3∶4∶3</w:t>
      </w:r>
      <w:r>
        <w:rPr>
          <w:color w:val="000000"/>
        </w:rPr>
        <w:t>，可见</w:t>
      </w:r>
      <w:r>
        <w:rPr>
          <w:color w:val="000000"/>
        </w:rPr>
        <w:t>A</w:t>
      </w:r>
      <w:r>
        <w:rPr>
          <w:color w:val="000000"/>
        </w:rPr>
        <w:t>说法正确，故</w:t>
      </w:r>
      <w:r>
        <w:rPr>
          <w:color w:val="000000"/>
        </w:rPr>
        <w:t>A</w:t>
      </w:r>
      <w:r>
        <w:rPr>
          <w:color w:val="000000"/>
        </w:rPr>
        <w:t>符合题意。</w:t>
      </w:r>
      <w:r>
        <w:br/>
      </w:r>
      <w:r>
        <w:rPr>
          <w:color w:val="000000"/>
        </w:rPr>
        <w:t>B</w:t>
      </w:r>
      <w:r>
        <w:rPr>
          <w:color w:val="000000"/>
        </w:rPr>
        <w:t>、不按时一日三餐，偏食、挑食，合口味的多吃，不合口味的不吃这都会引起营养不良，影响生长发育，</w:t>
      </w:r>
      <w:r>
        <w:rPr>
          <w:color w:val="000000"/>
        </w:rPr>
        <w:t>B</w:t>
      </w:r>
      <w:r>
        <w:rPr>
          <w:color w:val="000000"/>
        </w:rPr>
        <w:t>说法错误，</w:t>
      </w:r>
      <w:r>
        <w:rPr>
          <w:color w:val="000000"/>
        </w:rPr>
        <w:t>B</w:t>
      </w:r>
      <w:r>
        <w:rPr>
          <w:color w:val="000000"/>
        </w:rPr>
        <w:t>不符合题意。</w:t>
      </w:r>
      <w:r>
        <w:br/>
      </w:r>
      <w:r>
        <w:rPr>
          <w:color w:val="000000"/>
        </w:rPr>
        <w:t>C</w:t>
      </w:r>
      <w:r>
        <w:rPr>
          <w:color w:val="000000"/>
        </w:rPr>
        <w:t>、我们应该根据人体每天对能量的需求合理的安排一日三餐，早餐、中餐、晚餐摄入的比例为</w:t>
      </w:r>
      <w:r>
        <w:rPr>
          <w:color w:val="000000"/>
        </w:rPr>
        <w:t>3∶4∶3</w:t>
      </w:r>
      <w:r>
        <w:rPr>
          <w:color w:val="000000"/>
        </w:rPr>
        <w:t>，晚上需要的能量少，多吃会加重肠胃的负担，也会造成肥胖症，</w:t>
      </w:r>
      <w:r>
        <w:rPr>
          <w:color w:val="000000"/>
        </w:rPr>
        <w:t>C</w:t>
      </w:r>
      <w:r>
        <w:rPr>
          <w:color w:val="000000"/>
        </w:rPr>
        <w:t>说法错误，</w:t>
      </w:r>
      <w:r>
        <w:rPr>
          <w:color w:val="000000"/>
        </w:rPr>
        <w:t>C</w:t>
      </w:r>
      <w:r>
        <w:rPr>
          <w:color w:val="000000"/>
        </w:rPr>
        <w:t>不符合题意。</w:t>
      </w:r>
      <w:r>
        <w:br/>
      </w:r>
      <w:r>
        <w:rPr>
          <w:color w:val="000000"/>
        </w:rPr>
        <w:t>D</w:t>
      </w:r>
      <w:r>
        <w:rPr>
          <w:color w:val="000000"/>
        </w:rPr>
        <w:t>、不吃早饭会影响上午人体对能量的需求，会引起头晕等症状，</w:t>
      </w:r>
      <w:r>
        <w:rPr>
          <w:color w:val="000000"/>
        </w:rPr>
        <w:t>D</w:t>
      </w:r>
      <w:r>
        <w:rPr>
          <w:color w:val="000000"/>
        </w:rPr>
        <w:t>说法错误，</w:t>
      </w:r>
      <w:r>
        <w:rPr>
          <w:color w:val="000000"/>
        </w:rPr>
        <w:t>D</w:t>
      </w:r>
      <w:r>
        <w:rPr>
          <w:color w:val="000000"/>
        </w:rPr>
        <w:t>不符合题意。</w:t>
      </w:r>
    </w:p>
    <w:p w:rsidR="000845BE">
      <w:pPr>
        <w:spacing w:after="0"/>
      </w:pPr>
      <w:r>
        <w:rPr>
          <w:color w:val="000000"/>
        </w:rPr>
        <w:t>故答案为：</w:t>
      </w:r>
      <w:r>
        <w:rPr>
          <w:color w:val="000000"/>
        </w:rPr>
        <w:t>A</w:t>
      </w:r>
    </w:p>
    <w:p w:rsidR="000845BE">
      <w:pPr>
        <w:spacing w:after="0"/>
      </w:pPr>
      <w:r>
        <w:rPr>
          <w:color w:val="000000"/>
        </w:rPr>
        <w:t>【分析】本题考查合理营养、合理膳食，为基</w:t>
      </w:r>
      <w:r>
        <w:rPr>
          <w:color w:val="000000"/>
        </w:rPr>
        <w:t>础题，为了身体健康需要注意自己的饮食习惯，要做到：不能爆饮爆食，按时一日三餐，不偏食，不挑食，饮食结构混乱，经常吃零食，油脂摄入太多，按照中国居民膳食宝塔来合理的安排饮食。</w:t>
      </w:r>
    </w:p>
    <w:p w:rsidR="000845BE">
      <w:pPr>
        <w:spacing w:after="0"/>
      </w:pPr>
      <w:r>
        <w:rPr>
          <w:color w:val="000000"/>
        </w:rPr>
        <w:t>6.</w:t>
      </w:r>
      <w:r>
        <w:rPr>
          <w:color w:val="0000FF"/>
        </w:rPr>
        <w:t>【答案】</w:t>
      </w:r>
      <w:r>
        <w:rPr>
          <w:color w:val="000000"/>
        </w:rPr>
        <w:t xml:space="preserve">C  </w:t>
      </w:r>
    </w:p>
    <w:p w:rsidR="00172999">
      <w:pPr>
        <w:spacing w:after="0"/>
      </w:pPr>
      <w:r>
        <w:rPr>
          <w:color w:val="0000FF"/>
        </w:rPr>
        <w:t>【解析】</w:t>
      </w:r>
      <w:r>
        <w:rPr>
          <w:color w:val="000000"/>
        </w:rPr>
        <w:t>【解答】解：</w:t>
      </w:r>
      <w:r>
        <w:rPr>
          <w:color w:val="000000"/>
        </w:rPr>
        <w:t>A</w:t>
      </w:r>
      <w:r>
        <w:rPr>
          <w:color w:val="000000"/>
        </w:rPr>
        <w:t>、甲同学：牛肉面</w:t>
      </w:r>
      <w:r>
        <w:rPr>
          <w:color w:val="000000"/>
        </w:rPr>
        <w:t>3</w:t>
      </w:r>
      <w:r>
        <w:rPr>
          <w:color w:val="000000"/>
        </w:rPr>
        <w:t>两（面</w:t>
      </w:r>
      <w:r>
        <w:rPr>
          <w:color w:val="000000"/>
        </w:rPr>
        <w:t>+</w:t>
      </w:r>
      <w:r>
        <w:rPr>
          <w:color w:val="000000"/>
        </w:rPr>
        <w:t>牛肉片），主要含有蛋白质和糖类，而缺少维生素．故</w:t>
      </w:r>
      <w:r>
        <w:rPr>
          <w:color w:val="000000"/>
        </w:rPr>
        <w:t>A</w:t>
      </w:r>
      <w:r>
        <w:rPr>
          <w:color w:val="000000"/>
        </w:rPr>
        <w:t>错误．</w:t>
      </w:r>
    </w:p>
    <w:p w:rsidR="000845BE">
      <w:pPr>
        <w:spacing w:after="0"/>
      </w:pPr>
      <w:r>
        <w:rPr>
          <w:color w:val="000000"/>
        </w:rPr>
        <w:t>B</w:t>
      </w:r>
      <w:r>
        <w:rPr>
          <w:color w:val="000000"/>
        </w:rPr>
        <w:t>、乙同学：炸鸡</w:t>
      </w:r>
      <w:r>
        <w:rPr>
          <w:color w:val="000000"/>
        </w:rPr>
        <w:t>2</w:t>
      </w:r>
      <w:r>
        <w:rPr>
          <w:color w:val="000000"/>
        </w:rPr>
        <w:t>块</w:t>
      </w:r>
      <w:r>
        <w:rPr>
          <w:color w:val="000000"/>
        </w:rPr>
        <w:t>+</w:t>
      </w:r>
      <w:r>
        <w:rPr>
          <w:color w:val="000000"/>
        </w:rPr>
        <w:t>可乐</w:t>
      </w:r>
      <w:r>
        <w:rPr>
          <w:color w:val="000000"/>
        </w:rPr>
        <w:t>1</w:t>
      </w:r>
      <w:r>
        <w:rPr>
          <w:color w:val="000000"/>
        </w:rPr>
        <w:t>杯</w:t>
      </w:r>
      <w:r>
        <w:rPr>
          <w:color w:val="000000"/>
        </w:rPr>
        <w:t>+</w:t>
      </w:r>
      <w:r>
        <w:rPr>
          <w:color w:val="000000"/>
        </w:rPr>
        <w:t>薯条</w:t>
      </w:r>
      <w:r>
        <w:rPr>
          <w:color w:val="000000"/>
        </w:rPr>
        <w:t>1</w:t>
      </w:r>
      <w:r>
        <w:rPr>
          <w:color w:val="000000"/>
        </w:rPr>
        <w:t>包，主要富含蛋白质、油脂、无机盐，但缺少维生素、糖类．故</w:t>
      </w:r>
      <w:r>
        <w:rPr>
          <w:color w:val="000000"/>
        </w:rPr>
        <w:t>B</w:t>
      </w:r>
      <w:r>
        <w:rPr>
          <w:color w:val="000000"/>
        </w:rPr>
        <w:t>错误．</w:t>
      </w:r>
    </w:p>
    <w:p w:rsidR="000845BE">
      <w:pPr>
        <w:spacing w:after="0"/>
      </w:pPr>
      <w:r>
        <w:rPr>
          <w:color w:val="000000"/>
        </w:rPr>
        <w:t>C</w:t>
      </w:r>
      <w:r>
        <w:rPr>
          <w:color w:val="000000"/>
        </w:rPr>
        <w:t>、丙同学：米饭</w:t>
      </w:r>
      <w:r>
        <w:rPr>
          <w:color w:val="000000"/>
        </w:rPr>
        <w:t>3</w:t>
      </w:r>
      <w:r>
        <w:rPr>
          <w:color w:val="000000"/>
        </w:rPr>
        <w:t>两</w:t>
      </w:r>
      <w:r>
        <w:rPr>
          <w:color w:val="000000"/>
        </w:rPr>
        <w:t>+</w:t>
      </w:r>
      <w:r>
        <w:rPr>
          <w:color w:val="000000"/>
        </w:rPr>
        <w:t>碎肉豆腐</w:t>
      </w:r>
      <w:r>
        <w:rPr>
          <w:color w:val="000000"/>
        </w:rPr>
        <w:t>+</w:t>
      </w:r>
      <w:r>
        <w:rPr>
          <w:color w:val="000000"/>
        </w:rPr>
        <w:t>蔬菜汤，米饭中富含糖类，碎肉豆腐富含蛋白质和油脂，蔬菜汤富含维生素无机盐．故</w:t>
      </w:r>
      <w:r>
        <w:rPr>
          <w:color w:val="000000"/>
        </w:rPr>
        <w:t>C</w:t>
      </w:r>
      <w:r>
        <w:rPr>
          <w:color w:val="000000"/>
        </w:rPr>
        <w:t>正确．</w:t>
      </w:r>
    </w:p>
    <w:p w:rsidR="000845BE">
      <w:pPr>
        <w:spacing w:after="0"/>
      </w:pPr>
      <w:r>
        <w:rPr>
          <w:color w:val="000000"/>
        </w:rPr>
        <w:t>D</w:t>
      </w:r>
      <w:r>
        <w:rPr>
          <w:color w:val="000000"/>
        </w:rPr>
        <w:t>、丁同学：混合水果</w:t>
      </w:r>
      <w:r>
        <w:rPr>
          <w:color w:val="000000"/>
        </w:rPr>
        <w:t>1</w:t>
      </w:r>
      <w:r>
        <w:rPr>
          <w:color w:val="000000"/>
        </w:rPr>
        <w:t>盒（苹果</w:t>
      </w:r>
      <w:r>
        <w:rPr>
          <w:color w:val="000000"/>
        </w:rPr>
        <w:t>+</w:t>
      </w:r>
      <w:r>
        <w:rPr>
          <w:color w:val="000000"/>
        </w:rPr>
        <w:t>草莓</w:t>
      </w:r>
      <w:r>
        <w:rPr>
          <w:color w:val="000000"/>
        </w:rPr>
        <w:t>+</w:t>
      </w:r>
      <w:r>
        <w:rPr>
          <w:color w:val="000000"/>
        </w:rPr>
        <w:t>水蜜桃）主要富含维生素等，但是，缺少糖类、蛋白质和油脂．故</w:t>
      </w:r>
      <w:r>
        <w:rPr>
          <w:color w:val="000000"/>
        </w:rPr>
        <w:t>D</w:t>
      </w:r>
      <w:r>
        <w:rPr>
          <w:color w:val="000000"/>
        </w:rPr>
        <w:t>错误．</w:t>
      </w:r>
    </w:p>
    <w:p w:rsidR="000845BE">
      <w:pPr>
        <w:spacing w:after="0"/>
      </w:pPr>
      <w:r>
        <w:rPr>
          <w:color w:val="000000"/>
        </w:rPr>
        <w:t>故选：</w:t>
      </w:r>
      <w:r>
        <w:rPr>
          <w:color w:val="000000"/>
        </w:rPr>
        <w:t>C</w:t>
      </w:r>
      <w:r>
        <w:rPr>
          <w:color w:val="000000"/>
        </w:rPr>
        <w:t>．</w:t>
      </w:r>
    </w:p>
    <w:p w:rsidR="000845BE">
      <w:pPr>
        <w:spacing w:after="0"/>
      </w:pPr>
      <w:r>
        <w:rPr>
          <w:color w:val="000000"/>
        </w:rPr>
        <w:t>【</w:t>
      </w:r>
      <w:r>
        <w:rPr>
          <w:color w:val="000000"/>
        </w:rPr>
        <w:t>分析】均衡营养，合理搭配膳食，人体所需的营养物质主要有水、无机盐、糖类、油脂、蛋白质和维生素等，据此即可选出正确答案</w:t>
      </w:r>
      <w:r>
        <w:rPr>
          <w:color w:val="000000"/>
        </w:rPr>
        <w:t>．</w:t>
      </w:r>
    </w:p>
    <w:p w:rsidR="000845BE">
      <w:pPr>
        <w:spacing w:after="0"/>
      </w:pPr>
      <w:r>
        <w:rPr>
          <w:color w:val="000000"/>
        </w:rPr>
        <w:t>7.</w:t>
      </w:r>
      <w:r>
        <w:rPr>
          <w:color w:val="0000FF"/>
        </w:rPr>
        <w:t>【答案】</w:t>
      </w:r>
      <w:r>
        <w:rPr>
          <w:color w:val="000000"/>
        </w:rPr>
        <w:t xml:space="preserve">A  </w:t>
      </w:r>
    </w:p>
    <w:p w:rsidR="00172999">
      <w:pPr>
        <w:spacing w:after="0"/>
      </w:pPr>
      <w:r>
        <w:rPr>
          <w:color w:val="0000FF"/>
        </w:rPr>
        <w:t>【解析】</w:t>
      </w:r>
      <w:r>
        <w:rPr>
          <w:color w:val="000000"/>
        </w:rPr>
        <w:t>【解答】解：糖类是人体最重要的供能物质，人体的一切活动，包括学习、走路、消化和呼吸等所消耗的能量主要来自糖类，糖类主要从食糖、谷类、豆类和根茎类等食物中获得．为不能进食的病人点滴葡萄糖，目的就是为人体提供能量．</w:t>
      </w:r>
    </w:p>
    <w:p w:rsidR="000845BE">
      <w:pPr>
        <w:spacing w:after="0"/>
      </w:pPr>
      <w:r>
        <w:rPr>
          <w:color w:val="000000"/>
        </w:rPr>
        <w:t>故选：</w:t>
      </w:r>
      <w:r>
        <w:rPr>
          <w:color w:val="000000"/>
        </w:rPr>
        <w:t>A</w:t>
      </w:r>
    </w:p>
    <w:p w:rsidR="000845BE">
      <w:pPr>
        <w:spacing w:after="0"/>
      </w:pPr>
      <w:r>
        <w:rPr>
          <w:color w:val="000000"/>
        </w:rPr>
        <w:t>【</w:t>
      </w:r>
      <w:r>
        <w:rPr>
          <w:color w:val="000000"/>
        </w:rPr>
        <w:t>分析】食物中含有六大类营养物质：蛋白质、糖类、脂肪、维生素、水和无机盐，每一类营养物质都是人体所必需的</w:t>
      </w:r>
      <w:r>
        <w:rPr>
          <w:color w:val="000000"/>
        </w:rPr>
        <w:t>．</w:t>
      </w:r>
    </w:p>
    <w:p w:rsidR="000845BE">
      <w:pPr>
        <w:spacing w:after="0"/>
      </w:pPr>
      <w:r>
        <w:rPr>
          <w:color w:val="000000"/>
        </w:rPr>
        <w:t>8.</w:t>
      </w:r>
      <w:r>
        <w:rPr>
          <w:color w:val="0000FF"/>
        </w:rPr>
        <w:t>【答案】</w:t>
      </w:r>
      <w:r>
        <w:rPr>
          <w:color w:val="000000"/>
        </w:rPr>
        <w:t xml:space="preserve">C  </w:t>
      </w:r>
    </w:p>
    <w:p w:rsidR="00172999">
      <w:pPr>
        <w:spacing w:after="0"/>
      </w:pPr>
      <w:r>
        <w:rPr>
          <w:color w:val="0000FF"/>
        </w:rPr>
        <w:t>【解析】</w:t>
      </w:r>
      <w:r>
        <w:rPr>
          <w:color w:val="000000"/>
        </w:rPr>
        <w:t>【解答】解：淀粉的消化从口腔开始，口腔中的唾液淀粉酶能够将部分淀粉分解为麦芽糖，当淀粉和麦芽糖进入小肠后，由于小肠中的胰液和肠液中含有消化糖类的酶，因此</w:t>
      </w:r>
      <w:r>
        <w:rPr>
          <w:color w:val="000000"/>
        </w:rPr>
        <w:t>，淀粉等糖类物质在小肠内被彻底消化为葡萄糖；脂肪的消化开始于小肠，小肠内的胰液和肠液中含有消化脂肪的酶，同时，肝脏分泌的胆汁也进入小肠，胆汁虽然不含消化酶，但胆汁对脂肪有乳化作用，能够促进脂肪的消化，脂肪在这些消化液的作用下被彻底分解为甘油和脂肪酸；分析图示可知：</w:t>
      </w:r>
      <w:r>
        <w:rPr>
          <w:color w:val="000000"/>
        </w:rPr>
        <w:t>X</w:t>
      </w:r>
      <w:r>
        <w:rPr>
          <w:color w:val="000000"/>
        </w:rPr>
        <w:t>曲线代表的淀粉的消化过程，</w:t>
      </w:r>
      <w:r>
        <w:rPr>
          <w:color w:val="000000"/>
        </w:rPr>
        <w:t>Y</w:t>
      </w:r>
      <w:r>
        <w:rPr>
          <w:color w:val="000000"/>
        </w:rPr>
        <w:t>曲线代表的是蛋白质的消化过程，</w:t>
      </w:r>
      <w:r>
        <w:rPr>
          <w:color w:val="000000"/>
        </w:rPr>
        <w:t>W</w:t>
      </w:r>
      <w:r>
        <w:rPr>
          <w:color w:val="000000"/>
        </w:rPr>
        <w:t>曲线代表的是脂肪的消化过程．</w:t>
      </w:r>
    </w:p>
    <w:p w:rsidR="000845BE">
      <w:pPr>
        <w:spacing w:after="0"/>
      </w:pPr>
      <w:r>
        <w:rPr>
          <w:color w:val="000000"/>
        </w:rPr>
        <w:t>故选：</w:t>
      </w:r>
      <w:r>
        <w:rPr>
          <w:color w:val="000000"/>
        </w:rPr>
        <w:t>C</w:t>
      </w:r>
      <w:r>
        <w:rPr>
          <w:color w:val="000000"/>
        </w:rPr>
        <w:t>．</w:t>
      </w:r>
    </w:p>
    <w:p w:rsidR="000845BE">
      <w:pPr>
        <w:spacing w:after="0"/>
      </w:pPr>
      <w:r>
        <w:rPr>
          <w:color w:val="000000"/>
        </w:rPr>
        <w:t>【分析】食物中的蛋白质、糖类、脂肪这些大分子的营养物质是不溶于水的，必须在消化道内变成小分子的能溶于水的物质后，才能被消化道壁吸收．图示中横坐</w:t>
      </w:r>
      <w:r>
        <w:rPr>
          <w:color w:val="000000"/>
        </w:rPr>
        <w:t>标依次表示消化道的各个器官，其中</w:t>
      </w:r>
      <w:r>
        <w:rPr>
          <w:color w:val="000000"/>
        </w:rPr>
        <w:t>A</w:t>
      </w:r>
      <w:r>
        <w:rPr>
          <w:color w:val="000000"/>
        </w:rPr>
        <w:t>是口腔，</w:t>
      </w:r>
      <w:r>
        <w:rPr>
          <w:color w:val="000000"/>
        </w:rPr>
        <w:t>B</w:t>
      </w:r>
      <w:r>
        <w:rPr>
          <w:color w:val="000000"/>
        </w:rPr>
        <w:t>是咽和食道，</w:t>
      </w:r>
      <w:r>
        <w:rPr>
          <w:color w:val="000000"/>
        </w:rPr>
        <w:t>C</w:t>
      </w:r>
      <w:r>
        <w:rPr>
          <w:color w:val="000000"/>
        </w:rPr>
        <w:t>胃，</w:t>
      </w:r>
      <w:r>
        <w:rPr>
          <w:color w:val="000000"/>
        </w:rPr>
        <w:t>D</w:t>
      </w:r>
      <w:r>
        <w:rPr>
          <w:color w:val="000000"/>
        </w:rPr>
        <w:t>是小肠，</w:t>
      </w:r>
      <w:r>
        <w:rPr>
          <w:color w:val="000000"/>
        </w:rPr>
        <w:t>E</w:t>
      </w:r>
      <w:r>
        <w:rPr>
          <w:color w:val="000000"/>
        </w:rPr>
        <w:t>是大肠；纵坐标表示食物被消化的程度；曲线表示糖类、蛋白质和脂肪在消化道内的消化过程．</w:t>
      </w:r>
    </w:p>
    <w:p w:rsidR="000845BE">
      <w:pPr>
        <w:spacing w:after="0"/>
      </w:pPr>
      <w:r>
        <w:rPr>
          <w:color w:val="000000"/>
        </w:rPr>
        <w:t>9.</w:t>
      </w:r>
      <w:r>
        <w:rPr>
          <w:color w:val="0000FF"/>
        </w:rPr>
        <w:t>【答案】</w:t>
      </w:r>
      <w:r>
        <w:rPr>
          <w:color w:val="000000"/>
        </w:rPr>
        <w:t xml:space="preserve">C  </w:t>
      </w:r>
    </w:p>
    <w:p w:rsidR="00172999">
      <w:pPr>
        <w:spacing w:after="0"/>
      </w:pPr>
      <w:r>
        <w:rPr>
          <w:color w:val="0000FF"/>
        </w:rPr>
        <w:t>【解析】</w:t>
      </w:r>
      <w:r>
        <w:rPr>
          <w:color w:val="000000"/>
        </w:rPr>
        <w:t>【解答】解：</w:t>
      </w:r>
      <w:r>
        <w:rPr>
          <w:color w:val="000000"/>
        </w:rPr>
        <w:t>ABD</w:t>
      </w:r>
      <w:r>
        <w:rPr>
          <w:color w:val="000000"/>
        </w:rPr>
        <w:t>、食物多样、谷物为主，荤素搭配、粗细结合，</w:t>
      </w:r>
      <w:r>
        <w:rPr>
          <w:color w:val="000000"/>
        </w:rPr>
        <w:t>ABD</w:t>
      </w:r>
      <w:r>
        <w:rPr>
          <w:color w:val="000000"/>
        </w:rPr>
        <w:t>合理；</w:t>
      </w:r>
      <w:r>
        <w:rPr>
          <w:color w:val="000000"/>
        </w:rPr>
        <w:t>C</w:t>
      </w:r>
      <w:r>
        <w:rPr>
          <w:color w:val="000000"/>
        </w:rPr>
        <w:t>、暴饮暴食，会导致胃、肠蠕动减弱，消化腺的分泌功能降低，分泌的消化液减少，从而影响食物的消化和吸收．经常这样做，会引起消化不良和胃、肠疾病，偏食挑食会影响身体健康，</w:t>
      </w:r>
      <w:r>
        <w:rPr>
          <w:color w:val="000000"/>
        </w:rPr>
        <w:t>C</w:t>
      </w:r>
      <w:r>
        <w:rPr>
          <w:color w:val="000000"/>
        </w:rPr>
        <w:t>不合理．故选：</w:t>
      </w:r>
      <w:r>
        <w:rPr>
          <w:color w:val="000000"/>
        </w:rPr>
        <w:t>C</w:t>
      </w:r>
      <w:r>
        <w:rPr>
          <w:color w:val="000000"/>
        </w:rPr>
        <w:t>．</w:t>
      </w:r>
    </w:p>
    <w:p w:rsidR="000845BE">
      <w:pPr>
        <w:spacing w:after="0"/>
      </w:pPr>
      <w:r>
        <w:rPr>
          <w:color w:val="000000"/>
        </w:rPr>
        <w:t>【分析】合理膳食指的是由食物中摄取的各种营养素与身体对这些营养</w:t>
      </w:r>
      <w:r>
        <w:rPr>
          <w:color w:val="000000"/>
        </w:rPr>
        <w:t>素的需要达到平衡，既不缺乏，也不过多．根据平衡膳食宝塔，均衡的摄取五类食物．合理营养还包括合理的用膳制度和合理的烹调方法，烹调时要注意低盐、低脂肪，并少放味精等．</w:t>
      </w:r>
    </w:p>
    <w:p w:rsidR="000845BE">
      <w:pPr>
        <w:spacing w:after="0"/>
      </w:pPr>
      <w:r>
        <w:rPr>
          <w:color w:val="000000"/>
        </w:rPr>
        <w:t>10.</w:t>
      </w:r>
      <w:r>
        <w:rPr>
          <w:color w:val="0000FF"/>
        </w:rPr>
        <w:t>【答案】</w:t>
      </w:r>
      <w:r>
        <w:rPr>
          <w:color w:val="000000"/>
        </w:rPr>
        <w:t xml:space="preserve"> D   </w:t>
      </w:r>
    </w:p>
    <w:p w:rsidR="000845BE">
      <w:pPr>
        <w:spacing w:after="0"/>
      </w:pPr>
      <w:r>
        <w:rPr>
          <w:color w:val="0000FF"/>
        </w:rPr>
        <w:t>【解析】</w:t>
      </w:r>
      <w:r>
        <w:rPr>
          <w:color w:val="000000"/>
        </w:rPr>
        <w:t>【解答】解：在</w:t>
      </w:r>
      <w:r>
        <w:rPr>
          <w:color w:val="000000"/>
        </w:rPr>
        <w:t>“</w:t>
      </w:r>
      <w:r>
        <w:rPr>
          <w:color w:val="000000"/>
        </w:rPr>
        <w:t>平衡膳食宝塔</w:t>
      </w:r>
      <w:r>
        <w:rPr>
          <w:color w:val="000000"/>
        </w:rPr>
        <w:t>”</w:t>
      </w:r>
      <w:r>
        <w:rPr>
          <w:color w:val="000000"/>
        </w:rPr>
        <w:t>底层的食物需要量多，越往上需要量越少，最顶端需要量最少，由下往上</w:t>
      </w:r>
      <w:r>
        <w:rPr>
          <w:color w:val="000000"/>
        </w:rPr>
        <w:t>①</w:t>
      </w:r>
      <w:r>
        <w:rPr>
          <w:color w:val="000000"/>
        </w:rPr>
        <w:t>层为谷类，主要提供淀粉等糖类，糖类。是人体的主要供能物质，能为人体提供能量，因此每日摄取量最多的应为第</w:t>
      </w:r>
      <w:r>
        <w:rPr>
          <w:color w:val="000000"/>
        </w:rPr>
        <w:t>①</w:t>
      </w:r>
      <w:r>
        <w:rPr>
          <w:color w:val="000000"/>
        </w:rPr>
        <w:t>层食物，因为该层食物富含糖类，能满足人体对能量的需求；</w:t>
      </w:r>
      <w:r>
        <w:rPr>
          <w:color w:val="000000"/>
        </w:rPr>
        <w:t>②</w:t>
      </w:r>
      <w:r>
        <w:rPr>
          <w:color w:val="000000"/>
        </w:rPr>
        <w:t>层为瓜果蔬菜类主要提供维生素；</w:t>
      </w:r>
      <w:r>
        <w:rPr>
          <w:color w:val="000000"/>
        </w:rPr>
        <w:t>③</w:t>
      </w:r>
      <w:r>
        <w:rPr>
          <w:color w:val="000000"/>
        </w:rPr>
        <w:t>层为肉类等动物性食品；</w:t>
      </w:r>
      <w:r>
        <w:rPr>
          <w:color w:val="000000"/>
        </w:rPr>
        <w:t>④</w:t>
      </w:r>
      <w:r>
        <w:rPr>
          <w:color w:val="000000"/>
        </w:rPr>
        <w:t>层</w:t>
      </w:r>
      <w:r>
        <w:rPr>
          <w:color w:val="000000"/>
        </w:rPr>
        <w:t>为奶制品、豆制品，</w:t>
      </w:r>
      <w:r>
        <w:rPr>
          <w:color w:val="000000"/>
        </w:rPr>
        <w:t>③④</w:t>
      </w:r>
      <w:r>
        <w:rPr>
          <w:color w:val="000000"/>
        </w:rPr>
        <w:t>层主要提供蛋白质；</w:t>
      </w:r>
      <w:r>
        <w:rPr>
          <w:color w:val="000000"/>
        </w:rPr>
        <w:t>⑤</w:t>
      </w:r>
      <w:r>
        <w:rPr>
          <w:color w:val="000000"/>
        </w:rPr>
        <w:t>层为油脂类，能提供脂肪，过多食用会引起肥胖。</w:t>
      </w:r>
    </w:p>
    <w:p w:rsidR="000845BE">
      <w:pPr>
        <w:spacing w:after="0"/>
      </w:pPr>
      <w:r>
        <w:rPr>
          <w:color w:val="000000"/>
        </w:rPr>
        <w:t>故答案为：</w:t>
      </w:r>
      <w:r>
        <w:rPr>
          <w:color w:val="000000"/>
        </w:rPr>
        <w:t>D</w:t>
      </w:r>
    </w:p>
    <w:p w:rsidR="000845BE">
      <w:pPr>
        <w:spacing w:after="0"/>
      </w:pPr>
      <w:r>
        <w:rPr>
          <w:color w:val="000000"/>
        </w:rPr>
        <w:t>【分析】</w:t>
      </w:r>
      <w:r>
        <w:rPr>
          <w:i/>
          <w:color w:val="000000"/>
        </w:rPr>
        <w:t>分析：</w:t>
      </w:r>
      <w:r>
        <w:rPr>
          <w:color w:val="000000"/>
        </w:rPr>
        <w:t>此题考查的是知识点是合理营养．合理营养是指全面而平衡营养．</w:t>
      </w:r>
      <w:r>
        <w:rPr>
          <w:color w:val="000000"/>
        </w:rPr>
        <w:t>“</w:t>
      </w:r>
      <w:r>
        <w:rPr>
          <w:color w:val="000000"/>
        </w:rPr>
        <w:t>全面</w:t>
      </w:r>
      <w:r>
        <w:rPr>
          <w:color w:val="000000"/>
        </w:rPr>
        <w:t>”</w:t>
      </w:r>
      <w:r>
        <w:rPr>
          <w:color w:val="000000"/>
        </w:rPr>
        <w:t>是指摄取的营养素种类要齐全；</w:t>
      </w:r>
      <w:r>
        <w:rPr>
          <w:color w:val="000000"/>
        </w:rPr>
        <w:t>“</w:t>
      </w:r>
      <w:r>
        <w:rPr>
          <w:color w:val="000000"/>
        </w:rPr>
        <w:t>平衡</w:t>
      </w:r>
      <w:r>
        <w:rPr>
          <w:color w:val="000000"/>
        </w:rPr>
        <w:t>”</w:t>
      </w:r>
      <w:r>
        <w:rPr>
          <w:color w:val="000000"/>
        </w:rPr>
        <w:t>是指摄取的各种营养素的量要适合，与身体的需要保持平衡。</w:t>
      </w:r>
    </w:p>
    <w:p w:rsidR="000845BE">
      <w:pPr>
        <w:spacing w:after="0"/>
      </w:pPr>
      <w:r>
        <w:rPr>
          <w:color w:val="000000"/>
        </w:rPr>
        <w:t>11.</w:t>
      </w:r>
      <w:r>
        <w:rPr>
          <w:color w:val="0000FF"/>
        </w:rPr>
        <w:t>【答案】</w:t>
      </w:r>
      <w:r>
        <w:rPr>
          <w:color w:val="000000"/>
        </w:rPr>
        <w:t xml:space="preserve"> D   </w:t>
      </w:r>
    </w:p>
    <w:p w:rsidR="000845BE">
      <w:pPr>
        <w:spacing w:after="0"/>
      </w:pPr>
      <w:r>
        <w:rPr>
          <w:color w:val="0000FF"/>
        </w:rPr>
        <w:t>【解析】</w:t>
      </w:r>
      <w:r>
        <w:rPr>
          <w:color w:val="000000"/>
        </w:rPr>
        <w:t>【解答】淀粉在小肠内消化酶的作用下最终分解为葡萄糖；蛋白质在小肠内酶的作用下分解为氨基酸；脂肪在小肠内消化为甘油和脂肪酸。某同学摄入的混合性食物在消化道内消化、分解，主要是指糖类、脂肪和蛋白质大分子物质必</w:t>
      </w:r>
      <w:r>
        <w:rPr>
          <w:color w:val="000000"/>
        </w:rPr>
        <w:t>须经过消化后才能吸收，故选项</w:t>
      </w:r>
      <w:r>
        <w:rPr>
          <w:color w:val="000000"/>
        </w:rPr>
        <w:t>D</w:t>
      </w:r>
      <w:r>
        <w:rPr>
          <w:color w:val="000000"/>
        </w:rPr>
        <w:t>符合题意。</w:t>
      </w:r>
      <w:r>
        <w:rPr>
          <w:color w:val="000000"/>
        </w:rPr>
        <w:t xml:space="preserve">  </w:t>
      </w:r>
    </w:p>
    <w:p w:rsidR="000845BE">
      <w:pPr>
        <w:spacing w:after="0"/>
      </w:pPr>
      <w:r>
        <w:rPr>
          <w:color w:val="000000"/>
        </w:rPr>
        <w:t>【</w:t>
      </w:r>
      <w:r>
        <w:rPr>
          <w:color w:val="000000"/>
        </w:rPr>
        <w:t>分析】熟练掌握蛋白质、脂肪和淀粉的消化过程是解题的关键</w:t>
      </w:r>
      <w:r>
        <w:rPr>
          <w:color w:val="000000"/>
        </w:rPr>
        <w:t>。</w:t>
      </w:r>
    </w:p>
    <w:p w:rsidR="000845BE">
      <w:pPr>
        <w:spacing w:after="0"/>
      </w:pPr>
      <w:r>
        <w:rPr>
          <w:color w:val="000000"/>
        </w:rPr>
        <w:t>12.</w:t>
      </w:r>
      <w:r>
        <w:rPr>
          <w:color w:val="0000FF"/>
        </w:rPr>
        <w:t>【答案】</w:t>
      </w:r>
      <w:r>
        <w:rPr>
          <w:color w:val="000000"/>
        </w:rPr>
        <w:t xml:space="preserve"> B   </w:t>
      </w:r>
    </w:p>
    <w:p w:rsidR="000845BE">
      <w:pPr>
        <w:spacing w:after="0"/>
      </w:pPr>
      <w:r>
        <w:rPr>
          <w:color w:val="0000FF"/>
        </w:rPr>
        <w:t>【解析】</w:t>
      </w:r>
      <w:r>
        <w:rPr>
          <w:color w:val="000000"/>
        </w:rPr>
        <w:t>【解答】</w:t>
      </w:r>
      <w:r>
        <w:rPr>
          <w:color w:val="000000"/>
        </w:rPr>
        <w:t>A.</w:t>
      </w:r>
      <w:r>
        <w:rPr>
          <w:color w:val="000000"/>
        </w:rPr>
        <w:t>消化腺分为大消化腺和小腺体，大消化腺包括肝脏、胰腺和唾液腺，肝脏分泌胆汁，胰腺分泌胰液，唾液腺分泌唾液；小腺体有肠腺和胃腺，肠腺能分泌肠液，胃腺能分泌胃液</w:t>
      </w:r>
      <w:r>
        <w:rPr>
          <w:color w:val="000000"/>
        </w:rPr>
        <w:t>A</w:t>
      </w:r>
      <w:r>
        <w:rPr>
          <w:color w:val="000000"/>
        </w:rPr>
        <w:t>不符合题意；</w:t>
      </w:r>
      <w:r>
        <w:br/>
      </w:r>
      <w:r>
        <w:rPr>
          <w:color w:val="000000"/>
        </w:rPr>
        <w:t>B.</w:t>
      </w:r>
      <w:r>
        <w:rPr>
          <w:color w:val="000000"/>
        </w:rPr>
        <w:t>胆汁是由肝脏分泌的，里面不含消化酶，只是对对脂肪起乳化作用，将大的脂肪颗粒乳化成比较小的脂肪微粒，对脂肪进行物理性消化，</w:t>
      </w:r>
      <w:r>
        <w:rPr>
          <w:color w:val="000000"/>
        </w:rPr>
        <w:t>B</w:t>
      </w:r>
      <w:r>
        <w:rPr>
          <w:color w:val="000000"/>
        </w:rPr>
        <w:t>符合题意；</w:t>
      </w:r>
      <w:r>
        <w:br/>
      </w:r>
      <w:r>
        <w:rPr>
          <w:color w:val="000000"/>
        </w:rPr>
        <w:t>CD.</w:t>
      </w:r>
      <w:r>
        <w:rPr>
          <w:color w:val="000000"/>
        </w:rPr>
        <w:t>小肠是主要的吸收场所，能够吸收大部分的水、无机</w:t>
      </w:r>
      <w:r>
        <w:rPr>
          <w:color w:val="000000"/>
        </w:rPr>
        <w:t>盐、维生素和全部的氨基酸、葡萄糖、甘油和脂肪酸。胃吸收少量的水、无机盐和酒精。大肠是形成粪便的场所，能够吸收少量的水、无机盐和维生素。其他的消化道基本上没有吸收功能，</w:t>
      </w:r>
      <w:r>
        <w:rPr>
          <w:color w:val="000000"/>
        </w:rPr>
        <w:t>CD</w:t>
      </w:r>
      <w:r>
        <w:rPr>
          <w:color w:val="000000"/>
        </w:rPr>
        <w:t>不符合题意。</w:t>
      </w:r>
    </w:p>
    <w:p w:rsidR="000845BE">
      <w:pPr>
        <w:spacing w:after="0"/>
      </w:pPr>
      <w:r>
        <w:rPr>
          <w:color w:val="000000"/>
        </w:rPr>
        <w:t>故答案为：</w:t>
      </w:r>
      <w:r>
        <w:rPr>
          <w:color w:val="000000"/>
        </w:rPr>
        <w:t>D</w:t>
      </w:r>
    </w:p>
    <w:p w:rsidR="000845BE">
      <w:pPr>
        <w:spacing w:after="0"/>
      </w:pPr>
      <w:r>
        <w:rPr>
          <w:color w:val="000000"/>
        </w:rPr>
        <w:t>【</w:t>
      </w:r>
      <w:r>
        <w:rPr>
          <w:color w:val="000000"/>
        </w:rPr>
        <w:t>分析】消化系统的组成</w:t>
      </w:r>
      <w:r>
        <w:rPr>
          <w:color w:val="000000"/>
        </w:rPr>
        <w:t>：</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1239"/>
        <w:gridCol w:w="1145"/>
        <w:gridCol w:w="1268"/>
        <w:gridCol w:w="5902"/>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rPr>
          <w:trHeight w:val="30"/>
        </w:trPr>
        <w:tc>
          <w:tcPr>
            <w:tcW w:w="1681" w:type="dxa"/>
            <w:vMerge w:val="restart"/>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消化系统</w:t>
            </w:r>
            <w:r>
              <w:br/>
            </w:r>
          </w:p>
        </w:tc>
        <w:tc>
          <w:tcPr>
            <w:tcW w:w="1545"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组成</w:t>
            </w:r>
          </w:p>
        </w:tc>
        <w:tc>
          <w:tcPr>
            <w:tcW w:w="1722"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器官</w:t>
            </w:r>
          </w:p>
        </w:tc>
        <w:tc>
          <w:tcPr>
            <w:tcW w:w="8312"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功能</w:t>
            </w:r>
          </w:p>
        </w:tc>
      </w:tr>
      <w:tr>
        <w:tblPrEx>
          <w:tblW w:w="0" w:type="auto"/>
          <w:tblInd w:w="115" w:type="dxa"/>
          <w:tblLook w:val="04A0"/>
        </w:tblPrEx>
        <w:trPr>
          <w:trHeight w:val="30"/>
        </w:trPr>
        <w:tc>
          <w:tcPr>
            <w:tcW w:w="0" w:type="auto"/>
            <w:vMerge/>
          </w:tcPr>
          <w:p w:rsidR="00C34A06"/>
        </w:tc>
        <w:tc>
          <w:tcPr>
            <w:tcW w:w="1545"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消化道</w:t>
            </w:r>
          </w:p>
        </w:tc>
        <w:tc>
          <w:tcPr>
            <w:tcW w:w="1722"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口腔</w:t>
            </w:r>
          </w:p>
        </w:tc>
        <w:tc>
          <w:tcPr>
            <w:tcW w:w="8312"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初步将少量淀粉消化成麦芽糖</w:t>
            </w:r>
          </w:p>
        </w:tc>
      </w:tr>
      <w:tr>
        <w:tblPrEx>
          <w:tblW w:w="0" w:type="auto"/>
          <w:tblInd w:w="115" w:type="dxa"/>
          <w:tblLook w:val="04A0"/>
        </w:tblPrEx>
        <w:trPr>
          <w:trHeight w:val="30"/>
        </w:trPr>
        <w:tc>
          <w:tcPr>
            <w:tcW w:w="0" w:type="auto"/>
            <w:vMerge/>
          </w:tcPr>
          <w:p w:rsidR="00C34A06"/>
        </w:tc>
        <w:tc>
          <w:tcPr>
            <w:tcW w:w="1545"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p>
        </w:tc>
        <w:tc>
          <w:tcPr>
            <w:tcW w:w="1722"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咽</w:t>
            </w:r>
          </w:p>
        </w:tc>
        <w:tc>
          <w:tcPr>
            <w:tcW w:w="8312"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食物与气体的共用通道</w:t>
            </w:r>
          </w:p>
        </w:tc>
      </w:tr>
      <w:tr>
        <w:tblPrEx>
          <w:tblW w:w="0" w:type="auto"/>
          <w:tblInd w:w="115" w:type="dxa"/>
          <w:tblLook w:val="04A0"/>
        </w:tblPrEx>
        <w:trPr>
          <w:trHeight w:val="30"/>
        </w:trPr>
        <w:tc>
          <w:tcPr>
            <w:tcW w:w="0" w:type="auto"/>
            <w:vMerge/>
          </w:tcPr>
          <w:p w:rsidR="00C34A06"/>
        </w:tc>
        <w:tc>
          <w:tcPr>
            <w:tcW w:w="1545"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p>
        </w:tc>
        <w:tc>
          <w:tcPr>
            <w:tcW w:w="1722"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食道</w:t>
            </w:r>
          </w:p>
        </w:tc>
        <w:tc>
          <w:tcPr>
            <w:tcW w:w="8312"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能蠕动，将食物推进胃中</w:t>
            </w:r>
          </w:p>
        </w:tc>
      </w:tr>
      <w:tr>
        <w:tblPrEx>
          <w:tblW w:w="0" w:type="auto"/>
          <w:tblInd w:w="115" w:type="dxa"/>
          <w:tblLook w:val="04A0"/>
        </w:tblPrEx>
        <w:trPr>
          <w:trHeight w:val="30"/>
        </w:trPr>
        <w:tc>
          <w:tcPr>
            <w:tcW w:w="0" w:type="auto"/>
            <w:vMerge/>
          </w:tcPr>
          <w:p w:rsidR="00C34A06"/>
        </w:tc>
        <w:tc>
          <w:tcPr>
            <w:tcW w:w="1545"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p>
        </w:tc>
        <w:tc>
          <w:tcPr>
            <w:tcW w:w="1722"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胃</w:t>
            </w:r>
          </w:p>
        </w:tc>
        <w:tc>
          <w:tcPr>
            <w:tcW w:w="8312"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初步消化蛋白质</w:t>
            </w:r>
          </w:p>
        </w:tc>
      </w:tr>
      <w:tr>
        <w:tblPrEx>
          <w:tblW w:w="0" w:type="auto"/>
          <w:tblInd w:w="115" w:type="dxa"/>
          <w:tblLook w:val="04A0"/>
        </w:tblPrEx>
        <w:trPr>
          <w:trHeight w:val="30"/>
        </w:trPr>
        <w:tc>
          <w:tcPr>
            <w:tcW w:w="0" w:type="auto"/>
            <w:vMerge/>
          </w:tcPr>
          <w:p w:rsidR="00C34A06"/>
        </w:tc>
        <w:tc>
          <w:tcPr>
            <w:tcW w:w="1545"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p>
        </w:tc>
        <w:tc>
          <w:tcPr>
            <w:tcW w:w="1722"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小肠</w:t>
            </w:r>
          </w:p>
        </w:tc>
        <w:tc>
          <w:tcPr>
            <w:tcW w:w="8312"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消化和吸收的主要场所，有小肠绒毛和皱襞</w:t>
            </w:r>
          </w:p>
        </w:tc>
      </w:tr>
      <w:tr>
        <w:tblPrEx>
          <w:tblW w:w="0" w:type="auto"/>
          <w:tblInd w:w="115" w:type="dxa"/>
          <w:tblLook w:val="04A0"/>
        </w:tblPrEx>
        <w:trPr>
          <w:trHeight w:val="30"/>
        </w:trPr>
        <w:tc>
          <w:tcPr>
            <w:tcW w:w="0" w:type="auto"/>
            <w:vMerge/>
          </w:tcPr>
          <w:p w:rsidR="00C34A06"/>
        </w:tc>
        <w:tc>
          <w:tcPr>
            <w:tcW w:w="1545"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p>
        </w:tc>
        <w:tc>
          <w:tcPr>
            <w:tcW w:w="1722"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大肠</w:t>
            </w:r>
          </w:p>
        </w:tc>
        <w:tc>
          <w:tcPr>
            <w:tcW w:w="8312"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通过蠕动，把食物残渣推向肛门</w:t>
            </w:r>
          </w:p>
        </w:tc>
      </w:tr>
      <w:tr>
        <w:tblPrEx>
          <w:tblW w:w="0" w:type="auto"/>
          <w:tblInd w:w="115" w:type="dxa"/>
          <w:tblLook w:val="04A0"/>
        </w:tblPrEx>
        <w:trPr>
          <w:trHeight w:val="30"/>
        </w:trPr>
        <w:tc>
          <w:tcPr>
            <w:tcW w:w="0" w:type="auto"/>
            <w:vMerge/>
          </w:tcPr>
          <w:p w:rsidR="00C34A06"/>
        </w:tc>
        <w:tc>
          <w:tcPr>
            <w:tcW w:w="1545"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p>
        </w:tc>
        <w:tc>
          <w:tcPr>
            <w:tcW w:w="1722"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肛门</w:t>
            </w:r>
          </w:p>
        </w:tc>
        <w:tc>
          <w:tcPr>
            <w:tcW w:w="8312"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粪便由此排出</w:t>
            </w:r>
          </w:p>
        </w:tc>
      </w:tr>
      <w:tr>
        <w:tblPrEx>
          <w:tblW w:w="0" w:type="auto"/>
          <w:tblInd w:w="115" w:type="dxa"/>
          <w:tblLook w:val="04A0"/>
        </w:tblPrEx>
        <w:trPr>
          <w:trHeight w:val="30"/>
        </w:trPr>
        <w:tc>
          <w:tcPr>
            <w:tcW w:w="0" w:type="auto"/>
            <w:vMerge/>
          </w:tcPr>
          <w:p w:rsidR="00C34A06"/>
        </w:tc>
        <w:tc>
          <w:tcPr>
            <w:tcW w:w="1545"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消化腺</w:t>
            </w:r>
          </w:p>
        </w:tc>
        <w:tc>
          <w:tcPr>
            <w:tcW w:w="1722"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唾液腺</w:t>
            </w:r>
          </w:p>
        </w:tc>
        <w:tc>
          <w:tcPr>
            <w:tcW w:w="8312"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分泌唾液，含有唾液淀粉酶，能初步消化淀粉</w:t>
            </w:r>
          </w:p>
        </w:tc>
      </w:tr>
      <w:tr>
        <w:tblPrEx>
          <w:tblW w:w="0" w:type="auto"/>
          <w:tblInd w:w="115" w:type="dxa"/>
          <w:tblLook w:val="04A0"/>
        </w:tblPrEx>
        <w:trPr>
          <w:trHeight w:val="30"/>
        </w:trPr>
        <w:tc>
          <w:tcPr>
            <w:tcW w:w="0" w:type="auto"/>
            <w:vMerge/>
          </w:tcPr>
          <w:p w:rsidR="00C34A06"/>
        </w:tc>
        <w:tc>
          <w:tcPr>
            <w:tcW w:w="1545"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p>
        </w:tc>
        <w:tc>
          <w:tcPr>
            <w:tcW w:w="1722"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肝脏</w:t>
            </w:r>
          </w:p>
        </w:tc>
        <w:tc>
          <w:tcPr>
            <w:tcW w:w="8312"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人体最大的消化腺，分泌胆汁，不含消化酶，将脂肪乳化为脂肪微粒</w:t>
            </w:r>
          </w:p>
        </w:tc>
      </w:tr>
      <w:tr>
        <w:tblPrEx>
          <w:tblW w:w="0" w:type="auto"/>
          <w:tblInd w:w="115" w:type="dxa"/>
          <w:tblLook w:val="04A0"/>
        </w:tblPrEx>
        <w:trPr>
          <w:trHeight w:val="30"/>
        </w:trPr>
        <w:tc>
          <w:tcPr>
            <w:tcW w:w="0" w:type="auto"/>
            <w:vMerge/>
          </w:tcPr>
          <w:p w:rsidR="00C34A06"/>
        </w:tc>
        <w:tc>
          <w:tcPr>
            <w:tcW w:w="1545"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p>
        </w:tc>
        <w:tc>
          <w:tcPr>
            <w:tcW w:w="1722"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胃腺</w:t>
            </w:r>
          </w:p>
        </w:tc>
        <w:tc>
          <w:tcPr>
            <w:tcW w:w="8312"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分泌胃液，含有盐酸和胃蛋白酶，初步消化蛋白质</w:t>
            </w:r>
          </w:p>
        </w:tc>
      </w:tr>
      <w:tr>
        <w:tblPrEx>
          <w:tblW w:w="0" w:type="auto"/>
          <w:tblInd w:w="115" w:type="dxa"/>
          <w:tblLook w:val="04A0"/>
        </w:tblPrEx>
        <w:trPr>
          <w:trHeight w:val="30"/>
        </w:trPr>
        <w:tc>
          <w:tcPr>
            <w:tcW w:w="0" w:type="auto"/>
            <w:vMerge/>
          </w:tcPr>
          <w:p w:rsidR="00C34A06"/>
        </w:tc>
        <w:tc>
          <w:tcPr>
            <w:tcW w:w="1545"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p>
        </w:tc>
        <w:tc>
          <w:tcPr>
            <w:tcW w:w="1722"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胰腺</w:t>
            </w:r>
          </w:p>
        </w:tc>
        <w:tc>
          <w:tcPr>
            <w:tcW w:w="8312"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分泌胰液，含有消化糖类、蛋白质和脂肪的酶</w:t>
            </w:r>
          </w:p>
        </w:tc>
      </w:tr>
      <w:tr>
        <w:tblPrEx>
          <w:tblW w:w="0" w:type="auto"/>
          <w:tblInd w:w="115" w:type="dxa"/>
          <w:tblLook w:val="04A0"/>
        </w:tblPrEx>
        <w:trPr>
          <w:trHeight w:val="30"/>
        </w:trPr>
        <w:tc>
          <w:tcPr>
            <w:tcW w:w="0" w:type="auto"/>
            <w:vMerge/>
          </w:tcPr>
          <w:p w:rsidR="00C34A06"/>
        </w:tc>
        <w:tc>
          <w:tcPr>
            <w:tcW w:w="1545"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p>
        </w:tc>
        <w:tc>
          <w:tcPr>
            <w:tcW w:w="1722"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肠腺</w:t>
            </w:r>
          </w:p>
        </w:tc>
        <w:tc>
          <w:tcPr>
            <w:tcW w:w="8312"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845BE">
            <w:pPr>
              <w:spacing w:after="0"/>
            </w:pPr>
            <w:r>
              <w:rPr>
                <w:color w:val="000000"/>
              </w:rPr>
              <w:t>分泌胰液，含有消化糖类、蛋白质和脂肪的酶</w:t>
            </w:r>
          </w:p>
        </w:tc>
      </w:tr>
    </w:tbl>
    <w:p w:rsidR="000845BE">
      <w:pPr>
        <w:spacing w:after="0"/>
      </w:pPr>
      <w:r>
        <w:rPr>
          <w:color w:val="000000"/>
        </w:rPr>
        <w:t>13.</w:t>
      </w:r>
      <w:r>
        <w:rPr>
          <w:color w:val="0000FF"/>
        </w:rPr>
        <w:t>【答案】</w:t>
      </w:r>
      <w:r>
        <w:rPr>
          <w:color w:val="000000"/>
        </w:rPr>
        <w:t xml:space="preserve">B  </w:t>
      </w:r>
    </w:p>
    <w:p w:rsidR="00172999">
      <w:pPr>
        <w:spacing w:after="0"/>
      </w:pPr>
      <w:r>
        <w:rPr>
          <w:color w:val="0000FF"/>
        </w:rPr>
        <w:t>【解析】</w:t>
      </w:r>
      <w:r>
        <w:rPr>
          <w:color w:val="000000"/>
        </w:rPr>
        <w:t>【解答】合理膳食指的是由食物中摄取的各种营养素与身体对这些营养素的需要达到平衡，既不缺乏，也不过多，根据平衡膳食宝塔，均衡的摄取五类食物，合理营养还包括合理的用膳制度和合理的烹调方法，烹调时要注意低盐、低脂肪，并少放味精等，每天要一日三餐，定时定量，不挑食，不偏食，早餐吃好，中午吃饱，晚上吃少，每天摄入的总能量中，早、中、晚三餐比例为</w:t>
      </w:r>
      <w:r>
        <w:rPr>
          <w:color w:val="000000"/>
        </w:rPr>
        <w:t>3</w:t>
      </w:r>
      <w:r>
        <w:rPr>
          <w:color w:val="000000"/>
        </w:rPr>
        <w:t>：</w:t>
      </w:r>
      <w:r>
        <w:rPr>
          <w:color w:val="000000"/>
        </w:rPr>
        <w:t>4</w:t>
      </w:r>
      <w:r>
        <w:rPr>
          <w:color w:val="000000"/>
        </w:rPr>
        <w:t>：</w:t>
      </w:r>
      <w:r>
        <w:rPr>
          <w:color w:val="000000"/>
        </w:rPr>
        <w:t>3</w:t>
      </w:r>
      <w:r>
        <w:rPr>
          <w:color w:val="000000"/>
        </w:rPr>
        <w:t>，缺乏某些营养素会引起营养缺乏病。故</w:t>
      </w:r>
      <w:r>
        <w:rPr>
          <w:color w:val="000000"/>
        </w:rPr>
        <w:t>A</w:t>
      </w:r>
      <w:r>
        <w:rPr>
          <w:color w:val="000000"/>
        </w:rPr>
        <w:t>、</w:t>
      </w:r>
      <w:r>
        <w:rPr>
          <w:color w:val="000000"/>
        </w:rPr>
        <w:t>C</w:t>
      </w:r>
      <w:r>
        <w:rPr>
          <w:color w:val="000000"/>
        </w:rPr>
        <w:t>、</w:t>
      </w:r>
      <w:r>
        <w:rPr>
          <w:color w:val="000000"/>
        </w:rPr>
        <w:t>D</w:t>
      </w:r>
      <w:r>
        <w:rPr>
          <w:color w:val="000000"/>
        </w:rPr>
        <w:t>不符合题意，</w:t>
      </w:r>
      <w:r>
        <w:rPr>
          <w:color w:val="000000"/>
        </w:rPr>
        <w:t xml:space="preserve"> B</w:t>
      </w:r>
      <w:r>
        <w:rPr>
          <w:color w:val="000000"/>
        </w:rPr>
        <w:t>符合题意。</w:t>
      </w:r>
    </w:p>
    <w:p w:rsidR="000845BE">
      <w:pPr>
        <w:spacing w:after="0"/>
      </w:pPr>
      <w:r>
        <w:rPr>
          <w:color w:val="000000"/>
        </w:rPr>
        <w:t>故答案为：</w:t>
      </w:r>
      <w:r>
        <w:rPr>
          <w:color w:val="000000"/>
        </w:rPr>
        <w:t>B</w:t>
      </w:r>
    </w:p>
    <w:p w:rsidR="000845BE">
      <w:pPr>
        <w:spacing w:after="0"/>
      </w:pPr>
      <w:r>
        <w:rPr>
          <w:color w:val="000000"/>
        </w:rPr>
        <w:t>【分析】为了做到合理营养，按</w:t>
      </w:r>
      <w:r>
        <w:rPr>
          <w:color w:val="000000"/>
        </w:rPr>
        <w:t>“</w:t>
      </w:r>
      <w:r>
        <w:rPr>
          <w:color w:val="000000"/>
        </w:rPr>
        <w:t>平衡膳食宝塔</w:t>
      </w:r>
      <w:r>
        <w:rPr>
          <w:color w:val="000000"/>
        </w:rPr>
        <w:t>”</w:t>
      </w:r>
      <w:r>
        <w:rPr>
          <w:color w:val="000000"/>
        </w:rPr>
        <w:t>均衡摄取五类食物，以避免营养不良</w:t>
      </w:r>
      <w:r>
        <w:rPr>
          <w:color w:val="000000"/>
        </w:rPr>
        <w:t>和营养过剩．六类营养物质和膳食纤维都是人体所必需的，糖类是人体最重要的供能物质，人体生命活动所需的能量主要来自于糖类．人每天摄食物多样，谷类为主，粗细搭配．为了保持身体健康，必须保证每日三餐，按时进餐．在每日摄入的总能量中，早、中、晚餐的能量应当分别占</w:t>
      </w:r>
      <w:r>
        <w:rPr>
          <w:color w:val="000000"/>
        </w:rPr>
        <w:t>30%</w:t>
      </w:r>
      <w:r>
        <w:rPr>
          <w:color w:val="000000"/>
        </w:rPr>
        <w:t>、</w:t>
      </w:r>
      <w:r>
        <w:rPr>
          <w:color w:val="000000"/>
        </w:rPr>
        <w:t>40%</w:t>
      </w:r>
      <w:r>
        <w:rPr>
          <w:color w:val="000000"/>
        </w:rPr>
        <w:t>、</w:t>
      </w:r>
      <w:r>
        <w:rPr>
          <w:color w:val="000000"/>
        </w:rPr>
        <w:t>30%</w:t>
      </w:r>
      <w:r>
        <w:rPr>
          <w:color w:val="000000"/>
        </w:rPr>
        <w:t>左右．三餐分配要合理，不偏食、不挑食，食不过量．据此解答．</w:t>
      </w:r>
    </w:p>
    <w:p w:rsidR="000845BE">
      <w:pPr>
        <w:spacing w:after="0"/>
      </w:pPr>
      <w:r>
        <w:rPr>
          <w:color w:val="000000"/>
        </w:rPr>
        <w:t>14.</w:t>
      </w:r>
      <w:r>
        <w:rPr>
          <w:color w:val="0000FF"/>
        </w:rPr>
        <w:t>【答案】</w:t>
      </w:r>
      <w:r>
        <w:rPr>
          <w:color w:val="000000"/>
        </w:rPr>
        <w:t xml:space="preserve">D  </w:t>
      </w:r>
    </w:p>
    <w:p w:rsidR="00172999">
      <w:pPr>
        <w:spacing w:after="0"/>
      </w:pPr>
      <w:r>
        <w:rPr>
          <w:color w:val="0000FF"/>
        </w:rPr>
        <w:t>【解析】</w:t>
      </w:r>
      <w:r>
        <w:rPr>
          <w:color w:val="000000"/>
        </w:rPr>
        <w:t>【解答】病人不能进食，就不能从食物中获得糖类，这就需要点滴葡萄糖，这是因为糖类是人体主要的供能物质，葡萄糖进入人体后通过呼吸作用被氧化分解释放出能量</w:t>
      </w:r>
      <w:r>
        <w:rPr>
          <w:color w:val="000000"/>
        </w:rPr>
        <w:t>，供人体各项生命活动的需要．</w:t>
      </w:r>
    </w:p>
    <w:p w:rsidR="000845BE">
      <w:pPr>
        <w:spacing w:after="0"/>
      </w:pPr>
      <w:r>
        <w:rPr>
          <w:color w:val="000000"/>
        </w:rPr>
        <w:t>故选：</w:t>
      </w:r>
      <w:r>
        <w:rPr>
          <w:color w:val="000000"/>
        </w:rPr>
        <w:t>D</w:t>
      </w:r>
      <w:r>
        <w:rPr>
          <w:color w:val="000000"/>
        </w:rPr>
        <w:t>．</w:t>
      </w:r>
    </w:p>
    <w:p w:rsidR="000845BE">
      <w:pPr>
        <w:spacing w:after="0"/>
      </w:pPr>
      <w:r>
        <w:rPr>
          <w:color w:val="000000"/>
        </w:rPr>
        <w:t>【分析】食物中含有六大类营养物质：蛋白质、糖类、脂肪、维生素、水和无机盐，每一类营养物质都是人体所必需的；糖类是人体最重要的供能物质，人体的一切活动，包括学习、走路、消化和呼吸等所消耗的能量主要来自糖类．</w:t>
      </w:r>
    </w:p>
    <w:p w:rsidR="000845BE">
      <w:pPr>
        <w:spacing w:after="0"/>
      </w:pPr>
      <w:r>
        <w:rPr>
          <w:color w:val="000000"/>
        </w:rPr>
        <w:t>15.</w:t>
      </w:r>
      <w:r>
        <w:rPr>
          <w:color w:val="0000FF"/>
        </w:rPr>
        <w:t>【答案】</w:t>
      </w:r>
      <w:r>
        <w:rPr>
          <w:color w:val="000000"/>
        </w:rPr>
        <w:t xml:space="preserve">D  </w:t>
      </w:r>
    </w:p>
    <w:p w:rsidR="00172999">
      <w:pPr>
        <w:spacing w:after="0"/>
      </w:pPr>
      <w:r>
        <w:rPr>
          <w:color w:val="0000FF"/>
        </w:rPr>
        <w:t>【解析】</w:t>
      </w:r>
      <w:r>
        <w:rPr>
          <w:color w:val="000000"/>
        </w:rPr>
        <w:t>【解答】水是细胞的主要组成成分，人体的各项生命活动都离不开水，人体内的营养物质和废物都必须溶解在水里才能进行运输，无水就无法进行各项生命活动，选项</w:t>
      </w:r>
      <w:r>
        <w:rPr>
          <w:color w:val="000000"/>
        </w:rPr>
        <w:t>D</w:t>
      </w:r>
      <w:r>
        <w:rPr>
          <w:color w:val="000000"/>
        </w:rPr>
        <w:t>符合题意。故答案选：</w:t>
      </w:r>
      <w:r>
        <w:rPr>
          <w:color w:val="000000"/>
        </w:rPr>
        <w:t>D</w:t>
      </w:r>
    </w:p>
    <w:p w:rsidR="000845BE">
      <w:pPr>
        <w:spacing w:after="0"/>
      </w:pPr>
      <w:r>
        <w:rPr>
          <w:color w:val="000000"/>
        </w:rPr>
        <w:t>【</w:t>
      </w:r>
      <w:r>
        <w:rPr>
          <w:color w:val="000000"/>
        </w:rPr>
        <w:t>分析】本题考查的知识点是人体营养物质的作用，结合教材扎实记忆</w:t>
      </w:r>
      <w:r>
        <w:rPr>
          <w:color w:val="000000"/>
        </w:rPr>
        <w:t>。</w:t>
      </w:r>
    </w:p>
    <w:p w:rsidR="000845BE">
      <w:r>
        <w:t>二、填空题</w:t>
      </w:r>
    </w:p>
    <w:p w:rsidR="000845BE">
      <w:pPr>
        <w:spacing w:after="0"/>
      </w:pPr>
      <w:r>
        <w:rPr>
          <w:color w:val="000000"/>
        </w:rPr>
        <w:t>16.</w:t>
      </w:r>
      <w:r>
        <w:rPr>
          <w:color w:val="0000FF"/>
        </w:rPr>
        <w:t>【答案】</w:t>
      </w:r>
      <w:r>
        <w:rPr>
          <w:color w:val="000000"/>
        </w:rPr>
        <w:t>唾液；胰液；胃液；胆汁</w:t>
      </w:r>
      <w:r>
        <w:rPr>
          <w:color w:val="000000"/>
        </w:rPr>
        <w:t xml:space="preserve">  </w:t>
      </w:r>
    </w:p>
    <w:p w:rsidR="000845BE">
      <w:pPr>
        <w:spacing w:after="0"/>
      </w:pPr>
      <w:r>
        <w:rPr>
          <w:color w:val="0000FF"/>
        </w:rPr>
        <w:t>【解析】</w:t>
      </w:r>
      <w:r>
        <w:rPr>
          <w:color w:val="000000"/>
        </w:rPr>
        <w:t>【解答】</w:t>
      </w:r>
      <w:r>
        <w:rPr>
          <w:color w:val="000000"/>
        </w:rPr>
        <w:t>A</w:t>
      </w:r>
      <w:r>
        <w:rPr>
          <w:color w:val="000000"/>
        </w:rPr>
        <w:t>、</w:t>
      </w:r>
      <w:r>
        <w:rPr>
          <w:color w:val="000000"/>
        </w:rPr>
        <w:t>B</w:t>
      </w:r>
      <w:r>
        <w:rPr>
          <w:color w:val="000000"/>
        </w:rPr>
        <w:t>、</w:t>
      </w:r>
      <w:r>
        <w:rPr>
          <w:color w:val="000000"/>
        </w:rPr>
        <w:t>C</w:t>
      </w:r>
      <w:r>
        <w:rPr>
          <w:color w:val="000000"/>
        </w:rPr>
        <w:t>、</w:t>
      </w:r>
      <w:r>
        <w:rPr>
          <w:color w:val="000000"/>
        </w:rPr>
        <w:t>D</w:t>
      </w:r>
      <w:r>
        <w:rPr>
          <w:color w:val="000000"/>
        </w:rPr>
        <w:t>四种消化液都不是肠液，它们只能是胃液、唾液、胰液或胆汁。又知</w:t>
      </w:r>
      <w:r>
        <w:rPr>
          <w:color w:val="000000"/>
        </w:rPr>
        <w:t>A</w:t>
      </w:r>
      <w:r>
        <w:rPr>
          <w:color w:val="000000"/>
        </w:rPr>
        <w:t>、</w:t>
      </w:r>
      <w:r>
        <w:rPr>
          <w:color w:val="000000"/>
        </w:rPr>
        <w:t>B</w:t>
      </w:r>
      <w:r>
        <w:rPr>
          <w:color w:val="000000"/>
        </w:rPr>
        <w:t>两种消化液都能消化淀粉，因此可以推断</w:t>
      </w:r>
      <w:r>
        <w:rPr>
          <w:color w:val="000000"/>
        </w:rPr>
        <w:t>A</w:t>
      </w:r>
      <w:r>
        <w:rPr>
          <w:color w:val="000000"/>
        </w:rPr>
        <w:t>、</w:t>
      </w:r>
      <w:r>
        <w:rPr>
          <w:color w:val="000000"/>
        </w:rPr>
        <w:t>B</w:t>
      </w:r>
      <w:r>
        <w:rPr>
          <w:color w:val="000000"/>
        </w:rPr>
        <w:t>为唾液或胰液；在</w:t>
      </w:r>
      <w:r>
        <w:rPr>
          <w:color w:val="000000"/>
        </w:rPr>
        <w:t>A</w:t>
      </w:r>
      <w:r>
        <w:rPr>
          <w:color w:val="000000"/>
        </w:rPr>
        <w:t>、</w:t>
      </w:r>
      <w:r>
        <w:rPr>
          <w:color w:val="000000"/>
        </w:rPr>
        <w:t>B</w:t>
      </w:r>
      <w:r>
        <w:rPr>
          <w:color w:val="000000"/>
        </w:rPr>
        <w:t>中加入</w:t>
      </w:r>
      <w:r>
        <w:rPr>
          <w:color w:val="000000"/>
        </w:rPr>
        <w:t>D</w:t>
      </w:r>
      <w:r>
        <w:rPr>
          <w:color w:val="000000"/>
        </w:rPr>
        <w:t>后，可促进</w:t>
      </w:r>
      <w:r>
        <w:rPr>
          <w:color w:val="000000"/>
        </w:rPr>
        <w:t>B</w:t>
      </w:r>
      <w:r>
        <w:rPr>
          <w:color w:val="000000"/>
        </w:rPr>
        <w:t>消化脂肪，但</w:t>
      </w:r>
      <w:r>
        <w:rPr>
          <w:color w:val="000000"/>
        </w:rPr>
        <w:t>A</w:t>
      </w:r>
      <w:r>
        <w:rPr>
          <w:color w:val="000000"/>
        </w:rPr>
        <w:t>不能消化脂肪，因此</w:t>
      </w:r>
      <w:r>
        <w:rPr>
          <w:color w:val="000000"/>
        </w:rPr>
        <w:t>B</w:t>
      </w:r>
      <w:r>
        <w:rPr>
          <w:color w:val="000000"/>
        </w:rPr>
        <w:t>为胰液，</w:t>
      </w:r>
      <w:r>
        <w:rPr>
          <w:color w:val="000000"/>
        </w:rPr>
        <w:t>A</w:t>
      </w:r>
      <w:r>
        <w:rPr>
          <w:color w:val="000000"/>
        </w:rPr>
        <w:t>为唾液；</w:t>
      </w:r>
      <w:r>
        <w:rPr>
          <w:color w:val="000000"/>
        </w:rPr>
        <w:t>D</w:t>
      </w:r>
      <w:r>
        <w:rPr>
          <w:color w:val="000000"/>
        </w:rPr>
        <w:t>能促进脂肪的消化，说明</w:t>
      </w:r>
      <w:r>
        <w:rPr>
          <w:color w:val="000000"/>
        </w:rPr>
        <w:t>D</w:t>
      </w:r>
      <w:r>
        <w:rPr>
          <w:color w:val="000000"/>
        </w:rPr>
        <w:t>胆汁；</w:t>
      </w:r>
      <w:r>
        <w:rPr>
          <w:color w:val="000000"/>
        </w:rPr>
        <w:t>C</w:t>
      </w:r>
      <w:r>
        <w:rPr>
          <w:color w:val="000000"/>
        </w:rPr>
        <w:t>、</w:t>
      </w:r>
      <w:r>
        <w:rPr>
          <w:color w:val="000000"/>
        </w:rPr>
        <w:t>D</w:t>
      </w:r>
      <w:r>
        <w:rPr>
          <w:color w:val="000000"/>
        </w:rPr>
        <w:t>均不能消化淀粉，但</w:t>
      </w:r>
      <w:r>
        <w:rPr>
          <w:color w:val="000000"/>
        </w:rPr>
        <w:t>C</w:t>
      </w:r>
      <w:r>
        <w:rPr>
          <w:color w:val="000000"/>
        </w:rPr>
        <w:t>能消化蛋白质，说明</w:t>
      </w:r>
      <w:r>
        <w:rPr>
          <w:color w:val="000000"/>
        </w:rPr>
        <w:t>C</w:t>
      </w:r>
      <w:r>
        <w:rPr>
          <w:color w:val="000000"/>
        </w:rPr>
        <w:t>是胃液。所以</w:t>
      </w:r>
      <w:r>
        <w:rPr>
          <w:color w:val="000000"/>
        </w:rPr>
        <w:t>A</w:t>
      </w:r>
      <w:r>
        <w:rPr>
          <w:color w:val="000000"/>
        </w:rPr>
        <w:t>、</w:t>
      </w:r>
      <w:r>
        <w:rPr>
          <w:color w:val="000000"/>
        </w:rPr>
        <w:t>B</w:t>
      </w:r>
      <w:r>
        <w:rPr>
          <w:color w:val="000000"/>
        </w:rPr>
        <w:t>、</w:t>
      </w:r>
      <w:r>
        <w:rPr>
          <w:color w:val="000000"/>
        </w:rPr>
        <w:t>C</w:t>
      </w:r>
      <w:r>
        <w:rPr>
          <w:color w:val="000000"/>
        </w:rPr>
        <w:t>、</w:t>
      </w:r>
      <w:r>
        <w:rPr>
          <w:color w:val="000000"/>
        </w:rPr>
        <w:t>D</w:t>
      </w:r>
      <w:r>
        <w:rPr>
          <w:color w:val="000000"/>
        </w:rPr>
        <w:t>四种消化液分别是唾液、胰液、胃液、胆汁。</w:t>
      </w:r>
    </w:p>
    <w:p w:rsidR="000845BE">
      <w:pPr>
        <w:spacing w:after="0"/>
      </w:pPr>
      <w:r>
        <w:rPr>
          <w:color w:val="000000"/>
        </w:rPr>
        <w:t>【分析】消化腺</w:t>
      </w:r>
      <w:r>
        <w:rPr>
          <w:color w:val="000000"/>
        </w:rPr>
        <w:t>：唾液腺（分泌的唾液含唾液淀粉酶，能初步消化淀粉）、胃腺（胃液含蛋白酶，能初步消化蛋白质）、肝脏（分泌胆汁不含消化酶，可以乳化脂肪），胰腺和肠腺（胰液和肠液都能消化脂肪、糖类、蛋白质），最大的消化腺是肝脏。小肠为消化和吸收的主要场所。</w:t>
      </w:r>
    </w:p>
    <w:p w:rsidR="00172999">
      <w:pPr>
        <w:spacing w:after="0"/>
      </w:pPr>
      <w:r>
        <w:rPr>
          <w:color w:val="000000"/>
        </w:rPr>
        <w:t>17.</w:t>
      </w:r>
      <w:r>
        <w:rPr>
          <w:color w:val="0000FF"/>
        </w:rPr>
        <w:t>【答案】</w:t>
      </w:r>
      <w:r>
        <w:rPr>
          <w:color w:val="000000"/>
        </w:rPr>
        <w:t>大肠</w:t>
      </w:r>
    </w:p>
    <w:p w:rsidR="00172999">
      <w:pPr>
        <w:spacing w:after="0"/>
      </w:pPr>
      <w:r>
        <w:rPr>
          <w:color w:val="0000FF"/>
        </w:rPr>
        <w:t>【解析】</w:t>
      </w:r>
      <w:r>
        <w:rPr>
          <w:color w:val="000000"/>
        </w:rPr>
        <w:t>【解答】解：消化后的营养物质的吸收只在人体消化系统的部分消化道内进行：小肠是主要的吸收场所，能够吸收大部分的水、无机盐、维生素和全部的氨基酸、葡萄糖、甘油和脂肪酸；胃只能吸收少量的水、无机盐和酒精；大肠是形成粪便的场所，能够吸收少量的水、无机盐和</w:t>
      </w:r>
      <w:r>
        <w:rPr>
          <w:color w:val="000000"/>
        </w:rPr>
        <w:t>维生素；其他的消化道基本上没有吸收功能．如图所示：</w:t>
      </w:r>
    </w:p>
    <w:p w:rsidR="000845BE">
      <w:pPr>
        <w:spacing w:after="0"/>
      </w:pPr>
      <w:r>
        <w:rPr>
          <w:noProof/>
          <w:lang w:eastAsia="zh-CN"/>
        </w:rPr>
        <w:drawing>
          <wp:inline distT="0" distB="0" distL="0" distR="0">
            <wp:extent cx="1804784" cy="2836088"/>
            <wp:effectExtent l="0" t="0" r="0" b="0"/>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cstate="print"/>
                    <a:stretch>
                      <a:fillRect/>
                    </a:stretch>
                  </pic:blipFill>
                  <pic:spPr>
                    <a:xfrm>
                      <a:off x="0" y="0"/>
                      <a:ext cx="1804784" cy="2836088"/>
                    </a:xfrm>
                    <a:prstGeom prst="rect">
                      <a:avLst/>
                    </a:prstGeom>
                  </pic:spPr>
                </pic:pic>
              </a:graphicData>
            </a:graphic>
          </wp:inline>
        </w:drawing>
      </w:r>
    </w:p>
    <w:p w:rsidR="000845BE">
      <w:pPr>
        <w:spacing w:after="0"/>
      </w:pPr>
      <w:r>
        <w:rPr>
          <w:color w:val="000000"/>
        </w:rPr>
        <w:t>因此只能吸收少量水、无机盐和部分维生素的消化道是大肠</w:t>
      </w:r>
      <w:r>
        <w:rPr>
          <w:color w:val="000000"/>
        </w:rPr>
        <w:t>．</w:t>
      </w:r>
    </w:p>
    <w:p w:rsidR="000845BE">
      <w:pPr>
        <w:spacing w:after="0"/>
      </w:pPr>
      <w:r>
        <w:rPr>
          <w:color w:val="000000"/>
        </w:rPr>
        <w:t>故答案为：大肠</w:t>
      </w:r>
    </w:p>
    <w:p w:rsidR="000845BE">
      <w:pPr>
        <w:spacing w:after="0"/>
      </w:pPr>
      <w:r>
        <w:rPr>
          <w:color w:val="000000"/>
        </w:rPr>
        <w:t>【分析】</w:t>
      </w:r>
      <w:r>
        <w:rPr>
          <w:color w:val="000000"/>
        </w:rPr>
        <w:t>1</w:t>
      </w:r>
      <w:r>
        <w:rPr>
          <w:color w:val="000000"/>
        </w:rPr>
        <w:t>、消化系统由消化道和消化腺两大部分组成．消化管包括口腔、咽、食管、胃、小肠（十二指肠、空肠、回肠）和大肠（盲肠、结肠、直肠、肛管）等部．</w:t>
      </w:r>
      <w:r>
        <w:rPr>
          <w:color w:val="000000"/>
        </w:rPr>
        <w:t>2</w:t>
      </w:r>
      <w:r>
        <w:rPr>
          <w:color w:val="000000"/>
        </w:rPr>
        <w:t>、大肠：大肠开始的一段叫盲肠，盲肠上</w:t>
      </w:r>
      <w:r>
        <w:rPr>
          <w:color w:val="000000"/>
        </w:rPr>
        <w:t>有一细小突起叫阑尾，肓肠位于腹腔右下部，所以患阑尾炎时．右下腹部疼痛．大肠无消化能力，但有较弱的吸收能力，能吸收少量的水、无机盐和部分维生素．</w:t>
      </w:r>
    </w:p>
    <w:p w:rsidR="00172999">
      <w:pPr>
        <w:spacing w:after="0"/>
      </w:pPr>
      <w:r>
        <w:rPr>
          <w:color w:val="000000"/>
        </w:rPr>
        <w:t>18.</w:t>
      </w:r>
      <w:r>
        <w:rPr>
          <w:color w:val="0000FF"/>
        </w:rPr>
        <w:t>【答案】</w:t>
      </w:r>
      <w:r>
        <w:rPr>
          <w:color w:val="000000"/>
        </w:rPr>
        <w:t xml:space="preserve"> </w:t>
      </w:r>
      <w:r>
        <w:rPr>
          <w:color w:val="000000"/>
        </w:rPr>
        <w:t>坏血病</w:t>
      </w:r>
      <w:r>
        <w:t xml:space="preserve"> </w:t>
      </w:r>
      <w:r>
        <w:t>；</w:t>
      </w:r>
      <w:r>
        <w:rPr>
          <w:color w:val="000000"/>
        </w:rPr>
        <w:t>碘</w:t>
      </w:r>
    </w:p>
    <w:p w:rsidR="000845BE">
      <w:pPr>
        <w:spacing w:after="0"/>
      </w:pPr>
      <w:r>
        <w:rPr>
          <w:color w:val="0000FF"/>
        </w:rPr>
        <w:t>【</w:t>
      </w:r>
      <w:r>
        <w:rPr>
          <w:color w:val="0000FF"/>
        </w:rPr>
        <w:t>解析】</w:t>
      </w:r>
      <w:r>
        <w:rPr>
          <w:color w:val="000000"/>
        </w:rPr>
        <w:t>【解答】人体</w:t>
      </w:r>
      <w:r>
        <w:rPr>
          <w:color w:val="000000"/>
        </w:rPr>
        <w:t>一旦缺乏维生素，就会影响正常的生长和发育，还会引起疾病，如图</w:t>
      </w:r>
      <w:r>
        <w:rPr>
          <w:color w:val="000000"/>
        </w:rPr>
        <w:t>：</w:t>
      </w:r>
    </w:p>
    <w:p w:rsidR="000845BE">
      <w:pPr>
        <w:spacing w:after="0"/>
      </w:pP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2356"/>
        <w:gridCol w:w="2442"/>
        <w:gridCol w:w="2442"/>
        <w:gridCol w:w="2314"/>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rPr>
          <w:trHeight w:val="30"/>
        </w:trPr>
        <w:tc>
          <w:tcPr>
            <w:tcW w:w="288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维生素种类</w:t>
            </w:r>
          </w:p>
        </w:tc>
        <w:tc>
          <w:tcPr>
            <w:tcW w:w="29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主要功能</w:t>
            </w:r>
          </w:p>
        </w:tc>
        <w:tc>
          <w:tcPr>
            <w:tcW w:w="29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缺乏症</w:t>
            </w:r>
          </w:p>
        </w:tc>
        <w:tc>
          <w:tcPr>
            <w:tcW w:w="278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食物来源</w:t>
            </w:r>
          </w:p>
        </w:tc>
      </w:tr>
      <w:tr>
        <w:tblPrEx>
          <w:tblW w:w="0" w:type="auto"/>
          <w:tblInd w:w="115" w:type="dxa"/>
          <w:tblLook w:val="04A0"/>
        </w:tblPrEx>
        <w:trPr>
          <w:trHeight w:val="30"/>
        </w:trPr>
        <w:tc>
          <w:tcPr>
            <w:tcW w:w="288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维生素</w:t>
            </w:r>
            <w:r>
              <w:rPr>
                <w:color w:val="000000"/>
              </w:rPr>
              <w:t>A</w:t>
            </w:r>
          </w:p>
        </w:tc>
        <w:tc>
          <w:tcPr>
            <w:tcW w:w="29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促进人体正常发育，增强抵抗力，维持人的正常视觉</w:t>
            </w:r>
          </w:p>
        </w:tc>
        <w:tc>
          <w:tcPr>
            <w:tcW w:w="29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夜盲症、皮肤干燥、干眼症</w:t>
            </w:r>
          </w:p>
        </w:tc>
        <w:tc>
          <w:tcPr>
            <w:tcW w:w="278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动物肝脏含丰富的维生素</w:t>
            </w:r>
            <w:r>
              <w:rPr>
                <w:color w:val="000000"/>
              </w:rPr>
              <w:t>A</w:t>
            </w:r>
            <w:r>
              <w:rPr>
                <w:color w:val="000000"/>
              </w:rPr>
              <w:t>，胡萝卜中含胡萝卜素，在人体内能转化成维生素</w:t>
            </w:r>
            <w:r>
              <w:rPr>
                <w:color w:val="000000"/>
              </w:rPr>
              <w:t>A</w:t>
            </w:r>
          </w:p>
        </w:tc>
      </w:tr>
      <w:tr>
        <w:tblPrEx>
          <w:tblW w:w="0" w:type="auto"/>
          <w:tblInd w:w="115" w:type="dxa"/>
          <w:tblLook w:val="04A0"/>
        </w:tblPrEx>
        <w:trPr>
          <w:trHeight w:val="30"/>
        </w:trPr>
        <w:tc>
          <w:tcPr>
            <w:tcW w:w="288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维生素</w:t>
            </w:r>
            <w:r>
              <w:rPr>
                <w:color w:val="000000"/>
              </w:rPr>
              <w:t>B1</w:t>
            </w:r>
          </w:p>
        </w:tc>
        <w:tc>
          <w:tcPr>
            <w:tcW w:w="29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维持人体正常的新陈代谢和神经系统的正常生理功能</w:t>
            </w:r>
          </w:p>
        </w:tc>
        <w:tc>
          <w:tcPr>
            <w:tcW w:w="29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神经炎、脚气病、消化不良</w:t>
            </w:r>
          </w:p>
        </w:tc>
        <w:tc>
          <w:tcPr>
            <w:tcW w:w="278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维生素</w:t>
            </w:r>
            <w:r>
              <w:rPr>
                <w:color w:val="000000"/>
              </w:rPr>
              <w:t>B1</w:t>
            </w:r>
            <w:r>
              <w:rPr>
                <w:color w:val="000000"/>
              </w:rPr>
              <w:t>在稻米、豌豆、小麦、扁豆等粮食中含量丰富</w:t>
            </w:r>
          </w:p>
        </w:tc>
      </w:tr>
      <w:tr>
        <w:tblPrEx>
          <w:tblW w:w="0" w:type="auto"/>
          <w:tblInd w:w="115" w:type="dxa"/>
          <w:tblLook w:val="04A0"/>
        </w:tblPrEx>
        <w:trPr>
          <w:trHeight w:val="30"/>
        </w:trPr>
        <w:tc>
          <w:tcPr>
            <w:tcW w:w="288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维生素</w:t>
            </w:r>
            <w:r>
              <w:rPr>
                <w:color w:val="000000"/>
              </w:rPr>
              <w:t>C</w:t>
            </w:r>
          </w:p>
        </w:tc>
        <w:tc>
          <w:tcPr>
            <w:tcW w:w="29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维持正常的新陈代谢、维持骨肌肉和血液的正常生理作用，增长抵抗力</w:t>
            </w:r>
          </w:p>
        </w:tc>
        <w:tc>
          <w:tcPr>
            <w:tcW w:w="29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患坏血病、抵抗力下降</w:t>
            </w:r>
          </w:p>
        </w:tc>
        <w:tc>
          <w:tcPr>
            <w:tcW w:w="278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新鲜蔬菜和</w:t>
            </w:r>
            <w:r>
              <w:rPr>
                <w:color w:val="000000"/>
              </w:rPr>
              <w:t>水果中富含维生素</w:t>
            </w:r>
            <w:r>
              <w:rPr>
                <w:color w:val="000000"/>
              </w:rPr>
              <w:t>C</w:t>
            </w:r>
          </w:p>
        </w:tc>
      </w:tr>
      <w:tr>
        <w:tblPrEx>
          <w:tblW w:w="0" w:type="auto"/>
          <w:tblInd w:w="115" w:type="dxa"/>
          <w:tblLook w:val="04A0"/>
        </w:tblPrEx>
        <w:trPr>
          <w:trHeight w:val="30"/>
        </w:trPr>
        <w:tc>
          <w:tcPr>
            <w:tcW w:w="288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维生素</w:t>
            </w:r>
            <w:r>
              <w:rPr>
                <w:color w:val="000000"/>
              </w:rPr>
              <w:t>D</w:t>
            </w:r>
          </w:p>
        </w:tc>
        <w:tc>
          <w:tcPr>
            <w:tcW w:w="29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促进钙、磷吸收和骨骼发育</w:t>
            </w:r>
          </w:p>
        </w:tc>
        <w:tc>
          <w:tcPr>
            <w:tcW w:w="29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佝偻病、骨质疏松等</w:t>
            </w:r>
          </w:p>
        </w:tc>
        <w:tc>
          <w:tcPr>
            <w:tcW w:w="278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奶制品、鱼肝油、蛋黄中含丰富的维生素</w:t>
            </w:r>
            <w:r>
              <w:rPr>
                <w:color w:val="000000"/>
              </w:rPr>
              <w:t>D</w:t>
            </w:r>
          </w:p>
        </w:tc>
      </w:tr>
    </w:tbl>
    <w:p w:rsidR="000845BE">
      <w:pPr>
        <w:spacing w:after="0"/>
      </w:pPr>
      <w:r>
        <w:rPr>
          <w:color w:val="000000"/>
        </w:rPr>
        <w:t>无机盐对人体也很重要，如果缺乏，也会引起相应的病症，如下表</w:t>
      </w:r>
      <w:r>
        <w:rPr>
          <w:color w:val="000000"/>
        </w:rPr>
        <w:t>：</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1491"/>
        <w:gridCol w:w="3964"/>
        <w:gridCol w:w="4099"/>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rPr>
          <w:trHeight w:val="30"/>
        </w:trPr>
        <w:tc>
          <w:tcPr>
            <w:tcW w:w="17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无机盐种类</w:t>
            </w:r>
          </w:p>
        </w:tc>
        <w:tc>
          <w:tcPr>
            <w:tcW w:w="466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功能</w:t>
            </w:r>
          </w:p>
        </w:tc>
        <w:tc>
          <w:tcPr>
            <w:tcW w:w="478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缺乏时的症状</w:t>
            </w:r>
          </w:p>
        </w:tc>
      </w:tr>
      <w:tr>
        <w:tblPrEx>
          <w:tblW w:w="0" w:type="auto"/>
          <w:tblInd w:w="115" w:type="dxa"/>
          <w:tblLook w:val="04A0"/>
        </w:tblPrEx>
        <w:trPr>
          <w:trHeight w:val="30"/>
        </w:trPr>
        <w:tc>
          <w:tcPr>
            <w:tcW w:w="17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铁</w:t>
            </w:r>
          </w:p>
        </w:tc>
        <w:tc>
          <w:tcPr>
            <w:tcW w:w="466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铁是构成红细胞中血红蛋白的重要成分</w:t>
            </w:r>
          </w:p>
        </w:tc>
        <w:tc>
          <w:tcPr>
            <w:tcW w:w="478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缺铁会造成缺铁性贫血</w:t>
            </w:r>
          </w:p>
        </w:tc>
      </w:tr>
      <w:tr>
        <w:tblPrEx>
          <w:tblW w:w="0" w:type="auto"/>
          <w:tblInd w:w="115" w:type="dxa"/>
          <w:tblLook w:val="04A0"/>
        </w:tblPrEx>
        <w:trPr>
          <w:trHeight w:val="30"/>
        </w:trPr>
        <w:tc>
          <w:tcPr>
            <w:tcW w:w="17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钙</w:t>
            </w:r>
          </w:p>
        </w:tc>
        <w:tc>
          <w:tcPr>
            <w:tcW w:w="466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钙是构成牙齿和骨骼的主要成分</w:t>
            </w:r>
          </w:p>
        </w:tc>
        <w:tc>
          <w:tcPr>
            <w:tcW w:w="478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缺钙儿童会造成佝偻病，中老年人和妇女易患骨质疏松</w:t>
            </w:r>
          </w:p>
        </w:tc>
      </w:tr>
      <w:tr>
        <w:tblPrEx>
          <w:tblW w:w="0" w:type="auto"/>
          <w:tblInd w:w="115" w:type="dxa"/>
          <w:tblLook w:val="04A0"/>
        </w:tblPrEx>
        <w:trPr>
          <w:trHeight w:val="30"/>
        </w:trPr>
        <w:tc>
          <w:tcPr>
            <w:tcW w:w="17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磷</w:t>
            </w:r>
          </w:p>
        </w:tc>
        <w:tc>
          <w:tcPr>
            <w:tcW w:w="466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磷是构成骨骼、牙齿和神经组织的重要成分</w:t>
            </w:r>
          </w:p>
        </w:tc>
        <w:tc>
          <w:tcPr>
            <w:tcW w:w="478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缺乏含磷的无机盐，会造成厌食．肌无力．骨痛</w:t>
            </w:r>
          </w:p>
        </w:tc>
      </w:tr>
      <w:tr>
        <w:tblPrEx>
          <w:tblW w:w="0" w:type="auto"/>
          <w:tblInd w:w="115" w:type="dxa"/>
          <w:tblLook w:val="04A0"/>
        </w:tblPrEx>
        <w:trPr>
          <w:trHeight w:val="30"/>
        </w:trPr>
        <w:tc>
          <w:tcPr>
            <w:tcW w:w="17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碘</w:t>
            </w:r>
          </w:p>
        </w:tc>
        <w:tc>
          <w:tcPr>
            <w:tcW w:w="466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碘是激素的原料</w:t>
            </w:r>
          </w:p>
        </w:tc>
        <w:tc>
          <w:tcPr>
            <w:tcW w:w="478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缺乏含碘的无机盐，会造成地方性甲状腺</w:t>
            </w:r>
            <w:r>
              <w:rPr>
                <w:color w:val="000000"/>
              </w:rPr>
              <w:t>肿</w:t>
            </w:r>
          </w:p>
        </w:tc>
      </w:tr>
      <w:tr>
        <w:tblPrEx>
          <w:tblW w:w="0" w:type="auto"/>
          <w:tblInd w:w="115" w:type="dxa"/>
          <w:tblLook w:val="04A0"/>
        </w:tblPrEx>
        <w:trPr>
          <w:trHeight w:val="30"/>
        </w:trPr>
        <w:tc>
          <w:tcPr>
            <w:tcW w:w="17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锌</w:t>
            </w:r>
          </w:p>
        </w:tc>
        <w:tc>
          <w:tcPr>
            <w:tcW w:w="466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促进人体的生长发育</w:t>
            </w:r>
          </w:p>
        </w:tc>
        <w:tc>
          <w:tcPr>
            <w:tcW w:w="478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845BE">
            <w:pPr>
              <w:spacing w:after="0"/>
            </w:pPr>
            <w:r>
              <w:rPr>
                <w:color w:val="000000"/>
              </w:rPr>
              <w:t>缺乏含锌的无机盐，会影响食欲</w:t>
            </w:r>
            <w:r>
              <w:rPr>
                <w:color w:val="000000"/>
              </w:rPr>
              <w:t>．</w:t>
            </w:r>
          </w:p>
        </w:tc>
      </w:tr>
    </w:tbl>
    <w:p w:rsidR="000845BE">
      <w:pPr>
        <w:spacing w:after="0"/>
      </w:pPr>
      <w:r>
        <w:rPr>
          <w:color w:val="000000"/>
        </w:rPr>
        <w:t>因此，缺维生素</w:t>
      </w:r>
      <w:r>
        <w:rPr>
          <w:color w:val="000000"/>
        </w:rPr>
        <w:t>C</w:t>
      </w:r>
      <w:r>
        <w:rPr>
          <w:color w:val="000000"/>
        </w:rPr>
        <w:t>会患坏血病、抵抗力下降等；平时多吃富含维生素</w:t>
      </w:r>
      <w:r>
        <w:rPr>
          <w:color w:val="000000"/>
        </w:rPr>
        <w:t>C</w:t>
      </w:r>
      <w:r>
        <w:rPr>
          <w:color w:val="000000"/>
        </w:rPr>
        <w:t>的柠檬等食物，可以预防坏血病；食物中缺乏含碘的无机盐，会造成地方性甲状腺肿．</w:t>
      </w:r>
    </w:p>
    <w:p w:rsidR="000845BE">
      <w:pPr>
        <w:spacing w:after="0"/>
      </w:pPr>
      <w:r>
        <w:rPr>
          <w:color w:val="000000"/>
        </w:rPr>
        <w:t>故答案为：坏血病</w:t>
      </w:r>
      <w:r>
        <w:rPr>
          <w:color w:val="000000"/>
        </w:rPr>
        <w:t xml:space="preserve">  </w:t>
      </w:r>
      <w:r>
        <w:rPr>
          <w:color w:val="000000"/>
        </w:rPr>
        <w:t>碘</w:t>
      </w:r>
    </w:p>
    <w:p w:rsidR="000845BE">
      <w:pPr>
        <w:spacing w:after="0"/>
      </w:pPr>
      <w:r>
        <w:rPr>
          <w:color w:val="000000"/>
        </w:rPr>
        <w:t>【</w:t>
      </w:r>
      <w:r>
        <w:rPr>
          <w:color w:val="000000"/>
        </w:rPr>
        <w:t>分析】无机盐和维生素在人体的含量都很少，但作用却很大，思考解答</w:t>
      </w:r>
    </w:p>
    <w:p w:rsidR="000845BE">
      <w:r>
        <w:t>三、解答题</w:t>
      </w:r>
    </w:p>
    <w:p w:rsidR="00172999">
      <w:pPr>
        <w:spacing w:after="0"/>
      </w:pPr>
      <w:r>
        <w:rPr>
          <w:color w:val="000000"/>
        </w:rPr>
        <w:t>19.</w:t>
      </w:r>
      <w:r>
        <w:rPr>
          <w:color w:val="0000FF"/>
        </w:rPr>
        <w:t>【答案】</w:t>
      </w:r>
      <w:r>
        <w:rPr>
          <w:color w:val="000000"/>
        </w:rPr>
        <w:t>（</w:t>
      </w:r>
      <w:r>
        <w:rPr>
          <w:color w:val="000000"/>
        </w:rPr>
        <w:t>1</w:t>
      </w:r>
      <w:r>
        <w:rPr>
          <w:color w:val="000000"/>
        </w:rPr>
        <w:t>）肝脏</w:t>
      </w:r>
      <w:r>
        <w:t xml:space="preserve"> </w:t>
      </w:r>
      <w:r>
        <w:t>；</w:t>
      </w:r>
      <w:r>
        <w:rPr>
          <w:color w:val="000000"/>
        </w:rPr>
        <w:t>胆汁</w:t>
      </w:r>
    </w:p>
    <w:p w:rsidR="00172999">
      <w:pPr>
        <w:spacing w:after="0"/>
      </w:pPr>
      <w:r>
        <w:rPr>
          <w:color w:val="000000"/>
        </w:rPr>
        <w:t>（</w:t>
      </w:r>
      <w:r>
        <w:rPr>
          <w:color w:val="000000"/>
        </w:rPr>
        <w:t>2</w:t>
      </w:r>
      <w:r>
        <w:rPr>
          <w:color w:val="000000"/>
        </w:rPr>
        <w:t>）胃腺</w:t>
      </w:r>
    </w:p>
    <w:p w:rsidR="00172999">
      <w:pPr>
        <w:spacing w:after="0"/>
      </w:pPr>
      <w:r>
        <w:rPr>
          <w:color w:val="000000"/>
        </w:rPr>
        <w:t>（</w:t>
      </w:r>
      <w:r>
        <w:rPr>
          <w:color w:val="000000"/>
        </w:rPr>
        <w:t>3</w:t>
      </w:r>
      <w:r>
        <w:rPr>
          <w:color w:val="000000"/>
        </w:rPr>
        <w:t>）</w:t>
      </w:r>
      <w:r>
        <w:rPr>
          <w:color w:val="000000"/>
        </w:rPr>
        <w:t>6</w:t>
      </w:r>
    </w:p>
    <w:p w:rsidR="00172999">
      <w:pPr>
        <w:spacing w:after="0"/>
      </w:pPr>
      <w:r>
        <w:rPr>
          <w:color w:val="000000"/>
        </w:rPr>
        <w:t>（</w:t>
      </w:r>
      <w:r>
        <w:rPr>
          <w:color w:val="000000"/>
        </w:rPr>
        <w:t>4</w:t>
      </w:r>
      <w:r>
        <w:rPr>
          <w:color w:val="000000"/>
        </w:rPr>
        <w:t>）食道和肛门</w:t>
      </w:r>
    </w:p>
    <w:p w:rsidR="00172999">
      <w:pPr>
        <w:spacing w:after="0"/>
      </w:pPr>
      <w:r>
        <w:rPr>
          <w:color w:val="0000FF"/>
        </w:rPr>
        <w:t>【解析】</w:t>
      </w:r>
      <w:r>
        <w:rPr>
          <w:color w:val="000000"/>
        </w:rPr>
        <w:t>【解答】解：（</w:t>
      </w:r>
      <w:r>
        <w:rPr>
          <w:color w:val="000000"/>
        </w:rPr>
        <w:t>1</w:t>
      </w:r>
      <w:r>
        <w:rPr>
          <w:color w:val="000000"/>
        </w:rPr>
        <w:t>）</w:t>
      </w:r>
      <w:r>
        <w:rPr>
          <w:color w:val="000000"/>
        </w:rPr>
        <w:t>1</w:t>
      </w:r>
      <w:r>
        <w:rPr>
          <w:color w:val="000000"/>
        </w:rPr>
        <w:t>是肝脏，能分泌胆汁，对脂肪有乳化作用．（</w:t>
      </w:r>
      <w:r>
        <w:rPr>
          <w:color w:val="000000"/>
        </w:rPr>
        <w:t>2</w:t>
      </w:r>
      <w:r>
        <w:rPr>
          <w:color w:val="000000"/>
        </w:rPr>
        <w:t>）图中的</w:t>
      </w:r>
      <w:r>
        <w:rPr>
          <w:color w:val="000000"/>
        </w:rPr>
        <w:t>1</w:t>
      </w:r>
      <w:r>
        <w:rPr>
          <w:color w:val="000000"/>
        </w:rPr>
        <w:t>是肝脏、</w:t>
      </w:r>
      <w:r>
        <w:rPr>
          <w:color w:val="000000"/>
        </w:rPr>
        <w:t>2</w:t>
      </w:r>
      <w:r>
        <w:rPr>
          <w:color w:val="000000"/>
        </w:rPr>
        <w:t>是大肠、</w:t>
      </w:r>
      <w:r>
        <w:rPr>
          <w:color w:val="000000"/>
        </w:rPr>
        <w:t>3</w:t>
      </w:r>
      <w:r>
        <w:rPr>
          <w:color w:val="000000"/>
        </w:rPr>
        <w:t>是食道、</w:t>
      </w:r>
      <w:r>
        <w:rPr>
          <w:color w:val="000000"/>
        </w:rPr>
        <w:t>4</w:t>
      </w:r>
      <w:r>
        <w:rPr>
          <w:color w:val="000000"/>
        </w:rPr>
        <w:t>是胃、</w:t>
      </w:r>
      <w:r>
        <w:rPr>
          <w:color w:val="000000"/>
        </w:rPr>
        <w:t>5</w:t>
      </w:r>
      <w:r>
        <w:rPr>
          <w:color w:val="000000"/>
        </w:rPr>
        <w:t>是胰腺，</w:t>
      </w:r>
      <w:r>
        <w:rPr>
          <w:color w:val="000000"/>
        </w:rPr>
        <w:t>6</w:t>
      </w:r>
      <w:r>
        <w:rPr>
          <w:color w:val="000000"/>
        </w:rPr>
        <w:t>是小肠，</w:t>
      </w:r>
      <w:r>
        <w:rPr>
          <w:color w:val="000000"/>
        </w:rPr>
        <w:t>7</w:t>
      </w:r>
      <w:r>
        <w:rPr>
          <w:color w:val="000000"/>
        </w:rPr>
        <w:t>是肛门．（</w:t>
      </w:r>
      <w:r>
        <w:rPr>
          <w:color w:val="000000"/>
        </w:rPr>
        <w:t>3</w:t>
      </w:r>
      <w:r>
        <w:rPr>
          <w:color w:val="000000"/>
        </w:rPr>
        <w:t>）</w:t>
      </w:r>
      <w:r>
        <w:rPr>
          <w:color w:val="000000"/>
        </w:rPr>
        <w:t>6</w:t>
      </w:r>
      <w:r>
        <w:rPr>
          <w:color w:val="000000"/>
        </w:rPr>
        <w:t>小肠是消化食物和吸收营养物质的主要器官．特点是小肠在消化道内最长，长约</w:t>
      </w:r>
      <w:r>
        <w:rPr>
          <w:color w:val="000000"/>
        </w:rPr>
        <w:t>5</w:t>
      </w:r>
      <w:r>
        <w:rPr>
          <w:color w:val="000000"/>
        </w:rPr>
        <w:t>﹣</w:t>
      </w:r>
      <w:r>
        <w:rPr>
          <w:color w:val="000000"/>
        </w:rPr>
        <w:t>6</w:t>
      </w:r>
      <w:r>
        <w:rPr>
          <w:color w:val="000000"/>
        </w:rPr>
        <w:t>米；小肠壁的内表面有许多环形皱襞，皱襞上有许多绒毛状的突起，这种突起叫做小肠绒毛．由于环形皱襞和小肠绒毛的存在，使小肠的吸收面积大大增加，可达</w:t>
      </w:r>
      <w:r>
        <w:rPr>
          <w:color w:val="000000"/>
        </w:rPr>
        <w:t>200</w:t>
      </w:r>
      <w:r>
        <w:rPr>
          <w:color w:val="000000"/>
        </w:rPr>
        <w:t>平方米以上；小肠绒毛的壁很薄，只有一层上皮细胞构成，而且绒毛中有丰富的毛细血管和毛细淋巴管，这种结构特点有利于小肠吸收营养物质．所以小肠是吸收</w:t>
      </w:r>
      <w:r>
        <w:rPr>
          <w:color w:val="000000"/>
        </w:rPr>
        <w:t>的主要器官．（</w:t>
      </w:r>
      <w:r>
        <w:rPr>
          <w:color w:val="000000"/>
        </w:rPr>
        <w:t>4</w:t>
      </w:r>
      <w:r>
        <w:rPr>
          <w:color w:val="000000"/>
        </w:rPr>
        <w:t>）图中所示的消化管中，既不能消化食物又不能吸收营养的有三个，咽、食道和肛门．</w:t>
      </w:r>
    </w:p>
    <w:p w:rsidR="000845BE">
      <w:pPr>
        <w:spacing w:after="0"/>
      </w:pPr>
      <w:r>
        <w:rPr>
          <w:color w:val="000000"/>
        </w:rPr>
        <w:t>【分析】人体的消化系统包括消化道和消化腺．消化道自上而下依次是：口腔、咽、食道、胃、小肠、大肠和肛门；消化腺有唾液腺、胃腺、肝脏、肠腺和胰腺，其中唾液腺、肝脏和胰腺位于消化道外，肠腺和胃腺位于消化道以内．图中的</w:t>
      </w:r>
      <w:r>
        <w:rPr>
          <w:color w:val="000000"/>
        </w:rPr>
        <w:t>1</w:t>
      </w:r>
      <w:r>
        <w:rPr>
          <w:color w:val="000000"/>
        </w:rPr>
        <w:t>是肝脏、</w:t>
      </w:r>
      <w:r>
        <w:rPr>
          <w:color w:val="000000"/>
        </w:rPr>
        <w:t>2</w:t>
      </w:r>
      <w:r>
        <w:rPr>
          <w:color w:val="000000"/>
        </w:rPr>
        <w:t>是大肠、</w:t>
      </w:r>
      <w:r>
        <w:rPr>
          <w:color w:val="000000"/>
        </w:rPr>
        <w:t>3</w:t>
      </w:r>
      <w:r>
        <w:rPr>
          <w:color w:val="000000"/>
        </w:rPr>
        <w:t>是食道、</w:t>
      </w:r>
      <w:r>
        <w:rPr>
          <w:color w:val="000000"/>
        </w:rPr>
        <w:t>4</w:t>
      </w:r>
      <w:r>
        <w:rPr>
          <w:color w:val="000000"/>
        </w:rPr>
        <w:t>是胃、</w:t>
      </w:r>
      <w:r>
        <w:rPr>
          <w:color w:val="000000"/>
        </w:rPr>
        <w:t>5</w:t>
      </w:r>
      <w:r>
        <w:rPr>
          <w:color w:val="000000"/>
        </w:rPr>
        <w:t>是胰腺，</w:t>
      </w:r>
      <w:r>
        <w:rPr>
          <w:color w:val="000000"/>
        </w:rPr>
        <w:t>6</w:t>
      </w:r>
      <w:r>
        <w:rPr>
          <w:color w:val="000000"/>
        </w:rPr>
        <w:t>是小肠，</w:t>
      </w:r>
      <w:r>
        <w:rPr>
          <w:color w:val="000000"/>
        </w:rPr>
        <w:t>7</w:t>
      </w:r>
      <w:r>
        <w:rPr>
          <w:color w:val="000000"/>
        </w:rPr>
        <w:t>是肛门．</w:t>
      </w:r>
    </w:p>
    <w:p w:rsidR="000845BE">
      <w:r>
        <w:t>四、综合题</w:t>
      </w:r>
    </w:p>
    <w:p w:rsidR="000845BE">
      <w:pPr>
        <w:spacing w:after="0"/>
      </w:pPr>
      <w:r>
        <w:rPr>
          <w:color w:val="000000"/>
        </w:rPr>
        <w:t>20.</w:t>
      </w:r>
      <w:r>
        <w:rPr>
          <w:color w:val="0000FF"/>
        </w:rPr>
        <w:t>【答案】</w:t>
      </w:r>
      <w:r>
        <w:rPr>
          <w:color w:val="000000"/>
        </w:rPr>
        <w:t xml:space="preserve"> </w:t>
      </w:r>
      <w:r>
        <w:rPr>
          <w:color w:val="000000"/>
        </w:rPr>
        <w:t>（</w:t>
      </w:r>
      <w:r>
        <w:rPr>
          <w:color w:val="000000"/>
        </w:rPr>
        <w:t>1</w:t>
      </w:r>
      <w:r>
        <w:rPr>
          <w:color w:val="000000"/>
        </w:rPr>
        <w:t>）</w:t>
      </w:r>
      <w:r>
        <w:rPr>
          <w:color w:val="000000"/>
        </w:rPr>
        <w:t>B</w:t>
      </w:r>
      <w:r>
        <w:rPr>
          <w:color w:val="000000"/>
        </w:rPr>
        <w:t>；</w:t>
      </w:r>
      <w:r>
        <w:rPr>
          <w:color w:val="000000"/>
        </w:rPr>
        <w:t>A</w:t>
      </w:r>
      <w:r>
        <w:rPr>
          <w:color w:val="000000"/>
        </w:rPr>
        <w:t>；</w:t>
      </w:r>
      <w:r>
        <w:rPr>
          <w:color w:val="000000"/>
        </w:rPr>
        <w:t>E</w:t>
      </w:r>
      <w:r>
        <w:rPr>
          <w:color w:val="000000"/>
        </w:rPr>
        <w:t>；</w:t>
      </w:r>
      <w:r>
        <w:rPr>
          <w:color w:val="000000"/>
        </w:rPr>
        <w:t>A</w:t>
      </w:r>
      <w:r>
        <w:br/>
      </w:r>
      <w:r>
        <w:rPr>
          <w:color w:val="000000"/>
        </w:rPr>
        <w:t>（</w:t>
      </w:r>
      <w:r>
        <w:rPr>
          <w:color w:val="000000"/>
        </w:rPr>
        <w:t>2</w:t>
      </w:r>
      <w:r>
        <w:rPr>
          <w:color w:val="000000"/>
        </w:rPr>
        <w:t>）夜盲症</w:t>
      </w:r>
      <w:r>
        <w:br/>
      </w:r>
      <w:r>
        <w:rPr>
          <w:color w:val="000000"/>
        </w:rPr>
        <w:t>（</w:t>
      </w:r>
      <w:r>
        <w:rPr>
          <w:color w:val="000000"/>
        </w:rPr>
        <w:t>3</w:t>
      </w:r>
      <w:r>
        <w:rPr>
          <w:color w:val="000000"/>
        </w:rPr>
        <w:t>）无机盐</w:t>
      </w:r>
      <w:r>
        <w:rPr>
          <w:color w:val="000000"/>
        </w:rPr>
        <w:t xml:space="preserve">   </w:t>
      </w:r>
    </w:p>
    <w:p w:rsidR="000845BE">
      <w:pPr>
        <w:spacing w:after="0"/>
      </w:pPr>
      <w:r>
        <w:rPr>
          <w:color w:val="0000FF"/>
        </w:rPr>
        <w:t>【解析】</w:t>
      </w:r>
      <w:r>
        <w:rPr>
          <w:color w:val="000000"/>
        </w:rPr>
        <w:t>【解答】（</w:t>
      </w:r>
      <w:r>
        <w:rPr>
          <w:color w:val="000000"/>
        </w:rPr>
        <w:t>1</w:t>
      </w:r>
      <w:r>
        <w:rPr>
          <w:color w:val="000000"/>
        </w:rPr>
        <w:t>）分析表中数据可以知道，食物</w:t>
      </w:r>
      <w:r>
        <w:rPr>
          <w:color w:val="000000"/>
        </w:rPr>
        <w:t>B</w:t>
      </w:r>
      <w:r>
        <w:rPr>
          <w:color w:val="000000"/>
        </w:rPr>
        <w:t>含</w:t>
      </w:r>
      <w:r>
        <w:rPr>
          <w:color w:val="000000"/>
        </w:rPr>
        <w:t>有丰富的维生素</w:t>
      </w:r>
      <w:r>
        <w:rPr>
          <w:color w:val="000000"/>
        </w:rPr>
        <w:t>A</w:t>
      </w:r>
      <w:r>
        <w:rPr>
          <w:color w:val="000000"/>
        </w:rPr>
        <w:t>，缺乏维生素</w:t>
      </w:r>
      <w:r>
        <w:rPr>
          <w:color w:val="000000"/>
        </w:rPr>
        <w:t>A</w:t>
      </w:r>
      <w:r>
        <w:rPr>
          <w:color w:val="000000"/>
        </w:rPr>
        <w:t>会患脚气病；食物</w:t>
      </w:r>
      <w:r>
        <w:rPr>
          <w:color w:val="000000"/>
        </w:rPr>
        <w:t>D</w:t>
      </w:r>
      <w:r>
        <w:rPr>
          <w:color w:val="000000"/>
        </w:rPr>
        <w:t>、</w:t>
      </w:r>
      <w:r>
        <w:rPr>
          <w:color w:val="000000"/>
        </w:rPr>
        <w:t>A</w:t>
      </w:r>
      <w:r>
        <w:rPr>
          <w:color w:val="000000"/>
        </w:rPr>
        <w:t>含有较多的脂肪，脂肪是人体内的备用能源物质，且其在体内氧化分解释放的能量比糖类和蛋白质要多得多，因此该食物能提供较多的能量；食物</w:t>
      </w:r>
      <w:r>
        <w:rPr>
          <w:color w:val="000000"/>
        </w:rPr>
        <w:t>E</w:t>
      </w:r>
      <w:r>
        <w:rPr>
          <w:color w:val="000000"/>
        </w:rPr>
        <w:t>中含有大量的维生素</w:t>
      </w:r>
      <w:r>
        <w:rPr>
          <w:color w:val="000000"/>
        </w:rPr>
        <w:t>C</w:t>
      </w:r>
      <w:r>
        <w:rPr>
          <w:color w:val="000000"/>
        </w:rPr>
        <w:t>，缺乏维生素</w:t>
      </w:r>
      <w:r>
        <w:rPr>
          <w:color w:val="000000"/>
        </w:rPr>
        <w:t>C</w:t>
      </w:r>
      <w:r>
        <w:rPr>
          <w:color w:val="000000"/>
        </w:rPr>
        <w:t>会患坏血病；食物</w:t>
      </w:r>
      <w:r>
        <w:rPr>
          <w:color w:val="000000"/>
        </w:rPr>
        <w:t>A</w:t>
      </w:r>
      <w:r>
        <w:rPr>
          <w:color w:val="000000"/>
        </w:rPr>
        <w:t>中维生素</w:t>
      </w:r>
      <w:r>
        <w:rPr>
          <w:color w:val="000000"/>
        </w:rPr>
        <w:t>D</w:t>
      </w:r>
      <w:r>
        <w:rPr>
          <w:color w:val="000000"/>
        </w:rPr>
        <w:t>含量丰富，维生素</w:t>
      </w:r>
      <w:r>
        <w:rPr>
          <w:color w:val="000000"/>
        </w:rPr>
        <w:t>D</w:t>
      </w:r>
      <w:r>
        <w:rPr>
          <w:color w:val="000000"/>
        </w:rPr>
        <w:t>有利于防治骨质疏松症。（</w:t>
      </w:r>
      <w:r>
        <w:rPr>
          <w:color w:val="000000"/>
        </w:rPr>
        <w:t>2</w:t>
      </w:r>
      <w:r>
        <w:rPr>
          <w:color w:val="000000"/>
        </w:rPr>
        <w:t>）从表中可以知道，食物</w:t>
      </w:r>
      <w:r>
        <w:rPr>
          <w:color w:val="000000"/>
        </w:rPr>
        <w:t>D</w:t>
      </w:r>
      <w:r>
        <w:rPr>
          <w:color w:val="000000"/>
        </w:rPr>
        <w:t>中不含维生素</w:t>
      </w:r>
      <w:r>
        <w:rPr>
          <w:color w:val="000000"/>
        </w:rPr>
        <w:t>A</w:t>
      </w:r>
      <w:r>
        <w:rPr>
          <w:color w:val="000000"/>
        </w:rPr>
        <w:t>，而缺乏该维生素会患夜盲症。（</w:t>
      </w:r>
      <w:r>
        <w:rPr>
          <w:color w:val="000000"/>
        </w:rPr>
        <w:t>3</w:t>
      </w:r>
      <w:r>
        <w:rPr>
          <w:color w:val="000000"/>
        </w:rPr>
        <w:t>）食物中含有六大类营养物质：蛋白质、糖类、脂肪、维生素、水和无机盐，表中只列出了糖类、蛋白质、脂肪和维生素。故答案为：（</w:t>
      </w:r>
      <w:r>
        <w:rPr>
          <w:color w:val="000000"/>
        </w:rPr>
        <w:t>1</w:t>
      </w:r>
      <w:r>
        <w:rPr>
          <w:color w:val="000000"/>
        </w:rPr>
        <w:t>）</w:t>
      </w:r>
      <w:r>
        <w:rPr>
          <w:color w:val="000000"/>
        </w:rPr>
        <w:t>B</w:t>
      </w:r>
      <w:r>
        <w:rPr>
          <w:color w:val="000000"/>
        </w:rPr>
        <w:t>；</w:t>
      </w:r>
      <w:r>
        <w:rPr>
          <w:color w:val="000000"/>
        </w:rPr>
        <w:t>A</w:t>
      </w:r>
      <w:r>
        <w:rPr>
          <w:color w:val="000000"/>
        </w:rPr>
        <w:t>；</w:t>
      </w:r>
      <w:r>
        <w:rPr>
          <w:color w:val="000000"/>
        </w:rPr>
        <w:t>E</w:t>
      </w:r>
      <w:r>
        <w:rPr>
          <w:color w:val="000000"/>
        </w:rPr>
        <w:t>；</w:t>
      </w:r>
      <w:r>
        <w:rPr>
          <w:color w:val="000000"/>
        </w:rPr>
        <w:t>A</w:t>
      </w:r>
      <w:r>
        <w:rPr>
          <w:color w:val="000000"/>
        </w:rPr>
        <w:t>（</w:t>
      </w:r>
      <w:r>
        <w:rPr>
          <w:color w:val="000000"/>
        </w:rPr>
        <w:t>2</w:t>
      </w:r>
      <w:r>
        <w:rPr>
          <w:color w:val="000000"/>
        </w:rPr>
        <w:t>）夜盲症（</w:t>
      </w:r>
      <w:r>
        <w:rPr>
          <w:color w:val="000000"/>
        </w:rPr>
        <w:t>3</w:t>
      </w:r>
      <w:r>
        <w:rPr>
          <w:color w:val="000000"/>
        </w:rPr>
        <w:t>）无机盐</w:t>
      </w:r>
      <w:r>
        <w:rPr>
          <w:color w:val="000000"/>
        </w:rPr>
        <w:t xml:space="preserve">  </w:t>
      </w:r>
    </w:p>
    <w:p w:rsidR="00172999">
      <w:pPr>
        <w:spacing w:after="0"/>
      </w:pPr>
      <w:r>
        <w:rPr>
          <w:color w:val="000000"/>
        </w:rPr>
        <w:t>【分析】这是一道食物中营养成分的资料题，正确解读表中的数据有利于做好此类试题。表中告诉了</w:t>
      </w:r>
      <w:r>
        <w:rPr>
          <w:color w:val="000000"/>
        </w:rPr>
        <w:t>A</w:t>
      </w:r>
      <w:r>
        <w:rPr>
          <w:color w:val="000000"/>
        </w:rPr>
        <w:t>、</w:t>
      </w:r>
      <w:r>
        <w:rPr>
          <w:color w:val="000000"/>
        </w:rPr>
        <w:t>B</w:t>
      </w:r>
      <w:r>
        <w:rPr>
          <w:color w:val="000000"/>
        </w:rPr>
        <w:t>、</w:t>
      </w:r>
      <w:r>
        <w:rPr>
          <w:color w:val="000000"/>
        </w:rPr>
        <w:t>C</w:t>
      </w:r>
      <w:r>
        <w:rPr>
          <w:color w:val="000000"/>
        </w:rPr>
        <w:t>、</w:t>
      </w:r>
      <w:r>
        <w:rPr>
          <w:color w:val="000000"/>
        </w:rPr>
        <w:t>D</w:t>
      </w:r>
      <w:r>
        <w:rPr>
          <w:color w:val="000000"/>
        </w:rPr>
        <w:t>、</w:t>
      </w:r>
      <w:r>
        <w:rPr>
          <w:color w:val="000000"/>
        </w:rPr>
        <w:t>E</w:t>
      </w:r>
      <w:r>
        <w:rPr>
          <w:color w:val="000000"/>
        </w:rPr>
        <w:t>五种食物（各</w:t>
      </w:r>
      <w:r>
        <w:rPr>
          <w:color w:val="000000"/>
        </w:rPr>
        <w:t>100 g</w:t>
      </w:r>
      <w:r>
        <w:rPr>
          <w:color w:val="000000"/>
        </w:rPr>
        <w:t>）的主要营养成分。食物中含有六大类营养物质：蛋白质、糖类、脂肪、维生素、水和无机盐，每一类营养物质都是人体所必需的。</w:t>
      </w:r>
    </w:p>
    <w:p w:rsidR="00172999">
      <w:pPr>
        <w:spacing w:after="0"/>
      </w:pPr>
      <w:r>
        <w:rPr>
          <w:color w:val="000000"/>
        </w:rPr>
        <w:t>21.</w:t>
      </w:r>
      <w:r>
        <w:rPr>
          <w:color w:val="0000FF"/>
        </w:rPr>
        <w:t>【答案】</w:t>
      </w:r>
      <w:r>
        <w:rPr>
          <w:color w:val="000000"/>
        </w:rPr>
        <w:t>（</w:t>
      </w:r>
      <w:r>
        <w:rPr>
          <w:color w:val="000000"/>
        </w:rPr>
        <w:t>1</w:t>
      </w:r>
      <w:r>
        <w:rPr>
          <w:color w:val="000000"/>
        </w:rPr>
        <w:t>）变蓝</w:t>
      </w:r>
      <w:r>
        <w:t xml:space="preserve"> </w:t>
      </w:r>
      <w:r>
        <w:t>；</w:t>
      </w:r>
      <w:r>
        <w:rPr>
          <w:color w:val="000000"/>
        </w:rPr>
        <w:t>不变蓝</w:t>
      </w:r>
    </w:p>
    <w:p w:rsidR="00172999">
      <w:pPr>
        <w:spacing w:after="0"/>
      </w:pPr>
      <w:r>
        <w:rPr>
          <w:color w:val="000000"/>
        </w:rPr>
        <w:t>（</w:t>
      </w:r>
      <w:r>
        <w:rPr>
          <w:color w:val="000000"/>
        </w:rPr>
        <w:t>2</w:t>
      </w:r>
      <w:r>
        <w:rPr>
          <w:color w:val="000000"/>
        </w:rPr>
        <w:t>）淀粉</w:t>
      </w:r>
      <w:r>
        <w:t xml:space="preserve"> </w:t>
      </w:r>
      <w:r>
        <w:t>；</w:t>
      </w:r>
      <w:r>
        <w:rPr>
          <w:color w:val="000000"/>
        </w:rPr>
        <w:t>唾液淀粉</w:t>
      </w:r>
      <w:r>
        <w:t xml:space="preserve"> </w:t>
      </w:r>
      <w:r>
        <w:t>；</w:t>
      </w:r>
      <w:r>
        <w:rPr>
          <w:color w:val="000000"/>
        </w:rPr>
        <w:t>麦芽糖</w:t>
      </w:r>
    </w:p>
    <w:p w:rsidR="00172999">
      <w:pPr>
        <w:spacing w:after="0"/>
      </w:pPr>
      <w:r>
        <w:rPr>
          <w:color w:val="0000FF"/>
        </w:rPr>
        <w:t>【解析】</w:t>
      </w:r>
      <w:r>
        <w:rPr>
          <w:color w:val="000000"/>
        </w:rPr>
        <w:t>【解答】：（</w:t>
      </w:r>
      <w:r>
        <w:rPr>
          <w:color w:val="000000"/>
        </w:rPr>
        <w:t>1</w:t>
      </w:r>
      <w:r>
        <w:rPr>
          <w:color w:val="000000"/>
        </w:rPr>
        <w:t>）（</w:t>
      </w:r>
      <w:r>
        <w:rPr>
          <w:color w:val="000000"/>
        </w:rPr>
        <w:t>2</w:t>
      </w:r>
      <w:r>
        <w:rPr>
          <w:color w:val="000000"/>
        </w:rPr>
        <w:t>）</w:t>
      </w:r>
      <w:r>
        <w:rPr>
          <w:color w:val="000000"/>
        </w:rPr>
        <w:t>2</w:t>
      </w:r>
      <w:r>
        <w:rPr>
          <w:color w:val="000000"/>
        </w:rPr>
        <w:t>号试管中加入的是唾液，唾液中含有的唾液淀粉酶能够将淀粉分解为麦芽糖，淀粉遇碘变蓝色，麦芽糖遇碘不变蓝色，因此</w:t>
      </w:r>
      <w:r>
        <w:rPr>
          <w:color w:val="000000"/>
        </w:rPr>
        <w:t>2</w:t>
      </w:r>
      <w:r>
        <w:rPr>
          <w:color w:val="000000"/>
        </w:rPr>
        <w:t>号试管内滴加碘液后出现的现象是不变蓝色；</w:t>
      </w:r>
      <w:r>
        <w:rPr>
          <w:color w:val="000000"/>
        </w:rPr>
        <w:t>1</w:t>
      </w:r>
      <w:r>
        <w:rPr>
          <w:color w:val="000000"/>
        </w:rPr>
        <w:t>号试管内加入的是清水，清水对淀粉没有消化作用，淀粉没有被消化，因此滴加碘液后变蓝色．</w:t>
      </w:r>
    </w:p>
    <w:p w:rsidR="000845BE">
      <w:pPr>
        <w:spacing w:after="0"/>
      </w:pPr>
      <w:r>
        <w:rPr>
          <w:color w:val="000000"/>
        </w:rPr>
        <w:t>故答案为：（</w:t>
      </w:r>
      <w:r>
        <w:rPr>
          <w:color w:val="000000"/>
        </w:rPr>
        <w:t>1</w:t>
      </w:r>
      <w:r>
        <w:rPr>
          <w:color w:val="000000"/>
        </w:rPr>
        <w:t>）变蓝；不变蓝</w:t>
      </w:r>
    </w:p>
    <w:p w:rsidR="000845BE">
      <w:pPr>
        <w:spacing w:after="0"/>
      </w:pPr>
      <w:r>
        <w:rPr>
          <w:color w:val="000000"/>
        </w:rPr>
        <w:t>（</w:t>
      </w:r>
      <w:r>
        <w:rPr>
          <w:color w:val="000000"/>
        </w:rPr>
        <w:t>2</w:t>
      </w:r>
      <w:r>
        <w:rPr>
          <w:color w:val="000000"/>
        </w:rPr>
        <w:t>）淀粉；唾液淀粉；麦芽糖</w:t>
      </w:r>
    </w:p>
    <w:p w:rsidR="000845BE">
      <w:pPr>
        <w:spacing w:after="0"/>
      </w:pPr>
      <w:r>
        <w:rPr>
          <w:color w:val="000000"/>
        </w:rPr>
        <w:t>【分析】</w:t>
      </w:r>
      <w:r>
        <w:rPr>
          <w:color w:val="000000"/>
        </w:rPr>
        <w:t>1</w:t>
      </w:r>
      <w:r>
        <w:rPr>
          <w:color w:val="000000"/>
        </w:rPr>
        <w:t>号试管和</w:t>
      </w:r>
      <w:r>
        <w:rPr>
          <w:color w:val="000000"/>
        </w:rPr>
        <w:t>2</w:t>
      </w:r>
      <w:r>
        <w:rPr>
          <w:color w:val="000000"/>
        </w:rPr>
        <w:t>号试管是以唾液为变量形成的一组对照实验，目的是探究唾液对淀粉的消化作用．</w:t>
      </w:r>
    </w:p>
    <w:sectPr w:rsidSect="000845BE">
      <w:headerReference w:type="even" r:id="rId14"/>
      <w:footerReference w:type="default" r:id="rId15"/>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5BE" w:rsidRPr="00172999" w:rsidP="00172999">
    <w:pPr>
      <w:pStyle w:val="Footer"/>
    </w:pPr>
    <w:r w:rsidRPr="00172999">
      <w:rPr>
        <w:rFonts w:hint="eastAsia"/>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5BE">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0845BE">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0845BE" w:rsidP="000845BE">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0845BE">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E088B"/>
    <w:multiLevelType w:val="hybridMultilevel"/>
    <w:tmpl w:val="3C18E98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45D61D4"/>
    <w:multiLevelType w:val="hybridMultilevel"/>
    <w:tmpl w:val="A7EA261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2"/>
  </w:num>
  <w:num w:numId="6">
    <w:abstractNumId w:val="1"/>
  </w:num>
  <w:num w:numId="7">
    <w:abstractNumId w:val="4"/>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5BE"/>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0845BE"/>
    <w:rPr>
      <w:sz w:val="18"/>
      <w:szCs w:val="18"/>
    </w:rPr>
  </w:style>
  <w:style w:type="paragraph" w:styleId="Footer">
    <w:name w:val="footer"/>
    <w:basedOn w:val="Normal"/>
    <w:link w:val="Char0"/>
    <w:uiPriority w:val="99"/>
    <w:unhideWhenUsed/>
    <w:qFormat/>
    <w:rsid w:val="000845BE"/>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0845BE"/>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0845BE"/>
    <w:rPr>
      <w:sz w:val="18"/>
      <w:szCs w:val="18"/>
    </w:rPr>
  </w:style>
  <w:style w:type="character" w:customStyle="1" w:styleId="Char0">
    <w:name w:val="页脚 Char"/>
    <w:link w:val="Footer"/>
    <w:uiPriority w:val="99"/>
    <w:qFormat/>
    <w:rsid w:val="000845BE"/>
    <w:rPr>
      <w:sz w:val="18"/>
      <w:szCs w:val="18"/>
    </w:rPr>
  </w:style>
  <w:style w:type="character" w:customStyle="1" w:styleId="Char1">
    <w:name w:val="批注框文本 Char"/>
    <w:link w:val="BalloonText"/>
    <w:uiPriority w:val="99"/>
    <w:semiHidden/>
    <w:qFormat/>
    <w:rsid w:val="000845BE"/>
    <w:rPr>
      <w:sz w:val="18"/>
      <w:szCs w:val="18"/>
    </w:rPr>
  </w:style>
  <w:style w:type="paragraph" w:customStyle="1" w:styleId="1">
    <w:name w:val="正文1"/>
    <w:qFormat/>
    <w:rsid w:val="000845BE"/>
    <w:pPr>
      <w:jc w:val="both"/>
    </w:pPr>
    <w:rPr>
      <w:kern w:val="2"/>
      <w:sz w:val="21"/>
      <w:szCs w:val="21"/>
    </w:rPr>
  </w:style>
  <w:style w:type="character" w:customStyle="1" w:styleId="15">
    <w:name w:val="15"/>
    <w:qFormat/>
    <w:rsid w:val="000845BE"/>
    <w:rPr>
      <w:rFonts w:ascii="Times New Roman" w:hAnsi="Times New Roman" w:cs="Times New Roman" w:hint="default"/>
      <w:color w:val="0000FF"/>
      <w:u w:val="single"/>
    </w:rPr>
  </w:style>
  <w:style w:type="paragraph" w:customStyle="1" w:styleId="2">
    <w:name w:val="正文2"/>
    <w:qFormat/>
    <w:rsid w:val="000845BE"/>
    <w:pPr>
      <w:jc w:val="both"/>
    </w:pPr>
    <w:rPr>
      <w:kern w:val="2"/>
      <w:sz w:val="21"/>
      <w:szCs w:val="21"/>
    </w:rPr>
  </w:style>
  <w:style w:type="character" w:customStyle="1" w:styleId="DefaultParagraphFontPHPDOCX">
    <w:name w:val="Default Paragraph Font PHPDOCX"/>
    <w:uiPriority w:val="1"/>
    <w:semiHidden/>
    <w:unhideWhenUsed/>
    <w:rsid w:val="000845BE"/>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0845BE"/>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header" Target="header1.xml" /><Relationship Id="rId15" Type="http://schemas.openxmlformats.org/officeDocument/2006/relationships/footer" Target="footer1.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B44489-8D0A-458E-BC7F-150ADE40F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1673</Words>
  <Characters>9540</Characters>
  <Application>Microsoft Office Word</Application>
  <DocSecurity>0</DocSecurity>
  <Lines>79</Lines>
  <Paragraphs>22</Paragraphs>
  <ScaleCrop>false</ScaleCrop>
  <Company/>
  <LinksUpToDate>false</LinksUpToDate>
  <CharactersWithSpaces>11191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7</cp:revision>
  <dcterms:created xsi:type="dcterms:W3CDTF">2013-12-09T06:44:00Z</dcterms:created>
  <dcterms:modified xsi:type="dcterms:W3CDTF">2019-03-20T01:02:00Z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