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02BEE">
      <w:pPr>
        <w:jc w:val="center"/>
      </w:pPr>
      <w:r>
        <w:rPr>
          <w:rFonts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31pt;margin-top:857pt;mso-position-horizontal-relative:page;mso-position-vertical-relative:top-margin-area;position:absolute;width:33pt;z-index:251658240">
            <v:imagedata r:id="rId6" o:title=""/>
          </v:shape>
        </w:pict>
      </w:r>
      <w:r w:rsidRPr="00404B5C">
        <w:rPr>
          <w:rFonts w:hint="eastAsia"/>
          <w:b/>
          <w:bCs/>
          <w:sz w:val="28"/>
          <w:szCs w:val="28"/>
        </w:rPr>
        <w:t>济南版七年级下册生物</w:t>
      </w:r>
      <w:r w:rsidRPr="00404B5C">
        <w:rPr>
          <w:rFonts w:hint="eastAsia"/>
          <w:b/>
          <w:bCs/>
          <w:sz w:val="28"/>
          <w:szCs w:val="28"/>
        </w:rPr>
        <w:t xml:space="preserve"> </w:t>
      </w:r>
      <w:r w:rsidRPr="00404B5C">
        <w:rPr>
          <w:rFonts w:hint="eastAsia"/>
          <w:b/>
          <w:bCs/>
          <w:sz w:val="28"/>
          <w:szCs w:val="28"/>
        </w:rPr>
        <w:t>章节巩固练习</w:t>
      </w:r>
      <w:r w:rsidRPr="00404B5C">
        <w:rPr>
          <w:rFonts w:hint="eastAsia"/>
          <w:b/>
          <w:bCs/>
          <w:sz w:val="28"/>
          <w:szCs w:val="28"/>
        </w:rPr>
        <w:t xml:space="preserve"> </w:t>
      </w:r>
      <w:r w:rsidRPr="00404B5C">
        <w:rPr>
          <w:rFonts w:hint="eastAsia"/>
          <w:b/>
          <w:bCs/>
          <w:sz w:val="28"/>
          <w:szCs w:val="28"/>
        </w:rPr>
        <w:t>第四章</w:t>
      </w:r>
      <w:r w:rsidRPr="00404B5C">
        <w:rPr>
          <w:rFonts w:hint="eastAsia"/>
          <w:b/>
          <w:bCs/>
          <w:sz w:val="28"/>
          <w:szCs w:val="28"/>
        </w:rPr>
        <w:t xml:space="preserve"> </w:t>
      </w:r>
      <w:r w:rsidRPr="00404B5C">
        <w:rPr>
          <w:rFonts w:hint="eastAsia"/>
          <w:b/>
          <w:bCs/>
          <w:sz w:val="28"/>
          <w:szCs w:val="28"/>
        </w:rPr>
        <w:t>人体内废物的排除</w:t>
      </w:r>
    </w:p>
    <w:p w:rsidR="00302BEE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404B5C">
      <w:pPr>
        <w:spacing w:after="0"/>
      </w:pPr>
      <w:r>
        <w:rPr>
          <w:color w:val="000000"/>
        </w:rPr>
        <w:t>1.</w:t>
      </w:r>
      <w:r>
        <w:rPr>
          <w:color w:val="000000"/>
        </w:rPr>
        <w:t>泌尿系统形成尿液的器官是（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:rsidR="00404B5C">
      <w:pPr>
        <w:spacing w:after="0"/>
      </w:pPr>
      <w:r>
        <w:rPr>
          <w:color w:val="000000"/>
        </w:rPr>
        <w:t>A. </w:t>
      </w:r>
      <w:r>
        <w:rPr>
          <w:color w:val="000000"/>
        </w:rPr>
        <w:t>肾脏</w:t>
      </w:r>
      <w:r>
        <w:t xml:space="preserve"> </w:t>
      </w:r>
      <w:r>
        <w:rPr>
          <w:color w:val="000000"/>
        </w:rPr>
        <w:t>                                B. </w:t>
      </w:r>
      <w:r>
        <w:rPr>
          <w:color w:val="000000"/>
        </w:rPr>
        <w:t>输尿管</w:t>
      </w:r>
      <w:r>
        <w:t xml:space="preserve"> </w:t>
      </w:r>
      <w:r>
        <w:rPr>
          <w:color w:val="000000"/>
        </w:rPr>
        <w:t>                                C. </w:t>
      </w:r>
      <w:r>
        <w:rPr>
          <w:color w:val="000000"/>
        </w:rPr>
        <w:t>膀胱</w:t>
      </w:r>
      <w:r>
        <w:t xml:space="preserve"> </w:t>
      </w:r>
      <w:r>
        <w:rPr>
          <w:color w:val="000000"/>
        </w:rPr>
        <w:t>                                D. </w:t>
      </w:r>
      <w:r>
        <w:rPr>
          <w:color w:val="000000"/>
        </w:rPr>
        <w:t>尿道</w:t>
      </w:r>
    </w:p>
    <w:p w:rsidR="00302BEE">
      <w:pPr>
        <w:spacing w:after="0"/>
      </w:pPr>
      <w:r>
        <w:rPr>
          <w:color w:val="000000"/>
        </w:rPr>
        <w:t>2.</w:t>
      </w:r>
      <w:r>
        <w:rPr>
          <w:color w:val="000000"/>
        </w:rPr>
        <w:t>尿液排出体外的正确途径是</w:t>
      </w:r>
      <w:r>
        <w:rPr>
          <w:color w:val="000000"/>
        </w:rPr>
        <w:t>(</w:t>
      </w:r>
      <w:r>
        <w:rPr>
          <w:color w:val="000000"/>
        </w:rPr>
        <w:t>　　</w:t>
      </w:r>
      <w:r>
        <w:rPr>
          <w:color w:val="000000"/>
        </w:rPr>
        <w:t xml:space="preserve">)            </w:t>
      </w:r>
    </w:p>
    <w:p w:rsidR="00302BE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尿道</w:t>
      </w:r>
      <w:r>
        <w:rPr>
          <w:color w:val="000000"/>
        </w:rPr>
        <w:t>→</w:t>
      </w:r>
      <w:r>
        <w:rPr>
          <w:color w:val="000000"/>
        </w:rPr>
        <w:t>输尿管</w:t>
      </w:r>
      <w:r>
        <w:rPr>
          <w:color w:val="000000"/>
        </w:rPr>
        <w:t>→</w:t>
      </w:r>
      <w:r>
        <w:rPr>
          <w:color w:val="000000"/>
        </w:rPr>
        <w:t>肾盂</w:t>
      </w:r>
      <w:r>
        <w:rPr>
          <w:color w:val="000000"/>
        </w:rPr>
        <w:t>→</w:t>
      </w:r>
      <w:r>
        <w:rPr>
          <w:color w:val="000000"/>
        </w:rPr>
        <w:t>膀胱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肾盂</w:t>
      </w:r>
      <w:r>
        <w:rPr>
          <w:color w:val="000000"/>
        </w:rPr>
        <w:t>→</w:t>
      </w:r>
      <w:r>
        <w:rPr>
          <w:color w:val="000000"/>
        </w:rPr>
        <w:t>输尿管</w:t>
      </w:r>
      <w:r>
        <w:rPr>
          <w:color w:val="000000"/>
        </w:rPr>
        <w:t>→</w:t>
      </w:r>
      <w:r>
        <w:rPr>
          <w:color w:val="000000"/>
        </w:rPr>
        <w:t>膀胱</w:t>
      </w:r>
      <w:r>
        <w:rPr>
          <w:color w:val="000000"/>
        </w:rPr>
        <w:t>→</w:t>
      </w:r>
      <w:r>
        <w:rPr>
          <w:color w:val="000000"/>
        </w:rPr>
        <w:t>尿道</w:t>
      </w:r>
      <w:r>
        <w:br/>
      </w:r>
      <w:r>
        <w:rPr>
          <w:color w:val="000000"/>
        </w:rPr>
        <w:t>C. </w:t>
      </w:r>
      <w:r>
        <w:rPr>
          <w:color w:val="000000"/>
        </w:rPr>
        <w:t>输尿管</w:t>
      </w:r>
      <w:r>
        <w:rPr>
          <w:color w:val="000000"/>
        </w:rPr>
        <w:t>→</w:t>
      </w:r>
      <w:r>
        <w:rPr>
          <w:color w:val="000000"/>
        </w:rPr>
        <w:t>肾盂</w:t>
      </w:r>
      <w:r>
        <w:rPr>
          <w:color w:val="000000"/>
        </w:rPr>
        <w:t>→</w:t>
      </w:r>
      <w:r>
        <w:rPr>
          <w:color w:val="000000"/>
        </w:rPr>
        <w:t>膀胱</w:t>
      </w:r>
      <w:r>
        <w:rPr>
          <w:color w:val="000000"/>
        </w:rPr>
        <w:t>→</w:t>
      </w:r>
      <w:r>
        <w:rPr>
          <w:color w:val="000000"/>
        </w:rPr>
        <w:t>尿道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膀胱</w:t>
      </w:r>
      <w:r>
        <w:rPr>
          <w:color w:val="000000"/>
        </w:rPr>
        <w:t>→</w:t>
      </w:r>
      <w:r>
        <w:rPr>
          <w:color w:val="000000"/>
        </w:rPr>
        <w:t>肾盂</w:t>
      </w:r>
      <w:r>
        <w:rPr>
          <w:color w:val="000000"/>
        </w:rPr>
        <w:t>→</w:t>
      </w:r>
      <w:r>
        <w:rPr>
          <w:color w:val="000000"/>
        </w:rPr>
        <w:t>输尿管</w:t>
      </w:r>
      <w:r>
        <w:rPr>
          <w:color w:val="000000"/>
        </w:rPr>
        <w:t>→</w:t>
      </w:r>
      <w:r>
        <w:rPr>
          <w:color w:val="000000"/>
        </w:rPr>
        <w:t>尿道</w:t>
      </w:r>
    </w:p>
    <w:p w:rsidR="00302BEE">
      <w:pPr>
        <w:spacing w:after="0"/>
      </w:pPr>
      <w:r>
        <w:rPr>
          <w:color w:val="000000"/>
        </w:rPr>
        <w:t>3.</w:t>
      </w:r>
      <w:r>
        <w:rPr>
          <w:color w:val="000000"/>
        </w:rPr>
        <w:t>如图是肾脏内部结构示意图，请据图回答下列小题</w:t>
      </w:r>
    </w:p>
    <w:p w:rsidR="00302BEE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594701" cy="2033969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701" cy="2033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BEE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）原尿中全部的葡萄糖、大部分的水和部分无机盐的</w:t>
      </w:r>
      <w:r>
        <w:rPr>
          <w:color w:val="000000"/>
        </w:rPr>
        <w:t>重吸收发生在（　　）</w:t>
      </w:r>
      <w:r>
        <w:rPr>
          <w:color w:val="000000"/>
        </w:rPr>
        <w:t xml:space="preserve">            </w:t>
      </w:r>
    </w:p>
    <w:p w:rsidR="00302BEE">
      <w:pPr>
        <w:spacing w:after="0"/>
        <w:ind w:left="150"/>
      </w:pPr>
      <w:r>
        <w:rPr>
          <w:color w:val="000000"/>
        </w:rPr>
        <w:t>A. 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②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③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④</w:t>
      </w:r>
    </w:p>
    <w:p w:rsidR="00302BEE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）起过滤作用的是肾小球和肾小囊，它们是图中的（　　）</w:t>
      </w:r>
      <w:r>
        <w:rPr>
          <w:color w:val="000000"/>
        </w:rPr>
        <w:t xml:space="preserve">            </w:t>
      </w:r>
    </w:p>
    <w:p w:rsidR="00302BEE">
      <w:pPr>
        <w:spacing w:after="0"/>
        <w:ind w:left="150"/>
      </w:pPr>
      <w:r>
        <w:rPr>
          <w:color w:val="000000"/>
        </w:rPr>
        <w:t>A. ①②                                     B. ②③  </w:t>
      </w:r>
      <w:r>
        <w:rPr>
          <w:color w:val="000000"/>
        </w:rPr>
        <w:t>                                   C. ③④                                     D. ①④</w:t>
      </w:r>
    </w:p>
    <w:p w:rsidR="00302BEE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）肾单位由图中哪些部分组成（　　）</w:t>
      </w:r>
      <w:r>
        <w:rPr>
          <w:color w:val="000000"/>
        </w:rPr>
        <w:t xml:space="preserve">            </w:t>
      </w:r>
    </w:p>
    <w:p w:rsidR="00302BEE">
      <w:pPr>
        <w:spacing w:after="0"/>
        <w:ind w:left="150"/>
      </w:pPr>
      <w:r>
        <w:rPr>
          <w:color w:val="000000"/>
        </w:rPr>
        <w:t>A. ①②③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②③④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①③④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①②④</w:t>
      </w:r>
    </w:p>
    <w:p w:rsidR="00302BEE">
      <w:pPr>
        <w:spacing w:after="0"/>
        <w:rPr>
          <w:rFonts w:hint="eastAsia"/>
          <w:lang w:eastAsia="zh-CN"/>
        </w:rPr>
      </w:pPr>
      <w:r>
        <w:rPr>
          <w:color w:val="000000"/>
        </w:rPr>
        <w:t>4.</w:t>
      </w:r>
      <w:r>
        <w:rPr>
          <w:color w:val="000000"/>
        </w:rPr>
        <w:t>下列结构中仅由毛细血管组成的是（</w:t>
      </w:r>
      <w:r>
        <w:rPr>
          <w:color w:val="000000"/>
        </w:rPr>
        <w:t xml:space="preserve"> </w:t>
      </w:r>
      <w:r>
        <w:rPr>
          <w:color w:val="000000"/>
        </w:rPr>
        <w:t>　）</w:t>
      </w:r>
    </w:p>
    <w:p w:rsidR="00302BE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肾小球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肾小管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肾小囊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肾小体</w:t>
      </w:r>
    </w:p>
    <w:p w:rsidR="00404B5C">
      <w:pPr>
        <w:spacing w:after="0"/>
      </w:pPr>
      <w:r>
        <w:rPr>
          <w:color w:val="000000"/>
        </w:rPr>
        <w:t>5.</w:t>
      </w:r>
      <w:r>
        <w:rPr>
          <w:color w:val="000000"/>
        </w:rPr>
        <w:t>从肾小球、肾小囊和肾小管流出的液体分别是（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404B5C">
      <w:pPr>
        <w:spacing w:after="0"/>
      </w:pPr>
      <w:r>
        <w:rPr>
          <w:color w:val="000000"/>
        </w:rPr>
        <w:t>A. </w:t>
      </w:r>
      <w:r>
        <w:rPr>
          <w:color w:val="000000"/>
        </w:rPr>
        <w:t>原尿、动脉血、尿液</w:t>
      </w:r>
      <w:r>
        <w:t xml:space="preserve"> 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动脉血、原尿、</w:t>
      </w:r>
      <w:r>
        <w:rPr>
          <w:color w:val="000000"/>
        </w:rPr>
        <w:t>尿液</w:t>
      </w:r>
    </w:p>
    <w:p w:rsidR="00404B5C">
      <w:pPr>
        <w:spacing w:after="0"/>
      </w:pPr>
      <w:r>
        <w:rPr>
          <w:color w:val="000000"/>
        </w:rPr>
        <w:t>C. </w:t>
      </w:r>
      <w:r>
        <w:rPr>
          <w:color w:val="000000"/>
        </w:rPr>
        <w:t>静脉血、原尿、尿液</w:t>
      </w:r>
      <w:r>
        <w:t xml:space="preserve"> 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静脉血、尿液、原尿</w:t>
      </w:r>
    </w:p>
    <w:p w:rsidR="00404B5C">
      <w:pPr>
        <w:spacing w:after="0"/>
      </w:pPr>
      <w:r>
        <w:rPr>
          <w:color w:val="000000"/>
        </w:rPr>
        <w:t>6.</w:t>
      </w:r>
      <w:r>
        <w:rPr>
          <w:color w:val="000000"/>
        </w:rPr>
        <w:t>下列关于泌尿系统结构和功能的对应关系中，错误的是（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302BE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膀胱﹣﹣贮存尿液</w:t>
      </w:r>
      <w:r>
        <w:rPr>
          <w:color w:val="000000"/>
        </w:rPr>
        <w:t>        B. </w:t>
      </w:r>
      <w:r>
        <w:rPr>
          <w:color w:val="000000"/>
        </w:rPr>
        <w:t>尿道﹣﹣输送尿液</w:t>
      </w:r>
      <w:r>
        <w:rPr>
          <w:color w:val="000000"/>
        </w:rPr>
        <w:t>        C. </w:t>
      </w:r>
      <w:r>
        <w:rPr>
          <w:color w:val="000000"/>
        </w:rPr>
        <w:t>肾小球﹣﹣过滤作用</w:t>
      </w:r>
      <w:r>
        <w:rPr>
          <w:color w:val="000000"/>
        </w:rPr>
        <w:t>        D. </w:t>
      </w:r>
      <w:r>
        <w:rPr>
          <w:color w:val="000000"/>
        </w:rPr>
        <w:t>肾脏﹣﹣形成尿液</w:t>
      </w:r>
    </w:p>
    <w:p w:rsidR="00404B5C">
      <w:pPr>
        <w:spacing w:after="0"/>
      </w:pPr>
      <w:r>
        <w:rPr>
          <w:color w:val="000000"/>
        </w:rPr>
        <w:t>7.</w:t>
      </w:r>
      <w:r>
        <w:rPr>
          <w:color w:val="000000"/>
        </w:rPr>
        <w:t>肾脏功能衰竭的病人要定期去医院做血液透析，目的是为了排出（　　）</w:t>
      </w:r>
    </w:p>
    <w:p w:rsidR="00302BE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人体内的废物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水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葡萄糖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二氧化碳</w:t>
      </w:r>
    </w:p>
    <w:p w:rsidR="00404B5C">
      <w:pPr>
        <w:spacing w:after="0"/>
      </w:pPr>
      <w:r>
        <w:rPr>
          <w:color w:val="000000"/>
        </w:rPr>
        <w:t>8.</w:t>
      </w:r>
      <w:r>
        <w:rPr>
          <w:color w:val="000000"/>
        </w:rPr>
        <w:t>肾小球是由数十条毛细血管弯曲盘绕而成的血管球，其中（　　）</w:t>
      </w:r>
    </w:p>
    <w:p w:rsidR="00404B5C">
      <w:pPr>
        <w:spacing w:after="0"/>
      </w:pPr>
      <w:r>
        <w:rPr>
          <w:color w:val="000000"/>
        </w:rPr>
        <w:t>A. </w:t>
      </w:r>
      <w:r>
        <w:rPr>
          <w:color w:val="000000"/>
        </w:rPr>
        <w:t>入球血管是小动脉，出球血管是小静脉</w:t>
      </w:r>
      <w:r>
        <w:t xml:space="preserve"> 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入球血管是小静脉，出球血管是小动脉</w:t>
      </w:r>
    </w:p>
    <w:p w:rsidR="00404B5C">
      <w:pPr>
        <w:spacing w:after="0"/>
      </w:pPr>
      <w:r>
        <w:rPr>
          <w:color w:val="000000"/>
        </w:rPr>
        <w:t>C. </w:t>
      </w:r>
      <w:r>
        <w:rPr>
          <w:color w:val="000000"/>
        </w:rPr>
        <w:t>入球血管和出球血管都是小静脉</w:t>
      </w:r>
      <w:r>
        <w:t xml:space="preserve"> </w:t>
      </w:r>
      <w:r>
        <w:rPr>
          <w:color w:val="000000"/>
        </w:rPr>
        <w:t>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入球血管和出球血管都是小动脉</w:t>
      </w:r>
    </w:p>
    <w:p w:rsidR="00404B5C">
      <w:pPr>
        <w:spacing w:after="0"/>
      </w:pPr>
      <w:r>
        <w:rPr>
          <w:color w:val="000000"/>
        </w:rPr>
        <w:t>9.</w:t>
      </w:r>
      <w:r>
        <w:rPr>
          <w:color w:val="000000"/>
        </w:rPr>
        <w:t>血液进入肾脏后形成尿液的途径是（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404B5C">
      <w:pPr>
        <w:spacing w:after="0"/>
      </w:pPr>
      <w:r>
        <w:rPr>
          <w:color w:val="000000"/>
        </w:rPr>
        <w:t>A. </w:t>
      </w:r>
      <w:r>
        <w:rPr>
          <w:color w:val="000000"/>
        </w:rPr>
        <w:t>血液</w:t>
      </w:r>
      <w:r>
        <w:rPr>
          <w:color w:val="000000"/>
        </w:rPr>
        <w:t>→</w:t>
      </w:r>
      <w:r>
        <w:rPr>
          <w:color w:val="000000"/>
        </w:rPr>
        <w:t>肾小囊</w:t>
      </w:r>
      <w:r>
        <w:rPr>
          <w:color w:val="000000"/>
        </w:rPr>
        <w:t>→</w:t>
      </w:r>
      <w:r>
        <w:rPr>
          <w:color w:val="000000"/>
        </w:rPr>
        <w:t>肾小球</w:t>
      </w:r>
      <w:r>
        <w:rPr>
          <w:color w:val="000000"/>
        </w:rPr>
        <w:t>→</w:t>
      </w:r>
      <w:r>
        <w:rPr>
          <w:color w:val="000000"/>
        </w:rPr>
        <w:t>肾小管</w:t>
      </w:r>
      <w:r>
        <w:rPr>
          <w:color w:val="000000"/>
        </w:rPr>
        <w:t>→</w:t>
      </w:r>
      <w:r>
        <w:rPr>
          <w:color w:val="000000"/>
        </w:rPr>
        <w:t>尿液</w:t>
      </w:r>
      <w:r>
        <w:t xml:space="preserve"> 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血液</w:t>
      </w:r>
      <w:r>
        <w:rPr>
          <w:color w:val="000000"/>
        </w:rPr>
        <w:t>→</w:t>
      </w:r>
      <w:r>
        <w:rPr>
          <w:color w:val="000000"/>
        </w:rPr>
        <w:t>肾小球</w:t>
      </w:r>
      <w:r>
        <w:rPr>
          <w:color w:val="000000"/>
        </w:rPr>
        <w:t>→</w:t>
      </w:r>
      <w:r>
        <w:rPr>
          <w:color w:val="000000"/>
        </w:rPr>
        <w:t>肾小囊</w:t>
      </w:r>
      <w:r>
        <w:rPr>
          <w:color w:val="000000"/>
        </w:rPr>
        <w:t>→</w:t>
      </w:r>
      <w:r>
        <w:rPr>
          <w:color w:val="000000"/>
        </w:rPr>
        <w:t>肾小管</w:t>
      </w:r>
      <w:r>
        <w:rPr>
          <w:color w:val="000000"/>
        </w:rPr>
        <w:t>→</w:t>
      </w:r>
      <w:r>
        <w:rPr>
          <w:color w:val="000000"/>
        </w:rPr>
        <w:t>尿液</w:t>
      </w:r>
    </w:p>
    <w:p w:rsidR="00404B5C">
      <w:pPr>
        <w:spacing w:after="0"/>
      </w:pPr>
      <w:r>
        <w:rPr>
          <w:color w:val="000000"/>
        </w:rPr>
        <w:t>C. </w:t>
      </w:r>
      <w:r>
        <w:rPr>
          <w:color w:val="000000"/>
        </w:rPr>
        <w:t>血液</w:t>
      </w:r>
      <w:r>
        <w:rPr>
          <w:color w:val="000000"/>
        </w:rPr>
        <w:t>→</w:t>
      </w:r>
      <w:r>
        <w:rPr>
          <w:color w:val="000000"/>
        </w:rPr>
        <w:t>肾小体</w:t>
      </w:r>
      <w:r>
        <w:rPr>
          <w:color w:val="000000"/>
        </w:rPr>
        <w:t>→</w:t>
      </w:r>
      <w:r>
        <w:rPr>
          <w:color w:val="000000"/>
        </w:rPr>
        <w:t>肾小囊</w:t>
      </w:r>
      <w:r>
        <w:rPr>
          <w:color w:val="000000"/>
        </w:rPr>
        <w:t>→</w:t>
      </w:r>
      <w:r>
        <w:rPr>
          <w:color w:val="000000"/>
        </w:rPr>
        <w:t>肾小管</w:t>
      </w:r>
      <w:r>
        <w:rPr>
          <w:color w:val="000000"/>
        </w:rPr>
        <w:t>→</w:t>
      </w:r>
      <w:r>
        <w:rPr>
          <w:color w:val="000000"/>
        </w:rPr>
        <w:t>尿液</w:t>
      </w:r>
      <w:r>
        <w:t xml:space="preserve"> </w:t>
      </w:r>
      <w:r>
        <w:rPr>
          <w:color w:val="000000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血液</w:t>
      </w:r>
      <w:r>
        <w:rPr>
          <w:color w:val="000000"/>
        </w:rPr>
        <w:t>→</w:t>
      </w:r>
      <w:r>
        <w:rPr>
          <w:color w:val="000000"/>
        </w:rPr>
        <w:t>肾小球</w:t>
      </w:r>
      <w:r>
        <w:rPr>
          <w:color w:val="000000"/>
        </w:rPr>
        <w:t>→</w:t>
      </w:r>
      <w:r>
        <w:rPr>
          <w:color w:val="000000"/>
        </w:rPr>
        <w:t>肾小囊</w:t>
      </w:r>
      <w:r>
        <w:rPr>
          <w:color w:val="000000"/>
        </w:rPr>
        <w:t>→</w:t>
      </w:r>
      <w:r>
        <w:rPr>
          <w:color w:val="000000"/>
        </w:rPr>
        <w:t>肾小体</w:t>
      </w:r>
      <w:r>
        <w:rPr>
          <w:color w:val="000000"/>
        </w:rPr>
        <w:t>→</w:t>
      </w:r>
      <w:r>
        <w:rPr>
          <w:color w:val="000000"/>
        </w:rPr>
        <w:t>尿液</w:t>
      </w:r>
    </w:p>
    <w:p w:rsidR="00404B5C">
      <w:pPr>
        <w:spacing w:after="0"/>
      </w:pPr>
      <w:r>
        <w:rPr>
          <w:color w:val="000000"/>
        </w:rPr>
        <w:t>10.</w:t>
      </w:r>
      <w:r>
        <w:rPr>
          <w:color w:val="000000"/>
        </w:rPr>
        <w:t>下列关于皮肤的作用中，属于免疫作用是（　　）</w:t>
      </w:r>
      <w:r>
        <w:rPr>
          <w:color w:val="000000"/>
        </w:rPr>
        <w:t xml:space="preserve"> </w:t>
      </w:r>
    </w:p>
    <w:p w:rsidR="00404B5C">
      <w:pPr>
        <w:spacing w:after="0"/>
      </w:pPr>
      <w:r>
        <w:rPr>
          <w:color w:val="000000"/>
        </w:rPr>
        <w:t>A. </w:t>
      </w:r>
      <w:r>
        <w:rPr>
          <w:color w:val="000000"/>
        </w:rPr>
        <w:t>调节体温</w:t>
      </w:r>
      <w:r>
        <w:t xml:space="preserve"> </w:t>
      </w:r>
      <w:r>
        <w:rPr>
          <w:color w:val="000000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防止细菌侵入</w:t>
      </w:r>
      <w:r>
        <w:t xml:space="preserve"> </w:t>
      </w:r>
      <w:r>
        <w:rPr>
          <w:color w:val="000000"/>
        </w:rPr>
        <w:t>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防止水分蒸发</w:t>
      </w:r>
      <w:r>
        <w:t xml:space="preserve"> </w:t>
      </w:r>
      <w:r>
        <w:rPr>
          <w:color w:val="000000"/>
        </w:rPr>
        <w:t>       </w:t>
      </w:r>
      <w:r>
        <w:rPr>
          <w:color w:val="000000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感受外界刺激</w:t>
      </w:r>
    </w:p>
    <w:p w:rsidR="00404B5C">
      <w:pPr>
        <w:spacing w:after="0"/>
      </w:pPr>
      <w:r>
        <w:rPr>
          <w:color w:val="000000"/>
        </w:rPr>
        <w:t xml:space="preserve">11. </w:t>
      </w:r>
      <w:r>
        <w:rPr>
          <w:color w:val="000000"/>
        </w:rPr>
        <w:t>如图中的曲线表示某物质经过正常人肾小管的含量变化情况．据图推断，该物质是</w:t>
      </w:r>
      <w:r>
        <w:rPr>
          <w:color w:val="000000"/>
        </w:rPr>
        <w:t>（　　）</w:t>
      </w:r>
    </w:p>
    <w:p w:rsidR="00302BEE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50404" cy="849871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B5C">
      <w:pPr>
        <w:spacing w:after="0"/>
      </w:pPr>
      <w:r>
        <w:rPr>
          <w:color w:val="000000"/>
        </w:rPr>
        <w:t>A. </w:t>
      </w:r>
      <w:r>
        <w:rPr>
          <w:color w:val="000000"/>
        </w:rPr>
        <w:t>尿素</w:t>
      </w:r>
      <w:r>
        <w:t xml:space="preserve"> 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水分</w:t>
      </w:r>
      <w:r>
        <w:t xml:space="preserve"> 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葡萄糖</w:t>
      </w:r>
      <w:r>
        <w:t xml:space="preserve"> </w:t>
      </w:r>
      <w:r>
        <w:rPr>
          <w:color w:val="000000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无机盐</w:t>
      </w:r>
    </w:p>
    <w:p w:rsidR="00404B5C">
      <w:pPr>
        <w:spacing w:after="0"/>
      </w:pPr>
      <w:r>
        <w:rPr>
          <w:color w:val="000000"/>
        </w:rPr>
        <w:t>12.</w:t>
      </w:r>
      <w:r>
        <w:rPr>
          <w:color w:val="000000"/>
        </w:rPr>
        <w:t>肾小体是构成肾单位的一部分，它主要分布在肾脏结构中的（　　）</w:t>
      </w:r>
    </w:p>
    <w:p w:rsidR="00404B5C">
      <w:pPr>
        <w:spacing w:after="0"/>
      </w:pPr>
      <w:r>
        <w:rPr>
          <w:color w:val="000000"/>
        </w:rPr>
        <w:t>A. </w:t>
      </w:r>
      <w:r>
        <w:rPr>
          <w:color w:val="000000"/>
        </w:rPr>
        <w:t>髓质</w:t>
      </w:r>
      <w:r>
        <w:t xml:space="preserve"> </w:t>
      </w:r>
      <w:r>
        <w:rPr>
          <w:color w:val="000000"/>
        </w:rPr>
        <w:t>                                 B. </w:t>
      </w:r>
      <w:r>
        <w:rPr>
          <w:color w:val="000000"/>
        </w:rPr>
        <w:t>皮质</w:t>
      </w:r>
      <w:r>
        <w:t xml:space="preserve"> </w:t>
      </w:r>
      <w:r>
        <w:rPr>
          <w:color w:val="000000"/>
        </w:rPr>
        <w:t>                                 C. </w:t>
      </w:r>
      <w:r>
        <w:rPr>
          <w:color w:val="000000"/>
        </w:rPr>
        <w:t>肾盂</w:t>
      </w:r>
      <w:r>
        <w:t xml:space="preserve"> </w:t>
      </w:r>
      <w:r>
        <w:rPr>
          <w:color w:val="000000"/>
        </w:rPr>
        <w:t>                                 D. </w:t>
      </w:r>
      <w:r>
        <w:rPr>
          <w:color w:val="000000"/>
        </w:rPr>
        <w:t>肾膜</w:t>
      </w:r>
    </w:p>
    <w:p w:rsidR="00404B5C">
      <w:pPr>
        <w:spacing w:after="0"/>
      </w:pPr>
      <w:r>
        <w:rPr>
          <w:color w:val="000000"/>
        </w:rPr>
        <w:t xml:space="preserve">13. </w:t>
      </w:r>
      <w:r>
        <w:rPr>
          <w:color w:val="000000"/>
        </w:rPr>
        <w:t>今年</w:t>
      </w:r>
      <w:r>
        <w:rPr>
          <w:color w:val="000000"/>
        </w:rPr>
        <w:t>3</w:t>
      </w:r>
      <w:r>
        <w:rPr>
          <w:color w:val="000000"/>
        </w:rPr>
        <w:t>月</w:t>
      </w:r>
      <w:r>
        <w:rPr>
          <w:color w:val="000000"/>
        </w:rPr>
        <w:t>14</w:t>
      </w:r>
      <w:r>
        <w:rPr>
          <w:color w:val="000000"/>
        </w:rPr>
        <w:t>日是第</w:t>
      </w:r>
      <w:r>
        <w:rPr>
          <w:color w:val="000000"/>
        </w:rPr>
        <w:t>8</w:t>
      </w:r>
      <w:r>
        <w:rPr>
          <w:color w:val="000000"/>
        </w:rPr>
        <w:t>个世界肾脏日，本次世界肾脏日提出了</w:t>
      </w:r>
      <w:r>
        <w:rPr>
          <w:color w:val="000000"/>
        </w:rPr>
        <w:t>“</w:t>
      </w:r>
      <w:r>
        <w:rPr>
          <w:color w:val="000000"/>
        </w:rPr>
        <w:t>捐献肾脏，延续生命</w:t>
      </w:r>
      <w:r>
        <w:rPr>
          <w:color w:val="000000"/>
        </w:rPr>
        <w:t>”</w:t>
      </w:r>
      <w:r>
        <w:rPr>
          <w:color w:val="000000"/>
        </w:rPr>
        <w:t>的口号．肾脏是人体排泄的重要器官，它的基本结构单位是肾单位．下面是人体肾单位结构模式图，图中</w:t>
      </w:r>
      <w:r>
        <w:rPr>
          <w:color w:val="000000"/>
        </w:rPr>
        <w:t>③</w:t>
      </w:r>
      <w:r>
        <w:rPr>
          <w:color w:val="000000"/>
        </w:rPr>
        <w:t>所示的结构是（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302BEE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396833" cy="1537411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6833" cy="153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B5C">
      <w:pPr>
        <w:spacing w:after="0"/>
      </w:pPr>
      <w:r>
        <w:rPr>
          <w:color w:val="000000"/>
        </w:rPr>
        <w:t>A. </w:t>
      </w:r>
      <w:r>
        <w:rPr>
          <w:color w:val="000000"/>
        </w:rPr>
        <w:t>肾小球</w:t>
      </w:r>
      <w:r>
        <w:t xml:space="preserve"> </w:t>
      </w:r>
      <w:r>
        <w:rPr>
          <w:color w:val="000000"/>
        </w:rPr>
        <w:t>                                  B. </w:t>
      </w:r>
      <w:r>
        <w:rPr>
          <w:color w:val="000000"/>
        </w:rPr>
        <w:t>肾小囊</w:t>
      </w:r>
      <w:r>
        <w:t xml:space="preserve"> </w:t>
      </w:r>
      <w:r>
        <w:rPr>
          <w:color w:val="000000"/>
        </w:rPr>
        <w:t>                                  C. </w:t>
      </w:r>
      <w:r>
        <w:rPr>
          <w:color w:val="000000"/>
        </w:rPr>
        <w:t>肾小体</w:t>
      </w:r>
    </w:p>
    <w:p w:rsidR="00302BEE">
      <w:pPr>
        <w:spacing w:after="0"/>
      </w:pPr>
      <w:r>
        <w:rPr>
          <w:color w:val="000000"/>
        </w:rPr>
        <w:t>14.</w:t>
      </w:r>
      <w:r>
        <w:rPr>
          <w:color w:val="000000"/>
        </w:rPr>
        <w:t>在肾单位里形成的尿液，排出体外的途径，正确的是</w:t>
      </w:r>
      <w:r>
        <w:rPr>
          <w:color w:val="000000"/>
        </w:rPr>
        <w:t xml:space="preserve">(     )            </w:t>
      </w:r>
    </w:p>
    <w:p w:rsidR="00302BEE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尿道</w:t>
      </w:r>
      <w:r>
        <w:rPr>
          <w:color w:val="000000"/>
        </w:rPr>
        <w:t>→</w:t>
      </w:r>
      <w:r>
        <w:rPr>
          <w:color w:val="000000"/>
        </w:rPr>
        <w:t>输尿管</w:t>
      </w:r>
      <w:r>
        <w:rPr>
          <w:color w:val="000000"/>
        </w:rPr>
        <w:t>→</w:t>
      </w:r>
      <w:r>
        <w:rPr>
          <w:color w:val="000000"/>
        </w:rPr>
        <w:t>肾盂</w:t>
      </w:r>
      <w:r>
        <w:rPr>
          <w:color w:val="000000"/>
        </w:rPr>
        <w:t>→</w:t>
      </w:r>
      <w:r>
        <w:rPr>
          <w:color w:val="000000"/>
        </w:rPr>
        <w:t>膀胱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输尿管</w:t>
      </w:r>
      <w:r>
        <w:rPr>
          <w:color w:val="000000"/>
        </w:rPr>
        <w:t>→</w:t>
      </w:r>
      <w:r>
        <w:rPr>
          <w:color w:val="000000"/>
        </w:rPr>
        <w:t>肾盂</w:t>
      </w:r>
      <w:r>
        <w:rPr>
          <w:color w:val="000000"/>
        </w:rPr>
        <w:t>→</w:t>
      </w:r>
      <w:r>
        <w:rPr>
          <w:color w:val="000000"/>
        </w:rPr>
        <w:t>膀胱</w:t>
      </w:r>
      <w:r>
        <w:rPr>
          <w:color w:val="000000"/>
        </w:rPr>
        <w:t>→</w:t>
      </w:r>
      <w:r>
        <w:rPr>
          <w:color w:val="000000"/>
        </w:rPr>
        <w:t>尿道</w:t>
      </w:r>
      <w:r>
        <w:br/>
      </w:r>
      <w:r>
        <w:rPr>
          <w:color w:val="000000"/>
        </w:rPr>
        <w:t>C. </w:t>
      </w:r>
      <w:r>
        <w:rPr>
          <w:color w:val="000000"/>
        </w:rPr>
        <w:t>膀胱</w:t>
      </w:r>
      <w:r>
        <w:rPr>
          <w:color w:val="000000"/>
        </w:rPr>
        <w:t>→</w:t>
      </w:r>
      <w:r>
        <w:rPr>
          <w:color w:val="000000"/>
        </w:rPr>
        <w:t>肾盂</w:t>
      </w:r>
      <w:r>
        <w:rPr>
          <w:color w:val="000000"/>
        </w:rPr>
        <w:t>→</w:t>
      </w:r>
      <w:r>
        <w:rPr>
          <w:color w:val="000000"/>
        </w:rPr>
        <w:t>输尿管</w:t>
      </w:r>
      <w:r>
        <w:rPr>
          <w:color w:val="000000"/>
        </w:rPr>
        <w:t>→</w:t>
      </w:r>
      <w:r>
        <w:rPr>
          <w:color w:val="000000"/>
        </w:rPr>
        <w:t>尿道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肾盂</w:t>
      </w:r>
      <w:r>
        <w:rPr>
          <w:color w:val="000000"/>
        </w:rPr>
        <w:t>→</w:t>
      </w:r>
      <w:r>
        <w:rPr>
          <w:color w:val="000000"/>
        </w:rPr>
        <w:t>输尿管</w:t>
      </w:r>
      <w:r>
        <w:rPr>
          <w:color w:val="000000"/>
        </w:rPr>
        <w:t>→</w:t>
      </w:r>
      <w:r>
        <w:rPr>
          <w:color w:val="000000"/>
        </w:rPr>
        <w:t>膀胱</w:t>
      </w:r>
      <w:r>
        <w:rPr>
          <w:color w:val="000000"/>
        </w:rPr>
        <w:t>→</w:t>
      </w:r>
      <w:r>
        <w:rPr>
          <w:color w:val="000000"/>
        </w:rPr>
        <w:t>尿道</w:t>
      </w:r>
    </w:p>
    <w:p w:rsidR="00404B5C">
      <w:pPr>
        <w:spacing w:after="0"/>
      </w:pPr>
      <w:r>
        <w:rPr>
          <w:color w:val="000000"/>
        </w:rPr>
        <w:t>15.</w:t>
      </w:r>
      <w:r>
        <w:rPr>
          <w:color w:val="000000"/>
        </w:rPr>
        <w:t>能够被肾小球滤过的物质是（　　）</w:t>
      </w:r>
      <w:r>
        <w:rPr>
          <w:color w:val="000000"/>
        </w:rPr>
        <w:t xml:space="preserve"> </w:t>
      </w:r>
    </w:p>
    <w:p w:rsidR="00404B5C">
      <w:pPr>
        <w:spacing w:after="0"/>
      </w:pPr>
      <w:r>
        <w:rPr>
          <w:color w:val="000000"/>
        </w:rPr>
        <w:t>A. </w:t>
      </w:r>
      <w:r>
        <w:rPr>
          <w:color w:val="000000"/>
        </w:rPr>
        <w:t>水、无机盐、尿素、葡萄糖</w:t>
      </w:r>
      <w:r>
        <w:t xml:space="preserve"> 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水、无机盐、尿素、红细胞</w:t>
      </w:r>
    </w:p>
    <w:p w:rsidR="00404B5C">
      <w:pPr>
        <w:spacing w:after="0"/>
      </w:pPr>
      <w:r>
        <w:rPr>
          <w:color w:val="000000"/>
        </w:rPr>
        <w:t>C. </w:t>
      </w:r>
      <w:r>
        <w:rPr>
          <w:color w:val="000000"/>
        </w:rPr>
        <w:t>水、无机盐、尿素、白细胞</w:t>
      </w:r>
      <w:r>
        <w:t xml:space="preserve"> 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水、无机盐、尿素、蛋白质</w:t>
      </w:r>
    </w:p>
    <w:p w:rsidR="00302BEE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 xml:space="preserve"> </w:t>
      </w:r>
    </w:p>
    <w:p w:rsidR="00404B5C">
      <w:pPr>
        <w:spacing w:after="0"/>
      </w:pPr>
      <w:r>
        <w:rPr>
          <w:color w:val="000000"/>
        </w:rPr>
        <w:t>16.</w:t>
      </w:r>
      <w:r>
        <w:rPr>
          <w:color w:val="000000"/>
        </w:rPr>
        <w:t>皮肤是人体最大的感受器官．若同时刺激皮肤上的两个点，当两点的距离小于一定程度时，就会被感觉成一个点．人能分辨皮肤上两点刺激的最</w:t>
      </w:r>
      <w:r>
        <w:rPr>
          <w:color w:val="000000"/>
        </w:rPr>
        <w:t>小距离被称为两点阈．两点阈越小，表明两点辨别能力越精确．身体不同部位的两点阈是不一样的，研究者发现两点阈大小与神经分布的密度有关．下表是温斯坦在</w:t>
      </w:r>
      <w:r>
        <w:rPr>
          <w:color w:val="000000"/>
        </w:rPr>
        <w:t>1968</w:t>
      </w:r>
      <w:r>
        <w:rPr>
          <w:color w:val="000000"/>
        </w:rPr>
        <w:t>年的部分实验数据．请分析回答：</w:t>
      </w:r>
    </w:p>
    <w:p w:rsidR="00302BEE">
      <w:pPr>
        <w:spacing w:after="0"/>
      </w:pPr>
      <w:r>
        <w:rPr>
          <w:color w:val="000000"/>
        </w:rPr>
        <w:t>身体不同部位的两点阈（单位：毫米</w:t>
      </w:r>
      <w:r>
        <w:rPr>
          <w:color w:val="000000"/>
        </w:rPr>
        <w:t>）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870"/>
        <w:gridCol w:w="870"/>
        <w:gridCol w:w="450"/>
        <w:gridCol w:w="450"/>
        <w:gridCol w:w="450"/>
        <w:gridCol w:w="45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裸露部位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覆盖部位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中指指尖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上唇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前颌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胸部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肩部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背部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2.5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5.5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15.0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36.0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41.0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44.0</w:t>
            </w:r>
          </w:p>
        </w:tc>
      </w:tr>
    </w:tbl>
    <w:p w:rsidR="00302BEE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）刺激皮肤能引起人体产生触觉，这是因为皮肤中含有</w:t>
      </w:r>
      <w:r>
        <w:rPr>
          <w:color w:val="000000"/>
        </w:rPr>
        <w:t>________ </w:t>
      </w:r>
      <w:r>
        <w:rPr>
          <w:color w:val="000000"/>
        </w:rPr>
        <w:t>组织，触觉是在</w:t>
      </w:r>
      <w:r>
        <w:rPr>
          <w:color w:val="000000"/>
        </w:rPr>
        <w:t>________ </w:t>
      </w:r>
      <w:r>
        <w:rPr>
          <w:color w:val="000000"/>
        </w:rPr>
        <w:t>（</w:t>
      </w:r>
      <w:r>
        <w:rPr>
          <w:color w:val="000000"/>
        </w:rPr>
        <w:t>部位）形成的</w:t>
      </w:r>
      <w:r>
        <w:rPr>
          <w:color w:val="000000"/>
        </w:rPr>
        <w:t>．</w:t>
      </w:r>
    </w:p>
    <w:p w:rsidR="00302BEE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）分析表中数据可知，人体</w:t>
      </w:r>
      <w:r>
        <w:rPr>
          <w:color w:val="000000"/>
        </w:rPr>
        <w:t>________ </w:t>
      </w:r>
      <w:r>
        <w:rPr>
          <w:color w:val="000000"/>
        </w:rPr>
        <w:t>（</w:t>
      </w:r>
      <w:r>
        <w:rPr>
          <w:color w:val="000000"/>
        </w:rPr>
        <w:t>具体部位）对刺激最为敏感，裸露部位比覆盖部位的神经分布密度</w:t>
      </w:r>
      <w:r>
        <w:rPr>
          <w:color w:val="000000"/>
        </w:rPr>
        <w:t>________ </w:t>
      </w:r>
      <w:r>
        <w:rPr>
          <w:color w:val="000000"/>
        </w:rPr>
        <w:t>，这体现了</w:t>
      </w:r>
      <w:r>
        <w:rPr>
          <w:color w:val="000000"/>
        </w:rPr>
        <w:t>________ </w:t>
      </w:r>
      <w:r>
        <w:rPr>
          <w:color w:val="000000"/>
        </w:rPr>
        <w:t>的生物学特点．</w:t>
      </w:r>
    </w:p>
    <w:p w:rsidR="00302BEE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）研究过程中，若刺激中指指尖时用力过猛，被测者会出现缩手动作，这属于</w:t>
      </w:r>
      <w:r>
        <w:rPr>
          <w:color w:val="000000"/>
        </w:rPr>
        <w:t>________ </w:t>
      </w:r>
      <w:r>
        <w:rPr>
          <w:color w:val="000000"/>
        </w:rPr>
        <w:t>反射，完成此反射的神经传导途径是：指尖皮肤</w:t>
      </w:r>
      <w:r>
        <w:rPr>
          <w:color w:val="000000"/>
        </w:rPr>
        <w:t>→________ →</w:t>
      </w:r>
      <w:r>
        <w:rPr>
          <w:color w:val="000000"/>
        </w:rPr>
        <w:t>脊髓</w:t>
      </w:r>
      <w:r>
        <w:rPr>
          <w:color w:val="000000"/>
        </w:rPr>
        <w:t>→</w:t>
      </w:r>
      <w:r>
        <w:rPr>
          <w:color w:val="000000"/>
        </w:rPr>
        <w:t>大脑皮层感觉中枢</w:t>
      </w:r>
      <w:r>
        <w:rPr>
          <w:color w:val="000000"/>
        </w:rPr>
        <w:t>→</w:t>
      </w:r>
      <w:r>
        <w:rPr>
          <w:color w:val="000000"/>
        </w:rPr>
        <w:t>大脑皮层</w:t>
      </w:r>
      <w:r>
        <w:rPr>
          <w:color w:val="000000"/>
        </w:rPr>
        <w:t>________ </w:t>
      </w:r>
      <w:r>
        <w:rPr>
          <w:color w:val="000000"/>
        </w:rPr>
        <w:t>中枢</w:t>
      </w:r>
      <w:r>
        <w:rPr>
          <w:color w:val="000000"/>
        </w:rPr>
        <w:t>→</w:t>
      </w:r>
      <w:r>
        <w:rPr>
          <w:color w:val="000000"/>
        </w:rPr>
        <w:t>传出神经</w:t>
      </w:r>
      <w:r>
        <w:rPr>
          <w:color w:val="000000"/>
        </w:rPr>
        <w:t>→</w:t>
      </w:r>
      <w:r>
        <w:rPr>
          <w:color w:val="000000"/>
        </w:rPr>
        <w:t>肌肉，在此传导途径中，指尖皮肤属于</w:t>
      </w:r>
      <w:r>
        <w:rPr>
          <w:color w:val="000000"/>
        </w:rPr>
        <w:t>________ </w:t>
      </w:r>
      <w:r>
        <w:rPr>
          <w:color w:val="000000"/>
        </w:rPr>
        <w:t>．</w:t>
      </w:r>
    </w:p>
    <w:p w:rsidR="00404B5C">
      <w:pPr>
        <w:spacing w:after="0"/>
      </w:pPr>
      <w:r>
        <w:rPr>
          <w:color w:val="000000"/>
        </w:rPr>
        <w:t>17.</w:t>
      </w:r>
      <w:r>
        <w:rPr>
          <w:color w:val="000000"/>
        </w:rPr>
        <w:t>结合人体泌尿系统的相关知识，回答问题：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）人体形成尿液的器官是</w:t>
      </w:r>
      <w:r>
        <w:rPr>
          <w:color w:val="000000"/>
        </w:rPr>
        <w:t>________</w:t>
      </w:r>
      <w:r>
        <w:rPr>
          <w:color w:val="000000"/>
        </w:rPr>
        <w:t>，它的基本单位是</w:t>
      </w:r>
      <w:r>
        <w:rPr>
          <w:color w:val="000000"/>
        </w:rPr>
        <w:t>_____</w:t>
      </w:r>
      <w:r>
        <w:rPr>
          <w:color w:val="000000"/>
        </w:rPr>
        <w:t>___</w:t>
      </w:r>
      <w:r>
        <w:rPr>
          <w:color w:val="000000"/>
        </w:rPr>
        <w:t>；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）经检测，病人甲的尿液中含有红细胞和蛋白质，病人乙的尿液中含有葡萄糖，则甲、乙两人的病变部位分别是</w:t>
      </w:r>
      <w:r>
        <w:rPr>
          <w:color w:val="000000"/>
        </w:rPr>
        <w:t>________</w:t>
      </w:r>
      <w:r>
        <w:rPr>
          <w:color w:val="000000"/>
        </w:rPr>
        <w:t>和</w:t>
      </w:r>
      <w:r>
        <w:rPr>
          <w:color w:val="000000"/>
        </w:rPr>
        <w:t>________</w:t>
      </w:r>
      <w:r>
        <w:rPr>
          <w:color w:val="000000"/>
        </w:rPr>
        <w:t>；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）尿液的排出是间歇性的，这主要是因为</w:t>
      </w:r>
      <w:r>
        <w:rPr>
          <w:color w:val="000000"/>
        </w:rPr>
        <w:t>________</w:t>
      </w:r>
      <w:r>
        <w:rPr>
          <w:color w:val="000000"/>
        </w:rPr>
        <w:t>有暂时贮尿的功能；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）除泌尿系统外，人体还可以通过</w:t>
      </w:r>
      <w:r>
        <w:rPr>
          <w:color w:val="000000"/>
        </w:rPr>
        <w:t>________</w:t>
      </w:r>
      <w:r>
        <w:rPr>
          <w:color w:val="000000"/>
        </w:rPr>
        <w:t>以汗液的形式排出多余的无机盐．</w:t>
      </w:r>
    </w:p>
    <w:p w:rsidR="00302BEE">
      <w:pPr>
        <w:spacing w:after="0"/>
      </w:pPr>
      <w:r>
        <w:rPr>
          <w:color w:val="000000"/>
        </w:rPr>
        <w:t>18.</w:t>
      </w:r>
      <w:r>
        <w:rPr>
          <w:color w:val="000000"/>
        </w:rPr>
        <w:t>如图为尿的形成过程示意图，请据图回答：</w:t>
      </w:r>
      <w:r>
        <w:br/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）肾脏的结构功能单位是</w:t>
      </w:r>
      <w:r>
        <w:rPr>
          <w:color w:val="000000"/>
        </w:rPr>
        <w:t>________ </w:t>
      </w:r>
      <w:r>
        <w:rPr>
          <w:color w:val="000000"/>
        </w:rPr>
        <w:t>，</w:t>
      </w:r>
      <w:r>
        <w:rPr>
          <w:color w:val="000000"/>
        </w:rPr>
        <w:t>它与尿的形成直接相关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）一个人即使很长时间不喝水，仍然会排尿，但是尿液量少且颜色会更黄，原因是</w:t>
      </w:r>
      <w:r>
        <w:rPr>
          <w:color w:val="000000"/>
        </w:rPr>
        <w:t>________ </w:t>
      </w:r>
      <w:r>
        <w:rPr>
          <w:color w:val="000000"/>
        </w:rPr>
        <w:t>．这时尿液中</w:t>
      </w:r>
      <w:r>
        <w:rPr>
          <w:color w:val="000000"/>
        </w:rPr>
        <w:t>________ </w:t>
      </w:r>
      <w:r>
        <w:rPr>
          <w:color w:val="000000"/>
        </w:rPr>
        <w:t>的浓度增大．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④</w:t>
      </w:r>
      <w:r>
        <w:rPr>
          <w:color w:val="000000"/>
        </w:rPr>
        <w:t>中液体为</w:t>
      </w:r>
      <w:r>
        <w:rPr>
          <w:color w:val="000000"/>
        </w:rPr>
        <w:t>________ </w:t>
      </w:r>
      <w:r>
        <w:rPr>
          <w:color w:val="000000"/>
        </w:rPr>
        <w:t>，与</w:t>
      </w:r>
      <w:r>
        <w:rPr>
          <w:color w:val="000000"/>
        </w:rPr>
        <w:t>③</w:t>
      </w:r>
      <w:r>
        <w:rPr>
          <w:color w:val="000000"/>
        </w:rPr>
        <w:t>中的液体</w:t>
      </w:r>
      <w:r>
        <w:rPr>
          <w:color w:val="000000"/>
        </w:rPr>
        <w:t>________ </w:t>
      </w:r>
      <w:r>
        <w:rPr>
          <w:color w:val="000000"/>
        </w:rPr>
        <w:t>相比少了一种成分</w:t>
      </w:r>
      <w:r>
        <w:rPr>
          <w:color w:val="000000"/>
        </w:rPr>
        <w:t>________ </w:t>
      </w:r>
      <w:r>
        <w:rPr>
          <w:color w:val="000000"/>
        </w:rPr>
        <w:t>，这是因为</w:t>
      </w:r>
      <w:r>
        <w:rPr>
          <w:color w:val="000000"/>
        </w:rPr>
        <w:t>________ </w:t>
      </w:r>
      <w:r>
        <w:rPr>
          <w:color w:val="000000"/>
        </w:rPr>
        <w:t>将这种成分全部重吸收进入血液了．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）某人在尿检时发现尿液中有红细胞，可能发生病变的部位是</w:t>
      </w:r>
      <w:r>
        <w:rPr>
          <w:color w:val="000000"/>
        </w:rPr>
        <w:t>[________ ]________ </w:t>
      </w:r>
      <w:r>
        <w:rPr>
          <w:color w:val="000000"/>
        </w:rPr>
        <w:t>和</w:t>
      </w:r>
      <w:r>
        <w:rPr>
          <w:color w:val="000000"/>
        </w:rPr>
        <w:t>[</w:t>
      </w:r>
      <w:r>
        <w:rPr>
          <w:color w:val="000000"/>
        </w:rPr>
        <w:t>　</w:t>
      </w:r>
      <w:r>
        <w:rPr>
          <w:color w:val="000000"/>
        </w:rPr>
        <w:t>________ ]________ </w:t>
      </w:r>
      <w:r>
        <w:br/>
      </w:r>
      <w:r>
        <w:rPr>
          <w:noProof/>
          <w:lang w:eastAsia="zh-CN"/>
        </w:rPr>
        <w:drawing>
          <wp:inline distT="0" distB="0" distL="0" distR="0">
            <wp:extent cx="1919376" cy="2282241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9376" cy="2282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BEE">
      <w:pPr>
        <w:spacing w:after="0"/>
      </w:pPr>
      <w:r>
        <w:rPr>
          <w:color w:val="000000"/>
        </w:rPr>
        <w:t>19.</w:t>
      </w:r>
      <w:r>
        <w:rPr>
          <w:color w:val="000000"/>
        </w:rPr>
        <w:t>下表是某人的血浆、原尿、尿液成分的比较（单位：</w:t>
      </w:r>
      <w:r>
        <w:rPr>
          <w:color w:val="000000"/>
        </w:rPr>
        <w:t>g/100m</w:t>
      </w:r>
      <w:r>
        <w:rPr>
          <w:color w:val="000000"/>
        </w:rPr>
        <w:t>l</w:t>
      </w:r>
      <w:r>
        <w:rPr>
          <w:color w:val="000000"/>
        </w:rPr>
        <w:t>）．其中的甲是</w:t>
      </w:r>
      <w:r>
        <w:rPr>
          <w:color w:val="000000"/>
        </w:rPr>
        <w:t>________</w:t>
      </w:r>
      <w:r>
        <w:rPr>
          <w:color w:val="000000"/>
        </w:rPr>
        <w:t>，乙是</w:t>
      </w:r>
      <w:r>
        <w:rPr>
          <w:color w:val="000000"/>
        </w:rPr>
        <w:t>________</w:t>
      </w:r>
      <w:r>
        <w:rPr>
          <w:color w:val="000000"/>
        </w:rPr>
        <w:t>，丙是</w:t>
      </w:r>
      <w:r>
        <w:rPr>
          <w:color w:val="000000"/>
        </w:rPr>
        <w:t>________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450"/>
        <w:gridCol w:w="243"/>
        <w:gridCol w:w="660"/>
        <w:gridCol w:w="660"/>
        <w:gridCol w:w="660"/>
        <w:gridCol w:w="45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成分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水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蛋白质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葡萄糖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无机盐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尿素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甲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1.10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1.80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乙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90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8.00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0.10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0.72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0.03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丙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98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0.03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0.10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0.72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2BEE">
            <w:pPr>
              <w:spacing w:after="0"/>
            </w:pPr>
            <w:r>
              <w:rPr>
                <w:color w:val="000000"/>
              </w:rPr>
              <w:t>0.03</w:t>
            </w:r>
          </w:p>
        </w:tc>
      </w:tr>
    </w:tbl>
    <w:p w:rsidR="00302BEE">
      <w:pPr>
        <w:spacing w:after="0"/>
      </w:pPr>
      <w:r>
        <w:rPr>
          <w:color w:val="000000"/>
        </w:rPr>
        <w:t>A</w:t>
      </w:r>
      <w:r>
        <w:rPr>
          <w:color w:val="000000"/>
        </w:rPr>
        <w:t>血浆</w:t>
      </w:r>
      <w:r>
        <w:rPr>
          <w:color w:val="000000"/>
        </w:rPr>
        <w:t>  B</w:t>
      </w:r>
      <w:r>
        <w:rPr>
          <w:color w:val="000000"/>
        </w:rPr>
        <w:t>原尿</w:t>
      </w:r>
      <w:r>
        <w:rPr>
          <w:color w:val="000000"/>
        </w:rPr>
        <w:t>  C</w:t>
      </w:r>
      <w:r>
        <w:rPr>
          <w:color w:val="000000"/>
        </w:rPr>
        <w:t>尿液</w:t>
      </w:r>
      <w:r>
        <w:rPr>
          <w:color w:val="000000"/>
        </w:rPr>
        <w:t>  D</w:t>
      </w:r>
      <w:r>
        <w:rPr>
          <w:color w:val="000000"/>
        </w:rPr>
        <w:t>血浆和尿液</w:t>
      </w:r>
      <w:r>
        <w:rPr>
          <w:color w:val="000000"/>
        </w:rPr>
        <w:t xml:space="preserve">    </w:t>
      </w:r>
    </w:p>
    <w:p w:rsidR="00302BEE">
      <w:pPr>
        <w:spacing w:after="0"/>
      </w:pPr>
      <w:r>
        <w:rPr>
          <w:color w:val="000000"/>
        </w:rPr>
        <w:t>20.</w:t>
      </w:r>
      <w:r>
        <w:rPr>
          <w:color w:val="000000"/>
        </w:rPr>
        <w:t>如表是某医院提供的几个样本的原尿和尿液的化验数据，请分析并回答有关问题：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/>
      </w:tblPr>
      <w:tblGrid>
        <w:gridCol w:w="625"/>
        <w:gridCol w:w="660"/>
        <w:gridCol w:w="660"/>
        <w:gridCol w:w="660"/>
        <w:gridCol w:w="450"/>
        <w:gridCol w:w="660"/>
        <w:gridCol w:w="660"/>
      </w:tblGrid>
      <w:tr>
        <w:tblPrEx>
          <w:tblW w:w="0" w:type="auto"/>
          <w:tblInd w:w="115" w:type="dxa"/>
          <w:tblBorders>
            <w:top w:val="inset" w:sz="8" w:space="0" w:color="000000"/>
            <w:left w:val="inset" w:sz="8" w:space="0" w:color="000000"/>
            <w:bottom w:val="inset" w:sz="8" w:space="0" w:color="000000"/>
            <w:right w:val="inset" w:sz="8" w:space="0" w:color="000000"/>
          </w:tblBorders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/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葡萄糖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蛋白质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无机盐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尿素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红细胞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白细胞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样本</w:t>
            </w:r>
            <w:r>
              <w:rPr>
                <w:color w:val="000000"/>
              </w:rPr>
              <w:t>A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﹣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﹣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1.6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2.0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﹣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﹣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样本</w:t>
            </w:r>
            <w:r>
              <w:rPr>
                <w:color w:val="000000"/>
              </w:rPr>
              <w:t>B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0.1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﹣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0.75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0.03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﹣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﹣</w:t>
            </w:r>
          </w:p>
        </w:tc>
      </w:tr>
      <w:tr>
        <w:tblPrEx>
          <w:tblW w:w="0" w:type="auto"/>
          <w:tblInd w:w="115" w:type="dxa"/>
          <w:tblLook w:val="04A0"/>
        </w:tblPrEx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样本</w:t>
            </w:r>
            <w:r>
              <w:rPr>
                <w:color w:val="000000"/>
              </w:rPr>
              <w:t>C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﹣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++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1.6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1.5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++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2BEE">
            <w:pPr>
              <w:spacing w:after="0"/>
            </w:pPr>
            <w:r>
              <w:rPr>
                <w:color w:val="000000"/>
              </w:rPr>
              <w:t>++</w:t>
            </w:r>
          </w:p>
        </w:tc>
      </w:tr>
    </w:tbl>
    <w:p w:rsidR="00302BEE">
      <w:pPr>
        <w:spacing w:after="0"/>
      </w:pPr>
      <w:r>
        <w:rPr>
          <w:color w:val="000000"/>
        </w:rPr>
        <w:t>（</w:t>
      </w:r>
      <w:r>
        <w:rPr>
          <w:color w:val="000000"/>
        </w:rPr>
        <w:t>注：表中</w:t>
      </w:r>
      <w:r>
        <w:rPr>
          <w:color w:val="000000"/>
        </w:rPr>
        <w:t>“</w:t>
      </w:r>
      <w:r>
        <w:rPr>
          <w:color w:val="000000"/>
        </w:rPr>
        <w:t>﹣</w:t>
      </w:r>
      <w:r>
        <w:rPr>
          <w:color w:val="000000"/>
        </w:rPr>
        <w:t>”</w:t>
      </w:r>
      <w:r>
        <w:rPr>
          <w:color w:val="000000"/>
        </w:rPr>
        <w:t>表示很少或无，</w:t>
      </w:r>
      <w:r>
        <w:rPr>
          <w:color w:val="000000"/>
        </w:rPr>
        <w:t>“+”</w:t>
      </w:r>
      <w:r>
        <w:rPr>
          <w:color w:val="000000"/>
        </w:rPr>
        <w:t>表示较多，</w:t>
      </w:r>
      <w:r>
        <w:rPr>
          <w:color w:val="000000"/>
        </w:rPr>
        <w:t>“++”</w:t>
      </w:r>
      <w:r>
        <w:rPr>
          <w:color w:val="000000"/>
        </w:rPr>
        <w:t>表示很多</w:t>
      </w:r>
      <w:r>
        <w:rPr>
          <w:color w:val="000000"/>
        </w:rPr>
        <w:t>）</w:t>
      </w:r>
      <w:r>
        <w:br/>
      </w:r>
      <w:r>
        <w:rPr>
          <w:color w:val="000000"/>
        </w:rPr>
        <w:t>请据表回答</w:t>
      </w:r>
      <w:r>
        <w:rPr>
          <w:color w:val="000000"/>
        </w:rPr>
        <w:t>：</w:t>
      </w:r>
      <w:r>
        <w:br/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）原尿是样本</w:t>
      </w:r>
      <w:r>
        <w:rPr>
          <w:color w:val="000000"/>
        </w:rPr>
        <w:t>________ </w:t>
      </w:r>
      <w:r>
        <w:rPr>
          <w:color w:val="000000"/>
        </w:rPr>
        <w:t>，</w:t>
      </w:r>
      <w:r>
        <w:rPr>
          <w:color w:val="000000"/>
        </w:rPr>
        <w:t>因为其中含有</w:t>
      </w:r>
      <w:r>
        <w:rPr>
          <w:color w:val="000000"/>
        </w:rPr>
        <w:t>________ 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）正常的尿液是样本</w:t>
      </w:r>
      <w:r>
        <w:rPr>
          <w:color w:val="000000"/>
        </w:rPr>
        <w:t>________ </w:t>
      </w:r>
      <w:r>
        <w:rPr>
          <w:color w:val="000000"/>
        </w:rPr>
        <w:t>，</w:t>
      </w:r>
      <w:r>
        <w:rPr>
          <w:color w:val="000000"/>
        </w:rPr>
        <w:t>因为其中只含有</w:t>
      </w:r>
      <w:r>
        <w:rPr>
          <w:color w:val="000000"/>
        </w:rPr>
        <w:t>________ </w:t>
      </w:r>
      <w:r>
        <w:rPr>
          <w:color w:val="000000"/>
        </w:rPr>
        <w:t>．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）不正常尿液是样本</w:t>
      </w:r>
      <w:r>
        <w:rPr>
          <w:color w:val="000000"/>
        </w:rPr>
        <w:t>________ </w:t>
      </w:r>
      <w:r>
        <w:rPr>
          <w:color w:val="000000"/>
        </w:rPr>
        <w:t>，</w:t>
      </w:r>
      <w:r>
        <w:rPr>
          <w:color w:val="000000"/>
        </w:rPr>
        <w:t>据此推断可能是肾单位中</w:t>
      </w:r>
      <w:r>
        <w:rPr>
          <w:color w:val="000000"/>
        </w:rPr>
        <w:t>________ </w:t>
      </w:r>
      <w:r>
        <w:rPr>
          <w:color w:val="000000"/>
        </w:rPr>
        <w:t>发生炎症造成的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302BEE">
      <w:r>
        <w:rPr>
          <w:b/>
          <w:bCs/>
          <w:sz w:val="24"/>
          <w:szCs w:val="24"/>
        </w:rPr>
        <w:t>三、解答题</w:t>
      </w:r>
      <w:r>
        <w:rPr>
          <w:b/>
          <w:bCs/>
          <w:sz w:val="24"/>
          <w:szCs w:val="24"/>
        </w:rPr>
        <w:t xml:space="preserve"> </w:t>
      </w:r>
    </w:p>
    <w:p w:rsidR="00404B5C">
      <w:pPr>
        <w:spacing w:after="0"/>
      </w:pPr>
      <w:r>
        <w:rPr>
          <w:color w:val="000000"/>
        </w:rPr>
        <w:t>21.</w:t>
      </w:r>
      <w:r>
        <w:rPr>
          <w:color w:val="000000"/>
        </w:rPr>
        <w:t>根据如图回答下列问题：</w:t>
      </w:r>
    </w:p>
    <w:p w:rsidR="00302BEE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23352" cy="2186750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52" cy="218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）图中结构</w:t>
      </w:r>
      <w:r>
        <w:rPr>
          <w:color w:val="000000"/>
        </w:rPr>
        <w:t>G________</w:t>
      </w:r>
      <w:r>
        <w:rPr>
          <w:color w:val="000000"/>
        </w:rPr>
        <w:t>、</w:t>
      </w:r>
      <w:r>
        <w:rPr>
          <w:color w:val="000000"/>
        </w:rPr>
        <w:t>H________</w:t>
      </w:r>
      <w:r>
        <w:rPr>
          <w:color w:val="000000"/>
        </w:rPr>
        <w:t>和</w:t>
      </w:r>
      <w:r>
        <w:rPr>
          <w:color w:val="000000"/>
        </w:rPr>
        <w:t>J________</w:t>
      </w:r>
      <w:r>
        <w:rPr>
          <w:color w:val="000000"/>
        </w:rPr>
        <w:t>构成一个肾单位．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）在尿的形成过程中要经过两个作用过程，包括</w:t>
      </w:r>
      <w:r>
        <w:rPr>
          <w:color w:val="000000"/>
        </w:rPr>
        <w:t>A________</w:t>
      </w:r>
      <w:r>
        <w:rPr>
          <w:color w:val="000000"/>
        </w:rPr>
        <w:t>作用，通过</w:t>
      </w:r>
      <w:r>
        <w:rPr>
          <w:color w:val="000000"/>
        </w:rPr>
        <w:t>A</w:t>
      </w:r>
      <w:r>
        <w:rPr>
          <w:color w:val="000000"/>
        </w:rPr>
        <w:t>过程形成的液体</w:t>
      </w:r>
      <w:r>
        <w:rPr>
          <w:color w:val="000000"/>
        </w:rPr>
        <w:t>B</w:t>
      </w:r>
      <w:r>
        <w:rPr>
          <w:color w:val="000000"/>
        </w:rPr>
        <w:t>为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）与图中的</w:t>
      </w:r>
      <w:r>
        <w:rPr>
          <w:color w:val="000000"/>
        </w:rPr>
        <w:t>G</w:t>
      </w:r>
      <w:r>
        <w:rPr>
          <w:color w:val="000000"/>
        </w:rPr>
        <w:t>相连的小血管</w:t>
      </w:r>
      <w:r>
        <w:rPr>
          <w:color w:val="000000"/>
        </w:rPr>
        <w:t>E</w:t>
      </w:r>
      <w:r>
        <w:rPr>
          <w:color w:val="000000"/>
        </w:rPr>
        <w:t>为</w:t>
      </w:r>
      <w:r>
        <w:rPr>
          <w:color w:val="000000"/>
        </w:rPr>
        <w:t>________</w:t>
      </w:r>
      <w:r>
        <w:rPr>
          <w:color w:val="000000"/>
        </w:rPr>
        <w:t>，</w:t>
      </w:r>
      <w:r>
        <w:rPr>
          <w:color w:val="000000"/>
        </w:rPr>
        <w:t>F</w:t>
      </w:r>
      <w:r>
        <w:rPr>
          <w:color w:val="000000"/>
        </w:rPr>
        <w:t>为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）液体在</w:t>
      </w:r>
      <w:r>
        <w:rPr>
          <w:color w:val="000000"/>
        </w:rPr>
        <w:t>A</w:t>
      </w:r>
      <w:r>
        <w:rPr>
          <w:color w:val="000000"/>
        </w:rPr>
        <w:t>过程中，除了血液中的</w:t>
      </w:r>
      <w:r>
        <w:rPr>
          <w:color w:val="000000"/>
        </w:rPr>
        <w:t>________</w:t>
      </w:r>
      <w:r>
        <w:rPr>
          <w:color w:val="000000"/>
        </w:rPr>
        <w:t>和大分子的</w:t>
      </w:r>
      <w:r>
        <w:rPr>
          <w:color w:val="000000"/>
        </w:rPr>
        <w:t>________</w:t>
      </w:r>
      <w:r>
        <w:rPr>
          <w:color w:val="000000"/>
        </w:rPr>
        <w:t>以外，血浆中的一部分水、葡萄糖、无机盐和尿素等物质都可以通过；而在</w:t>
      </w:r>
      <w:r>
        <w:rPr>
          <w:color w:val="000000"/>
        </w:rPr>
        <w:t>C</w:t>
      </w:r>
      <w:r>
        <w:rPr>
          <w:color w:val="000000"/>
        </w:rPr>
        <w:t>过程中，对人体有用的物质，如大部分的水、全部的</w:t>
      </w:r>
      <w:r>
        <w:rPr>
          <w:color w:val="000000"/>
        </w:rPr>
        <w:t>________</w:t>
      </w:r>
      <w:r>
        <w:rPr>
          <w:color w:val="000000"/>
        </w:rPr>
        <w:t>和部分无机盐被结构</w:t>
      </w:r>
      <w:r>
        <w:rPr>
          <w:color w:val="000000"/>
        </w:rPr>
        <w:t>__</w:t>
      </w:r>
      <w:r>
        <w:rPr>
          <w:color w:val="000000"/>
        </w:rPr>
        <w:t>______</w:t>
      </w:r>
      <w:r>
        <w:rPr>
          <w:color w:val="000000"/>
        </w:rPr>
        <w:t>（填名称）重新吸收，并且进入包围在</w:t>
      </w:r>
      <w:r>
        <w:rPr>
          <w:color w:val="000000"/>
        </w:rPr>
        <w:t>I</w:t>
      </w:r>
      <w:r>
        <w:rPr>
          <w:color w:val="000000"/>
        </w:rPr>
        <w:t>外的毛细血管中，送回到血液里．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）流过</w:t>
      </w:r>
      <w:r>
        <w:rPr>
          <w:color w:val="000000"/>
        </w:rPr>
        <w:t>D</w:t>
      </w:r>
      <w:r>
        <w:rPr>
          <w:color w:val="000000"/>
        </w:rPr>
        <w:t>之的液体形成后经</w:t>
      </w:r>
      <w:r>
        <w:rPr>
          <w:color w:val="000000"/>
        </w:rPr>
        <w:t>________</w:t>
      </w:r>
      <w:r>
        <w:rPr>
          <w:color w:val="000000"/>
        </w:rPr>
        <w:t>流入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302BEE">
      <w:r>
        <w:rPr>
          <w:b/>
          <w:bCs/>
          <w:sz w:val="24"/>
          <w:szCs w:val="24"/>
        </w:rPr>
        <w:t>四、综合题</w:t>
      </w:r>
      <w:r>
        <w:rPr>
          <w:b/>
          <w:bCs/>
          <w:sz w:val="24"/>
          <w:szCs w:val="24"/>
        </w:rPr>
        <w:t xml:space="preserve"> </w:t>
      </w:r>
    </w:p>
    <w:p w:rsidR="00404B5C">
      <w:pPr>
        <w:spacing w:after="0"/>
      </w:pPr>
      <w:r>
        <w:rPr>
          <w:color w:val="000000"/>
        </w:rPr>
        <w:t>22.</w:t>
      </w:r>
      <w:r>
        <w:rPr>
          <w:color w:val="000000"/>
        </w:rPr>
        <w:t>如图是尿液形成示意图，请据图回答：</w:t>
      </w:r>
    </w:p>
    <w:p w:rsidR="00302BEE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99210" cy="1986217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210" cy="1986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）图中</w:t>
      </w:r>
      <w:r>
        <w:rPr>
          <w:color w:val="000000"/>
        </w:rPr>
        <w:t>[①]</w:t>
      </w:r>
      <w:r>
        <w:rPr>
          <w:color w:val="000000"/>
        </w:rPr>
        <w:t>、</w:t>
      </w:r>
      <w:r>
        <w:rPr>
          <w:color w:val="000000"/>
        </w:rPr>
        <w:t>[②]</w:t>
      </w:r>
      <w:r>
        <w:rPr>
          <w:color w:val="000000"/>
        </w:rPr>
        <w:t>、</w:t>
      </w:r>
      <w:r>
        <w:rPr>
          <w:color w:val="000000"/>
        </w:rPr>
        <w:t>[③]</w:t>
      </w:r>
      <w:r>
        <w:rPr>
          <w:color w:val="000000"/>
        </w:rPr>
        <w:t>合称为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）在尿的形成过程中，滤过作用发生在</w:t>
      </w:r>
      <w:r>
        <w:rPr>
          <w:color w:val="000000"/>
        </w:rPr>
        <w:t>[________]________</w:t>
      </w:r>
      <w:r>
        <w:rPr>
          <w:color w:val="000000"/>
        </w:rPr>
        <w:t>，重吸收作用发生在</w:t>
      </w:r>
      <w:r>
        <w:rPr>
          <w:color w:val="000000"/>
        </w:rPr>
        <w:t>[________]________</w:t>
      </w:r>
      <w:r>
        <w:rPr>
          <w:color w:val="000000"/>
        </w:rPr>
        <w:t>．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）图中</w:t>
      </w:r>
      <w:r>
        <w:rPr>
          <w:color w:val="000000"/>
        </w:rPr>
        <w:t>[②]</w:t>
      </w:r>
      <w:r>
        <w:rPr>
          <w:color w:val="000000"/>
        </w:rPr>
        <w:t>内的液体叫</w:t>
      </w:r>
      <w:r>
        <w:rPr>
          <w:color w:val="000000"/>
        </w:rPr>
        <w:t>________</w:t>
      </w:r>
      <w:r>
        <w:rPr>
          <w:color w:val="000000"/>
        </w:rPr>
        <w:t>，它的成分与血液成分相比较，主要是不含有</w:t>
      </w:r>
      <w:r>
        <w:rPr>
          <w:color w:val="000000"/>
        </w:rPr>
        <w:t>__</w:t>
      </w:r>
      <w:r>
        <w:rPr>
          <w:color w:val="000000"/>
        </w:rPr>
        <w:t>______</w:t>
      </w:r>
      <w:r>
        <w:rPr>
          <w:color w:val="000000"/>
        </w:rPr>
        <w:t>和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）尿液与</w:t>
      </w:r>
      <w:r>
        <w:rPr>
          <w:color w:val="000000"/>
        </w:rPr>
        <w:t>④</w:t>
      </w:r>
      <w:r>
        <w:rPr>
          <w:color w:val="000000"/>
        </w:rPr>
        <w:t>内的液体成分相似，主要差异是尿液中少了（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</w:p>
    <w:p w:rsidR="00404B5C">
      <w:pPr>
        <w:spacing w:after="0"/>
      </w:pPr>
      <w:r>
        <w:rPr>
          <w:color w:val="000000"/>
        </w:rPr>
        <w:t>A. </w:t>
      </w:r>
      <w:r>
        <w:rPr>
          <w:color w:val="000000"/>
        </w:rPr>
        <w:t>血细胞</w:t>
      </w:r>
      <w:r>
        <w:t xml:space="preserve"> </w:t>
      </w:r>
      <w:r>
        <w:rPr>
          <w:color w:val="000000"/>
        </w:rPr>
        <w:t>                         B. </w:t>
      </w:r>
      <w:r>
        <w:rPr>
          <w:color w:val="000000"/>
        </w:rPr>
        <w:t>无机盐</w:t>
      </w:r>
      <w:r>
        <w:t xml:space="preserve"> </w:t>
      </w:r>
      <w:r>
        <w:rPr>
          <w:color w:val="000000"/>
        </w:rPr>
        <w:t>                         C. </w:t>
      </w:r>
      <w:r>
        <w:rPr>
          <w:color w:val="000000"/>
        </w:rPr>
        <w:t>葡萄糖</w:t>
      </w:r>
      <w:r>
        <w:t xml:space="preserve"> </w:t>
      </w:r>
      <w:r>
        <w:rPr>
          <w:color w:val="000000"/>
        </w:rPr>
        <w:t>                         D. </w:t>
      </w:r>
      <w:r>
        <w:rPr>
          <w:color w:val="000000"/>
        </w:rPr>
        <w:t>大分子蛋白质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）当尿液里发现有红细胞、大分子蛋白质时，你认为可能是图中</w:t>
      </w:r>
      <w:r>
        <w:rPr>
          <w:color w:val="000000"/>
        </w:rPr>
        <w:t>[________]</w:t>
      </w:r>
      <w:r>
        <w:rPr>
          <w:color w:val="000000"/>
        </w:rPr>
        <w:t>发生了病变</w:t>
      </w:r>
      <w:r>
        <w:rPr>
          <w:color w:val="000000"/>
        </w:rPr>
        <w:t>．</w:t>
      </w:r>
    </w:p>
    <w:p w:rsidR="00302BEE">
      <w:pPr>
        <w:spacing w:after="0"/>
      </w:pPr>
      <w:r>
        <w:rPr>
          <w:color w:val="000000"/>
        </w:rPr>
        <w:t>23.</w:t>
      </w:r>
      <w:r>
        <w:rPr>
          <w:color w:val="000000"/>
        </w:rPr>
        <w:t>下列是某医院提供的几个样本的原尿和尿液的化验数据，请分析并回答有关问题：</w:t>
      </w:r>
    </w:p>
    <w:p w:rsidR="00302BEE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612234" cy="783031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2234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BEE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）原尿是样本</w:t>
      </w:r>
      <w:r>
        <w:rPr>
          <w:color w:val="000000"/>
        </w:rPr>
        <w:t>________</w:t>
      </w:r>
      <w:r>
        <w:rPr>
          <w:color w:val="000000"/>
        </w:rPr>
        <w:t>，因为其中含有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br/>
      </w:r>
      <w:r>
        <w:rPr>
          <w:color w:val="000000"/>
        </w:rPr>
        <w:t xml:space="preserve">    </w:t>
      </w:r>
    </w:p>
    <w:p w:rsidR="00302BEE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）正常的尿液是样本</w:t>
      </w:r>
      <w:r>
        <w:rPr>
          <w:color w:val="000000"/>
        </w:rPr>
        <w:t>________</w:t>
      </w:r>
      <w:r>
        <w:rPr>
          <w:color w:val="000000"/>
        </w:rPr>
        <w:t>，因为其中只含有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302BEE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）由于肾小球发炎，形成的不正常尿液是样本</w:t>
      </w:r>
      <w:r>
        <w:rPr>
          <w:color w:val="000000"/>
        </w:rPr>
        <w:t>________</w:t>
      </w:r>
      <w:r>
        <w:rPr>
          <w:color w:val="000000"/>
        </w:rPr>
        <w:t>，因为其中含有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302BEE">
      <w:r>
        <w:br w:type="page"/>
      </w:r>
    </w:p>
    <w:p w:rsidR="00302BEE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302BEE">
      <w:r>
        <w:t>一、单选题</w:t>
      </w:r>
    </w:p>
    <w:p w:rsidR="00302BEE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302BEE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302BEE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D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B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 xml:space="preserve">B  </w:t>
      </w:r>
    </w:p>
    <w:p w:rsidR="00302BEE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302BEE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302BEE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302BEE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302BEE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302BEE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302BEE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302BEE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302BEE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302BEE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302BEE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302BEE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302BEE">
      <w:r>
        <w:t>二、填空题</w:t>
      </w:r>
    </w:p>
    <w:p w:rsidR="00404B5C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神经</w:t>
      </w:r>
      <w:r>
        <w:t xml:space="preserve"> </w:t>
      </w:r>
      <w:r>
        <w:t>；</w:t>
      </w:r>
      <w:r>
        <w:rPr>
          <w:color w:val="000000"/>
        </w:rPr>
        <w:t>大脑</w:t>
      </w:r>
      <w:r>
        <w:t xml:space="preserve"> </w:t>
      </w:r>
      <w:r>
        <w:t>；</w:t>
      </w:r>
      <w:r>
        <w:rPr>
          <w:color w:val="000000"/>
        </w:rPr>
        <w:t>上唇</w:t>
      </w:r>
      <w:r>
        <w:t xml:space="preserve"> </w:t>
      </w:r>
      <w:r>
        <w:t>；</w:t>
      </w:r>
      <w:r>
        <w:rPr>
          <w:color w:val="000000"/>
        </w:rPr>
        <w:t>小</w:t>
      </w:r>
      <w:r>
        <w:t xml:space="preserve"> </w:t>
      </w:r>
      <w:r>
        <w:t>；</w:t>
      </w:r>
      <w:r>
        <w:rPr>
          <w:color w:val="000000"/>
        </w:rPr>
        <w:t>结构和功能相适应</w:t>
      </w:r>
      <w:r>
        <w:t xml:space="preserve"> </w:t>
      </w:r>
      <w:r>
        <w:t>；</w:t>
      </w:r>
      <w:r>
        <w:rPr>
          <w:color w:val="000000"/>
        </w:rPr>
        <w:t>非条件</w:t>
      </w:r>
      <w:r>
        <w:t xml:space="preserve"> </w:t>
      </w:r>
      <w:r>
        <w:t>；</w:t>
      </w:r>
      <w:r>
        <w:rPr>
          <w:color w:val="000000"/>
        </w:rPr>
        <w:t>传入神经纤维</w:t>
      </w:r>
      <w:r>
        <w:t xml:space="preserve"> </w:t>
      </w:r>
      <w:r>
        <w:t>；</w:t>
      </w:r>
      <w:r>
        <w:rPr>
          <w:color w:val="000000"/>
        </w:rPr>
        <w:t>躯体运动中枢</w:t>
      </w:r>
      <w:r>
        <w:t xml:space="preserve"> </w:t>
      </w:r>
      <w:r>
        <w:t>；</w:t>
      </w:r>
      <w:r>
        <w:rPr>
          <w:color w:val="000000"/>
        </w:rPr>
        <w:t>感受器</w:t>
      </w:r>
    </w:p>
    <w:p w:rsidR="00404B5C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）肾脏</w:t>
      </w:r>
      <w:r>
        <w:t xml:space="preserve"> </w:t>
      </w:r>
      <w:r>
        <w:t>；</w:t>
      </w:r>
      <w:r>
        <w:rPr>
          <w:color w:val="000000"/>
        </w:rPr>
        <w:t>肾单位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）肾小球</w:t>
      </w:r>
      <w:r>
        <w:t xml:space="preserve"> </w:t>
      </w:r>
      <w:r>
        <w:t>；</w:t>
      </w:r>
      <w:r>
        <w:rPr>
          <w:color w:val="000000"/>
        </w:rPr>
        <w:t>肾小管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）膀胱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）皮肤</w:t>
      </w:r>
    </w:p>
    <w:p w:rsidR="00302BEE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  <w:sz w:val="20"/>
        </w:rPr>
        <w:t>肾单位；</w:t>
      </w:r>
      <w:r>
        <w:rPr>
          <w:color w:val="000000"/>
        </w:rPr>
        <w:t>；</w:t>
      </w:r>
      <w:r>
        <w:rPr>
          <w:color w:val="000000"/>
          <w:sz w:val="20"/>
        </w:rPr>
        <w:t>当体内缺水时，抗利尿激素就会增多，导致尿液减少；</w:t>
      </w:r>
      <w:r>
        <w:rPr>
          <w:color w:val="000000"/>
        </w:rPr>
        <w:t>；</w:t>
      </w:r>
      <w:r>
        <w:rPr>
          <w:color w:val="000000"/>
          <w:sz w:val="20"/>
        </w:rPr>
        <w:t>尿素等废物</w:t>
      </w:r>
      <w:r>
        <w:rPr>
          <w:color w:val="000000"/>
        </w:rPr>
        <w:t>；</w:t>
      </w:r>
      <w:r>
        <w:rPr>
          <w:color w:val="000000"/>
          <w:sz w:val="20"/>
        </w:rPr>
        <w:t>尿液；</w:t>
      </w:r>
      <w:r>
        <w:rPr>
          <w:color w:val="000000"/>
        </w:rPr>
        <w:t>；</w:t>
      </w:r>
      <w:r>
        <w:rPr>
          <w:color w:val="000000"/>
          <w:sz w:val="20"/>
        </w:rPr>
        <w:t>原尿；</w:t>
      </w:r>
      <w:r>
        <w:rPr>
          <w:color w:val="000000"/>
        </w:rPr>
        <w:t>；</w:t>
      </w:r>
      <w:r>
        <w:rPr>
          <w:color w:val="000000"/>
          <w:sz w:val="20"/>
        </w:rPr>
        <w:t>葡萄糖；</w:t>
      </w:r>
      <w:r>
        <w:rPr>
          <w:color w:val="000000"/>
        </w:rPr>
        <w:t>；</w:t>
      </w:r>
      <w:r>
        <w:rPr>
          <w:color w:val="000000"/>
          <w:sz w:val="20"/>
        </w:rPr>
        <w:t>肾小管</w:t>
      </w:r>
      <w:r>
        <w:rPr>
          <w:color w:val="000000"/>
        </w:rPr>
        <w:t>；</w:t>
      </w:r>
      <w:r>
        <w:rPr>
          <w:color w:val="000000"/>
          <w:sz w:val="20"/>
        </w:rPr>
        <w:t>①</w:t>
      </w:r>
      <w:r>
        <w:rPr>
          <w:color w:val="000000"/>
          <w:sz w:val="20"/>
        </w:rPr>
        <w:t>；</w:t>
      </w:r>
      <w:r>
        <w:rPr>
          <w:color w:val="000000"/>
        </w:rPr>
        <w:t>；</w:t>
      </w:r>
      <w:r>
        <w:rPr>
          <w:color w:val="000000"/>
          <w:sz w:val="20"/>
        </w:rPr>
        <w:t>肾小球；</w:t>
      </w:r>
      <w:r>
        <w:rPr>
          <w:color w:val="000000"/>
        </w:rPr>
        <w:t>；</w:t>
      </w:r>
      <w:r>
        <w:rPr>
          <w:color w:val="000000"/>
          <w:sz w:val="20"/>
        </w:rPr>
        <w:t>②</w:t>
      </w:r>
      <w:r>
        <w:rPr>
          <w:color w:val="000000"/>
          <w:sz w:val="20"/>
        </w:rPr>
        <w:t>；</w:t>
      </w:r>
      <w:r>
        <w:rPr>
          <w:color w:val="000000"/>
        </w:rPr>
        <w:t>；</w:t>
      </w:r>
      <w:r>
        <w:rPr>
          <w:color w:val="000000"/>
          <w:sz w:val="20"/>
        </w:rPr>
        <w:t>肾小囊内壁</w:t>
      </w:r>
      <w:r>
        <w:rPr>
          <w:color w:val="000000"/>
        </w:rPr>
        <w:t xml:space="preserve">  </w:t>
      </w:r>
    </w:p>
    <w:p w:rsidR="00302BEE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C</w:t>
      </w:r>
      <w:r>
        <w:rPr>
          <w:color w:val="000000"/>
        </w:rPr>
        <w:t>；</w:t>
      </w:r>
      <w:r>
        <w:rPr>
          <w:color w:val="000000"/>
        </w:rPr>
        <w:t>A</w:t>
      </w:r>
      <w:r>
        <w:rPr>
          <w:color w:val="000000"/>
        </w:rPr>
        <w:t>；</w:t>
      </w:r>
      <w:r>
        <w:rPr>
          <w:color w:val="000000"/>
        </w:rPr>
        <w:t xml:space="preserve">B  </w:t>
      </w:r>
    </w:p>
    <w:p w:rsidR="00302BEE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B</w:t>
      </w:r>
      <w:r>
        <w:rPr>
          <w:color w:val="000000"/>
        </w:rPr>
        <w:t>；葡萄糖；</w:t>
      </w:r>
      <w:r>
        <w:rPr>
          <w:color w:val="000000"/>
        </w:rPr>
        <w:t>A</w:t>
      </w:r>
      <w:r>
        <w:rPr>
          <w:color w:val="000000"/>
        </w:rPr>
        <w:t>；无机盐和尿素；</w:t>
      </w:r>
      <w:r>
        <w:rPr>
          <w:color w:val="000000"/>
        </w:rPr>
        <w:t>C</w:t>
      </w:r>
      <w:r>
        <w:rPr>
          <w:color w:val="000000"/>
        </w:rPr>
        <w:t>；肾小球</w:t>
      </w:r>
      <w:r>
        <w:rPr>
          <w:color w:val="000000"/>
        </w:rPr>
        <w:t xml:space="preserve">  </w:t>
      </w:r>
    </w:p>
    <w:p w:rsidR="00302BEE">
      <w:r>
        <w:t>三、解答题</w:t>
      </w:r>
    </w:p>
    <w:p w:rsidR="00404B5C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）肾小球</w:t>
      </w:r>
      <w:r>
        <w:t xml:space="preserve"> </w:t>
      </w:r>
      <w:r>
        <w:t>；</w:t>
      </w:r>
      <w:r>
        <w:rPr>
          <w:color w:val="000000"/>
        </w:rPr>
        <w:t>肾小囊</w:t>
      </w:r>
      <w:r>
        <w:t xml:space="preserve"> </w:t>
      </w:r>
      <w:r>
        <w:t>；</w:t>
      </w:r>
      <w:r>
        <w:rPr>
          <w:color w:val="000000"/>
        </w:rPr>
        <w:t>肾小管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）过滤</w:t>
      </w:r>
      <w:r>
        <w:t xml:space="preserve"> </w:t>
      </w:r>
      <w:r>
        <w:t>；</w:t>
      </w:r>
      <w:r>
        <w:rPr>
          <w:color w:val="000000"/>
        </w:rPr>
        <w:t>原尿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）入球小动脉</w:t>
      </w:r>
      <w:r>
        <w:t xml:space="preserve"> </w:t>
      </w:r>
      <w:r>
        <w:t>；</w:t>
      </w:r>
      <w:r>
        <w:rPr>
          <w:color w:val="000000"/>
        </w:rPr>
        <w:t>出球小动脉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）血细胞</w:t>
      </w:r>
      <w:r>
        <w:t xml:space="preserve"> </w:t>
      </w:r>
      <w:r>
        <w:t>；</w:t>
      </w:r>
      <w:r>
        <w:rPr>
          <w:color w:val="000000"/>
        </w:rPr>
        <w:t>蛋白质</w:t>
      </w:r>
      <w:r>
        <w:t xml:space="preserve"> </w:t>
      </w:r>
      <w:r>
        <w:t>；</w:t>
      </w:r>
      <w:r>
        <w:rPr>
          <w:color w:val="000000"/>
        </w:rPr>
        <w:t>葡萄糖</w:t>
      </w:r>
      <w:r>
        <w:t xml:space="preserve"> </w:t>
      </w:r>
      <w:r>
        <w:t>；</w:t>
      </w:r>
      <w:r>
        <w:rPr>
          <w:color w:val="000000"/>
        </w:rPr>
        <w:t>肾小管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）输尿管</w:t>
      </w:r>
      <w:r>
        <w:t xml:space="preserve"> </w:t>
      </w:r>
      <w:r>
        <w:t>；</w:t>
      </w:r>
      <w:r>
        <w:rPr>
          <w:color w:val="000000"/>
        </w:rPr>
        <w:t>膀胱</w:t>
      </w:r>
    </w:p>
    <w:p w:rsidR="00302BEE">
      <w:r>
        <w:t>四、综合题</w:t>
      </w:r>
    </w:p>
    <w:p w:rsidR="00404B5C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）肾单位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①</w:t>
      </w:r>
      <w:r>
        <w:t xml:space="preserve"> </w:t>
      </w:r>
      <w:r>
        <w:t>；</w:t>
      </w:r>
      <w:r>
        <w:rPr>
          <w:color w:val="000000"/>
        </w:rPr>
        <w:t>肾小球</w:t>
      </w:r>
      <w:r>
        <w:t xml:space="preserve"> </w:t>
      </w:r>
      <w:r>
        <w:t>；</w:t>
      </w:r>
      <w:r>
        <w:rPr>
          <w:color w:val="000000"/>
        </w:rPr>
        <w:t>③</w:t>
      </w:r>
      <w:r>
        <w:t xml:space="preserve"> </w:t>
      </w:r>
      <w:r>
        <w:t>；</w:t>
      </w:r>
      <w:r>
        <w:rPr>
          <w:color w:val="000000"/>
        </w:rPr>
        <w:t>肾小管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）原尿</w:t>
      </w:r>
      <w:r>
        <w:t xml:space="preserve"> </w:t>
      </w:r>
      <w:r>
        <w:t>；</w:t>
      </w:r>
      <w:r>
        <w:rPr>
          <w:color w:val="000000"/>
        </w:rPr>
        <w:t>血细胞</w:t>
      </w:r>
      <w:r>
        <w:t xml:space="preserve"> </w:t>
      </w:r>
      <w:r>
        <w:t>；</w:t>
      </w:r>
      <w:r>
        <w:rPr>
          <w:color w:val="000000"/>
        </w:rPr>
        <w:t>大分子蛋白质</w:t>
      </w:r>
    </w:p>
    <w:p w:rsidR="00404B5C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C</w:t>
      </w:r>
      <w:r>
        <w:br/>
      </w: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</w:t>
      </w:r>
      <w:r>
        <w:rPr>
          <w:color w:val="000000"/>
        </w:rPr>
        <w:t>①</w:t>
      </w:r>
    </w:p>
    <w:p w:rsidR="00302BEE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B</w:t>
      </w:r>
      <w:r>
        <w:rPr>
          <w:color w:val="000000"/>
        </w:rPr>
        <w:t>；葡萄糖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A</w:t>
      </w:r>
      <w:r>
        <w:rPr>
          <w:color w:val="000000"/>
        </w:rPr>
        <w:t>；无机盐和尿素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C</w:t>
      </w:r>
      <w:r>
        <w:rPr>
          <w:color w:val="000000"/>
        </w:rPr>
        <w:t>；大量的蛋白质和血细胞</w:t>
      </w:r>
      <w:r>
        <w:rPr>
          <w:color w:val="000000"/>
        </w:rPr>
        <w:t xml:space="preserve">  </w:t>
      </w:r>
    </w:p>
    <w:sectPr w:rsidSect="00302BEE">
      <w:headerReference w:type="even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BEE" w:rsidRPr="00404B5C" w:rsidP="00404B5C">
    <w:pPr>
      <w:pStyle w:val="Footer"/>
    </w:pPr>
    <w:r w:rsidRPr="00404B5C">
      <w:rPr>
        <w:rFonts w:hint="eastAsia"/>
      </w:rPr>
      <w:t xml:space="preserve">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BEE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302BE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302BEE" w:rsidP="00302BEE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302BEE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1D18"/>
    <w:multiLevelType w:val="hybridMultilevel"/>
    <w:tmpl w:val="B732AB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B235274"/>
    <w:multiLevelType w:val="hybridMultilevel"/>
    <w:tmpl w:val="57E8D2F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BEE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302BE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302BEE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302BE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302BEE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302BEE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302BEE"/>
    <w:rPr>
      <w:sz w:val="18"/>
      <w:szCs w:val="18"/>
    </w:rPr>
  </w:style>
  <w:style w:type="paragraph" w:customStyle="1" w:styleId="1">
    <w:name w:val="正文1"/>
    <w:qFormat/>
    <w:rsid w:val="00302BEE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302BEE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302BEE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302BEE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302BE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header" Target="header1.xml" /><Relationship Id="rId18" Type="http://schemas.openxmlformats.org/officeDocument/2006/relationships/footer" Target="footer1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5FE782-BBAD-4D26-8209-124C54C75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851</Words>
  <Characters>4852</Characters>
  <Application>Microsoft Office Word</Application>
  <DocSecurity>0</DocSecurity>
  <Lines>40</Lines>
  <Paragraphs>11</Paragraphs>
  <ScaleCrop>false</ScaleCrop>
  <Company/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7</cp:revision>
  <dcterms:created xsi:type="dcterms:W3CDTF">2013-12-09T06:44:00Z</dcterms:created>
  <dcterms:modified xsi:type="dcterms:W3CDTF">2019-02-26T23:39:00Z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