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D4254">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41pt;margin-top:834pt;mso-position-horizontal-relative:page;mso-position-vertical-relative:top-margin-area;position:absolute;width:34pt;z-index:251658240">
            <v:imagedata r:id="rId6" o:title=""/>
          </v:shape>
        </w:pict>
      </w:r>
      <w:r w:rsidRPr="002241A0">
        <w:rPr>
          <w:rFonts w:hint="eastAsia"/>
          <w:b/>
          <w:bCs/>
          <w:sz w:val="28"/>
          <w:szCs w:val="28"/>
        </w:rPr>
        <w:t>苏科版七年级下册生物巩固训练</w:t>
      </w:r>
      <w:r w:rsidRPr="002241A0">
        <w:rPr>
          <w:rFonts w:hint="eastAsia"/>
          <w:b/>
          <w:bCs/>
          <w:sz w:val="28"/>
          <w:szCs w:val="28"/>
        </w:rPr>
        <w:t xml:space="preserve"> </w:t>
      </w:r>
      <w:r w:rsidRPr="002241A0">
        <w:rPr>
          <w:rFonts w:hint="eastAsia"/>
          <w:b/>
          <w:bCs/>
          <w:sz w:val="28"/>
          <w:szCs w:val="28"/>
        </w:rPr>
        <w:t>第</w:t>
      </w:r>
      <w:r w:rsidRPr="002241A0">
        <w:rPr>
          <w:rFonts w:hint="eastAsia"/>
          <w:b/>
          <w:bCs/>
          <w:sz w:val="28"/>
          <w:szCs w:val="28"/>
        </w:rPr>
        <w:t>11</w:t>
      </w:r>
      <w:r w:rsidRPr="002241A0">
        <w:rPr>
          <w:rFonts w:hint="eastAsia"/>
          <w:b/>
          <w:bCs/>
          <w:sz w:val="28"/>
          <w:szCs w:val="28"/>
        </w:rPr>
        <w:t>章</w:t>
      </w:r>
      <w:r w:rsidRPr="002241A0">
        <w:rPr>
          <w:rFonts w:hint="eastAsia"/>
          <w:b/>
          <w:bCs/>
          <w:sz w:val="28"/>
          <w:szCs w:val="28"/>
        </w:rPr>
        <w:t xml:space="preserve"> </w:t>
      </w:r>
      <w:r w:rsidRPr="002241A0">
        <w:rPr>
          <w:rFonts w:hint="eastAsia"/>
          <w:b/>
          <w:bCs/>
          <w:sz w:val="28"/>
          <w:szCs w:val="28"/>
        </w:rPr>
        <w:t>地面上的生物</w:t>
      </w:r>
    </w:p>
    <w:p w:rsidR="000D4254">
      <w:r>
        <w:rPr>
          <w:b/>
          <w:bCs/>
          <w:sz w:val="24"/>
          <w:szCs w:val="24"/>
        </w:rPr>
        <w:t>一、单选题</w:t>
      </w:r>
      <w:r>
        <w:rPr>
          <w:b/>
          <w:bCs/>
          <w:sz w:val="24"/>
          <w:szCs w:val="24"/>
        </w:rPr>
        <w:t xml:space="preserve"> </w:t>
      </w:r>
    </w:p>
    <w:p w:rsidR="000D4254">
      <w:pPr>
        <w:spacing w:after="0"/>
        <w:rPr>
          <w:rFonts w:hint="eastAsia"/>
          <w:lang w:eastAsia="zh-CN"/>
        </w:rPr>
      </w:pPr>
      <w:r>
        <w:rPr>
          <w:color w:val="000000"/>
        </w:rPr>
        <w:t>1.</w:t>
      </w:r>
      <w:r>
        <w:rPr>
          <w:color w:val="000000"/>
        </w:rPr>
        <w:t>生长在渤海湾内中，低湖带岩右右上的石莼是一种经济价值很高的类植物。下列有关藻类植物的述，不正确的是（</w:t>
      </w:r>
      <w:r>
        <w:rPr>
          <w:color w:val="000000"/>
        </w:rPr>
        <w:t xml:space="preserve">    </w:t>
      </w:r>
      <w:r>
        <w:rPr>
          <w:color w:val="000000"/>
        </w:rPr>
        <w:t>）</w:t>
      </w:r>
    </w:p>
    <w:p w:rsidR="000D4254">
      <w:pPr>
        <w:spacing w:after="0"/>
        <w:ind w:left="150"/>
      </w:pPr>
      <w:r>
        <w:rPr>
          <w:color w:val="000000"/>
        </w:rPr>
        <w:t>A. </w:t>
      </w:r>
      <w:r>
        <w:rPr>
          <w:color w:val="000000"/>
        </w:rPr>
        <w:t>能够进行光合竹作用的原核生生物</w:t>
      </w:r>
      <w:r>
        <w:br/>
      </w:r>
      <w:r>
        <w:rPr>
          <w:color w:val="000000"/>
        </w:rPr>
        <w:t>B. </w:t>
      </w:r>
      <w:r>
        <w:rPr>
          <w:color w:val="000000"/>
        </w:rPr>
        <w:t>没有根、茎、叶的分化，主要生活在在水中</w:t>
      </w:r>
      <w:r>
        <w:br/>
      </w:r>
      <w:r>
        <w:rPr>
          <w:color w:val="000000"/>
        </w:rPr>
        <w:t>C. </w:t>
      </w:r>
      <w:r>
        <w:rPr>
          <w:color w:val="000000"/>
        </w:rPr>
        <w:t>大气中氧的重要来源</w:t>
      </w:r>
      <w:r>
        <w:br/>
      </w:r>
      <w:r>
        <w:rPr>
          <w:color w:val="000000"/>
        </w:rPr>
        <w:t>D. </w:t>
      </w:r>
      <w:r>
        <w:rPr>
          <w:color w:val="000000"/>
        </w:rPr>
        <w:t>水域是否被污染的指示植物</w:t>
      </w:r>
    </w:p>
    <w:p w:rsidR="002241A0">
      <w:pPr>
        <w:spacing w:after="0"/>
      </w:pPr>
      <w:r>
        <w:rPr>
          <w:color w:val="000000"/>
        </w:rPr>
        <w:t>2.“</w:t>
      </w:r>
      <w:r>
        <w:rPr>
          <w:color w:val="000000"/>
        </w:rPr>
        <w:t>西湖春色归，春水绿于染</w:t>
      </w:r>
      <w:r>
        <w:rPr>
          <w:color w:val="000000"/>
        </w:rPr>
        <w:t>”“</w:t>
      </w:r>
      <w:r>
        <w:rPr>
          <w:color w:val="000000"/>
        </w:rPr>
        <w:t>日出江花红胜火，春来江水绿如蓝</w:t>
      </w:r>
      <w:r>
        <w:rPr>
          <w:color w:val="000000"/>
        </w:rPr>
        <w:t>”</w:t>
      </w:r>
      <w:r>
        <w:rPr>
          <w:color w:val="000000"/>
        </w:rPr>
        <w:t>等诗句中湖水、江水泛起绿色，是因为（</w:t>
      </w:r>
      <w:r>
        <w:rPr>
          <w:color w:val="000000"/>
        </w:rPr>
        <w:t xml:space="preserve">   </w:t>
      </w:r>
      <w:r>
        <w:rPr>
          <w:color w:val="000000"/>
        </w:rPr>
        <w:t>）。</w:t>
      </w:r>
    </w:p>
    <w:p w:rsidR="000D4254">
      <w:pPr>
        <w:spacing w:after="0"/>
        <w:ind w:left="150"/>
      </w:pPr>
      <w:r>
        <w:rPr>
          <w:color w:val="000000"/>
        </w:rPr>
        <w:t>A. </w:t>
      </w:r>
      <w:r>
        <w:rPr>
          <w:color w:val="000000"/>
        </w:rPr>
        <w:t>春天气温升高，岸边苔藓植物生长旺盛，有些苔癣植物流到湖水、江水中</w:t>
      </w:r>
      <w:r>
        <w:br/>
      </w:r>
      <w:r>
        <w:rPr>
          <w:color w:val="000000"/>
        </w:rPr>
        <w:t>B. </w:t>
      </w:r>
      <w:r>
        <w:rPr>
          <w:color w:val="000000"/>
        </w:rPr>
        <w:t>春天降水增多，空气中含水量升高，因而出现发霉现象</w:t>
      </w:r>
      <w:r>
        <w:br/>
      </w:r>
      <w:r>
        <w:rPr>
          <w:color w:val="000000"/>
        </w:rPr>
        <w:t>C. </w:t>
      </w:r>
      <w:r>
        <w:rPr>
          <w:color w:val="000000"/>
        </w:rPr>
        <w:t>春天气温升高，藻类植物大量繁殖，这些绿色的小生命漂浮在江水、湖水中</w:t>
      </w:r>
      <w:r>
        <w:br/>
      </w:r>
      <w:r>
        <w:rPr>
          <w:color w:val="000000"/>
        </w:rPr>
        <w:t>D. </w:t>
      </w:r>
      <w:r>
        <w:rPr>
          <w:color w:val="000000"/>
        </w:rPr>
        <w:t>春天的天空格外明媚，岸边树木花草也长出了绿叶；江水、湖水格外绿</w:t>
      </w:r>
    </w:p>
    <w:p w:rsidR="000D4254">
      <w:pPr>
        <w:spacing w:after="0"/>
      </w:pPr>
      <w:r>
        <w:rPr>
          <w:color w:val="000000"/>
        </w:rPr>
        <w:t>3.</w:t>
      </w:r>
      <w:r>
        <w:rPr>
          <w:color w:val="000000"/>
        </w:rPr>
        <w:t>图是花生果实的部分结构，据此可判断花生属于（</w:t>
      </w:r>
      <w:r>
        <w:rPr>
          <w:color w:val="000000"/>
        </w:rPr>
        <w:t xml:space="preserve">     </w:t>
      </w:r>
      <w:r>
        <w:rPr>
          <w:color w:val="000000"/>
        </w:rPr>
        <w:t>）</w:t>
      </w:r>
    </w:p>
    <w:p w:rsidR="000D4254">
      <w:pPr>
        <w:spacing w:after="0"/>
      </w:pPr>
      <w:r>
        <w:rPr>
          <w:noProof/>
          <w:lang w:eastAsia="zh-CN"/>
        </w:rPr>
        <w:drawing>
          <wp:inline distT="0" distB="0" distL="0" distR="0">
            <wp:extent cx="811682" cy="544297"/>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811682" cy="544297"/>
                    </a:xfrm>
                    <a:prstGeom prst="rect">
                      <a:avLst/>
                    </a:prstGeom>
                  </pic:spPr>
                </pic:pic>
              </a:graphicData>
            </a:graphic>
          </wp:inline>
        </w:drawing>
      </w:r>
    </w:p>
    <w:p w:rsidR="000D4254">
      <w:pPr>
        <w:spacing w:after="0"/>
        <w:ind w:left="150"/>
      </w:pPr>
      <w:r>
        <w:rPr>
          <w:color w:val="000000"/>
        </w:rPr>
        <w:t>A. </w:t>
      </w:r>
      <w:r>
        <w:rPr>
          <w:color w:val="000000"/>
        </w:rPr>
        <w:t>苔藓植物</w:t>
      </w:r>
      <w:r>
        <w:rPr>
          <w:color w:val="000000"/>
        </w:rPr>
        <w:t>                       </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蕨类植物</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裸子植物</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被子植物</w:t>
      </w:r>
    </w:p>
    <w:p w:rsidR="000D4254">
      <w:pPr>
        <w:spacing w:after="0"/>
      </w:pPr>
      <w:r>
        <w:rPr>
          <w:color w:val="000000"/>
        </w:rPr>
        <w:t>4.</w:t>
      </w:r>
      <w:r>
        <w:rPr>
          <w:color w:val="000000"/>
        </w:rPr>
        <w:t>珙桐是我国珍贵的一级保护植物，开花时白色的花苞绽开，像一只只白鸽，所以又称作中国鸽子树，是植物界的</w:t>
      </w:r>
      <w:r>
        <w:rPr>
          <w:color w:val="000000"/>
        </w:rPr>
        <w:t>“</w:t>
      </w:r>
      <w:r>
        <w:rPr>
          <w:color w:val="000000"/>
        </w:rPr>
        <w:t>活化百</w:t>
      </w:r>
      <w:r>
        <w:rPr>
          <w:color w:val="000000"/>
        </w:rPr>
        <w:t>”</w:t>
      </w:r>
      <w:r>
        <w:rPr>
          <w:color w:val="000000"/>
        </w:rPr>
        <w:t>。珙桐的分类是属于（</w:t>
      </w:r>
      <w:r>
        <w:rPr>
          <w:color w:val="000000"/>
        </w:rPr>
        <w:t xml:space="preserve">   </w:t>
      </w:r>
      <w:r>
        <w:rPr>
          <w:color w:val="000000"/>
        </w:rPr>
        <w:t>）</w:t>
      </w:r>
      <w:r>
        <w:rPr>
          <w:color w:val="000000"/>
        </w:rPr>
        <w:t xml:space="preserve">              </w:t>
      </w:r>
    </w:p>
    <w:p w:rsidR="000D4254">
      <w:pPr>
        <w:spacing w:after="0"/>
        <w:ind w:left="150"/>
      </w:pPr>
      <w:r>
        <w:rPr>
          <w:color w:val="000000"/>
        </w:rPr>
        <w:t>A. </w:t>
      </w:r>
      <w:r>
        <w:rPr>
          <w:color w:val="000000"/>
        </w:rPr>
        <w:t>被子植物</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裸子植物</w:t>
      </w:r>
      <w:r>
        <w:rPr>
          <w:color w:val="000000"/>
        </w:rPr>
        <w:t>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蕨类植物</w:t>
      </w:r>
      <w:r>
        <w:rPr>
          <w:color w:val="000000"/>
        </w:rPr>
        <w:t>           </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苔藓植物</w:t>
      </w:r>
    </w:p>
    <w:p w:rsidR="002241A0">
      <w:pPr>
        <w:spacing w:after="0"/>
      </w:pPr>
      <w:r>
        <w:rPr>
          <w:color w:val="000000"/>
        </w:rPr>
        <w:t>5.</w:t>
      </w:r>
      <w:r>
        <w:rPr>
          <w:color w:val="000000"/>
        </w:rPr>
        <w:t>某类植物没有根、茎、叶等器官，释放的氧气占地球大气含氧量的</w:t>
      </w:r>
      <w:r>
        <w:rPr>
          <w:color w:val="000000"/>
        </w:rPr>
        <w:t>90%</w:t>
      </w:r>
      <w:r>
        <w:rPr>
          <w:color w:val="000000"/>
        </w:rPr>
        <w:t>以上，这类植物是（　　）</w:t>
      </w:r>
    </w:p>
    <w:p w:rsidR="002241A0">
      <w:pPr>
        <w:spacing w:after="0"/>
      </w:pPr>
      <w:r>
        <w:rPr>
          <w:color w:val="000000"/>
        </w:rPr>
        <w:t>A. </w:t>
      </w:r>
      <w:r>
        <w:rPr>
          <w:color w:val="000000"/>
        </w:rPr>
        <w:t>被子植物</w:t>
      </w:r>
      <w:r>
        <w:t xml:space="preserve"> </w:t>
      </w:r>
      <w:r>
        <w:rPr>
          <w:color w:val="000000"/>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藻类植物</w:t>
      </w:r>
      <w:r>
        <w:t xml:space="preserve"> </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种子植物</w:t>
      </w:r>
      <w:r>
        <w:t xml:space="preserve"> </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蕨类植物</w:t>
      </w:r>
    </w:p>
    <w:p w:rsidR="002241A0">
      <w:pPr>
        <w:spacing w:after="0"/>
      </w:pPr>
      <w:r>
        <w:rPr>
          <w:color w:val="000000"/>
        </w:rPr>
        <w:t>6.</w:t>
      </w:r>
      <w:r>
        <w:rPr>
          <w:color w:val="000000"/>
        </w:rPr>
        <w:t>下列那一类植物能做检测空气污染程度的指示植物（　　）</w:t>
      </w:r>
    </w:p>
    <w:p w:rsidR="002241A0">
      <w:pPr>
        <w:spacing w:after="0"/>
      </w:pPr>
      <w:r>
        <w:rPr>
          <w:color w:val="000000"/>
        </w:rPr>
        <w:t>A. </w:t>
      </w:r>
      <w:r>
        <w:rPr>
          <w:color w:val="000000"/>
        </w:rPr>
        <w:t>蕨类植物</w:t>
      </w:r>
      <w:r>
        <w:t xml:space="preserve"> </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藻类植物</w:t>
      </w:r>
      <w:r>
        <w:t xml:space="preserve"> </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种子植物</w:t>
      </w:r>
      <w:r>
        <w:t xml:space="preserve"> </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苔藓植物</w:t>
      </w:r>
    </w:p>
    <w:p w:rsidR="002241A0">
      <w:pPr>
        <w:spacing w:after="0"/>
      </w:pPr>
      <w:r>
        <w:rPr>
          <w:color w:val="000000"/>
        </w:rPr>
        <w:t>7.</w:t>
      </w:r>
      <w:r>
        <w:rPr>
          <w:color w:val="000000"/>
        </w:rPr>
        <w:t>苔藓植物不具有的特点是（　　）</w:t>
      </w:r>
    </w:p>
    <w:p w:rsidR="000D4254">
      <w:pPr>
        <w:spacing w:after="0"/>
        <w:ind w:left="150"/>
      </w:pPr>
      <w:r>
        <w:rPr>
          <w:color w:val="000000"/>
        </w:rPr>
        <w:t>A. </w:t>
      </w:r>
      <w:r>
        <w:rPr>
          <w:color w:val="000000"/>
        </w:rPr>
        <w:t>植株矮小</w:t>
      </w:r>
      <w:r>
        <w:rPr>
          <w:color w:val="000000"/>
        </w:rPr>
        <w:t>        B. </w:t>
      </w:r>
      <w:r>
        <w:rPr>
          <w:color w:val="000000"/>
        </w:rPr>
        <w:t>生活在阴湿的环境中</w:t>
      </w:r>
      <w:r>
        <w:rPr>
          <w:color w:val="000000"/>
        </w:rPr>
        <w:t>        C. </w:t>
      </w:r>
      <w:r>
        <w:rPr>
          <w:color w:val="000000"/>
        </w:rPr>
        <w:t>茎和叶中无输导组织</w:t>
      </w:r>
      <w:r>
        <w:rPr>
          <w:color w:val="000000"/>
        </w:rPr>
        <w:t>        D. </w:t>
      </w:r>
      <w:r>
        <w:rPr>
          <w:color w:val="000000"/>
        </w:rPr>
        <w:t>根结构复杂，吸水能力强</w:t>
      </w:r>
    </w:p>
    <w:p w:rsidR="002241A0">
      <w:pPr>
        <w:spacing w:after="0"/>
      </w:pPr>
      <w:r>
        <w:rPr>
          <w:color w:val="000000"/>
        </w:rPr>
        <w:t xml:space="preserve">8. </w:t>
      </w:r>
      <w:r>
        <w:rPr>
          <w:color w:val="000000"/>
        </w:rPr>
        <w:t>是我国一级保护植物，被誉为植物中的</w:t>
      </w:r>
      <w:r>
        <w:rPr>
          <w:color w:val="000000"/>
        </w:rPr>
        <w:t>“</w:t>
      </w:r>
      <w:r>
        <w:rPr>
          <w:color w:val="000000"/>
        </w:rPr>
        <w:t>大熊猫</w:t>
      </w:r>
      <w:r>
        <w:rPr>
          <w:color w:val="000000"/>
        </w:rPr>
        <w:t>”</w:t>
      </w:r>
      <w:r>
        <w:rPr>
          <w:color w:val="000000"/>
        </w:rPr>
        <w:t>的是（</w:t>
      </w:r>
      <w:r>
        <w:rPr>
          <w:color w:val="000000"/>
        </w:rPr>
        <w:t xml:space="preserve"> </w:t>
      </w:r>
      <w:r>
        <w:rPr>
          <w:color w:val="000000"/>
        </w:rPr>
        <w:t>）</w:t>
      </w:r>
    </w:p>
    <w:p w:rsidR="002241A0">
      <w:pPr>
        <w:spacing w:after="0"/>
      </w:pPr>
      <w:r>
        <w:rPr>
          <w:color w:val="000000"/>
        </w:rPr>
        <w:t>A. </w:t>
      </w:r>
      <w:r>
        <w:rPr>
          <w:color w:val="000000"/>
        </w:rPr>
        <w:t>侧柏</w:t>
      </w:r>
      <w:r>
        <w:t xml:space="preserve"> </w:t>
      </w:r>
      <w:r>
        <w:rPr>
          <w:color w:val="000000"/>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红豆杉</w:t>
      </w:r>
      <w:r>
        <w:t xml:space="preserve"> </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毛白杨</w:t>
      </w:r>
      <w:r>
        <w:t xml:space="preserve"> </w:t>
      </w:r>
      <w:r>
        <w:rPr>
          <w:color w:val="000000"/>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椰子</w:t>
      </w:r>
    </w:p>
    <w:p w:rsidR="002241A0">
      <w:pPr>
        <w:spacing w:after="0"/>
      </w:pPr>
      <w:r>
        <w:rPr>
          <w:color w:val="000000"/>
        </w:rPr>
        <w:t>9.</w:t>
      </w:r>
      <w:r>
        <w:rPr>
          <w:color w:val="000000"/>
        </w:rPr>
        <w:t>下列各项中属于单子叶植物的是（</w:t>
      </w:r>
      <w:r>
        <w:rPr>
          <w:color w:val="000000"/>
        </w:rPr>
        <w:t xml:space="preserve">    </w:t>
      </w:r>
      <w:r>
        <w:rPr>
          <w:color w:val="000000"/>
        </w:rPr>
        <w:t>）</w:t>
      </w:r>
    </w:p>
    <w:p w:rsidR="002241A0">
      <w:pPr>
        <w:spacing w:after="0"/>
      </w:pPr>
      <w:r>
        <w:rPr>
          <w:color w:val="000000"/>
        </w:rPr>
        <w:t>A. </w:t>
      </w:r>
      <w:r>
        <w:rPr>
          <w:color w:val="000000"/>
        </w:rPr>
        <w:t>水稻</w:t>
      </w:r>
      <w:r>
        <w:t xml:space="preserve"> </w:t>
      </w:r>
      <w:r>
        <w:rPr>
          <w:color w:val="000000"/>
        </w:rPr>
        <w:t>                                 B. </w:t>
      </w:r>
      <w:r>
        <w:rPr>
          <w:color w:val="000000"/>
        </w:rPr>
        <w:t>大豆</w:t>
      </w:r>
      <w:r>
        <w:t xml:space="preserve"> </w:t>
      </w:r>
      <w:r>
        <w:rPr>
          <w:color w:val="000000"/>
        </w:rPr>
        <w:t>                                 C. </w:t>
      </w:r>
      <w:r>
        <w:rPr>
          <w:color w:val="000000"/>
        </w:rPr>
        <w:t>花生</w:t>
      </w:r>
      <w:r>
        <w:t xml:space="preserve"> </w:t>
      </w:r>
      <w:r>
        <w:rPr>
          <w:color w:val="000000"/>
        </w:rPr>
        <w:t>                                 D. </w:t>
      </w:r>
      <w:r>
        <w:rPr>
          <w:color w:val="000000"/>
        </w:rPr>
        <w:t>萝卜</w:t>
      </w:r>
    </w:p>
    <w:p w:rsidR="002241A0">
      <w:pPr>
        <w:spacing w:after="0"/>
      </w:pPr>
      <w:r>
        <w:rPr>
          <w:color w:val="000000"/>
        </w:rPr>
        <w:t>10.</w:t>
      </w:r>
      <w:r>
        <w:rPr>
          <w:color w:val="000000"/>
        </w:rPr>
        <w:t>下列植物对二氧化硫等有毒气体敏感的是</w:t>
      </w:r>
    </w:p>
    <w:p w:rsidR="000D4254">
      <w:pPr>
        <w:spacing w:after="0"/>
        <w:ind w:left="150"/>
      </w:pPr>
      <w:r>
        <w:rPr>
          <w:color w:val="000000"/>
        </w:rPr>
        <w:t>A. </w:t>
      </w:r>
      <w:r>
        <w:rPr>
          <w:color w:val="000000"/>
        </w:rPr>
        <w:t>苔藓植物</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藻类植物</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蕨类植物</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种子植物</w:t>
      </w:r>
    </w:p>
    <w:p w:rsidR="002241A0">
      <w:pPr>
        <w:spacing w:after="0"/>
      </w:pPr>
      <w:r>
        <w:rPr>
          <w:color w:val="000000"/>
        </w:rPr>
        <w:t>11.</w:t>
      </w:r>
      <w:r>
        <w:rPr>
          <w:color w:val="000000"/>
        </w:rPr>
        <w:t>中国是裸子植物种类最丰富的国家，下列植物中属于裸子植物的是（　）。</w:t>
      </w:r>
    </w:p>
    <w:p w:rsidR="000D4254">
      <w:pPr>
        <w:spacing w:after="0"/>
        <w:ind w:left="150"/>
      </w:pPr>
      <w:r>
        <w:rPr>
          <w:color w:val="000000"/>
        </w:rPr>
        <w:t>A. </w:t>
      </w:r>
      <w:r>
        <w:rPr>
          <w:color w:val="000000"/>
        </w:rPr>
        <w:t>核桃</w:t>
      </w:r>
      <w:r>
        <w:rPr>
          <w:color w:val="000000"/>
        </w:rPr>
        <w:t>                               </w:t>
      </w:r>
      <w:r>
        <w:rPr>
          <w:color w:val="000000"/>
        </w:rPr>
        <w:t>      B. </w:t>
      </w:r>
      <w:r>
        <w:rPr>
          <w:color w:val="000000"/>
        </w:rPr>
        <w:t>杨树</w:t>
      </w:r>
      <w:r>
        <w:rPr>
          <w:color w:val="000000"/>
        </w:rPr>
        <w:t>                                     C. </w:t>
      </w:r>
      <w:r>
        <w:rPr>
          <w:color w:val="000000"/>
        </w:rPr>
        <w:t>玉米</w:t>
      </w:r>
      <w:r>
        <w:rPr>
          <w:color w:val="000000"/>
        </w:rPr>
        <w:t>                                     D. </w:t>
      </w:r>
      <w:r>
        <w:rPr>
          <w:color w:val="000000"/>
        </w:rPr>
        <w:t>银杏</w:t>
      </w:r>
    </w:p>
    <w:p w:rsidR="002241A0">
      <w:pPr>
        <w:spacing w:after="0"/>
      </w:pPr>
      <w:r>
        <w:rPr>
          <w:color w:val="000000"/>
        </w:rPr>
        <w:t>12.</w:t>
      </w:r>
      <w:r>
        <w:rPr>
          <w:color w:val="000000"/>
        </w:rPr>
        <w:t>下列哪项是哺乳动物所特有的结构（　　）</w:t>
      </w:r>
    </w:p>
    <w:p w:rsidR="000D4254">
      <w:pPr>
        <w:spacing w:after="0"/>
      </w:pPr>
      <w:r>
        <w:rPr>
          <w:color w:val="000000"/>
        </w:rPr>
        <w:t> </w:t>
      </w:r>
    </w:p>
    <w:p w:rsidR="000D4254">
      <w:pPr>
        <w:spacing w:after="0"/>
        <w:ind w:left="150"/>
      </w:pPr>
      <w:r>
        <w:rPr>
          <w:color w:val="000000"/>
        </w:rPr>
        <w:t>A. </w:t>
      </w:r>
      <w:r>
        <w:rPr>
          <w:color w:val="000000"/>
        </w:rPr>
        <w:t>心脏四腔</w:t>
      </w:r>
      <w:r>
        <w:rPr>
          <w:color w:val="000000"/>
        </w:rPr>
        <w:t>                                    B. </w:t>
      </w:r>
      <w:r>
        <w:rPr>
          <w:color w:val="000000"/>
        </w:rPr>
        <w:t>膈</w:t>
      </w:r>
      <w:r>
        <w:rPr>
          <w:color w:val="000000"/>
        </w:rPr>
        <w:t>                                    C. </w:t>
      </w:r>
      <w:r>
        <w:rPr>
          <w:color w:val="000000"/>
        </w:rPr>
        <w:t>肺</w:t>
      </w:r>
      <w:r>
        <w:rPr>
          <w:color w:val="000000"/>
        </w:rPr>
        <w:t>                                       D. </w:t>
      </w:r>
      <w:r>
        <w:rPr>
          <w:color w:val="000000"/>
        </w:rPr>
        <w:t>牙齿</w:t>
      </w:r>
    </w:p>
    <w:p w:rsidR="002241A0">
      <w:pPr>
        <w:spacing w:after="0"/>
      </w:pPr>
      <w:r>
        <w:rPr>
          <w:color w:val="000000"/>
        </w:rPr>
        <w:t>13</w:t>
      </w:r>
      <w:r>
        <w:rPr>
          <w:color w:val="000000"/>
        </w:rPr>
        <w:t>.“</w:t>
      </w:r>
      <w:r>
        <w:rPr>
          <w:color w:val="000000"/>
        </w:rPr>
        <w:t>日出江花红胜火，春来江水绿如蓝．</w:t>
      </w:r>
      <w:r>
        <w:rPr>
          <w:color w:val="000000"/>
        </w:rPr>
        <w:t>”</w:t>
      </w:r>
      <w:r>
        <w:rPr>
          <w:color w:val="000000"/>
        </w:rPr>
        <w:t>江水呈现绿色的原因是水中有大量的（</w:t>
      </w:r>
      <w:r>
        <w:rPr>
          <w:color w:val="000000"/>
        </w:rPr>
        <w:t xml:space="preserve">    </w:t>
      </w:r>
      <w:r>
        <w:rPr>
          <w:color w:val="000000"/>
        </w:rPr>
        <w:t>）</w:t>
      </w:r>
    </w:p>
    <w:p w:rsidR="000D4254">
      <w:pPr>
        <w:spacing w:after="0"/>
        <w:ind w:left="150"/>
      </w:pPr>
      <w:r>
        <w:rPr>
          <w:color w:val="000000"/>
        </w:rPr>
        <w:t>A. </w:t>
      </w:r>
      <w:r>
        <w:rPr>
          <w:color w:val="000000"/>
        </w:rPr>
        <w:t>藻类植物</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苔藓植物</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种子植物</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蕨类植物</w:t>
      </w:r>
    </w:p>
    <w:p w:rsidR="002241A0">
      <w:pPr>
        <w:spacing w:after="0"/>
      </w:pPr>
      <w:r>
        <w:rPr>
          <w:color w:val="000000"/>
        </w:rPr>
        <w:t>14.</w:t>
      </w:r>
      <w:r>
        <w:rPr>
          <w:color w:val="000000"/>
        </w:rPr>
        <w:t>下列叙述符合苔藓植物特点的是（</w:t>
      </w:r>
      <w:r>
        <w:rPr>
          <w:color w:val="000000"/>
        </w:rPr>
        <w:t xml:space="preserve">    </w:t>
      </w:r>
      <w:r>
        <w:rPr>
          <w:color w:val="000000"/>
        </w:rPr>
        <w:t>）</w:t>
      </w:r>
    </w:p>
    <w:p w:rsidR="000D4254">
      <w:pPr>
        <w:spacing w:after="0"/>
        <w:ind w:left="150"/>
      </w:pPr>
      <w:r>
        <w:rPr>
          <w:color w:val="000000"/>
        </w:rPr>
        <w:t>A. </w:t>
      </w:r>
      <w:r>
        <w:rPr>
          <w:color w:val="000000"/>
        </w:rPr>
        <w:t>孢子生殖</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有了根茎叶的分化</w:t>
      </w:r>
      <w:r>
        <w:rPr>
          <w:color w:val="000000"/>
        </w:rPr>
        <w:t>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能适应干旱环境</w:t>
      </w:r>
      <w:r>
        <w:rPr>
          <w:color w:val="000000"/>
        </w:rPr>
        <w:t>       </w:t>
      </w:r>
      <w:r>
        <w:rPr>
          <w:color w:val="000000"/>
        </w:rPr>
        <w:t>            </w:t>
      </w:r>
      <w:r>
        <w:rPr>
          <w:noProof/>
          <w:lang w:eastAsia="zh-CN"/>
        </w:rPr>
        <w:drawing>
          <wp:inline distT="0" distB="0" distL="0" distR="0">
            <wp:extent cx="1910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植株高大</w:t>
      </w:r>
    </w:p>
    <w:p w:rsidR="000D4254">
      <w:pPr>
        <w:spacing w:after="0"/>
      </w:pPr>
      <w:r>
        <w:rPr>
          <w:color w:val="000000"/>
        </w:rPr>
        <w:t>15.</w:t>
      </w:r>
      <w:r>
        <w:rPr>
          <w:color w:val="000000"/>
        </w:rPr>
        <w:t>蕨类植物和苔藓植物只适于生活在阴暗潮湿的陆地环境中，其主要原因是</w:t>
      </w:r>
      <w:r>
        <w:rPr>
          <w:color w:val="000000"/>
        </w:rPr>
        <w:t>(</w:t>
      </w:r>
      <w:r>
        <w:rPr>
          <w:color w:val="000000"/>
        </w:rPr>
        <w:t>　　</w:t>
      </w:r>
      <w:r>
        <w:rPr>
          <w:color w:val="000000"/>
        </w:rPr>
        <w:t xml:space="preserve">)            </w:t>
      </w:r>
    </w:p>
    <w:p w:rsidR="000D4254">
      <w:pPr>
        <w:spacing w:after="0"/>
        <w:ind w:left="150"/>
      </w:pPr>
      <w:r>
        <w:rPr>
          <w:color w:val="000000"/>
        </w:rPr>
        <w:t>A. </w:t>
      </w:r>
      <w:r>
        <w:rPr>
          <w:color w:val="000000"/>
        </w:rPr>
        <w:t>不能开花．结果</w:t>
      </w:r>
      <w:r>
        <w:rPr>
          <w:color w:val="000000"/>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生殖离不开水</w:t>
      </w:r>
      <w:r>
        <w:rPr>
          <w:color w:val="000000"/>
        </w:rPr>
        <w:t>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体内无输导组织</w:t>
      </w:r>
      <w:r>
        <w:rPr>
          <w:color w:val="000000"/>
        </w:rPr>
        <w:t>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没有根、茎、叶分化</w:t>
      </w:r>
    </w:p>
    <w:p w:rsidR="000D4254">
      <w:r>
        <w:rPr>
          <w:b/>
          <w:bCs/>
          <w:sz w:val="24"/>
          <w:szCs w:val="24"/>
        </w:rPr>
        <w:t>二、填空题</w:t>
      </w:r>
      <w:r>
        <w:rPr>
          <w:b/>
          <w:bCs/>
          <w:sz w:val="24"/>
          <w:szCs w:val="24"/>
        </w:rPr>
        <w:t xml:space="preserve"> </w:t>
      </w:r>
    </w:p>
    <w:p w:rsidR="000D4254">
      <w:pPr>
        <w:spacing w:after="0"/>
      </w:pPr>
      <w:r>
        <w:rPr>
          <w:color w:val="000000"/>
        </w:rPr>
        <w:t>16.</w:t>
      </w:r>
      <w:r>
        <w:rPr>
          <w:color w:val="000000"/>
        </w:rPr>
        <w:t>兔子的繁殖和哺育后代的方式与人类相似，具有</w:t>
      </w:r>
      <w:r>
        <w:rPr>
          <w:color w:val="000000"/>
        </w:rPr>
        <w:t>________</w:t>
      </w:r>
      <w:r>
        <w:rPr>
          <w:color w:val="000000"/>
        </w:rPr>
        <w:t>和</w:t>
      </w:r>
      <w:r>
        <w:rPr>
          <w:color w:val="000000"/>
        </w:rPr>
        <w:t>________</w:t>
      </w:r>
      <w:r>
        <w:rPr>
          <w:color w:val="000000"/>
        </w:rPr>
        <w:t>的特征，因而属于哺乳动物。</w:t>
      </w:r>
      <w:r>
        <w:rPr>
          <w:color w:val="000000"/>
        </w:rPr>
        <w:t xml:space="preserve">    </w:t>
      </w:r>
    </w:p>
    <w:p w:rsidR="000D4254">
      <w:pPr>
        <w:spacing w:after="0"/>
      </w:pPr>
      <w:r>
        <w:rPr>
          <w:color w:val="000000"/>
        </w:rPr>
        <w:t>17.</w:t>
      </w:r>
      <w:r>
        <w:rPr>
          <w:color w:val="000000"/>
        </w:rPr>
        <w:t>两栖动物的主要特征：幼体生活在水中，用</w:t>
      </w:r>
      <w:r>
        <w:rPr>
          <w:color w:val="000000"/>
        </w:rPr>
        <w:t>________</w:t>
      </w:r>
      <w:r>
        <w:rPr>
          <w:color w:val="000000"/>
        </w:rPr>
        <w:t>呼吸；成体大多生活在陆地上，也可以在水中游泳，用</w:t>
      </w:r>
      <w:r>
        <w:rPr>
          <w:color w:val="000000"/>
        </w:rPr>
        <w:t>________</w:t>
      </w:r>
      <w:r>
        <w:rPr>
          <w:color w:val="000000"/>
        </w:rPr>
        <w:t>呼吸，皮肤可辅助呼吸。</w:t>
      </w:r>
      <w:r>
        <w:rPr>
          <w:color w:val="000000"/>
        </w:rPr>
        <w:t xml:space="preserve">    </w:t>
      </w:r>
    </w:p>
    <w:p w:rsidR="000D4254">
      <w:pPr>
        <w:spacing w:after="0"/>
      </w:pPr>
      <w:r>
        <w:rPr>
          <w:color w:val="000000"/>
        </w:rPr>
        <w:t>18.</w:t>
      </w:r>
      <w:r>
        <w:rPr>
          <w:color w:val="000000"/>
        </w:rPr>
        <w:t>如图所示的是几种形态结构和生活环境各异的植物，请分析并回答下列问题：</w:t>
      </w:r>
      <w:r>
        <w:br/>
      </w:r>
      <w:r>
        <w:rPr>
          <w:noProof/>
          <w:lang w:eastAsia="zh-CN"/>
        </w:rPr>
        <w:drawing>
          <wp:inline distT="0" distB="0" distL="0" distR="0">
            <wp:extent cx="4134777" cy="1451470"/>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4134777" cy="1451470"/>
                    </a:xfrm>
                    <a:prstGeom prst="rect">
                      <a:avLst/>
                    </a:prstGeom>
                  </pic:spPr>
                </pic:pic>
              </a:graphicData>
            </a:graphic>
          </wp:inline>
        </w:drawing>
      </w:r>
      <w:r>
        <w:br/>
      </w:r>
      <w:r>
        <w:rPr>
          <w:color w:val="000000"/>
        </w:rPr>
        <w:t>（</w:t>
      </w:r>
      <w:r>
        <w:rPr>
          <w:color w:val="000000"/>
        </w:rPr>
        <w:t>1</w:t>
      </w:r>
      <w:r>
        <w:rPr>
          <w:color w:val="000000"/>
        </w:rPr>
        <w:t>）没有根、茎、叶等器官分化的是</w:t>
      </w:r>
      <w:r>
        <w:rPr>
          <w:color w:val="000000"/>
        </w:rPr>
        <w:t>[________ ]________ </w:t>
      </w:r>
      <w:r>
        <w:rPr>
          <w:color w:val="000000"/>
        </w:rPr>
        <w:t>类植物．</w:t>
      </w:r>
      <w:r>
        <w:br/>
      </w:r>
      <w:r>
        <w:rPr>
          <w:color w:val="000000"/>
        </w:rPr>
        <w:t>（</w:t>
      </w:r>
      <w:r>
        <w:rPr>
          <w:color w:val="000000"/>
        </w:rPr>
        <w:t>2</w:t>
      </w:r>
      <w:r>
        <w:rPr>
          <w:color w:val="000000"/>
        </w:rPr>
        <w:t>）</w:t>
      </w:r>
      <w:r>
        <w:rPr>
          <w:color w:val="000000"/>
        </w:rPr>
        <w:t>[________ ]________ </w:t>
      </w:r>
      <w:r>
        <w:rPr>
          <w:color w:val="000000"/>
        </w:rPr>
        <w:t>类植物可以作为检测空气污染程度的指示植物，原因是其叶只有一层细胞，有毒气体可以背腹两面浸入细胞．</w:t>
      </w:r>
      <w:r>
        <w:br/>
      </w:r>
      <w:r>
        <w:rPr>
          <w:color w:val="000000"/>
        </w:rPr>
        <w:t>（</w:t>
      </w:r>
      <w:r>
        <w:rPr>
          <w:color w:val="000000"/>
        </w:rPr>
        <w:t>3</w:t>
      </w:r>
      <w:r>
        <w:rPr>
          <w:color w:val="000000"/>
        </w:rPr>
        <w:t>）</w:t>
      </w:r>
      <w:r>
        <w:rPr>
          <w:color w:val="000000"/>
        </w:rPr>
        <w:t>[________ ]________ </w:t>
      </w:r>
      <w:r>
        <w:rPr>
          <w:color w:val="000000"/>
        </w:rPr>
        <w:t>类</w:t>
      </w:r>
      <w:r>
        <w:rPr>
          <w:color w:val="000000"/>
        </w:rPr>
        <w:t>植物已具有根、茎、叶等器官的分化，并且体内具有专门的输导组织，但其生殖仍离不开水．这类植物中的</w:t>
      </w:r>
      <w:r>
        <w:rPr>
          <w:color w:val="000000"/>
        </w:rPr>
        <w:t>________ </w:t>
      </w:r>
      <w:r>
        <w:rPr>
          <w:color w:val="000000"/>
        </w:rPr>
        <w:t>是国家一级保护植物．</w:t>
      </w:r>
      <w:r>
        <w:br/>
      </w:r>
      <w:r>
        <w:rPr>
          <w:color w:val="000000"/>
        </w:rPr>
        <w:t>（</w:t>
      </w:r>
      <w:r>
        <w:rPr>
          <w:color w:val="000000"/>
        </w:rPr>
        <w:t>4</w:t>
      </w:r>
      <w:r>
        <w:rPr>
          <w:color w:val="000000"/>
        </w:rPr>
        <w:t>）</w:t>
      </w:r>
      <w:r>
        <w:rPr>
          <w:color w:val="000000"/>
        </w:rPr>
        <w:t>[________ ]________ </w:t>
      </w:r>
      <w:r>
        <w:rPr>
          <w:color w:val="000000"/>
        </w:rPr>
        <w:t>植物是生物圈中适应性最强、种类最多、分布极为广泛的植物，它又被称为</w:t>
      </w:r>
      <w:r>
        <w:rPr>
          <w:color w:val="000000"/>
        </w:rPr>
        <w:t>________ </w:t>
      </w:r>
      <w:r>
        <w:rPr>
          <w:color w:val="000000"/>
        </w:rPr>
        <w:t>植物．</w:t>
      </w:r>
      <w:r>
        <w:br/>
      </w:r>
      <w:r>
        <w:rPr>
          <w:color w:val="000000"/>
        </w:rPr>
        <w:t>（</w:t>
      </w:r>
      <w:r>
        <w:rPr>
          <w:color w:val="000000"/>
        </w:rPr>
        <w:t>5</w:t>
      </w:r>
      <w:r>
        <w:rPr>
          <w:color w:val="000000"/>
        </w:rPr>
        <w:t>）我国素有裸子植物故乡的美誉，请你举出你所知道的裸子植物（至少写出</w:t>
      </w:r>
      <w:r>
        <w:rPr>
          <w:color w:val="000000"/>
        </w:rPr>
        <w:t>2</w:t>
      </w:r>
      <w:r>
        <w:rPr>
          <w:color w:val="000000"/>
        </w:rPr>
        <w:t>种）</w:t>
      </w:r>
      <w:r>
        <w:rPr>
          <w:color w:val="000000"/>
        </w:rPr>
        <w:t>________ </w:t>
      </w:r>
      <w:r>
        <w:rPr>
          <w:color w:val="000000"/>
        </w:rPr>
        <w:t>．</w:t>
      </w:r>
      <w:r>
        <w:rPr>
          <w:color w:val="000000"/>
        </w:rPr>
        <w:t xml:space="preserve">    </w:t>
      </w:r>
    </w:p>
    <w:p w:rsidR="000D4254">
      <w:pPr>
        <w:spacing w:after="0"/>
      </w:pPr>
      <w:r>
        <w:rPr>
          <w:color w:val="000000"/>
        </w:rPr>
        <w:t>19.</w:t>
      </w:r>
      <w:r>
        <w:rPr>
          <w:color w:val="000000"/>
        </w:rPr>
        <w:t>猜谜语：身穿绿袍小英雄，夏天稻田捉害虫，冬天不见它踪影，来年又在池塘中。这种动物是</w:t>
      </w:r>
      <w:r>
        <w:rPr>
          <w:color w:val="000000"/>
        </w:rPr>
        <w:t>________</w:t>
      </w:r>
      <w:r>
        <w:rPr>
          <w:color w:val="000000"/>
        </w:rPr>
        <w:t>，它属于</w:t>
      </w:r>
      <w:r>
        <w:rPr>
          <w:color w:val="000000"/>
        </w:rPr>
        <w:t>________</w:t>
      </w:r>
      <w:r>
        <w:rPr>
          <w:color w:val="000000"/>
        </w:rPr>
        <w:t>动物。</w:t>
      </w:r>
      <w:r>
        <w:br/>
      </w:r>
      <w:r>
        <w:rPr>
          <w:color w:val="000000"/>
        </w:rPr>
        <w:t xml:space="preserve">    </w:t>
      </w:r>
    </w:p>
    <w:p w:rsidR="000D4254">
      <w:pPr>
        <w:spacing w:after="0"/>
      </w:pPr>
      <w:r>
        <w:rPr>
          <w:color w:val="000000"/>
        </w:rPr>
        <w:t>20.</w:t>
      </w:r>
      <w:r>
        <w:rPr>
          <w:color w:val="000000"/>
        </w:rPr>
        <w:t>青蛙的受精是在</w:t>
      </w:r>
      <w:r>
        <w:rPr>
          <w:color w:val="000000"/>
        </w:rPr>
        <w:t>________</w:t>
      </w:r>
      <w:r>
        <w:rPr>
          <w:color w:val="000000"/>
        </w:rPr>
        <w:t>进行的，发育方式是</w:t>
      </w:r>
      <w:r>
        <w:rPr>
          <w:color w:val="000000"/>
        </w:rPr>
        <w:t>________</w:t>
      </w:r>
      <w:r>
        <w:rPr>
          <w:color w:val="000000"/>
        </w:rPr>
        <w:t>．青蛙的受精卵刚孵出来的幼体叫</w:t>
      </w:r>
      <w:r>
        <w:rPr>
          <w:color w:val="000000"/>
        </w:rPr>
        <w:t>________</w:t>
      </w:r>
      <w:r>
        <w:rPr>
          <w:color w:val="000000"/>
        </w:rPr>
        <w:t>，用</w:t>
      </w:r>
      <w:r>
        <w:rPr>
          <w:color w:val="000000"/>
        </w:rPr>
        <w:t>________</w:t>
      </w:r>
      <w:r>
        <w:rPr>
          <w:color w:val="000000"/>
        </w:rPr>
        <w:t>呼吸，与鱼相似，通过</w:t>
      </w:r>
      <w:r>
        <w:rPr>
          <w:color w:val="000000"/>
        </w:rPr>
        <w:t>________</w:t>
      </w:r>
      <w:r>
        <w:rPr>
          <w:color w:val="000000"/>
        </w:rPr>
        <w:t>的摆动产生运动，适于在水中游动；成体用</w:t>
      </w:r>
      <w:r>
        <w:rPr>
          <w:color w:val="000000"/>
        </w:rPr>
        <w:t>________</w:t>
      </w:r>
      <w:r>
        <w:rPr>
          <w:color w:val="000000"/>
        </w:rPr>
        <w:t>呼吸，兼用</w:t>
      </w:r>
      <w:r>
        <w:rPr>
          <w:color w:val="000000"/>
        </w:rPr>
        <w:t>________</w:t>
      </w:r>
      <w:r>
        <w:rPr>
          <w:color w:val="000000"/>
        </w:rPr>
        <w:t>辅助呼吸．</w:t>
      </w:r>
      <w:r>
        <w:rPr>
          <w:color w:val="000000"/>
        </w:rPr>
        <w:t xml:space="preserve">    </w:t>
      </w:r>
    </w:p>
    <w:p w:rsidR="000D4254">
      <w:r>
        <w:rPr>
          <w:b/>
          <w:bCs/>
          <w:sz w:val="24"/>
          <w:szCs w:val="24"/>
        </w:rPr>
        <w:t>三、解答题</w:t>
      </w:r>
      <w:r>
        <w:rPr>
          <w:b/>
          <w:bCs/>
          <w:sz w:val="24"/>
          <w:szCs w:val="24"/>
        </w:rPr>
        <w:t xml:space="preserve"> </w:t>
      </w:r>
    </w:p>
    <w:p w:rsidR="000D4254">
      <w:pPr>
        <w:spacing w:after="0"/>
      </w:pPr>
      <w:r>
        <w:rPr>
          <w:color w:val="000000"/>
        </w:rPr>
        <w:t>21.</w:t>
      </w:r>
      <w:r>
        <w:rPr>
          <w:color w:val="000000"/>
        </w:rPr>
        <w:t>蛇没有四肢，但它属于爬行动物．这是为什么？</w:t>
      </w:r>
      <w:r>
        <w:rPr>
          <w:color w:val="000000"/>
        </w:rPr>
        <w:t xml:space="preserve">    </w:t>
      </w:r>
    </w:p>
    <w:p w:rsidR="000D4254">
      <w:r>
        <w:rPr>
          <w:b/>
          <w:bCs/>
          <w:sz w:val="24"/>
          <w:szCs w:val="24"/>
        </w:rPr>
        <w:t>四、综合题</w:t>
      </w:r>
      <w:r>
        <w:rPr>
          <w:b/>
          <w:bCs/>
          <w:sz w:val="24"/>
          <w:szCs w:val="24"/>
        </w:rPr>
        <w:t xml:space="preserve"> </w:t>
      </w:r>
    </w:p>
    <w:p w:rsidR="002241A0">
      <w:pPr>
        <w:spacing w:after="0"/>
        <w:rPr>
          <w:rFonts w:hint="eastAsia"/>
          <w:noProof/>
          <w:lang w:eastAsia="zh-CN"/>
        </w:rPr>
      </w:pPr>
      <w:r>
        <w:rPr>
          <w:color w:val="000000"/>
        </w:rPr>
        <w:t xml:space="preserve">22. </w:t>
      </w:r>
      <w:r>
        <w:rPr>
          <w:color w:val="000000"/>
        </w:rPr>
        <w:t>“</w:t>
      </w:r>
      <w:r>
        <w:rPr>
          <w:color w:val="000000"/>
        </w:rPr>
        <w:t>苔痕上阶绿，草色入帘青</w:t>
      </w:r>
      <w:r>
        <w:rPr>
          <w:color w:val="000000"/>
        </w:rPr>
        <w:t>”</w:t>
      </w:r>
      <w:r>
        <w:rPr>
          <w:color w:val="000000"/>
        </w:rPr>
        <w:t>，描述了苔藓等植物大量繁殖形成的自然景观，下面是有关观察葫芦</w:t>
      </w:r>
      <w:r>
        <w:rPr>
          <w:color w:val="000000"/>
        </w:rPr>
        <w:t>藓的实验，请分析回答相关问题：</w:t>
      </w:r>
    </w:p>
    <w:p w:rsidR="002241A0">
      <w:pPr>
        <w:spacing w:after="0"/>
      </w:pPr>
      <w:r>
        <w:rPr>
          <w:noProof/>
          <w:lang w:eastAsia="zh-CN"/>
        </w:rPr>
        <w:drawing>
          <wp:inline distT="0" distB="0" distL="0" distR="0">
            <wp:extent cx="754380" cy="1050404"/>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754380" cy="1050404"/>
                    </a:xfrm>
                    <a:prstGeom prst="rect">
                      <a:avLst/>
                    </a:prstGeom>
                  </pic:spPr>
                </pic:pic>
              </a:graphicData>
            </a:graphic>
          </wp:inline>
        </w:drawing>
      </w:r>
    </w:p>
    <w:p w:rsidR="002241A0">
      <w:pPr>
        <w:spacing w:after="0"/>
      </w:pPr>
      <w:r>
        <w:rPr>
          <w:color w:val="000000"/>
        </w:rPr>
        <w:t>（</w:t>
      </w:r>
      <w:r>
        <w:rPr>
          <w:color w:val="000000"/>
        </w:rPr>
        <w:t>1</w:t>
      </w:r>
      <w:r>
        <w:rPr>
          <w:color w:val="000000"/>
        </w:rPr>
        <w:t>）采集：在校园墙角等</w:t>
      </w:r>
      <w:r>
        <w:rPr>
          <w:color w:val="000000"/>
        </w:rPr>
        <w:t>________</w:t>
      </w:r>
      <w:r>
        <w:rPr>
          <w:color w:val="000000"/>
        </w:rPr>
        <w:t>环境中采集葫芦藓．</w:t>
      </w:r>
    </w:p>
    <w:p w:rsidR="002241A0">
      <w:pPr>
        <w:spacing w:after="0"/>
      </w:pPr>
      <w:r>
        <w:rPr>
          <w:color w:val="000000"/>
        </w:rPr>
        <w:t>（</w:t>
      </w:r>
      <w:r>
        <w:rPr>
          <w:color w:val="000000"/>
        </w:rPr>
        <w:t>2</w:t>
      </w:r>
      <w:r>
        <w:rPr>
          <w:color w:val="000000"/>
        </w:rPr>
        <w:t>）观察：</w:t>
      </w:r>
      <w:r>
        <w:rPr>
          <w:color w:val="000000"/>
        </w:rPr>
        <w:t>①</w:t>
      </w:r>
      <w:r>
        <w:rPr>
          <w:color w:val="000000"/>
        </w:rPr>
        <w:t>用肉眼观察葫芦藓的形态和</w:t>
      </w:r>
      <w:r>
        <w:rPr>
          <w:color w:val="000000"/>
        </w:rPr>
        <w:t>________</w:t>
      </w:r>
      <w:r>
        <w:rPr>
          <w:color w:val="000000"/>
        </w:rPr>
        <w:t>．</w:t>
      </w:r>
    </w:p>
    <w:p w:rsidR="000D4254">
      <w:pPr>
        <w:spacing w:after="0"/>
      </w:pPr>
      <w:r>
        <w:rPr>
          <w:color w:val="000000"/>
        </w:rPr>
        <w:t>②</w:t>
      </w:r>
      <w:r>
        <w:rPr>
          <w:color w:val="000000"/>
        </w:rPr>
        <w:t>用放大镜观察其</w:t>
      </w:r>
      <w:r>
        <w:rPr>
          <w:color w:val="000000"/>
        </w:rPr>
        <w:t>________</w:t>
      </w:r>
      <w:r>
        <w:rPr>
          <w:color w:val="000000"/>
        </w:rPr>
        <w:t>的形态特点及假根的特点．</w:t>
      </w:r>
    </w:p>
    <w:p w:rsidR="000D4254">
      <w:pPr>
        <w:spacing w:after="0"/>
      </w:pPr>
      <w:r>
        <w:rPr>
          <w:color w:val="000000"/>
        </w:rPr>
        <w:t>③</w:t>
      </w:r>
      <w:r>
        <w:rPr>
          <w:color w:val="000000"/>
        </w:rPr>
        <w:t>葫芦藓的孢蕨（如图）中含有许多生殖细胞：</w:t>
      </w:r>
      <w:r>
        <w:rPr>
          <w:color w:val="000000"/>
        </w:rPr>
        <w:t>________</w:t>
      </w:r>
    </w:p>
    <w:p w:rsidR="002241A0">
      <w:pPr>
        <w:spacing w:after="0"/>
      </w:pPr>
      <w:r>
        <w:rPr>
          <w:color w:val="000000"/>
        </w:rPr>
        <w:t>（</w:t>
      </w:r>
      <w:r>
        <w:rPr>
          <w:color w:val="000000"/>
        </w:rPr>
        <w:t>3</w:t>
      </w:r>
      <w:r>
        <w:rPr>
          <w:color w:val="000000"/>
        </w:rPr>
        <w:t>）苔藓植物的叶只有一层细胞，可以当做</w:t>
      </w:r>
      <w:r>
        <w:rPr>
          <w:color w:val="000000"/>
        </w:rPr>
        <w:t>________</w:t>
      </w:r>
      <w:r>
        <w:rPr>
          <w:color w:val="000000"/>
        </w:rPr>
        <w:t>的指示植物．</w:t>
      </w:r>
    </w:p>
    <w:p w:rsidR="002241A0">
      <w:pPr>
        <w:spacing w:after="0"/>
      </w:pPr>
      <w:r>
        <w:rPr>
          <w:color w:val="000000"/>
        </w:rPr>
        <w:t>23.</w:t>
      </w:r>
      <w:r>
        <w:rPr>
          <w:color w:val="000000"/>
        </w:rPr>
        <w:t>以下对绿色植物主要类群的形态、结构和生殖进行的知识梳理，请填写完整：</w:t>
      </w:r>
    </w:p>
    <w:p w:rsidR="002241A0">
      <w:pPr>
        <w:spacing w:after="0"/>
      </w:pPr>
      <w:r>
        <w:rPr>
          <w:color w:val="000000"/>
        </w:rPr>
        <w:t>（</w:t>
      </w:r>
      <w:r>
        <w:rPr>
          <w:color w:val="000000"/>
        </w:rPr>
        <w:t>1</w:t>
      </w:r>
      <w:r>
        <w:rPr>
          <w:color w:val="000000"/>
        </w:rPr>
        <w:t>）开始有茎和叶分化，没有真正根的类群是</w:t>
      </w:r>
      <w:r>
        <w:rPr>
          <w:color w:val="000000"/>
        </w:rPr>
        <w:t>________</w:t>
      </w:r>
      <w:r>
        <w:rPr>
          <w:color w:val="000000"/>
        </w:rPr>
        <w:t>．</w:t>
      </w:r>
    </w:p>
    <w:p w:rsidR="002241A0">
      <w:pPr>
        <w:spacing w:after="0"/>
      </w:pPr>
      <w:r>
        <w:rPr>
          <w:color w:val="000000"/>
        </w:rPr>
        <w:t>（</w:t>
      </w:r>
      <w:r>
        <w:rPr>
          <w:color w:val="000000"/>
        </w:rPr>
        <w:t>2</w:t>
      </w:r>
      <w:r>
        <w:rPr>
          <w:color w:val="000000"/>
        </w:rPr>
        <w:t>）分化出输导组织的</w:t>
      </w:r>
      <w:r>
        <w:rPr>
          <w:color w:val="000000"/>
        </w:rPr>
        <w:t>类群有</w:t>
      </w:r>
      <w:r>
        <w:rPr>
          <w:color w:val="000000"/>
        </w:rPr>
        <w:t>________</w:t>
      </w:r>
      <w:r>
        <w:rPr>
          <w:color w:val="000000"/>
        </w:rPr>
        <w:t>．</w:t>
      </w:r>
    </w:p>
    <w:p w:rsidR="002241A0">
      <w:pPr>
        <w:spacing w:after="0"/>
      </w:pPr>
      <w:r>
        <w:rPr>
          <w:color w:val="000000"/>
        </w:rPr>
        <w:t>（</w:t>
      </w:r>
      <w:r>
        <w:rPr>
          <w:color w:val="000000"/>
        </w:rPr>
        <w:t>3</w:t>
      </w:r>
      <w:r>
        <w:rPr>
          <w:color w:val="000000"/>
        </w:rPr>
        <w:t>）藻类植物、苔藓植物和蕨类植物生长到一定时期能产生</w:t>
      </w:r>
      <w:r>
        <w:rPr>
          <w:color w:val="000000"/>
        </w:rPr>
        <w:t>________</w:t>
      </w:r>
      <w:r>
        <w:rPr>
          <w:color w:val="000000"/>
        </w:rPr>
        <w:t>，它在适宜环境条件下可长成一个新的植物体；依靠种子繁殖后代的类群是</w:t>
      </w:r>
      <w:r>
        <w:rPr>
          <w:color w:val="000000"/>
        </w:rPr>
        <w:t>________</w:t>
      </w:r>
      <w:r>
        <w:rPr>
          <w:color w:val="000000"/>
        </w:rPr>
        <w:t>．</w:t>
      </w:r>
    </w:p>
    <w:p w:rsidR="000D4254">
      <w:r>
        <w:br w:type="page"/>
      </w:r>
    </w:p>
    <w:p w:rsidR="000D4254">
      <w:pPr>
        <w:jc w:val="center"/>
      </w:pPr>
      <w:r>
        <w:rPr>
          <w:b/>
          <w:bCs/>
          <w:sz w:val="28"/>
          <w:szCs w:val="28"/>
        </w:rPr>
        <w:t>答案解析部分</w:t>
      </w:r>
    </w:p>
    <w:p w:rsidR="000D4254">
      <w:r>
        <w:t>一、单选题</w:t>
      </w:r>
    </w:p>
    <w:p w:rsidR="000D4254">
      <w:pPr>
        <w:spacing w:after="0"/>
      </w:pPr>
      <w:r>
        <w:rPr>
          <w:color w:val="000000"/>
        </w:rPr>
        <w:t>1.</w:t>
      </w:r>
      <w:r>
        <w:rPr>
          <w:color w:val="0000FF"/>
        </w:rPr>
        <w:t>【答案】</w:t>
      </w:r>
      <w:r>
        <w:rPr>
          <w:color w:val="000000"/>
        </w:rPr>
        <w:t xml:space="preserve">A  </w:t>
      </w:r>
    </w:p>
    <w:p w:rsidR="000D4254">
      <w:pPr>
        <w:spacing w:after="0"/>
      </w:pPr>
      <w:r>
        <w:rPr>
          <w:color w:val="0000FF"/>
        </w:rPr>
        <w:t>【解析】</w:t>
      </w:r>
      <w:r>
        <w:rPr>
          <w:color w:val="000000"/>
        </w:rPr>
        <w:t>【解答】</w:t>
      </w:r>
      <w:r>
        <w:rPr>
          <w:color w:val="000000"/>
        </w:rPr>
        <w:t>A</w:t>
      </w:r>
      <w:r>
        <w:rPr>
          <w:color w:val="000000"/>
        </w:rPr>
        <w:t>、藻类植物的细胞内有真正的细胞核，属于真核生物，</w:t>
      </w:r>
      <w:r>
        <w:rPr>
          <w:color w:val="000000"/>
        </w:rPr>
        <w:t>A</w:t>
      </w:r>
      <w:r>
        <w:rPr>
          <w:color w:val="000000"/>
        </w:rPr>
        <w:t>符合题意；</w:t>
      </w:r>
    </w:p>
    <w:p w:rsidR="000D4254">
      <w:pPr>
        <w:spacing w:after="0"/>
      </w:pPr>
      <w:r>
        <w:rPr>
          <w:color w:val="000000"/>
        </w:rPr>
        <w:t>B</w:t>
      </w:r>
      <w:r>
        <w:rPr>
          <w:color w:val="000000"/>
        </w:rPr>
        <w:t>、藻类植物的种类繁多，大多生活在水中，结构简单，无根、茎、叶的分化，</w:t>
      </w:r>
      <w:r>
        <w:rPr>
          <w:color w:val="000000"/>
        </w:rPr>
        <w:t>B</w:t>
      </w:r>
      <w:r>
        <w:rPr>
          <w:color w:val="000000"/>
        </w:rPr>
        <w:t>不符合题意；</w:t>
      </w:r>
    </w:p>
    <w:p w:rsidR="000D4254">
      <w:pPr>
        <w:spacing w:after="0"/>
      </w:pPr>
      <w:r>
        <w:rPr>
          <w:color w:val="000000"/>
        </w:rPr>
        <w:t>C</w:t>
      </w:r>
      <w:r>
        <w:rPr>
          <w:color w:val="000000"/>
        </w:rPr>
        <w:t>、藻类植物细胞内含叶绿体，能进行光合作用，是大气中氧的重要来源，</w:t>
      </w:r>
      <w:r>
        <w:rPr>
          <w:color w:val="000000"/>
        </w:rPr>
        <w:t>C</w:t>
      </w:r>
      <w:r>
        <w:rPr>
          <w:color w:val="000000"/>
        </w:rPr>
        <w:t>不符合题意；</w:t>
      </w:r>
    </w:p>
    <w:p w:rsidR="000D4254">
      <w:pPr>
        <w:spacing w:after="0"/>
      </w:pPr>
      <w:r>
        <w:rPr>
          <w:color w:val="000000"/>
        </w:rPr>
        <w:t>D</w:t>
      </w:r>
      <w:r>
        <w:rPr>
          <w:color w:val="000000"/>
        </w:rPr>
        <w:t>、藻类植物大多生活在水中，污染物进入水体以后，一旦被藻类吸收，就会引起藻类生长代谢功能紊乱，从而改变水体中藻类的组成，通过分析藻类的数量和种类组成及变化，就可判断水质的污染性质和污染程度，</w:t>
      </w:r>
      <w:r>
        <w:rPr>
          <w:color w:val="000000"/>
        </w:rPr>
        <w:t>D</w:t>
      </w:r>
      <w:r>
        <w:rPr>
          <w:color w:val="000000"/>
        </w:rPr>
        <w:t>不符合题意。</w:t>
      </w:r>
    </w:p>
    <w:p w:rsidR="000D4254">
      <w:pPr>
        <w:spacing w:after="0"/>
      </w:pPr>
      <w:r>
        <w:rPr>
          <w:color w:val="000000"/>
        </w:rPr>
        <w:t>故答案为：</w:t>
      </w:r>
      <w:r>
        <w:rPr>
          <w:color w:val="000000"/>
        </w:rPr>
        <w:t>A</w:t>
      </w:r>
    </w:p>
    <w:p w:rsidR="000D4254">
      <w:pPr>
        <w:spacing w:after="0"/>
      </w:pPr>
      <w:r>
        <w:rPr>
          <w:color w:val="000000"/>
        </w:rPr>
        <w:t>【分析】藻类植物是多种多样的，有单细胞的，如衣藻，也有多细胞的，如水绵、海带、紫菜等，它们大多生活在水中，少数生活在陆地的阴湿处，全身都能吸收水和无机盐，都能进行光合作用，无根、茎、叶的分化．</w:t>
      </w:r>
    </w:p>
    <w:p w:rsidR="000D4254">
      <w:pPr>
        <w:spacing w:after="0"/>
      </w:pPr>
      <w:r>
        <w:rPr>
          <w:color w:val="000000"/>
        </w:rPr>
        <w:t>2.</w:t>
      </w:r>
      <w:r>
        <w:rPr>
          <w:color w:val="0000FF"/>
        </w:rPr>
        <w:t>【答案】</w:t>
      </w:r>
      <w:r>
        <w:rPr>
          <w:color w:val="000000"/>
        </w:rPr>
        <w:t xml:space="preserve">C  </w:t>
      </w:r>
    </w:p>
    <w:p w:rsidR="002241A0">
      <w:pPr>
        <w:spacing w:after="0"/>
      </w:pPr>
      <w:r>
        <w:rPr>
          <w:color w:val="0000FF"/>
        </w:rPr>
        <w:t>【解析】</w:t>
      </w:r>
      <w:r>
        <w:rPr>
          <w:color w:val="000000"/>
        </w:rPr>
        <w:t>【解答】藻类植物大多生活在水中，结构简单，无根、茎、叶的分化，细胞内含叶绿体，春天，温度适宜，水中的藻类植物就会大量繁殖，漂浮在江水、湖水中，使得水呈现出绿色．因此诗句中描述的应该是藻类植物．可见</w:t>
      </w:r>
      <w:r>
        <w:rPr>
          <w:color w:val="000000"/>
        </w:rPr>
        <w:t>C</w:t>
      </w:r>
      <w:r>
        <w:rPr>
          <w:color w:val="000000"/>
        </w:rPr>
        <w:t>符合题意．</w:t>
      </w:r>
      <w:r>
        <w:br/>
      </w:r>
      <w:r>
        <w:rPr>
          <w:color w:val="000000"/>
        </w:rPr>
        <w:t>故选：</w:t>
      </w:r>
      <w:r>
        <w:rPr>
          <w:color w:val="000000"/>
        </w:rPr>
        <w:t>C</w:t>
      </w:r>
      <w:r>
        <w:br/>
      </w:r>
      <w:r>
        <w:rPr>
          <w:color w:val="000000"/>
        </w:rPr>
        <w:t>【点评】只要熟练掌握了藻类植物的主要特征，就可轻松解答此题．</w:t>
      </w:r>
    </w:p>
    <w:p w:rsidR="000D4254">
      <w:pPr>
        <w:spacing w:after="0"/>
      </w:pPr>
      <w:r>
        <w:rPr>
          <w:color w:val="000000"/>
        </w:rPr>
        <w:t>3.</w:t>
      </w:r>
      <w:r>
        <w:rPr>
          <w:color w:val="0000FF"/>
        </w:rPr>
        <w:t>【答案】</w:t>
      </w:r>
      <w:r>
        <w:rPr>
          <w:color w:val="000000"/>
        </w:rPr>
        <w:t xml:space="preserve">D  </w:t>
      </w:r>
    </w:p>
    <w:p w:rsidR="000D4254">
      <w:pPr>
        <w:spacing w:after="0"/>
      </w:pPr>
      <w:r>
        <w:rPr>
          <w:color w:val="0000FF"/>
        </w:rPr>
        <w:t>【解析】</w:t>
      </w:r>
      <w:r>
        <w:rPr>
          <w:color w:val="000000"/>
        </w:rPr>
        <w:t>【解答】藻类植物、蕨类植物都属于孢子植物，不产生种子。裸子植物的胚珠外面无子房壁发育成果皮，种子裸露，仅仅被一鳞片覆盖起来，如松树、苏铁等。被子植物的胚珠外面有子房壁发育成果皮，胚珠发育成种子，种子包</w:t>
      </w:r>
      <w:r>
        <w:rPr>
          <w:color w:val="000000"/>
        </w:rPr>
        <w:t>被上果皮构成果实，如花生、桃树等。从图中可以看出花生种子外面有果皮，花生油果皮和种子两部分组成，因此属于被子植物。</w:t>
      </w:r>
    </w:p>
    <w:p w:rsidR="000D4254">
      <w:pPr>
        <w:spacing w:after="0"/>
      </w:pPr>
      <w:r>
        <w:rPr>
          <w:color w:val="000000"/>
        </w:rPr>
        <w:t>故答案为：</w:t>
      </w:r>
      <w:r>
        <w:rPr>
          <w:color w:val="000000"/>
        </w:rPr>
        <w:t>D</w:t>
      </w:r>
    </w:p>
    <w:p w:rsidR="000D4254">
      <w:pPr>
        <w:spacing w:after="0"/>
      </w:pPr>
      <w:r>
        <w:rPr>
          <w:color w:val="000000"/>
        </w:rPr>
        <w:t>【分析】熟记被子植物的主要特征，据此答题。</w:t>
      </w:r>
      <w:r>
        <w:br/>
      </w:r>
      <w:r>
        <w:rPr>
          <w:color w:val="000000"/>
        </w:rPr>
        <w:t>被子植物又叫绿色开花植物，主要特征是：胚珠外有子房壁包被，种子有果皮包被；受精过程不需要水，具有双受精现象；有根、茎、叶、花、果实和种子六大器官组成。在地球上的</w:t>
      </w:r>
      <w:r>
        <w:rPr>
          <w:color w:val="000000"/>
        </w:rPr>
        <w:t>30</w:t>
      </w:r>
      <w:r>
        <w:rPr>
          <w:color w:val="000000"/>
        </w:rPr>
        <w:t>多万种植物中，被子植物就占</w:t>
      </w:r>
      <w:r>
        <w:rPr>
          <w:color w:val="000000"/>
        </w:rPr>
        <w:t>20</w:t>
      </w:r>
      <w:r>
        <w:rPr>
          <w:color w:val="000000"/>
        </w:rPr>
        <w:t>多万种。可见，被子植物是植物界中种类最多、分布最广的植物。</w:t>
      </w:r>
    </w:p>
    <w:p w:rsidR="000D4254">
      <w:pPr>
        <w:spacing w:after="0"/>
      </w:pPr>
      <w:r>
        <w:rPr>
          <w:color w:val="000000"/>
        </w:rPr>
        <w:t>4.</w:t>
      </w:r>
      <w:r>
        <w:rPr>
          <w:color w:val="0000FF"/>
        </w:rPr>
        <w:t>【答案】</w:t>
      </w:r>
      <w:r>
        <w:rPr>
          <w:color w:val="000000"/>
        </w:rPr>
        <w:t xml:space="preserve">A  </w:t>
      </w:r>
    </w:p>
    <w:p w:rsidR="000D4254">
      <w:pPr>
        <w:spacing w:after="0"/>
      </w:pPr>
      <w:r>
        <w:rPr>
          <w:color w:val="0000FF"/>
        </w:rPr>
        <w:t>【解析】</w:t>
      </w:r>
      <w:r>
        <w:rPr>
          <w:color w:val="000000"/>
        </w:rPr>
        <w:t>【解答】根据题干中的描述，珙桐开出白色的花，有真正的花和</w:t>
      </w:r>
      <w:r>
        <w:rPr>
          <w:color w:val="000000"/>
        </w:rPr>
        <w:t>果实，种子外有果皮包被着，属于被子植物，可见</w:t>
      </w:r>
      <w:r>
        <w:rPr>
          <w:color w:val="000000"/>
        </w:rPr>
        <w:t>A</w:t>
      </w:r>
      <w:r>
        <w:rPr>
          <w:color w:val="000000"/>
        </w:rPr>
        <w:t>符合题意。</w:t>
      </w:r>
    </w:p>
    <w:p w:rsidR="000D4254">
      <w:pPr>
        <w:spacing w:after="0"/>
      </w:pPr>
      <w:r>
        <w:rPr>
          <w:color w:val="000000"/>
        </w:rPr>
        <w:t>故答案为：</w:t>
      </w:r>
      <w:r>
        <w:rPr>
          <w:color w:val="000000"/>
        </w:rPr>
        <w:t>A</w:t>
      </w:r>
    </w:p>
    <w:p w:rsidR="000D4254">
      <w:pPr>
        <w:spacing w:after="0"/>
      </w:pPr>
      <w:r>
        <w:rPr>
          <w:color w:val="000000"/>
        </w:rPr>
        <w:t>【分析】本题考查被子植物的主要特征，为基础题，熟记被子最主要的特征是具有根、茎、叶、花、果实、和种子六种器官，并且种子不裸露，外面有果皮包被着。</w:t>
      </w:r>
    </w:p>
    <w:p w:rsidR="000D4254">
      <w:pPr>
        <w:spacing w:after="0"/>
      </w:pPr>
      <w:r>
        <w:rPr>
          <w:color w:val="000000"/>
        </w:rPr>
        <w:t>5.</w:t>
      </w:r>
      <w:r>
        <w:rPr>
          <w:color w:val="0000FF"/>
        </w:rPr>
        <w:t>【答案】</w:t>
      </w:r>
      <w:r>
        <w:rPr>
          <w:color w:val="000000"/>
        </w:rPr>
        <w:t xml:space="preserve">B  </w:t>
      </w:r>
    </w:p>
    <w:p w:rsidR="002241A0">
      <w:pPr>
        <w:spacing w:after="0"/>
      </w:pPr>
      <w:r>
        <w:rPr>
          <w:color w:val="0000FF"/>
        </w:rPr>
        <w:t>【解析】</w:t>
      </w:r>
      <w:r>
        <w:rPr>
          <w:color w:val="000000"/>
        </w:rPr>
        <w:t>【解答】自然界中藻类植物的数量极为庞大，分布也十分广泛．藻类植物结构简单，无根、茎、叶的分化，细胞内有叶绿体，全身都能进行光合作用，放出氧气，自然界中百分之九十的氧气都是藻类植物产生的，因此藻类植物是空气中氧的重要来源．</w:t>
      </w:r>
    </w:p>
    <w:p w:rsidR="000D4254">
      <w:pPr>
        <w:spacing w:after="0"/>
      </w:pPr>
      <w:r>
        <w:rPr>
          <w:color w:val="000000"/>
        </w:rPr>
        <w:t>故选：</w:t>
      </w:r>
      <w:r>
        <w:rPr>
          <w:color w:val="000000"/>
        </w:rPr>
        <w:t>B</w:t>
      </w:r>
    </w:p>
    <w:p w:rsidR="000D4254">
      <w:pPr>
        <w:spacing w:after="0"/>
      </w:pPr>
      <w:r>
        <w:rPr>
          <w:color w:val="000000"/>
        </w:rPr>
        <w:t>【分析】藻类植物的数量庞大，能进</w:t>
      </w:r>
      <w:r>
        <w:rPr>
          <w:color w:val="000000"/>
        </w:rPr>
        <w:t>行光合作用释放氧气，据此解答．</w:t>
      </w:r>
    </w:p>
    <w:p w:rsidR="000D4254">
      <w:pPr>
        <w:spacing w:after="0"/>
      </w:pPr>
      <w:r>
        <w:rPr>
          <w:color w:val="000000"/>
        </w:rPr>
        <w:t>6.</w:t>
      </w:r>
      <w:r>
        <w:rPr>
          <w:color w:val="0000FF"/>
        </w:rPr>
        <w:t>【答案】</w:t>
      </w:r>
      <w:r>
        <w:rPr>
          <w:color w:val="000000"/>
        </w:rPr>
        <w:t xml:space="preserve">D  </w:t>
      </w:r>
    </w:p>
    <w:p w:rsidR="002241A0">
      <w:pPr>
        <w:spacing w:after="0"/>
      </w:pPr>
      <w:r>
        <w:rPr>
          <w:color w:val="0000FF"/>
        </w:rPr>
        <w:t>【解析】</w:t>
      </w:r>
      <w:r>
        <w:rPr>
          <w:color w:val="000000"/>
        </w:rPr>
        <w:t>【解答】解：苔藓植物无根，有茎、叶的分化，但体内无输导组织，叶只有一层细胞构成，二氧化硫等有毒气体容易从背腹两面侵入而威胁苔藓植物的生活，因此我们常把苔藓植物作为检测空气污染程度的指示植物，可见</w:t>
      </w:r>
      <w:r>
        <w:rPr>
          <w:color w:val="000000"/>
        </w:rPr>
        <w:t>D</w:t>
      </w:r>
      <w:r>
        <w:rPr>
          <w:color w:val="000000"/>
        </w:rPr>
        <w:t>符合题意．故选：</w:t>
      </w:r>
      <w:r>
        <w:rPr>
          <w:color w:val="000000"/>
        </w:rPr>
        <w:t>D</w:t>
      </w:r>
    </w:p>
    <w:p w:rsidR="000D4254">
      <w:pPr>
        <w:spacing w:after="0"/>
      </w:pPr>
      <w:r>
        <w:rPr>
          <w:color w:val="000000"/>
        </w:rPr>
        <w:t>【分析】此题考查的是苔藓植物的主要特征以及与人类的关系，据此答题．</w:t>
      </w:r>
    </w:p>
    <w:p w:rsidR="000D4254">
      <w:pPr>
        <w:spacing w:after="0"/>
      </w:pPr>
      <w:r>
        <w:rPr>
          <w:color w:val="000000"/>
        </w:rPr>
        <w:t>7.</w:t>
      </w:r>
      <w:r>
        <w:rPr>
          <w:color w:val="0000FF"/>
        </w:rPr>
        <w:t>【答案】</w:t>
      </w:r>
      <w:r>
        <w:rPr>
          <w:color w:val="000000"/>
        </w:rPr>
        <w:t xml:space="preserve">D  </w:t>
      </w:r>
    </w:p>
    <w:p w:rsidR="002241A0">
      <w:pPr>
        <w:spacing w:after="0"/>
      </w:pPr>
      <w:r>
        <w:rPr>
          <w:color w:val="0000FF"/>
        </w:rPr>
        <w:t>【解析】</w:t>
      </w:r>
      <w:r>
        <w:rPr>
          <w:color w:val="000000"/>
        </w:rPr>
        <w:t>【解答】解：</w:t>
      </w:r>
      <w:r>
        <w:rPr>
          <w:color w:val="000000"/>
        </w:rPr>
        <w:t>A</w:t>
      </w:r>
      <w:r>
        <w:rPr>
          <w:color w:val="000000"/>
        </w:rPr>
        <w:t>、苔藓植物体内无输导组织，不能为植株输送大量的营养物质供其利用，所以苔藓植物比较矮小．故属于苔藓植物的特征；</w:t>
      </w:r>
    </w:p>
    <w:p w:rsidR="000D4254">
      <w:pPr>
        <w:spacing w:after="0"/>
      </w:pPr>
      <w:r>
        <w:rPr>
          <w:color w:val="000000"/>
        </w:rPr>
        <w:t>B</w:t>
      </w:r>
      <w:r>
        <w:rPr>
          <w:color w:val="000000"/>
        </w:rPr>
        <w:t>、苔藓植物的生殖离不开水，生活在阴湿的环境中，故</w:t>
      </w:r>
      <w:r>
        <w:rPr>
          <w:color w:val="000000"/>
        </w:rPr>
        <w:t>B</w:t>
      </w:r>
      <w:r>
        <w:rPr>
          <w:color w:val="000000"/>
        </w:rPr>
        <w:t>属于苔藓植物的特征；</w:t>
      </w:r>
    </w:p>
    <w:p w:rsidR="000D4254">
      <w:pPr>
        <w:spacing w:after="0"/>
      </w:pPr>
      <w:r>
        <w:rPr>
          <w:color w:val="000000"/>
        </w:rPr>
        <w:t>C</w:t>
      </w:r>
      <w:r>
        <w:rPr>
          <w:color w:val="000000"/>
        </w:rPr>
        <w:t>、苔藓植物虽然有了茎和叶，但茎、叶内无输导组织，不能为植株输送大量的营养物质供其利用，故</w:t>
      </w:r>
      <w:r>
        <w:rPr>
          <w:color w:val="000000"/>
        </w:rPr>
        <w:t>C</w:t>
      </w:r>
      <w:r>
        <w:rPr>
          <w:color w:val="000000"/>
        </w:rPr>
        <w:t>属于苔藓植物的特征；</w:t>
      </w:r>
    </w:p>
    <w:p w:rsidR="000D4254">
      <w:pPr>
        <w:spacing w:after="0"/>
      </w:pPr>
      <w:r>
        <w:rPr>
          <w:color w:val="000000"/>
        </w:rPr>
        <w:t>D</w:t>
      </w:r>
      <w:r>
        <w:rPr>
          <w:color w:val="000000"/>
        </w:rPr>
        <w:t>、苔藓植物有了茎和叶的分化，但没有真正的根，故</w:t>
      </w:r>
      <w:r>
        <w:rPr>
          <w:color w:val="000000"/>
        </w:rPr>
        <w:t>D</w:t>
      </w:r>
      <w:r>
        <w:rPr>
          <w:color w:val="000000"/>
        </w:rPr>
        <w:t>不是苔藓植物具有的特征．</w:t>
      </w:r>
    </w:p>
    <w:p w:rsidR="000D4254">
      <w:pPr>
        <w:spacing w:after="0"/>
      </w:pPr>
      <w:r>
        <w:rPr>
          <w:color w:val="000000"/>
        </w:rPr>
        <w:t>故选：</w:t>
      </w:r>
      <w:r>
        <w:rPr>
          <w:color w:val="000000"/>
        </w:rPr>
        <w:t>D</w:t>
      </w:r>
      <w:r>
        <w:rPr>
          <w:color w:val="000000"/>
        </w:rPr>
        <w:t>．</w:t>
      </w:r>
    </w:p>
    <w:p w:rsidR="000D4254">
      <w:pPr>
        <w:spacing w:after="0"/>
      </w:pPr>
      <w:r>
        <w:rPr>
          <w:color w:val="000000"/>
        </w:rPr>
        <w:t>【分析】苔藓植物的生殖离不开水，生活在阴湿的环境中，没有真正的根，因此无法支持很高的地上部分，虽然有了茎和叶，但茎、叶内无输导组织，不能为植株输送大量的营养物质供其利用，所以苔藓植物比较矮小．苔藓植物不产生种子，用孢子繁殖后代．</w:t>
      </w:r>
    </w:p>
    <w:p w:rsidR="000D4254">
      <w:pPr>
        <w:spacing w:after="0"/>
      </w:pPr>
      <w:r>
        <w:rPr>
          <w:color w:val="000000"/>
        </w:rPr>
        <w:t>8.</w:t>
      </w:r>
      <w:r>
        <w:rPr>
          <w:color w:val="0000FF"/>
        </w:rPr>
        <w:t>【</w:t>
      </w:r>
      <w:r>
        <w:rPr>
          <w:color w:val="0000FF"/>
        </w:rPr>
        <w:t>答案】</w:t>
      </w:r>
      <w:r>
        <w:rPr>
          <w:color w:val="000000"/>
        </w:rPr>
        <w:t xml:space="preserve">B  </w:t>
      </w:r>
    </w:p>
    <w:p w:rsidR="002241A0">
      <w:pPr>
        <w:spacing w:after="0"/>
      </w:pPr>
      <w:r>
        <w:rPr>
          <w:color w:val="0000FF"/>
        </w:rPr>
        <w:t>【解析】</w:t>
      </w:r>
      <w:r>
        <w:rPr>
          <w:color w:val="000000"/>
        </w:rPr>
        <w:t>【解答】：</w:t>
      </w:r>
      <w:r>
        <w:rPr>
          <w:color w:val="000000"/>
        </w:rPr>
        <w:t>A</w:t>
      </w:r>
      <w:r>
        <w:rPr>
          <w:color w:val="000000"/>
        </w:rPr>
        <w:t>、侧柏是裸子植物，不符合题意；</w:t>
      </w:r>
    </w:p>
    <w:p w:rsidR="000D4254">
      <w:pPr>
        <w:spacing w:after="0"/>
      </w:pPr>
      <w:r>
        <w:rPr>
          <w:color w:val="000000"/>
        </w:rPr>
        <w:t>B</w:t>
      </w:r>
      <w:r>
        <w:rPr>
          <w:color w:val="000000"/>
        </w:rPr>
        <w:t>、红豆杉是雌雄异株，是我国一级保护植物，被称为植物中的</w:t>
      </w:r>
      <w:r>
        <w:rPr>
          <w:color w:val="000000"/>
        </w:rPr>
        <w:t>“</w:t>
      </w:r>
      <w:r>
        <w:rPr>
          <w:color w:val="000000"/>
        </w:rPr>
        <w:t>大熊猫</w:t>
      </w:r>
      <w:r>
        <w:rPr>
          <w:color w:val="000000"/>
        </w:rPr>
        <w:t>”</w:t>
      </w:r>
      <w:r>
        <w:rPr>
          <w:color w:val="000000"/>
        </w:rPr>
        <w:t>，符合题意；</w:t>
      </w:r>
    </w:p>
    <w:p w:rsidR="000D4254">
      <w:pPr>
        <w:spacing w:after="0"/>
      </w:pPr>
      <w:r>
        <w:rPr>
          <w:color w:val="000000"/>
        </w:rPr>
        <w:t>C</w:t>
      </w:r>
      <w:r>
        <w:rPr>
          <w:color w:val="000000"/>
        </w:rPr>
        <w:t>、毛白杨的种子外有果皮（豆荚）包被，属于被子植物，不符合题意；</w:t>
      </w:r>
    </w:p>
    <w:p w:rsidR="000D4254">
      <w:pPr>
        <w:spacing w:after="0"/>
      </w:pPr>
      <w:r>
        <w:rPr>
          <w:color w:val="000000"/>
        </w:rPr>
        <w:t>D</w:t>
      </w:r>
      <w:r>
        <w:rPr>
          <w:color w:val="000000"/>
        </w:rPr>
        <w:t>、椰子是椰树的果实，是一种在热带地区很普及的果实，不符合题意．</w:t>
      </w:r>
    </w:p>
    <w:p w:rsidR="000D4254">
      <w:pPr>
        <w:spacing w:after="0"/>
      </w:pPr>
      <w:r>
        <w:rPr>
          <w:color w:val="000000"/>
        </w:rPr>
        <w:t>故选：</w:t>
      </w:r>
      <w:r>
        <w:rPr>
          <w:color w:val="000000"/>
        </w:rPr>
        <w:t>B</w:t>
      </w:r>
    </w:p>
    <w:p w:rsidR="000D4254">
      <w:pPr>
        <w:spacing w:after="0"/>
      </w:pPr>
      <w:r>
        <w:rPr>
          <w:color w:val="000000"/>
        </w:rPr>
        <w:t>【分析】红豆杉、水杉、银杉、珙桐等都是我国的珍稀物种．</w:t>
      </w:r>
    </w:p>
    <w:p w:rsidR="000D4254">
      <w:pPr>
        <w:spacing w:after="0"/>
      </w:pPr>
      <w:r>
        <w:rPr>
          <w:color w:val="000000"/>
        </w:rPr>
        <w:t>9.</w:t>
      </w:r>
      <w:r>
        <w:rPr>
          <w:color w:val="0000FF"/>
        </w:rPr>
        <w:t>【答案】</w:t>
      </w:r>
      <w:r>
        <w:rPr>
          <w:color w:val="000000"/>
        </w:rPr>
        <w:t xml:space="preserve">A  </w:t>
      </w:r>
    </w:p>
    <w:p w:rsidR="002241A0">
      <w:pPr>
        <w:spacing w:after="0"/>
      </w:pPr>
      <w:r>
        <w:rPr>
          <w:color w:val="0000FF"/>
        </w:rPr>
        <w:t>【解析】</w:t>
      </w:r>
      <w:r>
        <w:rPr>
          <w:color w:val="000000"/>
        </w:rPr>
        <w:t>【解答】大豆、花生、萝卜的种子都有两片子叶，叶脉都为网状脉，因此都属于双子叶植物；而水稻的种子只有一片子叶，叶脉都为平行脉，因此属于单子叶</w:t>
      </w:r>
      <w:r>
        <w:rPr>
          <w:color w:val="000000"/>
        </w:rPr>
        <w:t>植物。</w:t>
      </w:r>
    </w:p>
    <w:p w:rsidR="000D4254">
      <w:pPr>
        <w:spacing w:after="0"/>
      </w:pPr>
      <w:r>
        <w:rPr>
          <w:color w:val="000000"/>
        </w:rPr>
        <w:t>故选：</w:t>
      </w:r>
      <w:r>
        <w:rPr>
          <w:color w:val="000000"/>
        </w:rPr>
        <w:t>A</w:t>
      </w:r>
    </w:p>
    <w:p w:rsidR="000D4254">
      <w:pPr>
        <w:spacing w:after="0"/>
      </w:pPr>
      <w:r>
        <w:rPr>
          <w:color w:val="000000"/>
        </w:rPr>
        <w:t>10.</w:t>
      </w:r>
      <w:r>
        <w:rPr>
          <w:color w:val="0000FF"/>
        </w:rPr>
        <w:t>【答案】</w:t>
      </w:r>
      <w:r>
        <w:rPr>
          <w:color w:val="000000"/>
        </w:rPr>
        <w:t xml:space="preserve">A  </w:t>
      </w:r>
    </w:p>
    <w:p w:rsidR="002241A0">
      <w:pPr>
        <w:spacing w:after="0"/>
      </w:pPr>
      <w:r>
        <w:rPr>
          <w:color w:val="0000FF"/>
        </w:rPr>
        <w:t>【解析】</w:t>
      </w:r>
      <w:r>
        <w:rPr>
          <w:color w:val="000000"/>
        </w:rPr>
        <w:t>【分析】苔藓植物的叶只有一层细胞，二氧化硫等有毒气体很容易从背腹两面侵入叶细胞，使苔藓植物的生存受到威胁，因此人们通常把当做监测空气污染程度的指示植物，所以此题答案为</w:t>
      </w:r>
      <w:r>
        <w:rPr>
          <w:color w:val="000000"/>
        </w:rPr>
        <w:t>A</w:t>
      </w:r>
      <w:r>
        <w:rPr>
          <w:color w:val="000000"/>
        </w:rPr>
        <w:t>。</w:t>
      </w:r>
      <w:r>
        <w:br/>
      </w:r>
      <w:r>
        <w:rPr>
          <w:color w:val="000000"/>
        </w:rPr>
        <w:t>【点评】此题为基础题，解答此题的关键是熟知苔藓植物的叶只有一层细胞。</w:t>
      </w:r>
    </w:p>
    <w:p w:rsidR="000D4254">
      <w:pPr>
        <w:spacing w:after="0"/>
      </w:pPr>
      <w:r>
        <w:rPr>
          <w:color w:val="000000"/>
        </w:rPr>
        <w:t>11.</w:t>
      </w:r>
      <w:r>
        <w:rPr>
          <w:color w:val="0000FF"/>
        </w:rPr>
        <w:t>【答案】</w:t>
      </w:r>
      <w:r>
        <w:rPr>
          <w:color w:val="000000"/>
        </w:rPr>
        <w:t xml:space="preserve">D  </w:t>
      </w:r>
    </w:p>
    <w:p w:rsidR="002241A0">
      <w:pPr>
        <w:spacing w:after="0"/>
      </w:pPr>
      <w:r>
        <w:rPr>
          <w:color w:val="0000FF"/>
        </w:rPr>
        <w:t>【解析】</w:t>
      </w:r>
      <w:r>
        <w:rPr>
          <w:color w:val="000000"/>
        </w:rPr>
        <w:t>【分析】根据种子外面有无果皮包被着，把种子植物分成裸子植物和被子植物两大类，被子植物的种子外面有果皮包被，能形成果实，裸子植物的种子外面无果皮包被，裸露，不能形成果实，题干中</w:t>
      </w:r>
      <w:r>
        <w:rPr>
          <w:color w:val="000000"/>
        </w:rPr>
        <w:t>的银杏的种子外的假皮不是果皮，种子裸露，属于裸子植物。</w:t>
      </w:r>
      <w:r>
        <w:br/>
      </w:r>
      <w:r>
        <w:rPr>
          <w:color w:val="000000"/>
        </w:rPr>
        <w:t>【点评】此题是基础题，关键是掌握裸子植物和被子植物的分类依据，这部分内容在考试中经常出现，要注意掌握。</w:t>
      </w:r>
    </w:p>
    <w:p w:rsidR="000D4254">
      <w:pPr>
        <w:spacing w:after="0"/>
      </w:pPr>
      <w:r>
        <w:rPr>
          <w:color w:val="000000"/>
        </w:rPr>
        <w:t>12.</w:t>
      </w:r>
      <w:r>
        <w:rPr>
          <w:color w:val="0000FF"/>
        </w:rPr>
        <w:t>【答案】</w:t>
      </w:r>
      <w:r>
        <w:rPr>
          <w:color w:val="000000"/>
        </w:rPr>
        <w:t xml:space="preserve">B  </w:t>
      </w:r>
    </w:p>
    <w:p w:rsidR="002241A0">
      <w:pPr>
        <w:spacing w:after="0"/>
      </w:pPr>
      <w:r>
        <w:rPr>
          <w:color w:val="0000FF"/>
        </w:rPr>
        <w:t>【解析】</w:t>
      </w:r>
      <w:r>
        <w:rPr>
          <w:color w:val="000000"/>
        </w:rPr>
        <w:t>【解答】哺乳动物具有体表被毛；牙齿有门齿、臼齿和</w:t>
      </w:r>
      <w:r>
        <w:rPr>
          <w:color w:val="000000"/>
        </w:rPr>
        <w:t xml:space="preserve"> </w:t>
      </w:r>
      <w:r>
        <w:rPr>
          <w:color w:val="000000"/>
        </w:rPr>
        <w:t>犬齿的分化；体腔内有膈；用肺呼吸；心脏四腔；体温恒定；大脑发达；胎生（鸭嘴兽是特例），哺乳等特征</w:t>
      </w:r>
      <w:r>
        <w:rPr>
          <w:color w:val="000000"/>
        </w:rPr>
        <w:t>，而胎生哺乳、体腔内有膈、体表被毛、牙齿有分化为</w:t>
      </w:r>
      <w:r>
        <w:rPr>
          <w:color w:val="000000"/>
        </w:rPr>
        <w:t xml:space="preserve"> </w:t>
      </w:r>
      <w:r>
        <w:rPr>
          <w:color w:val="000000"/>
        </w:rPr>
        <w:t>哺乳动物所特有的，而心脏四腔、用肺呼吸特征其他动物也具有，其他动物也具有牙齿，并不是哺乳动物特有的．</w:t>
      </w:r>
    </w:p>
    <w:p w:rsidR="000D4254">
      <w:pPr>
        <w:spacing w:after="0"/>
      </w:pPr>
      <w:r>
        <w:rPr>
          <w:color w:val="000000"/>
        </w:rPr>
        <w:t>故选：</w:t>
      </w:r>
      <w:r>
        <w:rPr>
          <w:color w:val="000000"/>
        </w:rPr>
        <w:t>B</w:t>
      </w:r>
    </w:p>
    <w:p w:rsidR="000D4254">
      <w:pPr>
        <w:spacing w:after="0"/>
      </w:pPr>
      <w:r>
        <w:rPr>
          <w:color w:val="000000"/>
        </w:rPr>
        <w:t>【分析】哺乳动物特有的结构是体内有膈、胎生哺乳的特征，据此答题．</w:t>
      </w:r>
    </w:p>
    <w:p w:rsidR="000D4254">
      <w:pPr>
        <w:spacing w:after="0"/>
      </w:pPr>
      <w:r>
        <w:rPr>
          <w:color w:val="000000"/>
        </w:rPr>
        <w:t>13.</w:t>
      </w:r>
      <w:r>
        <w:rPr>
          <w:color w:val="0000FF"/>
        </w:rPr>
        <w:t>【答案】</w:t>
      </w:r>
      <w:r>
        <w:rPr>
          <w:color w:val="000000"/>
        </w:rPr>
        <w:t xml:space="preserve">A  </w:t>
      </w:r>
    </w:p>
    <w:p w:rsidR="002241A0">
      <w:pPr>
        <w:spacing w:after="0"/>
      </w:pPr>
      <w:r>
        <w:rPr>
          <w:color w:val="0000FF"/>
        </w:rPr>
        <w:t>【解析】</w:t>
      </w:r>
      <w:r>
        <w:rPr>
          <w:color w:val="000000"/>
        </w:rPr>
        <w:t>【解答】解：</w:t>
      </w:r>
      <w:r>
        <w:rPr>
          <w:color w:val="000000"/>
        </w:rPr>
        <w:t>“</w:t>
      </w:r>
      <w:r>
        <w:rPr>
          <w:color w:val="000000"/>
        </w:rPr>
        <w:t>日出江花红胜火，春来江水绿如蓝．</w:t>
      </w:r>
      <w:r>
        <w:rPr>
          <w:color w:val="000000"/>
        </w:rPr>
        <w:t>”</w:t>
      </w:r>
      <w:r>
        <w:rPr>
          <w:color w:val="000000"/>
        </w:rPr>
        <w:t>描写的是春天温度适宜，阳光明媚，水中的藻类大量繁殖，这些绿色的小生物自由的漂浮在水中，使春水荡漾着绿波．</w:t>
      </w:r>
    </w:p>
    <w:p w:rsidR="000D4254">
      <w:pPr>
        <w:spacing w:after="0"/>
      </w:pPr>
      <w:r>
        <w:rPr>
          <w:color w:val="000000"/>
        </w:rPr>
        <w:t>故选：</w:t>
      </w:r>
      <w:r>
        <w:rPr>
          <w:color w:val="000000"/>
        </w:rPr>
        <w:t>A</w:t>
      </w:r>
      <w:r>
        <w:rPr>
          <w:color w:val="000000"/>
        </w:rPr>
        <w:t>．</w:t>
      </w:r>
    </w:p>
    <w:p w:rsidR="000D4254">
      <w:pPr>
        <w:spacing w:after="0"/>
      </w:pPr>
      <w:r>
        <w:rPr>
          <w:color w:val="000000"/>
        </w:rPr>
        <w:t>【分析】藻类植物大都生活在水中，结构简单，没有根、茎、叶的分化．全身都能吸收水和无机盐，细胞内有叶绿体，能进行光合作用．用孢子繁殖后代，孢子在适宜的地方都能萌发长成一个植物体．</w:t>
      </w:r>
    </w:p>
    <w:p w:rsidR="000D4254">
      <w:pPr>
        <w:spacing w:after="0"/>
      </w:pPr>
      <w:r>
        <w:rPr>
          <w:color w:val="000000"/>
        </w:rPr>
        <w:t>14.</w:t>
      </w:r>
      <w:r>
        <w:rPr>
          <w:color w:val="0000FF"/>
        </w:rPr>
        <w:t>【答案】</w:t>
      </w:r>
      <w:r>
        <w:rPr>
          <w:color w:val="000000"/>
        </w:rPr>
        <w:t xml:space="preserve">A  </w:t>
      </w:r>
    </w:p>
    <w:p w:rsidR="002241A0">
      <w:pPr>
        <w:spacing w:after="0"/>
      </w:pPr>
      <w:r>
        <w:rPr>
          <w:color w:val="0000FF"/>
        </w:rPr>
        <w:t>【解析】</w:t>
      </w:r>
      <w:r>
        <w:rPr>
          <w:color w:val="000000"/>
        </w:rPr>
        <w:t>【解答】解：</w:t>
      </w:r>
      <w:r>
        <w:rPr>
          <w:color w:val="000000"/>
        </w:rPr>
        <w:t>A</w:t>
      </w:r>
      <w:r>
        <w:rPr>
          <w:color w:val="000000"/>
        </w:rPr>
        <w:t>、苔藓植物用孢子繁殖后代，属于孢子植物．</w:t>
      </w:r>
      <w:r>
        <w:rPr>
          <w:color w:val="000000"/>
        </w:rPr>
        <w:t>A</w:t>
      </w:r>
      <w:r>
        <w:rPr>
          <w:color w:val="000000"/>
        </w:rPr>
        <w:t>正确；</w:t>
      </w:r>
    </w:p>
    <w:p w:rsidR="000D4254">
      <w:pPr>
        <w:spacing w:after="0"/>
      </w:pPr>
      <w:r>
        <w:rPr>
          <w:color w:val="000000"/>
        </w:rPr>
        <w:t>B</w:t>
      </w:r>
      <w:r>
        <w:rPr>
          <w:color w:val="000000"/>
        </w:rPr>
        <w:t>、苔藓植物没有真正的根，</w:t>
      </w:r>
      <w:r>
        <w:rPr>
          <w:color w:val="000000"/>
        </w:rPr>
        <w:t>B</w:t>
      </w:r>
      <w:r>
        <w:rPr>
          <w:color w:val="000000"/>
        </w:rPr>
        <w:t>错误；</w:t>
      </w:r>
    </w:p>
    <w:p w:rsidR="000D4254">
      <w:pPr>
        <w:spacing w:after="0"/>
      </w:pPr>
      <w:r>
        <w:rPr>
          <w:color w:val="000000"/>
        </w:rPr>
        <w:t>C</w:t>
      </w:r>
      <w:r>
        <w:rPr>
          <w:color w:val="000000"/>
        </w:rPr>
        <w:t>、苔藓植物虽然有了茎和叶，但茎、叶内无输导组织，必须生活在潮湿的陆地上，</w:t>
      </w:r>
      <w:r>
        <w:rPr>
          <w:color w:val="000000"/>
        </w:rPr>
        <w:t>C</w:t>
      </w:r>
      <w:r>
        <w:rPr>
          <w:color w:val="000000"/>
        </w:rPr>
        <w:t>错误；</w:t>
      </w:r>
    </w:p>
    <w:p w:rsidR="000D4254">
      <w:pPr>
        <w:spacing w:after="0"/>
      </w:pPr>
      <w:r>
        <w:rPr>
          <w:color w:val="000000"/>
        </w:rPr>
        <w:t>D</w:t>
      </w:r>
      <w:r>
        <w:rPr>
          <w:color w:val="000000"/>
        </w:rPr>
        <w:t>、苔藓植物无输导组织，不能为植株输送大量的营养物质供其利用，所以苔藓植物比较矮小．</w:t>
      </w:r>
      <w:r>
        <w:rPr>
          <w:color w:val="000000"/>
        </w:rPr>
        <w:t>D</w:t>
      </w:r>
      <w:r>
        <w:rPr>
          <w:color w:val="000000"/>
        </w:rPr>
        <w:t>错误．</w:t>
      </w:r>
    </w:p>
    <w:p w:rsidR="000D4254">
      <w:pPr>
        <w:spacing w:after="0"/>
      </w:pPr>
      <w:r>
        <w:rPr>
          <w:color w:val="000000"/>
        </w:rPr>
        <w:t>故选：</w:t>
      </w:r>
      <w:r>
        <w:rPr>
          <w:color w:val="000000"/>
        </w:rPr>
        <w:t>A</w:t>
      </w:r>
    </w:p>
    <w:p w:rsidR="000D4254">
      <w:pPr>
        <w:spacing w:after="0"/>
      </w:pPr>
      <w:r>
        <w:rPr>
          <w:color w:val="000000"/>
        </w:rPr>
        <w:t>【分析】苔藓植</w:t>
      </w:r>
      <w:r>
        <w:rPr>
          <w:color w:val="000000"/>
        </w:rPr>
        <w:t>物没有真正的根，因此无法支持很高的地上部分，虽然有了茎和叶，但茎、叶内无输导组织，不能为植株输送大量的营养物质供其利用，所以苔藓植物比较矮小．用孢子繁殖后代，属于孢子植物．</w:t>
      </w:r>
    </w:p>
    <w:p w:rsidR="000D4254">
      <w:pPr>
        <w:spacing w:after="0"/>
      </w:pPr>
      <w:r>
        <w:rPr>
          <w:color w:val="000000"/>
        </w:rPr>
        <w:t>15.</w:t>
      </w:r>
      <w:r>
        <w:rPr>
          <w:color w:val="0000FF"/>
        </w:rPr>
        <w:t>【答案】</w:t>
      </w:r>
      <w:r>
        <w:rPr>
          <w:color w:val="000000"/>
        </w:rPr>
        <w:t xml:space="preserve">B  </w:t>
      </w:r>
    </w:p>
    <w:p w:rsidR="000D4254">
      <w:pPr>
        <w:spacing w:after="0"/>
      </w:pPr>
      <w:r>
        <w:rPr>
          <w:color w:val="0000FF"/>
        </w:rPr>
        <w:t>【解析】</w:t>
      </w:r>
      <w:r>
        <w:rPr>
          <w:color w:val="000000"/>
        </w:rPr>
        <w:t>【解答】蕨类植物和苔藓植物只适于生活在阴暗潮湿的陆地环境中，因为在生殖过程中，这两者靠孢子进行繁殖，还脱离不了对水的依赖。</w:t>
      </w:r>
    </w:p>
    <w:p w:rsidR="000D4254">
      <w:pPr>
        <w:spacing w:after="0"/>
      </w:pPr>
      <w:r>
        <w:rPr>
          <w:color w:val="000000"/>
        </w:rPr>
        <w:t>【分析】本题考查蕨类植物和苔藓植物的生殖。</w:t>
      </w:r>
    </w:p>
    <w:p w:rsidR="000D4254">
      <w:r>
        <w:t>二、填空题</w:t>
      </w:r>
    </w:p>
    <w:p w:rsidR="000D4254">
      <w:pPr>
        <w:spacing w:after="0"/>
      </w:pPr>
      <w:r>
        <w:rPr>
          <w:color w:val="000000"/>
        </w:rPr>
        <w:t>16.</w:t>
      </w:r>
      <w:r>
        <w:rPr>
          <w:color w:val="0000FF"/>
        </w:rPr>
        <w:t>【答案】</w:t>
      </w:r>
      <w:r>
        <w:rPr>
          <w:color w:val="000000"/>
        </w:rPr>
        <w:t>胎生；哺乳</w:t>
      </w:r>
      <w:r>
        <w:rPr>
          <w:color w:val="000000"/>
        </w:rPr>
        <w:t xml:space="preserve">  </w:t>
      </w:r>
    </w:p>
    <w:p w:rsidR="000D4254">
      <w:pPr>
        <w:spacing w:after="0"/>
      </w:pPr>
      <w:r>
        <w:rPr>
          <w:color w:val="0000FF"/>
        </w:rPr>
        <w:t>【解析】</w:t>
      </w:r>
      <w:r>
        <w:rPr>
          <w:color w:val="000000"/>
        </w:rPr>
        <w:t>【解答】家兔的生殖方式和人类的相似，为胎生、哺乳，同称为哺乳动物，大大提高了后代的成活率，</w:t>
      </w:r>
      <w:r>
        <w:rPr>
          <w:color w:val="000000"/>
        </w:rPr>
        <w:t>增强了对陆上生活的适应能力。</w:t>
      </w:r>
      <w:r>
        <w:br/>
      </w:r>
      <w:r>
        <w:rPr>
          <w:color w:val="000000"/>
        </w:rPr>
        <w:t>故答案为：胎生；哺乳</w:t>
      </w:r>
    </w:p>
    <w:p w:rsidR="000D4254">
      <w:pPr>
        <w:spacing w:after="0"/>
      </w:pPr>
      <w:r>
        <w:rPr>
          <w:color w:val="000000"/>
        </w:rPr>
        <w:t>【分析】哺乳动物的主要特征体表面有毛，一般分头、颈、躯干、四肢和尾五个部分；牙齿分化，体腔内有膈，心脏四腔，用肺呼吸；大脑发达，体温恒定，是恒温动物；哺乳；胎生．</w:t>
      </w:r>
    </w:p>
    <w:p w:rsidR="000D4254">
      <w:pPr>
        <w:spacing w:after="0"/>
      </w:pPr>
      <w:r>
        <w:rPr>
          <w:color w:val="000000"/>
        </w:rPr>
        <w:t>17.</w:t>
      </w:r>
      <w:r>
        <w:rPr>
          <w:color w:val="0000FF"/>
        </w:rPr>
        <w:t>【答案】</w:t>
      </w:r>
      <w:r>
        <w:rPr>
          <w:color w:val="000000"/>
        </w:rPr>
        <w:t>腮；肺</w:t>
      </w:r>
      <w:r>
        <w:rPr>
          <w:color w:val="000000"/>
        </w:rPr>
        <w:t xml:space="preserve">  </w:t>
      </w:r>
    </w:p>
    <w:p w:rsidR="000D4254">
      <w:pPr>
        <w:spacing w:after="0"/>
      </w:pPr>
      <w:r>
        <w:rPr>
          <w:color w:val="0000FF"/>
        </w:rPr>
        <w:t>【解析】</w:t>
      </w:r>
      <w:r>
        <w:rPr>
          <w:color w:val="000000"/>
        </w:rPr>
        <w:t>【解答】两栖动物指幼体在水中生活，用鳃呼吸，成体既能在水中生活，也能在陆上生活，用肺呼吸，肺不发达，其皮肤裸露而湿润，具有辅助肺呼吸功能。</w:t>
      </w:r>
      <w:r>
        <w:br/>
      </w:r>
      <w:r>
        <w:rPr>
          <w:color w:val="000000"/>
        </w:rPr>
        <w:t>故答案为：鳃；肺</w:t>
      </w:r>
      <w:r>
        <w:br/>
      </w:r>
      <w:r>
        <w:rPr>
          <w:color w:val="000000"/>
        </w:rPr>
        <w:t>【分析】两栖动物的主要特征：</w:t>
      </w:r>
      <w:r>
        <w:rPr>
          <w:color w:val="000000"/>
        </w:rPr>
        <w:t>a.</w:t>
      </w:r>
      <w:r>
        <w:rPr>
          <w:color w:val="000000"/>
        </w:rPr>
        <w:t>幼体生活在水中，用腮呼吸</w:t>
      </w:r>
      <w:r>
        <w:rPr>
          <w:color w:val="000000"/>
        </w:rPr>
        <w:t>.b.</w:t>
      </w:r>
      <w:r>
        <w:rPr>
          <w:color w:val="000000"/>
        </w:rPr>
        <w:t>成体大多生活在陆地上，也可在水中游泳，用肺</w:t>
      </w:r>
      <w:r>
        <w:rPr>
          <w:color w:val="000000"/>
        </w:rPr>
        <w:t>呼吸，皮肤辅助呼吸</w:t>
      </w:r>
      <w:r>
        <w:rPr>
          <w:color w:val="000000"/>
        </w:rPr>
        <w:t>.</w:t>
      </w:r>
    </w:p>
    <w:p w:rsidR="000D4254">
      <w:pPr>
        <w:spacing w:after="0"/>
      </w:pPr>
      <w:r>
        <w:rPr>
          <w:color w:val="000000"/>
        </w:rPr>
        <w:t>18.</w:t>
      </w:r>
      <w:r>
        <w:rPr>
          <w:color w:val="0000FF"/>
        </w:rPr>
        <w:t>【答案】</w:t>
      </w:r>
      <w:r>
        <w:rPr>
          <w:color w:val="000000"/>
        </w:rPr>
        <w:t>C</w:t>
      </w:r>
      <w:r>
        <w:rPr>
          <w:color w:val="000000"/>
        </w:rPr>
        <w:t>；藻；</w:t>
      </w:r>
      <w:r>
        <w:rPr>
          <w:color w:val="000000"/>
        </w:rPr>
        <w:t>E</w:t>
      </w:r>
      <w:r>
        <w:rPr>
          <w:color w:val="000000"/>
        </w:rPr>
        <w:t>；苔藓；</w:t>
      </w:r>
      <w:r>
        <w:rPr>
          <w:color w:val="000000"/>
        </w:rPr>
        <w:t>B</w:t>
      </w:r>
      <w:r>
        <w:rPr>
          <w:color w:val="000000"/>
        </w:rPr>
        <w:t>；蕨；桫椤；</w:t>
      </w:r>
      <w:r>
        <w:rPr>
          <w:color w:val="000000"/>
        </w:rPr>
        <w:t>A</w:t>
      </w:r>
      <w:r>
        <w:rPr>
          <w:color w:val="000000"/>
        </w:rPr>
        <w:t>；被子；绿色开花；银杏，苏铁</w:t>
      </w:r>
      <w:r>
        <w:rPr>
          <w:color w:val="000000"/>
        </w:rPr>
        <w:t xml:space="preserve">  </w:t>
      </w:r>
    </w:p>
    <w:p w:rsidR="000D4254">
      <w:pPr>
        <w:spacing w:after="0"/>
      </w:pPr>
      <w:r>
        <w:rPr>
          <w:color w:val="0000FF"/>
        </w:rPr>
        <w:t>【解析】</w:t>
      </w:r>
      <w:r>
        <w:rPr>
          <w:color w:val="000000"/>
        </w:rPr>
        <w:t>【解答】（</w:t>
      </w:r>
      <w:r>
        <w:rPr>
          <w:color w:val="000000"/>
        </w:rPr>
        <w:t>1</w:t>
      </w:r>
      <w:r>
        <w:rPr>
          <w:color w:val="000000"/>
        </w:rPr>
        <w:t>）图中的</w:t>
      </w:r>
      <w:r>
        <w:rPr>
          <w:color w:val="000000"/>
        </w:rPr>
        <w:t>C</w:t>
      </w:r>
      <w:r>
        <w:rPr>
          <w:color w:val="000000"/>
        </w:rPr>
        <w:t>属于藻类植物，它结构简单，没有根、茎、叶的分化，有单细胞的，也有多细胞的．如衣藻和小球藻就是单细胞的．</w:t>
      </w:r>
      <w:r>
        <w:br/>
      </w:r>
      <w:r>
        <w:rPr>
          <w:color w:val="000000"/>
        </w:rPr>
        <w:t>（</w:t>
      </w:r>
      <w:r>
        <w:rPr>
          <w:color w:val="000000"/>
        </w:rPr>
        <w:t>2</w:t>
      </w:r>
      <w:r>
        <w:rPr>
          <w:color w:val="000000"/>
        </w:rPr>
        <w:t>）</w:t>
      </w:r>
      <w:r>
        <w:rPr>
          <w:color w:val="000000"/>
        </w:rPr>
        <w:t>E</w:t>
      </w:r>
      <w:r>
        <w:rPr>
          <w:color w:val="000000"/>
        </w:rPr>
        <w:t>苔藓植物无根，有茎、叶的分化，但体内无输导组织，叶只有一层细胞构成，二氧化硫等有毒气体容易从背腹两面侵入而威胁苔藓植物的生活，因此我们常把苔藓植物作为检测空气污染程度的指示植物．</w:t>
      </w:r>
      <w:r>
        <w:br/>
      </w:r>
      <w:r>
        <w:rPr>
          <w:color w:val="000000"/>
        </w:rPr>
        <w:t>（</w:t>
      </w:r>
      <w:r>
        <w:rPr>
          <w:color w:val="000000"/>
        </w:rPr>
        <w:t>3</w:t>
      </w:r>
      <w:r>
        <w:rPr>
          <w:color w:val="000000"/>
        </w:rPr>
        <w:t>）</w:t>
      </w:r>
      <w:r>
        <w:rPr>
          <w:color w:val="000000"/>
        </w:rPr>
        <w:t>B</w:t>
      </w:r>
      <w:r>
        <w:rPr>
          <w:color w:val="000000"/>
        </w:rPr>
        <w:t>蕨类植物有了根、茎、叶的分化，并且体内开始有了输导组织，能为植株输送大量的营养物质供植株生长利用，因此一般比较高大．但其生殖仍离不开水．蕨类植物中的桫椤是国家一级保护植物．</w:t>
      </w:r>
      <w:r>
        <w:br/>
      </w:r>
      <w:r>
        <w:rPr>
          <w:color w:val="000000"/>
        </w:rPr>
        <w:t>（</w:t>
      </w:r>
      <w:r>
        <w:rPr>
          <w:color w:val="000000"/>
        </w:rPr>
        <w:t>4</w:t>
      </w:r>
      <w:r>
        <w:rPr>
          <w:color w:val="000000"/>
        </w:rPr>
        <w:t>）</w:t>
      </w:r>
      <w:r>
        <w:rPr>
          <w:color w:val="000000"/>
        </w:rPr>
        <w:t>A</w:t>
      </w:r>
      <w:r>
        <w:rPr>
          <w:color w:val="000000"/>
        </w:rPr>
        <w:t>是被子植物是生物圈中适应性最强、种类最多、分布极为广泛的植物，具有真正的花和果实，它又被称为绿色开花植物．</w:t>
      </w:r>
      <w:r>
        <w:br/>
      </w:r>
      <w:r>
        <w:rPr>
          <w:color w:val="000000"/>
        </w:rPr>
        <w:t>（</w:t>
      </w:r>
      <w:r>
        <w:rPr>
          <w:color w:val="000000"/>
        </w:rPr>
        <w:t>5</w:t>
      </w:r>
      <w:r>
        <w:rPr>
          <w:color w:val="000000"/>
        </w:rPr>
        <w:t>）我国素有裸子植物故乡的美誉，裸子植物十分丰富，如松、水杉、银杏</w:t>
      </w:r>
      <w:r>
        <w:rPr>
          <w:color w:val="000000"/>
        </w:rPr>
        <w:t xml:space="preserve"> </w:t>
      </w:r>
      <w:r>
        <w:rPr>
          <w:color w:val="000000"/>
        </w:rPr>
        <w:t>苏铁等．</w:t>
      </w:r>
      <w:r>
        <w:br/>
      </w:r>
      <w:r>
        <w:rPr>
          <w:color w:val="000000"/>
        </w:rPr>
        <w:t>故答案为：（</w:t>
      </w:r>
      <w:r>
        <w:rPr>
          <w:color w:val="000000"/>
        </w:rPr>
        <w:t>1</w:t>
      </w:r>
      <w:r>
        <w:rPr>
          <w:color w:val="000000"/>
        </w:rPr>
        <w:t>）</w:t>
      </w:r>
      <w:r>
        <w:rPr>
          <w:color w:val="000000"/>
        </w:rPr>
        <w:t>C</w:t>
      </w:r>
      <w:r>
        <w:rPr>
          <w:color w:val="000000"/>
        </w:rPr>
        <w:t>；藻．</w:t>
      </w:r>
      <w:r>
        <w:br/>
      </w:r>
      <w:r>
        <w:rPr>
          <w:color w:val="000000"/>
        </w:rPr>
        <w:t>（</w:t>
      </w:r>
      <w:r>
        <w:rPr>
          <w:color w:val="000000"/>
        </w:rPr>
        <w:t>2</w:t>
      </w:r>
      <w:r>
        <w:rPr>
          <w:color w:val="000000"/>
        </w:rPr>
        <w:t>）</w:t>
      </w:r>
      <w:r>
        <w:rPr>
          <w:color w:val="000000"/>
        </w:rPr>
        <w:t>E</w:t>
      </w:r>
      <w:r>
        <w:rPr>
          <w:color w:val="000000"/>
        </w:rPr>
        <w:t>；苔藓，</w:t>
      </w:r>
      <w:r>
        <w:br/>
      </w:r>
      <w:r>
        <w:rPr>
          <w:color w:val="000000"/>
        </w:rPr>
        <w:t>（</w:t>
      </w:r>
      <w:r>
        <w:rPr>
          <w:color w:val="000000"/>
        </w:rPr>
        <w:t>3</w:t>
      </w:r>
      <w:r>
        <w:rPr>
          <w:color w:val="000000"/>
        </w:rPr>
        <w:t>）</w:t>
      </w:r>
      <w:r>
        <w:rPr>
          <w:color w:val="000000"/>
        </w:rPr>
        <w:t>B</w:t>
      </w:r>
      <w:r>
        <w:rPr>
          <w:color w:val="000000"/>
        </w:rPr>
        <w:t>；蕨；桫椤．</w:t>
      </w:r>
      <w:r>
        <w:br/>
      </w:r>
      <w:r>
        <w:rPr>
          <w:color w:val="000000"/>
        </w:rPr>
        <w:t>（</w:t>
      </w:r>
      <w:r>
        <w:rPr>
          <w:color w:val="000000"/>
        </w:rPr>
        <w:t>4</w:t>
      </w:r>
      <w:r>
        <w:rPr>
          <w:color w:val="000000"/>
        </w:rPr>
        <w:t>）</w:t>
      </w:r>
      <w:r>
        <w:rPr>
          <w:color w:val="000000"/>
        </w:rPr>
        <w:t>A</w:t>
      </w:r>
      <w:r>
        <w:rPr>
          <w:color w:val="000000"/>
        </w:rPr>
        <w:t>；被子；绿色开花；</w:t>
      </w:r>
      <w:r>
        <w:br/>
      </w:r>
      <w:r>
        <w:rPr>
          <w:color w:val="000000"/>
        </w:rPr>
        <w:t>（</w:t>
      </w:r>
      <w:r>
        <w:rPr>
          <w:color w:val="000000"/>
        </w:rPr>
        <w:t>5</w:t>
      </w:r>
      <w:r>
        <w:rPr>
          <w:color w:val="000000"/>
        </w:rPr>
        <w:t>）银杏；苏铁．</w:t>
      </w:r>
      <w:r>
        <w:br/>
      </w:r>
      <w:r>
        <w:rPr>
          <w:color w:val="000000"/>
        </w:rPr>
        <w:t>【分析】</w:t>
      </w:r>
      <w:r>
        <w:rPr>
          <w:color w:val="000000"/>
        </w:rPr>
        <w:t>1</w:t>
      </w:r>
      <w:r>
        <w:rPr>
          <w:color w:val="000000"/>
        </w:rPr>
        <w:t>、根据绿色</w:t>
      </w:r>
      <w:r>
        <w:rPr>
          <w:color w:val="000000"/>
        </w:rPr>
        <w:t>植物的繁殖方式的不同一般把绿色植物分为孢子植物和种子植物两大类．</w:t>
      </w:r>
      <w:r>
        <w:br/>
      </w:r>
      <w:r>
        <w:rPr>
          <w:color w:val="000000"/>
        </w:rPr>
        <w:t>2</w:t>
      </w:r>
      <w:r>
        <w:rPr>
          <w:color w:val="000000"/>
        </w:rPr>
        <w:t>、孢子植物包括藻类植物、苔藓植物和蕨类植物，都不结种子，都靠孢子繁殖后代，属于孢子植物．</w:t>
      </w:r>
      <w:r>
        <w:br/>
      </w:r>
      <w:r>
        <w:rPr>
          <w:color w:val="000000"/>
        </w:rPr>
        <w:t>3</w:t>
      </w:r>
      <w:r>
        <w:rPr>
          <w:color w:val="000000"/>
        </w:rPr>
        <w:t>、种子植物包括裸子植物和被子植物，都用种子繁殖后代，裸子植物的种子无果皮包被着，裸露；被子植物的种子外面有果皮包被着，能形成果实．</w:t>
      </w:r>
      <w:r>
        <w:br/>
      </w:r>
      <w:r>
        <w:rPr>
          <w:color w:val="000000"/>
        </w:rPr>
        <w:t>4</w:t>
      </w:r>
      <w:r>
        <w:rPr>
          <w:color w:val="000000"/>
        </w:rPr>
        <w:t>、图中</w:t>
      </w:r>
      <w:r>
        <w:rPr>
          <w:color w:val="000000"/>
        </w:rPr>
        <w:t>A</w:t>
      </w:r>
      <w:r>
        <w:rPr>
          <w:color w:val="000000"/>
        </w:rPr>
        <w:t>是被子植物，</w:t>
      </w:r>
      <w:r>
        <w:rPr>
          <w:color w:val="000000"/>
        </w:rPr>
        <w:t>B</w:t>
      </w:r>
      <w:r>
        <w:rPr>
          <w:color w:val="000000"/>
        </w:rPr>
        <w:t>是蕨类植物，</w:t>
      </w:r>
      <w:r>
        <w:rPr>
          <w:color w:val="000000"/>
        </w:rPr>
        <w:t>C</w:t>
      </w:r>
      <w:r>
        <w:rPr>
          <w:color w:val="000000"/>
        </w:rPr>
        <w:t>是藻类植物，</w:t>
      </w:r>
      <w:r>
        <w:rPr>
          <w:color w:val="000000"/>
        </w:rPr>
        <w:t>D</w:t>
      </w:r>
      <w:r>
        <w:rPr>
          <w:color w:val="000000"/>
        </w:rPr>
        <w:t>是裸子植物，</w:t>
      </w:r>
      <w:r>
        <w:rPr>
          <w:color w:val="000000"/>
        </w:rPr>
        <w:t>E</w:t>
      </w:r>
      <w:r>
        <w:rPr>
          <w:color w:val="000000"/>
        </w:rPr>
        <w:t>是苔藓植物．</w:t>
      </w:r>
    </w:p>
    <w:p w:rsidR="000D4254">
      <w:pPr>
        <w:spacing w:after="0"/>
      </w:pPr>
      <w:r>
        <w:rPr>
          <w:color w:val="000000"/>
        </w:rPr>
        <w:t>19.</w:t>
      </w:r>
      <w:r>
        <w:rPr>
          <w:color w:val="0000FF"/>
        </w:rPr>
        <w:t>【答案】</w:t>
      </w:r>
      <w:r>
        <w:rPr>
          <w:color w:val="000000"/>
        </w:rPr>
        <w:t>青蛙；两栖</w:t>
      </w:r>
      <w:r>
        <w:rPr>
          <w:color w:val="000000"/>
        </w:rPr>
        <w:t xml:space="preserve">  </w:t>
      </w:r>
    </w:p>
    <w:p w:rsidR="000D4254">
      <w:pPr>
        <w:spacing w:after="0"/>
      </w:pPr>
      <w:r>
        <w:rPr>
          <w:color w:val="0000FF"/>
        </w:rPr>
        <w:t>【解析】</w:t>
      </w:r>
      <w:r>
        <w:rPr>
          <w:color w:val="000000"/>
        </w:rPr>
        <w:t>【解答】解：青蛙属于两栖动物，幼体生活在水中，用鳃呼吸，成体既能生活在水中，又能生活在陆地上，用肺呼吸</w:t>
      </w:r>
      <w:r>
        <w:rPr>
          <w:color w:val="000000"/>
        </w:rPr>
        <w:t>，皮肤辅助呼吸。青蛙以农业害虫为食，所以青蛙被称为</w:t>
      </w:r>
      <w:r>
        <w:rPr>
          <w:color w:val="000000"/>
        </w:rPr>
        <w:t>“</w:t>
      </w:r>
      <w:r>
        <w:rPr>
          <w:color w:val="000000"/>
        </w:rPr>
        <w:t>田园卫士</w:t>
      </w:r>
      <w:r>
        <w:rPr>
          <w:color w:val="000000"/>
        </w:rPr>
        <w:t>”</w:t>
      </w:r>
      <w:r>
        <w:rPr>
          <w:color w:val="000000"/>
        </w:rPr>
        <w:t>。</w:t>
      </w:r>
      <w:r>
        <w:br/>
      </w:r>
      <w:r>
        <w:rPr>
          <w:color w:val="000000"/>
        </w:rPr>
        <w:t>【分析】理解两栖动物的特征及青蛙的形态特点，据此答题。</w:t>
      </w:r>
      <w:r>
        <w:br/>
      </w:r>
      <w:r>
        <w:rPr>
          <w:color w:val="000000"/>
        </w:rPr>
        <w:t>两栖动物的特征：幼体生活在水中，用鳃呼吸，成体既能生活在水中，也能生活在潮湿的陆地上，用肺呼吸，皮肤辅助呼吸。</w:t>
      </w:r>
      <w:r>
        <w:rPr>
          <w:color w:val="000000"/>
        </w:rPr>
        <w:t xml:space="preserve"> </w:t>
      </w:r>
    </w:p>
    <w:p w:rsidR="000D4254">
      <w:pPr>
        <w:spacing w:after="0"/>
      </w:pPr>
      <w:r>
        <w:rPr>
          <w:color w:val="000000"/>
        </w:rPr>
        <w:t>20.</w:t>
      </w:r>
      <w:r>
        <w:rPr>
          <w:color w:val="0000FF"/>
        </w:rPr>
        <w:t>【答案】</w:t>
      </w:r>
      <w:r>
        <w:rPr>
          <w:color w:val="000000"/>
        </w:rPr>
        <w:t>水；变态发育；蝌蚪；鳃；尾巴；肺；皮肤</w:t>
      </w:r>
      <w:r>
        <w:rPr>
          <w:color w:val="000000"/>
        </w:rPr>
        <w:t xml:space="preserve">  </w:t>
      </w:r>
    </w:p>
    <w:p w:rsidR="000D4254">
      <w:pPr>
        <w:spacing w:after="0"/>
      </w:pPr>
      <w:r>
        <w:rPr>
          <w:color w:val="0000FF"/>
        </w:rPr>
        <w:t>【解析】</w:t>
      </w:r>
      <w:r>
        <w:rPr>
          <w:color w:val="000000"/>
        </w:rPr>
        <w:t>【解答】解：雌蛙和雄蛙经过抱对，分别将卵细胞和精子排放到水中，精子和卵细胞在水中结合，形成受精卵，所以青蛙的受精是在水进行的，发育方式是变态发育．青蛙的受精卵刚孵出来的幼体叫蝌蚪，用鳃呼吸，与鱼相似，通过尾巴的摆动产生运动，适于在水中游动；成体用肺呼吸，兼用皮肤辅助呼吸．</w:t>
      </w:r>
      <w:r>
        <w:br/>
      </w:r>
      <w:r>
        <w:rPr>
          <w:color w:val="000000"/>
        </w:rPr>
        <w:t>故答案为：水；变态发育；蝌蚪；鳃；尾巴；肺；皮肤</w:t>
      </w:r>
      <w:r>
        <w:br/>
      </w:r>
      <w:r>
        <w:rPr>
          <w:color w:val="000000"/>
        </w:rPr>
        <w:t>【分析】青蛙的发育过程为：受精卵</w:t>
      </w:r>
      <w:r>
        <w:rPr>
          <w:color w:val="000000"/>
        </w:rPr>
        <w:t>→</w:t>
      </w:r>
      <w:r>
        <w:rPr>
          <w:color w:val="000000"/>
        </w:rPr>
        <w:t>蝌蚪</w:t>
      </w:r>
      <w:r>
        <w:rPr>
          <w:color w:val="000000"/>
        </w:rPr>
        <w:t>→</w:t>
      </w:r>
      <w:r>
        <w:rPr>
          <w:color w:val="000000"/>
        </w:rPr>
        <w:t>幼蛙</w:t>
      </w:r>
      <w:r>
        <w:rPr>
          <w:color w:val="000000"/>
        </w:rPr>
        <w:t>→</w:t>
      </w:r>
      <w:r>
        <w:rPr>
          <w:color w:val="000000"/>
        </w:rPr>
        <w:t>青蛙，并且幼体和成体在形态结构上有较大的差别，所以为变态发育．青蛙的生殖和发育都离不开水．</w:t>
      </w:r>
    </w:p>
    <w:p w:rsidR="000D4254">
      <w:r>
        <w:t>三、解答题</w:t>
      </w:r>
    </w:p>
    <w:p w:rsidR="000D4254">
      <w:pPr>
        <w:spacing w:after="0"/>
      </w:pPr>
      <w:r>
        <w:rPr>
          <w:color w:val="000000"/>
        </w:rPr>
        <w:t>21.</w:t>
      </w:r>
      <w:r>
        <w:rPr>
          <w:color w:val="0000FF"/>
        </w:rPr>
        <w:t>【答案】</w:t>
      </w:r>
      <w:r>
        <w:rPr>
          <w:color w:val="000000"/>
        </w:rPr>
        <w:t>蛇的身体表面覆盖有鳞片，</w:t>
      </w:r>
      <w:r>
        <w:rPr>
          <w:color w:val="000000"/>
        </w:rPr>
        <w:t>用肺呼吸，体内受精，在陆地上产卵，卵表面有坚韧的卵壳</w:t>
      </w:r>
      <w:r>
        <w:rPr>
          <w:color w:val="000000"/>
        </w:rPr>
        <w:t xml:space="preserve">  </w:t>
      </w:r>
    </w:p>
    <w:p w:rsidR="000D4254">
      <w:pPr>
        <w:spacing w:after="0"/>
      </w:pPr>
      <w:r>
        <w:rPr>
          <w:color w:val="0000FF"/>
        </w:rPr>
        <w:t>【解析】</w:t>
      </w:r>
      <w:r>
        <w:rPr>
          <w:color w:val="000000"/>
        </w:rPr>
        <w:t>【解答】蛇虽然四肢退化，但身体表面覆盖有鳞片，用肺呼吸，体内受精，在陆地上产卵，卵表面有坚韧的卵壳，符合爬行动物的主要特征，所以蛇是爬行动物。</w:t>
      </w:r>
      <w:r>
        <w:br/>
      </w:r>
      <w:r>
        <w:rPr>
          <w:color w:val="000000"/>
        </w:rPr>
        <w:t>故答案为：蛇的身体表面覆盖有鳞片，用肺呼吸，体内受精，在陆地上产卵，卵表面有坚韧的卵壳</w:t>
      </w:r>
      <w:r>
        <w:br/>
      </w:r>
      <w:r>
        <w:rPr>
          <w:color w:val="000000"/>
        </w:rPr>
        <w:t>【分析】爬行动物的主要特征：体表覆盖角质鳞片或甲，用肺呼吸，体温不恒定，会随外界的温度变化而变化．心脏只有三个腔，心室里有不完全的隔膜，体内受精，卵生或少数卵胎生．</w:t>
      </w:r>
    </w:p>
    <w:p w:rsidR="000D4254">
      <w:r>
        <w:t>四、综合题</w:t>
      </w:r>
    </w:p>
    <w:p w:rsidR="002241A0">
      <w:pPr>
        <w:spacing w:after="0"/>
      </w:pPr>
      <w:r>
        <w:rPr>
          <w:color w:val="000000"/>
        </w:rPr>
        <w:t>22.</w:t>
      </w:r>
      <w:r>
        <w:rPr>
          <w:color w:val="0000FF"/>
        </w:rPr>
        <w:t>【答案】</w:t>
      </w:r>
      <w:r>
        <w:rPr>
          <w:color w:val="000000"/>
        </w:rPr>
        <w:t>（</w:t>
      </w:r>
      <w:r>
        <w:rPr>
          <w:color w:val="000000"/>
        </w:rPr>
        <w:t>1</w:t>
      </w:r>
      <w:r>
        <w:rPr>
          <w:color w:val="000000"/>
        </w:rPr>
        <w:t>）阴湿</w:t>
      </w:r>
    </w:p>
    <w:p w:rsidR="002241A0">
      <w:pPr>
        <w:spacing w:after="0"/>
      </w:pPr>
      <w:r>
        <w:rPr>
          <w:color w:val="000000"/>
        </w:rPr>
        <w:t>（</w:t>
      </w:r>
      <w:r>
        <w:rPr>
          <w:color w:val="000000"/>
        </w:rPr>
        <w:t>2</w:t>
      </w:r>
      <w:r>
        <w:rPr>
          <w:color w:val="000000"/>
        </w:rPr>
        <w:t>）</w:t>
      </w:r>
      <w:r>
        <w:rPr>
          <w:color w:val="000000"/>
        </w:rPr>
        <w:t>结构</w:t>
      </w:r>
      <w:r>
        <w:t xml:space="preserve"> </w:t>
      </w:r>
      <w:r>
        <w:t>；</w:t>
      </w:r>
      <w:r>
        <w:rPr>
          <w:color w:val="000000"/>
        </w:rPr>
        <w:t>茎、叶</w:t>
      </w:r>
      <w:r>
        <w:t xml:space="preserve"> </w:t>
      </w:r>
      <w:r>
        <w:t>；</w:t>
      </w:r>
      <w:r>
        <w:rPr>
          <w:color w:val="000000"/>
        </w:rPr>
        <w:t>孢子</w:t>
      </w:r>
    </w:p>
    <w:p w:rsidR="002241A0">
      <w:pPr>
        <w:spacing w:after="0"/>
      </w:pPr>
      <w:r>
        <w:rPr>
          <w:color w:val="000000"/>
        </w:rPr>
        <w:t>（</w:t>
      </w:r>
      <w:r>
        <w:rPr>
          <w:color w:val="000000"/>
        </w:rPr>
        <w:t>3</w:t>
      </w:r>
      <w:r>
        <w:rPr>
          <w:color w:val="000000"/>
        </w:rPr>
        <w:t>）监测空气污染程度</w:t>
      </w:r>
    </w:p>
    <w:p w:rsidR="002241A0">
      <w:pPr>
        <w:spacing w:after="0"/>
      </w:pPr>
      <w:r>
        <w:rPr>
          <w:color w:val="0000FF"/>
        </w:rPr>
        <w:t>【解析】</w:t>
      </w:r>
      <w:r>
        <w:rPr>
          <w:color w:val="000000"/>
        </w:rPr>
        <w:t>【解答】解：（</w:t>
      </w:r>
      <w:r>
        <w:rPr>
          <w:color w:val="000000"/>
        </w:rPr>
        <w:t>1</w:t>
      </w:r>
      <w:r>
        <w:rPr>
          <w:color w:val="000000"/>
        </w:rPr>
        <w:t>）苔藓植物多生活在阴湿的环境中，如阴湿的地面和背阴的墙壁上，常密集的生长着苔藓植物，所以在校园墙角等阴湿环境中采集葫芦藓．（</w:t>
      </w:r>
      <w:r>
        <w:rPr>
          <w:color w:val="000000"/>
        </w:rPr>
        <w:t>2</w:t>
      </w:r>
      <w:r>
        <w:rPr>
          <w:color w:val="000000"/>
        </w:rPr>
        <w:t>）观察：</w:t>
      </w:r>
      <w:r>
        <w:rPr>
          <w:color w:val="000000"/>
        </w:rPr>
        <w:t>①</w:t>
      </w:r>
      <w:r>
        <w:rPr>
          <w:color w:val="000000"/>
        </w:rPr>
        <w:t>用肉眼观察葫芦藓的形态和结构．</w:t>
      </w:r>
      <w:r>
        <w:rPr>
          <w:color w:val="000000"/>
        </w:rPr>
        <w:t>②</w:t>
      </w:r>
      <w:r>
        <w:rPr>
          <w:color w:val="000000"/>
        </w:rPr>
        <w:t>用放大镜观察其茎、叶的形态特点及假根的特点．</w:t>
      </w:r>
      <w:r>
        <w:rPr>
          <w:color w:val="000000"/>
        </w:rPr>
        <w:t>③</w:t>
      </w:r>
      <w:r>
        <w:rPr>
          <w:color w:val="000000"/>
        </w:rPr>
        <w:t>葫芦藓的孢蕨（如图）中含有许多生殖细胞：孢子．（</w:t>
      </w:r>
      <w:r>
        <w:rPr>
          <w:color w:val="000000"/>
        </w:rPr>
        <w:t>3</w:t>
      </w:r>
      <w:r>
        <w:rPr>
          <w:color w:val="000000"/>
        </w:rPr>
        <w:t>）苔藓植物植株矮小，多生活在潮湿的环境中．苔藓植物的叶只有一层细胞，二氧化硫等有毒气体可以从背腹两面侵入叶细胞，使苔藓植物的生存受到威胁．人们利用苔藓植物的这个特点，</w:t>
      </w:r>
      <w:r>
        <w:rPr>
          <w:color w:val="000000"/>
        </w:rPr>
        <w:t>把它当做监测空气污染程度的指示植物．</w:t>
      </w:r>
    </w:p>
    <w:p w:rsidR="000D4254">
      <w:pPr>
        <w:spacing w:after="0"/>
      </w:pPr>
      <w:r>
        <w:rPr>
          <w:color w:val="000000"/>
        </w:rPr>
        <w:t>故答案为：（</w:t>
      </w:r>
      <w:r>
        <w:rPr>
          <w:color w:val="000000"/>
        </w:rPr>
        <w:t>1</w:t>
      </w:r>
      <w:r>
        <w:rPr>
          <w:color w:val="000000"/>
        </w:rPr>
        <w:t>）阴湿；（</w:t>
      </w:r>
      <w:r>
        <w:rPr>
          <w:color w:val="000000"/>
        </w:rPr>
        <w:t>2</w:t>
      </w:r>
      <w:r>
        <w:rPr>
          <w:color w:val="000000"/>
        </w:rPr>
        <w:t>）</w:t>
      </w:r>
      <w:r>
        <w:rPr>
          <w:color w:val="000000"/>
        </w:rPr>
        <w:t>①</w:t>
      </w:r>
      <w:r>
        <w:rPr>
          <w:color w:val="000000"/>
        </w:rPr>
        <w:t>结构；</w:t>
      </w:r>
      <w:r>
        <w:rPr>
          <w:color w:val="000000"/>
        </w:rPr>
        <w:t>②</w:t>
      </w:r>
      <w:r>
        <w:rPr>
          <w:color w:val="000000"/>
        </w:rPr>
        <w:t>茎、叶；</w:t>
      </w:r>
      <w:r>
        <w:rPr>
          <w:color w:val="000000"/>
        </w:rPr>
        <w:t>③</w:t>
      </w:r>
      <w:r>
        <w:rPr>
          <w:color w:val="000000"/>
        </w:rPr>
        <w:t>孢子；（</w:t>
      </w:r>
      <w:r>
        <w:rPr>
          <w:color w:val="000000"/>
        </w:rPr>
        <w:t>3</w:t>
      </w:r>
      <w:r>
        <w:rPr>
          <w:color w:val="000000"/>
        </w:rPr>
        <w:t>）监测空气污染程度</w:t>
      </w:r>
    </w:p>
    <w:p w:rsidR="000D4254">
      <w:pPr>
        <w:spacing w:after="0"/>
      </w:pPr>
      <w:r>
        <w:rPr>
          <w:color w:val="000000"/>
        </w:rPr>
        <w:t>【分析】苔藓植物没有真正的根，只有假根，只起到固着作用，一般具有茎和叶，但茎、叶内无输导组织，所以植株比较矮小，苔藓植物多生活在阴湿的环境中，如阴湿的地面和背阴的墙壁上，常密集的生长着苔藓植物，它们就像毛茸茸的绿毯，常见的苔藓植物有墙藓、葫芦藓等．只要熟练掌握了苔藓植物的主要特征，结合题意，即可解答此题．</w:t>
      </w:r>
    </w:p>
    <w:p w:rsidR="002241A0">
      <w:pPr>
        <w:spacing w:after="0"/>
      </w:pPr>
      <w:r>
        <w:rPr>
          <w:color w:val="000000"/>
        </w:rPr>
        <w:t>23.</w:t>
      </w:r>
      <w:r>
        <w:rPr>
          <w:color w:val="0000FF"/>
        </w:rPr>
        <w:t>【答案】</w:t>
      </w:r>
      <w:r>
        <w:rPr>
          <w:color w:val="000000"/>
        </w:rPr>
        <w:t>（</w:t>
      </w:r>
      <w:r>
        <w:rPr>
          <w:color w:val="000000"/>
        </w:rPr>
        <w:t>1</w:t>
      </w:r>
      <w:r>
        <w:rPr>
          <w:color w:val="000000"/>
        </w:rPr>
        <w:t>）苔藓植物</w:t>
      </w:r>
    </w:p>
    <w:p w:rsidR="002241A0">
      <w:pPr>
        <w:spacing w:after="0"/>
      </w:pPr>
      <w:r>
        <w:rPr>
          <w:color w:val="000000"/>
        </w:rPr>
        <w:t>（</w:t>
      </w:r>
      <w:r>
        <w:rPr>
          <w:color w:val="000000"/>
        </w:rPr>
        <w:t>2</w:t>
      </w:r>
      <w:r>
        <w:rPr>
          <w:color w:val="000000"/>
        </w:rPr>
        <w:t>）蕨类植物</w:t>
      </w:r>
    </w:p>
    <w:p w:rsidR="002241A0">
      <w:pPr>
        <w:spacing w:after="0"/>
      </w:pPr>
      <w:r>
        <w:rPr>
          <w:color w:val="000000"/>
        </w:rPr>
        <w:t>（</w:t>
      </w:r>
      <w:r>
        <w:rPr>
          <w:color w:val="000000"/>
        </w:rPr>
        <w:t>3</w:t>
      </w:r>
      <w:r>
        <w:rPr>
          <w:color w:val="000000"/>
        </w:rPr>
        <w:t>）孢子</w:t>
      </w:r>
      <w:r>
        <w:t xml:space="preserve"> </w:t>
      </w:r>
      <w:r>
        <w:t>；</w:t>
      </w:r>
      <w:r>
        <w:rPr>
          <w:color w:val="000000"/>
        </w:rPr>
        <w:t>种子植物</w:t>
      </w:r>
    </w:p>
    <w:p w:rsidR="002241A0">
      <w:pPr>
        <w:spacing w:after="0"/>
      </w:pPr>
      <w:r>
        <w:rPr>
          <w:color w:val="0000FF"/>
        </w:rPr>
        <w:t>【解析】</w:t>
      </w:r>
      <w:r>
        <w:rPr>
          <w:color w:val="000000"/>
        </w:rPr>
        <w:t>【解答】解：（</w:t>
      </w:r>
      <w:r>
        <w:rPr>
          <w:color w:val="000000"/>
        </w:rPr>
        <w:t>1</w:t>
      </w:r>
      <w:r>
        <w:rPr>
          <w:color w:val="000000"/>
        </w:rPr>
        <w:t>）苔藓植物有茎和叶的分化，但没有真正的根；（</w:t>
      </w:r>
      <w:r>
        <w:rPr>
          <w:color w:val="000000"/>
        </w:rPr>
        <w:t>2</w:t>
      </w:r>
      <w:r>
        <w:rPr>
          <w:color w:val="000000"/>
        </w:rPr>
        <w:t>）有根茎叶的分化，且开始出现输导组织的类群时蕨类植物</w:t>
      </w:r>
      <w:r>
        <w:rPr>
          <w:color w:val="000000"/>
        </w:rPr>
        <w:t>;</w:t>
      </w:r>
      <w:r>
        <w:rPr>
          <w:color w:val="000000"/>
        </w:rPr>
        <w:t>（</w:t>
      </w:r>
      <w:r>
        <w:rPr>
          <w:color w:val="000000"/>
        </w:rPr>
        <w:t>3</w:t>
      </w:r>
      <w:r>
        <w:rPr>
          <w:color w:val="000000"/>
        </w:rPr>
        <w:t>）苔藓植物、蕨类植物和藻类植物，都用孢子繁殖后代．孢子在适宜环境条件下可长成一个新的植物体．依靠种子繁殖后代的类群是种子植物．</w:t>
      </w:r>
    </w:p>
    <w:p w:rsidR="000D4254">
      <w:pPr>
        <w:spacing w:after="0"/>
      </w:pPr>
      <w:r>
        <w:rPr>
          <w:color w:val="000000"/>
        </w:rPr>
        <w:t>【分析】生物圈的绿色植物多种多样，主要分成四大类群：藻类植物、苔藓植物、蕨类植物和种子植物，种子植物包括被子植物和裸子植物，据此答题．</w:t>
      </w:r>
    </w:p>
    <w:sectPr w:rsidSect="000D4254">
      <w:headerReference w:type="even" r:id="rId12"/>
      <w:footerReference w:type="default" r:id="rId13"/>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54" w:rsidRPr="002241A0" w:rsidP="002241A0">
    <w:pPr>
      <w:pStyle w:val="Footer"/>
    </w:pPr>
    <w:r w:rsidRPr="002241A0">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54">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D4254">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D4254" w:rsidP="000D4254">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D4254">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A9A5E2E"/>
    <w:multiLevelType w:val="hybridMultilevel"/>
    <w:tmpl w:val="C3820EC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3D0E7694"/>
    <w:multiLevelType w:val="hybridMultilevel"/>
    <w:tmpl w:val="26BA145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254"/>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D4254"/>
    <w:rPr>
      <w:sz w:val="18"/>
      <w:szCs w:val="18"/>
    </w:rPr>
  </w:style>
  <w:style w:type="paragraph" w:styleId="Footer">
    <w:name w:val="footer"/>
    <w:basedOn w:val="Normal"/>
    <w:link w:val="Char0"/>
    <w:uiPriority w:val="99"/>
    <w:unhideWhenUsed/>
    <w:qFormat/>
    <w:rsid w:val="000D4254"/>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D4254"/>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D4254"/>
    <w:rPr>
      <w:sz w:val="18"/>
      <w:szCs w:val="18"/>
    </w:rPr>
  </w:style>
  <w:style w:type="character" w:customStyle="1" w:styleId="Char0">
    <w:name w:val="页脚 Char"/>
    <w:link w:val="Footer"/>
    <w:uiPriority w:val="99"/>
    <w:qFormat/>
    <w:rsid w:val="000D4254"/>
    <w:rPr>
      <w:sz w:val="18"/>
      <w:szCs w:val="18"/>
    </w:rPr>
  </w:style>
  <w:style w:type="character" w:customStyle="1" w:styleId="Char1">
    <w:name w:val="批注框文本 Char"/>
    <w:link w:val="BalloonText"/>
    <w:uiPriority w:val="99"/>
    <w:semiHidden/>
    <w:qFormat/>
    <w:rsid w:val="000D4254"/>
    <w:rPr>
      <w:sz w:val="18"/>
      <w:szCs w:val="18"/>
    </w:rPr>
  </w:style>
  <w:style w:type="paragraph" w:customStyle="1" w:styleId="1">
    <w:name w:val="正文1"/>
    <w:qFormat/>
    <w:rsid w:val="000D4254"/>
    <w:pPr>
      <w:jc w:val="both"/>
    </w:pPr>
    <w:rPr>
      <w:kern w:val="2"/>
      <w:sz w:val="21"/>
      <w:szCs w:val="21"/>
    </w:rPr>
  </w:style>
  <w:style w:type="character" w:customStyle="1" w:styleId="15">
    <w:name w:val="15"/>
    <w:qFormat/>
    <w:rsid w:val="000D4254"/>
    <w:rPr>
      <w:rFonts w:ascii="Times New Roman" w:hAnsi="Times New Roman" w:cs="Times New Roman" w:hint="default"/>
      <w:color w:val="0000FF"/>
      <w:u w:val="single"/>
    </w:rPr>
  </w:style>
  <w:style w:type="paragraph" w:customStyle="1" w:styleId="2">
    <w:name w:val="正文2"/>
    <w:qFormat/>
    <w:rsid w:val="000D4254"/>
    <w:pPr>
      <w:jc w:val="both"/>
    </w:pPr>
    <w:rPr>
      <w:kern w:val="2"/>
      <w:sz w:val="21"/>
      <w:szCs w:val="21"/>
    </w:rPr>
  </w:style>
  <w:style w:type="character" w:customStyle="1" w:styleId="DefaultParagraphFontPHPDOCX">
    <w:name w:val="Default Paragraph Font PHPDOCX"/>
    <w:uiPriority w:val="1"/>
    <w:semiHidden/>
    <w:unhideWhenUsed/>
    <w:rsid w:val="000D4254"/>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D4254"/>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7DFC81-E8A8-406C-A99F-AF40D330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1307</Words>
  <Characters>7452</Characters>
  <Application>Microsoft Office Word</Application>
  <DocSecurity>0</DocSecurity>
  <Lines>62</Lines>
  <Paragraphs>17</Paragraphs>
  <ScaleCrop>false</ScaleCrop>
  <Company/>
  <LinksUpToDate>false</LinksUpToDate>
  <CharactersWithSpaces>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