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E5BFC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53pt;margin-top:854pt;mso-position-horizontal-relative:page;mso-position-vertical-relative:top-margin-area;position:absolute;width:25pt;z-index:251658240">
            <v:imagedata r:id="rId6" o:title=""/>
          </v:shape>
        </w:pict>
      </w:r>
      <w:r w:rsidRPr="00D53873">
        <w:rPr>
          <w:rFonts w:hint="eastAsia"/>
          <w:b/>
          <w:bCs/>
          <w:sz w:val="28"/>
          <w:szCs w:val="28"/>
        </w:rPr>
        <w:t>济南版七年级下册生物</w:t>
      </w:r>
      <w:r w:rsidRPr="00D53873">
        <w:rPr>
          <w:rFonts w:hint="eastAsia"/>
          <w:b/>
          <w:bCs/>
          <w:sz w:val="28"/>
          <w:szCs w:val="28"/>
        </w:rPr>
        <w:t xml:space="preserve"> </w:t>
      </w:r>
      <w:r w:rsidRPr="00D53873">
        <w:rPr>
          <w:rFonts w:hint="eastAsia"/>
          <w:b/>
          <w:bCs/>
          <w:sz w:val="28"/>
          <w:szCs w:val="28"/>
        </w:rPr>
        <w:t>章节巩固练习</w:t>
      </w:r>
      <w:r w:rsidRPr="00D53873">
        <w:rPr>
          <w:rFonts w:hint="eastAsia"/>
          <w:b/>
          <w:bCs/>
          <w:sz w:val="28"/>
          <w:szCs w:val="28"/>
        </w:rPr>
        <w:t xml:space="preserve"> </w:t>
      </w:r>
      <w:r w:rsidRPr="00D53873">
        <w:rPr>
          <w:rFonts w:hint="eastAsia"/>
          <w:b/>
          <w:bCs/>
          <w:sz w:val="28"/>
          <w:szCs w:val="28"/>
        </w:rPr>
        <w:t>第七章</w:t>
      </w:r>
      <w:r w:rsidRPr="00D53873">
        <w:rPr>
          <w:rFonts w:hint="eastAsia"/>
          <w:b/>
          <w:bCs/>
          <w:sz w:val="28"/>
          <w:szCs w:val="28"/>
        </w:rPr>
        <w:t xml:space="preserve"> </w:t>
      </w:r>
      <w:r w:rsidRPr="00D53873">
        <w:rPr>
          <w:rFonts w:hint="eastAsia"/>
          <w:b/>
          <w:bCs/>
          <w:sz w:val="28"/>
          <w:szCs w:val="28"/>
        </w:rPr>
        <w:t>人在生物圈中的作用</w:t>
      </w:r>
    </w:p>
    <w:p w:rsidR="00EE5BFC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D53873">
      <w:pPr>
        <w:spacing w:after="0"/>
      </w:pPr>
      <w:r>
        <w:rPr>
          <w:color w:val="000000"/>
        </w:rPr>
        <w:t>1.</w:t>
      </w:r>
      <w:r>
        <w:rPr>
          <w:color w:val="000000"/>
        </w:rPr>
        <w:t>地球上最大的生态系统是（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生物圈</w:t>
      </w:r>
      <w:r>
        <w:rPr>
          <w:color w:val="000000"/>
        </w:rPr>
        <w:t>                                    B. </w:t>
      </w:r>
      <w:r>
        <w:rPr>
          <w:color w:val="000000"/>
        </w:rPr>
        <w:t>森林</w:t>
      </w:r>
      <w:r>
        <w:rPr>
          <w:color w:val="000000"/>
        </w:rPr>
        <w:t>                                    C. </w:t>
      </w:r>
      <w:r>
        <w:rPr>
          <w:color w:val="000000"/>
        </w:rPr>
        <w:t>草原</w:t>
      </w:r>
      <w:r>
        <w:rPr>
          <w:color w:val="000000"/>
        </w:rPr>
        <w:t>                                    D. </w:t>
      </w:r>
      <w:r>
        <w:rPr>
          <w:color w:val="000000"/>
        </w:rPr>
        <w:t>海洋</w:t>
      </w:r>
    </w:p>
    <w:p w:rsidR="00EE5BFC">
      <w:pPr>
        <w:spacing w:after="0"/>
        <w:rPr>
          <w:rFonts w:hint="eastAsia"/>
          <w:lang w:eastAsia="zh-CN"/>
        </w:rPr>
      </w:pPr>
      <w:r>
        <w:rPr>
          <w:color w:val="000000"/>
        </w:rPr>
        <w:t>2.</w:t>
      </w:r>
      <w:r>
        <w:rPr>
          <w:color w:val="000000"/>
        </w:rPr>
        <w:t>生物圈是指</w:t>
      </w:r>
      <w:r>
        <w:rPr>
          <w:color w:val="000000"/>
        </w:rPr>
        <w:t xml:space="preserve"> </w:t>
      </w:r>
      <w:r>
        <w:rPr>
          <w:color w:val="000000"/>
        </w:rPr>
        <w:t>（　　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地球上所有生物的总称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地球上所有非生物的总称</w:t>
      </w:r>
      <w:r>
        <w:br/>
      </w:r>
      <w:r>
        <w:rPr>
          <w:color w:val="000000"/>
        </w:rPr>
        <w:t>C. </w:t>
      </w:r>
      <w:r>
        <w:rPr>
          <w:color w:val="000000"/>
        </w:rPr>
        <w:t>地球上生物存在的地点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由各种生物和它们的生活环境形成的一薄层</w:t>
      </w:r>
    </w:p>
    <w:p w:rsidR="00EE5BFC">
      <w:pPr>
        <w:spacing w:after="0"/>
      </w:pPr>
      <w:r>
        <w:rPr>
          <w:color w:val="000000"/>
        </w:rPr>
        <w:t>3.</w:t>
      </w:r>
      <w:r>
        <w:rPr>
          <w:color w:val="000000"/>
        </w:rPr>
        <w:t>人作为生物圈中的一员，与环境之间有着密切关系。</w:t>
      </w:r>
      <w:r>
        <w:rPr>
          <w:color w:val="000000"/>
        </w:rPr>
        <w:t>下列叙述不合理的是</w:t>
      </w:r>
      <w:r>
        <w:rPr>
          <w:color w:val="000000"/>
        </w:rPr>
        <w:t>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人类破坏环境的行为最终威胁人类自身</w:t>
      </w:r>
      <w:r>
        <w:rPr>
          <w:color w:val="000000"/>
        </w:rPr>
        <w:t>            </w:t>
      </w:r>
      <w:r>
        <w:rPr>
          <w:color w:val="000000"/>
        </w:rPr>
        <w:t>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资源和环境问题不需要我们重视，政府会解决</w:t>
      </w:r>
      <w:r>
        <w:br/>
      </w:r>
      <w:r>
        <w:rPr>
          <w:color w:val="000000"/>
        </w:rPr>
        <w:t>C. </w:t>
      </w:r>
      <w:r>
        <w:rPr>
          <w:color w:val="000000"/>
        </w:rPr>
        <w:t>植被的破坏是导致土地荒漠化的主要原因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生物圈是所有生物共同的家园，人类应该保护它</w:t>
      </w:r>
    </w:p>
    <w:p w:rsidR="00EE5BFC">
      <w:pPr>
        <w:spacing w:after="0"/>
      </w:pPr>
      <w:r>
        <w:rPr>
          <w:color w:val="000000"/>
        </w:rPr>
        <w:t xml:space="preserve">4. </w:t>
      </w:r>
      <w:r>
        <w:rPr>
          <w:color w:val="000000"/>
        </w:rPr>
        <w:t>“</w:t>
      </w:r>
      <w:r>
        <w:rPr>
          <w:color w:val="000000"/>
        </w:rPr>
        <w:t>神舟五号</w:t>
      </w:r>
      <w:r>
        <w:rPr>
          <w:color w:val="000000"/>
        </w:rPr>
        <w:t>”</w:t>
      </w:r>
      <w:r>
        <w:rPr>
          <w:color w:val="000000"/>
        </w:rPr>
        <w:t>成功发射，杨利伟成功绕地球飞行</w:t>
      </w:r>
      <w:r>
        <w:rPr>
          <w:color w:val="000000"/>
        </w:rPr>
        <w:t>20</w:t>
      </w:r>
      <w:r>
        <w:rPr>
          <w:color w:val="000000"/>
        </w:rPr>
        <w:t>小时，你认为</w:t>
      </w:r>
      <w:r>
        <w:rPr>
          <w:color w:val="000000"/>
        </w:rPr>
        <w:t>“</w:t>
      </w:r>
      <w:r>
        <w:rPr>
          <w:color w:val="000000"/>
        </w:rPr>
        <w:t>神舟五号</w:t>
      </w:r>
      <w:r>
        <w:rPr>
          <w:color w:val="000000"/>
        </w:rPr>
        <w:t>”</w:t>
      </w:r>
      <w:r>
        <w:rPr>
          <w:color w:val="000000"/>
        </w:rPr>
        <w:t>的太空仓中，应携带哪些维持生命所需的物质（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                             </w:t>
      </w:r>
    </w:p>
    <w:p w:rsidR="00EE5BFC">
      <w:pPr>
        <w:spacing w:after="0"/>
        <w:ind w:left="150"/>
      </w:pPr>
      <w:r>
        <w:rPr>
          <w:color w:val="000000"/>
        </w:rPr>
        <w:t xml:space="preserve">A.   </w:t>
      </w:r>
      <w:r>
        <w:rPr>
          <w:color w:val="000000"/>
        </w:rPr>
        <w:t>空气</w:t>
      </w:r>
      <w:r>
        <w:rPr>
          <w:color w:val="000000"/>
        </w:rPr>
        <w:t>                              B. </w:t>
      </w:r>
      <w:r>
        <w:rPr>
          <w:color w:val="000000"/>
        </w:rPr>
        <w:t>食物、水</w:t>
      </w:r>
      <w:r>
        <w:rPr>
          <w:color w:val="000000"/>
        </w:rPr>
        <w:t>                      </w:t>
      </w:r>
      <w:r>
        <w:rPr>
          <w:color w:val="000000"/>
        </w:rPr>
        <w:t>        C. </w:t>
      </w:r>
      <w:r>
        <w:rPr>
          <w:color w:val="000000"/>
        </w:rPr>
        <w:t>氧气、食物、水</w:t>
      </w:r>
      <w:r>
        <w:rPr>
          <w:color w:val="000000"/>
        </w:rPr>
        <w:t>                              D. </w:t>
      </w:r>
      <w:r>
        <w:rPr>
          <w:color w:val="000000"/>
        </w:rPr>
        <w:t>水</w:t>
      </w:r>
    </w:p>
    <w:p w:rsidR="00D53873">
      <w:pPr>
        <w:spacing w:after="0"/>
      </w:pPr>
      <w:r>
        <w:rPr>
          <w:color w:val="000000"/>
        </w:rPr>
        <w:t>5.</w:t>
      </w:r>
      <w:r>
        <w:rPr>
          <w:color w:val="000000"/>
        </w:rPr>
        <w:t>为了保护生态环境，我们应该提倡下列哪种行为（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D53873">
      <w:pPr>
        <w:spacing w:after="0"/>
      </w:pPr>
      <w:r>
        <w:rPr>
          <w:color w:val="000000"/>
        </w:rPr>
        <w:t>A. </w:t>
      </w:r>
      <w:r>
        <w:rPr>
          <w:color w:val="000000"/>
        </w:rPr>
        <w:t>向河流排放污水</w:t>
      </w:r>
      <w:r>
        <w:t xml:space="preserve"> 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随意排放工厂废气</w:t>
      </w:r>
      <w:r>
        <w:t xml:space="preserve"> 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植树造林</w:t>
      </w:r>
      <w:r>
        <w:t xml:space="preserve"> 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焚烧秸秆</w:t>
      </w:r>
    </w:p>
    <w:p w:rsidR="00D53873">
      <w:pPr>
        <w:spacing w:after="0"/>
      </w:pPr>
      <w:r>
        <w:rPr>
          <w:color w:val="000000"/>
        </w:rPr>
        <w:t>6.</w:t>
      </w:r>
      <w:r>
        <w:rPr>
          <w:color w:val="000000"/>
        </w:rPr>
        <w:t>保护生物圈应从我做起，下列做法不合理的是（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使用节水龙头，淘米水浇花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爱惜纸张，少有一次性木筷</w:t>
      </w:r>
      <w:r>
        <w:br/>
      </w:r>
      <w:r>
        <w:rPr>
          <w:color w:val="000000"/>
        </w:rPr>
        <w:t>C. </w:t>
      </w:r>
      <w:r>
        <w:rPr>
          <w:color w:val="000000"/>
        </w:rPr>
        <w:t>商场购物多用一次性塑料袋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分类处理垃圾，尽量少开车</w:t>
      </w:r>
    </w:p>
    <w:p w:rsidR="00D53873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下列哪种行为有利于生物多样性的保护？（　　）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开垦草原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植树造林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过渡捕捞</w:t>
      </w:r>
      <w:r>
        <w:rPr>
          <w:color w:val="000000"/>
        </w:rPr>
        <w:t>                         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围垦湿地</w:t>
      </w:r>
    </w:p>
    <w:p w:rsidR="00D53873">
      <w:pPr>
        <w:spacing w:after="0"/>
      </w:pPr>
      <w:r>
        <w:rPr>
          <w:color w:val="000000"/>
        </w:rPr>
        <w:t>8.</w:t>
      </w:r>
      <w:r>
        <w:rPr>
          <w:color w:val="000000"/>
        </w:rPr>
        <w:t>当今社会提倡低碳生活．下列有关叙述不正确的是（　　）</w:t>
      </w:r>
    </w:p>
    <w:p w:rsidR="00D53873">
      <w:pPr>
        <w:spacing w:after="0"/>
      </w:pPr>
      <w:r>
        <w:rPr>
          <w:color w:val="000000"/>
        </w:rPr>
        <w:t>A. </w:t>
      </w:r>
      <w:r>
        <w:rPr>
          <w:color w:val="000000"/>
        </w:rPr>
        <w:t>目的是减缓温室效应</w:t>
      </w:r>
      <w:r>
        <w:t xml:space="preserve"> 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主要是从节电、节气和回收三个环节来改变生活细节</w:t>
      </w:r>
    </w:p>
    <w:p w:rsidR="00D53873">
      <w:pPr>
        <w:spacing w:after="0"/>
      </w:pPr>
      <w:r>
        <w:rPr>
          <w:color w:val="000000"/>
        </w:rPr>
        <w:t>C. </w:t>
      </w:r>
      <w:r>
        <w:rPr>
          <w:color w:val="000000"/>
        </w:rPr>
        <w:t>日常生活中的垃圾应该分类处理，有利于回收再利用</w:t>
      </w:r>
      <w:r>
        <w:t xml:space="preserve"> 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低碳生活不利于资源充分利用</w:t>
      </w:r>
    </w:p>
    <w:p w:rsidR="00EE5BFC">
      <w:pPr>
        <w:spacing w:after="0"/>
      </w:pPr>
      <w:r>
        <w:rPr>
          <w:color w:val="000000"/>
        </w:rPr>
        <w:t>9.</w:t>
      </w:r>
      <w:r>
        <w:rPr>
          <w:color w:val="000000"/>
        </w:rPr>
        <w:t>工业、农业及城市生活污水中含有磷，家用洗涤剂是生活污水中磷的一个重要来源（洗涤剂中含有三聚磷酸钠）。在处理污水时要不要除去磷？下列哪种说法正确？（　　）</w:t>
      </w:r>
      <w:r>
        <w:rPr>
          <w:color w:val="000000"/>
        </w:rPr>
        <w:t xml:space="preserve">            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磷是生物的营养元素，不必除去</w:t>
      </w:r>
      <w:r>
        <w:br/>
      </w:r>
      <w:r>
        <w:rPr>
          <w:color w:val="000000"/>
        </w:rPr>
        <w:t>B. </w:t>
      </w:r>
      <w:r>
        <w:rPr>
          <w:color w:val="000000"/>
        </w:rPr>
        <w:t>含磷的污水是最好的肥料，不必除去</w:t>
      </w:r>
      <w:r>
        <w:br/>
      </w:r>
      <w:r>
        <w:rPr>
          <w:color w:val="000000"/>
        </w:rPr>
        <w:t>C. </w:t>
      </w:r>
      <w:r>
        <w:rPr>
          <w:color w:val="000000"/>
        </w:rPr>
        <w:t>含磷的污水排到自然水体中会引起藻类增殖，使水变质，必须除去</w:t>
      </w:r>
      <w:r>
        <w:br/>
      </w:r>
      <w:r>
        <w:rPr>
          <w:color w:val="000000"/>
        </w:rPr>
        <w:t>D. </w:t>
      </w:r>
      <w:r>
        <w:rPr>
          <w:color w:val="000000"/>
        </w:rPr>
        <w:t>磷对人体无害，除去与否无关紧要</w:t>
      </w:r>
    </w:p>
    <w:p w:rsidR="00D53873">
      <w:pPr>
        <w:spacing w:after="0"/>
      </w:pPr>
      <w:r>
        <w:rPr>
          <w:color w:val="000000"/>
        </w:rPr>
        <w:t>10.</w:t>
      </w:r>
      <w:r>
        <w:rPr>
          <w:color w:val="000000"/>
        </w:rPr>
        <w:t>当今我国人口状况是</w:t>
      </w:r>
      <w:r>
        <w:rPr>
          <w:color w:val="000000"/>
        </w:rPr>
        <w:t>(  )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出生率与死亡率基本平衡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出生率略小于死亡率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增长速度</w:t>
      </w:r>
      <w:r>
        <w:rPr>
          <w:color w:val="000000"/>
        </w:rPr>
        <w:t>变缓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急剧增长</w:t>
      </w:r>
    </w:p>
    <w:p w:rsidR="00EE5BFC">
      <w:pPr>
        <w:spacing w:after="0"/>
      </w:pPr>
      <w:r>
        <w:rPr>
          <w:color w:val="000000"/>
        </w:rPr>
        <w:t>11.“</w:t>
      </w:r>
      <w:r>
        <w:rPr>
          <w:color w:val="000000"/>
        </w:rPr>
        <w:t>城市让生活更美好、乡村让环境更宜居</w:t>
      </w:r>
      <w:r>
        <w:rPr>
          <w:color w:val="000000"/>
        </w:rPr>
        <w:t>”</w:t>
      </w:r>
      <w:r>
        <w:rPr>
          <w:color w:val="000000"/>
        </w:rPr>
        <w:t>，下列措施符合</w:t>
      </w:r>
      <w:r>
        <w:rPr>
          <w:color w:val="000000"/>
        </w:rPr>
        <w:t>“</w:t>
      </w:r>
      <w:r>
        <w:rPr>
          <w:color w:val="000000"/>
        </w:rPr>
        <w:t>生态泉州</w:t>
      </w:r>
      <w:r>
        <w:rPr>
          <w:color w:val="000000"/>
        </w:rPr>
        <w:t>”</w:t>
      </w:r>
      <w:r>
        <w:rPr>
          <w:color w:val="000000"/>
        </w:rPr>
        <w:t>理念的是</w:t>
      </w:r>
    </w:p>
    <w:p w:rsidR="00EE5BFC">
      <w:pPr>
        <w:spacing w:after="0"/>
      </w:pPr>
      <w:r>
        <w:rPr>
          <w:color w:val="000000"/>
        </w:rPr>
        <w:t>①</w:t>
      </w:r>
      <w:r>
        <w:rPr>
          <w:color w:val="000000"/>
        </w:rPr>
        <w:t>将垃圾分类处理</w:t>
      </w:r>
      <w:r>
        <w:rPr>
          <w:color w:val="000000"/>
        </w:rPr>
        <w:t xml:space="preserve"> ②</w:t>
      </w:r>
      <w:r>
        <w:rPr>
          <w:color w:val="000000"/>
        </w:rPr>
        <w:t>禁止尾气排放不达标的机动车上路</w:t>
      </w:r>
      <w:r>
        <w:rPr>
          <w:color w:val="000000"/>
        </w:rPr>
        <w:t xml:space="preserve"> ③</w:t>
      </w:r>
      <w:r>
        <w:rPr>
          <w:color w:val="000000"/>
        </w:rPr>
        <w:t>提倡使用一次性筷子</w:t>
      </w:r>
      <w:r>
        <w:rPr>
          <w:color w:val="000000"/>
        </w:rPr>
        <w:t xml:space="preserve"> ④</w:t>
      </w:r>
      <w:r>
        <w:rPr>
          <w:color w:val="000000"/>
        </w:rPr>
        <w:t>大力提倡植树造林</w:t>
      </w:r>
      <w:r>
        <w:rPr>
          <w:color w:val="000000"/>
        </w:rPr>
        <w:t>（</w:t>
      </w:r>
      <w:r>
        <w:rPr>
          <w:color w:val="000000"/>
        </w:rPr>
        <w:t xml:space="preserve">     </w:t>
      </w:r>
      <w:r>
        <w:rPr>
          <w:color w:val="000000"/>
        </w:rPr>
        <w:t>）</w:t>
      </w:r>
    </w:p>
    <w:p w:rsidR="00EE5BFC">
      <w:pPr>
        <w:spacing w:after="0"/>
        <w:ind w:left="150"/>
      </w:pPr>
      <w:r>
        <w:rPr>
          <w:color w:val="000000"/>
        </w:rPr>
        <w:t>A. ①②③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①②④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②③④</w:t>
      </w:r>
    </w:p>
    <w:p w:rsidR="00D53873">
      <w:pPr>
        <w:spacing w:after="0"/>
      </w:pPr>
      <w:r>
        <w:rPr>
          <w:color w:val="000000"/>
        </w:rPr>
        <w:t>12.</w:t>
      </w:r>
      <w:r>
        <w:rPr>
          <w:color w:val="000000"/>
        </w:rPr>
        <w:t>下列人类的活动对生物圈有利</w:t>
      </w:r>
      <w:r>
        <w:rPr>
          <w:color w:val="000000"/>
        </w:rPr>
        <w:t>的是</w:t>
      </w:r>
      <w:r>
        <w:rPr>
          <w:color w:val="000000"/>
        </w:rPr>
        <w:t>                              </w:t>
      </w:r>
      <w:r>
        <w:rPr>
          <w:color w:val="000000"/>
        </w:rPr>
        <w:t>（</w:t>
      </w:r>
      <w:r>
        <w:rPr>
          <w:color w:val="000000"/>
        </w:rPr>
        <w:t>    </w:t>
      </w:r>
      <w:r>
        <w:rPr>
          <w:color w:val="000000"/>
        </w:rPr>
        <w:t>）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植树造林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歼灭森林中的狼虎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开垦荒地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使用化学杀虫剂</w:t>
      </w:r>
    </w:p>
    <w:p w:rsidR="00EE5BFC">
      <w:pPr>
        <w:spacing w:after="0"/>
      </w:pPr>
      <w:r>
        <w:rPr>
          <w:color w:val="000000"/>
        </w:rPr>
        <w:t>13.</w:t>
      </w:r>
      <w:r>
        <w:rPr>
          <w:color w:val="000000"/>
        </w:rPr>
        <w:t>近一年来，我国各个城市均实行了共享措施，有共享单车、共享雨伞、共享汽车等，这些活动既方便了人类的生活，也保护了人类生存的生物圈。下列人类活动，有益于保护生物圈的是</w:t>
      </w:r>
      <w:r>
        <w:rPr>
          <w:color w:val="000000"/>
        </w:rPr>
        <w:t>(     )</w:t>
      </w:r>
    </w:p>
    <w:p w:rsidR="00EE5BFC">
      <w:pPr>
        <w:spacing w:after="0"/>
      </w:pPr>
      <w:r>
        <w:rPr>
          <w:color w:val="000000"/>
        </w:rPr>
        <w:t>①</w:t>
      </w:r>
      <w:r>
        <w:rPr>
          <w:color w:val="000000"/>
        </w:rPr>
        <w:t>绿化荒山，种植树，木</w:t>
      </w:r>
      <w:r>
        <w:rPr>
          <w:color w:val="000000"/>
        </w:rPr>
        <w:t>②</w:t>
      </w:r>
      <w:r>
        <w:rPr>
          <w:color w:val="000000"/>
        </w:rPr>
        <w:t>要致富，坎大树</w:t>
      </w:r>
      <w:r>
        <w:rPr>
          <w:color w:val="000000"/>
        </w:rPr>
        <w:t>③</w:t>
      </w:r>
      <w:r>
        <w:rPr>
          <w:color w:val="000000"/>
        </w:rPr>
        <w:t>如要吃得好，就吃蛇蛙鸟</w:t>
      </w:r>
      <w:r>
        <w:rPr>
          <w:color w:val="000000"/>
        </w:rPr>
        <w:t>④</w:t>
      </w:r>
      <w:r>
        <w:rPr>
          <w:color w:val="000000"/>
        </w:rPr>
        <w:t>见毒蛇就打死它</w:t>
      </w:r>
      <w:r>
        <w:rPr>
          <w:color w:val="000000"/>
        </w:rPr>
        <w:t>⑤</w:t>
      </w:r>
      <w:r>
        <w:rPr>
          <w:color w:val="000000"/>
        </w:rPr>
        <w:t>退耕还林</w:t>
      </w:r>
      <w:r>
        <w:rPr>
          <w:color w:val="000000"/>
        </w:rPr>
        <w:t>7⑥</w:t>
      </w:r>
      <w:r>
        <w:rPr>
          <w:color w:val="000000"/>
        </w:rPr>
        <w:t>提倡</w:t>
      </w:r>
      <w:r>
        <w:rPr>
          <w:color w:val="000000"/>
        </w:rPr>
        <w:t>“</w:t>
      </w:r>
      <w:r>
        <w:rPr>
          <w:color w:val="000000"/>
        </w:rPr>
        <w:t>免赠贺卡</w:t>
      </w:r>
      <w:r>
        <w:rPr>
          <w:color w:val="000000"/>
        </w:rPr>
        <w:t>”</w:t>
      </w:r>
      <w:r>
        <w:rPr>
          <w:color w:val="000000"/>
        </w:rPr>
        <w:t>乡少用一次性筷子</w:t>
      </w:r>
      <w:r>
        <w:rPr>
          <w:color w:val="000000"/>
        </w:rPr>
        <w:t>”</w:t>
      </w:r>
    </w:p>
    <w:p w:rsidR="00EE5BFC">
      <w:pPr>
        <w:spacing w:after="0"/>
        <w:ind w:left="150"/>
      </w:pPr>
      <w:r>
        <w:rPr>
          <w:color w:val="000000"/>
        </w:rPr>
        <w:t>A. ①②⑥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①⑤⑥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①④⑥</w:t>
      </w:r>
    </w:p>
    <w:p w:rsidR="00D53873">
      <w:pPr>
        <w:spacing w:after="0"/>
      </w:pPr>
      <w:r>
        <w:rPr>
          <w:color w:val="000000"/>
        </w:rPr>
        <w:t>14.</w:t>
      </w:r>
      <w:r>
        <w:rPr>
          <w:color w:val="000000"/>
        </w:rPr>
        <w:t>生物圈</w:t>
      </w:r>
      <w:r>
        <w:rPr>
          <w:color w:val="000000"/>
        </w:rPr>
        <w:t>Ⅱ</w:t>
      </w:r>
      <w:r>
        <w:rPr>
          <w:color w:val="000000"/>
        </w:rPr>
        <w:t>号实验的失败给我们的重要启示是（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D53873">
      <w:pPr>
        <w:spacing w:after="0"/>
      </w:pPr>
      <w:r>
        <w:rPr>
          <w:color w:val="000000"/>
        </w:rPr>
        <w:t>A. </w:t>
      </w:r>
      <w:r>
        <w:rPr>
          <w:color w:val="000000"/>
        </w:rPr>
        <w:t>说明人类的科学还不够发达</w:t>
      </w:r>
      <w:r>
        <w:t xml:space="preserve"> </w:t>
      </w:r>
      <w:r>
        <w:rPr>
          <w:color w:val="000000"/>
        </w:rPr>
        <w:t>                     </w:t>
      </w:r>
      <w:r>
        <w:rPr>
          <w:color w:val="000000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科学实验总会有失败的</w:t>
      </w:r>
    </w:p>
    <w:p w:rsidR="00D53873">
      <w:pPr>
        <w:spacing w:after="0"/>
      </w:pPr>
      <w:r>
        <w:rPr>
          <w:color w:val="000000"/>
        </w:rPr>
        <w:t>C. </w:t>
      </w:r>
      <w:r>
        <w:rPr>
          <w:color w:val="000000"/>
        </w:rPr>
        <w:t>人类可以离开生物圈</w:t>
      </w:r>
      <w:r>
        <w:t xml:space="preserve"> 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生物圈是人类和其他生物共同生活的唯一家园</w:t>
      </w:r>
    </w:p>
    <w:p w:rsidR="00EE5BFC">
      <w:pPr>
        <w:spacing w:after="0"/>
      </w:pPr>
      <w:r>
        <w:rPr>
          <w:color w:val="000000"/>
        </w:rPr>
        <w:t>15.</w:t>
      </w:r>
      <w:r>
        <w:rPr>
          <w:color w:val="000000"/>
        </w:rPr>
        <w:t>下列属于自然资源的是（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EE5BF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石油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水稻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水泥</w:t>
      </w:r>
      <w:r>
        <w:rPr>
          <w:color w:val="000000"/>
        </w:rPr>
        <w:t>                       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钢</w:t>
      </w:r>
    </w:p>
    <w:p w:rsidR="00EE5BFC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D53873">
      <w:pPr>
        <w:spacing w:after="0"/>
      </w:pPr>
      <w:r>
        <w:rPr>
          <w:color w:val="000000"/>
        </w:rPr>
        <w:t xml:space="preserve">16. </w:t>
      </w:r>
      <w:r>
        <w:rPr>
          <w:color w:val="000000"/>
        </w:rPr>
        <w:t>将海洋资源与对应起来</w:t>
      </w:r>
    </w:p>
    <w:p w:rsidR="00EE5BFC">
      <w:pPr>
        <w:spacing w:after="0"/>
      </w:pPr>
      <w:r>
        <w:rPr>
          <w:color w:val="000000"/>
        </w:rPr>
        <w:t>A.</w:t>
      </w:r>
      <w:r>
        <w:rPr>
          <w:color w:val="000000"/>
        </w:rPr>
        <w:t>海洋生物资源</w:t>
      </w:r>
      <w:r>
        <w:rPr>
          <w:color w:val="000000"/>
        </w:rPr>
        <w:t>      B.</w:t>
      </w:r>
      <w:r>
        <w:rPr>
          <w:color w:val="000000"/>
        </w:rPr>
        <w:t>海洋空间资源</w:t>
      </w:r>
      <w:r>
        <w:rPr>
          <w:color w:val="000000"/>
        </w:rPr>
        <w:t xml:space="preserve">       C.</w:t>
      </w:r>
      <w:r>
        <w:rPr>
          <w:color w:val="000000"/>
        </w:rPr>
        <w:t>海洋能源资源</w:t>
      </w:r>
    </w:p>
    <w:p w:rsidR="00EE5BFC">
      <w:pPr>
        <w:spacing w:after="0"/>
      </w:pPr>
      <w:r>
        <w:rPr>
          <w:color w:val="000000"/>
        </w:rPr>
        <w:t>a.</w:t>
      </w:r>
      <w:r>
        <w:rPr>
          <w:color w:val="000000"/>
        </w:rPr>
        <w:t>填海造陆</w:t>
      </w:r>
      <w:r>
        <w:rPr>
          <w:color w:val="000000"/>
        </w:rPr>
        <w:t>           </w:t>
      </w:r>
      <w:r>
        <w:rPr>
          <w:color w:val="000000"/>
        </w:rPr>
        <w:t>b.</w:t>
      </w:r>
      <w:r>
        <w:rPr>
          <w:color w:val="000000"/>
        </w:rPr>
        <w:t>海底石油开采</w:t>
      </w:r>
      <w:r>
        <w:rPr>
          <w:color w:val="000000"/>
        </w:rPr>
        <w:t>      </w:t>
      </w:r>
      <w:r>
        <w:rPr>
          <w:color w:val="000000"/>
        </w:rPr>
        <w:t>c.</w:t>
      </w:r>
      <w:r>
        <w:rPr>
          <w:color w:val="000000"/>
        </w:rPr>
        <w:t>海水养殖</w:t>
      </w:r>
    </w:p>
    <w:p w:rsidR="00EE5BFC">
      <w:pPr>
        <w:spacing w:after="0"/>
      </w:pPr>
      <w:r>
        <w:rPr>
          <w:color w:val="000000"/>
        </w:rPr>
        <w:t>A.________  B.________ C.________</w:t>
      </w:r>
    </w:p>
    <w:p w:rsidR="00D53873">
      <w:pPr>
        <w:spacing w:after="0"/>
      </w:pPr>
      <w:r>
        <w:rPr>
          <w:color w:val="000000"/>
        </w:rPr>
        <w:t>17.</w:t>
      </w:r>
      <w:r>
        <w:rPr>
          <w:color w:val="000000"/>
        </w:rPr>
        <w:t>生活垃圾的分类中，废旧玻璃是</w:t>
      </w:r>
      <w:r>
        <w:rPr>
          <w:color w:val="000000"/>
        </w:rPr>
        <w:t>________</w:t>
      </w:r>
      <w:r>
        <w:rPr>
          <w:color w:val="000000"/>
        </w:rPr>
        <w:t>垃圾，剩饭菜是</w:t>
      </w:r>
      <w:r>
        <w:rPr>
          <w:color w:val="000000"/>
        </w:rPr>
        <w:t>________</w:t>
      </w:r>
      <w:r>
        <w:rPr>
          <w:color w:val="000000"/>
        </w:rPr>
        <w:t>垃圾．</w:t>
      </w:r>
    </w:p>
    <w:p w:rsidR="00EE5BFC">
      <w:pPr>
        <w:spacing w:after="0"/>
      </w:pPr>
      <w:r>
        <w:rPr>
          <w:color w:val="000000"/>
        </w:rPr>
        <w:t>18.</w:t>
      </w:r>
      <w:r>
        <w:rPr>
          <w:color w:val="000000"/>
        </w:rPr>
        <w:t>生物圈之所以适于生物生存，是因为它具备了大多数生物生存的基本条件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、</w:t>
      </w:r>
      <w:r>
        <w:rPr>
          <w:color w:val="000000"/>
        </w:rPr>
        <w:t>________</w:t>
      </w:r>
      <w:r>
        <w:rPr>
          <w:color w:val="000000"/>
        </w:rPr>
        <w:t>等。</w:t>
      </w:r>
      <w:r>
        <w:rPr>
          <w:color w:val="000000"/>
        </w:rPr>
        <w:t xml:space="preserve">    </w:t>
      </w:r>
    </w:p>
    <w:p w:rsidR="00EE5BFC">
      <w:r>
        <w:rPr>
          <w:b/>
          <w:bCs/>
          <w:sz w:val="24"/>
          <w:szCs w:val="24"/>
        </w:rPr>
        <w:t>三、解答题</w:t>
      </w:r>
      <w:r>
        <w:rPr>
          <w:b/>
          <w:bCs/>
          <w:sz w:val="24"/>
          <w:szCs w:val="24"/>
        </w:rPr>
        <w:t xml:space="preserve"> </w:t>
      </w:r>
    </w:p>
    <w:p w:rsidR="00D53873">
      <w:pPr>
        <w:spacing w:after="0"/>
      </w:pPr>
      <w:r>
        <w:rPr>
          <w:color w:val="000000"/>
        </w:rPr>
        <w:t>19.</w:t>
      </w:r>
      <w:r>
        <w:rPr>
          <w:color w:val="000000"/>
        </w:rPr>
        <w:t>生物的生存会受到环境的影响，也必须依赖环境．你觉得在保护环境方面，我们中学生可以做些什么力所能及的事情，请你简单说说．</w:t>
      </w:r>
    </w:p>
    <w:p w:rsidR="00EE5BFC">
      <w:r>
        <w:rPr>
          <w:b/>
          <w:bCs/>
          <w:sz w:val="24"/>
          <w:szCs w:val="24"/>
        </w:rPr>
        <w:t>四、综合题</w:t>
      </w:r>
      <w:r>
        <w:rPr>
          <w:b/>
          <w:bCs/>
          <w:sz w:val="24"/>
          <w:szCs w:val="24"/>
        </w:rPr>
        <w:t xml:space="preserve"> </w:t>
      </w:r>
    </w:p>
    <w:p w:rsidR="00D53873">
      <w:pPr>
        <w:spacing w:after="0"/>
      </w:pPr>
      <w:r>
        <w:rPr>
          <w:color w:val="000000"/>
        </w:rPr>
        <w:t>20.6</w:t>
      </w:r>
      <w:r>
        <w:rPr>
          <w:color w:val="000000"/>
        </w:rPr>
        <w:t>月</w:t>
      </w:r>
      <w:r>
        <w:rPr>
          <w:color w:val="000000"/>
        </w:rPr>
        <w:t>5</w:t>
      </w:r>
      <w:r>
        <w:rPr>
          <w:color w:val="000000"/>
        </w:rPr>
        <w:t>日为</w:t>
      </w:r>
      <w:r>
        <w:rPr>
          <w:color w:val="000000"/>
        </w:rPr>
        <w:t>”</w:t>
      </w:r>
      <w:r>
        <w:rPr>
          <w:color w:val="000000"/>
        </w:rPr>
        <w:t>世界环境日</w:t>
      </w:r>
      <w:r>
        <w:rPr>
          <w:color w:val="000000"/>
        </w:rPr>
        <w:t>“</w:t>
      </w:r>
      <w:r>
        <w:rPr>
          <w:color w:val="000000"/>
        </w:rPr>
        <w:t>．随着社会的发展，人们对垃圾分类处理的意识越来越强，很多城市已将原来的简易垃圾箱换成了分类垃圾箱（如图）请据图回答：</w:t>
      </w:r>
    </w:p>
    <w:p w:rsidR="00EE5BFC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546962" cy="1642453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）从垃圾箱上的标志可以判断，甲中装入的应该是不可回收垃圾，乙中装入的应是</w:t>
      </w:r>
      <w:r>
        <w:rPr>
          <w:color w:val="000000"/>
        </w:rPr>
        <w:t>________</w:t>
      </w:r>
      <w:r>
        <w:rPr>
          <w:color w:val="000000"/>
        </w:rPr>
        <w:t>垃圾．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）请将以下生活垃圾进行分类：</w:t>
      </w:r>
      <w:r>
        <w:rPr>
          <w:color w:val="000000"/>
        </w:rPr>
        <w:t>①</w:t>
      </w:r>
      <w:r>
        <w:rPr>
          <w:color w:val="000000"/>
        </w:rPr>
        <w:t>废报纸；</w:t>
      </w:r>
      <w:r>
        <w:rPr>
          <w:color w:val="000000"/>
        </w:rPr>
        <w:t>②</w:t>
      </w:r>
      <w:r>
        <w:rPr>
          <w:color w:val="000000"/>
        </w:rPr>
        <w:t>易拉罐</w:t>
      </w:r>
      <w:r>
        <w:rPr>
          <w:color w:val="000000"/>
        </w:rPr>
        <w:t xml:space="preserve"> ③</w:t>
      </w:r>
      <w:r>
        <w:rPr>
          <w:color w:val="000000"/>
        </w:rPr>
        <w:t>厨房垃圾</w:t>
      </w:r>
      <w:r>
        <w:rPr>
          <w:color w:val="000000"/>
        </w:rPr>
        <w:t xml:space="preserve"> ④</w:t>
      </w:r>
      <w:r>
        <w:rPr>
          <w:color w:val="000000"/>
        </w:rPr>
        <w:t>塑料桶</w:t>
      </w:r>
      <w:r>
        <w:rPr>
          <w:color w:val="000000"/>
        </w:rPr>
        <w:t xml:space="preserve"> ⑤</w:t>
      </w:r>
      <w:r>
        <w:rPr>
          <w:color w:val="000000"/>
        </w:rPr>
        <w:t>烟头．应装入甲中的是</w:t>
      </w:r>
      <w:r>
        <w:rPr>
          <w:color w:val="000000"/>
        </w:rPr>
        <w:t>________</w:t>
      </w:r>
      <w:r>
        <w:rPr>
          <w:color w:val="000000"/>
        </w:rPr>
        <w:t>，应装入乙中的是</w:t>
      </w:r>
      <w:r>
        <w:rPr>
          <w:color w:val="000000"/>
        </w:rPr>
        <w:t>________</w:t>
      </w:r>
      <w:r>
        <w:rPr>
          <w:color w:val="000000"/>
        </w:rPr>
        <w:t>（填代号</w:t>
      </w:r>
      <w:r>
        <w:rPr>
          <w:color w:val="000000"/>
        </w:rPr>
        <w:t>）．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）其实，即使是人民公认的不可回收垃圾，有些也可以变废为宝，请写出一种对其进行科学利用的方法：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D53873">
      <w:pPr>
        <w:spacing w:after="0"/>
      </w:pPr>
      <w:r>
        <w:rPr>
          <w:color w:val="000000"/>
        </w:rPr>
        <w:t>21.</w:t>
      </w:r>
      <w:r>
        <w:rPr>
          <w:color w:val="000000"/>
        </w:rPr>
        <w:t>如图为我国南方的一种新型的</w:t>
      </w:r>
      <w:r>
        <w:rPr>
          <w:color w:val="000000"/>
        </w:rPr>
        <w:t>“</w:t>
      </w:r>
      <w:r>
        <w:rPr>
          <w:color w:val="000000"/>
        </w:rPr>
        <w:t>桑</w:t>
      </w:r>
      <w:r>
        <w:rPr>
          <w:color w:val="000000"/>
        </w:rPr>
        <w:t>——</w:t>
      </w:r>
      <w:r>
        <w:rPr>
          <w:color w:val="000000"/>
        </w:rPr>
        <w:t>蚕</w:t>
      </w:r>
      <w:r>
        <w:rPr>
          <w:color w:val="000000"/>
        </w:rPr>
        <w:t>——</w:t>
      </w:r>
      <w:r>
        <w:rPr>
          <w:color w:val="000000"/>
        </w:rPr>
        <w:t>气</w:t>
      </w:r>
      <w:r>
        <w:rPr>
          <w:color w:val="000000"/>
        </w:rPr>
        <w:t>——</w:t>
      </w:r>
      <w:r>
        <w:rPr>
          <w:color w:val="000000"/>
        </w:rPr>
        <w:t>鱼</w:t>
      </w:r>
      <w:r>
        <w:rPr>
          <w:color w:val="000000"/>
        </w:rPr>
        <w:t>”</w:t>
      </w:r>
      <w:r>
        <w:rPr>
          <w:color w:val="000000"/>
        </w:rPr>
        <w:t>农业模式，该模式将蚕沙（蚕粪）、人畜粪便、枯枝败叶等投入沼气池发酵制成沼气，</w:t>
      </w:r>
      <w:r>
        <w:rPr>
          <w:color w:val="000000"/>
        </w:rPr>
        <w:t>用沼渣喂鱼及为桑树施肥，获得了鱼、蚕、桑、气的全面丰收．请分析回答：</w:t>
      </w:r>
    </w:p>
    <w:p w:rsidR="00EE5BFC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797899" cy="1384630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899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）生态系统中，食物链是由生产者与消费者之间通过吃与被吃的关系形成的．</w:t>
      </w:r>
      <w:r>
        <w:rPr>
          <w:color w:val="000000"/>
        </w:rPr>
        <w:t>“</w:t>
      </w:r>
      <w:r>
        <w:rPr>
          <w:color w:val="000000"/>
        </w:rPr>
        <w:t>桑</w:t>
      </w:r>
      <w:r>
        <w:rPr>
          <w:color w:val="000000"/>
        </w:rPr>
        <w:t>——</w:t>
      </w:r>
      <w:r>
        <w:rPr>
          <w:color w:val="000000"/>
        </w:rPr>
        <w:t>蚕</w:t>
      </w:r>
      <w:r>
        <w:rPr>
          <w:color w:val="000000"/>
        </w:rPr>
        <w:t>——</w:t>
      </w:r>
      <w:r>
        <w:rPr>
          <w:color w:val="000000"/>
        </w:rPr>
        <w:t>气</w:t>
      </w:r>
      <w:r>
        <w:rPr>
          <w:color w:val="000000"/>
        </w:rPr>
        <w:t>——</w:t>
      </w:r>
      <w:r>
        <w:rPr>
          <w:color w:val="000000"/>
        </w:rPr>
        <w:t>鱼</w:t>
      </w:r>
      <w:r>
        <w:rPr>
          <w:color w:val="000000"/>
        </w:rPr>
        <w:t>”</w:t>
      </w:r>
      <w:r>
        <w:rPr>
          <w:color w:val="000000"/>
        </w:rPr>
        <w:t>是不是一条食物链？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）在此生态系统中起决定作用的因素是</w:t>
      </w:r>
      <w:r>
        <w:rPr>
          <w:color w:val="000000"/>
          <w:u w:val="single"/>
        </w:rPr>
        <w:t>________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该模式有利于农业的可持续发展．从生态学原理看，其原因是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）与该生态系统相比森林生态系统的自动调节能力很大，主要原因是森林生态系统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）在该生态系统中，从某种意义上来说蚕的数量要</w:t>
      </w:r>
      <w:r>
        <w:rPr>
          <w:color w:val="000000"/>
        </w:rPr>
        <w:t>_____</w:t>
      </w:r>
      <w:r>
        <w:rPr>
          <w:color w:val="000000"/>
        </w:rPr>
        <w:t>___ 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多于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少于</w:t>
      </w:r>
      <w:r>
        <w:rPr>
          <w:color w:val="000000"/>
        </w:rPr>
        <w:t>”</w:t>
      </w:r>
      <w:r>
        <w:rPr>
          <w:color w:val="000000"/>
        </w:rPr>
        <w:t>）桑的数量，蚕与桑相比，</w:t>
      </w:r>
      <w:r>
        <w:rPr>
          <w:color w:val="000000"/>
        </w:rPr>
        <w:t>________ </w:t>
      </w:r>
      <w:r>
        <w:rPr>
          <w:color w:val="000000"/>
        </w:rPr>
        <w:t>类生物含有的总能量多，理由是</w:t>
      </w:r>
      <w:r>
        <w:rPr>
          <w:color w:val="000000"/>
          <w:u w:val="single"/>
        </w:rPr>
        <w:t>________</w:t>
      </w:r>
      <w:r>
        <w:rPr>
          <w:color w:val="000000"/>
        </w:rPr>
        <w:t xml:space="preserve"> </w:t>
      </w:r>
      <w:r>
        <w:rPr>
          <w:color w:val="000000"/>
        </w:rPr>
        <w:t>．</w:t>
      </w:r>
      <w:r>
        <w:rPr>
          <w:color w:val="000000"/>
        </w:rPr>
        <w:t xml:space="preserve"> 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）在该生态系统中，桑与蚕是</w:t>
      </w:r>
      <w:r>
        <w:rPr>
          <w:color w:val="000000"/>
        </w:rPr>
        <w:t>________ </w:t>
      </w:r>
      <w:r>
        <w:rPr>
          <w:color w:val="000000"/>
        </w:rPr>
        <w:t>关系．沼气池中的细菌可在无氧条件下，经过</w:t>
      </w:r>
      <w:r>
        <w:rPr>
          <w:color w:val="000000"/>
        </w:rPr>
        <w:t>________ </w:t>
      </w:r>
      <w:r>
        <w:rPr>
          <w:color w:val="000000"/>
        </w:rPr>
        <w:t>作用将秸秆分解转化成沼气．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6</w:t>
      </w:r>
      <w:r>
        <w:rPr>
          <w:color w:val="000000"/>
        </w:rPr>
        <w:t>）人类进行生命活动所需要的能量最终来自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EE5BFC">
      <w:r>
        <w:br w:type="page"/>
      </w:r>
    </w:p>
    <w:p w:rsidR="00EE5BFC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EE5BFC">
      <w:r>
        <w:t>一、单选题</w:t>
      </w:r>
    </w:p>
    <w:p w:rsidR="00EE5BFC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EE5BFC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EE5BFC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EE5BFC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EE5BFC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EE5BFC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EE5BFC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EE5BFC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EE5BFC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EE5BFC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EE5BFC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EE5BFC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EE5BFC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EE5BFC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EE5BFC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EE5BFC">
      <w:r>
        <w:t>二、填空题</w:t>
      </w:r>
    </w:p>
    <w:p w:rsidR="00D53873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c</w:t>
      </w:r>
      <w:r>
        <w:t xml:space="preserve"> </w:t>
      </w:r>
      <w:r>
        <w:t>；</w:t>
      </w:r>
      <w:r>
        <w:rPr>
          <w:color w:val="000000"/>
        </w:rPr>
        <w:t>a</w:t>
      </w:r>
      <w:r>
        <w:t xml:space="preserve"> </w:t>
      </w:r>
      <w:r>
        <w:t>；</w:t>
      </w:r>
      <w:r>
        <w:rPr>
          <w:color w:val="000000"/>
        </w:rPr>
        <w:t>b</w:t>
      </w:r>
    </w:p>
    <w:p w:rsidR="00D53873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可回收</w:t>
      </w:r>
      <w:r>
        <w:t xml:space="preserve"> </w:t>
      </w:r>
      <w:r>
        <w:t>；</w:t>
      </w:r>
      <w:r>
        <w:rPr>
          <w:color w:val="000000"/>
        </w:rPr>
        <w:t>不可回收</w:t>
      </w:r>
    </w:p>
    <w:p w:rsidR="00EE5BFC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阳光；空气；水分；适宜的温度</w:t>
      </w:r>
      <w:r>
        <w:rPr>
          <w:color w:val="000000"/>
        </w:rPr>
        <w:t xml:space="preserve">  </w:t>
      </w:r>
    </w:p>
    <w:p w:rsidR="00EE5BFC">
      <w:r>
        <w:t>三、解答题</w:t>
      </w:r>
    </w:p>
    <w:p w:rsidR="00D53873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答：植树造林、不乱扔垃圾、不用一次性筷子等．</w:t>
      </w:r>
    </w:p>
    <w:p w:rsidR="00EE5BFC">
      <w:pPr>
        <w:spacing w:after="0"/>
      </w:pPr>
      <w:r>
        <w:rPr>
          <w:color w:val="000000"/>
        </w:rPr>
        <w:t>（</w:t>
      </w:r>
      <w:r>
        <w:rPr>
          <w:color w:val="000000"/>
        </w:rPr>
        <w:t>只要从学生的角度去考虑且合理即可</w:t>
      </w:r>
      <w:r>
        <w:rPr>
          <w:color w:val="000000"/>
        </w:rPr>
        <w:t>）</w:t>
      </w:r>
    </w:p>
    <w:p w:rsidR="00EE5BFC">
      <w:r>
        <w:t>四、综合题</w:t>
      </w:r>
    </w:p>
    <w:p w:rsidR="00D53873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）可回收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③⑤</w:t>
      </w:r>
      <w:r>
        <w:t xml:space="preserve"> </w:t>
      </w:r>
      <w:r>
        <w:t>；</w:t>
      </w:r>
      <w:r>
        <w:rPr>
          <w:color w:val="000000"/>
        </w:rPr>
        <w:t>①②④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）焚烧法、填埋法和堆肥等方法</w:t>
      </w:r>
    </w:p>
    <w:p w:rsidR="00D53873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）不是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）人</w:t>
      </w:r>
      <w:r>
        <w:t xml:space="preserve"> </w:t>
      </w:r>
      <w:r>
        <w:t>；</w:t>
      </w:r>
      <w:r>
        <w:rPr>
          <w:color w:val="000000"/>
        </w:rPr>
        <w:t>实现了能量的多级利用，提高了能量的利用率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）生物种类多，营养结构复杂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）少于</w:t>
      </w:r>
      <w:r>
        <w:t xml:space="preserve"> </w:t>
      </w:r>
      <w:r>
        <w:t>；</w:t>
      </w:r>
      <w:r>
        <w:rPr>
          <w:color w:val="000000"/>
        </w:rPr>
        <w:t>桑</w:t>
      </w:r>
      <w:r>
        <w:t xml:space="preserve"> </w:t>
      </w:r>
      <w:r>
        <w:t>；</w:t>
      </w:r>
      <w:r>
        <w:rPr>
          <w:color w:val="000000"/>
        </w:rPr>
        <w:t>能量沿食物链传递是逐级递减的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）捕食</w:t>
      </w:r>
      <w:r>
        <w:t xml:space="preserve"> </w:t>
      </w:r>
      <w:r>
        <w:t>；</w:t>
      </w:r>
      <w:r>
        <w:rPr>
          <w:color w:val="000000"/>
        </w:rPr>
        <w:t>分解（或呼吸</w:t>
      </w:r>
      <w:r>
        <w:rPr>
          <w:color w:val="000000"/>
        </w:rPr>
        <w:t>）</w:t>
      </w:r>
    </w:p>
    <w:p w:rsidR="00D53873">
      <w:pPr>
        <w:spacing w:after="0"/>
      </w:pPr>
      <w:r>
        <w:rPr>
          <w:color w:val="000000"/>
        </w:rPr>
        <w:t>（</w:t>
      </w:r>
      <w:r>
        <w:rPr>
          <w:color w:val="000000"/>
        </w:rPr>
        <w:t>6</w:t>
      </w:r>
      <w:r>
        <w:rPr>
          <w:color w:val="000000"/>
        </w:rPr>
        <w:t>）太阳</w:t>
      </w:r>
    </w:p>
    <w:p w:rsidR="00EE5BFC">
      <w:pPr>
        <w:spacing w:after="0"/>
      </w:pPr>
    </w:p>
    <w:sectPr w:rsidSect="00EE5BFC">
      <w:headerReference w:type="even" r:id="rId12"/>
      <w:footerReference w:type="default" r:id="rId1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BFC" w:rsidRPr="00D53873" w:rsidP="00D53873">
    <w:pPr>
      <w:pStyle w:val="Footer"/>
    </w:pPr>
    <w:r w:rsidRPr="00D53873"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BFC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EE5BF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EE5BFC" w:rsidP="00EE5BFC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EE5BF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6E16586"/>
    <w:multiLevelType w:val="hybridMultilevel"/>
    <w:tmpl w:val="7D885CB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461E1"/>
    <w:multiLevelType w:val="hybridMultilevel"/>
    <w:tmpl w:val="824063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BFC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EE5BF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EE5BF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EE5BF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EE5BFC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EE5BFC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EE5BFC"/>
    <w:rPr>
      <w:sz w:val="18"/>
      <w:szCs w:val="18"/>
    </w:rPr>
  </w:style>
  <w:style w:type="paragraph" w:customStyle="1" w:styleId="1">
    <w:name w:val="正文1"/>
    <w:qFormat/>
    <w:rsid w:val="00EE5BFC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EE5BFC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EE5BFC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EE5BFC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EE5BF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17C895-B5B3-4F3D-9AE1-C930BF96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2019-02-26T23:39:00Z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