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6D608D">
      <w:pPr>
        <w:jc w:val="center"/>
      </w:pPr>
      <w:r>
        <w:rPr>
          <w:rFonts w:hint="eastAsia"/>
          <w:b/>
          <w:b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6pt;margin-left:811pt;margin-top:964pt;mso-position-horizontal-relative:page;mso-position-vertical-relative:top-margin-area;position:absolute;width:21pt;z-index:251658240">
            <v:imagedata r:id="rId6" o:title=""/>
          </v:shape>
        </w:pict>
      </w:r>
      <w:r w:rsidRPr="00214714">
        <w:rPr>
          <w:rFonts w:hint="eastAsia"/>
          <w:b/>
          <w:bCs/>
          <w:sz w:val="28"/>
          <w:szCs w:val="28"/>
        </w:rPr>
        <w:t>鲁科版（五四制）六年级下册生物跟踪训练</w:t>
      </w:r>
      <w:r w:rsidRPr="00214714">
        <w:rPr>
          <w:rFonts w:hint="eastAsia"/>
          <w:b/>
          <w:bCs/>
          <w:sz w:val="28"/>
          <w:szCs w:val="28"/>
        </w:rPr>
        <w:t xml:space="preserve"> </w:t>
      </w:r>
      <w:r w:rsidRPr="00214714">
        <w:rPr>
          <w:rFonts w:hint="eastAsia"/>
          <w:b/>
          <w:bCs/>
          <w:sz w:val="28"/>
          <w:szCs w:val="28"/>
        </w:rPr>
        <w:t>第三章</w:t>
      </w:r>
      <w:r w:rsidRPr="00214714">
        <w:rPr>
          <w:rFonts w:hint="eastAsia"/>
          <w:b/>
          <w:bCs/>
          <w:sz w:val="28"/>
          <w:szCs w:val="28"/>
        </w:rPr>
        <w:t xml:space="preserve"> </w:t>
      </w:r>
      <w:r w:rsidRPr="00214714">
        <w:rPr>
          <w:rFonts w:hint="eastAsia"/>
          <w:b/>
          <w:bCs/>
          <w:sz w:val="28"/>
          <w:szCs w:val="28"/>
        </w:rPr>
        <w:t>绿色植物与生物圈中的水循环</w:t>
      </w:r>
    </w:p>
    <w:p w:rsidR="006D608D">
      <w:r>
        <w:rPr>
          <w:b/>
          <w:bCs/>
          <w:sz w:val="24"/>
          <w:szCs w:val="24"/>
        </w:rPr>
        <w:t>一、单选题</w:t>
      </w:r>
      <w:r>
        <w:rPr>
          <w:b/>
          <w:bCs/>
          <w:sz w:val="24"/>
          <w:szCs w:val="24"/>
        </w:rPr>
        <w:t xml:space="preserve"> </w:t>
      </w:r>
    </w:p>
    <w:p w:rsidR="006D608D">
      <w:pPr>
        <w:spacing w:after="0"/>
        <w:rPr>
          <w:rFonts w:hint="eastAsia"/>
          <w:lang w:eastAsia="zh-CN"/>
        </w:rPr>
      </w:pPr>
      <w:r>
        <w:rPr>
          <w:color w:val="000000"/>
        </w:rPr>
        <w:t>1.</w:t>
      </w:r>
      <w:r>
        <w:rPr>
          <w:color w:val="000000"/>
        </w:rPr>
        <w:t>植物生长中需要量最多的无机盐是（　　）</w:t>
      </w:r>
    </w:p>
    <w:p w:rsidR="006D608D">
      <w:pPr>
        <w:spacing w:after="0"/>
        <w:ind w:left="150"/>
      </w:pPr>
      <w:r>
        <w:rPr>
          <w:color w:val="000000"/>
        </w:rPr>
        <w:t>A. </w:t>
      </w:r>
      <w:r>
        <w:rPr>
          <w:color w:val="000000"/>
        </w:rPr>
        <w:t>含氮的、含磷的、含锌的无机盐</w:t>
      </w:r>
      <w:r>
        <w:rPr>
          <w:color w:val="000000"/>
        </w:rPr>
        <w:t>                         </w:t>
      </w:r>
      <w:r>
        <w:rPr>
          <w:noProof/>
          <w:lang w:eastAsia="zh-CN"/>
        </w:rPr>
        <w:drawing>
          <wp:inline distT="0" distB="0" distL="0" distR="0">
            <wp:extent cx="28651" cy="38202"/>
            <wp:effectExtent l="0" t="0" r="0" b="0"/>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B. </w:t>
      </w:r>
      <w:r>
        <w:rPr>
          <w:color w:val="000000"/>
        </w:rPr>
        <w:t>含氮的、含磷的、含铁的无机盐</w:t>
      </w:r>
      <w:r>
        <w:br/>
      </w:r>
      <w:r>
        <w:rPr>
          <w:color w:val="000000"/>
        </w:rPr>
        <w:t>C. </w:t>
      </w:r>
      <w:r>
        <w:rPr>
          <w:color w:val="000000"/>
        </w:rPr>
        <w:t>含磷的、含钾的、含硼的无机盐</w:t>
      </w:r>
      <w:r>
        <w:rPr>
          <w:color w:val="000000"/>
        </w:rPr>
        <w:t>                         </w:t>
      </w:r>
      <w:r>
        <w:rPr>
          <w:noProof/>
          <w:lang w:eastAsia="zh-CN"/>
        </w:rPr>
        <w:drawing>
          <wp:inline distT="0" distB="0" distL="0" distR="0">
            <wp:extent cx="28651" cy="38202"/>
            <wp:effectExtent l="0" t="0" r="0" b="0"/>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D. </w:t>
      </w:r>
      <w:r>
        <w:rPr>
          <w:color w:val="000000"/>
        </w:rPr>
        <w:t>含氮的、含磷的、含钾的无机盐</w:t>
      </w:r>
    </w:p>
    <w:p w:rsidR="006D608D">
      <w:pPr>
        <w:spacing w:after="0"/>
      </w:pPr>
      <w:r>
        <w:rPr>
          <w:color w:val="000000"/>
        </w:rPr>
        <w:t>2.</w:t>
      </w:r>
      <w:r>
        <w:rPr>
          <w:color w:val="000000"/>
        </w:rPr>
        <w:t>在我国西南林区，林业工人在松树离地面约</w:t>
      </w:r>
      <w:r>
        <w:rPr>
          <w:color w:val="000000"/>
        </w:rPr>
        <w:t>1</w:t>
      </w:r>
      <w:r>
        <w:rPr>
          <w:color w:val="000000"/>
        </w:rPr>
        <w:t>米高的树干处把树皮剥开一条口子，可流出松油。剥开的口子应深入到茎的（</w:t>
      </w:r>
      <w:r>
        <w:rPr>
          <w:color w:val="000000"/>
        </w:rPr>
        <w:t xml:space="preserve">   </w:t>
      </w:r>
      <w:r>
        <w:rPr>
          <w:color w:val="000000"/>
        </w:rPr>
        <w:t>）</w:t>
      </w:r>
      <w:r>
        <w:rPr>
          <w:color w:val="000000"/>
        </w:rPr>
        <w:t xml:space="preserve">            </w:t>
      </w:r>
    </w:p>
    <w:p w:rsidR="006D608D">
      <w:pPr>
        <w:spacing w:after="0"/>
        <w:ind w:left="150"/>
      </w:pPr>
      <w:r>
        <w:rPr>
          <w:color w:val="000000"/>
        </w:rPr>
        <w:t>A. </w:t>
      </w:r>
      <w:r>
        <w:rPr>
          <w:color w:val="000000"/>
        </w:rPr>
        <w:t>木质部、导管</w:t>
      </w:r>
      <w:r>
        <w:rPr>
          <w:color w:val="000000"/>
        </w:rPr>
        <w:t>                  </w:t>
      </w:r>
      <w:r>
        <w:rPr>
          <w:noProof/>
          <w:lang w:eastAsia="zh-CN"/>
        </w:rPr>
        <w:drawing>
          <wp:inline distT="0" distB="0" distL="0" distR="0">
            <wp:extent cx="19101" cy="38202"/>
            <wp:effectExtent l="0" t="0" r="0" b="0"/>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B. </w:t>
      </w:r>
      <w:r>
        <w:rPr>
          <w:color w:val="000000"/>
        </w:rPr>
        <w:t>木质部、筛管</w:t>
      </w:r>
      <w:r>
        <w:rPr>
          <w:color w:val="000000"/>
        </w:rPr>
        <w:t>                  </w:t>
      </w:r>
      <w:r>
        <w:rPr>
          <w:noProof/>
          <w:lang w:eastAsia="zh-CN"/>
        </w:rPr>
        <w:drawing>
          <wp:inline distT="0" distB="0" distL="0" distR="0">
            <wp:extent cx="19101" cy="38202"/>
            <wp:effectExtent l="0" t="0" r="0" b="0"/>
            <wp:docPr id="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C. </w:t>
      </w:r>
      <w:r>
        <w:rPr>
          <w:color w:val="000000"/>
        </w:rPr>
        <w:t>韧皮部、导管</w:t>
      </w:r>
      <w:r>
        <w:rPr>
          <w:color w:val="000000"/>
        </w:rPr>
        <w:t>                  </w:t>
      </w:r>
      <w:r>
        <w:rPr>
          <w:noProof/>
          <w:lang w:eastAsia="zh-CN"/>
        </w:rPr>
        <w:drawing>
          <wp:inline distT="0" distB="0" distL="0" distR="0">
            <wp:extent cx="19101" cy="38202"/>
            <wp:effectExtent l="0" t="0" r="0" b="0"/>
            <wp:docPr id="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D. </w:t>
      </w:r>
      <w:r>
        <w:rPr>
          <w:color w:val="000000"/>
        </w:rPr>
        <w:t>韧皮部、筛管</w:t>
      </w:r>
    </w:p>
    <w:p w:rsidR="006D608D">
      <w:pPr>
        <w:spacing w:after="0"/>
      </w:pPr>
      <w:r>
        <w:rPr>
          <w:color w:val="000000"/>
        </w:rPr>
        <w:t>3.</w:t>
      </w:r>
      <w:r>
        <w:rPr>
          <w:color w:val="000000"/>
        </w:rPr>
        <w:t>植物生长需要多种无机盐，其中需要量最多的是含（</w:t>
      </w:r>
      <w:r>
        <w:rPr>
          <w:color w:val="000000"/>
        </w:rPr>
        <w:t xml:space="preserve">     </w:t>
      </w:r>
      <w:r>
        <w:rPr>
          <w:color w:val="000000"/>
        </w:rPr>
        <w:t>）</w:t>
      </w:r>
      <w:r>
        <w:rPr>
          <w:color w:val="000000"/>
        </w:rPr>
        <w:t xml:space="preserve">            </w:t>
      </w:r>
    </w:p>
    <w:p w:rsidR="006D608D">
      <w:pPr>
        <w:spacing w:after="0"/>
        <w:ind w:left="150"/>
      </w:pPr>
      <w:r>
        <w:rPr>
          <w:color w:val="000000"/>
        </w:rPr>
        <w:t>A.</w:t>
      </w:r>
      <w:r>
        <w:rPr>
          <w:color w:val="000000"/>
        </w:rPr>
        <w:t>钙、铁、锌的无机盐</w:t>
      </w:r>
      <w:r>
        <w:br/>
      </w:r>
      <w:r>
        <w:rPr>
          <w:color w:val="000000"/>
        </w:rPr>
        <w:t>B.</w:t>
      </w:r>
      <w:r>
        <w:rPr>
          <w:color w:val="000000"/>
        </w:rPr>
        <w:t>碳、氢、氧的无机盐</w:t>
      </w:r>
      <w:r>
        <w:br/>
      </w:r>
      <w:r>
        <w:rPr>
          <w:color w:val="000000"/>
        </w:rPr>
        <w:t>C.</w:t>
      </w:r>
      <w:r>
        <w:rPr>
          <w:color w:val="000000"/>
        </w:rPr>
        <w:t>氮</w:t>
      </w:r>
      <w:r>
        <w:rPr>
          <w:color w:val="000000"/>
        </w:rPr>
        <w:t>、磷、钾的无机盐</w:t>
      </w:r>
      <w:r>
        <w:br/>
      </w:r>
      <w:r>
        <w:rPr>
          <w:color w:val="000000"/>
        </w:rPr>
        <w:t>D.</w:t>
      </w:r>
      <w:r>
        <w:rPr>
          <w:color w:val="000000"/>
        </w:rPr>
        <w:t>磷、硫、镁的无机盐</w:t>
      </w:r>
    </w:p>
    <w:p w:rsidR="006D608D">
      <w:pPr>
        <w:spacing w:after="0"/>
      </w:pPr>
      <w:r>
        <w:rPr>
          <w:color w:val="000000"/>
        </w:rPr>
        <w:t>4.</w:t>
      </w:r>
      <w:r>
        <w:rPr>
          <w:color w:val="000000"/>
        </w:rPr>
        <w:t>下列关于植物的根的叙述中，错误的是</w:t>
      </w:r>
      <w:r>
        <w:rPr>
          <w:color w:val="000000"/>
        </w:rPr>
        <w:t xml:space="preserve">(     )            </w:t>
      </w:r>
    </w:p>
    <w:p w:rsidR="006D608D">
      <w:pPr>
        <w:spacing w:after="0"/>
        <w:ind w:left="150"/>
      </w:pPr>
      <w:r>
        <w:rPr>
          <w:color w:val="000000"/>
        </w:rPr>
        <w:t>A. </w:t>
      </w:r>
      <w:r>
        <w:rPr>
          <w:color w:val="000000"/>
        </w:rPr>
        <w:t>根的成熟区是根吸收水分的主要部位</w:t>
      </w:r>
      <w:r>
        <w:rPr>
          <w:color w:val="000000"/>
        </w:rPr>
        <w:t>                     </w:t>
      </w:r>
      <w:r>
        <w:rPr>
          <w:noProof/>
          <w:lang w:eastAsia="zh-CN"/>
        </w:rPr>
        <w:drawing>
          <wp:inline distT="0" distB="0" distL="0" distR="0">
            <wp:extent cx="9550" cy="38202"/>
            <wp:effectExtent l="0" t="0" r="0" b="0"/>
            <wp:docPr id="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a:stretch>
                      <a:fillRect/>
                    </a:stretch>
                  </pic:blipFill>
                  <pic:spPr>
                    <a:xfrm>
                      <a:off x="0" y="0"/>
                      <a:ext cx="9550" cy="38202"/>
                    </a:xfrm>
                    <a:prstGeom prst="rect">
                      <a:avLst/>
                    </a:prstGeom>
                  </pic:spPr>
                </pic:pic>
              </a:graphicData>
            </a:graphic>
          </wp:inline>
        </w:drawing>
      </w:r>
      <w:r>
        <w:rPr>
          <w:color w:val="000000"/>
        </w:rPr>
        <w:t>B. </w:t>
      </w:r>
      <w:r>
        <w:rPr>
          <w:color w:val="000000"/>
        </w:rPr>
        <w:t>植物生活需要的水分和无机盐，主要是通过根从土壤中吸收的</w:t>
      </w:r>
      <w:r>
        <w:br/>
      </w:r>
      <w:r>
        <w:rPr>
          <w:color w:val="000000"/>
        </w:rPr>
        <w:t>C. </w:t>
      </w:r>
      <w:r>
        <w:rPr>
          <w:color w:val="000000"/>
        </w:rPr>
        <w:t>根毛是成熟区表皮细胞的向外突起</w:t>
      </w:r>
      <w:r>
        <w:rPr>
          <w:color w:val="000000"/>
        </w:rPr>
        <w:t>                        </w:t>
      </w:r>
      <w:r>
        <w:rPr>
          <w:noProof/>
          <w:lang w:eastAsia="zh-CN"/>
        </w:rPr>
        <w:drawing>
          <wp:inline distT="0" distB="0" distL="0" distR="0">
            <wp:extent cx="9550" cy="38202"/>
            <wp:effectExtent l="0" t="0" r="0" b="0"/>
            <wp:docPr id="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a:stretch>
                      <a:fillRect/>
                    </a:stretch>
                  </pic:blipFill>
                  <pic:spPr>
                    <a:xfrm>
                      <a:off x="0" y="0"/>
                      <a:ext cx="9550" cy="38202"/>
                    </a:xfrm>
                    <a:prstGeom prst="rect">
                      <a:avLst/>
                    </a:prstGeom>
                  </pic:spPr>
                </pic:pic>
              </a:graphicData>
            </a:graphic>
          </wp:inline>
        </w:drawing>
      </w:r>
      <w:r>
        <w:rPr>
          <w:color w:val="000000"/>
        </w:rPr>
        <w:t>D. </w:t>
      </w:r>
      <w:r>
        <w:rPr>
          <w:color w:val="000000"/>
        </w:rPr>
        <w:t>根毛分布于植物整个根的表面</w:t>
      </w:r>
    </w:p>
    <w:p w:rsidR="006D608D">
      <w:pPr>
        <w:spacing w:after="0"/>
      </w:pPr>
      <w:r>
        <w:rPr>
          <w:color w:val="000000"/>
        </w:rPr>
        <w:t>5.</w:t>
      </w:r>
      <w:r>
        <w:rPr>
          <w:color w:val="000000"/>
        </w:rPr>
        <w:t>对气孔的描述不正确的是（</w:t>
      </w:r>
      <w:r>
        <w:rPr>
          <w:color w:val="000000"/>
        </w:rPr>
        <w:t>     </w:t>
      </w:r>
      <w:r>
        <w:rPr>
          <w:color w:val="000000"/>
        </w:rPr>
        <w:t>）</w:t>
      </w:r>
      <w:r>
        <w:rPr>
          <w:color w:val="000000"/>
        </w:rPr>
        <w:t xml:space="preserve">            </w:t>
      </w:r>
    </w:p>
    <w:p w:rsidR="006D608D">
      <w:pPr>
        <w:spacing w:after="0"/>
        <w:ind w:left="150"/>
      </w:pPr>
      <w:r>
        <w:rPr>
          <w:color w:val="000000"/>
        </w:rPr>
        <w:t>A. </w:t>
      </w:r>
      <w:r>
        <w:rPr>
          <w:color w:val="000000"/>
        </w:rPr>
        <w:t>植物蒸腾失水的</w:t>
      </w:r>
      <w:r>
        <w:rPr>
          <w:color w:val="000000"/>
        </w:rPr>
        <w:t>“</w:t>
      </w:r>
      <w:r>
        <w:rPr>
          <w:color w:val="000000"/>
        </w:rPr>
        <w:t>门户</w:t>
      </w:r>
      <w:r>
        <w:rPr>
          <w:color w:val="000000"/>
        </w:rPr>
        <w:t>”                 </w:t>
      </w:r>
      <w:r>
        <w:rPr>
          <w:color w:val="000000"/>
        </w:rPr>
        <w:t>                   </w:t>
      </w:r>
      <w:r>
        <w:rPr>
          <w:noProof/>
          <w:lang w:eastAsia="zh-CN"/>
        </w:rPr>
        <w:drawing>
          <wp:inline distT="0" distB="0" distL="0" distR="0">
            <wp:extent cx="9550" cy="38202"/>
            <wp:effectExtent l="0" t="0" r="0" b="0"/>
            <wp:docPr id="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a:stretch>
                      <a:fillRect/>
                    </a:stretch>
                  </pic:blipFill>
                  <pic:spPr>
                    <a:xfrm>
                      <a:off x="0" y="0"/>
                      <a:ext cx="9550" cy="38202"/>
                    </a:xfrm>
                    <a:prstGeom prst="rect">
                      <a:avLst/>
                    </a:prstGeom>
                  </pic:spPr>
                </pic:pic>
              </a:graphicData>
            </a:graphic>
          </wp:inline>
        </w:drawing>
      </w:r>
      <w:r>
        <w:rPr>
          <w:color w:val="000000"/>
        </w:rPr>
        <w:t>B. </w:t>
      </w:r>
      <w:r>
        <w:rPr>
          <w:color w:val="000000"/>
        </w:rPr>
        <w:t>气体交换的</w:t>
      </w:r>
      <w:r>
        <w:rPr>
          <w:color w:val="000000"/>
        </w:rPr>
        <w:t>“</w:t>
      </w:r>
      <w:r>
        <w:rPr>
          <w:color w:val="000000"/>
        </w:rPr>
        <w:t>窗口</w:t>
      </w:r>
      <w:r>
        <w:rPr>
          <w:color w:val="000000"/>
        </w:rPr>
        <w:t>”</w:t>
      </w:r>
      <w:r>
        <w:br/>
      </w:r>
      <w:r>
        <w:rPr>
          <w:color w:val="000000"/>
        </w:rPr>
        <w:t>C. </w:t>
      </w:r>
      <w:r>
        <w:rPr>
          <w:color w:val="000000"/>
        </w:rPr>
        <w:t>由一对半月形的细胞围成的空腔</w:t>
      </w:r>
      <w:r>
        <w:rPr>
          <w:color w:val="000000"/>
        </w:rPr>
        <w:t>                         </w:t>
      </w:r>
      <w:r>
        <w:rPr>
          <w:noProof/>
          <w:lang w:eastAsia="zh-CN"/>
        </w:rPr>
        <w:drawing>
          <wp:inline distT="0" distB="0" distL="0" distR="0">
            <wp:extent cx="28651" cy="38202"/>
            <wp:effectExtent l="0" t="0" r="0" b="0"/>
            <wp:docPr id="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D. </w:t>
      </w:r>
      <w:r>
        <w:rPr>
          <w:color w:val="000000"/>
        </w:rPr>
        <w:t>白天闭合</w:t>
      </w:r>
      <w:r>
        <w:rPr>
          <w:color w:val="000000"/>
        </w:rPr>
        <w:t>,</w:t>
      </w:r>
      <w:r>
        <w:rPr>
          <w:color w:val="000000"/>
        </w:rPr>
        <w:t>晚上张开</w:t>
      </w:r>
    </w:p>
    <w:p w:rsidR="006D608D">
      <w:pPr>
        <w:spacing w:after="0"/>
      </w:pPr>
      <w:r>
        <w:rPr>
          <w:color w:val="000000"/>
        </w:rPr>
        <w:t>6.</w:t>
      </w:r>
      <w:r>
        <w:rPr>
          <w:color w:val="000000"/>
        </w:rPr>
        <w:t>把一刚摘下的果树枝装在小瓶中，如图所示，用弹簧测力计测得重为</w:t>
      </w:r>
      <w:r>
        <w:rPr>
          <w:color w:val="000000"/>
        </w:rPr>
        <w:t>5</w:t>
      </w:r>
      <w:r>
        <w:rPr>
          <w:color w:val="000000"/>
        </w:rPr>
        <w:t>牛，光照</w:t>
      </w:r>
      <w:r>
        <w:rPr>
          <w:color w:val="000000"/>
        </w:rPr>
        <w:t>6</w:t>
      </w:r>
      <w:r>
        <w:rPr>
          <w:color w:val="000000"/>
        </w:rPr>
        <w:t>小时后，测得重为</w:t>
      </w:r>
      <w:r>
        <w:rPr>
          <w:color w:val="000000"/>
        </w:rPr>
        <w:t>4.8</w:t>
      </w:r>
      <w:r>
        <w:rPr>
          <w:color w:val="000000"/>
        </w:rPr>
        <w:t>牛。其重量减少的主要原因是（　　）</w:t>
      </w:r>
    </w:p>
    <w:p w:rsidR="006D608D">
      <w:pPr>
        <w:spacing w:after="0"/>
      </w:pPr>
      <w:r>
        <w:rPr>
          <w:noProof/>
          <w:lang w:eastAsia="zh-CN"/>
        </w:rPr>
        <w:drawing>
          <wp:inline distT="0" distB="0" distL="0" distR="0">
            <wp:extent cx="1174547" cy="1184097"/>
            <wp:effectExtent l="0" t="0" r="0" b="0"/>
            <wp:docPr id="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cstate="print"/>
                    <a:stretch>
                      <a:fillRect/>
                    </a:stretch>
                  </pic:blipFill>
                  <pic:spPr>
                    <a:xfrm>
                      <a:off x="0" y="0"/>
                      <a:ext cx="1174547" cy="1184097"/>
                    </a:xfrm>
                    <a:prstGeom prst="rect">
                      <a:avLst/>
                    </a:prstGeom>
                  </pic:spPr>
                </pic:pic>
              </a:graphicData>
            </a:graphic>
          </wp:inline>
        </w:drawing>
      </w:r>
    </w:p>
    <w:p w:rsidR="006D608D">
      <w:pPr>
        <w:spacing w:after="0"/>
        <w:ind w:left="150"/>
      </w:pPr>
      <w:r>
        <w:rPr>
          <w:color w:val="000000"/>
        </w:rPr>
        <w:t>A. </w:t>
      </w:r>
      <w:r>
        <w:rPr>
          <w:color w:val="000000"/>
        </w:rPr>
        <w:t>蒸腾作用</w:t>
      </w:r>
      <w:r>
        <w:rPr>
          <w:color w:val="000000"/>
        </w:rPr>
        <w:t>                           </w:t>
      </w:r>
      <w:r>
        <w:rPr>
          <w:noProof/>
          <w:lang w:eastAsia="zh-CN"/>
        </w:rPr>
        <w:drawing>
          <wp:inline distT="0" distB="0" distL="0" distR="0">
            <wp:extent cx="28651" cy="38202"/>
            <wp:effectExtent l="0" t="0" r="0" b="0"/>
            <wp:docPr id="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B. </w:t>
      </w:r>
      <w:r>
        <w:rPr>
          <w:color w:val="000000"/>
        </w:rPr>
        <w:t>运输作用</w:t>
      </w:r>
      <w:r>
        <w:rPr>
          <w:color w:val="000000"/>
        </w:rPr>
        <w:t>                           </w:t>
      </w:r>
      <w:r>
        <w:rPr>
          <w:noProof/>
          <w:lang w:eastAsia="zh-CN"/>
        </w:rPr>
        <w:drawing>
          <wp:inline distT="0" distB="0" distL="0" distR="0">
            <wp:extent cx="28651" cy="38202"/>
            <wp:effectExtent l="0" t="0" r="0" b="0"/>
            <wp:docPr id="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C. </w:t>
      </w:r>
      <w:r>
        <w:rPr>
          <w:color w:val="000000"/>
        </w:rPr>
        <w:t>呼吸作用</w:t>
      </w:r>
      <w:r>
        <w:rPr>
          <w:color w:val="000000"/>
        </w:rPr>
        <w:t>                     </w:t>
      </w:r>
      <w:r>
        <w:rPr>
          <w:color w:val="000000"/>
        </w:rPr>
        <w:t>      </w:t>
      </w:r>
      <w:r>
        <w:rPr>
          <w:noProof/>
          <w:lang w:eastAsia="zh-CN"/>
        </w:rPr>
        <w:drawing>
          <wp:inline distT="0" distB="0" distL="0" distR="0">
            <wp:extent cx="28651" cy="38202"/>
            <wp:effectExtent l="0" t="0" r="0" b="0"/>
            <wp:docPr id="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D. </w:t>
      </w:r>
      <w:r>
        <w:rPr>
          <w:color w:val="000000"/>
        </w:rPr>
        <w:t>光合作用</w:t>
      </w:r>
    </w:p>
    <w:p w:rsidR="00214714">
      <w:pPr>
        <w:spacing w:after="0"/>
      </w:pPr>
      <w:r>
        <w:rPr>
          <w:color w:val="000000"/>
        </w:rPr>
        <w:t>7.</w:t>
      </w:r>
      <w:r>
        <w:rPr>
          <w:color w:val="000000"/>
        </w:rPr>
        <w:t>植物的蒸腾作用能增加大气的湿度，这说明（</w:t>
      </w:r>
      <w:r>
        <w:rPr>
          <w:color w:val="000000"/>
        </w:rPr>
        <w:t xml:space="preserve">    </w:t>
      </w:r>
      <w:r>
        <w:rPr>
          <w:color w:val="000000"/>
        </w:rPr>
        <w:t>）</w:t>
      </w:r>
    </w:p>
    <w:p w:rsidR="00214714">
      <w:pPr>
        <w:spacing w:after="0"/>
      </w:pPr>
      <w:r>
        <w:rPr>
          <w:color w:val="000000"/>
        </w:rPr>
        <w:t>A. </w:t>
      </w:r>
      <w:r>
        <w:rPr>
          <w:color w:val="000000"/>
        </w:rPr>
        <w:t>植物的生长需要蒸腾作用</w:t>
      </w:r>
      <w:r>
        <w:t xml:space="preserve"> </w:t>
      </w:r>
      <w:r>
        <w:rPr>
          <w:color w:val="000000"/>
        </w:rPr>
        <w:t>                                </w:t>
      </w:r>
      <w:r>
        <w:rPr>
          <w:noProof/>
          <w:lang w:eastAsia="zh-CN"/>
        </w:rPr>
        <w:drawing>
          <wp:inline distT="0" distB="0" distL="0" distR="0">
            <wp:extent cx="9550" cy="38202"/>
            <wp:effectExtent l="0" t="0" r="0" b="0"/>
            <wp:docPr id="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a:stretch>
                      <a:fillRect/>
                    </a:stretch>
                  </pic:blipFill>
                  <pic:spPr>
                    <a:xfrm>
                      <a:off x="0" y="0"/>
                      <a:ext cx="9550" cy="38202"/>
                    </a:xfrm>
                    <a:prstGeom prst="rect">
                      <a:avLst/>
                    </a:prstGeom>
                  </pic:spPr>
                </pic:pic>
              </a:graphicData>
            </a:graphic>
          </wp:inline>
        </w:drawing>
      </w:r>
      <w:r>
        <w:rPr>
          <w:color w:val="000000"/>
        </w:rPr>
        <w:t>B. </w:t>
      </w:r>
      <w:r>
        <w:rPr>
          <w:color w:val="000000"/>
        </w:rPr>
        <w:t>大气能影响植物的生存</w:t>
      </w:r>
    </w:p>
    <w:p w:rsidR="00214714">
      <w:pPr>
        <w:spacing w:after="0"/>
      </w:pPr>
      <w:r>
        <w:rPr>
          <w:color w:val="000000"/>
        </w:rPr>
        <w:t>C. </w:t>
      </w:r>
      <w:r>
        <w:rPr>
          <w:color w:val="000000"/>
        </w:rPr>
        <w:t>生物能够影响环境</w:t>
      </w:r>
      <w:r>
        <w:t xml:space="preserve"> </w:t>
      </w:r>
      <w:r>
        <w:rPr>
          <w:color w:val="000000"/>
        </w:rPr>
        <w:t>                                          </w:t>
      </w:r>
      <w:r>
        <w:rPr>
          <w:noProof/>
          <w:lang w:eastAsia="zh-CN"/>
        </w:rPr>
        <w:drawing>
          <wp:inline distT="0" distB="0" distL="0" distR="0">
            <wp:extent cx="28651" cy="38202"/>
            <wp:effectExtent l="0" t="0" r="0" b="0"/>
            <wp:docPr id="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D. </w:t>
      </w:r>
      <w:r>
        <w:rPr>
          <w:color w:val="000000"/>
        </w:rPr>
        <w:t>生物能够适应环境</w:t>
      </w:r>
    </w:p>
    <w:p w:rsidR="00214714">
      <w:pPr>
        <w:spacing w:after="0"/>
      </w:pPr>
      <w:r>
        <w:rPr>
          <w:color w:val="000000"/>
        </w:rPr>
        <w:t>8.</w:t>
      </w:r>
      <w:r>
        <w:rPr>
          <w:color w:val="000000"/>
        </w:rPr>
        <w:t>油菜出现只开花不结果的现象，需要施加（</w:t>
      </w:r>
      <w:r>
        <w:rPr>
          <w:color w:val="000000"/>
        </w:rPr>
        <w:t xml:space="preserve">   </w:t>
      </w:r>
      <w:r>
        <w:rPr>
          <w:color w:val="000000"/>
        </w:rPr>
        <w:t>）。</w:t>
      </w:r>
    </w:p>
    <w:p w:rsidR="006D608D">
      <w:pPr>
        <w:spacing w:after="0"/>
        <w:ind w:left="150"/>
      </w:pPr>
      <w:r>
        <w:rPr>
          <w:color w:val="000000"/>
        </w:rPr>
        <w:t>A. </w:t>
      </w:r>
      <w:r>
        <w:rPr>
          <w:color w:val="000000"/>
        </w:rPr>
        <w:t>含硼的无机盐</w:t>
      </w:r>
      <w:r>
        <w:rPr>
          <w:color w:val="000000"/>
        </w:rPr>
        <w:t>                  </w:t>
      </w:r>
      <w:r>
        <w:rPr>
          <w:noProof/>
          <w:lang w:eastAsia="zh-CN"/>
        </w:rPr>
        <w:drawing>
          <wp:inline distT="0" distB="0" distL="0" distR="0">
            <wp:extent cx="19101" cy="38202"/>
            <wp:effectExtent l="0" t="0" r="0" b="0"/>
            <wp:docPr id="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B. </w:t>
      </w:r>
      <w:r>
        <w:rPr>
          <w:color w:val="000000"/>
        </w:rPr>
        <w:t>含铁的无机盐</w:t>
      </w:r>
      <w:r>
        <w:rPr>
          <w:color w:val="000000"/>
        </w:rPr>
        <w:t>                  </w:t>
      </w:r>
      <w:r>
        <w:rPr>
          <w:noProof/>
          <w:lang w:eastAsia="zh-CN"/>
        </w:rPr>
        <w:drawing>
          <wp:inline distT="0" distB="0" distL="0" distR="0">
            <wp:extent cx="19101" cy="38202"/>
            <wp:effectExtent l="0" t="0" r="0" b="0"/>
            <wp:docPr id="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C. </w:t>
      </w:r>
      <w:r>
        <w:rPr>
          <w:color w:val="000000"/>
        </w:rPr>
        <w:t>含硫的无机盐</w:t>
      </w:r>
      <w:r>
        <w:rPr>
          <w:color w:val="000000"/>
        </w:rPr>
        <w:t>                  </w:t>
      </w:r>
      <w:r>
        <w:rPr>
          <w:noProof/>
          <w:lang w:eastAsia="zh-CN"/>
        </w:rPr>
        <w:drawing>
          <wp:inline distT="0" distB="0" distL="0" distR="0">
            <wp:extent cx="19101" cy="38202"/>
            <wp:effectExtent l="0" t="0" r="0" b="0"/>
            <wp:docPr id="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D. </w:t>
      </w:r>
      <w:r>
        <w:rPr>
          <w:color w:val="000000"/>
        </w:rPr>
        <w:t>含磷的无机盐</w:t>
      </w:r>
    </w:p>
    <w:p w:rsidR="00214714">
      <w:pPr>
        <w:spacing w:after="0"/>
      </w:pPr>
      <w:r>
        <w:rPr>
          <w:color w:val="000000"/>
        </w:rPr>
        <w:t>9.</w:t>
      </w:r>
      <w:r>
        <w:rPr>
          <w:color w:val="000000"/>
        </w:rPr>
        <w:t>正在结黄瓜的植株，其吸收的水分主要用于（</w:t>
      </w:r>
      <w:r>
        <w:rPr>
          <w:color w:val="000000"/>
        </w:rPr>
        <w:t xml:space="preserve">  </w:t>
      </w:r>
      <w:r>
        <w:rPr>
          <w:color w:val="000000"/>
        </w:rPr>
        <w:t>）</w:t>
      </w:r>
    </w:p>
    <w:p w:rsidR="006D608D">
      <w:pPr>
        <w:spacing w:after="0"/>
        <w:ind w:left="150"/>
      </w:pPr>
      <w:r>
        <w:rPr>
          <w:color w:val="000000"/>
        </w:rPr>
        <w:t>A. </w:t>
      </w:r>
      <w:r>
        <w:rPr>
          <w:color w:val="000000"/>
        </w:rPr>
        <w:t>光合作用</w:t>
      </w:r>
      <w:r>
        <w:rPr>
          <w:color w:val="000000"/>
        </w:rPr>
        <w:t>                         </w:t>
      </w:r>
      <w:r>
        <w:rPr>
          <w:noProof/>
          <w:lang w:eastAsia="zh-CN"/>
        </w:rPr>
        <w:drawing>
          <wp:inline distT="0" distB="0" distL="0" distR="0">
            <wp:extent cx="19101" cy="38202"/>
            <wp:effectExtent l="0" t="0" r="0" b="0"/>
            <wp:docPr id="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B. </w:t>
      </w:r>
      <w:r>
        <w:rPr>
          <w:color w:val="000000"/>
        </w:rPr>
        <w:t>瓜果的膨大</w:t>
      </w:r>
      <w:r>
        <w:rPr>
          <w:color w:val="000000"/>
        </w:rPr>
        <w:t>                         </w:t>
      </w:r>
      <w:r>
        <w:rPr>
          <w:noProof/>
          <w:lang w:eastAsia="zh-CN"/>
        </w:rPr>
        <w:drawing>
          <wp:inline distT="0" distB="0" distL="0" distR="0">
            <wp:extent cx="19101" cy="38202"/>
            <wp:effectExtent l="0" t="0" r="0" b="0"/>
            <wp:docPr id="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C. </w:t>
      </w:r>
      <w:r>
        <w:rPr>
          <w:color w:val="000000"/>
        </w:rPr>
        <w:t>植株的生长</w:t>
      </w:r>
      <w:r>
        <w:rPr>
          <w:color w:val="000000"/>
        </w:rPr>
        <w:t>                         </w:t>
      </w:r>
      <w:r>
        <w:rPr>
          <w:noProof/>
          <w:lang w:eastAsia="zh-CN"/>
        </w:rPr>
        <w:drawing>
          <wp:inline distT="0" distB="0" distL="0" distR="0">
            <wp:extent cx="19101" cy="38202"/>
            <wp:effectExtent l="0" t="0" r="0" b="0"/>
            <wp:docPr id="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D. </w:t>
      </w:r>
      <w:r>
        <w:rPr>
          <w:color w:val="000000"/>
        </w:rPr>
        <w:t>蒸腾作用</w:t>
      </w:r>
    </w:p>
    <w:p w:rsidR="006D608D">
      <w:pPr>
        <w:spacing w:after="0"/>
      </w:pPr>
      <w:r>
        <w:rPr>
          <w:color w:val="000000"/>
        </w:rPr>
        <w:t>10.</w:t>
      </w:r>
      <w:r>
        <w:rPr>
          <w:color w:val="000000"/>
        </w:rPr>
        <w:t>植物由根系吸收的水分，绝大部分又通过蒸腾作用散失掉，下列哪项说法不正确的是（</w:t>
      </w:r>
      <w:r>
        <w:rPr>
          <w:color w:val="000000"/>
        </w:rPr>
        <w:t xml:space="preserve">   </w:t>
      </w:r>
      <w:r>
        <w:rPr>
          <w:color w:val="000000"/>
        </w:rPr>
        <w:t>）</w:t>
      </w:r>
      <w:r>
        <w:rPr>
          <w:color w:val="000000"/>
        </w:rPr>
        <w:t xml:space="preserve">         </w:t>
      </w:r>
      <w:r>
        <w:rPr>
          <w:color w:val="000000"/>
        </w:rPr>
        <w:t xml:space="preserve">   </w:t>
      </w:r>
    </w:p>
    <w:p w:rsidR="006D608D">
      <w:pPr>
        <w:spacing w:after="0"/>
        <w:ind w:left="150"/>
      </w:pPr>
      <w:r>
        <w:rPr>
          <w:color w:val="000000"/>
        </w:rPr>
        <w:t>A. </w:t>
      </w:r>
      <w:r>
        <w:rPr>
          <w:color w:val="000000"/>
        </w:rPr>
        <w:t>提高空气的湿度，调节气候</w:t>
      </w:r>
      <w:r>
        <w:rPr>
          <w:color w:val="000000"/>
        </w:rPr>
        <w:t>                                </w:t>
      </w:r>
      <w:r>
        <w:rPr>
          <w:noProof/>
          <w:lang w:eastAsia="zh-CN"/>
        </w:rPr>
        <w:drawing>
          <wp:inline distT="0" distB="0" distL="0" distR="0">
            <wp:extent cx="28651" cy="38202"/>
            <wp:effectExtent l="0" t="0" r="0" b="0"/>
            <wp:docPr id="2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B. </w:t>
      </w:r>
      <w:r>
        <w:rPr>
          <w:color w:val="000000"/>
        </w:rPr>
        <w:t>促进植物体对水分的吸收和对水分及无机盐的运输</w:t>
      </w:r>
      <w:r>
        <w:br/>
      </w:r>
      <w:r>
        <w:rPr>
          <w:color w:val="000000"/>
        </w:rPr>
        <w:t>C. </w:t>
      </w:r>
      <w:r>
        <w:rPr>
          <w:color w:val="000000"/>
        </w:rPr>
        <w:t>植物体吸收的水被蒸腾作用散失是一种极大的浪费</w:t>
      </w:r>
      <w:r>
        <w:rPr>
          <w:color w:val="000000"/>
        </w:rPr>
        <w:t>          </w:t>
      </w:r>
      <w:r>
        <w:rPr>
          <w:noProof/>
          <w:lang w:eastAsia="zh-CN"/>
        </w:rPr>
        <w:drawing>
          <wp:inline distT="0" distB="0" distL="0" distR="0">
            <wp:extent cx="19101" cy="38202"/>
            <wp:effectExtent l="0" t="0" r="0" b="0"/>
            <wp:docPr id="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D. </w:t>
      </w:r>
      <w:r>
        <w:rPr>
          <w:color w:val="000000"/>
        </w:rPr>
        <w:t>降低叶表面的温度，防止被阳光灼伤</w:t>
      </w:r>
    </w:p>
    <w:p w:rsidR="00214714">
      <w:pPr>
        <w:spacing w:after="0"/>
      </w:pPr>
      <w:r>
        <w:rPr>
          <w:color w:val="000000"/>
        </w:rPr>
        <w:t>11.</w:t>
      </w:r>
      <w:r>
        <w:rPr>
          <w:color w:val="000000"/>
        </w:rPr>
        <w:t>水稻生活中，需要量最多的无机盐是（　　）</w:t>
      </w:r>
    </w:p>
    <w:p w:rsidR="00214714">
      <w:pPr>
        <w:spacing w:after="0"/>
      </w:pPr>
      <w:r>
        <w:rPr>
          <w:color w:val="000000"/>
        </w:rPr>
        <w:t>A. </w:t>
      </w:r>
      <w:r>
        <w:rPr>
          <w:color w:val="000000"/>
        </w:rPr>
        <w:t>含钾、铁、锌的无机盐</w:t>
      </w:r>
      <w:r>
        <w:t xml:space="preserve"> </w:t>
      </w:r>
      <w:r>
        <w:rPr>
          <w:color w:val="000000"/>
        </w:rPr>
        <w:t>                                   </w:t>
      </w:r>
      <w:r>
        <w:rPr>
          <w:noProof/>
          <w:lang w:eastAsia="zh-CN"/>
        </w:rPr>
        <w:drawing>
          <wp:inline distT="0" distB="0" distL="0" distR="0">
            <wp:extent cx="28651" cy="38202"/>
            <wp:effectExtent l="0" t="0" r="0" b="0"/>
            <wp:docPr id="2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B. </w:t>
      </w:r>
      <w:r>
        <w:rPr>
          <w:color w:val="000000"/>
        </w:rPr>
        <w:t>含氮、硼、铁的无机盐</w:t>
      </w:r>
    </w:p>
    <w:p w:rsidR="00214714">
      <w:pPr>
        <w:spacing w:after="0"/>
      </w:pPr>
      <w:r>
        <w:rPr>
          <w:color w:val="000000"/>
        </w:rPr>
        <w:t>C. </w:t>
      </w:r>
      <w:r>
        <w:rPr>
          <w:color w:val="000000"/>
        </w:rPr>
        <w:t>含钾、铜、镁的无机盐</w:t>
      </w:r>
      <w:r>
        <w:t xml:space="preserve"> </w:t>
      </w:r>
      <w:r>
        <w:rPr>
          <w:color w:val="000000"/>
        </w:rPr>
        <w:t>        </w:t>
      </w:r>
      <w:r>
        <w:rPr>
          <w:color w:val="000000"/>
        </w:rPr>
        <w:t>                           </w:t>
      </w:r>
      <w:r>
        <w:rPr>
          <w:noProof/>
          <w:lang w:eastAsia="zh-CN"/>
        </w:rPr>
        <w:drawing>
          <wp:inline distT="0" distB="0" distL="0" distR="0">
            <wp:extent cx="28651" cy="38202"/>
            <wp:effectExtent l="0" t="0" r="0" b="0"/>
            <wp:docPr id="2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D. </w:t>
      </w:r>
      <w:r>
        <w:rPr>
          <w:color w:val="000000"/>
        </w:rPr>
        <w:t>含氮、磷、钾的无机盐</w:t>
      </w:r>
    </w:p>
    <w:p w:rsidR="00214714">
      <w:pPr>
        <w:spacing w:after="0"/>
      </w:pPr>
      <w:r>
        <w:rPr>
          <w:color w:val="000000"/>
        </w:rPr>
        <w:t>12.</w:t>
      </w:r>
      <w:r>
        <w:rPr>
          <w:color w:val="000000"/>
        </w:rPr>
        <w:t>小华给花生苗施肥，可是却出现了</w:t>
      </w:r>
      <w:r>
        <w:rPr>
          <w:color w:val="000000"/>
        </w:rPr>
        <w:t>“</w:t>
      </w:r>
      <w:r>
        <w:rPr>
          <w:color w:val="000000"/>
        </w:rPr>
        <w:t>烧苗</w:t>
      </w:r>
      <w:r>
        <w:rPr>
          <w:color w:val="000000"/>
        </w:rPr>
        <w:t>”</w:t>
      </w:r>
      <w:r>
        <w:rPr>
          <w:color w:val="000000"/>
        </w:rPr>
        <w:t>现象．造成这一现象最可能的原因是（</w:t>
      </w:r>
      <w:r>
        <w:rPr>
          <w:color w:val="000000"/>
        </w:rPr>
        <w:t xml:space="preserve">    </w:t>
      </w:r>
      <w:r>
        <w:rPr>
          <w:color w:val="000000"/>
        </w:rPr>
        <w:t>）</w:t>
      </w:r>
    </w:p>
    <w:p w:rsidR="00214714">
      <w:pPr>
        <w:spacing w:after="0"/>
      </w:pPr>
      <w:r>
        <w:rPr>
          <w:color w:val="000000"/>
        </w:rPr>
        <w:t>A. </w:t>
      </w:r>
      <w:r>
        <w:rPr>
          <w:color w:val="000000"/>
        </w:rPr>
        <w:t>肥施少了，花生苗缺乏营养</w:t>
      </w:r>
      <w:r>
        <w:t xml:space="preserve"> </w:t>
      </w:r>
      <w:r>
        <w:rPr>
          <w:color w:val="000000"/>
        </w:rPr>
        <w:t>                            </w:t>
      </w:r>
      <w:r>
        <w:rPr>
          <w:noProof/>
          <w:lang w:eastAsia="zh-CN"/>
        </w:rPr>
        <w:drawing>
          <wp:inline distT="0" distB="0" distL="0" distR="0">
            <wp:extent cx="28651" cy="38202"/>
            <wp:effectExtent l="0" t="0" r="0" b="0"/>
            <wp:docPr id="2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B. </w:t>
      </w:r>
      <w:r>
        <w:rPr>
          <w:color w:val="000000"/>
        </w:rPr>
        <w:t>肥施多了，土壤溶液浓度过高</w:t>
      </w:r>
    </w:p>
    <w:p w:rsidR="00214714">
      <w:pPr>
        <w:spacing w:after="0"/>
      </w:pPr>
      <w:r>
        <w:rPr>
          <w:color w:val="000000"/>
        </w:rPr>
        <w:t>C. </w:t>
      </w:r>
      <w:r>
        <w:rPr>
          <w:color w:val="000000"/>
        </w:rPr>
        <w:t>土壤板结，花生苗无法吸收水分和无机盐</w:t>
      </w:r>
      <w:r>
        <w:t xml:space="preserve"> </w:t>
      </w:r>
      <w:r>
        <w:rPr>
          <w:color w:val="000000"/>
        </w:rPr>
        <w:t>       </w:t>
      </w:r>
      <w:r>
        <w:rPr>
          <w:noProof/>
          <w:lang w:eastAsia="zh-CN"/>
        </w:rPr>
        <w:drawing>
          <wp:inline distT="0" distB="0" distL="0" distR="0">
            <wp:extent cx="28651" cy="38202"/>
            <wp:effectExtent l="0" t="0" r="0" b="0"/>
            <wp:docPr id="2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D. </w:t>
      </w:r>
      <w:r>
        <w:rPr>
          <w:color w:val="000000"/>
        </w:rPr>
        <w:t>根细胞吸收无机盐过少</w:t>
      </w:r>
    </w:p>
    <w:p w:rsidR="00214714">
      <w:pPr>
        <w:spacing w:after="0"/>
      </w:pPr>
      <w:r>
        <w:rPr>
          <w:color w:val="000000"/>
        </w:rPr>
        <w:t>13.</w:t>
      </w:r>
      <w:r>
        <w:rPr>
          <w:color w:val="000000"/>
        </w:rPr>
        <w:t>在植树节种树时，为了提高树苗的成活率，应采取的措施有（</w:t>
      </w:r>
      <w:r>
        <w:rPr>
          <w:color w:val="000000"/>
        </w:rPr>
        <w:t xml:space="preserve">    </w:t>
      </w:r>
      <w:r>
        <w:rPr>
          <w:color w:val="000000"/>
        </w:rPr>
        <w:t>）</w:t>
      </w:r>
    </w:p>
    <w:p w:rsidR="006D608D">
      <w:pPr>
        <w:spacing w:after="0"/>
      </w:pPr>
      <w:r>
        <w:rPr>
          <w:color w:val="000000"/>
        </w:rPr>
        <w:t>①</w:t>
      </w:r>
      <w:r>
        <w:rPr>
          <w:color w:val="000000"/>
        </w:rPr>
        <w:t>带土移栽</w:t>
      </w:r>
      <w:r>
        <w:rPr>
          <w:color w:val="000000"/>
        </w:rPr>
        <w:t>②</w:t>
      </w:r>
      <w:r>
        <w:rPr>
          <w:color w:val="000000"/>
        </w:rPr>
        <w:t>剪去部分枝叶移栽</w:t>
      </w:r>
      <w:r>
        <w:rPr>
          <w:color w:val="000000"/>
        </w:rPr>
        <w:t>③</w:t>
      </w:r>
      <w:r>
        <w:rPr>
          <w:color w:val="000000"/>
        </w:rPr>
        <w:t>在炎热的中午移栽</w:t>
      </w:r>
      <w:r>
        <w:rPr>
          <w:color w:val="000000"/>
        </w:rPr>
        <w:t>④</w:t>
      </w:r>
      <w:r>
        <w:rPr>
          <w:color w:val="000000"/>
        </w:rPr>
        <w:t>树苗种下后马上大量施肥．</w:t>
      </w:r>
    </w:p>
    <w:p w:rsidR="006D608D">
      <w:pPr>
        <w:spacing w:after="0"/>
        <w:ind w:left="150"/>
      </w:pPr>
      <w:r>
        <w:rPr>
          <w:color w:val="000000"/>
        </w:rPr>
        <w:t>A. ①③                                     B. ①②                                     C. ②③                                     D. ②④</w:t>
      </w:r>
    </w:p>
    <w:p w:rsidR="00214714">
      <w:pPr>
        <w:spacing w:after="0"/>
      </w:pPr>
      <w:r>
        <w:rPr>
          <w:color w:val="000000"/>
        </w:rPr>
        <w:t>14.</w:t>
      </w:r>
      <w:r>
        <w:rPr>
          <w:color w:val="000000"/>
        </w:rPr>
        <w:t>下列有关植物蒸腾作用意义的叙述中错误的是</w:t>
      </w:r>
      <w:r>
        <w:rPr>
          <w:color w:val="000000"/>
        </w:rPr>
        <w:t>(    )</w:t>
      </w:r>
      <w:r>
        <w:rPr>
          <w:color w:val="000000"/>
        </w:rPr>
        <w:t>。</w:t>
      </w:r>
    </w:p>
    <w:p w:rsidR="006D608D">
      <w:pPr>
        <w:spacing w:after="0"/>
        <w:ind w:left="150"/>
      </w:pPr>
      <w:r>
        <w:rPr>
          <w:color w:val="000000"/>
        </w:rPr>
        <w:t>A. </w:t>
      </w:r>
      <w:r>
        <w:rPr>
          <w:color w:val="000000"/>
        </w:rPr>
        <w:t>促使根从土壤中吸收水分</w:t>
      </w:r>
      <w:r>
        <w:rPr>
          <w:color w:val="000000"/>
        </w:rPr>
        <w:t>                                    </w:t>
      </w:r>
      <w:r>
        <w:rPr>
          <w:noProof/>
          <w:lang w:eastAsia="zh-CN"/>
        </w:rPr>
        <w:drawing>
          <wp:inline distT="0" distB="0" distL="0" distR="0">
            <wp:extent cx="9550" cy="38202"/>
            <wp:effectExtent l="0" t="0" r="0" b="0"/>
            <wp:docPr id="2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a:stretch>
                      <a:fillRect/>
                    </a:stretch>
                  </pic:blipFill>
                  <pic:spPr>
                    <a:xfrm>
                      <a:off x="0" y="0"/>
                      <a:ext cx="9550" cy="38202"/>
                    </a:xfrm>
                    <a:prstGeom prst="rect">
                      <a:avLst/>
                    </a:prstGeom>
                  </pic:spPr>
                </pic:pic>
              </a:graphicData>
            </a:graphic>
          </wp:inline>
        </w:drawing>
      </w:r>
      <w:r>
        <w:rPr>
          <w:color w:val="000000"/>
        </w:rPr>
        <w:t>B. </w:t>
      </w:r>
      <w:r>
        <w:rPr>
          <w:color w:val="000000"/>
        </w:rPr>
        <w:t>散</w:t>
      </w:r>
      <w:r>
        <w:rPr>
          <w:color w:val="000000"/>
        </w:rPr>
        <w:t>失热量，降低植物体的温度</w:t>
      </w:r>
      <w:r>
        <w:br/>
      </w:r>
      <w:r>
        <w:rPr>
          <w:color w:val="000000"/>
        </w:rPr>
        <w:t>C. </w:t>
      </w:r>
      <w:r>
        <w:rPr>
          <w:color w:val="000000"/>
        </w:rPr>
        <w:t>增加大气温度，调节气候</w:t>
      </w:r>
      <w:r>
        <w:rPr>
          <w:color w:val="000000"/>
        </w:rPr>
        <w:t>                                    </w:t>
      </w:r>
      <w:r>
        <w:rPr>
          <w:noProof/>
          <w:lang w:eastAsia="zh-CN"/>
        </w:rPr>
        <w:drawing>
          <wp:inline distT="0" distB="0" distL="0" distR="0">
            <wp:extent cx="9550" cy="38202"/>
            <wp:effectExtent l="0" t="0" r="0" b="0"/>
            <wp:docPr id="2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a:stretch>
                      <a:fillRect/>
                    </a:stretch>
                  </pic:blipFill>
                  <pic:spPr>
                    <a:xfrm>
                      <a:off x="0" y="0"/>
                      <a:ext cx="9550" cy="38202"/>
                    </a:xfrm>
                    <a:prstGeom prst="rect">
                      <a:avLst/>
                    </a:prstGeom>
                  </pic:spPr>
                </pic:pic>
              </a:graphicData>
            </a:graphic>
          </wp:inline>
        </w:drawing>
      </w:r>
      <w:r>
        <w:rPr>
          <w:color w:val="000000"/>
        </w:rPr>
        <w:t>D. </w:t>
      </w:r>
      <w:r>
        <w:rPr>
          <w:color w:val="000000"/>
        </w:rPr>
        <w:t>促进水分和无机盐在植物体内的运输</w:t>
      </w:r>
    </w:p>
    <w:p w:rsidR="00214714">
      <w:pPr>
        <w:spacing w:after="0"/>
      </w:pPr>
      <w:r>
        <w:rPr>
          <w:color w:val="000000"/>
        </w:rPr>
        <w:t>15.</w:t>
      </w:r>
      <w:r>
        <w:rPr>
          <w:color w:val="000000"/>
        </w:rPr>
        <w:t>某同学在探究</w:t>
      </w:r>
      <w:r>
        <w:rPr>
          <w:color w:val="000000"/>
        </w:rPr>
        <w:t>“</w:t>
      </w:r>
      <w:r>
        <w:rPr>
          <w:color w:val="000000"/>
        </w:rPr>
        <w:t>外界溶液浓度对植物吸水的影响</w:t>
      </w:r>
      <w:r>
        <w:rPr>
          <w:color w:val="000000"/>
        </w:rPr>
        <w:t>”</w:t>
      </w:r>
      <w:r>
        <w:rPr>
          <w:color w:val="000000"/>
        </w:rPr>
        <w:t>时，将新鲜萝卜切条后放置于</w:t>
      </w:r>
      <w:r>
        <w:rPr>
          <w:color w:val="000000"/>
        </w:rPr>
        <w:t>30%</w:t>
      </w:r>
      <w:r>
        <w:rPr>
          <w:color w:val="000000"/>
        </w:rPr>
        <w:t>的浓盐水中，一段时间后置于浓盐水中的萝卜条将（　　）</w:t>
      </w:r>
    </w:p>
    <w:p w:rsidR="006D608D">
      <w:pPr>
        <w:spacing w:after="0"/>
        <w:ind w:left="150"/>
      </w:pPr>
      <w:r>
        <w:rPr>
          <w:color w:val="000000"/>
        </w:rPr>
        <w:t>A. </w:t>
      </w:r>
      <w:r>
        <w:rPr>
          <w:color w:val="000000"/>
        </w:rPr>
        <w:t>变硬</w:t>
      </w:r>
      <w:r>
        <w:rPr>
          <w:color w:val="000000"/>
        </w:rPr>
        <w:t>                                </w:t>
      </w:r>
      <w:r>
        <w:rPr>
          <w:noProof/>
          <w:lang w:eastAsia="zh-CN"/>
        </w:rPr>
        <w:drawing>
          <wp:inline distT="0" distB="0" distL="0" distR="0">
            <wp:extent cx="19101" cy="38202"/>
            <wp:effectExtent l="0" t="0" r="0" b="0"/>
            <wp:docPr id="3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B. </w:t>
      </w:r>
      <w:r>
        <w:rPr>
          <w:color w:val="000000"/>
        </w:rPr>
        <w:t>变软</w:t>
      </w:r>
      <w:r>
        <w:rPr>
          <w:color w:val="000000"/>
        </w:rPr>
        <w:t>                                </w:t>
      </w:r>
      <w:r>
        <w:rPr>
          <w:noProof/>
          <w:lang w:eastAsia="zh-CN"/>
        </w:rPr>
        <w:drawing>
          <wp:inline distT="0" distB="0" distL="0" distR="0">
            <wp:extent cx="19101" cy="38202"/>
            <wp:effectExtent l="0" t="0" r="0" b="0"/>
            <wp:docPr id="3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C. </w:t>
      </w:r>
      <w:r>
        <w:rPr>
          <w:color w:val="000000"/>
        </w:rPr>
        <w:t>不变</w:t>
      </w:r>
      <w:r>
        <w:rPr>
          <w:color w:val="000000"/>
        </w:rPr>
        <w:t>                                </w:t>
      </w:r>
      <w:r>
        <w:rPr>
          <w:noProof/>
          <w:lang w:eastAsia="zh-CN"/>
        </w:rPr>
        <w:drawing>
          <wp:inline distT="0" distB="0" distL="0" distR="0">
            <wp:extent cx="19101" cy="38202"/>
            <wp:effectExtent l="0" t="0" r="0" b="0"/>
            <wp:docPr id="3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D. </w:t>
      </w:r>
      <w:r>
        <w:rPr>
          <w:color w:val="000000"/>
        </w:rPr>
        <w:t>先变硬后变软</w:t>
      </w:r>
    </w:p>
    <w:p w:rsidR="006D608D">
      <w:r>
        <w:rPr>
          <w:b/>
          <w:bCs/>
          <w:sz w:val="24"/>
          <w:szCs w:val="24"/>
        </w:rPr>
        <w:t>二、填空题</w:t>
      </w:r>
      <w:r>
        <w:rPr>
          <w:b/>
          <w:bCs/>
          <w:sz w:val="24"/>
          <w:szCs w:val="24"/>
        </w:rPr>
        <w:t xml:space="preserve"> </w:t>
      </w:r>
    </w:p>
    <w:p w:rsidR="006D608D">
      <w:pPr>
        <w:spacing w:after="0"/>
      </w:pPr>
      <w:r>
        <w:rPr>
          <w:color w:val="000000"/>
        </w:rPr>
        <w:t>16.</w:t>
      </w:r>
      <w:r>
        <w:rPr>
          <w:color w:val="000000"/>
        </w:rPr>
        <w:t>植物吸收水分，除很少一部分用于植物的</w:t>
      </w:r>
      <w:r>
        <w:rPr>
          <w:color w:val="000000"/>
        </w:rPr>
        <w:t>________</w:t>
      </w:r>
      <w:r>
        <w:rPr>
          <w:color w:val="000000"/>
        </w:rPr>
        <w:t>等生理活动外，绝大部分以</w:t>
      </w:r>
      <w:r>
        <w:rPr>
          <w:color w:val="000000"/>
        </w:rPr>
        <w:t>________</w:t>
      </w:r>
      <w:r>
        <w:rPr>
          <w:color w:val="000000"/>
        </w:rPr>
        <w:t>的状态通过叶片的</w:t>
      </w:r>
      <w:r>
        <w:rPr>
          <w:color w:val="000000"/>
        </w:rPr>
        <w:t>________</w:t>
      </w:r>
      <w:r>
        <w:rPr>
          <w:color w:val="000000"/>
        </w:rPr>
        <w:t>散发到大气中去了．所以说</w:t>
      </w:r>
      <w:r>
        <w:rPr>
          <w:color w:val="000000"/>
        </w:rPr>
        <w:t>________</w:t>
      </w:r>
      <w:r>
        <w:rPr>
          <w:color w:val="000000"/>
        </w:rPr>
        <w:t>是植物体主要的蒸腾器官．</w:t>
      </w:r>
      <w:r>
        <w:rPr>
          <w:color w:val="000000"/>
        </w:rPr>
        <w:t xml:space="preserve">    </w:t>
      </w:r>
    </w:p>
    <w:p w:rsidR="006D608D">
      <w:pPr>
        <w:spacing w:after="0"/>
      </w:pPr>
      <w:r>
        <w:rPr>
          <w:color w:val="000000"/>
        </w:rPr>
        <w:t>17.</w:t>
      </w:r>
      <w:r>
        <w:rPr>
          <w:color w:val="000000"/>
        </w:rPr>
        <w:t>气孔示意图如图所示。</w:t>
      </w:r>
      <w:r>
        <w:br/>
      </w:r>
      <w:r>
        <w:rPr>
          <w:noProof/>
          <w:lang w:eastAsia="zh-CN"/>
        </w:rPr>
        <w:drawing>
          <wp:inline distT="0" distB="0" distL="0" distR="0">
            <wp:extent cx="1317777" cy="926262"/>
            <wp:effectExtent l="0" t="0" r="0" b="0"/>
            <wp:docPr id="3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1" cstate="print"/>
                    <a:stretch>
                      <a:fillRect/>
                    </a:stretch>
                  </pic:blipFill>
                  <pic:spPr>
                    <a:xfrm>
                      <a:off x="0" y="0"/>
                      <a:ext cx="1317777" cy="926262"/>
                    </a:xfrm>
                    <a:prstGeom prst="rect">
                      <a:avLst/>
                    </a:prstGeom>
                  </pic:spPr>
                </pic:pic>
              </a:graphicData>
            </a:graphic>
          </wp:inline>
        </w:drawing>
      </w:r>
      <w:r>
        <w:rPr>
          <w:color w:val="000000"/>
        </w:rPr>
        <w:t>　　</w:t>
      </w:r>
      <w:r>
        <w:br/>
      </w:r>
      <w:r>
        <w:rPr>
          <w:color w:val="000000"/>
        </w:rPr>
        <w:t>(1)</w:t>
      </w:r>
      <w:r>
        <w:rPr>
          <w:color w:val="000000"/>
        </w:rPr>
        <w:t>图中</w:t>
      </w:r>
      <w:r>
        <w:rPr>
          <w:color w:val="000000"/>
        </w:rPr>
        <w:t>②</w:t>
      </w:r>
      <w:r>
        <w:rPr>
          <w:color w:val="000000"/>
        </w:rPr>
        <w:t>所示的细胞是</w:t>
      </w:r>
      <w:r>
        <w:rPr>
          <w:color w:val="000000"/>
        </w:rPr>
        <w:t>________ </w:t>
      </w:r>
      <w:r>
        <w:rPr>
          <w:color w:val="000000"/>
        </w:rPr>
        <w:t>细胞，呈</w:t>
      </w:r>
      <w:r>
        <w:rPr>
          <w:color w:val="000000"/>
        </w:rPr>
        <w:t>________ </w:t>
      </w:r>
      <w:r>
        <w:rPr>
          <w:color w:val="000000"/>
        </w:rPr>
        <w:t>形。</w:t>
      </w:r>
      <w:r>
        <w:br/>
      </w:r>
      <w:r>
        <w:rPr>
          <w:color w:val="000000"/>
        </w:rPr>
        <w:t>(2)</w:t>
      </w:r>
      <w:r>
        <w:rPr>
          <w:color w:val="000000"/>
        </w:rPr>
        <w:t>气孔是指图中</w:t>
      </w:r>
      <w:r>
        <w:rPr>
          <w:color w:val="000000"/>
        </w:rPr>
        <w:t>________ </w:t>
      </w:r>
      <w:r>
        <w:rPr>
          <w:color w:val="000000"/>
        </w:rPr>
        <w:t>所示的地方，是植物进行</w:t>
      </w:r>
      <w:r>
        <w:rPr>
          <w:color w:val="000000"/>
        </w:rPr>
        <w:t>______</w:t>
      </w:r>
      <w:r>
        <w:rPr>
          <w:color w:val="000000"/>
        </w:rPr>
        <w:t>__ </w:t>
      </w:r>
      <w:r>
        <w:rPr>
          <w:color w:val="000000"/>
        </w:rPr>
        <w:t>的</w:t>
      </w:r>
      <w:r>
        <w:rPr>
          <w:color w:val="000000"/>
        </w:rPr>
        <w:t>“</w:t>
      </w:r>
      <w:r>
        <w:rPr>
          <w:color w:val="000000"/>
        </w:rPr>
        <w:t>窗口</w:t>
      </w:r>
      <w:r>
        <w:rPr>
          <w:color w:val="000000"/>
        </w:rPr>
        <w:t>”</w:t>
      </w:r>
      <w:r>
        <w:rPr>
          <w:color w:val="000000"/>
        </w:rPr>
        <w:t>。</w:t>
      </w:r>
      <w:r>
        <w:br/>
      </w:r>
      <w:r>
        <w:rPr>
          <w:color w:val="000000"/>
        </w:rPr>
        <w:t>(3)</w:t>
      </w:r>
      <w:r>
        <w:rPr>
          <w:color w:val="000000"/>
        </w:rPr>
        <w:t>植物体内的水分以</w:t>
      </w:r>
      <w:r>
        <w:rPr>
          <w:color w:val="000000"/>
        </w:rPr>
        <w:t>________ </w:t>
      </w:r>
      <w:r>
        <w:rPr>
          <w:color w:val="000000"/>
        </w:rPr>
        <w:t>状态从气孔中散发到空气中的现象叫</w:t>
      </w:r>
      <w:r>
        <w:rPr>
          <w:color w:val="000000"/>
        </w:rPr>
        <w:t>________ </w:t>
      </w:r>
      <w:r>
        <w:rPr>
          <w:color w:val="000000"/>
        </w:rPr>
        <w:t>作用。</w:t>
      </w:r>
      <w:r>
        <w:rPr>
          <w:color w:val="000000"/>
        </w:rPr>
        <w:t xml:space="preserve">    </w:t>
      </w:r>
    </w:p>
    <w:p w:rsidR="006D608D">
      <w:pPr>
        <w:spacing w:after="0"/>
      </w:pPr>
      <w:r>
        <w:rPr>
          <w:color w:val="000000"/>
        </w:rPr>
        <w:t xml:space="preserve">18. </w:t>
      </w:r>
      <w:r>
        <w:rPr>
          <w:color w:val="000000"/>
        </w:rPr>
        <w:t>绿色植物生长需要各种无机盐，其中含</w:t>
      </w:r>
      <w:r>
        <w:rPr>
          <w:color w:val="000000"/>
        </w:rPr>
        <w:t>________</w:t>
      </w:r>
      <w:r>
        <w:rPr>
          <w:color w:val="000000"/>
        </w:rPr>
        <w:t>的无机盐能够促进茎秆健壮．</w:t>
      </w:r>
      <w:r>
        <w:rPr>
          <w:color w:val="000000"/>
        </w:rPr>
        <w:t xml:space="preserve">    </w:t>
      </w:r>
    </w:p>
    <w:p w:rsidR="006D608D">
      <w:r>
        <w:rPr>
          <w:b/>
          <w:bCs/>
          <w:sz w:val="24"/>
          <w:szCs w:val="24"/>
        </w:rPr>
        <w:t>三、解答题</w:t>
      </w:r>
      <w:r>
        <w:rPr>
          <w:b/>
          <w:bCs/>
          <w:sz w:val="24"/>
          <w:szCs w:val="24"/>
        </w:rPr>
        <w:t xml:space="preserve"> </w:t>
      </w:r>
    </w:p>
    <w:p w:rsidR="00214714">
      <w:pPr>
        <w:spacing w:after="0"/>
      </w:pPr>
      <w:r>
        <w:rPr>
          <w:color w:val="000000"/>
        </w:rPr>
        <w:t>19.</w:t>
      </w:r>
      <w:r>
        <w:rPr>
          <w:color w:val="000000"/>
        </w:rPr>
        <w:t>植物生长需要什么？</w:t>
      </w:r>
    </w:p>
    <w:p w:rsidR="006D608D">
      <w:r>
        <w:rPr>
          <w:b/>
          <w:bCs/>
          <w:sz w:val="24"/>
          <w:szCs w:val="24"/>
        </w:rPr>
        <w:t>四、综合题</w:t>
      </w:r>
      <w:r>
        <w:rPr>
          <w:b/>
          <w:bCs/>
          <w:sz w:val="24"/>
          <w:szCs w:val="24"/>
        </w:rPr>
        <w:t xml:space="preserve"> </w:t>
      </w:r>
    </w:p>
    <w:p w:rsidR="00214714">
      <w:pPr>
        <w:spacing w:after="0"/>
      </w:pPr>
      <w:r>
        <w:rPr>
          <w:color w:val="000000"/>
        </w:rPr>
        <w:t xml:space="preserve">20. </w:t>
      </w:r>
      <w:r>
        <w:rPr>
          <w:color w:val="000000"/>
        </w:rPr>
        <w:t>目前，在不少步行街、住宅小区、景观带都可看见一些被移栽来的大树，许多城市也纷纷实施大树进城计划，将山区的树木移栽进城．但移栽大树的死亡率较高，因此对大树移栽须谨慎</w:t>
      </w:r>
      <w:r>
        <w:rPr>
          <w:color w:val="000000"/>
        </w:rPr>
        <w:t>：一要严格控制采集范围；二要注重移栽技术．</w:t>
      </w:r>
    </w:p>
    <w:p w:rsidR="006D608D">
      <w:pPr>
        <w:spacing w:after="0"/>
      </w:pPr>
      <w:r>
        <w:rPr>
          <w:noProof/>
          <w:lang w:eastAsia="zh-CN"/>
        </w:rPr>
        <w:drawing>
          <wp:inline distT="0" distB="0" distL="0" distR="0">
            <wp:extent cx="5290223" cy="1690192"/>
            <wp:effectExtent l="0" t="0" r="0" b="0"/>
            <wp:docPr id="3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2" cstate="print"/>
                    <a:stretch>
                      <a:fillRect/>
                    </a:stretch>
                  </pic:blipFill>
                  <pic:spPr>
                    <a:xfrm>
                      <a:off x="0" y="0"/>
                      <a:ext cx="5290223" cy="1690192"/>
                    </a:xfrm>
                    <a:prstGeom prst="rect">
                      <a:avLst/>
                    </a:prstGeom>
                  </pic:spPr>
                </pic:pic>
              </a:graphicData>
            </a:graphic>
          </wp:inline>
        </w:drawing>
      </w:r>
    </w:p>
    <w:p w:rsidR="00214714">
      <w:pPr>
        <w:spacing w:after="0"/>
      </w:pPr>
      <w:r>
        <w:rPr>
          <w:color w:val="000000"/>
        </w:rPr>
        <w:t>（</w:t>
      </w:r>
      <w:r>
        <w:rPr>
          <w:color w:val="000000"/>
        </w:rPr>
        <w:t>1</w:t>
      </w:r>
      <w:r>
        <w:rPr>
          <w:color w:val="000000"/>
        </w:rPr>
        <w:t>）图中被移栽的树木剪去部分枝叶，是为了减弱</w:t>
      </w:r>
      <w:r>
        <w:rPr>
          <w:color w:val="000000"/>
        </w:rPr>
        <w:t>________</w:t>
      </w:r>
      <w:r>
        <w:rPr>
          <w:color w:val="000000"/>
        </w:rPr>
        <w:t>，带上大泥球的目的是</w:t>
      </w:r>
      <w:r>
        <w:rPr>
          <w:color w:val="000000"/>
        </w:rPr>
        <w:t>________</w:t>
      </w:r>
      <w:r>
        <w:rPr>
          <w:color w:val="000000"/>
        </w:rPr>
        <w:t>，从而提高移栽的成功率．</w:t>
      </w:r>
    </w:p>
    <w:p w:rsidR="00214714">
      <w:pPr>
        <w:spacing w:after="0"/>
      </w:pPr>
      <w:r>
        <w:rPr>
          <w:color w:val="000000"/>
        </w:rPr>
        <w:t>（</w:t>
      </w:r>
      <w:r>
        <w:rPr>
          <w:color w:val="000000"/>
        </w:rPr>
        <w:t>2</w:t>
      </w:r>
      <w:r>
        <w:rPr>
          <w:color w:val="000000"/>
        </w:rPr>
        <w:t>）大规模的树木进城，对于城市来说能快速绿化、美化，但对山区生态环境会造成一定影响．请列举其中的一条影响：</w:t>
      </w:r>
      <w:r>
        <w:rPr>
          <w:color w:val="000000"/>
        </w:rPr>
        <w:t>________</w:t>
      </w:r>
      <w:r>
        <w:rPr>
          <w:color w:val="000000"/>
        </w:rPr>
        <w:t>．</w:t>
      </w:r>
    </w:p>
    <w:p w:rsidR="006D608D">
      <w:pPr>
        <w:spacing w:after="0"/>
      </w:pPr>
      <w:r>
        <w:rPr>
          <w:color w:val="000000"/>
        </w:rPr>
        <w:t>21.</w:t>
      </w:r>
      <w:r>
        <w:rPr>
          <w:color w:val="000000"/>
        </w:rPr>
        <w:t>刘云想要探究植物细胞吸水与失水的情况．于是她取来两个同一品牌、相同大小的新鲜萝卜，在透明中间各挖了一个相同大小的凹槽，在凹槽中分别放入相同质量的清水和</w:t>
      </w:r>
      <w:r>
        <w:rPr>
          <w:color w:val="000000"/>
        </w:rPr>
        <w:t>30%</w:t>
      </w:r>
      <w:r>
        <w:rPr>
          <w:color w:val="000000"/>
        </w:rPr>
        <w:t>的盐水溶液，并观察实验现象．请你据此回答下列问题．</w:t>
      </w:r>
      <w:r>
        <w:rPr>
          <w:color w:val="000000"/>
        </w:rPr>
        <w:t xml:space="preserve">  </w:t>
      </w:r>
    </w:p>
    <w:p w:rsidR="006D608D">
      <w:pPr>
        <w:spacing w:after="0"/>
      </w:pPr>
      <w:r>
        <w:rPr>
          <w:noProof/>
          <w:lang w:eastAsia="zh-CN"/>
        </w:rPr>
        <w:drawing>
          <wp:inline distT="0" distB="0" distL="0" distR="0">
            <wp:extent cx="4335310" cy="1375080"/>
            <wp:effectExtent l="0" t="0" r="0" b="0"/>
            <wp:docPr id="3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3" cstate="print"/>
                    <a:stretch>
                      <a:fillRect/>
                    </a:stretch>
                  </pic:blipFill>
                  <pic:spPr>
                    <a:xfrm>
                      <a:off x="0" y="0"/>
                      <a:ext cx="4335310" cy="1375080"/>
                    </a:xfrm>
                    <a:prstGeom prst="rect">
                      <a:avLst/>
                    </a:prstGeom>
                  </pic:spPr>
                </pic:pic>
              </a:graphicData>
            </a:graphic>
          </wp:inline>
        </w:drawing>
      </w:r>
    </w:p>
    <w:p w:rsidR="006D608D">
      <w:pPr>
        <w:spacing w:after="0"/>
      </w:pPr>
      <w:r>
        <w:rPr>
          <w:color w:val="000000"/>
        </w:rPr>
        <w:t>（</w:t>
      </w:r>
      <w:r>
        <w:rPr>
          <w:color w:val="000000"/>
        </w:rPr>
        <w:t>1</w:t>
      </w:r>
      <w:r>
        <w:rPr>
          <w:color w:val="000000"/>
        </w:rPr>
        <w:t>）过一段时间后，甲萝卜中清水会</w:t>
      </w:r>
      <w:r>
        <w:rPr>
          <w:color w:val="000000"/>
        </w:rPr>
        <w:t>________</w:t>
      </w:r>
      <w:r>
        <w:rPr>
          <w:color w:val="000000"/>
        </w:rPr>
        <w:t>（选填</w:t>
      </w:r>
      <w:r>
        <w:rPr>
          <w:color w:val="000000"/>
        </w:rPr>
        <w:t>”</w:t>
      </w:r>
      <w:r>
        <w:rPr>
          <w:color w:val="000000"/>
        </w:rPr>
        <w:t>减少</w:t>
      </w:r>
      <w:r>
        <w:rPr>
          <w:color w:val="000000"/>
        </w:rPr>
        <w:t>“</w:t>
      </w:r>
      <w:r>
        <w:rPr>
          <w:color w:val="000000"/>
        </w:rPr>
        <w:t>或</w:t>
      </w:r>
      <w:r>
        <w:rPr>
          <w:color w:val="000000"/>
        </w:rPr>
        <w:t>”</w:t>
      </w:r>
      <w:r>
        <w:rPr>
          <w:color w:val="000000"/>
        </w:rPr>
        <w:t>增多</w:t>
      </w:r>
      <w:r>
        <w:rPr>
          <w:color w:val="000000"/>
        </w:rPr>
        <w:t>“</w:t>
      </w:r>
      <w:r>
        <w:rPr>
          <w:color w:val="000000"/>
        </w:rPr>
        <w:t>，下同），乙萝卜中的盐水会</w:t>
      </w:r>
      <w:r>
        <w:rPr>
          <w:color w:val="000000"/>
        </w:rPr>
        <w:t>________</w:t>
      </w:r>
      <w:r>
        <w:rPr>
          <w:color w:val="000000"/>
        </w:rPr>
        <w:t>（不考虑水分蒸发）</w:t>
      </w:r>
      <w:r>
        <w:rPr>
          <w:color w:val="000000"/>
        </w:rPr>
        <w:t xml:space="preserve">    </w:t>
      </w:r>
    </w:p>
    <w:p w:rsidR="006D608D">
      <w:pPr>
        <w:spacing w:after="0"/>
      </w:pPr>
      <w:r>
        <w:rPr>
          <w:color w:val="000000"/>
        </w:rPr>
        <w:t>（</w:t>
      </w:r>
      <w:r>
        <w:rPr>
          <w:color w:val="000000"/>
        </w:rPr>
        <w:t>2</w:t>
      </w:r>
      <w:r>
        <w:rPr>
          <w:color w:val="000000"/>
        </w:rPr>
        <w:t>）过一段时间后，用手捏甲萝卜，会感觉甲萝卜变</w:t>
      </w:r>
      <w:r>
        <w:rPr>
          <w:color w:val="000000"/>
        </w:rPr>
        <w:t>________</w:t>
      </w:r>
      <w:r>
        <w:rPr>
          <w:color w:val="000000"/>
        </w:rPr>
        <w:t>（选填</w:t>
      </w:r>
      <w:r>
        <w:rPr>
          <w:color w:val="000000"/>
        </w:rPr>
        <w:t>”</w:t>
      </w:r>
      <w:r>
        <w:rPr>
          <w:color w:val="000000"/>
        </w:rPr>
        <w:t>硬</w:t>
      </w:r>
      <w:r>
        <w:rPr>
          <w:color w:val="000000"/>
        </w:rPr>
        <w:t>“</w:t>
      </w:r>
      <w:r>
        <w:rPr>
          <w:color w:val="000000"/>
        </w:rPr>
        <w:t>或</w:t>
      </w:r>
      <w:r>
        <w:rPr>
          <w:color w:val="000000"/>
        </w:rPr>
        <w:t>”</w:t>
      </w:r>
      <w:r>
        <w:rPr>
          <w:color w:val="000000"/>
        </w:rPr>
        <w:t>软</w:t>
      </w:r>
      <w:r>
        <w:rPr>
          <w:color w:val="000000"/>
        </w:rPr>
        <w:t>“</w:t>
      </w:r>
      <w:r>
        <w:rPr>
          <w:color w:val="000000"/>
        </w:rPr>
        <w:t>），这是因为甲萝卜</w:t>
      </w:r>
      <w:r>
        <w:rPr>
          <w:color w:val="000000"/>
        </w:rPr>
        <w:t>________</w:t>
      </w:r>
      <w:r>
        <w:rPr>
          <w:color w:val="000000"/>
        </w:rPr>
        <w:t>（选填</w:t>
      </w:r>
      <w:r>
        <w:rPr>
          <w:color w:val="000000"/>
        </w:rPr>
        <w:t>”</w:t>
      </w:r>
      <w:r>
        <w:rPr>
          <w:color w:val="000000"/>
        </w:rPr>
        <w:t>吸收</w:t>
      </w:r>
      <w:r>
        <w:rPr>
          <w:color w:val="000000"/>
        </w:rPr>
        <w:t>“</w:t>
      </w:r>
      <w:r>
        <w:rPr>
          <w:color w:val="000000"/>
        </w:rPr>
        <w:t>或</w:t>
      </w:r>
      <w:r>
        <w:rPr>
          <w:color w:val="000000"/>
        </w:rPr>
        <w:t>”</w:t>
      </w:r>
      <w:r>
        <w:rPr>
          <w:color w:val="000000"/>
        </w:rPr>
        <w:t>散失</w:t>
      </w:r>
      <w:r>
        <w:rPr>
          <w:color w:val="000000"/>
        </w:rPr>
        <w:t>“</w:t>
      </w:r>
      <w:r>
        <w:rPr>
          <w:color w:val="000000"/>
        </w:rPr>
        <w:t>）了</w:t>
      </w:r>
      <w:r>
        <w:rPr>
          <w:color w:val="000000"/>
        </w:rPr>
        <w:t>水分．</w:t>
      </w:r>
      <w:r>
        <w:rPr>
          <w:color w:val="000000"/>
        </w:rPr>
        <w:t xml:space="preserve">    </w:t>
      </w:r>
    </w:p>
    <w:p w:rsidR="006D608D">
      <w:pPr>
        <w:spacing w:after="0"/>
      </w:pPr>
      <w:r>
        <w:rPr>
          <w:color w:val="000000"/>
        </w:rPr>
        <w:t>（</w:t>
      </w:r>
      <w:r>
        <w:rPr>
          <w:color w:val="000000"/>
        </w:rPr>
        <w:t>3</w:t>
      </w:r>
      <w:r>
        <w:rPr>
          <w:color w:val="000000"/>
        </w:rPr>
        <w:t>）农业中，施肥过多会引起</w:t>
      </w:r>
      <w:r>
        <w:rPr>
          <w:color w:val="000000"/>
        </w:rPr>
        <w:t>”</w:t>
      </w:r>
      <w:r>
        <w:rPr>
          <w:color w:val="000000"/>
        </w:rPr>
        <w:t>烧苗</w:t>
      </w:r>
      <w:r>
        <w:rPr>
          <w:color w:val="000000"/>
        </w:rPr>
        <w:t>“</w:t>
      </w:r>
      <w:r>
        <w:rPr>
          <w:color w:val="000000"/>
        </w:rPr>
        <w:t>的现象，这是植物细胞</w:t>
      </w:r>
      <w:r>
        <w:rPr>
          <w:color w:val="000000"/>
        </w:rPr>
        <w:t>________</w:t>
      </w:r>
      <w:r>
        <w:rPr>
          <w:color w:val="000000"/>
        </w:rPr>
        <w:t>（选填</w:t>
      </w:r>
      <w:r>
        <w:rPr>
          <w:color w:val="000000"/>
        </w:rPr>
        <w:t>”</w:t>
      </w:r>
      <w:r>
        <w:rPr>
          <w:color w:val="000000"/>
        </w:rPr>
        <w:t>吸水</w:t>
      </w:r>
      <w:r>
        <w:rPr>
          <w:color w:val="000000"/>
        </w:rPr>
        <w:t>“</w:t>
      </w:r>
      <w:r>
        <w:rPr>
          <w:color w:val="000000"/>
        </w:rPr>
        <w:t>或</w:t>
      </w:r>
      <w:r>
        <w:rPr>
          <w:color w:val="000000"/>
        </w:rPr>
        <w:t>”</w:t>
      </w:r>
      <w:r>
        <w:rPr>
          <w:color w:val="000000"/>
        </w:rPr>
        <w:t>失水</w:t>
      </w:r>
      <w:r>
        <w:rPr>
          <w:color w:val="000000"/>
        </w:rPr>
        <w:t>“</w:t>
      </w:r>
      <w:r>
        <w:rPr>
          <w:color w:val="000000"/>
        </w:rPr>
        <w:t>）造成的，造成该现象的原因是细胞液浓度</w:t>
      </w:r>
      <w:r>
        <w:rPr>
          <w:color w:val="000000"/>
        </w:rPr>
        <w:t>________</w:t>
      </w:r>
      <w:r>
        <w:rPr>
          <w:color w:val="000000"/>
        </w:rPr>
        <w:t>（选填</w:t>
      </w:r>
      <w:r>
        <w:rPr>
          <w:color w:val="000000"/>
        </w:rPr>
        <w:t>”</w:t>
      </w:r>
      <w:r>
        <w:rPr>
          <w:color w:val="000000"/>
        </w:rPr>
        <w:t>大于</w:t>
      </w:r>
      <w:r>
        <w:rPr>
          <w:color w:val="000000"/>
        </w:rPr>
        <w:t>“</w:t>
      </w:r>
      <w:r>
        <w:rPr>
          <w:color w:val="000000"/>
        </w:rPr>
        <w:t>或</w:t>
      </w:r>
      <w:r>
        <w:rPr>
          <w:color w:val="000000"/>
        </w:rPr>
        <w:t>”</w:t>
      </w:r>
      <w:r>
        <w:rPr>
          <w:color w:val="000000"/>
        </w:rPr>
        <w:t>小于</w:t>
      </w:r>
      <w:r>
        <w:rPr>
          <w:color w:val="000000"/>
        </w:rPr>
        <w:t>“</w:t>
      </w:r>
      <w:r>
        <w:rPr>
          <w:color w:val="000000"/>
        </w:rPr>
        <w:t>）周围溶液浓度．</w:t>
      </w:r>
      <w:r>
        <w:rPr>
          <w:color w:val="000000"/>
        </w:rPr>
        <w:t xml:space="preserve">    </w:t>
      </w:r>
    </w:p>
    <w:p w:rsidR="006D608D">
      <w:r>
        <w:br w:type="page"/>
      </w:r>
    </w:p>
    <w:p w:rsidR="006D608D">
      <w:pPr>
        <w:jc w:val="center"/>
      </w:pPr>
      <w:r>
        <w:rPr>
          <w:b/>
          <w:bCs/>
          <w:sz w:val="28"/>
          <w:szCs w:val="28"/>
        </w:rPr>
        <w:t>答案解析部分</w:t>
      </w:r>
    </w:p>
    <w:p w:rsidR="006D608D">
      <w:r>
        <w:t>一、单选题</w:t>
      </w:r>
    </w:p>
    <w:p w:rsidR="006D608D">
      <w:pPr>
        <w:spacing w:after="0"/>
      </w:pPr>
      <w:r>
        <w:rPr>
          <w:color w:val="000000"/>
        </w:rPr>
        <w:t>1.</w:t>
      </w:r>
      <w:r>
        <w:rPr>
          <w:color w:val="0000FF"/>
        </w:rPr>
        <w:t>【答案】</w:t>
      </w:r>
      <w:r>
        <w:rPr>
          <w:color w:val="000000"/>
        </w:rPr>
        <w:t xml:space="preserve"> D   </w:t>
      </w:r>
    </w:p>
    <w:p w:rsidR="006D608D">
      <w:pPr>
        <w:spacing w:after="0"/>
      </w:pPr>
      <w:r>
        <w:rPr>
          <w:color w:val="0000FF"/>
        </w:rPr>
        <w:t>【解析】</w:t>
      </w:r>
      <w:r>
        <w:rPr>
          <w:color w:val="000000"/>
        </w:rPr>
        <w:t>【解答】解：植物生活中最多的无机盐是含氮、磷、钾的无机盐．含氮的无机盐能促进细胞的分裂和生长，使枝繁叶茂；含磷的无机盐可以促进幼苗的发育和花的开放，使果实、种子提早成熟；含钾的无机盐使植物茎秆健壮，促进淀粉的形成与运输．</w:t>
      </w:r>
    </w:p>
    <w:p w:rsidR="006D608D">
      <w:pPr>
        <w:spacing w:after="0"/>
      </w:pPr>
      <w:r>
        <w:rPr>
          <w:color w:val="000000"/>
        </w:rPr>
        <w:t>故答案为：</w:t>
      </w:r>
      <w:r>
        <w:rPr>
          <w:color w:val="000000"/>
        </w:rPr>
        <w:t>D</w:t>
      </w:r>
      <w:r>
        <w:rPr>
          <w:color w:val="000000"/>
        </w:rPr>
        <w:t>．</w:t>
      </w:r>
    </w:p>
    <w:p w:rsidR="006D608D">
      <w:pPr>
        <w:spacing w:after="0"/>
      </w:pPr>
      <w:r>
        <w:rPr>
          <w:color w:val="000000"/>
        </w:rPr>
        <w:t>【分析】植物生长需要多种无机盐，其中需要较多的是含氮的、含磷的、含钾的无机盐，它们的主要作用如下：</w:t>
      </w:r>
    </w:p>
    <w:tbl>
      <w:tblPr>
        <w:tblW w:w="0" w:type="auto"/>
        <w:tblInd w:w="115" w:type="dxa"/>
        <w:tblBorders>
          <w:top w:val="inset" w:sz="8" w:space="0" w:color="000000"/>
          <w:left w:val="inset" w:sz="8" w:space="0" w:color="000000"/>
          <w:bottom w:val="inset" w:sz="8" w:space="0" w:color="000000"/>
          <w:right w:val="inset" w:sz="8" w:space="0" w:color="000000"/>
        </w:tblBorders>
        <w:tblLook w:val="04A0"/>
      </w:tblPr>
      <w:tblGrid>
        <w:gridCol w:w="1147"/>
        <w:gridCol w:w="4500"/>
        <w:gridCol w:w="2272"/>
        <w:gridCol w:w="1635"/>
      </w:tblGrid>
      <w:tr>
        <w:tblPrEx>
          <w:tblW w:w="0" w:type="auto"/>
          <w:tblInd w:w="115" w:type="dxa"/>
          <w:tblBorders>
            <w:top w:val="inset" w:sz="8" w:space="0" w:color="000000"/>
            <w:left w:val="inset" w:sz="8" w:space="0" w:color="000000"/>
            <w:bottom w:val="inset" w:sz="8" w:space="0" w:color="000000"/>
            <w:right w:val="inset" w:sz="8" w:space="0" w:color="000000"/>
          </w:tblBorders>
          <w:tblLook w:val="04A0"/>
        </w:tblPrEx>
        <w:trPr>
          <w:trHeight w:val="30"/>
        </w:trPr>
        <w:tc>
          <w:tcPr>
            <w:tcW w:w="138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D608D">
            <w:pPr>
              <w:spacing w:after="0"/>
            </w:pPr>
            <w:r>
              <w:rPr>
                <w:color w:val="000000"/>
              </w:rPr>
              <w:t>无机盐</w:t>
            </w:r>
          </w:p>
        </w:tc>
        <w:tc>
          <w:tcPr>
            <w:tcW w:w="550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D608D">
            <w:pPr>
              <w:spacing w:after="0"/>
            </w:pPr>
            <w:r>
              <w:rPr>
                <w:color w:val="000000"/>
              </w:rPr>
              <w:t>作</w:t>
            </w:r>
            <w:r>
              <w:rPr>
                <w:color w:val="000000"/>
              </w:rPr>
              <w:t xml:space="preserve">  </w:t>
            </w:r>
            <w:r>
              <w:rPr>
                <w:color w:val="000000"/>
              </w:rPr>
              <w:t>用</w:t>
            </w:r>
          </w:p>
        </w:tc>
        <w:tc>
          <w:tcPr>
            <w:tcW w:w="274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D608D">
            <w:pPr>
              <w:spacing w:after="0"/>
            </w:pPr>
            <w:r>
              <w:rPr>
                <w:color w:val="000000"/>
              </w:rPr>
              <w:t>缺</w:t>
            </w:r>
            <w:r>
              <w:rPr>
                <w:color w:val="000000"/>
              </w:rPr>
              <w:t xml:space="preserve"> </w:t>
            </w:r>
            <w:r>
              <w:rPr>
                <w:color w:val="000000"/>
              </w:rPr>
              <w:t>乏</w:t>
            </w:r>
            <w:r>
              <w:rPr>
                <w:color w:val="000000"/>
              </w:rPr>
              <w:t xml:space="preserve"> </w:t>
            </w:r>
            <w:r>
              <w:rPr>
                <w:color w:val="000000"/>
              </w:rPr>
              <w:t>症</w:t>
            </w:r>
            <w:r>
              <w:rPr>
                <w:color w:val="000000"/>
              </w:rPr>
              <w:t xml:space="preserve"> </w:t>
            </w:r>
            <w:r>
              <w:rPr>
                <w:color w:val="000000"/>
              </w:rPr>
              <w:t>状</w:t>
            </w:r>
          </w:p>
        </w:tc>
        <w:tc>
          <w:tcPr>
            <w:tcW w:w="190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D608D">
            <w:pPr>
              <w:spacing w:after="0"/>
            </w:pPr>
            <w:r>
              <w:rPr>
                <w:color w:val="000000"/>
              </w:rPr>
              <w:t>例</w:t>
            </w:r>
            <w:r>
              <w:rPr>
                <w:color w:val="000000"/>
              </w:rPr>
              <w:t xml:space="preserve">  </w:t>
            </w:r>
            <w:r>
              <w:rPr>
                <w:color w:val="000000"/>
              </w:rPr>
              <w:t>如</w:t>
            </w:r>
          </w:p>
        </w:tc>
      </w:tr>
      <w:tr>
        <w:tblPrEx>
          <w:tblW w:w="0" w:type="auto"/>
          <w:tblInd w:w="115" w:type="dxa"/>
          <w:tblLook w:val="04A0"/>
        </w:tblPrEx>
        <w:trPr>
          <w:trHeight w:val="30"/>
        </w:trPr>
        <w:tc>
          <w:tcPr>
            <w:tcW w:w="138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D608D">
            <w:pPr>
              <w:spacing w:after="0"/>
            </w:pPr>
            <w:r>
              <w:rPr>
                <w:color w:val="000000"/>
              </w:rPr>
              <w:t>含氮的</w:t>
            </w:r>
          </w:p>
        </w:tc>
        <w:tc>
          <w:tcPr>
            <w:tcW w:w="550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D608D">
            <w:pPr>
              <w:spacing w:after="0"/>
            </w:pPr>
            <w:r>
              <w:rPr>
                <w:color w:val="000000"/>
              </w:rPr>
              <w:t>促进细胞的分裂和生长，使枝叶长得繁茂</w:t>
            </w:r>
          </w:p>
        </w:tc>
        <w:tc>
          <w:tcPr>
            <w:tcW w:w="274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D608D">
            <w:pPr>
              <w:spacing w:after="0"/>
            </w:pPr>
            <w:r>
              <w:rPr>
                <w:color w:val="000000"/>
              </w:rPr>
              <w:t>叶片发黄，植株矮小</w:t>
            </w:r>
          </w:p>
        </w:tc>
        <w:tc>
          <w:tcPr>
            <w:tcW w:w="190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D608D">
            <w:pPr>
              <w:spacing w:after="0"/>
            </w:pPr>
            <w:r>
              <w:rPr>
                <w:color w:val="000000"/>
              </w:rPr>
              <w:t>人畜的粪尿</w:t>
            </w:r>
          </w:p>
        </w:tc>
      </w:tr>
      <w:tr>
        <w:tblPrEx>
          <w:tblW w:w="0" w:type="auto"/>
          <w:tblInd w:w="115" w:type="dxa"/>
          <w:tblLook w:val="04A0"/>
        </w:tblPrEx>
        <w:trPr>
          <w:trHeight w:val="30"/>
        </w:trPr>
        <w:tc>
          <w:tcPr>
            <w:tcW w:w="138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D608D">
            <w:pPr>
              <w:spacing w:after="0"/>
            </w:pPr>
            <w:r>
              <w:rPr>
                <w:color w:val="000000"/>
              </w:rPr>
              <w:t>含磷的</w:t>
            </w:r>
          </w:p>
        </w:tc>
        <w:tc>
          <w:tcPr>
            <w:tcW w:w="550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D608D">
            <w:pPr>
              <w:spacing w:after="0"/>
            </w:pPr>
            <w:r>
              <w:rPr>
                <w:color w:val="000000"/>
              </w:rPr>
              <w:t>促进幼苗的发育和花的开放，使果实和种子的成熟提早</w:t>
            </w:r>
          </w:p>
        </w:tc>
        <w:tc>
          <w:tcPr>
            <w:tcW w:w="274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D608D">
            <w:pPr>
              <w:spacing w:after="0"/>
            </w:pPr>
            <w:r>
              <w:rPr>
                <w:color w:val="000000"/>
              </w:rPr>
              <w:t>影响花和果实的形成和发育</w:t>
            </w:r>
          </w:p>
        </w:tc>
        <w:tc>
          <w:tcPr>
            <w:tcW w:w="190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D608D">
            <w:pPr>
              <w:spacing w:after="0"/>
            </w:pPr>
            <w:r>
              <w:rPr>
                <w:color w:val="000000"/>
              </w:rPr>
              <w:t>骨粉</w:t>
            </w:r>
          </w:p>
        </w:tc>
      </w:tr>
      <w:tr>
        <w:tblPrEx>
          <w:tblW w:w="0" w:type="auto"/>
          <w:tblInd w:w="115" w:type="dxa"/>
          <w:tblLook w:val="04A0"/>
        </w:tblPrEx>
        <w:trPr>
          <w:trHeight w:val="30"/>
        </w:trPr>
        <w:tc>
          <w:tcPr>
            <w:tcW w:w="138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D608D">
            <w:pPr>
              <w:spacing w:after="0"/>
            </w:pPr>
            <w:r>
              <w:rPr>
                <w:color w:val="000000"/>
              </w:rPr>
              <w:t>含钾的</w:t>
            </w:r>
          </w:p>
        </w:tc>
        <w:tc>
          <w:tcPr>
            <w:tcW w:w="550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D608D">
            <w:pPr>
              <w:spacing w:after="0"/>
            </w:pPr>
            <w:r>
              <w:rPr>
                <w:color w:val="000000"/>
              </w:rPr>
              <w:t>使茎杆长得粗壮，促进淀粉的形成</w:t>
            </w:r>
          </w:p>
        </w:tc>
        <w:tc>
          <w:tcPr>
            <w:tcW w:w="274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D608D">
            <w:pPr>
              <w:spacing w:after="0"/>
            </w:pPr>
            <w:r>
              <w:rPr>
                <w:color w:val="000000"/>
              </w:rPr>
              <w:t>植株易倒状</w:t>
            </w:r>
          </w:p>
        </w:tc>
        <w:tc>
          <w:tcPr>
            <w:tcW w:w="190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6D608D">
            <w:pPr>
              <w:spacing w:after="0"/>
            </w:pPr>
            <w:r>
              <w:rPr>
                <w:color w:val="000000"/>
              </w:rPr>
              <w:t>草木灰</w:t>
            </w:r>
          </w:p>
        </w:tc>
      </w:tr>
    </w:tbl>
    <w:p w:rsidR="006D608D">
      <w:pPr>
        <w:spacing w:after="0"/>
      </w:pPr>
      <w:r>
        <w:rPr>
          <w:color w:val="000000"/>
        </w:rPr>
        <w:t>2.</w:t>
      </w:r>
      <w:r>
        <w:rPr>
          <w:color w:val="0000FF"/>
        </w:rPr>
        <w:t>【答案】</w:t>
      </w:r>
      <w:r>
        <w:rPr>
          <w:color w:val="000000"/>
        </w:rPr>
        <w:t xml:space="preserve"> D   </w:t>
      </w:r>
    </w:p>
    <w:p w:rsidR="006D608D">
      <w:pPr>
        <w:spacing w:after="0"/>
      </w:pPr>
      <w:r>
        <w:rPr>
          <w:color w:val="0000FF"/>
        </w:rPr>
        <w:t>【解析】</w:t>
      </w:r>
      <w:r>
        <w:rPr>
          <w:color w:val="000000"/>
        </w:rPr>
        <w:t>【解答】筛管是植物韧皮部（树皮内侧）内输导有机养料的管道，由许多管状活细胞上下连接而成，相邻两细胞的横壁上有许多小孔，称为</w:t>
      </w:r>
      <w:r>
        <w:rPr>
          <w:color w:val="000000"/>
        </w:rPr>
        <w:t>“</w:t>
      </w:r>
      <w:r>
        <w:rPr>
          <w:color w:val="000000"/>
        </w:rPr>
        <w:t>筛孔</w:t>
      </w:r>
      <w:r>
        <w:rPr>
          <w:color w:val="000000"/>
        </w:rPr>
        <w:t>”</w:t>
      </w:r>
      <w:r>
        <w:rPr>
          <w:color w:val="000000"/>
        </w:rPr>
        <w:t>。两细胞的原生质体通过筛孔彼此相通。筛管没有细胞核，但筛管是活细胞。将树皮割破后，有机物的运输通道筛管被割断，叶制造的有机物从上往下运输，会从筛管中流出乳白色液体（有机物）。</w:t>
      </w:r>
    </w:p>
    <w:p w:rsidR="006D608D">
      <w:pPr>
        <w:spacing w:after="0"/>
      </w:pPr>
      <w:r>
        <w:rPr>
          <w:color w:val="000000"/>
        </w:rPr>
        <w:t>故答案为：</w:t>
      </w:r>
      <w:r>
        <w:rPr>
          <w:color w:val="000000"/>
        </w:rPr>
        <w:t>D</w:t>
      </w:r>
    </w:p>
    <w:p w:rsidR="006D608D">
      <w:pPr>
        <w:spacing w:after="0"/>
      </w:pPr>
      <w:r>
        <w:rPr>
          <w:color w:val="000000"/>
        </w:rPr>
        <w:t>【分析】树皮有周皮和韧皮部组成，韧皮部内有筛管和韧皮纤维，筛管可以运输有机物；再往里是形成层，形成层细胞可以分裂增生，向内产生木质部，向外产生韧皮部，使茎不断的加粗；木质部内有木纤维和导管．导</w:t>
      </w:r>
      <w:r>
        <w:rPr>
          <w:color w:val="000000"/>
        </w:rPr>
        <w:t>管可以运输水分和无机盐，木纤维起支持作用；最里面是髓，储存营养物质．</w:t>
      </w:r>
    </w:p>
    <w:p w:rsidR="006D608D">
      <w:pPr>
        <w:spacing w:after="0"/>
      </w:pPr>
      <w:r>
        <w:rPr>
          <w:color w:val="000000"/>
        </w:rPr>
        <w:t>3.</w:t>
      </w:r>
      <w:r>
        <w:rPr>
          <w:color w:val="0000FF"/>
        </w:rPr>
        <w:t>【答案】</w:t>
      </w:r>
      <w:r>
        <w:rPr>
          <w:color w:val="000000"/>
        </w:rPr>
        <w:t xml:space="preserve"> C   </w:t>
      </w:r>
    </w:p>
    <w:p w:rsidR="006D608D">
      <w:pPr>
        <w:spacing w:after="0"/>
      </w:pPr>
      <w:r>
        <w:rPr>
          <w:color w:val="0000FF"/>
        </w:rPr>
        <w:t>【解析】</w:t>
      </w:r>
      <w:r>
        <w:rPr>
          <w:color w:val="000000"/>
        </w:rPr>
        <w:t>【解答】植物的生长需要多种无机盐，无机盐必须溶解在水中植物才能吸收利用，植物需要量最大的无机盐是含氮、含磷、含钾的无机盐，可见</w:t>
      </w:r>
      <w:r>
        <w:rPr>
          <w:color w:val="000000"/>
        </w:rPr>
        <w:t>C</w:t>
      </w:r>
      <w:r>
        <w:rPr>
          <w:color w:val="000000"/>
        </w:rPr>
        <w:t>说法正确，</w:t>
      </w:r>
      <w:r>
        <w:rPr>
          <w:color w:val="000000"/>
        </w:rPr>
        <w:t>C</w:t>
      </w:r>
      <w:r>
        <w:rPr>
          <w:color w:val="000000"/>
        </w:rPr>
        <w:t>符合题意。</w:t>
      </w:r>
      <w:r>
        <w:br/>
      </w:r>
      <w:r>
        <w:rPr>
          <w:color w:val="000000"/>
        </w:rPr>
        <w:t xml:space="preserve"> </w:t>
      </w:r>
      <w:r>
        <w:rPr>
          <w:color w:val="000000"/>
        </w:rPr>
        <w:t>故答案为：</w:t>
      </w:r>
      <w:r>
        <w:rPr>
          <w:color w:val="000000"/>
        </w:rPr>
        <w:t>C</w:t>
      </w:r>
      <w:r>
        <w:br/>
      </w:r>
      <w:r>
        <w:rPr>
          <w:color w:val="000000"/>
        </w:rPr>
        <w:t xml:space="preserve"> </w:t>
      </w:r>
      <w:r>
        <w:br/>
      </w:r>
      <w:r>
        <w:rPr>
          <w:color w:val="000000"/>
        </w:rPr>
        <w:t xml:space="preserve"> </w:t>
      </w:r>
      <w:r>
        <w:rPr>
          <w:color w:val="000000"/>
        </w:rPr>
        <w:t>【分析】此题考查植物生长需要无机盐，为基础题，比较简单，熟记，植物需要量最大的无机盐是含氮、含磷、含钾的无机盐，氮肥能促使植物的茎、叶旺盛生长，磷肥能使植物多开花多结果，钾肥则有利有机物向植物储存器官内转运。</w:t>
      </w:r>
      <w:r>
        <w:rPr>
          <w:color w:val="000000"/>
        </w:rPr>
        <w:t xml:space="preserve"> </w:t>
      </w:r>
    </w:p>
    <w:p w:rsidR="006D608D">
      <w:pPr>
        <w:spacing w:after="0"/>
      </w:pPr>
      <w:r>
        <w:rPr>
          <w:color w:val="000000"/>
        </w:rPr>
        <w:t> </w:t>
      </w:r>
    </w:p>
    <w:p w:rsidR="006D608D">
      <w:pPr>
        <w:spacing w:after="0"/>
      </w:pPr>
      <w:r>
        <w:rPr>
          <w:color w:val="000000"/>
        </w:rPr>
        <w:t>4.</w:t>
      </w:r>
      <w:r>
        <w:rPr>
          <w:color w:val="0000FF"/>
        </w:rPr>
        <w:t>【答案】</w:t>
      </w:r>
      <w:r>
        <w:rPr>
          <w:color w:val="000000"/>
        </w:rPr>
        <w:t xml:space="preserve"> D  </w:t>
      </w:r>
      <w:r>
        <w:rPr>
          <w:color w:val="000000"/>
        </w:rPr>
        <w:t xml:space="preserve"> </w:t>
      </w:r>
    </w:p>
    <w:p w:rsidR="006D608D">
      <w:pPr>
        <w:spacing w:after="0"/>
      </w:pPr>
      <w:r>
        <w:rPr>
          <w:color w:val="0000FF"/>
        </w:rPr>
        <w:t>【解析】</w:t>
      </w:r>
      <w:r>
        <w:rPr>
          <w:color w:val="000000"/>
        </w:rPr>
        <w:t>【解答】</w:t>
      </w:r>
      <w:r>
        <w:rPr>
          <w:color w:val="000000"/>
        </w:rPr>
        <w:t>A</w:t>
      </w:r>
      <w:r>
        <w:rPr>
          <w:color w:val="000000"/>
        </w:rPr>
        <w:t>、成熟区生有大量的根毛，分化出了导管，是吸收水和无机盐的主要部位，</w:t>
      </w:r>
      <w:r>
        <w:rPr>
          <w:color w:val="000000"/>
        </w:rPr>
        <w:t>A</w:t>
      </w:r>
      <w:r>
        <w:rPr>
          <w:color w:val="000000"/>
        </w:rPr>
        <w:t>说法正确，</w:t>
      </w:r>
      <w:r>
        <w:rPr>
          <w:color w:val="000000"/>
        </w:rPr>
        <w:t>A</w:t>
      </w:r>
      <w:r>
        <w:rPr>
          <w:color w:val="000000"/>
        </w:rPr>
        <w:t>不符合题意。</w:t>
      </w:r>
      <w:r>
        <w:br/>
      </w:r>
      <w:r>
        <w:rPr>
          <w:color w:val="000000"/>
        </w:rPr>
        <w:t>B</w:t>
      </w:r>
      <w:r>
        <w:rPr>
          <w:color w:val="000000"/>
        </w:rPr>
        <w:t>、植物生活需要的水分和无机盐，主要是通过根从土壤中吸收的，</w:t>
      </w:r>
      <w:r>
        <w:rPr>
          <w:color w:val="000000"/>
        </w:rPr>
        <w:t>B</w:t>
      </w:r>
      <w:r>
        <w:rPr>
          <w:color w:val="000000"/>
        </w:rPr>
        <w:t>说法正确，</w:t>
      </w:r>
      <w:r>
        <w:rPr>
          <w:color w:val="000000"/>
        </w:rPr>
        <w:t>B</w:t>
      </w:r>
      <w:r>
        <w:rPr>
          <w:color w:val="000000"/>
        </w:rPr>
        <w:t>不符合题意。</w:t>
      </w:r>
      <w:r>
        <w:br/>
      </w:r>
      <w:r>
        <w:rPr>
          <w:color w:val="000000"/>
        </w:rPr>
        <w:t>C</w:t>
      </w:r>
      <w:r>
        <w:rPr>
          <w:color w:val="000000"/>
        </w:rPr>
        <w:t>、根毛是成熟区的表皮细胞向外突起形成的，</w:t>
      </w:r>
      <w:r>
        <w:rPr>
          <w:color w:val="000000"/>
        </w:rPr>
        <w:t>C</w:t>
      </w:r>
      <w:r>
        <w:rPr>
          <w:color w:val="000000"/>
        </w:rPr>
        <w:t>说法正确，</w:t>
      </w:r>
      <w:r>
        <w:rPr>
          <w:color w:val="000000"/>
        </w:rPr>
        <w:t>C</w:t>
      </w:r>
      <w:r>
        <w:rPr>
          <w:color w:val="000000"/>
        </w:rPr>
        <w:t>不符合题意。</w:t>
      </w:r>
      <w:r>
        <w:br/>
      </w:r>
      <w:r>
        <w:rPr>
          <w:color w:val="000000"/>
        </w:rPr>
        <w:t>D</w:t>
      </w:r>
      <w:r>
        <w:rPr>
          <w:color w:val="000000"/>
        </w:rPr>
        <w:t>、根毛是成熟区的表皮细胞向外突起形成的，并不是分布于各根的表面，根冠、分生区等区域没有根毛，</w:t>
      </w:r>
      <w:r>
        <w:rPr>
          <w:color w:val="000000"/>
        </w:rPr>
        <w:t>D</w:t>
      </w:r>
      <w:r>
        <w:rPr>
          <w:color w:val="000000"/>
        </w:rPr>
        <w:t>说法错误，</w:t>
      </w:r>
      <w:r>
        <w:rPr>
          <w:color w:val="000000"/>
        </w:rPr>
        <w:t>D</w:t>
      </w:r>
      <w:r>
        <w:rPr>
          <w:color w:val="000000"/>
        </w:rPr>
        <w:t>不符合题意。</w:t>
      </w:r>
    </w:p>
    <w:p w:rsidR="006D608D">
      <w:pPr>
        <w:spacing w:after="0"/>
      </w:pPr>
      <w:r>
        <w:rPr>
          <w:color w:val="000000"/>
        </w:rPr>
        <w:t>故答案为：</w:t>
      </w:r>
      <w:r>
        <w:rPr>
          <w:color w:val="000000"/>
        </w:rPr>
        <w:t>D</w:t>
      </w:r>
    </w:p>
    <w:p w:rsidR="006D608D">
      <w:pPr>
        <w:spacing w:after="0"/>
      </w:pPr>
      <w:r>
        <w:rPr>
          <w:color w:val="000000"/>
        </w:rPr>
        <w:t>【分析】此题考查根尖的结构中成熟区的特点和功能，为基础题，难度不大，熟记即可。成熟区在伸长区的上部，细</w:t>
      </w:r>
      <w:r>
        <w:rPr>
          <w:color w:val="000000"/>
        </w:rPr>
        <w:t>胞停止伸长，开始分化，表皮细胞一部分向外突起形成根毛，根毛的存在增加了根的吸收面积，是吸收水分和无机盐的主要部位。</w:t>
      </w:r>
    </w:p>
    <w:p w:rsidR="006D608D">
      <w:pPr>
        <w:spacing w:after="0"/>
      </w:pPr>
      <w:r>
        <w:rPr>
          <w:color w:val="000000"/>
        </w:rPr>
        <w:t>5.</w:t>
      </w:r>
      <w:r>
        <w:rPr>
          <w:color w:val="0000FF"/>
        </w:rPr>
        <w:t>【答案】</w:t>
      </w:r>
      <w:r>
        <w:rPr>
          <w:color w:val="000000"/>
        </w:rPr>
        <w:t xml:space="preserve"> D   </w:t>
      </w:r>
    </w:p>
    <w:p w:rsidR="006D608D">
      <w:pPr>
        <w:spacing w:after="0"/>
      </w:pPr>
      <w:r>
        <w:rPr>
          <w:color w:val="0000FF"/>
        </w:rPr>
        <w:t>【解析】</w:t>
      </w:r>
      <w:r>
        <w:rPr>
          <w:color w:val="000000"/>
        </w:rPr>
        <w:t>【解答】气孔是由两两相对而生的保卫细胞围成的空腔，它的奇妙之处在于能够自动的开闭。当气孔张开时，叶片内的水分吸收热量变成水蒸气，经气孔扩散到外界空气中，因此，气孔是植物体蒸腾失水的</w:t>
      </w:r>
      <w:r>
        <w:rPr>
          <w:color w:val="000000"/>
        </w:rPr>
        <w:t>“</w:t>
      </w:r>
      <w:r>
        <w:rPr>
          <w:color w:val="000000"/>
        </w:rPr>
        <w:t>门户</w:t>
      </w:r>
      <w:r>
        <w:rPr>
          <w:color w:val="000000"/>
        </w:rPr>
        <w:t>”</w:t>
      </w:r>
      <w:r>
        <w:rPr>
          <w:color w:val="000000"/>
        </w:rPr>
        <w:t>，也是植物体与外界进行气体交换的</w:t>
      </w:r>
      <w:r>
        <w:rPr>
          <w:color w:val="000000"/>
        </w:rPr>
        <w:t>“</w:t>
      </w:r>
      <w:r>
        <w:rPr>
          <w:color w:val="000000"/>
        </w:rPr>
        <w:t>窗口</w:t>
      </w:r>
      <w:r>
        <w:rPr>
          <w:color w:val="000000"/>
        </w:rPr>
        <w:t>”</w:t>
      </w:r>
      <w:r>
        <w:rPr>
          <w:color w:val="000000"/>
        </w:rPr>
        <w:t>。气孔的张开和闭合受保卫细胞的控制。保卫细胞吸水膨胀时，气孔就张开；反之，气孔就关闭。植物的蒸腾作用是每时每刻都在进行的，只是白天的蒸腾</w:t>
      </w:r>
      <w:r>
        <w:rPr>
          <w:color w:val="000000"/>
        </w:rPr>
        <w:t>作用比晚上要强一些，所以气孔是白天、晚上都张开的，只是张开的大小程度不同而已。只有当中午光线很强，气温很高时，气孔会关闭，防止水分过度散失。所以</w:t>
      </w:r>
      <w:r>
        <w:rPr>
          <w:color w:val="000000"/>
        </w:rPr>
        <w:t>D</w:t>
      </w:r>
      <w:r>
        <w:rPr>
          <w:color w:val="000000"/>
        </w:rPr>
        <w:t>是错误的。</w:t>
      </w:r>
    </w:p>
    <w:p w:rsidR="006D608D">
      <w:pPr>
        <w:spacing w:after="0"/>
      </w:pPr>
      <w:r>
        <w:rPr>
          <w:color w:val="000000"/>
        </w:rPr>
        <w:t>故答案为：</w:t>
      </w:r>
      <w:r>
        <w:rPr>
          <w:color w:val="000000"/>
        </w:rPr>
        <w:t>D</w:t>
      </w:r>
    </w:p>
    <w:p w:rsidR="006D608D">
      <w:pPr>
        <w:spacing w:after="0"/>
      </w:pPr>
      <w:r>
        <w:rPr>
          <w:color w:val="000000"/>
        </w:rPr>
        <w:t>【分析】蒸腾作用是水分以气体状态通过叶片表皮上的气孔从植物体内散失到植物体外的过程</w:t>
      </w:r>
      <w:r>
        <w:rPr>
          <w:color w:val="000000"/>
        </w:rPr>
        <w:t>.</w:t>
      </w:r>
    </w:p>
    <w:p w:rsidR="006D608D">
      <w:pPr>
        <w:spacing w:after="0"/>
      </w:pPr>
      <w:r>
        <w:rPr>
          <w:color w:val="000000"/>
        </w:rPr>
        <w:t>6.</w:t>
      </w:r>
      <w:r>
        <w:rPr>
          <w:color w:val="0000FF"/>
        </w:rPr>
        <w:t>【答案】</w:t>
      </w:r>
      <w:r>
        <w:rPr>
          <w:color w:val="000000"/>
        </w:rPr>
        <w:t xml:space="preserve"> A   </w:t>
      </w:r>
    </w:p>
    <w:p w:rsidR="006D608D">
      <w:pPr>
        <w:spacing w:after="0"/>
      </w:pPr>
      <w:r>
        <w:rPr>
          <w:color w:val="0000FF"/>
        </w:rPr>
        <w:t>【解析】</w:t>
      </w:r>
      <w:r>
        <w:rPr>
          <w:color w:val="000000"/>
        </w:rPr>
        <w:t>【解答】植物放在阳光下，同时进行三种作用：光合作用、呼吸作用和蒸腾作用．光合作用从外界吸收二氧化碳，释放出氧气，重量变化不大；呼吸作用吸收氧气，释放了二氧化碳，重量变化也不大；植物的蒸腾作用在不停的进行，因为它要：</w:t>
      </w:r>
      <w:r>
        <w:rPr>
          <w:color w:val="000000"/>
        </w:rPr>
        <w:t>1</w:t>
      </w:r>
      <w:r>
        <w:rPr>
          <w:color w:val="000000"/>
        </w:rPr>
        <w:t>，促进植物体内水分及无机盐的运输；</w:t>
      </w:r>
      <w:r>
        <w:rPr>
          <w:color w:val="000000"/>
        </w:rPr>
        <w:t xml:space="preserve"> 2</w:t>
      </w:r>
      <w:r>
        <w:rPr>
          <w:color w:val="000000"/>
        </w:rPr>
        <w:t>，促进根部对矿质离子的吸收；</w:t>
      </w:r>
      <w:r>
        <w:rPr>
          <w:color w:val="000000"/>
        </w:rPr>
        <w:t xml:space="preserve"> 3</w:t>
      </w:r>
      <w:r>
        <w:rPr>
          <w:color w:val="000000"/>
        </w:rPr>
        <w:t>，降低植物叶片表面的温度；所以此装置的重量减轻主要是蒸腾作用造成的。</w:t>
      </w:r>
    </w:p>
    <w:p w:rsidR="006D608D">
      <w:pPr>
        <w:spacing w:after="0"/>
      </w:pPr>
      <w:r>
        <w:rPr>
          <w:color w:val="000000"/>
        </w:rPr>
        <w:t>故答案为：</w:t>
      </w:r>
      <w:r>
        <w:rPr>
          <w:color w:val="000000"/>
        </w:rPr>
        <w:t>A</w:t>
      </w:r>
    </w:p>
    <w:p w:rsidR="006D608D">
      <w:pPr>
        <w:spacing w:after="0"/>
      </w:pPr>
      <w:r>
        <w:rPr>
          <w:color w:val="000000"/>
        </w:rPr>
        <w:t>【分析】蒸腾作用是水分以气体状态通过叶片表皮上的气孔从植物体内散失到植物体外的过程</w:t>
      </w:r>
      <w:r>
        <w:rPr>
          <w:color w:val="000000"/>
        </w:rPr>
        <w:t>.</w:t>
      </w:r>
    </w:p>
    <w:p w:rsidR="006D608D">
      <w:pPr>
        <w:spacing w:after="0"/>
      </w:pPr>
      <w:r>
        <w:rPr>
          <w:color w:val="000000"/>
        </w:rPr>
        <w:t>7.</w:t>
      </w:r>
      <w:r>
        <w:rPr>
          <w:color w:val="0000FF"/>
        </w:rPr>
        <w:t>【答案】</w:t>
      </w:r>
      <w:r>
        <w:rPr>
          <w:color w:val="000000"/>
        </w:rPr>
        <w:t xml:space="preserve">C  </w:t>
      </w:r>
    </w:p>
    <w:p w:rsidR="00214714">
      <w:pPr>
        <w:spacing w:after="0"/>
      </w:pPr>
      <w:r>
        <w:rPr>
          <w:color w:val="0000FF"/>
        </w:rPr>
        <w:t>【解析】</w:t>
      </w:r>
      <w:r>
        <w:rPr>
          <w:color w:val="000000"/>
        </w:rPr>
        <w:t>【解答】解：植物的蒸腾作用是</w:t>
      </w:r>
      <w:r>
        <w:rPr>
          <w:color w:val="000000"/>
        </w:rPr>
        <w:t>指植物体内的水以水蒸气的形式散发到大气中去的过程，水由液态到气态要吸收热量，因此在此过程中能带走植物体内的热量，降低植物体的温度，继而降低环境的温度，因此在炎热的夏季，树林里凉爽宜人，即：</w:t>
      </w:r>
      <w:r>
        <w:rPr>
          <w:color w:val="000000"/>
        </w:rPr>
        <w:t>“</w:t>
      </w:r>
      <w:r>
        <w:rPr>
          <w:color w:val="000000"/>
        </w:rPr>
        <w:t>大树底下好乘凉</w:t>
      </w:r>
      <w:r>
        <w:rPr>
          <w:color w:val="000000"/>
        </w:rPr>
        <w:t>”</w:t>
      </w:r>
      <w:r>
        <w:rPr>
          <w:color w:val="000000"/>
        </w:rPr>
        <w:t>；此外蒸腾作用为植物的根吸收水和无机盐提供了向上的动力；蒸腾作用还增加了大气的湿度，增加了降水，促进生物圈的水循环．可见此题体现了生物对环境的影响．</w:t>
      </w:r>
    </w:p>
    <w:p w:rsidR="006D608D">
      <w:pPr>
        <w:spacing w:after="0"/>
      </w:pPr>
      <w:r>
        <w:rPr>
          <w:color w:val="000000"/>
        </w:rPr>
        <w:t>故选：</w:t>
      </w:r>
      <w:r>
        <w:rPr>
          <w:color w:val="000000"/>
        </w:rPr>
        <w:t>C</w:t>
      </w:r>
    </w:p>
    <w:p w:rsidR="006D608D">
      <w:pPr>
        <w:spacing w:after="0"/>
      </w:pPr>
      <w:r>
        <w:rPr>
          <w:color w:val="000000"/>
        </w:rPr>
        <w:t>【分析】生物必须适应环境才能生存，如沙漠上的植物必须耐旱才能生存．生物也能影响环境如蚯蚓改良土壤，千里之堤毁于蚁穴，植物的蒸腾作用可以增加空气湿</w:t>
      </w:r>
      <w:r>
        <w:rPr>
          <w:color w:val="000000"/>
        </w:rPr>
        <w:t>度等</w:t>
      </w:r>
    </w:p>
    <w:p w:rsidR="006D608D">
      <w:pPr>
        <w:spacing w:after="0"/>
      </w:pPr>
      <w:r>
        <w:rPr>
          <w:color w:val="000000"/>
        </w:rPr>
        <w:t>8.</w:t>
      </w:r>
      <w:r>
        <w:rPr>
          <w:color w:val="0000FF"/>
        </w:rPr>
        <w:t>【答案】</w:t>
      </w:r>
      <w:r>
        <w:rPr>
          <w:color w:val="000000"/>
        </w:rPr>
        <w:t xml:space="preserve"> A   </w:t>
      </w:r>
    </w:p>
    <w:p w:rsidR="00214714">
      <w:pPr>
        <w:spacing w:after="0"/>
      </w:pPr>
      <w:r>
        <w:rPr>
          <w:color w:val="0000FF"/>
        </w:rPr>
        <w:t>【解析】</w:t>
      </w:r>
      <w:r>
        <w:rPr>
          <w:color w:val="000000"/>
        </w:rPr>
        <w:t>【分析】无机盐对植物的生长发育起着重要的作用，这些无机盐包括含氮、磷、钾、钙、镁、硫、硼、锰、锌、钼等的多种无机盐，其中含氮的无机盐能促进细胞的分裂和生长，使枝繁叶茂，含磷的无机盐可以促进幼苗的发育和花的开放，使果实、种子提早成熟，含钾的无机盐使植物茎秆健壮，促进淀粉的形成与运输，硼是植物必需的营养元素之一，硼对受精过程的正常进行有特殊作用，因此，对防治</w:t>
      </w:r>
      <w:r>
        <w:rPr>
          <w:color w:val="000000"/>
        </w:rPr>
        <w:t>油菜</w:t>
      </w:r>
      <w:r>
        <w:rPr>
          <w:color w:val="000000"/>
        </w:rPr>
        <w:t>“</w:t>
      </w:r>
      <w:r>
        <w:rPr>
          <w:color w:val="000000"/>
        </w:rPr>
        <w:t>花而不实</w:t>
      </w:r>
      <w:r>
        <w:rPr>
          <w:color w:val="000000"/>
        </w:rPr>
        <w:t>”</w:t>
      </w:r>
      <w:r>
        <w:rPr>
          <w:color w:val="000000"/>
        </w:rPr>
        <w:t>、棉花</w:t>
      </w:r>
      <w:r>
        <w:rPr>
          <w:color w:val="000000"/>
        </w:rPr>
        <w:t>“</w:t>
      </w:r>
      <w:r>
        <w:rPr>
          <w:color w:val="000000"/>
        </w:rPr>
        <w:t>蕾而不花</w:t>
      </w:r>
      <w:r>
        <w:rPr>
          <w:color w:val="000000"/>
        </w:rPr>
        <w:t>”</w:t>
      </w:r>
      <w:r>
        <w:rPr>
          <w:color w:val="000000"/>
        </w:rPr>
        <w:t>和果树</w:t>
      </w:r>
      <w:r>
        <w:rPr>
          <w:color w:val="000000"/>
        </w:rPr>
        <w:t>“</w:t>
      </w:r>
      <w:r>
        <w:rPr>
          <w:color w:val="000000"/>
        </w:rPr>
        <w:t>落蕾、落花、落果</w:t>
      </w:r>
      <w:r>
        <w:rPr>
          <w:color w:val="000000"/>
        </w:rPr>
        <w:t>”</w:t>
      </w:r>
      <w:r>
        <w:rPr>
          <w:color w:val="000000"/>
        </w:rPr>
        <w:t>、小麦</w:t>
      </w:r>
      <w:r>
        <w:rPr>
          <w:color w:val="000000"/>
        </w:rPr>
        <w:t>“</w:t>
      </w:r>
      <w:r>
        <w:rPr>
          <w:color w:val="000000"/>
        </w:rPr>
        <w:t>不稔</w:t>
      </w:r>
      <w:r>
        <w:rPr>
          <w:color w:val="000000"/>
        </w:rPr>
        <w:t>”</w:t>
      </w:r>
      <w:r>
        <w:rPr>
          <w:color w:val="000000"/>
        </w:rPr>
        <w:t>等症均有明显能力。</w:t>
      </w:r>
      <w:r>
        <w:br/>
      </w:r>
      <w:r>
        <w:rPr>
          <w:color w:val="000000"/>
        </w:rPr>
        <w:t>【点评】此题为基础题，解答此类题目的关键是熟记硼对受精过程的正常进行有特殊作用。</w:t>
      </w:r>
    </w:p>
    <w:p w:rsidR="006D608D">
      <w:pPr>
        <w:spacing w:after="0"/>
      </w:pPr>
      <w:r>
        <w:rPr>
          <w:color w:val="000000"/>
        </w:rPr>
        <w:t>9.</w:t>
      </w:r>
      <w:r>
        <w:rPr>
          <w:color w:val="0000FF"/>
        </w:rPr>
        <w:t>【答案】</w:t>
      </w:r>
      <w:r>
        <w:rPr>
          <w:color w:val="000000"/>
        </w:rPr>
        <w:t xml:space="preserve"> D   </w:t>
      </w:r>
    </w:p>
    <w:p w:rsidR="00214714">
      <w:pPr>
        <w:spacing w:after="0"/>
      </w:pPr>
      <w:r>
        <w:rPr>
          <w:color w:val="0000FF"/>
        </w:rPr>
        <w:t>【解析】</w:t>
      </w:r>
      <w:r>
        <w:rPr>
          <w:color w:val="000000"/>
        </w:rPr>
        <w:t>【解答】解：植物体通过根从土壤中吸收的水分，只有约</w:t>
      </w:r>
      <w:r>
        <w:rPr>
          <w:color w:val="000000"/>
        </w:rPr>
        <w:t>1%</w:t>
      </w:r>
      <w:r>
        <w:rPr>
          <w:color w:val="000000"/>
        </w:rPr>
        <w:t>被植物体利用，</w:t>
      </w:r>
      <w:r>
        <w:rPr>
          <w:color w:val="000000"/>
        </w:rPr>
        <w:t>99%</w:t>
      </w:r>
      <w:r>
        <w:rPr>
          <w:color w:val="000000"/>
        </w:rPr>
        <w:t>以上的水都通过蒸腾作用以水蒸气的形式从叶片的气孔散发到大气中去了，这不是对水的浪费，蒸腾作用有其重要的意义．蒸腾作用是根吸水的动力，促使根从土壤中吸收水分；促进了水和无机盐的运输；蒸腾作用还能降低植物体表面的温度，蒸腾作用还能增加大气湿度，增加降水，降低大气温度，调节气候．正在结黄瓜的植株虽然需水量比平时大一些，但比起蒸</w:t>
      </w:r>
      <w:r>
        <w:rPr>
          <w:color w:val="000000"/>
        </w:rPr>
        <w:t>腾作用散失的水分，仍属于少部分．故</w:t>
      </w:r>
      <w:r>
        <w:rPr>
          <w:color w:val="000000"/>
        </w:rPr>
        <w:t>D</w:t>
      </w:r>
      <w:r>
        <w:rPr>
          <w:color w:val="000000"/>
        </w:rPr>
        <w:t>是正确的．</w:t>
      </w:r>
    </w:p>
    <w:p w:rsidR="006D608D">
      <w:pPr>
        <w:spacing w:after="0"/>
      </w:pPr>
      <w:r>
        <w:rPr>
          <w:color w:val="000000"/>
        </w:rPr>
        <w:t>故选：</w:t>
      </w:r>
      <w:r>
        <w:rPr>
          <w:color w:val="000000"/>
        </w:rPr>
        <w:t>D</w:t>
      </w:r>
    </w:p>
    <w:p w:rsidR="006D608D">
      <w:pPr>
        <w:spacing w:after="0"/>
      </w:pPr>
      <w:r>
        <w:rPr>
          <w:color w:val="000000"/>
        </w:rPr>
        <w:t>【分析】这是一个关于植物的蒸腾作用的选择题，思考答题．</w:t>
      </w:r>
    </w:p>
    <w:p w:rsidR="006D608D">
      <w:pPr>
        <w:spacing w:after="0"/>
      </w:pPr>
      <w:r>
        <w:rPr>
          <w:color w:val="000000"/>
        </w:rPr>
        <w:t>10.</w:t>
      </w:r>
      <w:r>
        <w:rPr>
          <w:color w:val="0000FF"/>
        </w:rPr>
        <w:t>【答案】</w:t>
      </w:r>
      <w:r>
        <w:rPr>
          <w:color w:val="000000"/>
        </w:rPr>
        <w:t xml:space="preserve"> B   </w:t>
      </w:r>
    </w:p>
    <w:p w:rsidR="006D608D">
      <w:pPr>
        <w:spacing w:after="0"/>
      </w:pPr>
      <w:r>
        <w:rPr>
          <w:color w:val="0000FF"/>
        </w:rPr>
        <w:t>【解析】</w:t>
      </w:r>
      <w:r>
        <w:rPr>
          <w:color w:val="000000"/>
        </w:rPr>
        <w:t>【解答】蒸腾作用是水分从活的植物体表面（主要是叶子）以水蒸汽状态通过气孔散失到大气中的过程。植物由根系吸收的水分，绝大部分又通过蒸腾作用散失掉，这不是对水的浪费，蒸腾作用为大气提供大量的水蒸气，增加空气湿度，降雨量增多，这是蒸腾作用在自然界中的作用；蒸腾作用散失大量的水分，吸收热量，使气温降低，降低植物体特别是叶片的温度，避免灼烧；蒸腾作用是根吸水的动力，促进</w:t>
      </w:r>
      <w:r>
        <w:rPr>
          <w:color w:val="000000"/>
        </w:rPr>
        <w:t>了水和无机盐向上的运输，可见蒸腾作用对植物的生活具有重要的意义。</w:t>
      </w:r>
    </w:p>
    <w:p w:rsidR="006D608D">
      <w:pPr>
        <w:spacing w:after="0"/>
      </w:pPr>
      <w:r>
        <w:rPr>
          <w:color w:val="000000"/>
        </w:rPr>
        <w:t>故答案为：</w:t>
      </w:r>
      <w:r>
        <w:rPr>
          <w:color w:val="000000"/>
        </w:rPr>
        <w:t>B</w:t>
      </w:r>
    </w:p>
    <w:p w:rsidR="006D608D">
      <w:pPr>
        <w:spacing w:after="0"/>
      </w:pPr>
      <w:r>
        <w:rPr>
          <w:color w:val="000000"/>
        </w:rPr>
        <w:t>【分析】蒸腾作用的意义：促进植物对水分和无机盐的吸收和运输，蒸腾作用是运输水分的动力</w:t>
      </w:r>
      <w:r>
        <w:rPr>
          <w:color w:val="000000"/>
        </w:rPr>
        <w:t>.</w:t>
      </w:r>
      <w:r>
        <w:rPr>
          <w:color w:val="000000"/>
        </w:rPr>
        <w:t>降低叶片表面的温度，避免植物因气温过高而被灼伤</w:t>
      </w:r>
      <w:r>
        <w:rPr>
          <w:color w:val="000000"/>
        </w:rPr>
        <w:t>.</w:t>
      </w:r>
      <w:r>
        <w:rPr>
          <w:color w:val="000000"/>
        </w:rPr>
        <w:t>提高大气湿度，增加降水</w:t>
      </w:r>
      <w:r>
        <w:rPr>
          <w:color w:val="000000"/>
        </w:rPr>
        <w:t>.</w:t>
      </w:r>
    </w:p>
    <w:p w:rsidR="006D608D">
      <w:pPr>
        <w:spacing w:after="0"/>
      </w:pPr>
      <w:r>
        <w:rPr>
          <w:color w:val="000000"/>
        </w:rPr>
        <w:t>11.</w:t>
      </w:r>
      <w:r>
        <w:rPr>
          <w:color w:val="0000FF"/>
        </w:rPr>
        <w:t>【答案】</w:t>
      </w:r>
      <w:r>
        <w:rPr>
          <w:color w:val="000000"/>
        </w:rPr>
        <w:t xml:space="preserve">D  </w:t>
      </w:r>
    </w:p>
    <w:p w:rsidR="00214714">
      <w:pPr>
        <w:spacing w:after="0"/>
      </w:pPr>
      <w:r>
        <w:rPr>
          <w:color w:val="0000FF"/>
        </w:rPr>
        <w:t>【解析】</w:t>
      </w:r>
      <w:r>
        <w:rPr>
          <w:color w:val="000000"/>
        </w:rPr>
        <w:t>【解答】植物生活中最多的无机盐是含氮、磷、钾的无机盐．含氮的无机盐能促进细胞的分裂和生长，使枝繁叶茂；含磷的无机盐可以促进幼苗的发育和花的开放，使果实、种子提早成熟；含钾的无机盐使植物茎秆健壮，促进淀粉的形成与运输．</w:t>
      </w:r>
    </w:p>
    <w:p w:rsidR="006D608D">
      <w:pPr>
        <w:spacing w:after="0"/>
      </w:pPr>
      <w:r>
        <w:rPr>
          <w:color w:val="000000"/>
        </w:rPr>
        <w:t>故选：</w:t>
      </w:r>
      <w:r>
        <w:rPr>
          <w:color w:val="000000"/>
        </w:rPr>
        <w:t>D</w:t>
      </w:r>
    </w:p>
    <w:p w:rsidR="006D608D">
      <w:pPr>
        <w:spacing w:after="0"/>
      </w:pPr>
      <w:r>
        <w:rPr>
          <w:color w:val="000000"/>
        </w:rPr>
        <w:t>【分析】无机</w:t>
      </w:r>
      <w:r>
        <w:rPr>
          <w:color w:val="000000"/>
        </w:rPr>
        <w:t>盐对植物的生长发育起着重要的作用，这些无机盐包括含氮、磷、钾、钙、镁、硫、硼、锰、锌、钼等的多种无机盐，其中植物生活中最多的无机盐是含氮、磷、钾的无机盐．</w:t>
      </w:r>
    </w:p>
    <w:p w:rsidR="006D608D">
      <w:pPr>
        <w:spacing w:after="0"/>
      </w:pPr>
      <w:r>
        <w:rPr>
          <w:color w:val="000000"/>
        </w:rPr>
        <w:t>12.</w:t>
      </w:r>
      <w:r>
        <w:rPr>
          <w:color w:val="0000FF"/>
        </w:rPr>
        <w:t>【答案】</w:t>
      </w:r>
      <w:r>
        <w:rPr>
          <w:color w:val="000000"/>
        </w:rPr>
        <w:t xml:space="preserve">B  </w:t>
      </w:r>
    </w:p>
    <w:p w:rsidR="00214714">
      <w:pPr>
        <w:spacing w:after="0"/>
      </w:pPr>
      <w:r>
        <w:rPr>
          <w:color w:val="0000FF"/>
        </w:rPr>
        <w:t>【解析】</w:t>
      </w:r>
      <w:r>
        <w:rPr>
          <w:color w:val="000000"/>
        </w:rPr>
        <w:t>【解答】解：植物细胞吸水和失水的原理是细胞外部溶液的浓度大于细胞内部浓度时失水，细胞外部溶液的浓度小于细胞内部浓度时吸水．一次施肥过多，会使土壤溶液浓度过高，大于植物细胞溶液的浓度，植物细胞失水，导致植物因失水而萎蔫．</w:t>
      </w:r>
    </w:p>
    <w:p w:rsidR="006D608D">
      <w:pPr>
        <w:spacing w:after="0"/>
      </w:pPr>
      <w:r>
        <w:rPr>
          <w:color w:val="000000"/>
        </w:rPr>
        <w:t>故选：</w:t>
      </w:r>
      <w:r>
        <w:rPr>
          <w:color w:val="000000"/>
        </w:rPr>
        <w:t>B</w:t>
      </w:r>
      <w:r>
        <w:rPr>
          <w:color w:val="000000"/>
        </w:rPr>
        <w:t>．</w:t>
      </w:r>
    </w:p>
    <w:p w:rsidR="006D608D">
      <w:pPr>
        <w:spacing w:after="0"/>
      </w:pPr>
      <w:r>
        <w:rPr>
          <w:color w:val="000000"/>
        </w:rPr>
        <w:t>【分析】植物细胞的吸水和失水：这主要取决于细胞周围水溶液的浓度和植物细胞细胞液的浓度的大小，当周围水溶液的浓度小于细胞液的浓度时，细胞就吸水；当周围水溶液的浓度大于细胞液的浓度时，细胞就失水．</w:t>
      </w:r>
    </w:p>
    <w:p w:rsidR="006D608D">
      <w:pPr>
        <w:spacing w:after="0"/>
      </w:pPr>
      <w:r>
        <w:rPr>
          <w:color w:val="000000"/>
        </w:rPr>
        <w:t>13.</w:t>
      </w:r>
      <w:r>
        <w:rPr>
          <w:color w:val="0000FF"/>
        </w:rPr>
        <w:t>【答案】</w:t>
      </w:r>
      <w:r>
        <w:rPr>
          <w:color w:val="000000"/>
        </w:rPr>
        <w:t xml:space="preserve"> B   </w:t>
      </w:r>
    </w:p>
    <w:p w:rsidR="00214714">
      <w:pPr>
        <w:spacing w:after="0"/>
      </w:pPr>
      <w:r>
        <w:rPr>
          <w:color w:val="0000FF"/>
        </w:rPr>
        <w:t>【解析】</w:t>
      </w:r>
      <w:r>
        <w:rPr>
          <w:color w:val="000000"/>
        </w:rPr>
        <w:t>【解答】解：树苗吸收水的主要器官是根．在植树过程中，树苗的根不可避免的会受到伤害．为了提高树苗的吸水能力，提高树苗的成活率，可以采取</w:t>
      </w:r>
      <w:r>
        <w:rPr>
          <w:color w:val="000000"/>
        </w:rPr>
        <w:t>①</w:t>
      </w:r>
      <w:r>
        <w:rPr>
          <w:color w:val="000000"/>
        </w:rPr>
        <w:t>带土移栽，减少幼根和根毛的损伤，提高树苗的吸水能力；</w:t>
      </w:r>
    </w:p>
    <w:p w:rsidR="006D608D">
      <w:pPr>
        <w:spacing w:after="0"/>
      </w:pPr>
      <w:r>
        <w:rPr>
          <w:color w:val="000000"/>
        </w:rPr>
        <w:t>植物蒸腾作用的主要器官是叶．植树时</w:t>
      </w:r>
      <w:r>
        <w:rPr>
          <w:color w:val="000000"/>
        </w:rPr>
        <w:t>②</w:t>
      </w:r>
      <w:r>
        <w:rPr>
          <w:color w:val="000000"/>
        </w:rPr>
        <w:t>去掉部分叶片移栽，可以降低蒸腾作用，减少水分的散失，提高树</w:t>
      </w:r>
      <w:r>
        <w:rPr>
          <w:color w:val="000000"/>
        </w:rPr>
        <w:t>苗的保水能力；</w:t>
      </w:r>
    </w:p>
    <w:p w:rsidR="006D608D">
      <w:pPr>
        <w:spacing w:after="0"/>
      </w:pPr>
      <w:r>
        <w:rPr>
          <w:color w:val="000000"/>
        </w:rPr>
        <w:t>③</w:t>
      </w:r>
      <w:r>
        <w:rPr>
          <w:color w:val="000000"/>
        </w:rPr>
        <w:t>在晴朗天的中午移栽，植物的蒸腾作用非常旺盛，会散失大量的水分，不利于树苗的成活，因此可以在阴天或傍晚移栽．</w:t>
      </w:r>
    </w:p>
    <w:p w:rsidR="006D608D">
      <w:pPr>
        <w:spacing w:after="0"/>
      </w:pPr>
      <w:r>
        <w:rPr>
          <w:color w:val="000000"/>
        </w:rPr>
        <w:t>④</w:t>
      </w:r>
      <w:r>
        <w:rPr>
          <w:color w:val="000000"/>
        </w:rPr>
        <w:t>树苗种下后根系的吸水能力还没有恢复，不宜马上大量施肥．</w:t>
      </w:r>
    </w:p>
    <w:p w:rsidR="006D608D">
      <w:pPr>
        <w:spacing w:after="0"/>
      </w:pPr>
      <w:r>
        <w:rPr>
          <w:color w:val="000000"/>
        </w:rPr>
        <w:t>可见</w:t>
      </w:r>
      <w:r>
        <w:rPr>
          <w:color w:val="000000"/>
        </w:rPr>
        <w:t>①②</w:t>
      </w:r>
      <w:r>
        <w:rPr>
          <w:color w:val="000000"/>
        </w:rPr>
        <w:t>正确．</w:t>
      </w:r>
    </w:p>
    <w:p w:rsidR="006D608D">
      <w:pPr>
        <w:spacing w:after="0"/>
      </w:pPr>
      <w:r>
        <w:rPr>
          <w:color w:val="000000"/>
        </w:rPr>
        <w:t>故选：</w:t>
      </w:r>
      <w:r>
        <w:rPr>
          <w:color w:val="000000"/>
        </w:rPr>
        <w:t>B</w:t>
      </w:r>
      <w:r>
        <w:rPr>
          <w:color w:val="000000"/>
        </w:rPr>
        <w:t>．</w:t>
      </w:r>
    </w:p>
    <w:p w:rsidR="006D608D">
      <w:pPr>
        <w:spacing w:after="0"/>
      </w:pPr>
      <w:r>
        <w:rPr>
          <w:color w:val="000000"/>
        </w:rPr>
        <w:t>【分析】蒸腾作用是指植物体内的水分通过叶片的气孔以水蒸气的形式散发到大气中去的一个过程，叶片是蒸腾作用的主要部位．在植树过程中，为了提高树苗成活率，应该减弱植物的蒸腾作用．如去掉部分叶片移栽、在阴天或傍晚移栽．</w:t>
      </w:r>
    </w:p>
    <w:p w:rsidR="006D608D">
      <w:pPr>
        <w:spacing w:after="0"/>
      </w:pPr>
      <w:r>
        <w:rPr>
          <w:color w:val="000000"/>
        </w:rPr>
        <w:t>14.</w:t>
      </w:r>
      <w:r>
        <w:rPr>
          <w:color w:val="0000FF"/>
        </w:rPr>
        <w:t>【答案】</w:t>
      </w:r>
      <w:r>
        <w:rPr>
          <w:color w:val="000000"/>
        </w:rPr>
        <w:t xml:space="preserve"> C   </w:t>
      </w:r>
    </w:p>
    <w:p w:rsidR="00214714">
      <w:pPr>
        <w:spacing w:after="0"/>
      </w:pPr>
      <w:r>
        <w:rPr>
          <w:color w:val="0000FF"/>
        </w:rPr>
        <w:t>【解析】</w:t>
      </w:r>
      <w:r>
        <w:rPr>
          <w:color w:val="000000"/>
        </w:rPr>
        <w:t>【分析】蒸腾作用是指植物体内的水分通过叶片的气孔以水蒸</w:t>
      </w:r>
      <w:r>
        <w:rPr>
          <w:color w:val="000000"/>
        </w:rPr>
        <w:t>气的形式散发到大气中去的一个过程，植物的蒸腾作用在把体内的水以水蒸气的形式蒸发到大气当中去的时候，是一种</w:t>
      </w:r>
      <w:r>
        <w:rPr>
          <w:color w:val="000000"/>
        </w:rPr>
        <w:t>“</w:t>
      </w:r>
      <w:r>
        <w:rPr>
          <w:color w:val="000000"/>
        </w:rPr>
        <w:t>泵</w:t>
      </w:r>
      <w:r>
        <w:rPr>
          <w:color w:val="000000"/>
        </w:rPr>
        <w:t>”</w:t>
      </w:r>
      <w:r>
        <w:rPr>
          <w:color w:val="000000"/>
        </w:rPr>
        <w:t>的原理，它为根吸水提供了向上的拉力，同时溶解在水中的无机盐也一同被向上吸收和运输，动力都是来自于植物的蒸腾作用，其次，蒸腾作用还能提高大气的湿度，增加降水．并带走植物体内的热量，降低植物体的温度，使植物不至于在炎热的夏天被烤死，同时促进了生物圈的水循环，可见</w:t>
      </w:r>
      <w:r>
        <w:rPr>
          <w:color w:val="000000"/>
        </w:rPr>
        <w:t>C</w:t>
      </w:r>
      <w:r>
        <w:rPr>
          <w:color w:val="000000"/>
        </w:rPr>
        <w:t>符合题意。</w:t>
      </w:r>
      <w:r>
        <w:br/>
      </w:r>
      <w:r>
        <w:rPr>
          <w:color w:val="000000"/>
        </w:rPr>
        <w:t>【点评】此题为基础题，解答此题的关键是理解植物进行蒸腾作用的意义。</w:t>
      </w:r>
    </w:p>
    <w:p w:rsidR="006D608D">
      <w:pPr>
        <w:spacing w:after="0"/>
      </w:pPr>
      <w:r>
        <w:rPr>
          <w:color w:val="000000"/>
        </w:rPr>
        <w:t>15.</w:t>
      </w:r>
      <w:r>
        <w:rPr>
          <w:color w:val="0000FF"/>
        </w:rPr>
        <w:t>【答案】</w:t>
      </w:r>
      <w:r>
        <w:rPr>
          <w:color w:val="000000"/>
        </w:rPr>
        <w:t xml:space="preserve">B  </w:t>
      </w:r>
    </w:p>
    <w:p w:rsidR="00214714">
      <w:pPr>
        <w:spacing w:after="0"/>
      </w:pPr>
      <w:r>
        <w:rPr>
          <w:color w:val="0000FF"/>
        </w:rPr>
        <w:t>【解析】</w:t>
      </w:r>
      <w:r>
        <w:rPr>
          <w:color w:val="000000"/>
        </w:rPr>
        <w:t>【解答】解：植物细胞既可以失水</w:t>
      </w:r>
      <w:r>
        <w:rPr>
          <w:color w:val="000000"/>
        </w:rPr>
        <w:t>，也可以吸水，这主要取决于细胞周围水溶液的浓度和细胞浓度的大小．当周围水溶液的浓度大于细胞液浓度时，细胞就失水；当细胞液浓度大于细胞周围水溶液的浓度时，细胞就吸水．将新鲜萝卜切条后放置于</w:t>
      </w:r>
      <w:r>
        <w:rPr>
          <w:color w:val="000000"/>
        </w:rPr>
        <w:t>30%</w:t>
      </w:r>
      <w:r>
        <w:rPr>
          <w:color w:val="000000"/>
        </w:rPr>
        <w:t>的浓盐水中，一段时间后，由于萝卜条细胞液的浓度小于浓盐水溶液的浓度，会导致萝卜细胞失水，从而导致萝卜条皱缩变形，萝卜条将变软．故选：</w:t>
      </w:r>
      <w:r>
        <w:rPr>
          <w:color w:val="000000"/>
        </w:rPr>
        <w:t>B</w:t>
      </w:r>
    </w:p>
    <w:p w:rsidR="006D608D">
      <w:pPr>
        <w:spacing w:after="0"/>
      </w:pPr>
      <w:r>
        <w:rPr>
          <w:color w:val="000000"/>
        </w:rPr>
        <w:t>【分析】植物细胞吸水和失水的原理是：植物细胞内外由于存在浓度差，植物细胞就会因吸水或失水而发生变形．</w:t>
      </w:r>
    </w:p>
    <w:p w:rsidR="006D608D">
      <w:r>
        <w:t>二、填空题</w:t>
      </w:r>
    </w:p>
    <w:p w:rsidR="006D608D">
      <w:pPr>
        <w:spacing w:after="0"/>
      </w:pPr>
      <w:r>
        <w:rPr>
          <w:color w:val="000000"/>
        </w:rPr>
        <w:t>16.</w:t>
      </w:r>
      <w:r>
        <w:rPr>
          <w:color w:val="0000FF"/>
        </w:rPr>
        <w:t>【答案】</w:t>
      </w:r>
      <w:r>
        <w:rPr>
          <w:color w:val="000000"/>
        </w:rPr>
        <w:t xml:space="preserve"> </w:t>
      </w:r>
      <w:r>
        <w:rPr>
          <w:color w:val="000000"/>
        </w:rPr>
        <w:t>光合作用；气体；气孔；叶片</w:t>
      </w:r>
      <w:r>
        <w:rPr>
          <w:color w:val="000000"/>
        </w:rPr>
        <w:t xml:space="preserve">   </w:t>
      </w:r>
    </w:p>
    <w:p w:rsidR="006D608D">
      <w:pPr>
        <w:spacing w:after="0"/>
      </w:pPr>
      <w:r>
        <w:rPr>
          <w:color w:val="0000FF"/>
        </w:rPr>
        <w:t>【解析】</w:t>
      </w:r>
      <w:r>
        <w:rPr>
          <w:color w:val="000000"/>
        </w:rPr>
        <w:t>【解答】植物通过蒸腾作用散失的水分数量是惊人的。在植物的一生中，植物通过根源源不断的从环境中吸收水分，但只有</w:t>
      </w:r>
      <w:r>
        <w:rPr>
          <w:color w:val="000000"/>
        </w:rPr>
        <w:t>1%~ 5%</w:t>
      </w:r>
      <w:r>
        <w:rPr>
          <w:color w:val="000000"/>
        </w:rPr>
        <w:t>的水参与组成植物体和用于维持生理过程，如光合作用，其余绝大部分的水分都以气体（水蒸气）的状态通过叶片的气孔散发掉了。因此叶是植物进行蒸腾作用的主要器官，蒸腾作用的强弱与叶片面积的大小密切相关。</w:t>
      </w:r>
      <w:r>
        <w:br/>
      </w:r>
      <w:r>
        <w:rPr>
          <w:color w:val="000000"/>
        </w:rPr>
        <w:t>故答案为：光合作用；气体；气孔；叶片</w:t>
      </w:r>
    </w:p>
    <w:p w:rsidR="006D608D">
      <w:pPr>
        <w:spacing w:after="0"/>
      </w:pPr>
      <w:r>
        <w:rPr>
          <w:color w:val="000000"/>
        </w:rPr>
        <w:t>【分析】（</w:t>
      </w:r>
      <w:r>
        <w:rPr>
          <w:color w:val="000000"/>
        </w:rPr>
        <w:t>1</w:t>
      </w:r>
      <w:r>
        <w:rPr>
          <w:color w:val="000000"/>
        </w:rPr>
        <w:t>）叶片的基本结构包括表皮、叶肉和叶脉三部分。叶肉细胞中有大量的叶绿体。叶片上有许多气孔，多数植物的气孔主要分布在叶片的下表皮。叶片内的水分吸收热量变</w:t>
      </w:r>
      <w:r>
        <w:rPr>
          <w:color w:val="000000"/>
        </w:rPr>
        <w:t>成水蒸气，经张开的气孔扩散到外界空气中。因此，气孔是植物蒸腾失水的</w:t>
      </w:r>
      <w:r>
        <w:rPr>
          <w:color w:val="000000"/>
        </w:rPr>
        <w:t>“</w:t>
      </w:r>
      <w:r>
        <w:rPr>
          <w:color w:val="000000"/>
        </w:rPr>
        <w:t>门户</w:t>
      </w:r>
      <w:r>
        <w:rPr>
          <w:color w:val="000000"/>
        </w:rPr>
        <w:t>”</w:t>
      </w:r>
      <w:r>
        <w:rPr>
          <w:color w:val="000000"/>
        </w:rPr>
        <w:t>，也是植物与外界进行气体交换的通道。气孔的张开和闲合受保卫细胞控制。</w:t>
      </w:r>
      <w:r>
        <w:br/>
      </w:r>
      <w:r>
        <w:rPr>
          <w:color w:val="000000"/>
        </w:rPr>
        <w:t>（</w:t>
      </w:r>
      <w:r>
        <w:rPr>
          <w:color w:val="000000"/>
        </w:rPr>
        <w:t>2</w:t>
      </w:r>
      <w:r>
        <w:rPr>
          <w:color w:val="000000"/>
        </w:rPr>
        <w:t>）蒸腾作用的意义：能促进植物从土壤中吸收水分，促进水分和无机盐从根部输送到茎、叶等器官，还能使植物有效地散热。</w:t>
      </w:r>
    </w:p>
    <w:p w:rsidR="006D608D">
      <w:pPr>
        <w:spacing w:after="0"/>
      </w:pPr>
      <w:r>
        <w:rPr>
          <w:color w:val="000000"/>
        </w:rPr>
        <w:t>17.</w:t>
      </w:r>
      <w:r>
        <w:rPr>
          <w:color w:val="0000FF"/>
        </w:rPr>
        <w:t>【答案】</w:t>
      </w:r>
      <w:r>
        <w:rPr>
          <w:color w:val="000000"/>
        </w:rPr>
        <w:t>保卫；半月；</w:t>
      </w:r>
      <w:r>
        <w:rPr>
          <w:color w:val="000000"/>
        </w:rPr>
        <w:t>②</w:t>
      </w:r>
      <w:r>
        <w:rPr>
          <w:color w:val="000000"/>
        </w:rPr>
        <w:t>；气体交换；气体；蒸腾</w:t>
      </w:r>
      <w:r>
        <w:rPr>
          <w:color w:val="000000"/>
        </w:rPr>
        <w:t xml:space="preserve">  </w:t>
      </w:r>
    </w:p>
    <w:p w:rsidR="006D608D">
      <w:pPr>
        <w:spacing w:after="0"/>
      </w:pPr>
      <w:r>
        <w:rPr>
          <w:color w:val="0000FF"/>
        </w:rPr>
        <w:t>【解析】</w:t>
      </w:r>
      <w:r>
        <w:rPr>
          <w:color w:val="000000"/>
        </w:rPr>
        <w:t>【解答】该图中</w:t>
      </w:r>
      <w:r>
        <w:rPr>
          <w:color w:val="000000"/>
        </w:rPr>
        <w:t>①</w:t>
      </w:r>
      <w:r>
        <w:rPr>
          <w:color w:val="000000"/>
        </w:rPr>
        <w:t>是气孔，</w:t>
      </w:r>
      <w:r>
        <w:rPr>
          <w:color w:val="000000"/>
        </w:rPr>
        <w:t>②</w:t>
      </w:r>
      <w:r>
        <w:rPr>
          <w:color w:val="000000"/>
        </w:rPr>
        <w:t>是保卫细胞，保卫细胞呈半月形。两个半月形的细胞构成了气孔，气孔是叶片散发水分以及与外界进行气体交换的</w:t>
      </w:r>
      <w:r>
        <w:rPr>
          <w:color w:val="000000"/>
        </w:rPr>
        <w:t>“</w:t>
      </w:r>
      <w:r>
        <w:rPr>
          <w:color w:val="000000"/>
        </w:rPr>
        <w:t>门户</w:t>
      </w:r>
      <w:r>
        <w:rPr>
          <w:color w:val="000000"/>
        </w:rPr>
        <w:t>”</w:t>
      </w:r>
      <w:r>
        <w:rPr>
          <w:color w:val="000000"/>
        </w:rPr>
        <w:t>，水分以气体的状态从植物体内散发到植物体外的过程，叫做</w:t>
      </w:r>
      <w:r>
        <w:rPr>
          <w:color w:val="000000"/>
        </w:rPr>
        <w:t>植物的蒸腾作用，蒸腾作用的主要器官是叶。</w:t>
      </w:r>
      <w:r>
        <w:br/>
      </w:r>
      <w:r>
        <w:rPr>
          <w:color w:val="000000"/>
        </w:rPr>
        <w:t>此题为基础题，较易，掌握蒸腾作用的概念和气孔的功能便可解答此题。</w:t>
      </w:r>
      <w:r>
        <w:br/>
      </w:r>
      <w:r>
        <w:rPr>
          <w:color w:val="000000"/>
        </w:rPr>
        <w:t>【分析】此题主要气孔主要特征．</w:t>
      </w:r>
    </w:p>
    <w:p w:rsidR="006D608D">
      <w:pPr>
        <w:spacing w:after="0"/>
      </w:pPr>
      <w:r>
        <w:rPr>
          <w:color w:val="000000"/>
        </w:rPr>
        <w:t>18.</w:t>
      </w:r>
      <w:r>
        <w:rPr>
          <w:color w:val="0000FF"/>
        </w:rPr>
        <w:t>【答案】</w:t>
      </w:r>
      <w:r>
        <w:rPr>
          <w:color w:val="000000"/>
        </w:rPr>
        <w:t>钾</w:t>
      </w:r>
      <w:r>
        <w:rPr>
          <w:color w:val="000000"/>
        </w:rPr>
        <w:t xml:space="preserve">  </w:t>
      </w:r>
    </w:p>
    <w:p w:rsidR="006D608D">
      <w:pPr>
        <w:spacing w:after="0"/>
      </w:pPr>
      <w:r>
        <w:rPr>
          <w:color w:val="0000FF"/>
        </w:rPr>
        <w:t>【解析】</w:t>
      </w:r>
      <w:r>
        <w:rPr>
          <w:color w:val="000000"/>
        </w:rPr>
        <w:t>【解答】解：无机盐对植物的生长发育起着重要的作用，这些无机盐包括氮、磷、钾、钙、镁、硫、硼、锰、锌、钼等的多种无机盐，其中植物生活中最多的无机盐是氮、磷、钾．含氮的无机盐能促进细胞的分裂和生长，使枝繁叶茂；含磷的无机盐可以促进幼苗的发育和花的开放，使果实、种子提早成熟；含钾的无机盐使植物茎秆健壮，促进淀粉的形成与运输．</w:t>
      </w:r>
      <w:r>
        <w:br/>
      </w:r>
      <w:r>
        <w:rPr>
          <w:color w:val="000000"/>
        </w:rPr>
        <w:t>故答案为：钾．</w:t>
      </w:r>
      <w:r>
        <w:br/>
      </w:r>
      <w:r>
        <w:rPr>
          <w:color w:val="000000"/>
        </w:rPr>
        <w:t>【分</w:t>
      </w:r>
      <w:r>
        <w:rPr>
          <w:color w:val="000000"/>
        </w:rPr>
        <w:t>析】植物主要通过根尖的成熟区吸收土壤中的水分和无机盐，并通过根、茎、叶的导管运输到植物体的各个部分．植物生活中需要量最多的无机盐是氮、磷、钾．</w:t>
      </w:r>
    </w:p>
    <w:p w:rsidR="006D608D">
      <w:r>
        <w:t>三、解答题</w:t>
      </w:r>
    </w:p>
    <w:p w:rsidR="00214714">
      <w:pPr>
        <w:spacing w:after="0"/>
      </w:pPr>
      <w:r>
        <w:rPr>
          <w:color w:val="000000"/>
        </w:rPr>
        <w:t>19.</w:t>
      </w:r>
      <w:r>
        <w:rPr>
          <w:color w:val="0000FF"/>
        </w:rPr>
        <w:t>【答案】</w:t>
      </w:r>
      <w:r>
        <w:rPr>
          <w:color w:val="000000"/>
        </w:rPr>
        <w:t xml:space="preserve"> </w:t>
      </w:r>
      <w:r>
        <w:rPr>
          <w:color w:val="000000"/>
        </w:rPr>
        <w:t>答：植物生长需要光照、空气和水，适宜的温度，以及多种无机盐．</w:t>
      </w:r>
    </w:p>
    <w:p w:rsidR="00214714">
      <w:pPr>
        <w:spacing w:after="0"/>
      </w:pPr>
      <w:r>
        <w:rPr>
          <w:color w:val="0000FF"/>
        </w:rPr>
        <w:t>【解析】</w:t>
      </w:r>
      <w:r>
        <w:rPr>
          <w:color w:val="000000"/>
        </w:rPr>
        <w:t>【解答】解：植物的生长需要有机物，有机物是通过光合作用获得的，而光合作用的原料是水和二氧化碳，必要条件是光照；植物的生长需要进行呼吸作用，吸进氧气，呼出二氧化碳，因此植物生长的三要素是光照、空气和水；</w:t>
      </w:r>
    </w:p>
    <w:p w:rsidR="006D608D">
      <w:pPr>
        <w:spacing w:after="0"/>
      </w:pPr>
      <w:r>
        <w:rPr>
          <w:color w:val="000000"/>
        </w:rPr>
        <w:t>另</w:t>
      </w:r>
      <w:r>
        <w:rPr>
          <w:color w:val="000000"/>
        </w:rPr>
        <w:t xml:space="preserve"> </w:t>
      </w:r>
      <w:r>
        <w:rPr>
          <w:color w:val="000000"/>
        </w:rPr>
        <w:t>外，植物生长还需要适宜的温度，以及多种无机盐，无机盐必须溶解在水中植物才能吸收利用．植物需要量最大的无机盐是含氮、含磷、含钾的无机盐．氮肥能促使</w:t>
      </w:r>
      <w:r>
        <w:rPr>
          <w:color w:val="000000"/>
        </w:rPr>
        <w:t xml:space="preserve"> </w:t>
      </w:r>
      <w:r>
        <w:rPr>
          <w:color w:val="000000"/>
        </w:rPr>
        <w:t>植物的茎叶旺盛生长，磷肥能够促进花芽分化，提早开花结果，能使植物多开花多结果，促进幼苗根系生长和改善果实品质；钾肥能促进植株茎秆健壮，改善果实品</w:t>
      </w:r>
      <w:r>
        <w:rPr>
          <w:color w:val="000000"/>
        </w:rPr>
        <w:t xml:space="preserve"> </w:t>
      </w:r>
      <w:r>
        <w:rPr>
          <w:color w:val="000000"/>
        </w:rPr>
        <w:t>质，增强植株抗寒能力，提高果实的糖分和维生素</w:t>
      </w:r>
      <w:r>
        <w:rPr>
          <w:color w:val="000000"/>
        </w:rPr>
        <w:t>C</w:t>
      </w:r>
      <w:r>
        <w:rPr>
          <w:color w:val="000000"/>
        </w:rPr>
        <w:t>的含量，有利于有机物向植物储存器官内转运．</w:t>
      </w:r>
    </w:p>
    <w:p w:rsidR="006D608D">
      <w:pPr>
        <w:spacing w:after="0"/>
      </w:pPr>
      <w:r>
        <w:rPr>
          <w:color w:val="000000"/>
        </w:rPr>
        <w:t>故答案为：植物生长需要光照、空气和水，适宜的温度，以及多种无机盐．</w:t>
      </w:r>
    </w:p>
    <w:p w:rsidR="006D608D">
      <w:pPr>
        <w:spacing w:after="0"/>
      </w:pPr>
      <w:r>
        <w:rPr>
          <w:color w:val="000000"/>
        </w:rPr>
        <w:t>【分析】植物生长的三要素是光照、空气和水；植物营养三要素是</w:t>
      </w:r>
      <w:r>
        <w:rPr>
          <w:color w:val="000000"/>
        </w:rPr>
        <w:t xml:space="preserve"> </w:t>
      </w:r>
      <w:r>
        <w:rPr>
          <w:color w:val="000000"/>
        </w:rPr>
        <w:t>氮</w:t>
      </w:r>
      <w:r>
        <w:rPr>
          <w:color w:val="000000"/>
        </w:rPr>
        <w:t>、磷、钾．据此解答．</w:t>
      </w:r>
    </w:p>
    <w:p w:rsidR="006D608D">
      <w:r>
        <w:t>四、综合题</w:t>
      </w:r>
    </w:p>
    <w:p w:rsidR="00214714">
      <w:pPr>
        <w:spacing w:after="0"/>
      </w:pPr>
      <w:r>
        <w:rPr>
          <w:color w:val="000000"/>
        </w:rPr>
        <w:t>20.</w:t>
      </w:r>
      <w:r>
        <w:rPr>
          <w:color w:val="0000FF"/>
        </w:rPr>
        <w:t>【答案】</w:t>
      </w:r>
      <w:r>
        <w:rPr>
          <w:color w:val="000000"/>
        </w:rPr>
        <w:t>（</w:t>
      </w:r>
      <w:r>
        <w:rPr>
          <w:color w:val="000000"/>
        </w:rPr>
        <w:t>1</w:t>
      </w:r>
      <w:r>
        <w:rPr>
          <w:color w:val="000000"/>
        </w:rPr>
        <w:t>）蒸腾作用</w:t>
      </w:r>
      <w:r>
        <w:t xml:space="preserve"> </w:t>
      </w:r>
      <w:r>
        <w:t>；</w:t>
      </w:r>
      <w:r>
        <w:rPr>
          <w:color w:val="000000"/>
        </w:rPr>
        <w:t>减少幼根和根毛的损伤</w:t>
      </w:r>
    </w:p>
    <w:p w:rsidR="00214714">
      <w:pPr>
        <w:spacing w:after="0"/>
      </w:pPr>
      <w:r>
        <w:rPr>
          <w:color w:val="000000"/>
        </w:rPr>
        <w:t>（</w:t>
      </w:r>
      <w:r>
        <w:rPr>
          <w:color w:val="000000"/>
        </w:rPr>
        <w:t>2</w:t>
      </w:r>
      <w:r>
        <w:rPr>
          <w:color w:val="000000"/>
        </w:rPr>
        <w:t>）山区水土流失</w:t>
      </w:r>
    </w:p>
    <w:p w:rsidR="00214714">
      <w:pPr>
        <w:spacing w:after="0"/>
      </w:pPr>
      <w:r>
        <w:rPr>
          <w:color w:val="0000FF"/>
        </w:rPr>
        <w:t>【解析】</w:t>
      </w:r>
      <w:r>
        <w:rPr>
          <w:color w:val="000000"/>
        </w:rPr>
        <w:t>【解答】解：（</w:t>
      </w:r>
      <w:r>
        <w:rPr>
          <w:color w:val="000000"/>
        </w:rPr>
        <w:t>1</w:t>
      </w:r>
      <w:r>
        <w:rPr>
          <w:color w:val="000000"/>
        </w:rPr>
        <w:t>）植物体通过根从土壤中吸水的水分大部分通过蒸腾作用散失了，蒸腾作用的主要部位是叶片；刚刚移栽的植物，幼根和根毛会受到一定程度的损伤，根的吸水能力很弱，去掉部分枝叶，可以降低植物的蒸腾作用，减少水分的散失，有利于移栽植物的成活．根吸水的主要部位是幼根和根毛，因此在移栽植物时要带土移栽，以保护幼根和根毛，利于根吸水，提高成活率．（</w:t>
      </w:r>
      <w:r>
        <w:rPr>
          <w:color w:val="000000"/>
        </w:rPr>
        <w:t>2</w:t>
      </w:r>
      <w:r>
        <w:rPr>
          <w:color w:val="000000"/>
        </w:rPr>
        <w:t>）大规模的树木进城，对于城市来说能快速绿化</w:t>
      </w:r>
      <w:r>
        <w:rPr>
          <w:color w:val="000000"/>
        </w:rPr>
        <w:t>、美化，但对山区生态环境会造成一定影响．如：山区水土流失．（答案不唯一）</w:t>
      </w:r>
    </w:p>
    <w:p w:rsidR="006D608D">
      <w:pPr>
        <w:spacing w:after="0"/>
      </w:pPr>
      <w:r>
        <w:rPr>
          <w:color w:val="000000"/>
        </w:rPr>
        <w:t>故答案为：（</w:t>
      </w:r>
      <w:r>
        <w:rPr>
          <w:color w:val="000000"/>
        </w:rPr>
        <w:t>1</w:t>
      </w:r>
      <w:r>
        <w:rPr>
          <w:color w:val="000000"/>
        </w:rPr>
        <w:t>）蒸腾作用；减少幼根和根毛的损伤；（</w:t>
      </w:r>
      <w:r>
        <w:rPr>
          <w:color w:val="000000"/>
        </w:rPr>
        <w:t>2</w:t>
      </w:r>
      <w:r>
        <w:rPr>
          <w:color w:val="000000"/>
        </w:rPr>
        <w:t>）山区水土流失．</w:t>
      </w:r>
    </w:p>
    <w:p w:rsidR="006D608D">
      <w:pPr>
        <w:spacing w:after="0"/>
      </w:pPr>
      <w:r>
        <w:rPr>
          <w:color w:val="000000"/>
        </w:rPr>
        <w:t>【分析】水分以气体状态从植物体内散发到植物体外的过程叫做蒸腾作用；植物的蒸腾作用主要在叶片进行，叶柄和幼嫩的茎也能少量的进行．据此解答．</w:t>
      </w:r>
    </w:p>
    <w:p w:rsidR="006D608D">
      <w:pPr>
        <w:spacing w:after="0"/>
      </w:pPr>
      <w:r>
        <w:rPr>
          <w:color w:val="000000"/>
        </w:rPr>
        <w:t>21.</w:t>
      </w:r>
      <w:r>
        <w:rPr>
          <w:color w:val="0000FF"/>
        </w:rPr>
        <w:t>【答案】</w:t>
      </w:r>
      <w:r>
        <w:rPr>
          <w:color w:val="000000"/>
        </w:rPr>
        <w:t>（</w:t>
      </w:r>
      <w:r>
        <w:rPr>
          <w:color w:val="000000"/>
        </w:rPr>
        <w:t>1</w:t>
      </w:r>
      <w:r>
        <w:rPr>
          <w:color w:val="000000"/>
        </w:rPr>
        <w:t>）减少；增多</w:t>
      </w:r>
      <w:r>
        <w:br/>
      </w:r>
      <w:r>
        <w:rPr>
          <w:color w:val="000000"/>
        </w:rPr>
        <w:t>（</w:t>
      </w:r>
      <w:r>
        <w:rPr>
          <w:color w:val="000000"/>
        </w:rPr>
        <w:t>2</w:t>
      </w:r>
      <w:r>
        <w:rPr>
          <w:color w:val="000000"/>
        </w:rPr>
        <w:t>）硬；吸收</w:t>
      </w:r>
      <w:r>
        <w:br/>
      </w:r>
      <w:r>
        <w:rPr>
          <w:color w:val="000000"/>
        </w:rPr>
        <w:t>（</w:t>
      </w:r>
      <w:r>
        <w:rPr>
          <w:color w:val="000000"/>
        </w:rPr>
        <w:t>3</w:t>
      </w:r>
      <w:r>
        <w:rPr>
          <w:color w:val="000000"/>
        </w:rPr>
        <w:t>）失水；小于</w:t>
      </w:r>
      <w:r>
        <w:rPr>
          <w:color w:val="000000"/>
        </w:rPr>
        <w:t xml:space="preserve">  </w:t>
      </w:r>
    </w:p>
    <w:p w:rsidR="006D608D">
      <w:pPr>
        <w:spacing w:after="0"/>
      </w:pPr>
      <w:r>
        <w:rPr>
          <w:color w:val="0000FF"/>
        </w:rPr>
        <w:t>【解析】</w:t>
      </w:r>
      <w:r>
        <w:rPr>
          <w:color w:val="000000"/>
        </w:rPr>
        <w:t>【解答】解：（</w:t>
      </w:r>
      <w:r>
        <w:rPr>
          <w:color w:val="000000"/>
        </w:rPr>
        <w:t>1</w:t>
      </w:r>
      <w:r>
        <w:rPr>
          <w:color w:val="000000"/>
        </w:rPr>
        <w:t>）甲萝卜洞内放的是清水，清水的浓度小于萝卜细胞液的浓度，因此萝卜细胞吸水，甲洞里的液面下降了．故萝卜洞内的水减少了；乙萝卜洞内放的是浓</w:t>
      </w:r>
      <w:r>
        <w:rPr>
          <w:color w:val="000000"/>
        </w:rPr>
        <w:t>盐水，盐水的浓度大于萝卜细胞液的浓度，因此萝卜细胞失水，萝卜体内的水流到盐水里，乙洞里的液面上升了，故萝卜洞内的水增多了．（</w:t>
      </w:r>
      <w:r>
        <w:rPr>
          <w:color w:val="000000"/>
        </w:rPr>
        <w:t>2</w:t>
      </w:r>
      <w:r>
        <w:rPr>
          <w:color w:val="000000"/>
        </w:rPr>
        <w:t>）甲萝卜由于细胞吸水细胞膜膨胀而硬挺，乙萝卜由于细胞失水细胞膜收缩而软缩，若用手捏两个萝卜，会感到甲萝卜变的硬挺，乙萝卜变的软缩．（</w:t>
      </w:r>
      <w:r>
        <w:rPr>
          <w:color w:val="000000"/>
        </w:rPr>
        <w:t>3</w:t>
      </w:r>
      <w:r>
        <w:rPr>
          <w:color w:val="000000"/>
        </w:rPr>
        <w:t>）若一次性给农作物施肥过多，会使土壤溶液浓度过高，大于植物细胞溶液的浓度，植物细胞不能吸水，反而会失水，导致植物因失水而萎蔫，造成</w:t>
      </w:r>
      <w:r>
        <w:rPr>
          <w:color w:val="000000"/>
        </w:rPr>
        <w:t>“</w:t>
      </w:r>
      <w:r>
        <w:rPr>
          <w:color w:val="000000"/>
        </w:rPr>
        <w:t>烧苗</w:t>
      </w:r>
      <w:r>
        <w:rPr>
          <w:color w:val="000000"/>
        </w:rPr>
        <w:t>”</w:t>
      </w:r>
      <w:r>
        <w:rPr>
          <w:color w:val="000000"/>
        </w:rPr>
        <w:t>现象．因此要合理施肥．</w:t>
      </w:r>
      <w:r>
        <w:rPr>
          <w:color w:val="000000"/>
        </w:rPr>
        <w:t xml:space="preserve">  </w:t>
      </w:r>
    </w:p>
    <w:p w:rsidR="006D608D">
      <w:pPr>
        <w:spacing w:after="0"/>
      </w:pPr>
      <w:r>
        <w:rPr>
          <w:color w:val="000000"/>
        </w:rPr>
        <w:t>【分析】植物细胞吸水和失水的原理是细胞外部溶液的浓度大于细胞内部浓度，是失水；细胞外部</w:t>
      </w:r>
      <w:r>
        <w:rPr>
          <w:color w:val="000000"/>
        </w:rPr>
        <w:t>溶液的浓度小于细胞内部浓度，是吸水．吸水还是失水取决于细胞液浓度与周围环境溶液的浓度大小．</w:t>
      </w:r>
    </w:p>
    <w:sectPr w:rsidSect="006D608D">
      <w:headerReference w:type="even" r:id="rId14"/>
      <w:footerReference w:type="default" r:id="rId15"/>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08D" w:rsidRPr="00214714" w:rsidP="00214714">
    <w:pPr>
      <w:pStyle w:val="Footer"/>
    </w:pPr>
    <w:r w:rsidRPr="00214714">
      <w:rPr>
        <w:rFonts w:hint="eastAsia"/>
      </w:rPr>
      <w:t xml:space="preserve"> </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08D">
    <w:pPr>
      <w:pStyle w:val="Header"/>
      <w:pBdr>
        <w:bottom w:val="nil"/>
      </w:pBdr>
    </w:pPr>
    <w:r>
      <w:pict>
        <v:rect id="Rectangle 7" o:spid="_x0000_s2049" style="height:57pt;margin-left:1056.4pt;margin-top:-43pt;mso-height-relative:page;mso-width-relative:page;position:absolute;width:42.15pt;z-index:251658240" o:preferrelative="t" fillcolor="gray"/>
      </w:pict>
    </w:r>
    <w:r>
      <w:pict>
        <v:shapetype id="_x0000_t202" coordsize="21600,21600" o:spt="202" path="m,l,21600r21600,l21600,xe">
          <v:stroke joinstyle="miter"/>
          <v:path gradientshapeok="t" o:connecttype="rect"/>
        </v:shapetype>
        <v:shape id="Quad Arrow 1" o:spid="_x0000_s2050" type="#_x0000_t202" style="height:843pt;margin-left:1098.55pt;margin-top:-43pt;mso-height-relative:page;mso-width-relative:page;position:absolute;v-text-anchor:middle;width:31.6pt;z-index:251659264" o:preferrelative="t">
          <v:textbox style="layout-flow:vertical;mso-layout-flow-alt:bottom-to-top">
            <w:txbxContent>
              <w:p w:rsidR="006D608D">
                <w:pPr>
                  <w:spacing w:after="0" w:line="240" w:lineRule="auto"/>
                  <w:jc w:val="distribute"/>
                  <w:rPr>
                    <w:lang w:eastAsia="zh-CN"/>
                  </w:rPr>
                </w:pPr>
                <w:r>
                  <w:rPr>
                    <w:rFonts w:hint="eastAsia"/>
                    <w:lang w:eastAsia="zh-CN"/>
                  </w:rPr>
                  <w:t>…………○…………外…………○…………装…………○…………订…………○…………线…………○…………</w:t>
                </w:r>
              </w:p>
            </w:txbxContent>
          </v:textbox>
        </v:shape>
      </w:pict>
    </w:r>
    <w:r>
      <w:pict>
        <v:shape id="Quad Arrow 3" o:spid="_x0000_s2051" type="#_x0000_t202" style="height:843pt;margin-left:1056.4pt;margin-top:-43pt;mso-height-relative:page;mso-width-relative:page;position:absolute;v-text-anchor:middle;width:42.15pt;z-index:251660288" o:preferrelative="t" fillcolor="#d8d8d8">
          <v:textbox style="layout-flow:vertical;mso-layout-flow-alt:bottom-to-top">
            <w:txbxContent>
              <w:p w:rsidR="006D608D" w:rsidP="006D608D">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height:843pt;margin-left:1025.45pt;margin-top:-43pt;mso-height-relative:page;mso-width-relative:page;position:absolute;v-text-anchor:middle;width:30.95pt;z-index:251661312" o:preferrelative="t">
          <v:textbox style="layout-flow:vertical;mso-layout-flow-alt:bottom-to-top">
            <w:txbxContent>
              <w:p w:rsidR="006D608D">
                <w:pPr>
                  <w:spacing w:after="0" w:line="240" w:lineRule="auto"/>
                  <w:jc w:val="distribute"/>
                  <w:rPr>
                    <w:lang w:eastAsia="zh-CN"/>
                  </w:rPr>
                </w:pPr>
                <w:r>
                  <w:rPr>
                    <w:rFonts w:hint="eastAsia"/>
                    <w:lang w:eastAsia="zh-CN"/>
                  </w:rPr>
                  <w:t>…………○…………内…………○…………装…………○…………订…………○…………线…………○…………</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69549EC"/>
    <w:multiLevelType w:val="hybridMultilevel"/>
    <w:tmpl w:val="52141EE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516B4C7F"/>
    <w:multiLevelType w:val="hybridMultilevel"/>
    <w:tmpl w:val="D56293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6792213"/>
    <w:multiLevelType w:val="hybridMultilevel"/>
    <w:tmpl w:val="C502613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575E7275"/>
    <w:multiLevelType w:val="hybridMultilevel"/>
    <w:tmpl w:val="8B84E1A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8">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6"/>
  </w:num>
  <w:num w:numId="3">
    <w:abstractNumId w:val="8"/>
  </w:num>
  <w:num w:numId="4">
    <w:abstractNumId w:val="5"/>
  </w:num>
  <w:num w:numId="5">
    <w:abstractNumId w:val="2"/>
  </w:num>
  <w:num w:numId="6">
    <w:abstractNumId w:val="0"/>
  </w:num>
  <w:num w:numId="7">
    <w:abstractNumId w:val="3"/>
  </w:num>
  <w:num w:numId="8">
    <w:abstractNumId w:val="7"/>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608D"/>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sid w:val="006D608D"/>
    <w:rPr>
      <w:sz w:val="18"/>
      <w:szCs w:val="18"/>
    </w:rPr>
  </w:style>
  <w:style w:type="paragraph" w:styleId="Footer">
    <w:name w:val="footer"/>
    <w:basedOn w:val="Normal"/>
    <w:link w:val="Char0"/>
    <w:uiPriority w:val="99"/>
    <w:unhideWhenUsed/>
    <w:qFormat/>
    <w:rsid w:val="006D608D"/>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rsid w:val="006D608D"/>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sid w:val="006D608D"/>
    <w:rPr>
      <w:sz w:val="18"/>
      <w:szCs w:val="18"/>
    </w:rPr>
  </w:style>
  <w:style w:type="character" w:customStyle="1" w:styleId="Char0">
    <w:name w:val="页脚 Char"/>
    <w:link w:val="Footer"/>
    <w:uiPriority w:val="99"/>
    <w:qFormat/>
    <w:rsid w:val="006D608D"/>
    <w:rPr>
      <w:sz w:val="18"/>
      <w:szCs w:val="18"/>
    </w:rPr>
  </w:style>
  <w:style w:type="character" w:customStyle="1" w:styleId="Char1">
    <w:name w:val="批注框文本 Char"/>
    <w:link w:val="BalloonText"/>
    <w:uiPriority w:val="99"/>
    <w:semiHidden/>
    <w:qFormat/>
    <w:rsid w:val="006D608D"/>
    <w:rPr>
      <w:sz w:val="18"/>
      <w:szCs w:val="18"/>
    </w:rPr>
  </w:style>
  <w:style w:type="paragraph" w:customStyle="1" w:styleId="1">
    <w:name w:val="正文1"/>
    <w:qFormat/>
    <w:rsid w:val="006D608D"/>
    <w:pPr>
      <w:jc w:val="both"/>
    </w:pPr>
    <w:rPr>
      <w:kern w:val="2"/>
      <w:sz w:val="21"/>
      <w:szCs w:val="21"/>
    </w:rPr>
  </w:style>
  <w:style w:type="character" w:customStyle="1" w:styleId="15">
    <w:name w:val="15"/>
    <w:qFormat/>
    <w:rsid w:val="006D608D"/>
    <w:rPr>
      <w:rFonts w:ascii="Times New Roman" w:hAnsi="Times New Roman" w:cs="Times New Roman" w:hint="default"/>
      <w:color w:val="0000FF"/>
      <w:u w:val="single"/>
    </w:rPr>
  </w:style>
  <w:style w:type="paragraph" w:customStyle="1" w:styleId="2">
    <w:name w:val="正文2"/>
    <w:qFormat/>
    <w:rsid w:val="006D608D"/>
    <w:pPr>
      <w:jc w:val="both"/>
    </w:pPr>
    <w:rPr>
      <w:kern w:val="2"/>
      <w:sz w:val="21"/>
      <w:szCs w:val="21"/>
    </w:rPr>
  </w:style>
  <w:style w:type="character" w:customStyle="1" w:styleId="DefaultParagraphFontPHPDOCX">
    <w:name w:val="Default Paragraph Font PHPDOCX"/>
    <w:uiPriority w:val="1"/>
    <w:semiHidden/>
    <w:unhideWhenUsed/>
    <w:rsid w:val="006D608D"/>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rsid w:val="006D608D"/>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header" Target="header1.xml" /><Relationship Id="rId15" Type="http://schemas.openxmlformats.org/officeDocument/2006/relationships/footer" Target="footer1.xml" /><Relationship Id="rId16" Type="http://schemas.openxmlformats.org/officeDocument/2006/relationships/theme" Target="theme/theme1.xml" /><Relationship Id="rId17" Type="http://schemas.openxmlformats.org/officeDocument/2006/relationships/numbering" Target="numbering.xml" /><Relationship Id="rId18"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8BC859A-F32D-407C-AE5C-0CFDAAC5F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1445</Words>
  <Characters>8242</Characters>
  <Application>Microsoft Office Word</Application>
  <DocSecurity>0</DocSecurity>
  <Lines>68</Lines>
  <Paragraphs>19</Paragraphs>
  <ScaleCrop>false</ScaleCrop>
  <Company/>
  <LinksUpToDate>false</LinksUpToDate>
  <CharactersWithSpaces>9668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dc:creator>
  <cp:lastModifiedBy>Administrator</cp:lastModifiedBy>
  <cp:revision>7</cp:revision>
  <dcterms:created xsi:type="dcterms:W3CDTF">2013-12-09T06:44:00Z</dcterms:created>
  <dcterms:modified xsi:type="dcterms:W3CDTF">2019-03-19T05:14:00Z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