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ED43AC">
      <w:pPr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0pt;margin-left:805pt;margin-top:903pt;mso-position-horizontal-relative:page;mso-position-vertical-relative:top-margin-area;position:absolute;width:20pt;z-index:251658240">
            <v:imagedata r:id="rId6" o:title=""/>
          </v:shape>
        </w:pict>
      </w:r>
      <w:r w:rsidRPr="00155DED">
        <w:rPr>
          <w:rFonts w:hint="eastAsia"/>
          <w:b/>
          <w:bCs/>
          <w:sz w:val="28"/>
          <w:szCs w:val="28"/>
          <w:lang w:eastAsia="zh-CN"/>
        </w:rPr>
        <w:t>北京版七年级</w:t>
      </w:r>
      <w:r w:rsidRPr="00155DED">
        <w:rPr>
          <w:rFonts w:hint="eastAsia"/>
          <w:b/>
          <w:bCs/>
          <w:sz w:val="28"/>
          <w:szCs w:val="28"/>
          <w:lang w:eastAsia="zh-CN"/>
        </w:rPr>
        <w:t>下册生物</w:t>
      </w:r>
      <w:r w:rsidRPr="00155DED">
        <w:rPr>
          <w:rFonts w:hint="eastAsia"/>
          <w:b/>
          <w:bCs/>
          <w:sz w:val="28"/>
          <w:szCs w:val="28"/>
          <w:lang w:eastAsia="zh-CN"/>
        </w:rPr>
        <w:t xml:space="preserve"> </w:t>
      </w:r>
      <w:r w:rsidRPr="00155DED">
        <w:rPr>
          <w:rFonts w:hint="eastAsia"/>
          <w:b/>
          <w:bCs/>
          <w:sz w:val="28"/>
          <w:szCs w:val="28"/>
          <w:lang w:eastAsia="zh-CN"/>
        </w:rPr>
        <w:t>章节巩固练习</w:t>
      </w:r>
      <w:r w:rsidRPr="00155DED">
        <w:rPr>
          <w:rFonts w:hint="eastAsia"/>
          <w:b/>
          <w:bCs/>
          <w:sz w:val="28"/>
          <w:szCs w:val="28"/>
          <w:lang w:eastAsia="zh-CN"/>
        </w:rPr>
        <w:t xml:space="preserve"> </w:t>
      </w:r>
      <w:r w:rsidRPr="00155DED">
        <w:rPr>
          <w:rFonts w:hint="eastAsia"/>
          <w:b/>
          <w:bCs/>
          <w:sz w:val="28"/>
          <w:szCs w:val="28"/>
          <w:lang w:eastAsia="zh-CN"/>
        </w:rPr>
        <w:t>第</w:t>
      </w:r>
      <w:r w:rsidRPr="00155DED">
        <w:rPr>
          <w:rFonts w:hint="eastAsia"/>
          <w:b/>
          <w:bCs/>
          <w:sz w:val="28"/>
          <w:szCs w:val="28"/>
          <w:lang w:eastAsia="zh-CN"/>
        </w:rPr>
        <w:t>7</w:t>
      </w:r>
      <w:r w:rsidRPr="00155DED">
        <w:rPr>
          <w:rFonts w:hint="eastAsia"/>
          <w:b/>
          <w:bCs/>
          <w:sz w:val="28"/>
          <w:szCs w:val="28"/>
          <w:lang w:eastAsia="zh-CN"/>
        </w:rPr>
        <w:t>章</w:t>
      </w:r>
      <w:r w:rsidRPr="00155DED">
        <w:rPr>
          <w:rFonts w:hint="eastAsia"/>
          <w:b/>
          <w:bCs/>
          <w:sz w:val="28"/>
          <w:szCs w:val="28"/>
          <w:lang w:eastAsia="zh-CN"/>
        </w:rPr>
        <w:t xml:space="preserve"> </w:t>
      </w:r>
      <w:r w:rsidRPr="00155DED">
        <w:rPr>
          <w:rFonts w:hint="eastAsia"/>
          <w:b/>
          <w:bCs/>
          <w:sz w:val="28"/>
          <w:szCs w:val="28"/>
          <w:lang w:eastAsia="zh-CN"/>
        </w:rPr>
        <w:t>生物的排泄</w:t>
      </w:r>
    </w:p>
    <w:p w:rsidR="00ED43AC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  <w:r>
        <w:rPr>
          <w:b/>
          <w:bCs/>
          <w:sz w:val="24"/>
          <w:szCs w:val="24"/>
          <w:lang w:eastAsia="zh-CN"/>
        </w:rPr>
        <w:t xml:space="preserve"> </w:t>
      </w:r>
    </w:p>
    <w:p w:rsidR="00ED43AC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下列现象中不属于排泄的是</w:t>
      </w:r>
      <w:r>
        <w:rPr>
          <w:color w:val="000000"/>
          <w:lang w:eastAsia="zh-CN"/>
        </w:rPr>
        <w:t>(</w:t>
      </w:r>
      <w:r>
        <w:rPr>
          <w:color w:val="000000"/>
          <w:lang w:eastAsia="zh-CN"/>
        </w:rPr>
        <w:t>　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　</w:t>
      </w:r>
      <w:r>
        <w:rPr>
          <w:color w:val="000000"/>
          <w:lang w:eastAsia="zh-CN"/>
        </w:rPr>
        <w:t xml:space="preserve">)            </w:t>
      </w:r>
    </w:p>
    <w:p w:rsidR="00ED43AC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呼出二氧化碳</w:t>
      </w:r>
      <w:r>
        <w:rPr>
          <w:color w:val="000000"/>
          <w:lang w:eastAsia="zh-CN"/>
        </w:rPr>
        <w:t>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排汗</w:t>
      </w:r>
      <w:r>
        <w:rPr>
          <w:color w:val="000000"/>
          <w:lang w:eastAsia="zh-CN"/>
        </w:rPr>
        <w:t>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食物残渣排出</w:t>
      </w:r>
      <w:r>
        <w:rPr>
          <w:color w:val="000000"/>
          <w:lang w:eastAsia="zh-CN"/>
        </w:rPr>
        <w:t>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排尿</w:t>
      </w:r>
    </w:p>
    <w:p w:rsidR="00ED43AC"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>下列说法中不属于排泄对人体生命活动的重要意义的一项是（　　）</w:t>
      </w:r>
      <w:r>
        <w:rPr>
          <w:color w:val="000000"/>
          <w:lang w:eastAsia="zh-CN"/>
        </w:rPr>
        <w:t xml:space="preserve">            </w:t>
      </w:r>
    </w:p>
    <w:p w:rsidR="00ED43AC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可以将蛋白质、无机盐等废物排出</w:t>
      </w:r>
      <w:r>
        <w:rPr>
          <w:color w:val="000000"/>
          <w:lang w:eastAsia="zh-CN"/>
        </w:rPr>
        <w:t>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能够调节体内水和无机盐的平衡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可以将体内的代谢废物排出体外</w:t>
      </w:r>
      <w:r>
        <w:rPr>
          <w:color w:val="000000"/>
          <w:lang w:eastAsia="zh-CN"/>
        </w:rPr>
        <w:t>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有利于维持细胞生活环境的稳定</w:t>
      </w:r>
    </w:p>
    <w:p w:rsidR="00155DED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>下列废物从人体排出，不能称为排泄的是（　　）</w:t>
      </w:r>
    </w:p>
    <w:p w:rsidR="00155DED">
      <w:pPr>
        <w:spacing w:after="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二氧化碳</w:t>
      </w:r>
      <w:r>
        <w:rPr>
          <w:lang w:eastAsia="zh-CN"/>
        </w:rPr>
        <w:t xml:space="preserve"> </w:t>
      </w:r>
      <w:r>
        <w:rPr>
          <w:color w:val="000000"/>
          <w:lang w:eastAsia="zh-CN"/>
        </w:rPr>
        <w:t>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汗液</w:t>
      </w:r>
      <w:r>
        <w:rPr>
          <w:lang w:eastAsia="zh-CN"/>
        </w:rPr>
        <w:t xml:space="preserve"> </w:t>
      </w:r>
      <w:r>
        <w:rPr>
          <w:color w:val="000000"/>
          <w:lang w:eastAsia="zh-CN"/>
        </w:rPr>
        <w:t>           </w:t>
      </w:r>
      <w:r>
        <w:rPr>
          <w:color w:val="000000"/>
          <w:lang w:eastAsia="zh-CN"/>
        </w:rPr>
        <w:t>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粪便</w:t>
      </w:r>
      <w:r>
        <w:rPr>
          <w:lang w:eastAsia="zh-CN"/>
        </w:rPr>
        <w:t xml:space="preserve"> </w:t>
      </w:r>
      <w:r>
        <w:rPr>
          <w:color w:val="000000"/>
          <w:lang w:eastAsia="zh-CN"/>
        </w:rPr>
        <w:t>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尿液</w:t>
      </w:r>
    </w:p>
    <w:p w:rsidR="00ED43AC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00"/>
          <w:lang w:eastAsia="zh-CN"/>
        </w:rPr>
        <w:t>在解剖肾脏时，我们发现构成肾脏的皮质和髓质的颜色和位置关系是（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　）</w:t>
      </w:r>
      <w:r>
        <w:rPr>
          <w:color w:val="000000"/>
          <w:lang w:eastAsia="zh-CN"/>
        </w:rPr>
        <w:t xml:space="preserve">            </w:t>
      </w:r>
    </w:p>
    <w:p w:rsidR="00ED43AC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皮质在外，呈红褐色，髓质在内，呈淡红色</w:t>
      </w:r>
      <w:r>
        <w:rPr>
          <w:color w:val="000000"/>
          <w:lang w:eastAsia="zh-CN"/>
        </w:rPr>
        <w:t>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髓质在外，呈红褐色，皮质在内，呈淡红色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皮质在外，呈淡红色，髓质在内，呈红褐色</w:t>
      </w:r>
      <w:r>
        <w:rPr>
          <w:color w:val="000000"/>
          <w:lang w:eastAsia="zh-CN"/>
        </w:rPr>
        <w:t>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髓质在外，呈淡红色，皮质在内，呈红褐色</w:t>
      </w:r>
    </w:p>
    <w:p w:rsidR="00ED43AC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>皮肤中与排泄功能相适应的结构是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 xml:space="preserve">  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ED43AC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毛发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汗腺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角质化细胞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皮脂腺</w:t>
      </w:r>
    </w:p>
    <w:p w:rsidR="00155DED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00"/>
          <w:lang w:eastAsia="zh-CN"/>
        </w:rPr>
        <w:t>人的皮肤损伤后易受到细菌的感染而发炎，而正常情况下皮肤不会因某些细菌的存在而发炎．该现象说明皮肤表面的上皮组织具有（　　）</w:t>
      </w:r>
    </w:p>
    <w:p w:rsidR="00ED43AC">
      <w:pPr>
        <w:spacing w:after="0"/>
        <w:rPr>
          <w:lang w:eastAsia="zh-CN"/>
        </w:rPr>
      </w:pPr>
      <w:r>
        <w:rPr>
          <w:color w:val="000000"/>
          <w:lang w:eastAsia="zh-CN"/>
        </w:rPr>
        <w:t> </w:t>
      </w:r>
    </w:p>
    <w:p w:rsidR="00155DED">
      <w:pPr>
        <w:spacing w:after="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保护作用</w:t>
      </w:r>
      <w:r>
        <w:rPr>
          <w:lang w:eastAsia="zh-CN"/>
        </w:rPr>
        <w:t xml:space="preserve"> </w:t>
      </w:r>
      <w:r>
        <w:rPr>
          <w:color w:val="000000"/>
          <w:lang w:eastAsia="zh-CN"/>
        </w:rPr>
        <w:t>     B. </w:t>
      </w:r>
      <w:r>
        <w:rPr>
          <w:color w:val="000000"/>
          <w:lang w:eastAsia="zh-CN"/>
        </w:rPr>
        <w:t>收缩、舒张作</w:t>
      </w:r>
      <w:r>
        <w:rPr>
          <w:color w:val="000000"/>
          <w:lang w:eastAsia="zh-CN"/>
        </w:rPr>
        <w:t>用</w:t>
      </w:r>
      <w:r>
        <w:rPr>
          <w:lang w:eastAsia="zh-CN"/>
        </w:rPr>
        <w:t xml:space="preserve"> </w:t>
      </w:r>
      <w:r>
        <w:rPr>
          <w:color w:val="000000"/>
          <w:lang w:eastAsia="zh-CN"/>
        </w:rPr>
        <w:t>     C. </w:t>
      </w:r>
      <w:r>
        <w:rPr>
          <w:color w:val="000000"/>
          <w:lang w:eastAsia="zh-CN"/>
        </w:rPr>
        <w:t>连接、支持作用</w:t>
      </w:r>
      <w:r>
        <w:rPr>
          <w:lang w:eastAsia="zh-CN"/>
        </w:rPr>
        <w:t xml:space="preserve"> </w:t>
      </w:r>
      <w:r>
        <w:rPr>
          <w:color w:val="000000"/>
          <w:lang w:eastAsia="zh-CN"/>
        </w:rPr>
        <w:t>     D. </w:t>
      </w:r>
      <w:r>
        <w:rPr>
          <w:color w:val="000000"/>
          <w:lang w:eastAsia="zh-CN"/>
        </w:rPr>
        <w:t>接收刺激、产生兴奋和传导兴奋</w:t>
      </w:r>
    </w:p>
    <w:p w:rsidR="00ED43AC">
      <w:pPr>
        <w:spacing w:after="0"/>
      </w:pPr>
      <w:r>
        <w:rPr>
          <w:color w:val="000000"/>
        </w:rPr>
        <w:t>7.</w:t>
      </w:r>
      <w:r>
        <w:rPr>
          <w:color w:val="000000"/>
        </w:rPr>
        <w:t>下列液体中含有尿素的有（</w:t>
      </w:r>
      <w:r>
        <w:rPr>
          <w:color w:val="000000"/>
        </w:rPr>
        <w:t xml:space="preserve">    </w:t>
      </w:r>
      <w:r>
        <w:rPr>
          <w:color w:val="000000"/>
        </w:rPr>
        <w:t>）</w:t>
      </w:r>
    </w:p>
    <w:p w:rsidR="00ED43AC">
      <w:pPr>
        <w:spacing w:after="0"/>
      </w:pPr>
      <w:r>
        <w:rPr>
          <w:color w:val="000000"/>
        </w:rPr>
        <w:t>①</w:t>
      </w:r>
      <w:r>
        <w:rPr>
          <w:color w:val="000000"/>
        </w:rPr>
        <w:t>汗液</w:t>
      </w:r>
      <w:r>
        <w:rPr>
          <w:color w:val="000000"/>
        </w:rPr>
        <w:t>    ②</w:t>
      </w:r>
      <w:r>
        <w:rPr>
          <w:color w:val="000000"/>
        </w:rPr>
        <w:t>尿液</w:t>
      </w:r>
      <w:r>
        <w:rPr>
          <w:color w:val="000000"/>
        </w:rPr>
        <w:t>    ③</w:t>
      </w:r>
      <w:r>
        <w:rPr>
          <w:color w:val="000000"/>
        </w:rPr>
        <w:t>原尿</w:t>
      </w:r>
      <w:r>
        <w:rPr>
          <w:color w:val="000000"/>
        </w:rPr>
        <w:t>    ④</w:t>
      </w:r>
      <w:r>
        <w:rPr>
          <w:color w:val="000000"/>
        </w:rPr>
        <w:t>汗液</w:t>
      </w:r>
    </w:p>
    <w:p w:rsidR="00ED43AC">
      <w:pPr>
        <w:spacing w:after="0"/>
        <w:ind w:left="150"/>
      </w:pPr>
      <w:r>
        <w:rPr>
          <w:color w:val="000000"/>
        </w:rPr>
        <w:t>A. ①②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①③④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②③④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①②③④</w:t>
      </w:r>
    </w:p>
    <w:p w:rsidR="00155DED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00"/>
          <w:lang w:eastAsia="zh-CN"/>
        </w:rPr>
        <w:t>肾脏的结构和功能的基本单位是</w:t>
      </w:r>
      <w:r>
        <w:rPr>
          <w:color w:val="000000"/>
          <w:lang w:eastAsia="zh-CN"/>
        </w:rPr>
        <w:t>                               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    </w:t>
      </w:r>
      <w:r>
        <w:rPr>
          <w:color w:val="000000"/>
          <w:lang w:eastAsia="zh-CN"/>
        </w:rPr>
        <w:t>）</w:t>
      </w:r>
    </w:p>
    <w:p w:rsidR="00ED43AC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肾小球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肾小囊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肾小管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肾单位</w:t>
      </w:r>
    </w:p>
    <w:p w:rsidR="00155DED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00"/>
          <w:lang w:eastAsia="zh-CN"/>
        </w:rPr>
        <w:t>人体产生的废物大部分以尿液的形式排出体外，形成尿液的主要器官是（　　）</w:t>
      </w:r>
    </w:p>
    <w:p w:rsidR="00155DED">
      <w:pPr>
        <w:spacing w:after="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rFonts w:ascii="Arial"/>
          <w:color w:val="000000"/>
          <w:sz w:val="20"/>
          <w:lang w:eastAsia="zh-CN"/>
        </w:rPr>
        <w:t>肺</w:t>
      </w:r>
      <w:r>
        <w:rPr>
          <w:rFonts w:ascii="Arial"/>
          <w:color w:val="000000"/>
          <w:sz w:val="20"/>
          <w:lang w:eastAsia="zh-CN"/>
        </w:rPr>
        <w:t> </w:t>
      </w:r>
      <w:r>
        <w:rPr>
          <w:color w:val="000000"/>
          <w:lang w:eastAsia="zh-CN"/>
        </w:rPr>
        <w:t>​</w:t>
      </w:r>
      <w:r>
        <w:rPr>
          <w:lang w:eastAsia="zh-CN"/>
        </w:rPr>
        <w:t xml:space="preserve"> </w:t>
      </w:r>
      <w:r>
        <w:rPr>
          <w:color w:val="000000"/>
          <w:lang w:eastAsia="zh-CN"/>
        </w:rPr>
        <w:t>                           </w:t>
      </w:r>
      <w:r>
        <w:rPr>
          <w:color w:val="000000"/>
          <w:lang w:eastAsia="zh-CN"/>
        </w:rPr>
        <w:t>         B. </w:t>
      </w:r>
      <w:r>
        <w:rPr>
          <w:rFonts w:ascii="Arial"/>
          <w:color w:val="000000"/>
          <w:sz w:val="20"/>
          <w:lang w:eastAsia="zh-CN"/>
        </w:rPr>
        <w:t>肝</w:t>
      </w:r>
      <w:r>
        <w:rPr>
          <w:lang w:eastAsia="zh-CN"/>
        </w:rPr>
        <w:t xml:space="preserve"> </w:t>
      </w:r>
      <w:r>
        <w:rPr>
          <w:color w:val="000000"/>
          <w:lang w:eastAsia="zh-CN"/>
        </w:rPr>
        <w:t>                                    C. </w:t>
      </w:r>
      <w:r>
        <w:rPr>
          <w:rFonts w:ascii="Arial"/>
          <w:color w:val="000000"/>
          <w:sz w:val="20"/>
          <w:lang w:eastAsia="zh-CN"/>
        </w:rPr>
        <w:t>肠</w:t>
      </w:r>
      <w:r>
        <w:rPr>
          <w:rFonts w:ascii="Arial"/>
          <w:color w:val="000000"/>
          <w:sz w:val="20"/>
          <w:lang w:eastAsia="zh-CN"/>
        </w:rPr>
        <w:t> </w:t>
      </w:r>
      <w:r>
        <w:rPr>
          <w:color w:val="000000"/>
          <w:lang w:eastAsia="zh-CN"/>
        </w:rPr>
        <w:t>​</w:t>
      </w:r>
      <w:r>
        <w:rPr>
          <w:lang w:eastAsia="zh-CN"/>
        </w:rPr>
        <w:t xml:space="preserve"> </w:t>
      </w:r>
      <w:r>
        <w:rPr>
          <w:color w:val="000000"/>
          <w:lang w:eastAsia="zh-CN"/>
        </w:rPr>
        <w:t>                                    D. </w:t>
      </w:r>
      <w:r>
        <w:rPr>
          <w:rFonts w:ascii="Arial"/>
          <w:color w:val="000000"/>
          <w:sz w:val="20"/>
          <w:lang w:eastAsia="zh-CN"/>
        </w:rPr>
        <w:t>肾脏</w:t>
      </w:r>
    </w:p>
    <w:p w:rsidR="00155DED">
      <w:pPr>
        <w:spacing w:after="0"/>
        <w:rPr>
          <w:lang w:eastAsia="zh-CN"/>
        </w:rPr>
      </w:pPr>
      <w:r>
        <w:rPr>
          <w:color w:val="000000"/>
          <w:lang w:eastAsia="zh-CN"/>
        </w:rPr>
        <w:t>10.“</w:t>
      </w:r>
      <w:r>
        <w:rPr>
          <w:color w:val="000000"/>
          <w:lang w:eastAsia="zh-CN"/>
        </w:rPr>
        <w:t>当你的皮肤不慎被划破．会感觉到疼，会流血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今该描述中涉及到的组织有下列哪几个（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）</w:t>
      </w:r>
    </w:p>
    <w:p w:rsidR="00ED43AC">
      <w:pPr>
        <w:spacing w:after="0"/>
        <w:rPr>
          <w:lang w:eastAsia="zh-CN"/>
        </w:rPr>
      </w:pP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保护组织</w:t>
      </w:r>
      <w:r>
        <w:rPr>
          <w:color w:val="000000"/>
          <w:lang w:eastAsia="zh-CN"/>
        </w:rPr>
        <w:t xml:space="preserve"> ②</w:t>
      </w:r>
      <w:r>
        <w:rPr>
          <w:color w:val="000000"/>
          <w:lang w:eastAsia="zh-CN"/>
        </w:rPr>
        <w:t>上皮组织</w:t>
      </w:r>
      <w:r>
        <w:rPr>
          <w:color w:val="000000"/>
          <w:lang w:eastAsia="zh-CN"/>
        </w:rPr>
        <w:t xml:space="preserve"> ③</w:t>
      </w:r>
      <w:r>
        <w:rPr>
          <w:color w:val="000000"/>
          <w:lang w:eastAsia="zh-CN"/>
        </w:rPr>
        <w:t>肌肉组织</w:t>
      </w:r>
      <w:r>
        <w:rPr>
          <w:color w:val="000000"/>
          <w:lang w:eastAsia="zh-CN"/>
        </w:rPr>
        <w:t xml:space="preserve"> ④</w:t>
      </w:r>
      <w:r>
        <w:rPr>
          <w:color w:val="000000"/>
          <w:lang w:eastAsia="zh-CN"/>
        </w:rPr>
        <w:t>神经组织</w:t>
      </w:r>
      <w:r>
        <w:rPr>
          <w:color w:val="000000"/>
          <w:lang w:eastAsia="zh-CN"/>
        </w:rPr>
        <w:t xml:space="preserve"> ⑤</w:t>
      </w:r>
      <w:r>
        <w:rPr>
          <w:color w:val="000000"/>
          <w:lang w:eastAsia="zh-CN"/>
        </w:rPr>
        <w:t>结缔组织．</w:t>
      </w:r>
    </w:p>
    <w:p w:rsidR="00155DED">
      <w:pPr>
        <w:spacing w:after="0"/>
      </w:pPr>
      <w:r>
        <w:rPr>
          <w:color w:val="000000"/>
        </w:rPr>
        <w:t>A.</w:t>
      </w:r>
      <w:r>
        <w:rPr>
          <w:color w:val="000000"/>
        </w:rPr>
        <w:t>  ①</w:t>
      </w:r>
      <w:r>
        <w:rPr>
          <w:color w:val="000000"/>
        </w:rPr>
        <w:t>③④</w:t>
      </w:r>
      <w:r>
        <w:t xml:space="preserve"> </w:t>
      </w:r>
      <w:r>
        <w:rPr>
          <w:color w:val="000000"/>
        </w:rPr>
        <w:t>                            B. ②③④</w:t>
      </w:r>
      <w:r>
        <w:t xml:space="preserve"> </w:t>
      </w:r>
      <w:r>
        <w:rPr>
          <w:color w:val="000000"/>
        </w:rPr>
        <w:t>                            C. ②④⑤</w:t>
      </w:r>
      <w:r>
        <w:t xml:space="preserve"> </w:t>
      </w:r>
      <w:r>
        <w:rPr>
          <w:color w:val="000000"/>
        </w:rPr>
        <w:t>                            D. ①③⑤</w:t>
      </w:r>
    </w:p>
    <w:p w:rsidR="00155DED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00"/>
          <w:lang w:eastAsia="zh-CN"/>
        </w:rPr>
        <w:t>人体肾脏的主要功能是形成尿液，形成尿液的基本单位是</w:t>
      </w:r>
    </w:p>
    <w:p w:rsidR="00155DED">
      <w:pPr>
        <w:spacing w:after="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肾小球</w:t>
      </w:r>
      <w:r>
        <w:rPr>
          <w:lang w:eastAsia="zh-CN"/>
        </w:rPr>
        <w:t xml:space="preserve"> </w:t>
      </w:r>
      <w:r>
        <w:rPr>
          <w:color w:val="000000"/>
          <w:lang w:eastAsia="zh-CN"/>
        </w:rPr>
        <w:t>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肾单位</w:t>
      </w:r>
      <w:r>
        <w:rPr>
          <w:lang w:eastAsia="zh-CN"/>
        </w:rPr>
        <w:t xml:space="preserve"> </w:t>
      </w:r>
      <w:r>
        <w:rPr>
          <w:color w:val="000000"/>
          <w:lang w:eastAsia="zh-CN"/>
        </w:rPr>
        <w:t>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肾小体</w:t>
      </w:r>
      <w:r>
        <w:rPr>
          <w:lang w:eastAsia="zh-CN"/>
        </w:rPr>
        <w:t xml:space="preserve"> </w:t>
      </w:r>
      <w:r>
        <w:rPr>
          <w:color w:val="000000"/>
          <w:lang w:eastAsia="zh-CN"/>
        </w:rPr>
        <w:t>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肾小管</w:t>
      </w:r>
    </w:p>
    <w:p w:rsidR="00ED43AC">
      <w:pPr>
        <w:spacing w:after="0"/>
        <w:rPr>
          <w:lang w:eastAsia="zh-CN"/>
        </w:rPr>
      </w:pPr>
      <w:r>
        <w:rPr>
          <w:color w:val="000000"/>
          <w:lang w:eastAsia="zh-CN"/>
        </w:rPr>
        <w:t>12.①</w:t>
      </w:r>
      <w:r>
        <w:rPr>
          <w:color w:val="000000"/>
          <w:lang w:eastAsia="zh-CN"/>
        </w:rPr>
        <w:t>～</w:t>
      </w:r>
      <w:r>
        <w:rPr>
          <w:color w:val="000000"/>
          <w:lang w:eastAsia="zh-CN"/>
        </w:rPr>
        <w:t>⑤</w:t>
      </w:r>
      <w:r>
        <w:rPr>
          <w:color w:val="000000"/>
          <w:lang w:eastAsia="zh-CN"/>
        </w:rPr>
        <w:t>是保证人体内物质循环过程顺利进行的重要器官。图中所示器官中，能将代谢废物排出体外的有（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</w:p>
    <w:p w:rsidR="00ED43AC">
      <w:pPr>
        <w:spacing w:after="0"/>
      </w:pPr>
      <w:r>
        <w:rPr>
          <w:color w:val="000000"/>
          <w:lang w:eastAsia="zh-CN"/>
        </w:rPr>
        <w:t xml:space="preserve">   </w:t>
      </w:r>
      <w:r>
        <w:rPr>
          <w:noProof/>
          <w:lang w:eastAsia="zh-CN"/>
        </w:rPr>
        <w:drawing>
          <wp:inline distT="0" distB="0" distL="0" distR="0">
            <wp:extent cx="1299653" cy="1038225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02950" cy="1040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43AC">
      <w:pPr>
        <w:spacing w:after="0"/>
        <w:ind w:left="150"/>
      </w:pPr>
      <w:r>
        <w:rPr>
          <w:color w:val="000000"/>
        </w:rPr>
        <w:t>A. ④⑤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②③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③④⑤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②③④</w:t>
      </w:r>
    </w:p>
    <w:p w:rsidR="00155DED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00"/>
          <w:lang w:eastAsia="zh-CN"/>
        </w:rPr>
        <w:t>高温下劳动一段时间的人，最适合的饮料是（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</w:p>
    <w:p w:rsidR="00ED43AC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凉开水</w:t>
      </w:r>
      <w:r>
        <w:rPr>
          <w:color w:val="000000"/>
          <w:lang w:eastAsia="zh-CN"/>
        </w:rPr>
        <w:t>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纯</w:t>
      </w:r>
      <w:r>
        <w:rPr>
          <w:color w:val="000000"/>
          <w:lang w:eastAsia="zh-CN"/>
        </w:rPr>
        <w:t>净水</w:t>
      </w:r>
      <w:r>
        <w:rPr>
          <w:color w:val="000000"/>
          <w:lang w:eastAsia="zh-CN"/>
        </w:rPr>
        <w:t>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淡盐水</w:t>
      </w:r>
      <w:r>
        <w:rPr>
          <w:color w:val="000000"/>
          <w:lang w:eastAsia="zh-CN"/>
        </w:rPr>
        <w:t>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葡萄糖液</w:t>
      </w:r>
    </w:p>
    <w:p w:rsidR="00155DED"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>尿液形成过程中，既能被滤过又能全部被重吸收的物质是（　　）</w:t>
      </w:r>
    </w:p>
    <w:p w:rsidR="00ED43AC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无机盐</w:t>
      </w:r>
      <w:r>
        <w:rPr>
          <w:color w:val="000000"/>
          <w:lang w:eastAsia="zh-CN"/>
        </w:rPr>
        <w:t>                                    B. </w:t>
      </w:r>
      <w:r>
        <w:rPr>
          <w:color w:val="000000"/>
          <w:lang w:eastAsia="zh-CN"/>
        </w:rPr>
        <w:t>水</w:t>
      </w:r>
      <w:r>
        <w:rPr>
          <w:color w:val="000000"/>
          <w:lang w:eastAsia="zh-CN"/>
        </w:rPr>
        <w:t>                                    C. </w:t>
      </w:r>
      <w:r>
        <w:rPr>
          <w:color w:val="000000"/>
          <w:lang w:eastAsia="zh-CN"/>
        </w:rPr>
        <w:t>尿素</w:t>
      </w:r>
      <w:r>
        <w:rPr>
          <w:color w:val="000000"/>
          <w:lang w:eastAsia="zh-CN"/>
        </w:rPr>
        <w:t>                                    D. </w:t>
      </w:r>
      <w:r>
        <w:rPr>
          <w:color w:val="000000"/>
          <w:lang w:eastAsia="zh-CN"/>
        </w:rPr>
        <w:t>葡萄糖</w:t>
      </w:r>
    </w:p>
    <w:p w:rsidR="00155DED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15. </w:t>
      </w:r>
      <w:r>
        <w:rPr>
          <w:color w:val="000000"/>
          <w:lang w:eastAsia="zh-CN"/>
        </w:rPr>
        <w:t>在人体泌尿系统中，形成尿液的器官是（　　）</w:t>
      </w:r>
    </w:p>
    <w:p w:rsidR="00155DED">
      <w:pPr>
        <w:spacing w:after="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尿道</w:t>
      </w:r>
      <w:r>
        <w:rPr>
          <w:lang w:eastAsia="zh-CN"/>
        </w:rPr>
        <w:t xml:space="preserve"> </w:t>
      </w:r>
      <w:r>
        <w:rPr>
          <w:color w:val="000000"/>
          <w:lang w:eastAsia="zh-CN"/>
        </w:rPr>
        <w:t>                                B. </w:t>
      </w:r>
      <w:r>
        <w:rPr>
          <w:color w:val="000000"/>
          <w:lang w:eastAsia="zh-CN"/>
        </w:rPr>
        <w:t>膀胱</w:t>
      </w:r>
      <w:r>
        <w:rPr>
          <w:lang w:eastAsia="zh-CN"/>
        </w:rPr>
        <w:t xml:space="preserve"> </w:t>
      </w:r>
      <w:r>
        <w:rPr>
          <w:color w:val="000000"/>
          <w:lang w:eastAsia="zh-CN"/>
        </w:rPr>
        <w:t>                                C. </w:t>
      </w:r>
      <w:r>
        <w:rPr>
          <w:color w:val="000000"/>
          <w:lang w:eastAsia="zh-CN"/>
        </w:rPr>
        <w:t>肾脏</w:t>
      </w:r>
      <w:r>
        <w:rPr>
          <w:lang w:eastAsia="zh-CN"/>
        </w:rPr>
        <w:t xml:space="preserve"> </w:t>
      </w:r>
      <w:r>
        <w:rPr>
          <w:color w:val="000000"/>
          <w:lang w:eastAsia="zh-CN"/>
        </w:rPr>
        <w:t>                                D. </w:t>
      </w:r>
      <w:r>
        <w:rPr>
          <w:color w:val="000000"/>
          <w:lang w:eastAsia="zh-CN"/>
        </w:rPr>
        <w:t>输尿管</w:t>
      </w:r>
    </w:p>
    <w:p w:rsidR="00ED43AC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二、填空题</w:t>
      </w:r>
      <w:r>
        <w:rPr>
          <w:b/>
          <w:bCs/>
          <w:sz w:val="24"/>
          <w:szCs w:val="24"/>
          <w:lang w:eastAsia="zh-CN"/>
        </w:rPr>
        <w:t xml:space="preserve"> </w:t>
      </w:r>
    </w:p>
    <w:p w:rsidR="00ED43AC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00"/>
          <w:lang w:eastAsia="zh-CN"/>
        </w:rPr>
        <w:t>形成尿液的器官是</w:t>
      </w:r>
      <w:r>
        <w:rPr>
          <w:color w:val="000000"/>
          <w:lang w:eastAsia="zh-CN"/>
        </w:rPr>
        <w:t xml:space="preserve">________ 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ED43AC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>人体的排泄主要由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系统完成，该系统由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组成，其中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是排泄的主要器官。</w:t>
      </w:r>
      <w:r>
        <w:rPr>
          <w:color w:val="000000"/>
          <w:lang w:eastAsia="zh-CN"/>
        </w:rPr>
        <w:t xml:space="preserve">    </w:t>
      </w:r>
    </w:p>
    <w:p w:rsidR="00ED43AC">
      <w:pPr>
        <w:spacing w:after="0"/>
      </w:pPr>
      <w:r>
        <w:rPr>
          <w:color w:val="000000"/>
        </w:rPr>
        <w:t>18.</w:t>
      </w:r>
      <w:r>
        <w:rPr>
          <w:color w:val="000000"/>
        </w:rPr>
        <w:t>人体形成尿液的主要器官是</w:t>
      </w:r>
      <w:r>
        <w:rPr>
          <w:color w:val="000000"/>
        </w:rPr>
        <w:t>________</w:t>
      </w:r>
      <w:r>
        <w:rPr>
          <w:color w:val="000000"/>
        </w:rPr>
        <w:t>。</w:t>
      </w:r>
      <w:r>
        <w:rPr>
          <w:color w:val="000000"/>
        </w:rPr>
        <w:t xml:space="preserve">    </w:t>
      </w:r>
    </w:p>
    <w:p w:rsidR="00ED43AC">
      <w:pPr>
        <w:spacing w:after="0"/>
      </w:pPr>
      <w:r>
        <w:rPr>
          <w:color w:val="000000"/>
        </w:rPr>
        <w:t>19.</w:t>
      </w:r>
      <w:r>
        <w:rPr>
          <w:color w:val="000000"/>
        </w:rPr>
        <w:t>人出汗、呼气和排尿，反映的生物基本特征是</w:t>
      </w:r>
      <w:r>
        <w:rPr>
          <w:color w:val="000000"/>
        </w:rPr>
        <w:t>________</w:t>
      </w:r>
      <w:r>
        <w:rPr>
          <w:color w:val="000000"/>
        </w:rPr>
        <w:t>．</w:t>
      </w:r>
      <w:r>
        <w:rPr>
          <w:color w:val="000000"/>
        </w:rPr>
        <w:t xml:space="preserve">    </w:t>
      </w:r>
    </w:p>
    <w:p w:rsidR="00ED43AC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泌尿系统由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组成．肾脏的基本单位是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，它由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组成．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   </w:t>
      </w:r>
    </w:p>
    <w:p w:rsidR="00ED43AC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三、解答题</w:t>
      </w:r>
      <w:r>
        <w:rPr>
          <w:b/>
          <w:bCs/>
          <w:sz w:val="24"/>
          <w:szCs w:val="24"/>
          <w:lang w:eastAsia="zh-CN"/>
        </w:rPr>
        <w:t xml:space="preserve"> </w:t>
      </w:r>
    </w:p>
    <w:p w:rsidR="00155DED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>剧烈运动时，产热的部位有哪些？人体是如何防止由于过热带来的损害？</w:t>
      </w:r>
    </w:p>
    <w:p w:rsidR="00ED43AC">
      <w:pPr>
        <w:rPr>
          <w:lang w:eastAsia="zh-CN"/>
        </w:rPr>
      </w:pPr>
      <w:bookmarkStart w:id="0" w:name="_GoBack"/>
      <w:bookmarkEnd w:id="0"/>
      <w:r>
        <w:rPr>
          <w:b/>
          <w:bCs/>
          <w:sz w:val="24"/>
          <w:szCs w:val="24"/>
          <w:lang w:eastAsia="zh-CN"/>
        </w:rPr>
        <w:t>四、综合题</w:t>
      </w:r>
      <w:r>
        <w:rPr>
          <w:b/>
          <w:bCs/>
          <w:sz w:val="24"/>
          <w:szCs w:val="24"/>
          <w:lang w:eastAsia="zh-CN"/>
        </w:rPr>
        <w:t xml:space="preserve"> </w:t>
      </w:r>
    </w:p>
    <w:p w:rsidR="00ED43AC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00"/>
          <w:lang w:eastAsia="zh-CN"/>
        </w:rPr>
        <w:t>下图是人体的泌尿系统概念图，按照提示完成下列概念图的相关内容：</w:t>
      </w:r>
    </w:p>
    <w:p w:rsidR="00ED43AC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2167649" cy="2349081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67649" cy="23490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43AC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）具有贮存尿液功能的器官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的名称为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ED43AC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）肾脏在泌尿系统中的功能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是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ED43AC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）尿道在泌尿系统中的功能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是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ED43AC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00"/>
          <w:lang w:eastAsia="zh-CN"/>
        </w:rPr>
        <w:t>图为人体肾单位结构示意图，</w:t>
      </w:r>
      <w:r>
        <w:rPr>
          <w:color w:val="000000"/>
          <w:lang w:eastAsia="zh-CN"/>
        </w:rPr>
        <w:t>请据图</w:t>
      </w:r>
      <w:r>
        <w:rPr>
          <w:color w:val="000000"/>
          <w:lang w:eastAsia="zh-CN"/>
        </w:rPr>
        <w:t>回答后面的问题：</w:t>
      </w:r>
    </w:p>
    <w:p w:rsidR="00ED43AC">
      <w:pPr>
        <w:spacing w:after="0"/>
      </w:pP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250937" cy="1575613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50937" cy="1575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43AC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）肾单位由</w:t>
      </w:r>
      <w:r>
        <w:rPr>
          <w:color w:val="000000"/>
          <w:lang w:eastAsia="zh-CN"/>
        </w:rPr>
        <w:t>②________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④________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⑤</w:t>
      </w:r>
      <w:r>
        <w:rPr>
          <w:color w:val="000000"/>
          <w:lang w:eastAsia="zh-CN"/>
        </w:rPr>
        <w:t>肾小管组成。在</w:t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处发生了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作用，从而使</w:t>
      </w:r>
      <w:r>
        <w:rPr>
          <w:color w:val="000000"/>
          <w:lang w:eastAsia="zh-CN"/>
        </w:rPr>
        <w:t>④</w:t>
      </w:r>
      <w:r>
        <w:rPr>
          <w:color w:val="000000"/>
          <w:lang w:eastAsia="zh-CN"/>
        </w:rPr>
        <w:t>流的液体是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ED43AC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）若某人尿液中出现血尿和蛋白尿，则此人可能出现的病变部位是</w:t>
      </w:r>
      <w:r>
        <w:rPr>
          <w:color w:val="000000"/>
          <w:lang w:eastAsia="zh-CN"/>
        </w:rPr>
        <w:t xml:space="preserve"> 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155DED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⑥</w:t>
      </w:r>
      <w:r>
        <w:rPr>
          <w:color w:val="000000"/>
          <w:lang w:eastAsia="zh-CN"/>
        </w:rPr>
        <w:t>处流走的液体与</w:t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处流进的相比，从成分比例分析，少了最多的一种物质是</w:t>
      </w:r>
      <w:r>
        <w:rPr>
          <w:color w:val="000000"/>
          <w:lang w:eastAsia="zh-CN"/>
        </w:rPr>
        <w:t>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</w:p>
    <w:p w:rsidR="00ED43AC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二氧化碳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尿素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葡萄糖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血细胞</w:t>
      </w:r>
    </w:p>
    <w:p w:rsidR="00ED43AC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）一个人</w:t>
      </w:r>
      <w:r>
        <w:rPr>
          <w:color w:val="000000"/>
          <w:lang w:eastAsia="zh-CN"/>
        </w:rPr>
        <w:t>24</w:t>
      </w:r>
      <w:r>
        <w:rPr>
          <w:color w:val="000000"/>
          <w:lang w:eastAsia="zh-CN"/>
        </w:rPr>
        <w:t>小时会产生</w:t>
      </w:r>
      <w:r>
        <w:rPr>
          <w:color w:val="000000"/>
          <w:lang w:eastAsia="zh-CN"/>
        </w:rPr>
        <w:t>150</w:t>
      </w:r>
      <w:r>
        <w:rPr>
          <w:color w:val="000000"/>
          <w:lang w:eastAsia="zh-CN"/>
        </w:rPr>
        <w:t>升的原尿，可是在一天内排出的尿液只有</w:t>
      </w:r>
      <w:r>
        <w:rPr>
          <w:color w:val="000000"/>
          <w:lang w:eastAsia="zh-CN"/>
        </w:rPr>
        <w:t>1.5</w:t>
      </w:r>
      <w:r>
        <w:rPr>
          <w:color w:val="000000"/>
          <w:lang w:eastAsia="zh-CN"/>
        </w:rPr>
        <w:t>升，你能说</w:t>
      </w:r>
      <w:r>
        <w:rPr>
          <w:color w:val="000000"/>
          <w:lang w:eastAsia="zh-CN"/>
        </w:rPr>
        <w:t>出其中的奥秘吗？这是由于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ED43AC">
      <w:pPr>
        <w:rPr>
          <w:lang w:eastAsia="zh-CN"/>
        </w:rPr>
      </w:pPr>
      <w:r>
        <w:rPr>
          <w:lang w:eastAsia="zh-CN"/>
        </w:rPr>
        <w:br w:type="page"/>
      </w:r>
    </w:p>
    <w:p w:rsidR="00ED43AC"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 w:rsidR="00ED43AC">
      <w:pPr>
        <w:rPr>
          <w:lang w:eastAsia="zh-CN"/>
        </w:rPr>
      </w:pPr>
      <w:r>
        <w:rPr>
          <w:lang w:eastAsia="zh-CN"/>
        </w:rPr>
        <w:t>一、单选题</w:t>
      </w:r>
    </w:p>
    <w:p w:rsidR="00ED43AC"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 C   </w:t>
      </w:r>
    </w:p>
    <w:p w:rsidR="00ED43AC"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 w:rsidR="00ED43AC"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 w:rsidR="00ED43AC"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 A   </w:t>
      </w:r>
    </w:p>
    <w:p w:rsidR="00ED43AC"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 B   </w:t>
      </w:r>
    </w:p>
    <w:p w:rsidR="00ED43AC"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 w:rsidR="00ED43AC"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 xml:space="preserve"> D   </w:t>
      </w:r>
    </w:p>
    <w:p w:rsidR="00ED43AC">
      <w:pPr>
        <w:spacing w:after="0"/>
      </w:pPr>
      <w:r>
        <w:rPr>
          <w:color w:val="000000"/>
        </w:rPr>
        <w:t>8.</w:t>
      </w:r>
      <w:r>
        <w:rPr>
          <w:color w:val="0000FF"/>
        </w:rPr>
        <w:t>【答案】</w:t>
      </w:r>
      <w:r>
        <w:rPr>
          <w:color w:val="000000"/>
        </w:rPr>
        <w:t xml:space="preserve"> D   </w:t>
      </w:r>
    </w:p>
    <w:p w:rsidR="00ED43AC">
      <w:pPr>
        <w:spacing w:after="0"/>
      </w:pPr>
      <w:r>
        <w:rPr>
          <w:color w:val="000000"/>
        </w:rPr>
        <w:t>9.</w:t>
      </w:r>
      <w:r>
        <w:rPr>
          <w:color w:val="0000FF"/>
        </w:rPr>
        <w:t>【答案】</w:t>
      </w:r>
      <w:r>
        <w:rPr>
          <w:color w:val="000000"/>
        </w:rPr>
        <w:t xml:space="preserve">D  </w:t>
      </w:r>
    </w:p>
    <w:p w:rsidR="00ED43AC">
      <w:pPr>
        <w:spacing w:after="0"/>
      </w:pPr>
      <w:r>
        <w:rPr>
          <w:color w:val="000000"/>
        </w:rPr>
        <w:t>10.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 w:rsidR="00ED43AC">
      <w:pPr>
        <w:spacing w:after="0"/>
      </w:pPr>
      <w:r>
        <w:rPr>
          <w:color w:val="000000"/>
        </w:rPr>
        <w:t>11.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 w:rsidR="00ED43AC">
      <w:pPr>
        <w:spacing w:after="0"/>
      </w:pPr>
      <w:r>
        <w:rPr>
          <w:color w:val="000000"/>
        </w:rPr>
        <w:t>12.</w:t>
      </w:r>
      <w:r>
        <w:rPr>
          <w:color w:val="0000FF"/>
        </w:rPr>
        <w:t>【答案】</w:t>
      </w:r>
      <w:r>
        <w:rPr>
          <w:color w:val="000000"/>
        </w:rPr>
        <w:t xml:space="preserve"> C   </w:t>
      </w:r>
    </w:p>
    <w:p w:rsidR="00ED43AC">
      <w:pPr>
        <w:spacing w:after="0"/>
      </w:pPr>
      <w:r>
        <w:rPr>
          <w:color w:val="000000"/>
        </w:rPr>
        <w:t>13.</w:t>
      </w:r>
      <w:r>
        <w:rPr>
          <w:color w:val="0000FF"/>
        </w:rPr>
        <w:t>【答案】</w:t>
      </w:r>
      <w:r>
        <w:rPr>
          <w:color w:val="000000"/>
        </w:rPr>
        <w:t xml:space="preserve"> C   </w:t>
      </w:r>
    </w:p>
    <w:p w:rsidR="00ED43AC">
      <w:pPr>
        <w:spacing w:after="0"/>
      </w:pPr>
      <w:r>
        <w:rPr>
          <w:color w:val="000000"/>
        </w:rPr>
        <w:t>14.</w:t>
      </w:r>
      <w:r>
        <w:rPr>
          <w:color w:val="0000FF"/>
        </w:rPr>
        <w:t>【答案】</w:t>
      </w:r>
      <w:r>
        <w:rPr>
          <w:color w:val="000000"/>
        </w:rPr>
        <w:t xml:space="preserve">D  </w:t>
      </w:r>
    </w:p>
    <w:p w:rsidR="00ED43AC"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C  </w:t>
      </w:r>
    </w:p>
    <w:p w:rsidR="00ED43AC">
      <w:pPr>
        <w:rPr>
          <w:lang w:eastAsia="zh-CN"/>
        </w:rPr>
      </w:pPr>
      <w:r>
        <w:rPr>
          <w:lang w:eastAsia="zh-CN"/>
        </w:rPr>
        <w:t>二、填空题</w:t>
      </w:r>
    </w:p>
    <w:p w:rsidR="00ED43AC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肾脏</w:t>
      </w:r>
      <w:r>
        <w:rPr>
          <w:color w:val="000000"/>
          <w:lang w:eastAsia="zh-CN"/>
        </w:rPr>
        <w:t xml:space="preserve">   </w:t>
      </w:r>
    </w:p>
    <w:p w:rsidR="00ED43AC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泌尿；肾脏、输尿管、膀胱、尿道；肾脏</w:t>
      </w:r>
      <w:r>
        <w:rPr>
          <w:color w:val="000000"/>
          <w:lang w:eastAsia="zh-CN"/>
        </w:rPr>
        <w:t xml:space="preserve">  </w:t>
      </w:r>
    </w:p>
    <w:p w:rsidR="00ED43AC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肾脏</w:t>
      </w:r>
      <w:r>
        <w:rPr>
          <w:color w:val="000000"/>
          <w:lang w:eastAsia="zh-CN"/>
        </w:rPr>
        <w:t xml:space="preserve">  </w:t>
      </w:r>
    </w:p>
    <w:p w:rsidR="00ED43AC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生物排出体内产生的废物</w:t>
      </w:r>
      <w:r>
        <w:rPr>
          <w:color w:val="000000"/>
          <w:lang w:eastAsia="zh-CN"/>
        </w:rPr>
        <w:t xml:space="preserve">  </w:t>
      </w:r>
    </w:p>
    <w:p w:rsidR="00ED43AC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肾脏；输尿管；膀胱；尿道；肾单位；肾小球；肾小囊；肾小管</w:t>
      </w:r>
      <w:r>
        <w:rPr>
          <w:color w:val="000000"/>
          <w:lang w:eastAsia="zh-CN"/>
        </w:rPr>
        <w:t xml:space="preserve">  </w:t>
      </w:r>
    </w:p>
    <w:p w:rsidR="00ED43AC">
      <w:pPr>
        <w:rPr>
          <w:lang w:eastAsia="zh-CN"/>
        </w:rPr>
      </w:pPr>
      <w:r>
        <w:rPr>
          <w:lang w:eastAsia="zh-CN"/>
        </w:rPr>
        <w:t>三、解答题</w:t>
      </w:r>
    </w:p>
    <w:p w:rsidR="00155DED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答：人体的产热部位主要有内脏和骨骼肌；人类还可以通过外界的因素如通风、降温等手段减小过热给人体带来的损害．</w:t>
      </w:r>
    </w:p>
    <w:p w:rsidR="00ED43AC">
      <w:pPr>
        <w:rPr>
          <w:lang w:eastAsia="zh-CN"/>
        </w:rPr>
      </w:pPr>
      <w:r>
        <w:rPr>
          <w:lang w:eastAsia="zh-CN"/>
        </w:rPr>
        <w:t>四、综合题</w:t>
      </w:r>
    </w:p>
    <w:p w:rsidR="00ED43AC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）膀胱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）形成尿液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）排出尿液</w:t>
      </w:r>
      <w:r>
        <w:rPr>
          <w:color w:val="000000"/>
          <w:lang w:eastAsia="zh-CN"/>
        </w:rPr>
        <w:t xml:space="preserve">  </w:t>
      </w:r>
    </w:p>
    <w:p w:rsidR="00ED43AC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）肾小球；肾小囊；滤过；</w:t>
      </w:r>
      <w:r>
        <w:rPr>
          <w:color w:val="000000"/>
          <w:lang w:eastAsia="zh-CN"/>
        </w:rPr>
        <w:t>原尿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）肾小球</w:t>
      </w:r>
      <w:r>
        <w:rPr>
          <w:color w:val="000000"/>
          <w:lang w:eastAsia="zh-CN"/>
        </w:rPr>
        <w:t>   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B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）肾小管重吸收作用（或肾小管能重吸收）</w:t>
      </w:r>
      <w:r>
        <w:rPr>
          <w:color w:val="000000"/>
          <w:lang w:eastAsia="zh-CN"/>
        </w:rPr>
        <w:t xml:space="preserve">     </w:t>
      </w:r>
    </w:p>
    <w:sectPr>
      <w:headerReference w:type="even" r:id="rId13"/>
      <w:footerReference w:type="default" r:id="rId14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D43AC" w:rsidRPr="00155DED" w:rsidP="00155DED">
    <w:pPr>
      <w:pStyle w:val="Footer"/>
    </w:pPr>
    <w:r w:rsidRPr="00155DED">
      <w:rPr>
        <w:rFonts w:hint="eastAsia"/>
      </w:rPr>
      <w:t xml:space="preserve">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D43AC">
    <w:pPr>
      <w:pStyle w:val="Header"/>
      <w:pBdr>
        <w:bottom w:val="nil"/>
      </w:pBdr>
    </w:pPr>
    <w:r>
      <w:pict>
        <v:rect id="Rectangle 7" o:spid="_x0000_s2049" style="height:57pt;margin-left:1056.4pt;margin-top:-43pt;mso-height-relative:page;mso-width-relative:page;position:absolute;width:42.15pt;z-index:251658240" o:preferrelative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height:843pt;margin-left:1098.55pt;margin-top:-43pt;mso-height-relative:page;mso-width-relative:page;position:absolute;v-text-anchor:middle;width:31.6pt;z-index:251659264" o:preferrelative="t">
          <v:textbox style="layout-flow:vertical;mso-layout-flow-alt:bottom-to-top">
            <w:txbxContent>
              <w:p w:rsidR="00ED43AC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外……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订……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线……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</w:p>
            </w:txbxContent>
          </v:textbox>
        </v:shape>
      </w:pict>
    </w:r>
    <w:r>
      <w:pict>
        <v:shape id="Quad Arrow 3" o:spid="_x0000_s2051" type="#_x0000_t202" style="height:843pt;margin-left:1056.4pt;margin-top:-43pt;mso-height-relative:page;mso-width-relative:page;position:absolute;v-text-anchor:middle;width:42.15pt;z-index:251660288" o:preferrelative="t" fillcolor="#d8d8d8">
          <v:textbox style="layout-flow:vertical;mso-layout-flow-alt:bottom-to-top">
            <w:txbxContent>
              <w:p w:rsidR="00ED43AC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height:843pt;margin-left:1025.45pt;margin-top:-43pt;mso-height-relative:page;mso-width-relative:page;position:absolute;v-text-anchor:middle;width:30.95pt;z-index:251661312" o:preferrelative="t">
          <v:textbox style="layout-flow:vertical;mso-layout-flow-alt:bottom-to-top">
            <w:txbxContent>
              <w:p w:rsidR="00ED43AC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订……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线……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1EA0EA5"/>
    <w:multiLevelType w:val="hybridMultilevel"/>
    <w:tmpl w:val="10BC3B72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47F8297B"/>
    <w:multiLevelType w:val="hybridMultilevel"/>
    <w:tmpl w:val="132259E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1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Pr>
      <w:sz w:val="18"/>
      <w:szCs w:val="18"/>
    </w:rPr>
  </w:style>
  <w:style w:type="character" w:customStyle="1" w:styleId="Char0">
    <w:name w:val="页脚 Char"/>
    <w:link w:val="Footer"/>
    <w:uiPriority w:val="99"/>
    <w:qFormat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header" Target="header1.xml" /><Relationship Id="rId14" Type="http://schemas.openxmlformats.org/officeDocument/2006/relationships/footer" Target="footer1.xml" /><Relationship Id="rId15" Type="http://schemas.openxmlformats.org/officeDocument/2006/relationships/theme" Target="theme/theme1.xml" /><Relationship Id="rId16" Type="http://schemas.openxmlformats.org/officeDocument/2006/relationships/numbering" Target="numbering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8E82B8B-FA63-412C-80FC-E285D1738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559</Words>
  <Characters>3191</Characters>
  <Application>Microsoft Office Word</Application>
  <DocSecurity>0</DocSecurity>
  <Lines>26</Lines>
  <Paragraphs>7</Paragraphs>
  <ScaleCrop>false</ScaleCrop>
  <Company>Microsoft</Company>
  <LinksUpToDate>false</LinksUpToDate>
  <CharactersWithSpaces>3743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刘德强</cp:lastModifiedBy>
  <cp:revision>7</cp:revision>
  <dcterms:created xsi:type="dcterms:W3CDTF">2013-12-09T06:44:00Z</dcterms:created>
  <dcterms:modified xsi:type="dcterms:W3CDTF">2019-02-24T06:22:00Z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