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12003">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882pt;margin-top:998pt;mso-position-horizontal-relative:page;mso-position-vertical-relative:top-margin-area;position:absolute;width:28pt;z-index:251658240">
            <v:imagedata r:id="rId6" o:title=""/>
          </v:shape>
        </w:pict>
      </w:r>
      <w:r w:rsidRPr="00633AF3">
        <w:rPr>
          <w:rFonts w:hint="eastAsia"/>
          <w:b/>
          <w:bCs/>
          <w:sz w:val="28"/>
          <w:szCs w:val="28"/>
        </w:rPr>
        <w:t>鲁科版（五四制）六年级下册生物跟踪训练</w:t>
      </w:r>
      <w:r w:rsidRPr="00633AF3">
        <w:rPr>
          <w:rFonts w:hint="eastAsia"/>
          <w:b/>
          <w:bCs/>
          <w:sz w:val="28"/>
          <w:szCs w:val="28"/>
        </w:rPr>
        <w:t xml:space="preserve"> </w:t>
      </w:r>
      <w:r w:rsidRPr="00633AF3">
        <w:rPr>
          <w:rFonts w:hint="eastAsia"/>
          <w:b/>
          <w:bCs/>
          <w:sz w:val="28"/>
          <w:szCs w:val="28"/>
        </w:rPr>
        <w:t>第二章</w:t>
      </w:r>
      <w:r w:rsidRPr="00633AF3">
        <w:rPr>
          <w:rFonts w:hint="eastAsia"/>
          <w:b/>
          <w:bCs/>
          <w:sz w:val="28"/>
          <w:szCs w:val="28"/>
        </w:rPr>
        <w:t xml:space="preserve"> </w:t>
      </w:r>
      <w:r w:rsidRPr="00633AF3">
        <w:rPr>
          <w:rFonts w:hint="eastAsia"/>
          <w:b/>
          <w:bCs/>
          <w:sz w:val="28"/>
          <w:szCs w:val="28"/>
        </w:rPr>
        <w:t>被子植物的一生</w:t>
      </w:r>
    </w:p>
    <w:p w:rsidR="00012003">
      <w:r>
        <w:rPr>
          <w:b/>
          <w:bCs/>
          <w:sz w:val="24"/>
          <w:szCs w:val="24"/>
        </w:rPr>
        <w:t>一、单选题</w:t>
      </w:r>
      <w:r>
        <w:rPr>
          <w:b/>
          <w:bCs/>
          <w:sz w:val="24"/>
          <w:szCs w:val="24"/>
        </w:rPr>
        <w:t xml:space="preserve"> </w:t>
      </w:r>
    </w:p>
    <w:p w:rsidR="00633AF3">
      <w:pPr>
        <w:spacing w:after="0"/>
      </w:pPr>
      <w:r>
        <w:rPr>
          <w:color w:val="000000"/>
        </w:rPr>
        <w:t>1.</w:t>
      </w:r>
      <w:r>
        <w:rPr>
          <w:color w:val="000000"/>
        </w:rPr>
        <w:t>关于玉米种子的萌发，叙述正确的是（　　）</w:t>
      </w:r>
    </w:p>
    <w:p w:rsidR="00633AF3">
      <w:pPr>
        <w:spacing w:after="0"/>
      </w:pPr>
      <w:r>
        <w:rPr>
          <w:color w:val="000000"/>
        </w:rPr>
        <w:t>A. </w:t>
      </w:r>
      <w:r>
        <w:rPr>
          <w:color w:val="000000"/>
        </w:rPr>
        <w:t>只要有适宜的外部环境，种子就能萌发</w:t>
      </w:r>
      <w:r>
        <w:t xml:space="preserve"> </w:t>
      </w:r>
      <w:r>
        <w:rPr>
          <w:color w:val="000000"/>
        </w:rPr>
        <w:t>           </w:t>
      </w:r>
      <w:r>
        <w:rPr>
          <w:noProof/>
          <w:lang w:eastAsia="zh-CN"/>
        </w:rPr>
        <w:drawing>
          <wp:inline distT="0" distB="0" distL="0" distR="0">
            <wp:extent cx="9550"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种子萌发需要的营养物质来自于种子的子叶</w:t>
      </w:r>
    </w:p>
    <w:p w:rsidR="00633AF3">
      <w:pPr>
        <w:spacing w:after="0"/>
      </w:pPr>
      <w:r>
        <w:rPr>
          <w:color w:val="000000"/>
        </w:rPr>
        <w:t>C. </w:t>
      </w:r>
      <w:r>
        <w:rPr>
          <w:color w:val="000000"/>
        </w:rPr>
        <w:t>萌发的种子向外界释放热量</w:t>
      </w:r>
      <w:r>
        <w:t xml:space="preserve"> </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种子萌发时，首先突破种皮的是胚芽</w:t>
      </w:r>
    </w:p>
    <w:p w:rsidR="00633AF3">
      <w:pPr>
        <w:spacing w:after="0"/>
      </w:pPr>
      <w:r>
        <w:rPr>
          <w:color w:val="000000"/>
        </w:rPr>
        <w:t>2.</w:t>
      </w:r>
      <w:r>
        <w:rPr>
          <w:color w:val="000000"/>
        </w:rPr>
        <w:t>如图是花的结构示意图，下列说法错误的是（</w:t>
      </w:r>
      <w:r>
        <w:rPr>
          <w:color w:val="000000"/>
        </w:rPr>
        <w:t xml:space="preserve">    </w:t>
      </w:r>
      <w:r>
        <w:rPr>
          <w:color w:val="000000"/>
        </w:rPr>
        <w:t>）</w:t>
      </w:r>
    </w:p>
    <w:p w:rsidR="00012003">
      <w:pPr>
        <w:spacing w:after="0"/>
      </w:pPr>
      <w:r>
        <w:rPr>
          <w:noProof/>
          <w:lang w:eastAsia="zh-CN"/>
        </w:rPr>
        <w:drawing>
          <wp:inline distT="0" distB="0" distL="0" distR="0">
            <wp:extent cx="2081708" cy="1231837"/>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081708" cy="1231837"/>
                    </a:xfrm>
                    <a:prstGeom prst="rect">
                      <a:avLst/>
                    </a:prstGeom>
                  </pic:spPr>
                </pic:pic>
              </a:graphicData>
            </a:graphic>
          </wp:inline>
        </w:drawing>
      </w:r>
    </w:p>
    <w:p w:rsidR="00633AF3">
      <w:pPr>
        <w:spacing w:after="0"/>
        <w:ind w:left="150"/>
      </w:pPr>
      <w:r>
        <w:rPr>
          <w:color w:val="000000"/>
        </w:rPr>
        <w:t>A. </w:t>
      </w:r>
      <w:r>
        <w:rPr>
          <w:color w:val="000000"/>
        </w:rPr>
        <w:t>花的结构中最主要的部分是</w:t>
      </w:r>
      <w:r>
        <w:rPr>
          <w:color w:val="000000"/>
        </w:rPr>
        <w:t>①</w:t>
      </w:r>
      <w:r>
        <w:rPr>
          <w:color w:val="000000"/>
        </w:rPr>
        <w:t>和</w:t>
      </w:r>
      <w:r>
        <w:rPr>
          <w:color w:val="000000"/>
        </w:rPr>
        <w:t>②</w:t>
      </w:r>
    </w:p>
    <w:p w:rsidR="00633AF3">
      <w:pPr>
        <w:spacing w:after="0"/>
      </w:pPr>
      <w:r>
        <w:rPr>
          <w:color w:val="000000"/>
        </w:rPr>
        <w:t>B. d</w:t>
      </w:r>
      <w:r>
        <w:rPr>
          <w:color w:val="000000"/>
        </w:rPr>
        <w:t>的形状是由基因控制的</w:t>
      </w:r>
    </w:p>
    <w:p w:rsidR="00633AF3">
      <w:pPr>
        <w:spacing w:after="0"/>
      </w:pPr>
      <w:r>
        <w:rPr>
          <w:color w:val="000000"/>
        </w:rPr>
        <w:t>C. </w:t>
      </w:r>
      <w:r>
        <w:rPr>
          <w:color w:val="000000"/>
        </w:rPr>
        <w:t>花生种子的营养物质储存在子叶中，该结构是由</w:t>
      </w:r>
      <w:r>
        <w:rPr>
          <w:color w:val="000000"/>
        </w:rPr>
        <w:t>a</w:t>
      </w:r>
      <w:r>
        <w:rPr>
          <w:color w:val="000000"/>
        </w:rPr>
        <w:t>发育来的</w:t>
      </w:r>
    </w:p>
    <w:p w:rsidR="00633AF3">
      <w:pPr>
        <w:spacing w:after="0"/>
      </w:pPr>
      <w:r>
        <w:rPr>
          <w:color w:val="000000"/>
        </w:rPr>
        <w:t>D. </w:t>
      </w:r>
      <w:r>
        <w:rPr>
          <w:color w:val="000000"/>
        </w:rPr>
        <w:t>若</w:t>
      </w:r>
      <w:r>
        <w:rPr>
          <w:color w:val="000000"/>
        </w:rPr>
        <w:t>c</w:t>
      </w:r>
      <w:r>
        <w:rPr>
          <w:color w:val="000000"/>
        </w:rPr>
        <w:t>的染色体数为</w:t>
      </w:r>
      <w:r>
        <w:rPr>
          <w:color w:val="000000"/>
        </w:rPr>
        <w:t>n</w:t>
      </w:r>
      <w:r>
        <w:rPr>
          <w:color w:val="000000"/>
        </w:rPr>
        <w:t>，则</w:t>
      </w:r>
      <w:r>
        <w:rPr>
          <w:color w:val="000000"/>
        </w:rPr>
        <w:t>e</w:t>
      </w:r>
      <w:r>
        <w:rPr>
          <w:color w:val="000000"/>
        </w:rPr>
        <w:t>的染色体数为</w:t>
      </w:r>
      <w:r>
        <w:rPr>
          <w:color w:val="000000"/>
        </w:rPr>
        <w:t>2n</w:t>
      </w:r>
    </w:p>
    <w:p w:rsidR="00012003">
      <w:pPr>
        <w:spacing w:after="0"/>
      </w:pPr>
      <w:r>
        <w:rPr>
          <w:color w:val="000000"/>
        </w:rPr>
        <w:t>3.</w:t>
      </w:r>
      <w:r>
        <w:rPr>
          <w:color w:val="000000"/>
        </w:rPr>
        <w:t>对于植物繁殖后代而言，花中最重要的结构是（</w:t>
      </w:r>
      <w:r>
        <w:rPr>
          <w:color w:val="000000"/>
        </w:rPr>
        <w:t>    </w:t>
      </w:r>
      <w:r>
        <w:rPr>
          <w:color w:val="000000"/>
        </w:rPr>
        <w:t>）</w:t>
      </w:r>
      <w:r>
        <w:rPr>
          <w:color w:val="000000"/>
        </w:rPr>
        <w:t xml:space="preserve">            </w:t>
      </w:r>
    </w:p>
    <w:p w:rsidR="00012003">
      <w:pPr>
        <w:spacing w:after="0"/>
        <w:ind w:left="150"/>
      </w:pPr>
      <w:r>
        <w:rPr>
          <w:color w:val="000000"/>
        </w:rPr>
        <w:t>A. </w:t>
      </w:r>
      <w:r>
        <w:rPr>
          <w:color w:val="000000"/>
        </w:rPr>
        <w:t>花托和萼片</w:t>
      </w:r>
      <w:r>
        <w:rPr>
          <w:color w:val="000000"/>
        </w:rPr>
        <w:t>                       B. </w:t>
      </w:r>
      <w:r>
        <w:rPr>
          <w:color w:val="000000"/>
        </w:rPr>
        <w:t>雌蕊和雄蕊</w:t>
      </w:r>
      <w:r>
        <w:rPr>
          <w:color w:val="000000"/>
        </w:rPr>
        <w:t>                       C. </w:t>
      </w:r>
      <w:r>
        <w:rPr>
          <w:color w:val="000000"/>
        </w:rPr>
        <w:t>花瓣和花托</w:t>
      </w:r>
      <w:r>
        <w:rPr>
          <w:color w:val="000000"/>
        </w:rPr>
        <w:t>                       D. </w:t>
      </w:r>
      <w:r>
        <w:rPr>
          <w:color w:val="000000"/>
        </w:rPr>
        <w:t>萼片和花瓣</w:t>
      </w:r>
    </w:p>
    <w:p w:rsidR="00633AF3">
      <w:pPr>
        <w:spacing w:after="0"/>
      </w:pPr>
      <w:r>
        <w:rPr>
          <w:color w:val="000000"/>
        </w:rPr>
        <w:t>4.</w:t>
      </w:r>
      <w:r>
        <w:rPr>
          <w:color w:val="000000"/>
        </w:rPr>
        <w:t>我们食用的米饭是由水稻的种子加工的，大米主要是水稻种子结构中的（　　）</w:t>
      </w:r>
    </w:p>
    <w:p w:rsidR="00633AF3">
      <w:pPr>
        <w:spacing w:after="0"/>
      </w:pPr>
      <w:r>
        <w:rPr>
          <w:color w:val="000000"/>
        </w:rPr>
        <w:t>A. </w:t>
      </w:r>
      <w:r>
        <w:rPr>
          <w:color w:val="000000"/>
        </w:rPr>
        <w:t>胚芽</w:t>
      </w:r>
      <w:r>
        <w:t xml:space="preserve"> </w:t>
      </w:r>
      <w:r>
        <w:rPr>
          <w:color w:val="000000"/>
        </w:rPr>
        <w:t>                                 B. </w:t>
      </w:r>
      <w:r>
        <w:rPr>
          <w:color w:val="000000"/>
        </w:rPr>
        <w:t>胚根</w:t>
      </w:r>
      <w:r>
        <w:t xml:space="preserve"> </w:t>
      </w:r>
      <w:r>
        <w:rPr>
          <w:color w:val="000000"/>
        </w:rPr>
        <w:t>                                 C. </w:t>
      </w:r>
      <w:r>
        <w:rPr>
          <w:color w:val="000000"/>
        </w:rPr>
        <w:t>子叶</w:t>
      </w:r>
      <w:r>
        <w:t xml:space="preserve"> </w:t>
      </w:r>
      <w:r>
        <w:rPr>
          <w:color w:val="000000"/>
        </w:rPr>
        <w:t>                 </w:t>
      </w:r>
      <w:r>
        <w:rPr>
          <w:color w:val="000000"/>
        </w:rPr>
        <w:t>                D. </w:t>
      </w:r>
      <w:r>
        <w:rPr>
          <w:color w:val="000000"/>
        </w:rPr>
        <w:t>胚乳</w:t>
      </w:r>
    </w:p>
    <w:p w:rsidR="00633AF3">
      <w:pPr>
        <w:spacing w:after="0"/>
      </w:pPr>
      <w:r>
        <w:rPr>
          <w:color w:val="000000"/>
        </w:rPr>
        <w:t>5.</w:t>
      </w:r>
      <w:r>
        <w:rPr>
          <w:color w:val="000000"/>
        </w:rPr>
        <w:t>玉米种子胚的结构不包括（　　）</w:t>
      </w:r>
    </w:p>
    <w:p w:rsidR="00633AF3">
      <w:pPr>
        <w:spacing w:after="0"/>
      </w:pPr>
      <w:r>
        <w:rPr>
          <w:color w:val="000000"/>
        </w:rPr>
        <w:t>A. </w:t>
      </w:r>
      <w:r>
        <w:rPr>
          <w:color w:val="000000"/>
        </w:rPr>
        <w:t>胚芽</w:t>
      </w:r>
      <w:r>
        <w:t xml:space="preserve"> </w:t>
      </w:r>
      <w:r>
        <w:rPr>
          <w:color w:val="000000"/>
        </w:rPr>
        <w:t>                                 B. </w:t>
      </w:r>
      <w:r>
        <w:rPr>
          <w:color w:val="000000"/>
        </w:rPr>
        <w:t>胚根</w:t>
      </w:r>
      <w:r>
        <w:t xml:space="preserve"> </w:t>
      </w:r>
      <w:r>
        <w:rPr>
          <w:color w:val="000000"/>
        </w:rPr>
        <w:t>                                 C. </w:t>
      </w:r>
      <w:r>
        <w:rPr>
          <w:color w:val="000000"/>
        </w:rPr>
        <w:t>子叶</w:t>
      </w:r>
      <w:r>
        <w:t xml:space="preserve"> </w:t>
      </w:r>
      <w:r>
        <w:rPr>
          <w:color w:val="000000"/>
        </w:rPr>
        <w:t>                                 D. </w:t>
      </w:r>
      <w:r>
        <w:rPr>
          <w:color w:val="000000"/>
        </w:rPr>
        <w:t>胚乳</w:t>
      </w:r>
    </w:p>
    <w:p w:rsidR="00012003">
      <w:pPr>
        <w:spacing w:after="0"/>
      </w:pPr>
      <w:r>
        <w:rPr>
          <w:color w:val="000000"/>
        </w:rPr>
        <w:t>6.</w:t>
      </w:r>
      <w:r>
        <w:rPr>
          <w:color w:val="000000"/>
        </w:rPr>
        <w:t>根尖之所以具有分裂能力，是因为根尖具有（　　）</w:t>
      </w:r>
      <w:r>
        <w:rPr>
          <w:color w:val="000000"/>
        </w:rPr>
        <w:t xml:space="preserve">            </w:t>
      </w:r>
    </w:p>
    <w:p w:rsidR="00012003">
      <w:pPr>
        <w:spacing w:after="0"/>
        <w:ind w:left="150"/>
      </w:pPr>
      <w:r>
        <w:rPr>
          <w:color w:val="000000"/>
        </w:rPr>
        <w:t>A. </w:t>
      </w:r>
      <w:r>
        <w:rPr>
          <w:color w:val="000000"/>
        </w:rPr>
        <w:t>根冠</w:t>
      </w:r>
      <w:r>
        <w:rPr>
          <w:color w:val="000000"/>
        </w:rPr>
        <w:t>                                 </w:t>
      </w:r>
      <w:r>
        <w:rPr>
          <w:noProof/>
          <w:lang w:eastAsia="zh-CN"/>
        </w:rPr>
        <w:drawing>
          <wp:inline distT="0" distB="0" distL="0" distR="0">
            <wp:extent cx="1910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B. </w:t>
      </w:r>
      <w:r>
        <w:rPr>
          <w:color w:val="000000"/>
        </w:rPr>
        <w:t>分生区</w:t>
      </w:r>
      <w:r>
        <w:rPr>
          <w:color w:val="000000"/>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C. </w:t>
      </w:r>
      <w:r>
        <w:rPr>
          <w:color w:val="000000"/>
        </w:rPr>
        <w:t>伸长区</w:t>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D. </w:t>
      </w:r>
      <w:r>
        <w:rPr>
          <w:color w:val="000000"/>
        </w:rPr>
        <w:t>成熟区</w:t>
      </w:r>
    </w:p>
    <w:p w:rsidR="00633AF3">
      <w:pPr>
        <w:spacing w:after="0"/>
      </w:pPr>
      <w:r>
        <w:rPr>
          <w:color w:val="000000"/>
        </w:rPr>
        <w:t>7.</w:t>
      </w:r>
      <w:r>
        <w:rPr>
          <w:color w:val="000000"/>
        </w:rPr>
        <w:t>用豌豆作遗传学实验时，豌豆花未开放前即进行套袋处理，依然可以结出豌豆，说明豌豆花的类型的传粉方式分别为（</w:t>
      </w:r>
      <w:r>
        <w:rPr>
          <w:color w:val="000000"/>
        </w:rPr>
        <w:t xml:space="preserve">    </w:t>
      </w:r>
      <w:r>
        <w:rPr>
          <w:color w:val="000000"/>
        </w:rPr>
        <w:t>）</w:t>
      </w:r>
    </w:p>
    <w:p w:rsidR="00012003">
      <w:pPr>
        <w:spacing w:after="0"/>
        <w:ind w:left="150"/>
      </w:pPr>
      <w:r>
        <w:rPr>
          <w:color w:val="000000"/>
        </w:rPr>
        <w:t>A. </w:t>
      </w:r>
      <w:r>
        <w:rPr>
          <w:color w:val="000000"/>
        </w:rPr>
        <w:t>单性花</w:t>
      </w:r>
      <w:r>
        <w:rPr>
          <w:color w:val="000000"/>
        </w:rPr>
        <w:t xml:space="preserve"> </w:t>
      </w:r>
      <w:r>
        <w:rPr>
          <w:color w:val="000000"/>
        </w:rPr>
        <w:t>自花传粉</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B. </w:t>
      </w:r>
      <w:r>
        <w:rPr>
          <w:color w:val="000000"/>
        </w:rPr>
        <w:t>两性花</w:t>
      </w:r>
      <w:r>
        <w:rPr>
          <w:color w:val="000000"/>
        </w:rPr>
        <w:t xml:space="preserve"> </w:t>
      </w:r>
      <w:r>
        <w:rPr>
          <w:color w:val="000000"/>
        </w:rPr>
        <w:t>自花传粉</w:t>
      </w:r>
      <w:r>
        <w:rPr>
          <w:color w:val="000000"/>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C. </w:t>
      </w:r>
      <w:r>
        <w:rPr>
          <w:color w:val="000000"/>
        </w:rPr>
        <w:t>单性花</w:t>
      </w:r>
      <w:r>
        <w:rPr>
          <w:color w:val="000000"/>
        </w:rPr>
        <w:t xml:space="preserve"> </w:t>
      </w:r>
      <w:r>
        <w:rPr>
          <w:color w:val="000000"/>
        </w:rPr>
        <w:t>异花传粉</w:t>
      </w:r>
      <w:r>
        <w:rPr>
          <w:color w:val="000000"/>
        </w:rPr>
        <w:t>            </w:t>
      </w:r>
      <w:r>
        <w:rPr>
          <w:noProof/>
          <w:lang w:eastAsia="zh-CN"/>
        </w:rPr>
        <w:drawing>
          <wp:inline distT="0" distB="0" distL="0" distR="0">
            <wp:extent cx="1910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D. </w:t>
      </w:r>
      <w:r>
        <w:rPr>
          <w:color w:val="000000"/>
        </w:rPr>
        <w:t>两性花</w:t>
      </w:r>
      <w:r>
        <w:rPr>
          <w:color w:val="000000"/>
        </w:rPr>
        <w:t xml:space="preserve"> </w:t>
      </w:r>
      <w:r>
        <w:rPr>
          <w:color w:val="000000"/>
        </w:rPr>
        <w:t>异花传粉</w:t>
      </w:r>
    </w:p>
    <w:p w:rsidR="00633AF3">
      <w:pPr>
        <w:spacing w:after="0"/>
      </w:pPr>
      <w:r>
        <w:rPr>
          <w:color w:val="000000"/>
        </w:rPr>
        <w:t>8.</w:t>
      </w:r>
      <w:r>
        <w:rPr>
          <w:color w:val="000000"/>
        </w:rPr>
        <w:t>将一粒花生种子放到火上烧，烧掉的物质和剩下的物质分别是（</w:t>
      </w:r>
      <w:r>
        <w:rPr>
          <w:color w:val="000000"/>
        </w:rPr>
        <w:t xml:space="preserve">  </w:t>
      </w:r>
      <w:r>
        <w:rPr>
          <w:color w:val="000000"/>
        </w:rPr>
        <w:t>）</w:t>
      </w:r>
    </w:p>
    <w:p w:rsidR="00012003">
      <w:pPr>
        <w:spacing w:after="0"/>
        <w:ind w:left="150"/>
      </w:pPr>
      <w:r>
        <w:rPr>
          <w:color w:val="000000"/>
        </w:rPr>
        <w:t>A. </w:t>
      </w:r>
      <w:r>
        <w:rPr>
          <w:color w:val="000000"/>
        </w:rPr>
        <w:t>有机物、无机物</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无机物、有机物</w:t>
      </w:r>
      <w:r>
        <w:rPr>
          <w:color w:val="000000"/>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无机物、无机物</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有机物、有机物</w:t>
      </w:r>
    </w:p>
    <w:p w:rsidR="00633AF3">
      <w:pPr>
        <w:spacing w:after="0"/>
      </w:pPr>
      <w:r>
        <w:rPr>
          <w:color w:val="000000"/>
        </w:rPr>
        <w:t xml:space="preserve">9. </w:t>
      </w:r>
      <w:r>
        <w:rPr>
          <w:color w:val="000000"/>
        </w:rPr>
        <w:t>百色盛产芒果，被誉为</w:t>
      </w:r>
      <w:r>
        <w:rPr>
          <w:color w:val="000000"/>
        </w:rPr>
        <w:t>“</w:t>
      </w:r>
      <w:r>
        <w:rPr>
          <w:color w:val="000000"/>
        </w:rPr>
        <w:t>芒果之乡</w:t>
      </w:r>
      <w:r>
        <w:rPr>
          <w:color w:val="000000"/>
        </w:rPr>
        <w:t>”</w:t>
      </w:r>
      <w:r>
        <w:rPr>
          <w:color w:val="000000"/>
        </w:rPr>
        <w:t>．芒果的种子中，幼小的生命体是（　　）</w:t>
      </w:r>
    </w:p>
    <w:p w:rsidR="00633AF3">
      <w:pPr>
        <w:spacing w:after="0"/>
      </w:pPr>
      <w:r>
        <w:rPr>
          <w:color w:val="000000"/>
        </w:rPr>
        <w:t>A. </w:t>
      </w:r>
      <w:r>
        <w:rPr>
          <w:color w:val="000000"/>
        </w:rPr>
        <w:t>胚乳</w:t>
      </w:r>
      <w:r>
        <w:t xml:space="preserve"> </w:t>
      </w:r>
      <w:r>
        <w:rPr>
          <w:color w:val="000000"/>
        </w:rPr>
        <w:t>                                  </w:t>
      </w:r>
      <w:r>
        <w:rPr>
          <w:noProof/>
          <w:lang w:eastAsia="zh-CN"/>
        </w:rPr>
        <w:drawing>
          <wp:inline distT="0" distB="0" distL="0" distR="0">
            <wp:extent cx="9550"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子叶</w:t>
      </w:r>
      <w:r>
        <w:t xml:space="preserve"> </w:t>
      </w:r>
      <w:r>
        <w:rPr>
          <w:color w:val="000000"/>
        </w:rPr>
        <w:t>     </w:t>
      </w:r>
      <w:r>
        <w:rPr>
          <w:color w:val="000000"/>
        </w:rPr>
        <w:t>                             </w:t>
      </w:r>
      <w:r>
        <w:rPr>
          <w:noProof/>
          <w:lang w:eastAsia="zh-CN"/>
        </w:rPr>
        <w:drawing>
          <wp:inline distT="0" distB="0" distL="0" distR="0">
            <wp:extent cx="9550"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C. </w:t>
      </w:r>
      <w:r>
        <w:rPr>
          <w:color w:val="000000"/>
        </w:rPr>
        <w:t>胚</w:t>
      </w:r>
      <w:r>
        <w:t xml:space="preserve"> </w:t>
      </w:r>
      <w:r>
        <w:rPr>
          <w:color w:val="000000"/>
        </w:rPr>
        <w:t>                                  </w:t>
      </w:r>
      <w:r>
        <w:rPr>
          <w:noProof/>
          <w:lang w:eastAsia="zh-CN"/>
        </w:rPr>
        <w:drawing>
          <wp:inline distT="0" distB="0" distL="0" distR="0">
            <wp:extent cx="9550"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胚芽</w:t>
      </w:r>
    </w:p>
    <w:p w:rsidR="00633AF3">
      <w:pPr>
        <w:spacing w:after="0"/>
      </w:pPr>
      <w:r>
        <w:rPr>
          <w:color w:val="000000"/>
        </w:rPr>
        <w:t>10.</w:t>
      </w:r>
      <w:r>
        <w:rPr>
          <w:color w:val="000000"/>
        </w:rPr>
        <w:t>如图为根尖的结构示意图，其中吸收水分的主要部位是（</w:t>
      </w:r>
      <w:r>
        <w:rPr>
          <w:color w:val="000000"/>
        </w:rPr>
        <w:t xml:space="preserve">    </w:t>
      </w:r>
      <w:r>
        <w:rPr>
          <w:color w:val="000000"/>
        </w:rPr>
        <w:t>）</w:t>
      </w:r>
    </w:p>
    <w:p w:rsidR="00012003">
      <w:pPr>
        <w:spacing w:after="0"/>
      </w:pPr>
      <w:r>
        <w:rPr>
          <w:noProof/>
          <w:lang w:eastAsia="zh-CN"/>
        </w:rPr>
        <w:drawing>
          <wp:inline distT="0" distB="0" distL="0" distR="0">
            <wp:extent cx="954913" cy="1814335"/>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954913" cy="1814335"/>
                    </a:xfrm>
                    <a:prstGeom prst="rect">
                      <a:avLst/>
                    </a:prstGeom>
                  </pic:spPr>
                </pic:pic>
              </a:graphicData>
            </a:graphic>
          </wp:inline>
        </w:drawing>
      </w:r>
    </w:p>
    <w:p w:rsidR="00633AF3">
      <w:pPr>
        <w:spacing w:after="0"/>
      </w:pPr>
      <w:r>
        <w:rPr>
          <w:color w:val="000000"/>
        </w:rPr>
        <w:t>A. ①</w:t>
      </w:r>
      <w:r>
        <w:t xml:space="preserve"> </w:t>
      </w:r>
      <w:r>
        <w:rPr>
          <w:color w:val="000000"/>
        </w:rPr>
        <w:t>                                     </w:t>
      </w:r>
      <w:r>
        <w:rPr>
          <w:noProof/>
          <w:lang w:eastAsia="zh-CN"/>
        </w:rPr>
        <w:drawing>
          <wp:inline distT="0" distB="0" distL="0" distR="0">
            <wp:extent cx="2865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②</w:t>
      </w:r>
      <w:r>
        <w:t xml:space="preserve"> </w:t>
      </w:r>
      <w:r>
        <w:rPr>
          <w:color w:val="000000"/>
        </w:rPr>
        <w:t>                                     </w:t>
      </w:r>
      <w:r>
        <w:rPr>
          <w:noProof/>
          <w:lang w:eastAsia="zh-CN"/>
        </w:rPr>
        <w:drawing>
          <wp:inline distT="0" distB="0" distL="0" distR="0">
            <wp:extent cx="2865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③</w:t>
      </w:r>
      <w:r>
        <w:t xml:space="preserve"> </w:t>
      </w:r>
      <w:r>
        <w:rPr>
          <w:color w:val="000000"/>
        </w:rPr>
        <w:t>                              </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④</w:t>
      </w:r>
    </w:p>
    <w:p w:rsidR="00633AF3">
      <w:pPr>
        <w:spacing w:after="0"/>
      </w:pPr>
      <w:r>
        <w:rPr>
          <w:color w:val="000000"/>
        </w:rPr>
        <w:t>11.</w:t>
      </w:r>
      <w:r>
        <w:rPr>
          <w:color w:val="000000"/>
        </w:rPr>
        <w:t>我国科学家把沉睡千年的古莲子种在适宜环境中莲子仍能发芽是因为</w:t>
      </w:r>
    </w:p>
    <w:p w:rsidR="00012003">
      <w:pPr>
        <w:spacing w:after="0"/>
        <w:ind w:left="150"/>
      </w:pPr>
      <w:r>
        <w:rPr>
          <w:color w:val="000000"/>
        </w:rPr>
        <w:t>A. </w:t>
      </w:r>
      <w:r>
        <w:rPr>
          <w:color w:val="000000"/>
        </w:rPr>
        <w:t>种皮是完好的</w:t>
      </w:r>
      <w:r>
        <w:rPr>
          <w:color w:val="000000"/>
        </w:rPr>
        <w:t>                      B. </w:t>
      </w:r>
      <w:r>
        <w:rPr>
          <w:color w:val="000000"/>
        </w:rPr>
        <w:t>胚乳是完好的</w:t>
      </w:r>
      <w:r>
        <w:rPr>
          <w:color w:val="000000"/>
        </w:rPr>
        <w:t>                      C. </w:t>
      </w:r>
      <w:r>
        <w:rPr>
          <w:color w:val="000000"/>
        </w:rPr>
        <w:t>胚是完好的</w:t>
      </w:r>
      <w:r>
        <w:rPr>
          <w:color w:val="000000"/>
        </w:rPr>
        <w:t>                      D. </w:t>
      </w:r>
      <w:r>
        <w:rPr>
          <w:color w:val="000000"/>
        </w:rPr>
        <w:t>胚是死的</w:t>
      </w:r>
    </w:p>
    <w:p w:rsidR="00633AF3">
      <w:pPr>
        <w:spacing w:after="0"/>
      </w:pPr>
      <w:r>
        <w:rPr>
          <w:color w:val="000000"/>
        </w:rPr>
        <w:t>12.</w:t>
      </w:r>
      <w:r>
        <w:rPr>
          <w:color w:val="000000"/>
        </w:rPr>
        <w:t>下列结构中，受精后一般会存留的是（</w:t>
      </w:r>
      <w:r>
        <w:rPr>
          <w:color w:val="000000"/>
        </w:rPr>
        <w:t xml:space="preserve">    </w:t>
      </w:r>
      <w:r>
        <w:rPr>
          <w:color w:val="000000"/>
        </w:rPr>
        <w:t>）</w:t>
      </w:r>
    </w:p>
    <w:p w:rsidR="00633AF3">
      <w:pPr>
        <w:spacing w:after="0"/>
      </w:pPr>
      <w:r>
        <w:rPr>
          <w:color w:val="000000"/>
        </w:rPr>
        <w:t>A. </w:t>
      </w:r>
      <w:r>
        <w:rPr>
          <w:color w:val="000000"/>
        </w:rPr>
        <w:t>花萼</w:t>
      </w:r>
      <w:r>
        <w:t xml:space="preserve"> </w:t>
      </w:r>
      <w:r>
        <w:rPr>
          <w:color w:val="000000"/>
        </w:rPr>
        <w:t>                                 B. </w:t>
      </w:r>
      <w:r>
        <w:rPr>
          <w:color w:val="000000"/>
        </w:rPr>
        <w:t>花冠</w:t>
      </w:r>
      <w:r>
        <w:t xml:space="preserve"> </w:t>
      </w:r>
      <w:r>
        <w:rPr>
          <w:color w:val="000000"/>
        </w:rPr>
        <w:t>                                 C. </w:t>
      </w:r>
      <w:r>
        <w:rPr>
          <w:color w:val="000000"/>
        </w:rPr>
        <w:t>雄蕊</w:t>
      </w:r>
      <w:r>
        <w:t xml:space="preserve"> </w:t>
      </w:r>
      <w:r>
        <w:rPr>
          <w:color w:val="000000"/>
        </w:rPr>
        <w:t>                                 D. </w:t>
      </w:r>
      <w:r>
        <w:rPr>
          <w:color w:val="000000"/>
        </w:rPr>
        <w:t>子房</w:t>
      </w:r>
    </w:p>
    <w:p w:rsidR="00633AF3">
      <w:pPr>
        <w:spacing w:after="0"/>
      </w:pPr>
      <w:r>
        <w:rPr>
          <w:color w:val="000000"/>
        </w:rPr>
        <w:t>13.</w:t>
      </w:r>
      <w:r>
        <w:rPr>
          <w:color w:val="000000"/>
        </w:rPr>
        <w:t>一朵被害虫咬过的桃花不能结出果实，那么在这朵花中被害虫咬去的结构是（）。</w:t>
      </w:r>
    </w:p>
    <w:p w:rsidR="00633AF3">
      <w:pPr>
        <w:spacing w:after="0"/>
      </w:pPr>
      <w:r>
        <w:rPr>
          <w:color w:val="000000"/>
        </w:rPr>
        <w:t>A. </w:t>
      </w:r>
      <w:r>
        <w:rPr>
          <w:color w:val="000000"/>
        </w:rPr>
        <w:t>花被</w:t>
      </w:r>
      <w:r>
        <w:t xml:space="preserve"> </w:t>
      </w:r>
      <w:r>
        <w:rPr>
          <w:color w:val="000000"/>
        </w:rPr>
        <w:t>                                 B. </w:t>
      </w:r>
      <w:r>
        <w:rPr>
          <w:color w:val="000000"/>
        </w:rPr>
        <w:t>花冠</w:t>
      </w:r>
      <w:r>
        <w:t xml:space="preserve"> </w:t>
      </w:r>
      <w:r>
        <w:rPr>
          <w:color w:val="000000"/>
        </w:rPr>
        <w:t>                                 C. </w:t>
      </w:r>
      <w:r>
        <w:rPr>
          <w:color w:val="000000"/>
        </w:rPr>
        <w:t>雄蕊</w:t>
      </w:r>
      <w:r>
        <w:t xml:space="preserve"> </w:t>
      </w:r>
      <w:r>
        <w:rPr>
          <w:color w:val="000000"/>
        </w:rPr>
        <w:t>                           </w:t>
      </w:r>
      <w:r>
        <w:rPr>
          <w:color w:val="000000"/>
        </w:rPr>
        <w:t>      D. </w:t>
      </w:r>
      <w:r>
        <w:rPr>
          <w:color w:val="000000"/>
        </w:rPr>
        <w:t>雌蕊</w:t>
      </w:r>
    </w:p>
    <w:p w:rsidR="00012003">
      <w:pPr>
        <w:spacing w:after="0"/>
      </w:pPr>
      <w:r>
        <w:rPr>
          <w:color w:val="000000"/>
        </w:rPr>
        <w:t>14.</w:t>
      </w:r>
      <w:r>
        <w:rPr>
          <w:color w:val="000000"/>
        </w:rPr>
        <w:t>雄蕊的结构包括（</w:t>
      </w:r>
      <w:r>
        <w:rPr>
          <w:color w:val="000000"/>
        </w:rPr>
        <w:t xml:space="preserve">     </w:t>
      </w:r>
      <w:r>
        <w:rPr>
          <w:color w:val="000000"/>
        </w:rPr>
        <w:t>）</w:t>
      </w:r>
      <w:r>
        <w:rPr>
          <w:color w:val="000000"/>
        </w:rPr>
        <w:t xml:space="preserve">            </w:t>
      </w:r>
    </w:p>
    <w:p w:rsidR="00012003">
      <w:pPr>
        <w:spacing w:after="0"/>
        <w:ind w:left="150"/>
      </w:pPr>
      <w:r>
        <w:rPr>
          <w:color w:val="000000"/>
        </w:rPr>
        <w:t>A. </w:t>
      </w:r>
      <w:r>
        <w:rPr>
          <w:color w:val="000000"/>
        </w:rPr>
        <w:t>花药、花丝</w:t>
      </w:r>
      <w:r>
        <w:rPr>
          <w:color w:val="000000"/>
        </w:rPr>
        <w:t>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B. </w:t>
      </w:r>
      <w:r>
        <w:rPr>
          <w:color w:val="000000"/>
        </w:rPr>
        <w:t>柱头、花柱、子房</w:t>
      </w:r>
      <w:r>
        <w:rPr>
          <w:color w:val="000000"/>
        </w:rPr>
        <w:t>            </w:t>
      </w:r>
      <w:r>
        <w:rPr>
          <w:noProof/>
          <w:lang w:eastAsia="zh-CN"/>
        </w:rPr>
        <w:drawing>
          <wp:inline distT="0" distB="0" distL="0" distR="0">
            <wp:extent cx="1910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C. </w:t>
      </w:r>
      <w:r>
        <w:rPr>
          <w:color w:val="000000"/>
        </w:rPr>
        <w:t>花药、柱头、子房</w:t>
      </w:r>
      <w:r>
        <w:rPr>
          <w:color w:val="000000"/>
        </w:rPr>
        <w:t>            </w:t>
      </w:r>
      <w:r>
        <w:rPr>
          <w:noProof/>
          <w:lang w:eastAsia="zh-CN"/>
        </w:rPr>
        <w:drawing>
          <wp:inline distT="0" distB="0" distL="0" distR="0">
            <wp:extent cx="1910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9101" cy="38202"/>
                    </a:xfrm>
                    <a:prstGeom prst="rect">
                      <a:avLst/>
                    </a:prstGeom>
                  </pic:spPr>
                </pic:pic>
              </a:graphicData>
            </a:graphic>
          </wp:inline>
        </w:drawing>
      </w:r>
      <w:r>
        <w:rPr>
          <w:color w:val="000000"/>
        </w:rPr>
        <w:t>D. </w:t>
      </w:r>
      <w:r>
        <w:rPr>
          <w:color w:val="000000"/>
        </w:rPr>
        <w:t>柱头、花丝、子房</w:t>
      </w:r>
    </w:p>
    <w:p w:rsidR="00633AF3">
      <w:pPr>
        <w:spacing w:after="0"/>
      </w:pPr>
      <w:r>
        <w:rPr>
          <w:color w:val="000000"/>
        </w:rPr>
        <w:t>15.</w:t>
      </w:r>
      <w:r>
        <w:rPr>
          <w:color w:val="000000"/>
        </w:rPr>
        <w:t>炸油条要用到面粉和花生油，它们分别来自</w:t>
      </w:r>
      <w:r>
        <w:rPr>
          <w:color w:val="000000"/>
        </w:rPr>
        <w:t> </w:t>
      </w:r>
    </w:p>
    <w:p w:rsidR="00012003">
      <w:pPr>
        <w:spacing w:after="0"/>
        <w:ind w:left="150"/>
      </w:pPr>
      <w:r>
        <w:rPr>
          <w:color w:val="000000"/>
        </w:rPr>
        <w:t>A. </w:t>
      </w:r>
      <w:r>
        <w:rPr>
          <w:color w:val="000000"/>
        </w:rPr>
        <w:t>小麦的子叶、花生的子叶</w:t>
      </w:r>
      <w:r>
        <w:rPr>
          <w:color w:val="000000"/>
        </w:rPr>
        <w:t>                                    </w:t>
      </w:r>
      <w:r>
        <w:rPr>
          <w:noProof/>
          <w:lang w:eastAsia="zh-CN"/>
        </w:rPr>
        <w:drawing>
          <wp:inline distT="0" distB="0" distL="0" distR="0">
            <wp:extent cx="9550"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小麦的胚乳、花生的子叶</w:t>
      </w:r>
      <w:r>
        <w:br/>
      </w:r>
      <w:r>
        <w:rPr>
          <w:color w:val="000000"/>
        </w:rPr>
        <w:t>C. </w:t>
      </w:r>
      <w:r>
        <w:rPr>
          <w:color w:val="000000"/>
        </w:rPr>
        <w:t>小麦的子叶、花生的胚乳</w:t>
      </w:r>
      <w:r>
        <w:rPr>
          <w:color w:val="000000"/>
        </w:rPr>
        <w:t>                                    </w:t>
      </w:r>
      <w:r>
        <w:rPr>
          <w:noProof/>
          <w:lang w:eastAsia="zh-CN"/>
        </w:rPr>
        <w:drawing>
          <wp:inline distT="0" distB="0" distL="0" distR="0">
            <wp:extent cx="9550"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小麦的胚乳、花生的胚乳</w:t>
      </w:r>
    </w:p>
    <w:p w:rsidR="00012003">
      <w:r>
        <w:rPr>
          <w:b/>
          <w:bCs/>
          <w:sz w:val="24"/>
          <w:szCs w:val="24"/>
        </w:rPr>
        <w:t>二、填空题</w:t>
      </w:r>
      <w:r>
        <w:rPr>
          <w:b/>
          <w:bCs/>
          <w:sz w:val="24"/>
          <w:szCs w:val="24"/>
        </w:rPr>
        <w:t xml:space="preserve"> </w:t>
      </w:r>
    </w:p>
    <w:p w:rsidR="00633AF3">
      <w:pPr>
        <w:spacing w:after="0"/>
      </w:pPr>
      <w:r>
        <w:rPr>
          <w:color w:val="000000"/>
        </w:rPr>
        <w:t>16.</w:t>
      </w:r>
      <w:r>
        <w:rPr>
          <w:color w:val="000000"/>
        </w:rPr>
        <w:t>下图表示</w:t>
      </w:r>
      <w:r>
        <w:rPr>
          <w:color w:val="000000"/>
        </w:rPr>
        <w:t>“</w:t>
      </w:r>
      <w:r>
        <w:rPr>
          <w:color w:val="000000"/>
        </w:rPr>
        <w:t>探究种子萌发的环境条件</w:t>
      </w:r>
      <w:r>
        <w:rPr>
          <w:color w:val="000000"/>
        </w:rPr>
        <w:t>”</w:t>
      </w:r>
      <w:r>
        <w:rPr>
          <w:color w:val="000000"/>
        </w:rPr>
        <w:t>的实验，请分析回答问题</w:t>
      </w:r>
      <w:r>
        <w:rPr>
          <w:color w:val="000000"/>
        </w:rPr>
        <w:t>(</w:t>
      </w:r>
      <w:r>
        <w:rPr>
          <w:color w:val="000000"/>
        </w:rPr>
        <w:t>短线上填文字，</w:t>
      </w:r>
      <w:r>
        <w:rPr>
          <w:color w:val="000000"/>
        </w:rPr>
        <w:t>[ ]</w:t>
      </w:r>
      <w:r>
        <w:br/>
      </w:r>
      <w:r>
        <w:rPr>
          <w:color w:val="000000"/>
        </w:rPr>
        <w:t>内填图中种子编号</w:t>
      </w:r>
      <w:r>
        <w:rPr>
          <w:color w:val="000000"/>
        </w:rPr>
        <w:t>)</w:t>
      </w:r>
      <w:r>
        <w:rPr>
          <w:color w:val="000000"/>
        </w:rPr>
        <w:t>。</w:t>
      </w:r>
      <w:r>
        <w:br/>
      </w:r>
      <w:r>
        <w:rPr>
          <w:noProof/>
          <w:lang w:eastAsia="zh-CN"/>
        </w:rPr>
        <w:drawing>
          <wp:inline distT="0" distB="0" distL="0" distR="0">
            <wp:extent cx="2072157" cy="1184097"/>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2072157" cy="1184097"/>
                    </a:xfrm>
                    <a:prstGeom prst="rect">
                      <a:avLst/>
                    </a:prstGeom>
                  </pic:spPr>
                </pic:pic>
              </a:graphicData>
            </a:graphic>
          </wp:inline>
        </w:drawing>
      </w:r>
      <w:r>
        <w:br/>
      </w:r>
      <w:r>
        <w:rPr>
          <w:color w:val="000000"/>
        </w:rPr>
        <w:t>提出问题：种子萌发需要的外界条件是什么？</w:t>
      </w:r>
      <w:r>
        <w:br/>
      </w:r>
      <w:r>
        <w:rPr>
          <w:color w:val="000000"/>
        </w:rPr>
        <w:t>作出假设：种子萌发需要充足的空气、适宜的温度和足够的水分。</w:t>
      </w:r>
      <w:r>
        <w:br/>
      </w:r>
      <w:r>
        <w:rPr>
          <w:color w:val="000000"/>
        </w:rPr>
        <w:t>制订计划：如图。</w:t>
      </w:r>
      <w:r>
        <w:br/>
      </w:r>
      <w:r>
        <w:rPr>
          <w:color w:val="000000"/>
        </w:rPr>
        <w:t>(1)</w:t>
      </w:r>
      <w:r>
        <w:rPr>
          <w:color w:val="000000"/>
        </w:rPr>
        <w:t>种子</w:t>
      </w:r>
      <w:r>
        <w:rPr>
          <w:color w:val="000000"/>
        </w:rPr>
        <w:t>①</w:t>
      </w:r>
      <w:r>
        <w:rPr>
          <w:color w:val="000000"/>
        </w:rPr>
        <w:t>、</w:t>
      </w:r>
      <w:r>
        <w:rPr>
          <w:color w:val="000000"/>
        </w:rPr>
        <w:t>②</w:t>
      </w:r>
      <w:r>
        <w:rPr>
          <w:color w:val="000000"/>
        </w:rPr>
        <w:t>的变量是</w:t>
      </w:r>
      <w:r>
        <w:rPr>
          <w:color w:val="000000"/>
        </w:rPr>
        <w:t>________ </w:t>
      </w:r>
      <w:r>
        <w:rPr>
          <w:color w:val="000000"/>
        </w:rPr>
        <w:t>。</w:t>
      </w:r>
      <w:r>
        <w:br/>
      </w:r>
      <w:r>
        <w:rPr>
          <w:color w:val="000000"/>
        </w:rPr>
        <w:t>(2)</w:t>
      </w:r>
      <w:r>
        <w:rPr>
          <w:color w:val="000000"/>
        </w:rPr>
        <w:t>种子</w:t>
      </w:r>
      <w:r>
        <w:rPr>
          <w:color w:val="000000"/>
        </w:rPr>
        <w:t>②</w:t>
      </w:r>
      <w:r>
        <w:rPr>
          <w:color w:val="000000"/>
        </w:rPr>
        <w:t>、</w:t>
      </w:r>
      <w:r>
        <w:rPr>
          <w:color w:val="000000"/>
        </w:rPr>
        <w:t>[________ ]</w:t>
      </w:r>
      <w:r>
        <w:rPr>
          <w:color w:val="000000"/>
        </w:rPr>
        <w:t>的变量是充足的空气。</w:t>
      </w:r>
      <w:r>
        <w:br/>
      </w:r>
      <w:r>
        <w:rPr>
          <w:color w:val="000000"/>
        </w:rPr>
        <w:t>(3)</w:t>
      </w:r>
      <w:r>
        <w:rPr>
          <w:color w:val="000000"/>
        </w:rPr>
        <w:t>种子</w:t>
      </w:r>
      <w:r>
        <w:rPr>
          <w:color w:val="000000"/>
        </w:rPr>
        <w:t>⑤</w:t>
      </w:r>
      <w:r>
        <w:rPr>
          <w:color w:val="000000"/>
        </w:rPr>
        <w:t>、</w:t>
      </w:r>
      <w:r>
        <w:rPr>
          <w:color w:val="000000"/>
        </w:rPr>
        <w:t>[________ ]</w:t>
      </w:r>
      <w:r>
        <w:rPr>
          <w:color w:val="000000"/>
        </w:rPr>
        <w:t>的变量是适宜的温度。</w:t>
      </w:r>
      <w:r>
        <w:br/>
      </w:r>
      <w:r>
        <w:rPr>
          <w:color w:val="000000"/>
        </w:rPr>
        <w:t>实施计划：种子</w:t>
      </w:r>
      <w:r>
        <w:rPr>
          <w:color w:val="000000"/>
        </w:rPr>
        <w:t>②</w:t>
      </w:r>
      <w:r>
        <w:rPr>
          <w:color w:val="000000"/>
        </w:rPr>
        <w:t>萌发了，种子</w:t>
      </w:r>
      <w:r>
        <w:rPr>
          <w:color w:val="000000"/>
        </w:rPr>
        <w:t>①</w:t>
      </w:r>
      <w:r>
        <w:rPr>
          <w:color w:val="000000"/>
        </w:rPr>
        <w:t>、</w:t>
      </w:r>
      <w:r>
        <w:rPr>
          <w:color w:val="000000"/>
        </w:rPr>
        <w:t>③</w:t>
      </w:r>
      <w:r>
        <w:rPr>
          <w:color w:val="000000"/>
        </w:rPr>
        <w:t>、</w:t>
      </w:r>
      <w:r>
        <w:rPr>
          <w:color w:val="000000"/>
        </w:rPr>
        <w:t>④</w:t>
      </w:r>
      <w:r>
        <w:rPr>
          <w:color w:val="000000"/>
        </w:rPr>
        <w:t>、</w:t>
      </w:r>
      <w:r>
        <w:rPr>
          <w:color w:val="000000"/>
        </w:rPr>
        <w:t>⑤</w:t>
      </w:r>
      <w:r>
        <w:rPr>
          <w:color w:val="000000"/>
        </w:rPr>
        <w:t>、</w:t>
      </w:r>
      <w:r>
        <w:rPr>
          <w:color w:val="000000"/>
        </w:rPr>
        <w:t>⑥</w:t>
      </w:r>
      <w:r>
        <w:rPr>
          <w:color w:val="000000"/>
        </w:rPr>
        <w:t>没有萌发。</w:t>
      </w:r>
      <w:r>
        <w:br/>
      </w:r>
      <w:r>
        <w:rPr>
          <w:color w:val="000000"/>
        </w:rPr>
        <w:t>得出结论：种子萌发需要</w:t>
      </w:r>
      <w:r>
        <w:rPr>
          <w:color w:val="000000"/>
        </w:rPr>
        <w:t>________ </w:t>
      </w:r>
      <w:r>
        <w:rPr>
          <w:color w:val="000000"/>
        </w:rPr>
        <w:t>、</w:t>
      </w:r>
      <w:r>
        <w:rPr>
          <w:color w:val="000000"/>
        </w:rPr>
        <w:t>________ </w:t>
      </w:r>
      <w:r>
        <w:rPr>
          <w:color w:val="000000"/>
        </w:rPr>
        <w:t>和</w:t>
      </w:r>
      <w:r>
        <w:rPr>
          <w:color w:val="000000"/>
        </w:rPr>
        <w:t>________ </w:t>
      </w:r>
      <w:r>
        <w:rPr>
          <w:color w:val="000000"/>
        </w:rPr>
        <w:t>。</w:t>
      </w:r>
    </w:p>
    <w:p w:rsidR="00012003">
      <w:pPr>
        <w:spacing w:after="0"/>
      </w:pPr>
      <w:r>
        <w:rPr>
          <w:color w:val="000000"/>
        </w:rPr>
        <w:t>17.</w:t>
      </w:r>
      <w:r>
        <w:rPr>
          <w:color w:val="000000"/>
        </w:rPr>
        <w:t>如图为菜豆种子和玉米种的结构图，据图回答：</w:t>
      </w:r>
      <w:r>
        <w:br/>
      </w:r>
      <w:r>
        <w:rPr>
          <w:color w:val="000000"/>
        </w:rPr>
        <w:t>（</w:t>
      </w:r>
      <w:r>
        <w:rPr>
          <w:color w:val="000000"/>
        </w:rPr>
        <w:t>1</w:t>
      </w:r>
      <w:r>
        <w:rPr>
          <w:color w:val="000000"/>
        </w:rPr>
        <w:t>）填写图中各部分名称：</w:t>
      </w:r>
      <w:r>
        <w:br/>
      </w:r>
      <w:r>
        <w:rPr>
          <w:color w:val="000000"/>
        </w:rPr>
        <w:t>①________ ②</w:t>
      </w:r>
      <w:r>
        <w:rPr>
          <w:color w:val="000000"/>
          <w:u w:val="single"/>
        </w:rPr>
        <w:t>________</w:t>
      </w:r>
      <w:r>
        <w:rPr>
          <w:color w:val="000000"/>
        </w:rPr>
        <w:t>③________ ④</w:t>
      </w:r>
      <w:r>
        <w:rPr>
          <w:color w:val="000000"/>
          <w:u w:val="single"/>
        </w:rPr>
        <w:t>________</w:t>
      </w:r>
      <w:r>
        <w:rPr>
          <w:color w:val="000000"/>
        </w:rPr>
        <w:t xml:space="preserve"> ⑤________ </w:t>
      </w:r>
      <w:r>
        <w:br/>
      </w:r>
      <w:r>
        <w:rPr>
          <w:color w:val="000000"/>
        </w:rPr>
        <w:t>（</w:t>
      </w:r>
      <w:r>
        <w:rPr>
          <w:color w:val="000000"/>
        </w:rPr>
        <w:t>2</w:t>
      </w:r>
      <w:r>
        <w:rPr>
          <w:color w:val="000000"/>
        </w:rPr>
        <w:t>）菜豆种子和玉米种子结构的相同点是都有</w:t>
      </w:r>
      <w:r>
        <w:rPr>
          <w:color w:val="000000"/>
          <w:u w:val="single"/>
        </w:rPr>
        <w:t>________</w:t>
      </w:r>
      <w:r>
        <w:rPr>
          <w:color w:val="000000"/>
        </w:rPr>
        <w:t xml:space="preserve">  </w:t>
      </w:r>
      <w:r>
        <w:rPr>
          <w:color w:val="000000"/>
        </w:rPr>
        <w:t>，</w:t>
      </w:r>
      <w:r>
        <w:rPr>
          <w:color w:val="000000"/>
        </w:rPr>
        <w:t xml:space="preserve"> </w:t>
      </w:r>
      <w:r>
        <w:rPr>
          <w:color w:val="000000"/>
        </w:rPr>
        <w:t>而且胚都由</w:t>
      </w:r>
      <w:r>
        <w:rPr>
          <w:color w:val="000000"/>
          <w:u w:val="single"/>
        </w:rPr>
        <w:t>________</w:t>
      </w:r>
      <w:r>
        <w:rPr>
          <w:color w:val="000000"/>
        </w:rPr>
        <w:t>、</w:t>
      </w:r>
      <w:r>
        <w:rPr>
          <w:color w:val="000000"/>
        </w:rPr>
        <w:t>________ </w:t>
      </w:r>
      <w:r>
        <w:rPr>
          <w:color w:val="000000"/>
        </w:rPr>
        <w:t>、</w:t>
      </w:r>
      <w:r>
        <w:rPr>
          <w:color w:val="000000"/>
        </w:rPr>
        <w:t>________ </w:t>
      </w:r>
      <w:r>
        <w:rPr>
          <w:color w:val="000000"/>
        </w:rPr>
        <w:t>、</w:t>
      </w:r>
      <w:r>
        <w:rPr>
          <w:color w:val="000000"/>
        </w:rPr>
        <w:t>________ </w:t>
      </w:r>
      <w:r>
        <w:rPr>
          <w:color w:val="000000"/>
        </w:rPr>
        <w:t>组成．不同点是菜豆种子的子叶有</w:t>
      </w:r>
      <w:r>
        <w:rPr>
          <w:color w:val="000000"/>
        </w:rPr>
        <w:t>________ </w:t>
      </w:r>
      <w:r>
        <w:rPr>
          <w:color w:val="000000"/>
        </w:rPr>
        <w:t>片，而玉米种子的子叶有</w:t>
      </w:r>
      <w:r>
        <w:rPr>
          <w:color w:val="000000"/>
        </w:rPr>
        <w:t>________ </w:t>
      </w:r>
      <w:r>
        <w:rPr>
          <w:color w:val="000000"/>
        </w:rPr>
        <w:t>片，玉米种子中有</w:t>
      </w:r>
      <w:r>
        <w:rPr>
          <w:color w:val="000000"/>
        </w:rPr>
        <w:t>________ </w:t>
      </w:r>
      <w:r>
        <w:rPr>
          <w:color w:val="000000"/>
        </w:rPr>
        <w:t>，且营养贮存其中，菜豆种子中则没有该结构，营养物质贮存在</w:t>
      </w:r>
      <w:r>
        <w:rPr>
          <w:color w:val="000000"/>
        </w:rPr>
        <w:t>________ </w:t>
      </w:r>
      <w:r>
        <w:rPr>
          <w:color w:val="000000"/>
        </w:rPr>
        <w:t>内．</w:t>
      </w:r>
      <w:r>
        <w:br/>
      </w:r>
      <w:r>
        <w:rPr>
          <w:noProof/>
          <w:lang w:eastAsia="zh-CN"/>
        </w:rPr>
        <w:drawing>
          <wp:inline distT="0" distB="0" distL="0" distR="0">
            <wp:extent cx="2186750" cy="1795234"/>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2186750" cy="1795234"/>
                    </a:xfrm>
                    <a:prstGeom prst="rect">
                      <a:avLst/>
                    </a:prstGeom>
                  </pic:spPr>
                </pic:pic>
              </a:graphicData>
            </a:graphic>
          </wp:inline>
        </w:drawing>
      </w:r>
    </w:p>
    <w:p w:rsidR="00633AF3">
      <w:pPr>
        <w:spacing w:after="0"/>
      </w:pPr>
      <w:r>
        <w:rPr>
          <w:color w:val="000000"/>
        </w:rPr>
        <w:t xml:space="preserve">18. </w:t>
      </w:r>
      <w:r>
        <w:rPr>
          <w:color w:val="000000"/>
        </w:rPr>
        <w:t>影响种子萌发的外界条件有</w:t>
      </w:r>
      <w:r>
        <w:rPr>
          <w:color w:val="000000"/>
        </w:rPr>
        <w:t>________ </w:t>
      </w:r>
      <w:r>
        <w:rPr>
          <w:color w:val="000000"/>
        </w:rPr>
        <w:t>、</w:t>
      </w:r>
      <w:r>
        <w:rPr>
          <w:color w:val="000000"/>
        </w:rPr>
        <w:t>________ </w:t>
      </w:r>
      <w:r>
        <w:rPr>
          <w:color w:val="000000"/>
        </w:rPr>
        <w:t>、</w:t>
      </w:r>
      <w:r>
        <w:rPr>
          <w:color w:val="000000"/>
        </w:rPr>
        <w:t>________ </w:t>
      </w:r>
      <w:r>
        <w:rPr>
          <w:color w:val="000000"/>
        </w:rPr>
        <w:t>．</w:t>
      </w:r>
    </w:p>
    <w:p w:rsidR="00012003">
      <w:r>
        <w:rPr>
          <w:b/>
          <w:bCs/>
          <w:sz w:val="24"/>
          <w:szCs w:val="24"/>
        </w:rPr>
        <w:t>三、解答题</w:t>
      </w:r>
      <w:r>
        <w:rPr>
          <w:b/>
          <w:bCs/>
          <w:sz w:val="24"/>
          <w:szCs w:val="24"/>
        </w:rPr>
        <w:t xml:space="preserve"> </w:t>
      </w:r>
    </w:p>
    <w:p w:rsidR="00633AF3">
      <w:pPr>
        <w:spacing w:after="0"/>
      </w:pPr>
      <w:r>
        <w:rPr>
          <w:color w:val="000000"/>
        </w:rPr>
        <w:t>19.</w:t>
      </w:r>
      <w:r>
        <w:rPr>
          <w:color w:val="000000"/>
        </w:rPr>
        <w:t>如图是南瓜的发育过程示意图，请据图回答：</w:t>
      </w:r>
    </w:p>
    <w:p w:rsidR="00012003">
      <w:pPr>
        <w:spacing w:after="0"/>
      </w:pPr>
      <w:r>
        <w:rPr>
          <w:noProof/>
          <w:lang w:eastAsia="zh-CN"/>
        </w:rPr>
        <w:drawing>
          <wp:inline distT="0" distB="0" distL="0" distR="0">
            <wp:extent cx="1776133" cy="1909826"/>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1776133" cy="1909826"/>
                    </a:xfrm>
                    <a:prstGeom prst="rect">
                      <a:avLst/>
                    </a:prstGeom>
                  </pic:spPr>
                </pic:pic>
              </a:graphicData>
            </a:graphic>
          </wp:inline>
        </w:drawing>
      </w:r>
    </w:p>
    <w:p w:rsidR="00633AF3">
      <w:pPr>
        <w:spacing w:after="0"/>
      </w:pPr>
      <w:r>
        <w:rPr>
          <w:color w:val="000000"/>
        </w:rPr>
        <w:t>（</w:t>
      </w:r>
      <w:r>
        <w:rPr>
          <w:color w:val="000000"/>
        </w:rPr>
        <w:t>1</w:t>
      </w:r>
      <w:r>
        <w:rPr>
          <w:color w:val="000000"/>
        </w:rPr>
        <w:t>）图中从</w:t>
      </w:r>
      <w:r>
        <w:rPr>
          <w:color w:val="000000"/>
        </w:rPr>
        <w:t>[1]</w:t>
      </w:r>
      <w:r>
        <w:rPr>
          <w:color w:val="000000"/>
        </w:rPr>
        <w:t>到</w:t>
      </w:r>
      <w:r>
        <w:rPr>
          <w:color w:val="000000"/>
        </w:rPr>
        <w:t>[2]</w:t>
      </w:r>
      <w:r>
        <w:rPr>
          <w:color w:val="000000"/>
        </w:rPr>
        <w:t>表示的生理过程是</w:t>
      </w:r>
      <w:r>
        <w:rPr>
          <w:color w:val="000000"/>
        </w:rPr>
        <w:t>________</w:t>
      </w:r>
      <w:r>
        <w:rPr>
          <w:color w:val="000000"/>
        </w:rPr>
        <w:t>．</w:t>
      </w:r>
    </w:p>
    <w:p w:rsidR="00633AF3">
      <w:pPr>
        <w:spacing w:after="0"/>
      </w:pPr>
      <w:r>
        <w:rPr>
          <w:color w:val="000000"/>
        </w:rPr>
        <w:t>（</w:t>
      </w:r>
      <w:r>
        <w:rPr>
          <w:color w:val="000000"/>
        </w:rPr>
        <w:t>2</w:t>
      </w:r>
      <w:r>
        <w:rPr>
          <w:color w:val="000000"/>
        </w:rPr>
        <w:t>）图中的</w:t>
      </w:r>
      <w:r>
        <w:rPr>
          <w:color w:val="000000"/>
        </w:rPr>
        <w:t>[4]</w:t>
      </w:r>
      <w:r>
        <w:rPr>
          <w:color w:val="000000"/>
        </w:rPr>
        <w:t>是由</w:t>
      </w:r>
      <w:r>
        <w:rPr>
          <w:color w:val="000000"/>
        </w:rPr>
        <w:t>[2</w:t>
      </w:r>
      <w:r>
        <w:rPr>
          <w:color w:val="000000"/>
        </w:rPr>
        <w:t>]</w:t>
      </w:r>
      <w:r>
        <w:rPr>
          <w:color w:val="000000"/>
        </w:rPr>
        <w:t>中的</w:t>
      </w:r>
      <w:r>
        <w:rPr>
          <w:color w:val="000000"/>
        </w:rPr>
        <w:t>________</w:t>
      </w:r>
      <w:r>
        <w:rPr>
          <w:color w:val="000000"/>
        </w:rPr>
        <w:t>发育来的．</w:t>
      </w:r>
    </w:p>
    <w:p w:rsidR="00633AF3">
      <w:pPr>
        <w:spacing w:after="0"/>
      </w:pPr>
      <w:r>
        <w:rPr>
          <w:color w:val="000000"/>
        </w:rPr>
        <w:t>（</w:t>
      </w:r>
      <w:r>
        <w:rPr>
          <w:color w:val="000000"/>
        </w:rPr>
        <w:t>3</w:t>
      </w:r>
      <w:r>
        <w:rPr>
          <w:color w:val="000000"/>
        </w:rPr>
        <w:t>）在图中</w:t>
      </w:r>
      <w:r>
        <w:rPr>
          <w:color w:val="000000"/>
        </w:rPr>
        <w:t>[5]</w:t>
      </w:r>
      <w:r>
        <w:rPr>
          <w:color w:val="000000"/>
        </w:rPr>
        <w:t>所示的生理过程中，消耗的营养物质主要来自</w:t>
      </w:r>
      <w:r>
        <w:rPr>
          <w:color w:val="000000"/>
        </w:rPr>
        <w:t>________</w:t>
      </w:r>
      <w:r>
        <w:rPr>
          <w:color w:val="000000"/>
        </w:rPr>
        <w:t>．</w:t>
      </w:r>
    </w:p>
    <w:p w:rsidR="00633AF3">
      <w:pPr>
        <w:spacing w:after="0"/>
      </w:pPr>
      <w:r>
        <w:rPr>
          <w:color w:val="000000"/>
        </w:rPr>
        <w:t>（</w:t>
      </w:r>
      <w:r>
        <w:rPr>
          <w:color w:val="000000"/>
        </w:rPr>
        <w:t>4</w:t>
      </w:r>
      <w:r>
        <w:rPr>
          <w:color w:val="000000"/>
        </w:rPr>
        <w:t>）南瓜果实圆盘形由显性基因（</w:t>
      </w:r>
      <w:r>
        <w:rPr>
          <w:color w:val="000000"/>
        </w:rPr>
        <w:t>D</w:t>
      </w:r>
      <w:r>
        <w:rPr>
          <w:color w:val="000000"/>
        </w:rPr>
        <w:t>）控制，球形由隐性基因（</w:t>
      </w:r>
      <w:r>
        <w:rPr>
          <w:color w:val="000000"/>
        </w:rPr>
        <w:t>d</w:t>
      </w:r>
      <w:r>
        <w:rPr>
          <w:color w:val="000000"/>
        </w:rPr>
        <w:t>）控制．若图中</w:t>
      </w:r>
      <w:r>
        <w:rPr>
          <w:color w:val="000000"/>
        </w:rPr>
        <w:t>[3]</w:t>
      </w:r>
      <w:r>
        <w:rPr>
          <w:color w:val="000000"/>
        </w:rPr>
        <w:t>为圆盘形的南瓜，则它的基因组成可能是</w:t>
      </w:r>
      <w:r>
        <w:rPr>
          <w:color w:val="000000"/>
        </w:rPr>
        <w:t>________</w:t>
      </w:r>
      <w:r>
        <w:rPr>
          <w:color w:val="000000"/>
        </w:rPr>
        <w:t>或</w:t>
      </w:r>
      <w:r>
        <w:rPr>
          <w:color w:val="000000"/>
        </w:rPr>
        <w:t>________</w:t>
      </w:r>
      <w:r>
        <w:rPr>
          <w:color w:val="000000"/>
        </w:rPr>
        <w:t>．</w:t>
      </w:r>
    </w:p>
    <w:p w:rsidR="00633AF3">
      <w:pPr>
        <w:spacing w:after="0"/>
      </w:pPr>
      <w:r>
        <w:rPr>
          <w:color w:val="000000"/>
        </w:rPr>
        <w:t>（</w:t>
      </w:r>
      <w:r>
        <w:rPr>
          <w:color w:val="000000"/>
        </w:rPr>
        <w:t>5</w:t>
      </w:r>
      <w:r>
        <w:rPr>
          <w:color w:val="000000"/>
        </w:rPr>
        <w:t>）莱农常常对大棚内的土栽蔬菜使用有机肥，不但培育了</w:t>
      </w:r>
      <w:r>
        <w:rPr>
          <w:color w:val="000000"/>
        </w:rPr>
        <w:t>“</w:t>
      </w:r>
      <w:r>
        <w:rPr>
          <w:color w:val="000000"/>
        </w:rPr>
        <w:t>绿色蔬菜</w:t>
      </w:r>
      <w:r>
        <w:rPr>
          <w:color w:val="000000"/>
        </w:rPr>
        <w:t>”</w:t>
      </w:r>
      <w:r>
        <w:rPr>
          <w:color w:val="000000"/>
        </w:rPr>
        <w:t>，而且大棚内的</w:t>
      </w:r>
      <w:r>
        <w:rPr>
          <w:color w:val="000000"/>
        </w:rPr>
        <w:t>CO</w:t>
      </w:r>
      <w:r>
        <w:rPr>
          <w:color w:val="000000"/>
          <w:vertAlign w:val="subscript"/>
        </w:rPr>
        <w:t>2</w:t>
      </w:r>
      <w:r>
        <w:rPr>
          <w:color w:val="000000"/>
        </w:rPr>
        <w:t>浓度也大大增加．</w:t>
      </w:r>
      <w:r>
        <w:rPr>
          <w:color w:val="000000"/>
        </w:rPr>
        <w:t>CO</w:t>
      </w:r>
      <w:r>
        <w:rPr>
          <w:color w:val="000000"/>
          <w:vertAlign w:val="subscript"/>
        </w:rPr>
        <w:t>2</w:t>
      </w:r>
      <w:r>
        <w:rPr>
          <w:color w:val="000000"/>
        </w:rPr>
        <w:t>浓度的增加主要依赖于细菌真菌分解了有机肥中的</w:t>
      </w:r>
      <w:r>
        <w:rPr>
          <w:color w:val="000000"/>
        </w:rPr>
        <w:t>________</w:t>
      </w:r>
      <w:r>
        <w:rPr>
          <w:color w:val="000000"/>
        </w:rPr>
        <w:t>，释放出大量</w:t>
      </w:r>
      <w:r>
        <w:rPr>
          <w:color w:val="000000"/>
        </w:rPr>
        <w:t>CO</w:t>
      </w:r>
      <w:r>
        <w:rPr>
          <w:color w:val="000000"/>
          <w:vertAlign w:val="subscript"/>
        </w:rPr>
        <w:t>2</w:t>
      </w:r>
      <w:r>
        <w:rPr>
          <w:color w:val="000000"/>
        </w:rPr>
        <w:t xml:space="preserve">  </w:t>
      </w:r>
      <w:r>
        <w:rPr>
          <w:color w:val="000000"/>
        </w:rPr>
        <w:t>，</w:t>
      </w:r>
      <w:r>
        <w:rPr>
          <w:color w:val="000000"/>
        </w:rPr>
        <w:t xml:space="preserve"> </w:t>
      </w:r>
      <w:r>
        <w:rPr>
          <w:color w:val="000000"/>
        </w:rPr>
        <w:t>而分解获得的无机盐和肥料中的无机盐溶解于水中后</w:t>
      </w:r>
      <w:r>
        <w:rPr>
          <w:color w:val="000000"/>
        </w:rPr>
        <w:t>，由根吸收，并由</w:t>
      </w:r>
      <w:r>
        <w:rPr>
          <w:color w:val="000000"/>
        </w:rPr>
        <w:t>________</w:t>
      </w:r>
      <w:r>
        <w:rPr>
          <w:color w:val="000000"/>
        </w:rPr>
        <w:t>运输到植物体的全身细胞．</w:t>
      </w:r>
      <w:r>
        <w:rPr>
          <w:color w:val="000000"/>
        </w:rPr>
        <w:t>CO</w:t>
      </w:r>
      <w:r>
        <w:rPr>
          <w:color w:val="000000"/>
          <w:vertAlign w:val="subscript"/>
        </w:rPr>
        <w:t>2</w:t>
      </w:r>
      <w:r>
        <w:rPr>
          <w:color w:val="000000"/>
        </w:rPr>
        <w:t>浓度提高还有利于南瓜的</w:t>
      </w:r>
      <w:r>
        <w:rPr>
          <w:color w:val="000000"/>
        </w:rPr>
        <w:t>________</w:t>
      </w:r>
      <w:r>
        <w:rPr>
          <w:color w:val="000000"/>
        </w:rPr>
        <w:t>作用．</w:t>
      </w:r>
    </w:p>
    <w:p w:rsidR="00012003">
      <w:r>
        <w:rPr>
          <w:b/>
          <w:bCs/>
          <w:sz w:val="24"/>
          <w:szCs w:val="24"/>
        </w:rPr>
        <w:t>四、综合题</w:t>
      </w:r>
      <w:r>
        <w:rPr>
          <w:b/>
          <w:bCs/>
          <w:sz w:val="24"/>
          <w:szCs w:val="24"/>
        </w:rPr>
        <w:t xml:space="preserve"> </w:t>
      </w:r>
    </w:p>
    <w:p w:rsidR="00633AF3">
      <w:pPr>
        <w:spacing w:after="0"/>
      </w:pPr>
      <w:r>
        <w:rPr>
          <w:color w:val="000000"/>
        </w:rPr>
        <w:t>20.</w:t>
      </w:r>
      <w:r>
        <w:rPr>
          <w:color w:val="000000"/>
        </w:rPr>
        <w:t>玉米是世界上重要的粮食作物，是公认的黄金食品．玉米成熟快．产量高．耐寒能力强且极具营养价值．世界卫生组织（</w:t>
      </w:r>
      <w:r>
        <w:rPr>
          <w:color w:val="000000"/>
        </w:rPr>
        <w:t>WTO</w:t>
      </w:r>
      <w:r>
        <w:rPr>
          <w:color w:val="000000"/>
        </w:rPr>
        <w:t>）将玉米称为人类膳食结构的</w:t>
      </w:r>
      <w:r>
        <w:rPr>
          <w:color w:val="000000"/>
        </w:rPr>
        <w:t>“</w:t>
      </w:r>
      <w:r>
        <w:rPr>
          <w:color w:val="000000"/>
        </w:rPr>
        <w:t>平衡大使</w:t>
      </w:r>
      <w:r>
        <w:rPr>
          <w:color w:val="000000"/>
        </w:rPr>
        <w:t>”</w:t>
      </w:r>
      <w:r>
        <w:rPr>
          <w:color w:val="000000"/>
        </w:rPr>
        <w:t>．下面是玉米种子结构和玉米植株示意图请回答下列问题</w:t>
      </w:r>
      <w:r>
        <w:rPr>
          <w:color w:val="000000"/>
        </w:rPr>
        <w:t xml:space="preserve"> </w:t>
      </w:r>
      <w:r>
        <w:rPr>
          <w:color w:val="000000"/>
        </w:rPr>
        <w:t>（</w:t>
      </w:r>
      <w:r>
        <w:rPr>
          <w:color w:val="000000"/>
        </w:rPr>
        <w:t>[]</w:t>
      </w:r>
      <w:r>
        <w:rPr>
          <w:color w:val="000000"/>
        </w:rPr>
        <w:t>内填序号，横线上填名称）</w:t>
      </w:r>
    </w:p>
    <w:p w:rsidR="00012003">
      <w:pPr>
        <w:spacing w:after="0"/>
      </w:pPr>
      <w:r>
        <w:rPr>
          <w:noProof/>
          <w:lang w:eastAsia="zh-CN"/>
        </w:rPr>
        <w:drawing>
          <wp:inline distT="0" distB="0" distL="0" distR="0">
            <wp:extent cx="1422819" cy="954913"/>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1422819" cy="954913"/>
                    </a:xfrm>
                    <a:prstGeom prst="rect">
                      <a:avLst/>
                    </a:prstGeom>
                  </pic:spPr>
                </pic:pic>
              </a:graphicData>
            </a:graphic>
          </wp:inline>
        </w:drawing>
      </w:r>
    </w:p>
    <w:p w:rsidR="00633AF3">
      <w:pPr>
        <w:spacing w:after="0"/>
      </w:pPr>
      <w:r>
        <w:rPr>
          <w:color w:val="000000"/>
        </w:rPr>
        <w:t>（</w:t>
      </w:r>
      <w:r>
        <w:rPr>
          <w:color w:val="000000"/>
        </w:rPr>
        <w:t>1</w:t>
      </w:r>
      <w:r>
        <w:rPr>
          <w:color w:val="000000"/>
        </w:rPr>
        <w:t>）一粒小小的玉米种子种在地里从沉睡中苏醒逐渐长成一珠茁壮的玉米植株这是因为种子内有</w:t>
      </w:r>
      <w:r>
        <w:rPr>
          <w:color w:val="000000"/>
        </w:rPr>
        <w:t>________</w:t>
      </w:r>
      <w:r>
        <w:rPr>
          <w:color w:val="000000"/>
        </w:rPr>
        <w:t>这个幼小的生命体，它包括图中的</w:t>
      </w:r>
      <w:r>
        <w:rPr>
          <w:color w:val="000000"/>
        </w:rPr>
        <w:t>[________]</w:t>
      </w:r>
      <w:r>
        <w:rPr>
          <w:color w:val="000000"/>
        </w:rPr>
        <w:t>、</w:t>
      </w:r>
      <w:r>
        <w:rPr>
          <w:color w:val="000000"/>
        </w:rPr>
        <w:t>[________]</w:t>
      </w:r>
      <w:r>
        <w:rPr>
          <w:color w:val="000000"/>
        </w:rPr>
        <w:t>、</w:t>
      </w:r>
      <w:r>
        <w:rPr>
          <w:color w:val="000000"/>
        </w:rPr>
        <w:t>[________]</w:t>
      </w:r>
      <w:r>
        <w:rPr>
          <w:color w:val="000000"/>
        </w:rPr>
        <w:t>、</w:t>
      </w:r>
      <w:r>
        <w:rPr>
          <w:color w:val="000000"/>
        </w:rPr>
        <w:t>[________]</w:t>
      </w:r>
      <w:r>
        <w:rPr>
          <w:color w:val="000000"/>
        </w:rPr>
        <w:t>四个部分．</w:t>
      </w:r>
    </w:p>
    <w:p w:rsidR="00633AF3">
      <w:pPr>
        <w:spacing w:after="0"/>
      </w:pPr>
      <w:r>
        <w:rPr>
          <w:color w:val="000000"/>
        </w:rPr>
        <w:t>（</w:t>
      </w:r>
      <w:r>
        <w:rPr>
          <w:color w:val="000000"/>
        </w:rPr>
        <w:t>2</w:t>
      </w:r>
      <w:r>
        <w:rPr>
          <w:color w:val="000000"/>
        </w:rPr>
        <w:t>）农民伯伯常常在雨后将种子充分浸泡后再播种，这说明玉米种子的萌发需要</w:t>
      </w:r>
      <w:r>
        <w:rPr>
          <w:color w:val="000000"/>
        </w:rPr>
        <w:t>________</w:t>
      </w:r>
      <w:r>
        <w:rPr>
          <w:color w:val="000000"/>
        </w:rPr>
        <w:t>．种子萌发时，首先突破种皮的是种子结构中的</w:t>
      </w:r>
      <w:r>
        <w:rPr>
          <w:color w:val="000000"/>
        </w:rPr>
        <w:t>[________]________</w:t>
      </w:r>
      <w:r>
        <w:rPr>
          <w:color w:val="000000"/>
        </w:rPr>
        <w:t>，</w:t>
      </w:r>
      <w:r>
        <w:rPr>
          <w:color w:val="000000"/>
        </w:rPr>
        <w:t>4</w:t>
      </w:r>
      <w:r>
        <w:rPr>
          <w:color w:val="000000"/>
        </w:rPr>
        <w:t>将来会发育成</w:t>
      </w:r>
      <w:r>
        <w:rPr>
          <w:color w:val="000000"/>
        </w:rPr>
        <w:t>________</w:t>
      </w:r>
      <w:r>
        <w:rPr>
          <w:color w:val="000000"/>
        </w:rPr>
        <w:t>．</w:t>
      </w:r>
    </w:p>
    <w:p w:rsidR="00633AF3">
      <w:pPr>
        <w:spacing w:after="0"/>
      </w:pPr>
      <w:r>
        <w:rPr>
          <w:color w:val="000000"/>
        </w:rPr>
        <w:t>（</w:t>
      </w:r>
      <w:r>
        <w:rPr>
          <w:color w:val="000000"/>
        </w:rPr>
        <w:t>3</w:t>
      </w:r>
      <w:r>
        <w:rPr>
          <w:color w:val="000000"/>
        </w:rPr>
        <w:t>）在苗期要及时清除田间杂草，并合理灌溉、施肥．临近的杂草与幼苗相互争夺阳光、无机盐和水分等，它们之间是</w:t>
      </w:r>
      <w:r>
        <w:rPr>
          <w:color w:val="000000"/>
        </w:rPr>
        <w:t>________</w:t>
      </w:r>
      <w:r>
        <w:rPr>
          <w:color w:val="000000"/>
        </w:rPr>
        <w:t>关系．</w:t>
      </w:r>
    </w:p>
    <w:p w:rsidR="00633AF3">
      <w:pPr>
        <w:spacing w:after="0"/>
      </w:pPr>
      <w:r>
        <w:rPr>
          <w:color w:val="000000"/>
        </w:rPr>
        <w:t>（</w:t>
      </w:r>
      <w:r>
        <w:rPr>
          <w:color w:val="000000"/>
        </w:rPr>
        <w:t>4</w:t>
      </w:r>
      <w:r>
        <w:rPr>
          <w:color w:val="000000"/>
        </w:rPr>
        <w:t>）玉米的花较小，没有香味和艳丽的色彩，花粉多而轻，这些特点使玉米一般依靠</w:t>
      </w:r>
      <w:r>
        <w:rPr>
          <w:color w:val="000000"/>
        </w:rPr>
        <w:t>________</w:t>
      </w:r>
      <w:r>
        <w:rPr>
          <w:color w:val="000000"/>
        </w:rPr>
        <w:t>传粉．在收获玉米时，常会发现果穗上有缺粒现象，原因是</w:t>
      </w:r>
      <w:r>
        <w:rPr>
          <w:color w:val="000000"/>
        </w:rPr>
        <w:t>________</w:t>
      </w:r>
      <w:r>
        <w:rPr>
          <w:color w:val="000000"/>
        </w:rPr>
        <w:t>．为了避免这种现象的发生，可以采用</w:t>
      </w:r>
      <w:r>
        <w:rPr>
          <w:color w:val="000000"/>
        </w:rPr>
        <w:t>________</w:t>
      </w:r>
      <w:r>
        <w:rPr>
          <w:color w:val="000000"/>
        </w:rPr>
        <w:t>的方法来弥补．</w:t>
      </w:r>
    </w:p>
    <w:p w:rsidR="00633AF3">
      <w:pPr>
        <w:spacing w:after="0"/>
      </w:pPr>
      <w:r>
        <w:rPr>
          <w:color w:val="000000"/>
        </w:rPr>
        <w:t>（</w:t>
      </w:r>
      <w:r>
        <w:rPr>
          <w:color w:val="000000"/>
        </w:rPr>
        <w:t>5</w:t>
      </w:r>
      <w:r>
        <w:rPr>
          <w:color w:val="000000"/>
        </w:rPr>
        <w:t>）被誉为</w:t>
      </w:r>
      <w:r>
        <w:rPr>
          <w:color w:val="000000"/>
        </w:rPr>
        <w:t>“</w:t>
      </w:r>
      <w:r>
        <w:rPr>
          <w:color w:val="000000"/>
        </w:rPr>
        <w:t>玉米大王</w:t>
      </w:r>
      <w:r>
        <w:rPr>
          <w:color w:val="000000"/>
        </w:rPr>
        <w:t>”</w:t>
      </w:r>
      <w:r>
        <w:rPr>
          <w:color w:val="000000"/>
        </w:rPr>
        <w:t>的山东农民科学家李登海培育的</w:t>
      </w:r>
      <w:r>
        <w:rPr>
          <w:color w:val="000000"/>
        </w:rPr>
        <w:t>“</w:t>
      </w:r>
      <w:r>
        <w:rPr>
          <w:color w:val="000000"/>
        </w:rPr>
        <w:t>紧凑型杂交玉米</w:t>
      </w:r>
      <w:r>
        <w:rPr>
          <w:color w:val="000000"/>
        </w:rPr>
        <w:t>”</w:t>
      </w:r>
      <w:r>
        <w:rPr>
          <w:color w:val="000000"/>
        </w:rPr>
        <w:t>系列获得高产．他通过合理密植保证玉米的叶片充分利用</w:t>
      </w:r>
      <w:r>
        <w:rPr>
          <w:color w:val="000000"/>
        </w:rPr>
        <w:t>________</w:t>
      </w:r>
      <w:r>
        <w:rPr>
          <w:color w:val="000000"/>
        </w:rPr>
        <w:t>，从而提高了玉米</w:t>
      </w:r>
      <w:r>
        <w:rPr>
          <w:color w:val="000000"/>
        </w:rPr>
        <w:t>的产量．你认为农业生产上还可以采取哪些措施来提高农作物的产量呢？</w:t>
      </w:r>
      <w:r>
        <w:rPr>
          <w:color w:val="000000"/>
        </w:rPr>
        <w:t>________</w:t>
      </w:r>
      <w:r>
        <w:rPr>
          <w:color w:val="000000"/>
        </w:rPr>
        <w:t>（提示：从植物光合作用和呼吸作用的原料、产物、条件等方面考虑．至少写出两条．）</w:t>
      </w:r>
    </w:p>
    <w:p w:rsidR="00012003">
      <w:pPr>
        <w:spacing w:after="0"/>
      </w:pPr>
      <w:r>
        <w:rPr>
          <w:color w:val="000000"/>
        </w:rPr>
        <w:t>21.</w:t>
      </w:r>
      <w:r>
        <w:rPr>
          <w:color w:val="000000"/>
        </w:rPr>
        <w:t>如图是蚕豆种子和玉米种子的结构图，请据图回答：</w:t>
      </w:r>
      <w:r>
        <w:rPr>
          <w:color w:val="000000"/>
        </w:rPr>
        <w:t xml:space="preserve">  </w:t>
      </w:r>
    </w:p>
    <w:p w:rsidR="00012003">
      <w:pPr>
        <w:spacing w:after="0"/>
      </w:pPr>
      <w:r>
        <w:rPr>
          <w:noProof/>
          <w:lang w:eastAsia="zh-CN"/>
        </w:rPr>
        <w:drawing>
          <wp:inline distT="0" distB="0" distL="0" distR="0">
            <wp:extent cx="1995767" cy="1470571"/>
            <wp:effectExtent l="0" t="0" r="0" b="0"/>
            <wp:docPr id="29" name="" descr="图片_x0020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1995767" cy="1470571"/>
                    </a:xfrm>
                    <a:prstGeom prst="rect">
                      <a:avLst/>
                    </a:prstGeom>
                  </pic:spPr>
                </pic:pic>
              </a:graphicData>
            </a:graphic>
          </wp:inline>
        </w:drawing>
      </w:r>
    </w:p>
    <w:p w:rsidR="00012003">
      <w:pPr>
        <w:spacing w:after="0"/>
      </w:pPr>
      <w:r>
        <w:rPr>
          <w:color w:val="000000"/>
        </w:rPr>
        <w:t>（</w:t>
      </w:r>
      <w:r>
        <w:rPr>
          <w:color w:val="000000"/>
        </w:rPr>
        <w:t>1</w:t>
      </w:r>
      <w:r>
        <w:rPr>
          <w:color w:val="000000"/>
        </w:rPr>
        <w:t>）两类种子结构上的共同点是都有</w:t>
      </w:r>
      <w:r>
        <w:rPr>
          <w:color w:val="000000"/>
        </w:rPr>
        <w:t>________</w:t>
      </w:r>
      <w:r>
        <w:rPr>
          <w:color w:val="000000"/>
        </w:rPr>
        <w:t>和</w:t>
      </w:r>
      <w:r>
        <w:rPr>
          <w:color w:val="000000"/>
        </w:rPr>
        <w:t>________</w:t>
      </w:r>
      <w:r>
        <w:rPr>
          <w:color w:val="000000"/>
        </w:rPr>
        <w:t>；相比图</w:t>
      </w:r>
      <w:r>
        <w:rPr>
          <w:color w:val="000000"/>
        </w:rPr>
        <w:t>1</w:t>
      </w:r>
      <w:r>
        <w:rPr>
          <w:color w:val="000000"/>
        </w:rPr>
        <w:t>，图</w:t>
      </w:r>
      <w:r>
        <w:rPr>
          <w:color w:val="000000"/>
        </w:rPr>
        <w:t>2</w:t>
      </w:r>
      <w:r>
        <w:rPr>
          <w:color w:val="000000"/>
        </w:rPr>
        <w:t>特有的结构是</w:t>
      </w:r>
      <w:r>
        <w:rPr>
          <w:color w:val="000000"/>
        </w:rPr>
        <w:t>[________]________</w:t>
      </w:r>
      <w:r>
        <w:rPr>
          <w:color w:val="000000"/>
        </w:rPr>
        <w:t>．图</w:t>
      </w:r>
      <w:r>
        <w:rPr>
          <w:color w:val="000000"/>
        </w:rPr>
        <w:t>1</w:t>
      </w:r>
      <w:r>
        <w:rPr>
          <w:color w:val="000000"/>
        </w:rPr>
        <w:t>、图</w:t>
      </w:r>
      <w:r>
        <w:rPr>
          <w:color w:val="000000"/>
        </w:rPr>
        <w:t>2</w:t>
      </w:r>
      <w:r>
        <w:rPr>
          <w:color w:val="000000"/>
        </w:rPr>
        <w:t>所示之所以分属两个类群，主要是由于图</w:t>
      </w:r>
      <w:r>
        <w:rPr>
          <w:color w:val="000000"/>
        </w:rPr>
        <w:t>1</w:t>
      </w:r>
      <w:r>
        <w:rPr>
          <w:color w:val="000000"/>
        </w:rPr>
        <w:t>中</w:t>
      </w:r>
      <w:r>
        <w:rPr>
          <w:color w:val="000000"/>
        </w:rPr>
        <w:t>[________]</w:t>
      </w:r>
      <w:r>
        <w:rPr>
          <w:color w:val="000000"/>
        </w:rPr>
        <w:t>和图</w:t>
      </w:r>
      <w:r>
        <w:rPr>
          <w:color w:val="000000"/>
        </w:rPr>
        <w:t>2</w:t>
      </w:r>
      <w:r>
        <w:rPr>
          <w:color w:val="000000"/>
        </w:rPr>
        <w:t>中</w:t>
      </w:r>
      <w:r>
        <w:rPr>
          <w:color w:val="000000"/>
        </w:rPr>
        <w:t>[________]</w:t>
      </w:r>
      <w:r>
        <w:rPr>
          <w:color w:val="000000"/>
        </w:rPr>
        <w:t>的数量不同．</w:t>
      </w:r>
      <w:r>
        <w:rPr>
          <w:color w:val="000000"/>
        </w:rPr>
        <w:t xml:space="preserve">    </w:t>
      </w:r>
    </w:p>
    <w:p w:rsidR="00012003">
      <w:pPr>
        <w:spacing w:after="0"/>
      </w:pPr>
      <w:r>
        <w:rPr>
          <w:color w:val="000000"/>
        </w:rPr>
        <w:t>（</w:t>
      </w:r>
      <w:r>
        <w:rPr>
          <w:color w:val="000000"/>
        </w:rPr>
        <w:t>2</w:t>
      </w:r>
      <w:r>
        <w:rPr>
          <w:color w:val="000000"/>
        </w:rPr>
        <w:t>）蚕豆幼苗的根由图</w:t>
      </w:r>
      <w:r>
        <w:rPr>
          <w:color w:val="000000"/>
        </w:rPr>
        <w:t>1</w:t>
      </w:r>
      <w:r>
        <w:rPr>
          <w:color w:val="000000"/>
        </w:rPr>
        <w:t>中的</w:t>
      </w:r>
      <w:r>
        <w:rPr>
          <w:color w:val="000000"/>
        </w:rPr>
        <w:t>___</w:t>
      </w:r>
      <w:r>
        <w:rPr>
          <w:color w:val="000000"/>
        </w:rPr>
        <w:t>_____</w:t>
      </w:r>
      <w:r>
        <w:rPr>
          <w:color w:val="000000"/>
        </w:rPr>
        <w:t>发育而来；茎和叶由图</w:t>
      </w:r>
      <w:r>
        <w:rPr>
          <w:color w:val="000000"/>
        </w:rPr>
        <w:t>1</w:t>
      </w:r>
      <w:r>
        <w:rPr>
          <w:color w:val="000000"/>
        </w:rPr>
        <w:t>中的</w:t>
      </w:r>
      <w:r>
        <w:rPr>
          <w:color w:val="000000"/>
        </w:rPr>
        <w:t>________</w:t>
      </w:r>
      <w:r>
        <w:rPr>
          <w:color w:val="000000"/>
        </w:rPr>
        <w:t>发育而来，胚由</w:t>
      </w:r>
      <w:r>
        <w:rPr>
          <w:color w:val="000000"/>
        </w:rPr>
        <w:t>________</w:t>
      </w:r>
      <w:r>
        <w:rPr>
          <w:color w:val="000000"/>
        </w:rPr>
        <w:t>组成．（填字母）</w:t>
      </w:r>
      <w:r>
        <w:rPr>
          <w:color w:val="000000"/>
        </w:rPr>
        <w:t xml:space="preserve">    </w:t>
      </w:r>
    </w:p>
    <w:p w:rsidR="00012003">
      <w:pPr>
        <w:spacing w:after="0"/>
      </w:pPr>
      <w:r>
        <w:rPr>
          <w:color w:val="000000"/>
        </w:rPr>
        <w:t>（</w:t>
      </w:r>
      <w:r>
        <w:rPr>
          <w:color w:val="000000"/>
        </w:rPr>
        <w:t>3</w:t>
      </w:r>
      <w:r>
        <w:rPr>
          <w:color w:val="000000"/>
        </w:rPr>
        <w:t>）蚕豆种子里的营养物质贮存在</w:t>
      </w:r>
      <w:r>
        <w:rPr>
          <w:color w:val="000000"/>
        </w:rPr>
        <w:t>[________]________</w:t>
      </w:r>
      <w:r>
        <w:rPr>
          <w:color w:val="000000"/>
        </w:rPr>
        <w:t>内，玉米种子最重要的部分是</w:t>
      </w:r>
      <w:r>
        <w:rPr>
          <w:color w:val="000000"/>
        </w:rPr>
        <w:t>________</w:t>
      </w:r>
      <w:r>
        <w:rPr>
          <w:color w:val="000000"/>
        </w:rPr>
        <w:t>，是由图中的</w:t>
      </w:r>
      <w:r>
        <w:rPr>
          <w:color w:val="000000"/>
        </w:rPr>
        <w:t>________</w:t>
      </w:r>
      <w:r>
        <w:rPr>
          <w:color w:val="000000"/>
        </w:rPr>
        <w:t>（填字母）组成的．</w:t>
      </w:r>
      <w:r>
        <w:rPr>
          <w:color w:val="000000"/>
        </w:rPr>
        <w:t xml:space="preserve">    </w:t>
      </w:r>
    </w:p>
    <w:p w:rsidR="00012003">
      <w:pPr>
        <w:spacing w:after="0"/>
      </w:pPr>
      <w:r>
        <w:rPr>
          <w:color w:val="000000"/>
        </w:rPr>
        <w:t>（</w:t>
      </w:r>
      <w:r>
        <w:rPr>
          <w:color w:val="000000"/>
        </w:rPr>
        <w:t>4</w:t>
      </w:r>
      <w:r>
        <w:rPr>
          <w:color w:val="000000"/>
        </w:rPr>
        <w:t>）在玉米种子的剖面上滴碘液，被染成蓝色的是图</w:t>
      </w:r>
      <w:r>
        <w:rPr>
          <w:color w:val="000000"/>
        </w:rPr>
        <w:t>2</w:t>
      </w:r>
      <w:r>
        <w:rPr>
          <w:color w:val="000000"/>
        </w:rPr>
        <w:t>中的</w:t>
      </w:r>
      <w:r>
        <w:rPr>
          <w:color w:val="000000"/>
        </w:rPr>
        <w:t>________</w:t>
      </w:r>
      <w:r>
        <w:rPr>
          <w:color w:val="000000"/>
        </w:rPr>
        <w:t>（填字母），证明玉米种子成分中含有</w:t>
      </w:r>
      <w:r>
        <w:rPr>
          <w:color w:val="000000"/>
        </w:rPr>
        <w:t>________</w:t>
      </w:r>
      <w:r>
        <w:rPr>
          <w:color w:val="000000"/>
        </w:rPr>
        <w:t>．</w:t>
      </w:r>
      <w:r>
        <w:rPr>
          <w:color w:val="000000"/>
        </w:rPr>
        <w:t xml:space="preserve">    </w:t>
      </w:r>
    </w:p>
    <w:p w:rsidR="00012003">
      <w:pPr>
        <w:spacing w:after="0"/>
      </w:pPr>
      <w:r>
        <w:rPr>
          <w:color w:val="000000"/>
        </w:rPr>
        <w:t>（</w:t>
      </w:r>
      <w:r>
        <w:rPr>
          <w:color w:val="000000"/>
        </w:rPr>
        <w:t>5</w:t>
      </w:r>
      <w:r>
        <w:rPr>
          <w:color w:val="000000"/>
        </w:rPr>
        <w:t>）大豆油是烹调时常用的食用油，它主要来自于图</w:t>
      </w:r>
      <w:r>
        <w:rPr>
          <w:color w:val="000000"/>
        </w:rPr>
        <w:t>1</w:t>
      </w:r>
      <w:r>
        <w:rPr>
          <w:color w:val="000000"/>
        </w:rPr>
        <w:t>中的</w:t>
      </w:r>
      <w:r>
        <w:rPr>
          <w:color w:val="000000"/>
        </w:rPr>
        <w:t>________</w:t>
      </w:r>
      <w:r>
        <w:rPr>
          <w:color w:val="000000"/>
        </w:rPr>
        <w:t>．（选填图</w:t>
      </w:r>
      <w:r>
        <w:rPr>
          <w:color w:val="000000"/>
        </w:rPr>
        <w:t>1</w:t>
      </w:r>
      <w:r>
        <w:rPr>
          <w:color w:val="000000"/>
        </w:rPr>
        <w:t>中的字母）</w:t>
      </w:r>
      <w:r>
        <w:rPr>
          <w:color w:val="000000"/>
        </w:rPr>
        <w:t xml:space="preserve">    </w:t>
      </w:r>
    </w:p>
    <w:p w:rsidR="00012003">
      <w:r>
        <w:br w:type="page"/>
      </w:r>
    </w:p>
    <w:p w:rsidR="00012003">
      <w:pPr>
        <w:jc w:val="center"/>
      </w:pPr>
      <w:r>
        <w:rPr>
          <w:b/>
          <w:bCs/>
          <w:sz w:val="28"/>
          <w:szCs w:val="28"/>
        </w:rPr>
        <w:t>答案解析部分</w:t>
      </w:r>
    </w:p>
    <w:p w:rsidR="00012003">
      <w:r>
        <w:t>一、单选题</w:t>
      </w:r>
    </w:p>
    <w:p w:rsidR="00012003">
      <w:pPr>
        <w:spacing w:after="0"/>
      </w:pPr>
      <w:r>
        <w:rPr>
          <w:color w:val="000000"/>
        </w:rPr>
        <w:t>1.</w:t>
      </w:r>
      <w:r>
        <w:rPr>
          <w:color w:val="0000FF"/>
        </w:rPr>
        <w:t>【答案】</w:t>
      </w:r>
      <w:r>
        <w:rPr>
          <w:color w:val="000000"/>
        </w:rPr>
        <w:t xml:space="preserve">C  </w:t>
      </w:r>
    </w:p>
    <w:p w:rsidR="00633AF3">
      <w:pPr>
        <w:spacing w:after="0"/>
      </w:pPr>
      <w:r>
        <w:rPr>
          <w:color w:val="0000FF"/>
        </w:rPr>
        <w:t>【解析】</w:t>
      </w:r>
      <w:r>
        <w:rPr>
          <w:color w:val="000000"/>
        </w:rPr>
        <w:t>【解答】解：</w:t>
      </w:r>
      <w:r>
        <w:rPr>
          <w:color w:val="000000"/>
        </w:rPr>
        <w:t>A</w:t>
      </w:r>
      <w:r>
        <w:rPr>
          <w:color w:val="000000"/>
        </w:rPr>
        <w:t>、只有同时具备自身条件和外界条件，种子才会萌发．只具备外界条件种子是不会能萌发的，</w:t>
      </w:r>
      <w:r>
        <w:rPr>
          <w:color w:val="000000"/>
        </w:rPr>
        <w:t>A</w:t>
      </w:r>
      <w:r>
        <w:rPr>
          <w:color w:val="000000"/>
        </w:rPr>
        <w:t>错误；</w:t>
      </w:r>
      <w:r>
        <w:rPr>
          <w:color w:val="000000"/>
        </w:rPr>
        <w:t>B</w:t>
      </w:r>
      <w:r>
        <w:rPr>
          <w:color w:val="000000"/>
        </w:rPr>
        <w:t>、萌发时所需要的营养物质来自于种子内的营养物质，大多数单子叶植物种子营养储存在胚乳中，大多数双子叶植物营养物质储存在子叶中．玉米是单子叶植物种子萌发时所需营养都来自种子的胚乳，</w:t>
      </w:r>
      <w:r>
        <w:rPr>
          <w:color w:val="000000"/>
        </w:rPr>
        <w:t>B</w:t>
      </w:r>
      <w:r>
        <w:rPr>
          <w:color w:val="000000"/>
        </w:rPr>
        <w:t>错误；</w:t>
      </w:r>
      <w:r>
        <w:rPr>
          <w:color w:val="000000"/>
        </w:rPr>
        <w:t>C</w:t>
      </w:r>
      <w:r>
        <w:rPr>
          <w:color w:val="000000"/>
        </w:rPr>
        <w:t>、种子萌发时，呼吸作用旺盛，呼吸作用分解有机物释放能量，一部分能量供给细胞的分裂和生长，还有大部分转化成热量释放出来，</w:t>
      </w:r>
      <w:r>
        <w:rPr>
          <w:color w:val="000000"/>
        </w:rPr>
        <w:t>C</w:t>
      </w:r>
      <w:r>
        <w:rPr>
          <w:color w:val="000000"/>
        </w:rPr>
        <w:t>正确；</w:t>
      </w:r>
      <w:r>
        <w:rPr>
          <w:color w:val="000000"/>
        </w:rPr>
        <w:t>D</w:t>
      </w:r>
      <w:r>
        <w:rPr>
          <w:color w:val="000000"/>
        </w:rPr>
        <w:t>、种子萌发时，最先突破种皮的是胚根，而</w:t>
      </w:r>
      <w:r>
        <w:rPr>
          <w:color w:val="000000"/>
        </w:rPr>
        <w:t>不是胚芽，</w:t>
      </w:r>
      <w:r>
        <w:rPr>
          <w:color w:val="000000"/>
        </w:rPr>
        <w:t>D</w:t>
      </w:r>
      <w:r>
        <w:rPr>
          <w:color w:val="000000"/>
        </w:rPr>
        <w:t>错误．故选：</w:t>
      </w:r>
      <w:r>
        <w:rPr>
          <w:color w:val="000000"/>
        </w:rPr>
        <w:t>C</w:t>
      </w:r>
      <w:r>
        <w:rPr>
          <w:color w:val="000000"/>
        </w:rPr>
        <w:t>．</w:t>
      </w:r>
    </w:p>
    <w:p w:rsidR="00012003">
      <w:pPr>
        <w:spacing w:after="0"/>
      </w:pPr>
      <w:r>
        <w:rPr>
          <w:color w:val="000000"/>
        </w:rPr>
        <w:t>【分析】种子萌发的条件分为自身条件和外界条件．自身条件是完整诱惑力的胚和供胚发育的营养物质；外界条件是适宜的温度、适量的水分和充足的空气．只有同时具备自身条件和外界条件，种子才会萌发．萌发时所需要的营养物质来自于种子内的营养物质，单子叶植物种子营养储存在胚乳中，双子叶植物营养物质储存在子叶中．</w:t>
      </w:r>
    </w:p>
    <w:p w:rsidR="00012003">
      <w:pPr>
        <w:spacing w:after="0"/>
      </w:pPr>
      <w:r>
        <w:rPr>
          <w:color w:val="000000"/>
        </w:rPr>
        <w:t>2.</w:t>
      </w:r>
      <w:r>
        <w:rPr>
          <w:color w:val="0000FF"/>
        </w:rPr>
        <w:t>【答案】</w:t>
      </w:r>
      <w:r>
        <w:rPr>
          <w:color w:val="000000"/>
        </w:rPr>
        <w:t xml:space="preserve">C  </w:t>
      </w:r>
    </w:p>
    <w:p w:rsidR="00633AF3">
      <w:pPr>
        <w:spacing w:after="0"/>
      </w:pPr>
      <w:r>
        <w:rPr>
          <w:color w:val="0000FF"/>
        </w:rPr>
        <w:t>【解析】</w:t>
      </w:r>
      <w:r>
        <w:rPr>
          <w:color w:val="000000"/>
        </w:rPr>
        <w:t>【解答】解：</w:t>
      </w:r>
      <w:r>
        <w:rPr>
          <w:color w:val="000000"/>
        </w:rPr>
        <w:t>A</w:t>
      </w:r>
      <w:r>
        <w:rPr>
          <w:color w:val="000000"/>
        </w:rPr>
        <w:t>、花的结构中最主要的部分是</w:t>
      </w:r>
      <w:r>
        <w:rPr>
          <w:color w:val="000000"/>
        </w:rPr>
        <w:t>①</w:t>
      </w:r>
      <w:r>
        <w:rPr>
          <w:color w:val="000000"/>
        </w:rPr>
        <w:t>雌蕊和</w:t>
      </w:r>
      <w:r>
        <w:rPr>
          <w:color w:val="000000"/>
        </w:rPr>
        <w:t>②</w:t>
      </w:r>
      <w:r>
        <w:rPr>
          <w:color w:val="000000"/>
        </w:rPr>
        <w:t>雄蕊，正确；</w:t>
      </w:r>
    </w:p>
    <w:p w:rsidR="00012003">
      <w:pPr>
        <w:spacing w:after="0"/>
      </w:pPr>
      <w:r>
        <w:rPr>
          <w:color w:val="000000"/>
        </w:rPr>
        <w:t>B</w:t>
      </w:r>
      <w:r>
        <w:rPr>
          <w:color w:val="000000"/>
        </w:rPr>
        <w:t>、基因决定生物的性状，因此</w:t>
      </w:r>
      <w:r>
        <w:rPr>
          <w:color w:val="000000"/>
        </w:rPr>
        <w:t>d</w:t>
      </w:r>
      <w:r>
        <w:rPr>
          <w:color w:val="000000"/>
        </w:rPr>
        <w:t>的形状是由基因控制的，正确；</w:t>
      </w:r>
    </w:p>
    <w:p w:rsidR="00012003">
      <w:pPr>
        <w:spacing w:after="0"/>
      </w:pPr>
      <w:r>
        <w:rPr>
          <w:color w:val="000000"/>
        </w:rPr>
        <w:t>C</w:t>
      </w:r>
      <w:r>
        <w:rPr>
          <w:color w:val="000000"/>
        </w:rPr>
        <w:t>、花生种子的营养物质储存在子叶中，子叶是胚的一部分，因此该结构是由受精卵发育而来的，而不是由</w:t>
      </w:r>
      <w:r>
        <w:rPr>
          <w:color w:val="000000"/>
        </w:rPr>
        <w:t>a</w:t>
      </w:r>
      <w:r>
        <w:rPr>
          <w:color w:val="000000"/>
        </w:rPr>
        <w:t>（卵细胞）发育来的，错误；</w:t>
      </w:r>
    </w:p>
    <w:p w:rsidR="00012003">
      <w:pPr>
        <w:spacing w:after="0"/>
      </w:pPr>
      <w:r>
        <w:rPr>
          <w:color w:val="000000"/>
        </w:rPr>
        <w:t>D</w:t>
      </w:r>
      <w:r>
        <w:rPr>
          <w:color w:val="000000"/>
        </w:rPr>
        <w:t>、生殖细胞中的染色体是体细胞的一半，因此若</w:t>
      </w:r>
      <w:r>
        <w:rPr>
          <w:color w:val="000000"/>
        </w:rPr>
        <w:t>c</w:t>
      </w:r>
      <w:r>
        <w:rPr>
          <w:color w:val="000000"/>
        </w:rPr>
        <w:t>（精子）的染色体数为</w:t>
      </w:r>
      <w:r>
        <w:rPr>
          <w:color w:val="000000"/>
        </w:rPr>
        <w:t>n</w:t>
      </w:r>
      <w:r>
        <w:rPr>
          <w:color w:val="000000"/>
        </w:rPr>
        <w:t>，则</w:t>
      </w:r>
      <w:r>
        <w:rPr>
          <w:color w:val="000000"/>
        </w:rPr>
        <w:t>e</w:t>
      </w:r>
      <w:r>
        <w:rPr>
          <w:color w:val="000000"/>
        </w:rPr>
        <w:t>（柱头）的染色体数为</w:t>
      </w:r>
      <w:r>
        <w:rPr>
          <w:color w:val="000000"/>
        </w:rPr>
        <w:t>2n</w:t>
      </w:r>
      <w:r>
        <w:rPr>
          <w:color w:val="000000"/>
        </w:rPr>
        <w:t>，正确．</w:t>
      </w:r>
    </w:p>
    <w:p w:rsidR="00012003">
      <w:pPr>
        <w:spacing w:after="0"/>
      </w:pPr>
      <w:r>
        <w:rPr>
          <w:color w:val="000000"/>
        </w:rPr>
        <w:t>故选：</w:t>
      </w:r>
      <w:r>
        <w:rPr>
          <w:color w:val="000000"/>
        </w:rPr>
        <w:t>C</w:t>
      </w:r>
    </w:p>
    <w:p w:rsidR="00012003">
      <w:pPr>
        <w:spacing w:after="0"/>
      </w:pPr>
      <w:r>
        <w:rPr>
          <w:color w:val="000000"/>
        </w:rPr>
        <w:t>【分析】（</w:t>
      </w:r>
      <w:r>
        <w:rPr>
          <w:color w:val="000000"/>
        </w:rPr>
        <w:t>1</w:t>
      </w:r>
      <w:r>
        <w:rPr>
          <w:color w:val="000000"/>
        </w:rPr>
        <w:t>）一朵花是由花柄、花托、萼片（花萼）、花瓣（花冠）、雌蕊和雄蕊等组成，雌蕊由柱头、花柱、子房（内有胚珠）三部分组成，雄蕊由花药和花丝两部分组成，雄蕊和雌蕊是一朵花最主要的部分．（</w:t>
      </w:r>
      <w:r>
        <w:rPr>
          <w:color w:val="000000"/>
        </w:rPr>
        <w:t>2</w:t>
      </w:r>
      <w:r>
        <w:rPr>
          <w:color w:val="000000"/>
        </w:rPr>
        <w:t>）开花结果的过程：开花、传粉、受精、形成果实种子（</w:t>
      </w:r>
      <w:r>
        <w:rPr>
          <w:color w:val="000000"/>
        </w:rPr>
        <w:t>3</w:t>
      </w:r>
      <w:r>
        <w:rPr>
          <w:color w:val="000000"/>
        </w:rPr>
        <w:t>）当一朵花完成传粉与受精后</w:t>
      </w:r>
      <w:r>
        <w:rPr>
          <w:color w:val="000000"/>
        </w:rPr>
        <w:t>，花瓣、雄蕊、柱头、花柱凋落，只有子房发育为果实，胚珠发育为种子．受精完成后子房的发育情况如图：</w:t>
      </w:r>
    </w:p>
    <w:p w:rsidR="00012003">
      <w:pPr>
        <w:spacing w:after="0"/>
      </w:pPr>
      <w:r>
        <w:rPr>
          <w:noProof/>
          <w:lang w:eastAsia="zh-CN"/>
        </w:rPr>
        <w:drawing>
          <wp:inline distT="0" distB="0" distL="0" distR="0">
            <wp:extent cx="2587816" cy="155651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2587816" cy="1556512"/>
                    </a:xfrm>
                    <a:prstGeom prst="rect">
                      <a:avLst/>
                    </a:prstGeom>
                  </pic:spPr>
                </pic:pic>
              </a:graphicData>
            </a:graphic>
          </wp:inline>
        </w:drawing>
      </w:r>
    </w:p>
    <w:p w:rsidR="00012003">
      <w:pPr>
        <w:spacing w:after="0"/>
      </w:pPr>
      <w:r>
        <w:rPr>
          <w:color w:val="000000"/>
        </w:rPr>
        <w:t>（</w:t>
      </w:r>
      <w:r>
        <w:rPr>
          <w:color w:val="000000"/>
        </w:rPr>
        <w:t xml:space="preserve"> 4 </w:t>
      </w:r>
      <w:r>
        <w:rPr>
          <w:color w:val="000000"/>
        </w:rPr>
        <w:t>）</w:t>
      </w:r>
      <w:r>
        <w:rPr>
          <w:color w:val="000000"/>
        </w:rPr>
        <w:t>a</w:t>
      </w:r>
      <w:r>
        <w:rPr>
          <w:color w:val="000000"/>
        </w:rPr>
        <w:t>卵细胞、</w:t>
      </w:r>
      <w:r>
        <w:rPr>
          <w:color w:val="000000"/>
        </w:rPr>
        <w:t>b</w:t>
      </w:r>
      <w:r>
        <w:rPr>
          <w:color w:val="000000"/>
        </w:rPr>
        <w:t>花丝、</w:t>
      </w:r>
      <w:r>
        <w:rPr>
          <w:color w:val="000000"/>
        </w:rPr>
        <w:t>c</w:t>
      </w:r>
      <w:r>
        <w:rPr>
          <w:color w:val="000000"/>
        </w:rPr>
        <w:t>精子、</w:t>
      </w:r>
      <w:r>
        <w:rPr>
          <w:color w:val="000000"/>
        </w:rPr>
        <w:t>d</w:t>
      </w:r>
      <w:r>
        <w:rPr>
          <w:color w:val="000000"/>
        </w:rPr>
        <w:t>花药、</w:t>
      </w:r>
      <w:r>
        <w:rPr>
          <w:color w:val="000000"/>
        </w:rPr>
        <w:t>e</w:t>
      </w:r>
      <w:r>
        <w:rPr>
          <w:color w:val="000000"/>
        </w:rPr>
        <w:t>柱头、</w:t>
      </w:r>
      <w:r>
        <w:rPr>
          <w:color w:val="000000"/>
        </w:rPr>
        <w:t>f</w:t>
      </w:r>
      <w:r>
        <w:rPr>
          <w:color w:val="000000"/>
        </w:rPr>
        <w:t>花柱、</w:t>
      </w:r>
      <w:r>
        <w:rPr>
          <w:color w:val="000000"/>
        </w:rPr>
        <w:t>g</w:t>
      </w:r>
      <w:r>
        <w:rPr>
          <w:color w:val="000000"/>
        </w:rPr>
        <w:t>子房、</w:t>
      </w:r>
      <w:r>
        <w:rPr>
          <w:color w:val="000000"/>
        </w:rPr>
        <w:t>h</w:t>
      </w:r>
      <w:r>
        <w:rPr>
          <w:color w:val="000000"/>
        </w:rPr>
        <w:t>胚珠、</w:t>
      </w:r>
      <w:r>
        <w:rPr>
          <w:color w:val="000000"/>
        </w:rPr>
        <w:t>①</w:t>
      </w:r>
      <w:r>
        <w:rPr>
          <w:color w:val="000000"/>
        </w:rPr>
        <w:t>雌蕊、</w:t>
      </w:r>
      <w:r>
        <w:rPr>
          <w:color w:val="000000"/>
        </w:rPr>
        <w:t>②</w:t>
      </w:r>
      <w:r>
        <w:rPr>
          <w:color w:val="000000"/>
        </w:rPr>
        <w:t>雄蕊．</w:t>
      </w:r>
    </w:p>
    <w:p w:rsidR="00012003">
      <w:pPr>
        <w:spacing w:after="0"/>
      </w:pPr>
      <w:r>
        <w:rPr>
          <w:color w:val="000000"/>
        </w:rPr>
        <w:t>3.</w:t>
      </w:r>
      <w:r>
        <w:rPr>
          <w:color w:val="0000FF"/>
        </w:rPr>
        <w:t>【答案】</w:t>
      </w:r>
      <w:r>
        <w:rPr>
          <w:color w:val="000000"/>
        </w:rPr>
        <w:t xml:space="preserve"> B   </w:t>
      </w:r>
    </w:p>
    <w:p w:rsidR="00012003">
      <w:pPr>
        <w:spacing w:after="0"/>
      </w:pPr>
      <w:r>
        <w:rPr>
          <w:color w:val="0000FF"/>
        </w:rPr>
        <w:t>【解析】</w:t>
      </w:r>
      <w:r>
        <w:rPr>
          <w:color w:val="000000"/>
        </w:rPr>
        <w:t>【解答】雌蕊有柱头、花柱、子房三部分组成，雄蕊有花药和花丝两部分组成，植物的花完成传粉与受精两个生理过程后，雌蕊子房里的卵细胞与雄蕊花粉里面的精子结合成受精卵发育成胚，胚是新一代植株的幼体，可见与果实和种子的形成有直接关系且是一朵花的最主要的部分是雄蕊和雌蕊。</w:t>
      </w:r>
    </w:p>
    <w:p w:rsidR="00012003">
      <w:pPr>
        <w:spacing w:after="0"/>
      </w:pPr>
      <w:r>
        <w:rPr>
          <w:color w:val="000000"/>
        </w:rPr>
        <w:t>故答案为：</w:t>
      </w:r>
      <w:r>
        <w:rPr>
          <w:color w:val="000000"/>
        </w:rPr>
        <w:t>B</w:t>
      </w:r>
    </w:p>
    <w:p w:rsidR="00012003">
      <w:pPr>
        <w:spacing w:after="0"/>
      </w:pPr>
      <w:r>
        <w:rPr>
          <w:color w:val="000000"/>
        </w:rPr>
        <w:t>【分析】</w:t>
      </w:r>
      <w:r>
        <w:rPr>
          <w:color w:val="000000"/>
        </w:rPr>
        <w:t>一朵完全花包括花柄、花托、花萼、花冠和花蕊，花蕊是花的主要部分．</w:t>
      </w:r>
      <w:r>
        <w:br/>
      </w:r>
      <w:r>
        <w:rPr>
          <w:color w:val="000000"/>
        </w:rPr>
        <w:t>花托：连接、支持作用</w:t>
      </w:r>
      <w:r>
        <w:br/>
      </w:r>
      <w:r>
        <w:rPr>
          <w:color w:val="000000"/>
        </w:rPr>
        <w:t>花瓣：保护花的内部结构，吸引昆虫</w:t>
      </w:r>
      <w:r>
        <w:br/>
      </w:r>
      <w:r>
        <w:rPr>
          <w:color w:val="000000"/>
        </w:rPr>
        <w:t>雄蕊：花药：内有花粉，花粉内含精子；花丝：支持花药</w:t>
      </w:r>
      <w:r>
        <w:br/>
      </w:r>
      <w:r>
        <w:rPr>
          <w:color w:val="000000"/>
        </w:rPr>
        <w:t>雌蕊：柱头：接受花粉；花柱：连接子房和柱头；子房：外有子房壁，内有胚珠，产生卵细胞</w:t>
      </w:r>
    </w:p>
    <w:p w:rsidR="00012003">
      <w:pPr>
        <w:spacing w:after="0"/>
      </w:pPr>
      <w:r>
        <w:rPr>
          <w:color w:val="000000"/>
        </w:rPr>
        <w:t>4.</w:t>
      </w:r>
      <w:r>
        <w:rPr>
          <w:color w:val="0000FF"/>
        </w:rPr>
        <w:t>【答案】</w:t>
      </w:r>
      <w:r>
        <w:rPr>
          <w:color w:val="000000"/>
        </w:rPr>
        <w:t xml:space="preserve">D  </w:t>
      </w:r>
    </w:p>
    <w:p w:rsidR="00633AF3">
      <w:pPr>
        <w:spacing w:after="0"/>
      </w:pPr>
      <w:r>
        <w:rPr>
          <w:color w:val="0000FF"/>
        </w:rPr>
        <w:t>【解析】</w:t>
      </w:r>
      <w:r>
        <w:rPr>
          <w:color w:val="000000"/>
        </w:rPr>
        <w:t>【解答】】水稻种子属于单子叶植物种子，结构包括种皮（种皮外紧贴着果皮）、胚和胚乳，胚又由胚芽、胚轴、胚根和子叶组成。水稻加工成大米的过程中将种皮和果皮及胚都破坏掉了除去了。只剩下了胚乳。</w:t>
      </w:r>
    </w:p>
    <w:p w:rsidR="00012003">
      <w:pPr>
        <w:spacing w:after="0"/>
      </w:pPr>
      <w:r>
        <w:rPr>
          <w:color w:val="000000"/>
        </w:rPr>
        <w:t>5.</w:t>
      </w:r>
      <w:r>
        <w:rPr>
          <w:color w:val="0000FF"/>
        </w:rPr>
        <w:t>【答案】</w:t>
      </w:r>
      <w:r>
        <w:rPr>
          <w:color w:val="000000"/>
        </w:rPr>
        <w:t xml:space="preserve">D  </w:t>
      </w:r>
    </w:p>
    <w:p w:rsidR="00633AF3">
      <w:pPr>
        <w:spacing w:after="0"/>
      </w:pPr>
      <w:r>
        <w:rPr>
          <w:color w:val="0000FF"/>
        </w:rPr>
        <w:t>【解析】</w:t>
      </w:r>
      <w:r>
        <w:rPr>
          <w:color w:val="000000"/>
        </w:rPr>
        <w:t>【解答】解：</w:t>
      </w:r>
      <w:r>
        <w:rPr>
          <w:color w:val="000000"/>
        </w:rPr>
        <w:t>ABC</w:t>
      </w:r>
      <w:r>
        <w:rPr>
          <w:color w:val="000000"/>
        </w:rPr>
        <w:t>、胚芽、胚根、子叶都是胚的组成部分；</w:t>
      </w:r>
    </w:p>
    <w:p w:rsidR="00012003">
      <w:pPr>
        <w:spacing w:after="0"/>
      </w:pPr>
      <w:r>
        <w:rPr>
          <w:color w:val="000000"/>
        </w:rPr>
        <w:t>D</w:t>
      </w:r>
      <w:r>
        <w:rPr>
          <w:color w:val="000000"/>
        </w:rPr>
        <w:t>、胚包括子叶、胚芽、胚轴、胚根四部分，因此胚乳不是胚的组成部分．</w:t>
      </w:r>
    </w:p>
    <w:p w:rsidR="00012003">
      <w:pPr>
        <w:spacing w:after="0"/>
      </w:pPr>
      <w:r>
        <w:rPr>
          <w:color w:val="000000"/>
        </w:rPr>
        <w:t xml:space="preserve">  </w:t>
      </w:r>
      <w:r>
        <w:rPr>
          <w:color w:val="000000"/>
        </w:rPr>
        <w:t>所以玉米种子胚的结构不包括胚乳．</w:t>
      </w:r>
    </w:p>
    <w:p w:rsidR="00012003">
      <w:pPr>
        <w:spacing w:after="0"/>
      </w:pPr>
      <w:r>
        <w:rPr>
          <w:color w:val="000000"/>
        </w:rPr>
        <w:t>故选：</w:t>
      </w:r>
      <w:r>
        <w:rPr>
          <w:color w:val="000000"/>
        </w:rPr>
        <w:t>D</w:t>
      </w:r>
    </w:p>
    <w:p w:rsidR="00012003">
      <w:pPr>
        <w:spacing w:after="0"/>
      </w:pPr>
      <w:r>
        <w:rPr>
          <w:color w:val="000000"/>
        </w:rPr>
        <w:t>【分析】玉米种子的结构包括种皮、胚和胚乳，种子的主要结构是胚，它将来发育成植物的幼体．胚包括胚芽、胚轴、胚根和子叶四部分组成，</w:t>
      </w:r>
    </w:p>
    <w:p w:rsidR="00012003">
      <w:pPr>
        <w:spacing w:after="0"/>
      </w:pPr>
      <w:r>
        <w:rPr>
          <w:color w:val="000000"/>
        </w:rPr>
        <w:t>6.</w:t>
      </w:r>
      <w:r>
        <w:rPr>
          <w:color w:val="0000FF"/>
        </w:rPr>
        <w:t>【答案】</w:t>
      </w:r>
      <w:r>
        <w:rPr>
          <w:color w:val="000000"/>
        </w:rPr>
        <w:t xml:space="preserve"> B   </w:t>
      </w:r>
    </w:p>
    <w:p w:rsidR="00012003">
      <w:pPr>
        <w:spacing w:after="0"/>
      </w:pPr>
      <w:r>
        <w:rPr>
          <w:color w:val="0000FF"/>
        </w:rPr>
        <w:t>【解析】</w:t>
      </w:r>
      <w:r>
        <w:rPr>
          <w:color w:val="000000"/>
        </w:rPr>
        <w:t>【解答】解：</w:t>
      </w:r>
      <w:r>
        <w:rPr>
          <w:color w:val="000000"/>
        </w:rPr>
        <w:t>A</w:t>
      </w:r>
      <w:r>
        <w:rPr>
          <w:color w:val="000000"/>
        </w:rPr>
        <w:t>、根冠位于根的顶端，属于保护组织，细胞比较大，排列不够整齐，像一顶帽子似地套在外面，具有保护作用，</w:t>
      </w:r>
      <w:r>
        <w:rPr>
          <w:color w:val="000000"/>
        </w:rPr>
        <w:t>A</w:t>
      </w:r>
      <w:r>
        <w:rPr>
          <w:color w:val="000000"/>
        </w:rPr>
        <w:t>不符合题意；</w:t>
      </w:r>
    </w:p>
    <w:p w:rsidR="00012003">
      <w:pPr>
        <w:spacing w:after="0"/>
      </w:pPr>
      <w:r>
        <w:rPr>
          <w:color w:val="000000"/>
        </w:rPr>
        <w:t>B</w:t>
      </w:r>
      <w:r>
        <w:rPr>
          <w:color w:val="000000"/>
        </w:rPr>
        <w:t>、分生区被根冠包围着，属于分生组织，细胞很小，细</w:t>
      </w:r>
      <w:r>
        <w:rPr>
          <w:color w:val="000000"/>
        </w:rPr>
        <w:t>胞壁薄，细胞核大，细胞质浓，具有很强的分裂能力，能够不断分裂产生新细胞，向下补充根冠，向上转化为伸长区，</w:t>
      </w:r>
      <w:r>
        <w:rPr>
          <w:color w:val="000000"/>
        </w:rPr>
        <w:t>B</w:t>
      </w:r>
      <w:r>
        <w:rPr>
          <w:color w:val="000000"/>
        </w:rPr>
        <w:t>符合题意；</w:t>
      </w:r>
    </w:p>
    <w:p w:rsidR="00012003">
      <w:pPr>
        <w:spacing w:after="0"/>
      </w:pPr>
      <w:r>
        <w:rPr>
          <w:color w:val="000000"/>
        </w:rPr>
        <w:t>C</w:t>
      </w:r>
      <w:r>
        <w:rPr>
          <w:color w:val="000000"/>
        </w:rPr>
        <w:t>、伸长区在分生区上部，细胞逐渐停止分裂，开始迅速伸长，是根伸长最快的地方，是根深入土层的主要推动力，能够吸收水分和无机盐，</w:t>
      </w:r>
      <w:r>
        <w:rPr>
          <w:color w:val="000000"/>
        </w:rPr>
        <w:t>C</w:t>
      </w:r>
      <w:r>
        <w:rPr>
          <w:color w:val="000000"/>
        </w:rPr>
        <w:t>不符合题意；</w:t>
      </w:r>
    </w:p>
    <w:p w:rsidR="00012003">
      <w:pPr>
        <w:spacing w:after="0"/>
      </w:pPr>
      <w:r>
        <w:rPr>
          <w:color w:val="000000"/>
        </w:rPr>
        <w:t>D</w:t>
      </w:r>
      <w:r>
        <w:rPr>
          <w:color w:val="000000"/>
        </w:rPr>
        <w:t>、成熟区也叫根毛区；在伸长区的上部，细胞停止伸长，并且开始分化，表皮一部分向外突起形成根毛．根吸收水分和无机盐的主要部位．成熟区及其上部，根内部一部分细胞分化形成导管，能输导水分和无机盐，</w:t>
      </w:r>
      <w:r>
        <w:rPr>
          <w:color w:val="000000"/>
        </w:rPr>
        <w:t>D</w:t>
      </w:r>
      <w:r>
        <w:rPr>
          <w:color w:val="000000"/>
        </w:rPr>
        <w:t>不符合题意．</w:t>
      </w:r>
    </w:p>
    <w:p w:rsidR="00012003">
      <w:pPr>
        <w:spacing w:after="0"/>
      </w:pPr>
      <w:r>
        <w:rPr>
          <w:color w:val="000000"/>
        </w:rPr>
        <w:t>故答案为：</w:t>
      </w:r>
      <w:r>
        <w:rPr>
          <w:color w:val="000000"/>
        </w:rPr>
        <w:t>B</w:t>
      </w:r>
    </w:p>
    <w:p w:rsidR="00012003">
      <w:pPr>
        <w:spacing w:after="0"/>
      </w:pPr>
      <w:r>
        <w:rPr>
          <w:color w:val="000000"/>
        </w:rPr>
        <w:t>【分析】掌握根尖的结构和功能，据此</w:t>
      </w:r>
      <w:r>
        <w:rPr>
          <w:color w:val="000000"/>
        </w:rPr>
        <w:t>答题。</w:t>
      </w:r>
      <w:r>
        <w:br/>
      </w:r>
      <w:r>
        <w:rPr>
          <w:color w:val="000000"/>
        </w:rPr>
        <w:t>根尖是指从根的最先端到着生根毛这一段幼嫩部分。一般可以划分为四个部分：根冠、分生区、伸长区和成熟区。</w:t>
      </w:r>
      <w:r>
        <w:br/>
      </w:r>
      <w:r>
        <w:rPr>
          <w:color w:val="000000"/>
        </w:rPr>
        <w:t>分生区位于根冠内方</w:t>
      </w:r>
      <w:r>
        <w:rPr>
          <w:color w:val="000000"/>
        </w:rPr>
        <w:t>1mm</w:t>
      </w:r>
      <w:r>
        <w:rPr>
          <w:color w:val="000000"/>
        </w:rPr>
        <w:t>左右，是细胞分裂最旺盛的分生组织，这些分生区细胞不断分裂，生长、分化</w:t>
      </w:r>
      <w:r>
        <w:rPr>
          <w:color w:val="000000"/>
        </w:rPr>
        <w:t>—</w:t>
      </w:r>
      <w:r>
        <w:rPr>
          <w:color w:val="000000"/>
        </w:rPr>
        <w:t>形成其他组织，进而形成根的各种结构。</w:t>
      </w:r>
    </w:p>
    <w:p w:rsidR="00012003">
      <w:pPr>
        <w:spacing w:after="0"/>
      </w:pPr>
      <w:r>
        <w:rPr>
          <w:color w:val="000000"/>
        </w:rPr>
        <w:t>7.</w:t>
      </w:r>
      <w:r>
        <w:rPr>
          <w:color w:val="0000FF"/>
        </w:rPr>
        <w:t>【答案】</w:t>
      </w:r>
      <w:r>
        <w:rPr>
          <w:color w:val="000000"/>
        </w:rPr>
        <w:t xml:space="preserve"> B   </w:t>
      </w:r>
    </w:p>
    <w:p w:rsidR="00633AF3">
      <w:pPr>
        <w:spacing w:after="0"/>
      </w:pPr>
      <w:r>
        <w:rPr>
          <w:color w:val="0000FF"/>
        </w:rPr>
        <w:t>【解析】</w:t>
      </w:r>
      <w:r>
        <w:rPr>
          <w:color w:val="000000"/>
        </w:rPr>
        <w:t>【解答】解：一朵花中既有雌蕊又有雄蕊的花叫两性花，能够完成自花传粉的花，一定是两性花．所以豌豆花未开放前即进行套袋处理，依然可以结出豌豆，说明豌豆花的类型和传粉方式分别为两性花和自花传粉．</w:t>
      </w:r>
    </w:p>
    <w:p w:rsidR="00012003">
      <w:pPr>
        <w:spacing w:after="0"/>
      </w:pPr>
      <w:r>
        <w:rPr>
          <w:color w:val="000000"/>
        </w:rPr>
        <w:t>故选：</w:t>
      </w:r>
      <w:r>
        <w:rPr>
          <w:color w:val="000000"/>
        </w:rPr>
        <w:t>B</w:t>
      </w:r>
    </w:p>
    <w:p w:rsidR="00012003">
      <w:pPr>
        <w:spacing w:after="0"/>
      </w:pPr>
      <w:r>
        <w:rPr>
          <w:color w:val="000000"/>
        </w:rPr>
        <w:t>【分析】花的结构．一朵完整花的结构：</w:t>
      </w:r>
      <w:r>
        <w:rPr>
          <w:color w:val="000000"/>
        </w:rPr>
        <w:t>①</w:t>
      </w:r>
      <w:r>
        <w:rPr>
          <w:color w:val="000000"/>
        </w:rPr>
        <w:t>花药（内有花粉）、</w:t>
      </w:r>
      <w:r>
        <w:rPr>
          <w:color w:val="000000"/>
        </w:rPr>
        <w:t>②</w:t>
      </w:r>
      <w:r>
        <w:rPr>
          <w:color w:val="000000"/>
        </w:rPr>
        <w:t>花丝、</w:t>
      </w:r>
      <w:r>
        <w:rPr>
          <w:color w:val="000000"/>
        </w:rPr>
        <w:t>③</w:t>
      </w:r>
      <w:r>
        <w:rPr>
          <w:color w:val="000000"/>
        </w:rPr>
        <w:t>花瓣（组成花冠）、</w:t>
      </w:r>
      <w:r>
        <w:rPr>
          <w:color w:val="000000"/>
        </w:rPr>
        <w:t>④</w:t>
      </w:r>
      <w:r>
        <w:rPr>
          <w:color w:val="000000"/>
        </w:rPr>
        <w:t>萼片（组成花萼）、</w:t>
      </w:r>
      <w:r>
        <w:rPr>
          <w:color w:val="000000"/>
        </w:rPr>
        <w:t>⑤</w:t>
      </w:r>
      <w:r>
        <w:rPr>
          <w:color w:val="000000"/>
        </w:rPr>
        <w:t>柱头、</w:t>
      </w:r>
      <w:r>
        <w:rPr>
          <w:color w:val="000000"/>
        </w:rPr>
        <w:t>⑥</w:t>
      </w:r>
      <w:r>
        <w:rPr>
          <w:color w:val="000000"/>
        </w:rPr>
        <w:t>花柱、</w:t>
      </w:r>
      <w:r>
        <w:rPr>
          <w:color w:val="000000"/>
        </w:rPr>
        <w:t>⑦</w:t>
      </w:r>
      <w:r>
        <w:rPr>
          <w:color w:val="000000"/>
        </w:rPr>
        <w:t>花柄</w:t>
      </w:r>
      <w:r>
        <w:rPr>
          <w:color w:val="000000"/>
        </w:rPr>
        <w:t>⑧</w:t>
      </w:r>
      <w:r>
        <w:rPr>
          <w:color w:val="000000"/>
        </w:rPr>
        <w:t>子房（将来发育成果实）</w:t>
      </w:r>
      <w:r>
        <w:rPr>
          <w:color w:val="000000"/>
        </w:rPr>
        <w:t>⑨</w:t>
      </w:r>
      <w:r>
        <w:rPr>
          <w:color w:val="000000"/>
        </w:rPr>
        <w:t>花托，</w:t>
      </w:r>
      <w:r>
        <w:rPr>
          <w:color w:val="000000"/>
        </w:rPr>
        <w:t>①②</w:t>
      </w:r>
      <w:r>
        <w:rPr>
          <w:color w:val="000000"/>
        </w:rPr>
        <w:t>合称雄蕊</w:t>
      </w:r>
      <w:r>
        <w:rPr>
          <w:color w:val="000000"/>
        </w:rPr>
        <w:t>⑤⑥⑧</w:t>
      </w:r>
      <w:r>
        <w:rPr>
          <w:color w:val="000000"/>
        </w:rPr>
        <w:t>合称雌蕊．</w:t>
      </w:r>
    </w:p>
    <w:p w:rsidR="00012003">
      <w:pPr>
        <w:spacing w:after="0"/>
      </w:pPr>
      <w:r>
        <w:rPr>
          <w:color w:val="000000"/>
        </w:rPr>
        <w:t>8.</w:t>
      </w:r>
      <w:r>
        <w:rPr>
          <w:color w:val="0000FF"/>
        </w:rPr>
        <w:t>【答案】</w:t>
      </w:r>
      <w:r>
        <w:rPr>
          <w:color w:val="000000"/>
        </w:rPr>
        <w:t xml:space="preserve"> A   </w:t>
      </w:r>
    </w:p>
    <w:p w:rsidR="00633AF3">
      <w:pPr>
        <w:spacing w:after="0"/>
      </w:pPr>
      <w:r>
        <w:rPr>
          <w:color w:val="0000FF"/>
        </w:rPr>
        <w:t>【解析】</w:t>
      </w:r>
      <w:r>
        <w:rPr>
          <w:color w:val="000000"/>
        </w:rPr>
        <w:t>【解答】解：有机物能够燃烧释放出能量，其中绝大部分能量转化为热量；种子中的水在种子燃烧的过程中，被气化成水蒸气，剩余的灰烬就是无机盐．因此将一粒花生种子放到火上烧，烧掉的物质和剩下的物质分别是有机物、无机物．故选：</w:t>
      </w:r>
      <w:r>
        <w:rPr>
          <w:color w:val="000000"/>
        </w:rPr>
        <w:t>A</w:t>
      </w:r>
    </w:p>
    <w:p w:rsidR="00012003">
      <w:pPr>
        <w:spacing w:after="0"/>
      </w:pPr>
      <w:r>
        <w:rPr>
          <w:color w:val="000000"/>
        </w:rPr>
        <w:t>【分析】种子的成分包括有机物（包括淀粉、蛋白质和脂肪）和无机物（含水和无</w:t>
      </w:r>
      <w:r>
        <w:rPr>
          <w:color w:val="000000"/>
        </w:rPr>
        <w:t>机盐）．种子中加热后碳化并可以燃烧的物质称为有机物，而加热后不可以燃烧的物质称无机物．</w:t>
      </w:r>
    </w:p>
    <w:p w:rsidR="00012003">
      <w:pPr>
        <w:spacing w:after="0"/>
      </w:pPr>
      <w:r>
        <w:rPr>
          <w:color w:val="000000"/>
        </w:rPr>
        <w:t>9.</w:t>
      </w:r>
      <w:r>
        <w:rPr>
          <w:color w:val="0000FF"/>
        </w:rPr>
        <w:t>【答案】</w:t>
      </w:r>
      <w:r>
        <w:rPr>
          <w:color w:val="000000"/>
        </w:rPr>
        <w:t xml:space="preserve">C  </w:t>
      </w:r>
    </w:p>
    <w:p w:rsidR="00633AF3">
      <w:pPr>
        <w:spacing w:after="0"/>
      </w:pPr>
      <w:r>
        <w:rPr>
          <w:color w:val="0000FF"/>
        </w:rPr>
        <w:t>【解析】</w:t>
      </w:r>
      <w:r>
        <w:rPr>
          <w:color w:val="000000"/>
        </w:rPr>
        <w:t>【解答】解：种子的胚由胚芽、胚轴、胚根、子叶四部分组成，胚芽将来发育成新植物的茎和叶，胚根发育成新植物体的根，胚轴发育成连接根和茎的部位，因此胚是新植物的幼体，是种子的主要结构．</w:t>
      </w:r>
    </w:p>
    <w:p w:rsidR="00012003">
      <w:pPr>
        <w:spacing w:after="0"/>
      </w:pPr>
      <w:r>
        <w:rPr>
          <w:color w:val="000000"/>
        </w:rPr>
        <w:t>故选：</w:t>
      </w:r>
      <w:r>
        <w:rPr>
          <w:color w:val="000000"/>
        </w:rPr>
        <w:t>C</w:t>
      </w:r>
    </w:p>
    <w:p w:rsidR="00012003">
      <w:pPr>
        <w:spacing w:after="0"/>
      </w:pPr>
      <w:r>
        <w:rPr>
          <w:color w:val="000000"/>
        </w:rPr>
        <w:t>【分析】种子由胚珠经过传粉受精形成，种子一般由种皮、胚和胚乳三部分组成，有的植物成熟的种子只有种皮和胚两部分；种皮有保护种子内部结构的作用，胚乳是种子储存营养物质的结构，据此答题．</w:t>
      </w:r>
    </w:p>
    <w:p w:rsidR="00012003">
      <w:pPr>
        <w:spacing w:after="0"/>
      </w:pPr>
      <w:r>
        <w:rPr>
          <w:color w:val="000000"/>
        </w:rPr>
        <w:t>10.</w:t>
      </w:r>
      <w:r>
        <w:rPr>
          <w:color w:val="0000FF"/>
        </w:rPr>
        <w:t>【答案】</w:t>
      </w:r>
      <w:r>
        <w:rPr>
          <w:color w:val="000000"/>
        </w:rPr>
        <w:t xml:space="preserve">A  </w:t>
      </w:r>
    </w:p>
    <w:p w:rsidR="00633AF3">
      <w:pPr>
        <w:spacing w:after="0"/>
      </w:pPr>
      <w:r>
        <w:rPr>
          <w:color w:val="0000FF"/>
        </w:rPr>
        <w:t>【解析】</w:t>
      </w:r>
      <w:r>
        <w:rPr>
          <w:color w:val="000000"/>
        </w:rPr>
        <w:t>【解答】解：根尖是指从根的顶端到生有根毛的一段．它的结构从顶端依次是根冠、分生区、伸长区、成熟区．成熟区也叫根毛区；在伸长区的上部，细胞停止伸长，并且开始分化，表皮细胞一部分向外突起形成根毛．是吸收水分和无机盐的主要部位．根毛的存在增加了根的吸收面积．根毛能分泌多种物质，如有机酸等，使土壤中难于溶解的盐类溶解，成为容易被植物吸收的养分．成熟区及其上部，根内部一部分细胞分化形成导管，能输导水分和无机盐．</w:t>
      </w:r>
    </w:p>
    <w:p w:rsidR="00012003">
      <w:pPr>
        <w:spacing w:after="0"/>
      </w:pPr>
      <w:r>
        <w:rPr>
          <w:color w:val="000000"/>
        </w:rPr>
        <w:t>故选：</w:t>
      </w:r>
      <w:r>
        <w:rPr>
          <w:color w:val="000000"/>
        </w:rPr>
        <w:t>A</w:t>
      </w:r>
    </w:p>
    <w:p w:rsidR="00012003">
      <w:pPr>
        <w:spacing w:after="0"/>
      </w:pPr>
      <w:r>
        <w:rPr>
          <w:color w:val="000000"/>
        </w:rPr>
        <w:t>【分析】分析图形：</w:t>
      </w:r>
      <w:r>
        <w:rPr>
          <w:color w:val="000000"/>
        </w:rPr>
        <w:t>①</w:t>
      </w:r>
      <w:r>
        <w:rPr>
          <w:color w:val="000000"/>
        </w:rPr>
        <w:t>是成熟区，</w:t>
      </w:r>
      <w:r>
        <w:rPr>
          <w:color w:val="000000"/>
        </w:rPr>
        <w:t>②</w:t>
      </w:r>
      <w:r>
        <w:rPr>
          <w:color w:val="000000"/>
        </w:rPr>
        <w:t>是伸长区，</w:t>
      </w:r>
      <w:r>
        <w:rPr>
          <w:color w:val="000000"/>
        </w:rPr>
        <w:t>③</w:t>
      </w:r>
      <w:r>
        <w:rPr>
          <w:color w:val="000000"/>
        </w:rPr>
        <w:t>是分生区，</w:t>
      </w:r>
      <w:r>
        <w:rPr>
          <w:color w:val="000000"/>
        </w:rPr>
        <w:t>④</w:t>
      </w:r>
      <w:r>
        <w:rPr>
          <w:color w:val="000000"/>
        </w:rPr>
        <w:t>是根冠，各部分各具有一定的功能</w:t>
      </w:r>
      <w:r>
        <w:rPr>
          <w:color w:val="000000"/>
        </w:rPr>
        <w:t>，分析解答．</w:t>
      </w:r>
    </w:p>
    <w:p w:rsidR="00012003">
      <w:pPr>
        <w:spacing w:after="0"/>
      </w:pPr>
      <w:r>
        <w:rPr>
          <w:noProof/>
          <w:lang w:eastAsia="zh-CN"/>
        </w:rPr>
        <w:drawing>
          <wp:inline distT="0" distB="0" distL="0" distR="0">
            <wp:extent cx="954913" cy="1814335"/>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954913" cy="1814335"/>
                    </a:xfrm>
                    <a:prstGeom prst="rect">
                      <a:avLst/>
                    </a:prstGeom>
                  </pic:spPr>
                </pic:pic>
              </a:graphicData>
            </a:graphic>
          </wp:inline>
        </w:drawing>
      </w:r>
    </w:p>
    <w:p w:rsidR="00012003">
      <w:pPr>
        <w:spacing w:after="0"/>
      </w:pPr>
      <w:r>
        <w:rPr>
          <w:color w:val="000000"/>
        </w:rPr>
        <w:t>11.</w:t>
      </w:r>
      <w:r>
        <w:rPr>
          <w:color w:val="0000FF"/>
        </w:rPr>
        <w:t>【答案】</w:t>
      </w:r>
      <w:r>
        <w:rPr>
          <w:color w:val="000000"/>
        </w:rPr>
        <w:t xml:space="preserve"> C   </w:t>
      </w:r>
    </w:p>
    <w:p w:rsidR="00633AF3">
      <w:pPr>
        <w:spacing w:after="0"/>
      </w:pPr>
      <w:r>
        <w:rPr>
          <w:color w:val="0000FF"/>
        </w:rPr>
        <w:t>【解析】</w:t>
      </w:r>
      <w:r>
        <w:rPr>
          <w:color w:val="000000"/>
        </w:rPr>
        <w:t>【分析】种子的萌发的外界条件为适量的水分、适宜的温度和充足的空气，自身条件是有完整而有活力的胚及胚发育所需的营养物质，不在休眠期等，因此沉睡千年的古莲子种在适宜环境中莲子仍能发芽是因为胚是完好的。</w:t>
      </w:r>
      <w:r>
        <w:br/>
      </w:r>
      <w:r>
        <w:rPr>
          <w:color w:val="000000"/>
        </w:rPr>
        <w:t>【点评】此题为基础知识题，较易，熟记种子萌发的条件，即可解题。</w:t>
      </w:r>
    </w:p>
    <w:p w:rsidR="00012003">
      <w:pPr>
        <w:spacing w:after="0"/>
      </w:pPr>
      <w:r>
        <w:rPr>
          <w:color w:val="000000"/>
        </w:rPr>
        <w:t>12.</w:t>
      </w:r>
      <w:r>
        <w:rPr>
          <w:color w:val="0000FF"/>
        </w:rPr>
        <w:t>【答案】</w:t>
      </w:r>
      <w:r>
        <w:rPr>
          <w:color w:val="000000"/>
        </w:rPr>
        <w:t xml:space="preserve">D  </w:t>
      </w:r>
    </w:p>
    <w:p w:rsidR="00633AF3">
      <w:pPr>
        <w:spacing w:after="0"/>
      </w:pPr>
      <w:r>
        <w:rPr>
          <w:color w:val="0000FF"/>
        </w:rPr>
        <w:t>【解析】</w:t>
      </w:r>
      <w:r>
        <w:rPr>
          <w:color w:val="000000"/>
        </w:rPr>
        <w:t>【解答】解：受精完成后花冠和雄蕊首先凋落，柱头和花柱萎缩，花萼也随着枯萎或存留，子房渐渐发育成果实，其中受精卵发育成胚、受精极核发育成胚乳，珠被发育成种皮，胚珠发育成种子，子房壁发育成果皮．如图所示：</w:t>
      </w:r>
    </w:p>
    <w:p w:rsidR="00012003">
      <w:pPr>
        <w:spacing w:after="0"/>
      </w:pPr>
      <w:r>
        <w:rPr>
          <w:noProof/>
          <w:lang w:eastAsia="zh-CN"/>
        </w:rPr>
        <w:drawing>
          <wp:inline distT="0" distB="0" distL="0" distR="0">
            <wp:extent cx="3485439" cy="1842986"/>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9" cstate="print"/>
                    <a:stretch>
                      <a:fillRect/>
                    </a:stretch>
                  </pic:blipFill>
                  <pic:spPr>
                    <a:xfrm>
                      <a:off x="0" y="0"/>
                      <a:ext cx="3485439" cy="1842986"/>
                    </a:xfrm>
                    <a:prstGeom prst="rect">
                      <a:avLst/>
                    </a:prstGeom>
                  </pic:spPr>
                </pic:pic>
              </a:graphicData>
            </a:graphic>
          </wp:inline>
        </w:drawing>
      </w:r>
    </w:p>
    <w:p w:rsidR="00012003">
      <w:pPr>
        <w:spacing w:after="0"/>
      </w:pPr>
      <w:r>
        <w:rPr>
          <w:color w:val="000000"/>
        </w:rPr>
        <w:t>可见，受精后子房会存留．</w:t>
      </w:r>
    </w:p>
    <w:p w:rsidR="00012003">
      <w:pPr>
        <w:spacing w:after="0"/>
      </w:pPr>
      <w:r>
        <w:rPr>
          <w:color w:val="000000"/>
        </w:rPr>
        <w:t>故选：</w:t>
      </w:r>
      <w:r>
        <w:rPr>
          <w:color w:val="000000"/>
        </w:rPr>
        <w:t>D</w:t>
      </w:r>
    </w:p>
    <w:p w:rsidR="00012003">
      <w:pPr>
        <w:spacing w:after="0"/>
      </w:pPr>
      <w:r>
        <w:rPr>
          <w:color w:val="000000"/>
        </w:rPr>
        <w:t>【分析】花粉从花药中散放而落到雌蕊柱头上的过程，叫做传粉．花粉管中的精子与胚珠里面的卵细胞结合形成</w:t>
      </w:r>
      <w:r>
        <w:rPr>
          <w:color w:val="000000"/>
        </w:rPr>
        <w:t xml:space="preserve"> </w:t>
      </w:r>
      <w:r>
        <w:rPr>
          <w:color w:val="000000"/>
        </w:rPr>
        <w:t>受精卵的过程，称为受精．受精后子房继续发育成果实．据此解答．</w:t>
      </w:r>
    </w:p>
    <w:p w:rsidR="00012003">
      <w:pPr>
        <w:spacing w:after="0"/>
      </w:pPr>
      <w:r>
        <w:rPr>
          <w:color w:val="000000"/>
        </w:rPr>
        <w:t>13.</w:t>
      </w:r>
      <w:r>
        <w:rPr>
          <w:color w:val="0000FF"/>
        </w:rPr>
        <w:t>【答案】</w:t>
      </w:r>
      <w:r>
        <w:rPr>
          <w:color w:val="000000"/>
        </w:rPr>
        <w:t xml:space="preserve">D  </w:t>
      </w:r>
    </w:p>
    <w:p w:rsidR="00012003">
      <w:pPr>
        <w:spacing w:after="0"/>
      </w:pPr>
      <w:r>
        <w:rPr>
          <w:color w:val="0000FF"/>
        </w:rPr>
        <w:t>【解析】</w:t>
      </w:r>
    </w:p>
    <w:p w:rsidR="00012003">
      <w:pPr>
        <w:spacing w:after="0"/>
      </w:pPr>
      <w:r>
        <w:rPr>
          <w:i/>
          <w:color w:val="000000"/>
        </w:rPr>
        <w:t>【分析】</w:t>
      </w:r>
      <w:r>
        <w:rPr>
          <w:color w:val="000000"/>
        </w:rPr>
        <w:t>花的基本结构包括花托、花柄、花萼（萼片</w:t>
      </w:r>
      <w:r>
        <w:rPr>
          <w:color w:val="000000"/>
        </w:rPr>
        <w:t>)</w:t>
      </w:r>
      <w:r>
        <w:rPr>
          <w:color w:val="000000"/>
        </w:rPr>
        <w:t>、花冠（花瓣</w:t>
      </w:r>
      <w:r>
        <w:rPr>
          <w:color w:val="000000"/>
        </w:rPr>
        <w:t>)</w:t>
      </w:r>
      <w:r>
        <w:rPr>
          <w:color w:val="000000"/>
        </w:rPr>
        <w:t>、雄蕊和雌蕊．其中花的主要部分是花蕊，与结出果实和种子有直接关系．</w:t>
      </w:r>
      <w:r>
        <w:br/>
      </w:r>
      <w:r>
        <w:rPr>
          <w:color w:val="000000"/>
        </w:rPr>
        <w:t>一朵花经过传粉受精后，子房的发育如下：</w:t>
      </w:r>
      <w:r>
        <w:br/>
      </w:r>
      <w:r>
        <w:rPr>
          <w:noProof/>
          <w:lang w:eastAsia="zh-CN"/>
        </w:rPr>
        <w:drawing>
          <wp:inline distT="0" distB="0" distL="0" distR="0">
            <wp:extent cx="3800551" cy="2024418"/>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20" cstate="print"/>
                    <a:stretch>
                      <a:fillRect/>
                    </a:stretch>
                  </pic:blipFill>
                  <pic:spPr>
                    <a:xfrm>
                      <a:off x="0" y="0"/>
                      <a:ext cx="3800551" cy="2024418"/>
                    </a:xfrm>
                    <a:prstGeom prst="rect">
                      <a:avLst/>
                    </a:prstGeom>
                  </pic:spPr>
                </pic:pic>
              </a:graphicData>
            </a:graphic>
          </wp:inline>
        </w:drawing>
      </w:r>
    </w:p>
    <w:p w:rsidR="00012003">
      <w:pPr>
        <w:spacing w:after="0"/>
      </w:pPr>
      <w:r>
        <w:rPr>
          <w:color w:val="000000"/>
        </w:rPr>
        <w:t>【解答】花的结构包括：花柄、花托、花萼、花冠、雄蕊和雌蕊几部分．花柄连接茎和花；花托上面着生花的各部分；花萼和花冠在花开放以前保护花的内部结构；花开放后，花冠能够招引昆虫来传粉；雄蕊有花丝和花药组成，花丝支持花药，花药中有花粉；雌蕊由柱头、花柱和子房几部分，柱头接受花粉，</w:t>
      </w:r>
      <w:r>
        <w:rPr>
          <w:color w:val="000000"/>
        </w:rPr>
        <w:t>花柱连接柱头和子房，子房将来发育成果实．可见若雌蕊的子房受到损害后，就不能</w:t>
      </w:r>
      <w:r>
        <w:rPr>
          <w:color w:val="000000"/>
        </w:rPr>
        <w:t>结出果实和种子．</w:t>
      </w:r>
      <w:r>
        <w:br/>
      </w:r>
      <w:r>
        <w:rPr>
          <w:color w:val="000000"/>
        </w:rPr>
        <w:t>故选：</w:t>
      </w:r>
      <w:r>
        <w:rPr>
          <w:color w:val="000000"/>
        </w:rPr>
        <w:t>D</w:t>
      </w:r>
    </w:p>
    <w:p w:rsidR="00012003">
      <w:pPr>
        <w:spacing w:after="0"/>
      </w:pPr>
      <w:r>
        <w:rPr>
          <w:i/>
          <w:color w:val="000000"/>
        </w:rPr>
        <w:t>【点评】</w:t>
      </w:r>
      <w:r>
        <w:rPr>
          <w:color w:val="000000"/>
        </w:rPr>
        <w:t>传粉和受精完成以后，只有雌蕊的子房继续发育成子房。</w:t>
      </w:r>
    </w:p>
    <w:p w:rsidR="00012003">
      <w:pPr>
        <w:spacing w:after="0"/>
      </w:pPr>
      <w:r>
        <w:rPr>
          <w:color w:val="000000"/>
        </w:rPr>
        <w:t>14.</w:t>
      </w:r>
      <w:r>
        <w:rPr>
          <w:color w:val="0000FF"/>
        </w:rPr>
        <w:t>【答案】</w:t>
      </w:r>
      <w:r>
        <w:rPr>
          <w:color w:val="000000"/>
        </w:rPr>
        <w:t xml:space="preserve"> A   </w:t>
      </w:r>
    </w:p>
    <w:p w:rsidR="00012003">
      <w:pPr>
        <w:spacing w:after="0"/>
      </w:pPr>
      <w:r>
        <w:rPr>
          <w:color w:val="0000FF"/>
        </w:rPr>
        <w:t>【解析】</w:t>
      </w:r>
      <w:r>
        <w:rPr>
          <w:color w:val="000000"/>
        </w:rPr>
        <w:t>【解答】在花的结构中，最主要的结构是花蕊，花蕊包括雌蕊和雄蕊，雄蕊包括花药和花丝；雌蕊包括柱头、花柱和子房。</w:t>
      </w:r>
    </w:p>
    <w:p w:rsidR="00012003">
      <w:pPr>
        <w:spacing w:after="0"/>
      </w:pPr>
      <w:r>
        <w:rPr>
          <w:color w:val="000000"/>
        </w:rPr>
        <w:t>故答案为：</w:t>
      </w:r>
      <w:r>
        <w:rPr>
          <w:color w:val="000000"/>
        </w:rPr>
        <w:t>A</w:t>
      </w:r>
    </w:p>
    <w:p w:rsidR="00012003">
      <w:pPr>
        <w:spacing w:after="0"/>
      </w:pPr>
      <w:r>
        <w:rPr>
          <w:color w:val="000000"/>
        </w:rPr>
        <w:t>【分析】一朵完整的花包括花柄、花托、花萼、花冠、雌蕊和雄蕊等部分。花的主要结构是雄蕊、雌蕊。雄蕊由花药、花丝组成，雌蕊由柱头、花柱、和子房组成，子房内含胚珠。</w:t>
      </w:r>
    </w:p>
    <w:p w:rsidR="00012003">
      <w:pPr>
        <w:spacing w:after="0"/>
      </w:pPr>
      <w:r>
        <w:rPr>
          <w:color w:val="000000"/>
        </w:rPr>
        <w:t>15.</w:t>
      </w:r>
      <w:r>
        <w:rPr>
          <w:color w:val="0000FF"/>
        </w:rPr>
        <w:t>【答案】</w:t>
      </w:r>
      <w:r>
        <w:rPr>
          <w:color w:val="000000"/>
        </w:rPr>
        <w:t xml:space="preserve"> B   </w:t>
      </w:r>
    </w:p>
    <w:p w:rsidR="00633AF3">
      <w:pPr>
        <w:spacing w:after="0"/>
      </w:pPr>
      <w:r>
        <w:rPr>
          <w:color w:val="0000FF"/>
        </w:rPr>
        <w:t>【解析】</w:t>
      </w:r>
      <w:r>
        <w:rPr>
          <w:color w:val="000000"/>
        </w:rPr>
        <w:t>【分析】面粉是由小麦加工而来，小麦属于单子叶植物，其种子的结构包括：种皮</w:t>
      </w:r>
      <w:r>
        <w:rPr>
          <w:color w:val="000000"/>
        </w:rPr>
        <w:t>、胚乳和胚，种皮起保护作用，胚乳里贮存着营养物质，面粉就是小麦的胚乳加工来的，胚包括胚根、胚芽、胚轴和子叶，胚根将来发育成根，胚芽将来发育成茎和叶，胚轴将来发育成连接茎和根的部位，子叶将胚乳里的营养物质转运给胚根、胚芽、胚轴；花生油是由花生加工而来，花生是双子叶植物，其种子的结构包括：种皮和胚，种皮起保护作用，胚包括胚根、胚芽、胚轴和子叶，胚根将来发育成根，胚芽将来发育成茎和叶，胚轴将来发育成连接茎和根的部位，子叶肥厚，贮存营养物质，花生油就是由花生子叶加工而成的。</w:t>
      </w:r>
      <w:r>
        <w:br/>
      </w:r>
      <w:r>
        <w:rPr>
          <w:color w:val="000000"/>
        </w:rPr>
        <w:t>【点评】此题为基础题，难度一般，解答此题</w:t>
      </w:r>
      <w:r>
        <w:rPr>
          <w:color w:val="000000"/>
        </w:rPr>
        <w:t>的关键是要明确种子的结构和各部分功能，要明确单、双子叶植物种子的结构不同和各部分的功能。</w:t>
      </w:r>
    </w:p>
    <w:p w:rsidR="00012003">
      <w:r>
        <w:t>二、填空题</w:t>
      </w:r>
    </w:p>
    <w:p w:rsidR="00633AF3">
      <w:pPr>
        <w:spacing w:after="0"/>
      </w:pPr>
      <w:r>
        <w:rPr>
          <w:color w:val="000000"/>
        </w:rPr>
        <w:t>16.</w:t>
      </w:r>
      <w:r>
        <w:rPr>
          <w:color w:val="0000FF"/>
        </w:rPr>
        <w:t>【答案】</w:t>
      </w:r>
      <w:r>
        <w:rPr>
          <w:color w:val="000000"/>
        </w:rPr>
        <w:t xml:space="preserve"> </w:t>
      </w:r>
      <w:r>
        <w:rPr>
          <w:color w:val="000000"/>
        </w:rPr>
        <w:t>足够的水分</w:t>
      </w:r>
      <w:r>
        <w:rPr>
          <w:color w:val="000000"/>
        </w:rPr>
        <w:t> </w:t>
      </w:r>
      <w:r>
        <w:t xml:space="preserve"> </w:t>
      </w:r>
      <w:r>
        <w:t>；</w:t>
      </w:r>
      <w:r>
        <w:rPr>
          <w:color w:val="000000"/>
        </w:rPr>
        <w:t>③           </w:t>
      </w:r>
      <w:r>
        <w:t xml:space="preserve"> </w:t>
      </w:r>
      <w:r>
        <w:t>；</w:t>
      </w:r>
      <w:r>
        <w:rPr>
          <w:color w:val="000000"/>
        </w:rPr>
        <w:t>②</w:t>
      </w:r>
      <w:r>
        <w:t xml:space="preserve"> </w:t>
      </w:r>
      <w:r>
        <w:t>；</w:t>
      </w:r>
      <w:r>
        <w:rPr>
          <w:color w:val="000000"/>
        </w:rPr>
        <w:t>(</w:t>
      </w:r>
      <w:r>
        <w:rPr>
          <w:color w:val="000000"/>
        </w:rPr>
        <w:t>充足的</w:t>
      </w:r>
      <w:r>
        <w:rPr>
          <w:color w:val="000000"/>
        </w:rPr>
        <w:t>)</w:t>
      </w:r>
      <w:r>
        <w:rPr>
          <w:color w:val="000000"/>
        </w:rPr>
        <w:t>空气</w:t>
      </w:r>
      <w:r>
        <w:rPr>
          <w:color w:val="000000"/>
        </w:rPr>
        <w:t>    </w:t>
      </w:r>
      <w:r>
        <w:t xml:space="preserve"> </w:t>
      </w:r>
      <w:r>
        <w:t>；</w:t>
      </w:r>
      <w:r>
        <w:rPr>
          <w:color w:val="000000"/>
        </w:rPr>
        <w:t>(</w:t>
      </w:r>
      <w:r>
        <w:rPr>
          <w:color w:val="000000"/>
        </w:rPr>
        <w:t>适宜的</w:t>
      </w:r>
      <w:r>
        <w:rPr>
          <w:color w:val="000000"/>
        </w:rPr>
        <w:t>)</w:t>
      </w:r>
      <w:r>
        <w:rPr>
          <w:color w:val="000000"/>
        </w:rPr>
        <w:t>温度</w:t>
      </w:r>
      <w:r>
        <w:rPr>
          <w:color w:val="000000"/>
        </w:rPr>
        <w:t>    </w:t>
      </w:r>
      <w:r>
        <w:t xml:space="preserve"> </w:t>
      </w:r>
      <w:r>
        <w:t>；</w:t>
      </w:r>
      <w:r>
        <w:rPr>
          <w:color w:val="000000"/>
        </w:rPr>
        <w:t>(</w:t>
      </w:r>
      <w:r>
        <w:rPr>
          <w:color w:val="000000"/>
        </w:rPr>
        <w:t>足够的</w:t>
      </w:r>
      <w:r>
        <w:rPr>
          <w:color w:val="000000"/>
        </w:rPr>
        <w:t>)</w:t>
      </w:r>
      <w:r>
        <w:rPr>
          <w:color w:val="000000"/>
        </w:rPr>
        <w:t>水分</w:t>
      </w:r>
    </w:p>
    <w:p w:rsidR="00633AF3">
      <w:pPr>
        <w:spacing w:after="0"/>
      </w:pPr>
      <w:r>
        <w:rPr>
          <w:color w:val="0000FF"/>
        </w:rPr>
        <w:t>【解析】</w:t>
      </w:r>
      <w:r>
        <w:rPr>
          <w:color w:val="000000"/>
        </w:rPr>
        <w:t>【解答】将种子</w:t>
      </w:r>
      <w:r>
        <w:rPr>
          <w:color w:val="000000"/>
        </w:rPr>
        <w:t>①</w:t>
      </w:r>
      <w:r>
        <w:rPr>
          <w:color w:val="000000"/>
        </w:rPr>
        <w:t>与</w:t>
      </w:r>
      <w:r>
        <w:rPr>
          <w:color w:val="000000"/>
        </w:rPr>
        <w:t>②</w:t>
      </w:r>
      <w:r>
        <w:rPr>
          <w:color w:val="000000"/>
        </w:rPr>
        <w:t>进行对照，种子</w:t>
      </w:r>
      <w:r>
        <w:rPr>
          <w:color w:val="000000"/>
        </w:rPr>
        <w:t>①</w:t>
      </w:r>
      <w:r>
        <w:rPr>
          <w:color w:val="000000"/>
        </w:rPr>
        <w:t>没有水、种子</w:t>
      </w:r>
      <w:r>
        <w:rPr>
          <w:color w:val="000000"/>
        </w:rPr>
        <w:t>②</w:t>
      </w:r>
      <w:r>
        <w:rPr>
          <w:color w:val="000000"/>
        </w:rPr>
        <w:t>有适量的水，唯一不同的变量是水分，目的是探究种子萌发是否需要一定的水分；将种子</w:t>
      </w:r>
      <w:r>
        <w:rPr>
          <w:color w:val="000000"/>
        </w:rPr>
        <w:t>②</w:t>
      </w:r>
      <w:r>
        <w:rPr>
          <w:color w:val="000000"/>
        </w:rPr>
        <w:t>有空气与种子</w:t>
      </w:r>
      <w:r>
        <w:rPr>
          <w:color w:val="000000"/>
        </w:rPr>
        <w:t>③</w:t>
      </w:r>
      <w:r>
        <w:rPr>
          <w:color w:val="000000"/>
        </w:rPr>
        <w:t>没有空气设为对照，唯一不同的变量是空气，目的是探究种子萌发是否需要充足的空气，如果探究种子萌发是否需要适宜的温</w:t>
      </w:r>
      <w:r>
        <w:rPr>
          <w:color w:val="000000"/>
        </w:rPr>
        <w:t>度，变量是温度，其它量相同且适宜，因此应将种子</w:t>
      </w:r>
      <w:r>
        <w:rPr>
          <w:color w:val="000000"/>
        </w:rPr>
        <w:t>②</w:t>
      </w:r>
      <w:r>
        <w:rPr>
          <w:color w:val="000000"/>
        </w:rPr>
        <w:t>与种子</w:t>
      </w:r>
      <w:r>
        <w:rPr>
          <w:color w:val="000000"/>
        </w:rPr>
        <w:t>⑤</w:t>
      </w:r>
      <w:r>
        <w:rPr>
          <w:color w:val="000000"/>
        </w:rPr>
        <w:t>进行对照，由此得出种子要想萌发必须满足的外界条件是：一定的水分、适宜的温度和充足的空气。</w:t>
      </w:r>
      <w:r>
        <w:br/>
      </w:r>
      <w:r>
        <w:rPr>
          <w:color w:val="000000"/>
        </w:rPr>
        <w:t>【分析】本题主要考查探究种子萌发的条件，解答此类题目的关键是注意变量的唯一性。</w:t>
      </w:r>
    </w:p>
    <w:p w:rsidR="00012003">
      <w:pPr>
        <w:spacing w:after="0"/>
      </w:pPr>
      <w:r>
        <w:rPr>
          <w:color w:val="000000"/>
        </w:rPr>
        <w:t>17.</w:t>
      </w:r>
      <w:r>
        <w:rPr>
          <w:color w:val="0000FF"/>
        </w:rPr>
        <w:t>【答案】</w:t>
      </w:r>
      <w:r>
        <w:rPr>
          <w:color w:val="000000"/>
        </w:rPr>
        <w:t>胚根；胚轴；胚芽；子叶；种皮；种皮和胚；胚芽；胚轴；胚根；子叶；</w:t>
      </w:r>
      <w:r>
        <w:rPr>
          <w:color w:val="000000"/>
        </w:rPr>
        <w:t>2</w:t>
      </w:r>
      <w:r>
        <w:rPr>
          <w:color w:val="000000"/>
        </w:rPr>
        <w:t>；</w:t>
      </w:r>
      <w:r>
        <w:rPr>
          <w:color w:val="000000"/>
        </w:rPr>
        <w:t>1</w:t>
      </w:r>
      <w:r>
        <w:rPr>
          <w:color w:val="000000"/>
        </w:rPr>
        <w:t>；胚乳；子叶</w:t>
      </w:r>
      <w:r>
        <w:rPr>
          <w:color w:val="000000"/>
        </w:rPr>
        <w:t xml:space="preserve">  </w:t>
      </w:r>
    </w:p>
    <w:p w:rsidR="00012003">
      <w:pPr>
        <w:spacing w:after="0"/>
      </w:pPr>
      <w:r>
        <w:rPr>
          <w:color w:val="0000FF"/>
        </w:rPr>
        <w:t>【解析】</w:t>
      </w:r>
      <w:r>
        <w:rPr>
          <w:color w:val="000000"/>
        </w:rPr>
        <w:t>【解答】解：图中</w:t>
      </w:r>
      <w:r>
        <w:rPr>
          <w:color w:val="000000"/>
        </w:rPr>
        <w:t>①</w:t>
      </w:r>
      <w:r>
        <w:rPr>
          <w:color w:val="000000"/>
        </w:rPr>
        <w:t>胚根，</w:t>
      </w:r>
      <w:r>
        <w:rPr>
          <w:color w:val="000000"/>
        </w:rPr>
        <w:t>②</w:t>
      </w:r>
      <w:r>
        <w:rPr>
          <w:color w:val="000000"/>
        </w:rPr>
        <w:t>胚轴，</w:t>
      </w:r>
      <w:r>
        <w:rPr>
          <w:color w:val="000000"/>
        </w:rPr>
        <w:t>③</w:t>
      </w:r>
      <w:r>
        <w:rPr>
          <w:color w:val="000000"/>
        </w:rPr>
        <w:t>胚芽，</w:t>
      </w:r>
      <w:r>
        <w:rPr>
          <w:color w:val="000000"/>
        </w:rPr>
        <w:t>④</w:t>
      </w:r>
      <w:r>
        <w:rPr>
          <w:color w:val="000000"/>
        </w:rPr>
        <w:t>子叶，</w:t>
      </w:r>
      <w:r>
        <w:rPr>
          <w:color w:val="000000"/>
        </w:rPr>
        <w:t>⑤</w:t>
      </w:r>
      <w:r>
        <w:rPr>
          <w:color w:val="000000"/>
        </w:rPr>
        <w:t>种皮，</w:t>
      </w:r>
      <w:r>
        <w:rPr>
          <w:color w:val="000000"/>
        </w:rPr>
        <w:t>⑥</w:t>
      </w:r>
      <w:r>
        <w:rPr>
          <w:color w:val="000000"/>
        </w:rPr>
        <w:t>胚乳，</w:t>
      </w:r>
      <w:r>
        <w:rPr>
          <w:color w:val="000000"/>
        </w:rPr>
        <w:t>⑦</w:t>
      </w:r>
      <w:r>
        <w:rPr>
          <w:color w:val="000000"/>
        </w:rPr>
        <w:t>种皮和果皮．</w:t>
      </w:r>
      <w:r>
        <w:br/>
      </w:r>
      <w:r>
        <w:rPr>
          <w:color w:val="000000"/>
        </w:rPr>
        <w:t>（</w:t>
      </w:r>
      <w:r>
        <w:rPr>
          <w:color w:val="000000"/>
        </w:rPr>
        <w:t>1</w:t>
      </w:r>
      <w:r>
        <w:rPr>
          <w:color w:val="000000"/>
        </w:rPr>
        <w:t>）图中</w:t>
      </w:r>
      <w:r>
        <w:rPr>
          <w:color w:val="000000"/>
        </w:rPr>
        <w:t>①</w:t>
      </w:r>
      <w:r>
        <w:rPr>
          <w:color w:val="000000"/>
        </w:rPr>
        <w:t>胚根，</w:t>
      </w:r>
      <w:r>
        <w:rPr>
          <w:color w:val="000000"/>
        </w:rPr>
        <w:t>②</w:t>
      </w:r>
      <w:r>
        <w:rPr>
          <w:color w:val="000000"/>
        </w:rPr>
        <w:t>胚轴，</w:t>
      </w:r>
      <w:r>
        <w:rPr>
          <w:color w:val="000000"/>
        </w:rPr>
        <w:t>③</w:t>
      </w:r>
      <w:r>
        <w:rPr>
          <w:color w:val="000000"/>
        </w:rPr>
        <w:t>胚芽，</w:t>
      </w:r>
      <w:r>
        <w:rPr>
          <w:color w:val="000000"/>
        </w:rPr>
        <w:t>④</w:t>
      </w:r>
      <w:r>
        <w:rPr>
          <w:color w:val="000000"/>
        </w:rPr>
        <w:t>子叶，</w:t>
      </w:r>
      <w:r>
        <w:rPr>
          <w:color w:val="000000"/>
        </w:rPr>
        <w:t>⑤</w:t>
      </w:r>
      <w:r>
        <w:rPr>
          <w:color w:val="000000"/>
        </w:rPr>
        <w:t>种皮．</w:t>
      </w:r>
      <w:r>
        <w:br/>
      </w:r>
      <w:r>
        <w:rPr>
          <w:color w:val="000000"/>
        </w:rPr>
        <w:t>（</w:t>
      </w:r>
      <w:r>
        <w:rPr>
          <w:color w:val="000000"/>
        </w:rPr>
        <w:t>2</w:t>
      </w:r>
      <w:r>
        <w:rPr>
          <w:color w:val="000000"/>
        </w:rPr>
        <w:t>）从图中可以看出：菜豆种子和玉米种子结构的相同点是都有种皮和胚，而且胚都由胚芽、胚轴、胚根、子叶组成．不同点是菜豆种子的子叶有</w:t>
      </w:r>
      <w:r>
        <w:rPr>
          <w:color w:val="000000"/>
        </w:rPr>
        <w:t>2</w:t>
      </w:r>
      <w:r>
        <w:rPr>
          <w:color w:val="000000"/>
        </w:rPr>
        <w:t>片，而玉米种子的子叶有</w:t>
      </w:r>
      <w:r>
        <w:rPr>
          <w:color w:val="000000"/>
        </w:rPr>
        <w:t>1</w:t>
      </w:r>
      <w:r>
        <w:rPr>
          <w:color w:val="000000"/>
        </w:rPr>
        <w:t>片，玉米种子中有胚乳，且营养贮存其中，菜豆种子中则没有该结构，营养物质贮存在子叶内．</w:t>
      </w:r>
      <w:r>
        <w:br/>
      </w:r>
      <w:r>
        <w:rPr>
          <w:color w:val="000000"/>
        </w:rPr>
        <w:t>故答案为：（</w:t>
      </w:r>
      <w:r>
        <w:rPr>
          <w:color w:val="000000"/>
        </w:rPr>
        <w:t>1</w:t>
      </w:r>
      <w:r>
        <w:rPr>
          <w:color w:val="000000"/>
        </w:rPr>
        <w:t>）胚根</w:t>
      </w:r>
      <w:r>
        <w:rPr>
          <w:color w:val="000000"/>
        </w:rPr>
        <w:t xml:space="preserve">  </w:t>
      </w:r>
      <w:r>
        <w:rPr>
          <w:color w:val="000000"/>
        </w:rPr>
        <w:t>胚轴</w:t>
      </w:r>
      <w:r>
        <w:rPr>
          <w:color w:val="000000"/>
        </w:rPr>
        <w:t xml:space="preserve">  </w:t>
      </w:r>
      <w:r>
        <w:rPr>
          <w:color w:val="000000"/>
        </w:rPr>
        <w:t>胚芽</w:t>
      </w:r>
      <w:r>
        <w:rPr>
          <w:color w:val="000000"/>
        </w:rPr>
        <w:t xml:space="preserve">  </w:t>
      </w:r>
      <w:r>
        <w:rPr>
          <w:color w:val="000000"/>
        </w:rPr>
        <w:t>子叶</w:t>
      </w:r>
      <w:r>
        <w:rPr>
          <w:color w:val="000000"/>
        </w:rPr>
        <w:t xml:space="preserve">  </w:t>
      </w:r>
      <w:r>
        <w:rPr>
          <w:color w:val="000000"/>
        </w:rPr>
        <w:t>种皮</w:t>
      </w:r>
      <w:r>
        <w:br/>
      </w:r>
      <w:r>
        <w:rPr>
          <w:color w:val="000000"/>
        </w:rPr>
        <w:t>（</w:t>
      </w:r>
      <w:r>
        <w:rPr>
          <w:color w:val="000000"/>
        </w:rPr>
        <w:t>2</w:t>
      </w:r>
      <w:r>
        <w:rPr>
          <w:color w:val="000000"/>
        </w:rPr>
        <w:t>）种皮和胚</w:t>
      </w:r>
      <w:r>
        <w:rPr>
          <w:color w:val="000000"/>
        </w:rPr>
        <w:t xml:space="preserve">  </w:t>
      </w:r>
      <w:r>
        <w:rPr>
          <w:color w:val="000000"/>
        </w:rPr>
        <w:t>胚芽</w:t>
      </w:r>
      <w:r>
        <w:rPr>
          <w:color w:val="000000"/>
        </w:rPr>
        <w:t xml:space="preserve">  </w:t>
      </w:r>
      <w:r>
        <w:rPr>
          <w:color w:val="000000"/>
        </w:rPr>
        <w:t>胚轴</w:t>
      </w:r>
      <w:r>
        <w:rPr>
          <w:color w:val="000000"/>
        </w:rPr>
        <w:t xml:space="preserve">  </w:t>
      </w:r>
      <w:r>
        <w:rPr>
          <w:color w:val="000000"/>
        </w:rPr>
        <w:t>胚根</w:t>
      </w:r>
      <w:r>
        <w:rPr>
          <w:color w:val="000000"/>
        </w:rPr>
        <w:t xml:space="preserve">  </w:t>
      </w:r>
      <w:r>
        <w:rPr>
          <w:color w:val="000000"/>
        </w:rPr>
        <w:t>子叶</w:t>
      </w:r>
      <w:r>
        <w:rPr>
          <w:color w:val="000000"/>
        </w:rPr>
        <w:t xml:space="preserve">  2  1  </w:t>
      </w:r>
      <w:r>
        <w:rPr>
          <w:color w:val="000000"/>
        </w:rPr>
        <w:t>胚乳</w:t>
      </w:r>
      <w:r>
        <w:rPr>
          <w:color w:val="000000"/>
        </w:rPr>
        <w:t xml:space="preserve">  </w:t>
      </w:r>
      <w:r>
        <w:rPr>
          <w:color w:val="000000"/>
        </w:rPr>
        <w:t>子叶</w:t>
      </w:r>
      <w:r>
        <w:br/>
      </w:r>
      <w:r>
        <w:rPr>
          <w:color w:val="000000"/>
        </w:rPr>
        <w:t>【分析】根据菜豆种子和玉米种子结构的异同分析解答．</w:t>
      </w:r>
    </w:p>
    <w:p w:rsidR="00633AF3">
      <w:pPr>
        <w:spacing w:after="0"/>
      </w:pPr>
      <w:r>
        <w:rPr>
          <w:color w:val="000000"/>
        </w:rPr>
        <w:t>18.</w:t>
      </w:r>
      <w:r>
        <w:rPr>
          <w:color w:val="0000FF"/>
        </w:rPr>
        <w:t>【答案】</w:t>
      </w:r>
      <w:r>
        <w:rPr>
          <w:color w:val="000000"/>
        </w:rPr>
        <w:t xml:space="preserve"> </w:t>
      </w:r>
      <w:r>
        <w:rPr>
          <w:color w:val="000000"/>
        </w:rPr>
        <w:t>一定的水分</w:t>
      </w:r>
      <w:r>
        <w:t xml:space="preserve"> </w:t>
      </w:r>
      <w:r>
        <w:t>；</w:t>
      </w:r>
      <w:r>
        <w:rPr>
          <w:color w:val="000000"/>
        </w:rPr>
        <w:t>充足的空气</w:t>
      </w:r>
      <w:r>
        <w:t xml:space="preserve"> </w:t>
      </w:r>
      <w:r>
        <w:t>；</w:t>
      </w:r>
      <w:r>
        <w:rPr>
          <w:color w:val="000000"/>
        </w:rPr>
        <w:t>适宜的温度</w:t>
      </w:r>
    </w:p>
    <w:p w:rsidR="00633AF3">
      <w:pPr>
        <w:spacing w:after="0"/>
      </w:pPr>
      <w:r>
        <w:rPr>
          <w:color w:val="0000FF"/>
        </w:rPr>
        <w:t>【解析】</w:t>
      </w:r>
      <w:r>
        <w:rPr>
          <w:color w:val="000000"/>
        </w:rPr>
        <w:t>【解答】解：种子萌发的外界环境条件有：一定的水分、充足的空气和适宜的温度，自身条件是有完整而有活力的胚及胚发育所需的营养物质．</w:t>
      </w:r>
    </w:p>
    <w:p w:rsidR="00012003">
      <w:pPr>
        <w:spacing w:after="0"/>
      </w:pPr>
      <w:r>
        <w:rPr>
          <w:color w:val="000000"/>
        </w:rPr>
        <w:t>故答案为：一定的水分；充足的空气；适宜的温度</w:t>
      </w:r>
    </w:p>
    <w:p w:rsidR="00012003">
      <w:pPr>
        <w:spacing w:after="0"/>
      </w:pPr>
      <w:r>
        <w:rPr>
          <w:color w:val="000000"/>
        </w:rPr>
        <w:t>【分析】种子萌发需要的外界环境条件是一定的水分、充足的空气和适宜的温度．</w:t>
      </w:r>
    </w:p>
    <w:p w:rsidR="00012003">
      <w:r>
        <w:t>三、解答题</w:t>
      </w:r>
    </w:p>
    <w:p w:rsidR="00633AF3">
      <w:pPr>
        <w:spacing w:after="0"/>
      </w:pPr>
      <w:r>
        <w:rPr>
          <w:color w:val="000000"/>
        </w:rPr>
        <w:t>19.</w:t>
      </w:r>
      <w:r>
        <w:rPr>
          <w:color w:val="0000FF"/>
        </w:rPr>
        <w:t>【答案】</w:t>
      </w:r>
      <w:r>
        <w:rPr>
          <w:color w:val="000000"/>
        </w:rPr>
        <w:t>（</w:t>
      </w:r>
      <w:r>
        <w:rPr>
          <w:color w:val="000000"/>
        </w:rPr>
        <w:t>1</w:t>
      </w:r>
      <w:r>
        <w:rPr>
          <w:color w:val="000000"/>
        </w:rPr>
        <w:t>）传粉</w:t>
      </w:r>
    </w:p>
    <w:p w:rsidR="00633AF3">
      <w:pPr>
        <w:spacing w:after="0"/>
      </w:pPr>
      <w:r>
        <w:rPr>
          <w:color w:val="000000"/>
        </w:rPr>
        <w:t>（</w:t>
      </w:r>
      <w:r>
        <w:rPr>
          <w:color w:val="000000"/>
        </w:rPr>
        <w:t>2</w:t>
      </w:r>
      <w:r>
        <w:rPr>
          <w:color w:val="000000"/>
        </w:rPr>
        <w:t>）胚珠</w:t>
      </w:r>
    </w:p>
    <w:p w:rsidR="00633AF3">
      <w:pPr>
        <w:spacing w:after="0"/>
      </w:pPr>
      <w:r>
        <w:rPr>
          <w:color w:val="000000"/>
        </w:rPr>
        <w:t>（</w:t>
      </w:r>
      <w:r>
        <w:rPr>
          <w:color w:val="000000"/>
        </w:rPr>
        <w:t>3</w:t>
      </w:r>
      <w:r>
        <w:rPr>
          <w:color w:val="000000"/>
        </w:rPr>
        <w:t>）子叶</w:t>
      </w:r>
    </w:p>
    <w:p w:rsidR="00633AF3">
      <w:pPr>
        <w:spacing w:after="0"/>
      </w:pPr>
      <w:r>
        <w:rPr>
          <w:color w:val="000000"/>
        </w:rPr>
        <w:t>（</w:t>
      </w:r>
      <w:r>
        <w:rPr>
          <w:color w:val="000000"/>
        </w:rPr>
        <w:t>4</w:t>
      </w:r>
      <w:r>
        <w:rPr>
          <w:color w:val="000000"/>
        </w:rPr>
        <w:t>）</w:t>
      </w:r>
      <w:r>
        <w:rPr>
          <w:color w:val="000000"/>
        </w:rPr>
        <w:t>Dd</w:t>
      </w:r>
      <w:r>
        <w:t xml:space="preserve"> </w:t>
      </w:r>
      <w:r>
        <w:t>；</w:t>
      </w:r>
      <w:r>
        <w:rPr>
          <w:color w:val="000000"/>
        </w:rPr>
        <w:t>DD</w:t>
      </w:r>
    </w:p>
    <w:p w:rsidR="00633AF3">
      <w:pPr>
        <w:spacing w:after="0"/>
      </w:pPr>
      <w:r>
        <w:rPr>
          <w:color w:val="000000"/>
        </w:rPr>
        <w:t>（</w:t>
      </w:r>
      <w:r>
        <w:rPr>
          <w:color w:val="000000"/>
        </w:rPr>
        <w:t>5</w:t>
      </w:r>
      <w:r>
        <w:rPr>
          <w:color w:val="000000"/>
        </w:rPr>
        <w:t>）有机物</w:t>
      </w:r>
      <w:r>
        <w:t xml:space="preserve"> </w:t>
      </w:r>
      <w:r>
        <w:t>；</w:t>
      </w:r>
      <w:r>
        <w:rPr>
          <w:color w:val="000000"/>
        </w:rPr>
        <w:t>导管</w:t>
      </w:r>
      <w:r>
        <w:t xml:space="preserve"> </w:t>
      </w:r>
      <w:r>
        <w:t>；</w:t>
      </w:r>
      <w:r>
        <w:rPr>
          <w:color w:val="000000"/>
        </w:rPr>
        <w:t>光合</w:t>
      </w:r>
    </w:p>
    <w:p w:rsidR="00633AF3">
      <w:pPr>
        <w:spacing w:after="0"/>
      </w:pPr>
      <w:r>
        <w:rPr>
          <w:color w:val="0000FF"/>
        </w:rPr>
        <w:t>【解析】</w:t>
      </w:r>
      <w:r>
        <w:rPr>
          <w:color w:val="000000"/>
        </w:rPr>
        <w:t>【解答】解：（</w:t>
      </w:r>
      <w:r>
        <w:rPr>
          <w:color w:val="000000"/>
        </w:rPr>
        <w:t>1</w:t>
      </w:r>
      <w:r>
        <w:rPr>
          <w:color w:val="000000"/>
        </w:rPr>
        <w:t>）雄蕊花药里的花粉落到雌蕊柱头上的过程叫做传粉．有自花传粉和异花传粉两种方式．图中从</w:t>
      </w:r>
      <w:r>
        <w:rPr>
          <w:color w:val="000000"/>
        </w:rPr>
        <w:t>[1]</w:t>
      </w:r>
      <w:r>
        <w:rPr>
          <w:color w:val="000000"/>
        </w:rPr>
        <w:t>到</w:t>
      </w:r>
      <w:r>
        <w:rPr>
          <w:color w:val="000000"/>
        </w:rPr>
        <w:t>[2]</w:t>
      </w:r>
      <w:r>
        <w:rPr>
          <w:color w:val="000000"/>
        </w:rPr>
        <w:t>表示</w:t>
      </w:r>
      <w:r>
        <w:rPr>
          <w:color w:val="000000"/>
        </w:rPr>
        <w:t>的生理过程是传粉．（</w:t>
      </w:r>
      <w:r>
        <w:rPr>
          <w:color w:val="000000"/>
        </w:rPr>
        <w:t>2</w:t>
      </w:r>
      <w:r>
        <w:rPr>
          <w:color w:val="000000"/>
        </w:rPr>
        <w:t>）图中的</w:t>
      </w:r>
      <w:r>
        <w:rPr>
          <w:color w:val="000000"/>
        </w:rPr>
        <w:t>[4]</w:t>
      </w:r>
      <w:r>
        <w:rPr>
          <w:color w:val="000000"/>
        </w:rPr>
        <w:t>种子是由</w:t>
      </w:r>
      <w:r>
        <w:rPr>
          <w:color w:val="000000"/>
        </w:rPr>
        <w:t>[2]</w:t>
      </w:r>
      <w:r>
        <w:rPr>
          <w:color w:val="000000"/>
        </w:rPr>
        <w:t>花的子房中胚珠发育而成的．（</w:t>
      </w:r>
      <w:r>
        <w:rPr>
          <w:color w:val="000000"/>
        </w:rPr>
        <w:t>3</w:t>
      </w:r>
      <w:r>
        <w:rPr>
          <w:color w:val="000000"/>
        </w:rPr>
        <w:t>）南瓜的种子属于双子叶植物，其营养物质储存在子叶中，图中</w:t>
      </w:r>
      <w:r>
        <w:rPr>
          <w:color w:val="000000"/>
        </w:rPr>
        <w:t>[5]</w:t>
      </w:r>
      <w:r>
        <w:rPr>
          <w:color w:val="000000"/>
        </w:rPr>
        <w:t>表示南瓜种子的萌发，所以在种子萌发时消耗的营养物质主要来自子叶．（</w:t>
      </w:r>
      <w:r>
        <w:rPr>
          <w:color w:val="000000"/>
        </w:rPr>
        <w:t>4</w:t>
      </w:r>
      <w:r>
        <w:rPr>
          <w:color w:val="000000"/>
        </w:rPr>
        <w:t>）由于南瓜果实的圆盘形这一性状是由显性基因</w:t>
      </w:r>
      <w:r>
        <w:rPr>
          <w:color w:val="000000"/>
        </w:rPr>
        <w:t>D</w:t>
      </w:r>
      <w:r>
        <w:rPr>
          <w:color w:val="000000"/>
        </w:rPr>
        <w:t>控制的，在体细胞中成对的基因中只要存在显性基因</w:t>
      </w:r>
      <w:r>
        <w:rPr>
          <w:color w:val="000000"/>
        </w:rPr>
        <w:t>D</w:t>
      </w:r>
      <w:r>
        <w:rPr>
          <w:color w:val="000000"/>
        </w:rPr>
        <w:t>，就表现出显性性状．因此，圆盘形南瓜的基因组成是</w:t>
      </w:r>
      <w:r>
        <w:rPr>
          <w:color w:val="000000"/>
        </w:rPr>
        <w:t>DD</w:t>
      </w:r>
      <w:r>
        <w:rPr>
          <w:color w:val="000000"/>
        </w:rPr>
        <w:t>或</w:t>
      </w:r>
      <w:r>
        <w:rPr>
          <w:color w:val="000000"/>
        </w:rPr>
        <w:t>Da</w:t>
      </w:r>
      <w:r>
        <w:rPr>
          <w:color w:val="000000"/>
        </w:rPr>
        <w:t>．（</w:t>
      </w:r>
      <w:r>
        <w:rPr>
          <w:color w:val="000000"/>
        </w:rPr>
        <w:t>5</w:t>
      </w:r>
      <w:r>
        <w:rPr>
          <w:color w:val="000000"/>
        </w:rPr>
        <w:t>）有机肥中含有有机物，能被土壤中的腐生细菌和真菌分解成二氧化碳和无机盐等，二氧化碳释放出来，能提高空气中二氧化碳的浓度，而分解获得的无机盐和肥料中</w:t>
      </w:r>
      <w:r>
        <w:rPr>
          <w:color w:val="000000"/>
        </w:rPr>
        <w:t>的无机盐溶解于水中后，由根吸收，并由导管运输到植物体的全身细胞．二氧化碳浓度提高还有利于南瓜的光合作用．</w:t>
      </w:r>
    </w:p>
    <w:p w:rsidR="00012003">
      <w:pPr>
        <w:spacing w:after="0"/>
      </w:pPr>
      <w:r>
        <w:rPr>
          <w:color w:val="000000"/>
        </w:rPr>
        <w:t>故答案为：（</w:t>
      </w:r>
      <w:r>
        <w:rPr>
          <w:color w:val="000000"/>
        </w:rPr>
        <w:t>1</w:t>
      </w:r>
      <w:r>
        <w:rPr>
          <w:color w:val="000000"/>
        </w:rPr>
        <w:t>）传粉；（</w:t>
      </w:r>
      <w:r>
        <w:rPr>
          <w:color w:val="000000"/>
        </w:rPr>
        <w:t>2</w:t>
      </w:r>
      <w:r>
        <w:rPr>
          <w:color w:val="000000"/>
        </w:rPr>
        <w:t>）胚珠；（</w:t>
      </w:r>
      <w:r>
        <w:rPr>
          <w:color w:val="000000"/>
        </w:rPr>
        <w:t>3</w:t>
      </w:r>
      <w:r>
        <w:rPr>
          <w:color w:val="000000"/>
        </w:rPr>
        <w:t>）子叶；（</w:t>
      </w:r>
      <w:r>
        <w:rPr>
          <w:color w:val="000000"/>
        </w:rPr>
        <w:t>4</w:t>
      </w:r>
      <w:r>
        <w:rPr>
          <w:color w:val="000000"/>
        </w:rPr>
        <w:t>）</w:t>
      </w:r>
      <w:r>
        <w:rPr>
          <w:color w:val="000000"/>
        </w:rPr>
        <w:t>Dd</w:t>
      </w:r>
      <w:r>
        <w:rPr>
          <w:color w:val="000000"/>
        </w:rPr>
        <w:t>；</w:t>
      </w:r>
      <w:r>
        <w:rPr>
          <w:color w:val="000000"/>
        </w:rPr>
        <w:t>DD</w:t>
      </w:r>
      <w:r>
        <w:rPr>
          <w:color w:val="000000"/>
        </w:rPr>
        <w:t>；（</w:t>
      </w:r>
      <w:r>
        <w:rPr>
          <w:color w:val="000000"/>
        </w:rPr>
        <w:t>5</w:t>
      </w:r>
      <w:r>
        <w:rPr>
          <w:color w:val="000000"/>
        </w:rPr>
        <w:t>）有机物；导管；光合</w:t>
      </w:r>
    </w:p>
    <w:p w:rsidR="00012003">
      <w:pPr>
        <w:spacing w:after="0"/>
      </w:pPr>
      <w:r>
        <w:rPr>
          <w:color w:val="000000"/>
        </w:rPr>
        <w:t>【分析】一朵完整的花只有经过传粉和受精后才能结出果实，子房发育成果实，胚珠发育成种子．</w:t>
      </w:r>
    </w:p>
    <w:p w:rsidR="00012003">
      <w:pPr>
        <w:spacing w:after="0"/>
      </w:pPr>
      <w:r>
        <w:rPr>
          <w:color w:val="000000"/>
        </w:rPr>
        <w:t>一般情况下，当成对的基因有显性基因存在时，就表现出显性性状．</w:t>
      </w:r>
    </w:p>
    <w:p w:rsidR="00012003">
      <w:r>
        <w:t>四、综合题</w:t>
      </w:r>
    </w:p>
    <w:p w:rsidR="00633AF3">
      <w:pPr>
        <w:spacing w:after="0"/>
      </w:pPr>
      <w:r>
        <w:rPr>
          <w:color w:val="000000"/>
        </w:rPr>
        <w:t>20.</w:t>
      </w:r>
      <w:r>
        <w:rPr>
          <w:color w:val="0000FF"/>
        </w:rPr>
        <w:t>【答案】</w:t>
      </w:r>
      <w:r>
        <w:rPr>
          <w:color w:val="000000"/>
        </w:rPr>
        <w:t xml:space="preserve"> </w:t>
      </w:r>
      <w:r>
        <w:rPr>
          <w:color w:val="000000"/>
        </w:rPr>
        <w:t>（</w:t>
      </w:r>
      <w:r>
        <w:rPr>
          <w:color w:val="000000"/>
        </w:rPr>
        <w:t>1</w:t>
      </w:r>
      <w:r>
        <w:rPr>
          <w:color w:val="000000"/>
        </w:rPr>
        <w:t>）胚</w:t>
      </w:r>
      <w:r>
        <w:t xml:space="preserve"> </w:t>
      </w:r>
      <w:r>
        <w:t>；</w:t>
      </w:r>
      <w:r>
        <w:rPr>
          <w:color w:val="000000"/>
        </w:rPr>
        <w:t>4</w:t>
      </w:r>
      <w:r>
        <w:t xml:space="preserve"> </w:t>
      </w:r>
      <w:r>
        <w:t>；</w:t>
      </w:r>
      <w:r>
        <w:rPr>
          <w:color w:val="000000"/>
        </w:rPr>
        <w:t>5</w:t>
      </w:r>
      <w:r>
        <w:t xml:space="preserve"> </w:t>
      </w:r>
      <w:r>
        <w:t>；</w:t>
      </w:r>
      <w:r>
        <w:rPr>
          <w:color w:val="000000"/>
        </w:rPr>
        <w:t>6</w:t>
      </w:r>
      <w:r>
        <w:t xml:space="preserve"> </w:t>
      </w:r>
      <w:r>
        <w:t>；</w:t>
      </w:r>
      <w:r>
        <w:rPr>
          <w:color w:val="000000"/>
        </w:rPr>
        <w:t>3</w:t>
      </w:r>
    </w:p>
    <w:p w:rsidR="00633AF3">
      <w:pPr>
        <w:spacing w:after="0"/>
      </w:pPr>
      <w:r>
        <w:rPr>
          <w:color w:val="000000"/>
        </w:rPr>
        <w:t>（</w:t>
      </w:r>
      <w:r>
        <w:rPr>
          <w:color w:val="000000"/>
        </w:rPr>
        <w:t>2</w:t>
      </w:r>
      <w:r>
        <w:rPr>
          <w:color w:val="000000"/>
        </w:rPr>
        <w:t>）一定的水分</w:t>
      </w:r>
      <w:r>
        <w:t xml:space="preserve"> </w:t>
      </w:r>
      <w:r>
        <w:t>；</w:t>
      </w:r>
      <w:r>
        <w:rPr>
          <w:color w:val="000000"/>
        </w:rPr>
        <w:t>6</w:t>
      </w:r>
      <w:r>
        <w:t xml:space="preserve"> </w:t>
      </w:r>
      <w:r>
        <w:t>；</w:t>
      </w:r>
      <w:r>
        <w:rPr>
          <w:color w:val="000000"/>
        </w:rPr>
        <w:t>胚根</w:t>
      </w:r>
      <w:r>
        <w:t xml:space="preserve"> </w:t>
      </w:r>
      <w:r>
        <w:t>；</w:t>
      </w:r>
      <w:r>
        <w:rPr>
          <w:color w:val="000000"/>
        </w:rPr>
        <w:t>茎和叶</w:t>
      </w:r>
    </w:p>
    <w:p w:rsidR="00633AF3">
      <w:pPr>
        <w:spacing w:after="0"/>
      </w:pPr>
      <w:r>
        <w:rPr>
          <w:color w:val="000000"/>
        </w:rPr>
        <w:t>（</w:t>
      </w:r>
      <w:r>
        <w:rPr>
          <w:color w:val="000000"/>
        </w:rPr>
        <w:t>3</w:t>
      </w:r>
      <w:r>
        <w:rPr>
          <w:color w:val="000000"/>
        </w:rPr>
        <w:t>）竞争</w:t>
      </w:r>
    </w:p>
    <w:p w:rsidR="00633AF3">
      <w:pPr>
        <w:spacing w:after="0"/>
      </w:pPr>
      <w:r>
        <w:rPr>
          <w:color w:val="000000"/>
        </w:rPr>
        <w:t>（</w:t>
      </w:r>
      <w:r>
        <w:rPr>
          <w:color w:val="000000"/>
        </w:rPr>
        <w:t>4</w:t>
      </w:r>
      <w:r>
        <w:rPr>
          <w:color w:val="000000"/>
        </w:rPr>
        <w:t>）风</w:t>
      </w:r>
      <w:r>
        <w:t xml:space="preserve"> </w:t>
      </w:r>
      <w:r>
        <w:t>；</w:t>
      </w:r>
      <w:r>
        <w:rPr>
          <w:color w:val="000000"/>
        </w:rPr>
        <w:t>传粉不足</w:t>
      </w:r>
      <w:r>
        <w:t xml:space="preserve"> </w:t>
      </w:r>
      <w:r>
        <w:t>；</w:t>
      </w:r>
      <w:r>
        <w:rPr>
          <w:color w:val="000000"/>
        </w:rPr>
        <w:t>人工授粉</w:t>
      </w:r>
    </w:p>
    <w:p w:rsidR="00633AF3">
      <w:pPr>
        <w:spacing w:after="0"/>
      </w:pPr>
      <w:r>
        <w:rPr>
          <w:color w:val="000000"/>
        </w:rPr>
        <w:t>（</w:t>
      </w:r>
      <w:r>
        <w:rPr>
          <w:color w:val="000000"/>
        </w:rPr>
        <w:t>5</w:t>
      </w:r>
      <w:r>
        <w:rPr>
          <w:color w:val="000000"/>
        </w:rPr>
        <w:t>）光照</w:t>
      </w:r>
      <w:r>
        <w:t xml:space="preserve"> </w:t>
      </w:r>
      <w:r>
        <w:t>；</w:t>
      </w:r>
      <w:r>
        <w:rPr>
          <w:color w:val="000000"/>
        </w:rPr>
        <w:t>增加二氧化碳浓度，合理利用光能，通风透气等。</w:t>
      </w:r>
    </w:p>
    <w:p w:rsidR="00633AF3">
      <w:pPr>
        <w:spacing w:after="0"/>
      </w:pPr>
      <w:r>
        <w:rPr>
          <w:color w:val="0000FF"/>
        </w:rPr>
        <w:t>【解析】</w:t>
      </w:r>
      <w:r>
        <w:rPr>
          <w:color w:val="000000"/>
        </w:rPr>
        <w:t>【解答】解：（</w:t>
      </w:r>
      <w:r>
        <w:rPr>
          <w:color w:val="000000"/>
        </w:rPr>
        <w:t>1</w:t>
      </w:r>
      <w:r>
        <w:rPr>
          <w:color w:val="000000"/>
        </w:rPr>
        <w:t>）玉米种子的结构包括种皮、胚和胚乳．它的胚包括</w:t>
      </w:r>
      <w:r>
        <w:rPr>
          <w:color w:val="000000"/>
        </w:rPr>
        <w:t>4</w:t>
      </w:r>
      <w:r>
        <w:rPr>
          <w:color w:val="000000"/>
        </w:rPr>
        <w:t>胚芽、</w:t>
      </w:r>
      <w:r>
        <w:rPr>
          <w:color w:val="000000"/>
        </w:rPr>
        <w:t>5</w:t>
      </w:r>
      <w:r>
        <w:rPr>
          <w:color w:val="000000"/>
        </w:rPr>
        <w:t>胚轴、</w:t>
      </w:r>
      <w:r>
        <w:rPr>
          <w:color w:val="000000"/>
        </w:rPr>
        <w:t>6</w:t>
      </w:r>
      <w:r>
        <w:rPr>
          <w:color w:val="000000"/>
        </w:rPr>
        <w:t>胚根和</w:t>
      </w:r>
      <w:r>
        <w:rPr>
          <w:color w:val="000000"/>
        </w:rPr>
        <w:t>3</w:t>
      </w:r>
      <w:r>
        <w:rPr>
          <w:color w:val="000000"/>
        </w:rPr>
        <w:t>子叶，在种子萌发过程中，胚根发育成植物的根，胚芽发育成植物的茎和叶，胚轴发育成连接根和茎的部分，可见在玉米种子中，表示的结构叫胚，它实际上就是玉米幼小的生命体；（</w:t>
      </w:r>
      <w:r>
        <w:rPr>
          <w:color w:val="000000"/>
        </w:rPr>
        <w:t>2</w:t>
      </w:r>
      <w:r>
        <w:rPr>
          <w:color w:val="000000"/>
        </w:rPr>
        <w:t>）农民伯伯常在雨后或将种子充分浸泡后再播种，这说明玉米种子的萌发需要一定的水分，萌发时，首先突破种皮的是图中的</w:t>
      </w:r>
      <w:r>
        <w:rPr>
          <w:color w:val="000000"/>
        </w:rPr>
        <w:t>6</w:t>
      </w:r>
      <w:r>
        <w:rPr>
          <w:color w:val="000000"/>
        </w:rPr>
        <w:t>胚根．</w:t>
      </w:r>
      <w:r>
        <w:rPr>
          <w:color w:val="000000"/>
        </w:rPr>
        <w:t>4</w:t>
      </w:r>
      <w:r>
        <w:rPr>
          <w:color w:val="000000"/>
        </w:rPr>
        <w:t>胚芽发育成植物的茎和叶；（</w:t>
      </w:r>
      <w:r>
        <w:rPr>
          <w:color w:val="000000"/>
        </w:rPr>
        <w:t>3</w:t>
      </w:r>
      <w:r>
        <w:rPr>
          <w:color w:val="000000"/>
        </w:rPr>
        <w:t>）在苗期要及时清除田间杂草，并合理施肥、灌溉．临近的杂草与幼苗相互争夺阳光、养料和水分等，它们之间是竞争关系；（</w:t>
      </w:r>
      <w:r>
        <w:rPr>
          <w:color w:val="000000"/>
        </w:rPr>
        <w:t>4</w:t>
      </w:r>
      <w:r>
        <w:rPr>
          <w:color w:val="000000"/>
        </w:rPr>
        <w:t>）玉米的花较小，没有香味和艳丽的色彩，花粉多而轻，这些特点使玉米一般依靠风传粉．在掰玉米果穗时，常会发现玉米果穗有缺粒的现象，原因是传粉不足．为了避免这种现象的发生，可以采用人工授粉方法来弥补；（</w:t>
      </w:r>
      <w:r>
        <w:rPr>
          <w:color w:val="000000"/>
        </w:rPr>
        <w:t>5</w:t>
      </w:r>
      <w:r>
        <w:rPr>
          <w:color w:val="000000"/>
        </w:rPr>
        <w:t>）合理密植是指在单位面积上，栽种作物或树木时密度要适当，行株距要合理．已达到对大限度的利用光照，提高光合作用，从而提高了玉米产量．我们在在农业生产上可以采取施用农家肥（增加二氧化碳浓度）或合理密植（合理利用光能，通风透气）等措施来提高农作物的光合作用速率．</w:t>
      </w:r>
    </w:p>
    <w:p w:rsidR="00012003">
      <w:pPr>
        <w:spacing w:after="0"/>
      </w:pPr>
      <w:r>
        <w:rPr>
          <w:color w:val="000000"/>
        </w:rPr>
        <w:t>【分析】该图是玉米种子和植株示意图，读图可知：</w:t>
      </w:r>
      <w:r>
        <w:rPr>
          <w:color w:val="000000"/>
        </w:rPr>
        <w:t>1</w:t>
      </w:r>
      <w:r>
        <w:rPr>
          <w:color w:val="000000"/>
        </w:rPr>
        <w:t>为种</w:t>
      </w:r>
      <w:r>
        <w:rPr>
          <w:color w:val="000000"/>
        </w:rPr>
        <w:t>皮和果皮，</w:t>
      </w:r>
      <w:r>
        <w:rPr>
          <w:color w:val="000000"/>
        </w:rPr>
        <w:t>2</w:t>
      </w:r>
      <w:r>
        <w:rPr>
          <w:color w:val="000000"/>
        </w:rPr>
        <w:t>为胚乳，</w:t>
      </w:r>
      <w:r>
        <w:rPr>
          <w:color w:val="000000"/>
        </w:rPr>
        <w:t>3</w:t>
      </w:r>
      <w:r>
        <w:rPr>
          <w:color w:val="000000"/>
        </w:rPr>
        <w:t>为子叶，</w:t>
      </w:r>
      <w:r>
        <w:rPr>
          <w:color w:val="000000"/>
        </w:rPr>
        <w:t>4</w:t>
      </w:r>
      <w:r>
        <w:rPr>
          <w:color w:val="000000"/>
        </w:rPr>
        <w:t>为胚芽，</w:t>
      </w:r>
      <w:r>
        <w:rPr>
          <w:color w:val="000000"/>
        </w:rPr>
        <w:t>5</w:t>
      </w:r>
      <w:r>
        <w:rPr>
          <w:color w:val="000000"/>
        </w:rPr>
        <w:t>为胚轴，</w:t>
      </w:r>
      <w:r>
        <w:rPr>
          <w:color w:val="000000"/>
        </w:rPr>
        <w:t>6</w:t>
      </w:r>
      <w:r>
        <w:rPr>
          <w:color w:val="000000"/>
        </w:rPr>
        <w:t>为胚根．</w:t>
      </w:r>
    </w:p>
    <w:p w:rsidR="00012003">
      <w:pPr>
        <w:spacing w:after="0"/>
      </w:pPr>
      <w:r>
        <w:rPr>
          <w:color w:val="000000"/>
        </w:rPr>
        <w:t>21.</w:t>
      </w:r>
      <w:r>
        <w:rPr>
          <w:color w:val="0000FF"/>
        </w:rPr>
        <w:t>【答案】</w:t>
      </w:r>
      <w:r>
        <w:rPr>
          <w:color w:val="000000"/>
        </w:rPr>
        <w:t>（</w:t>
      </w:r>
      <w:r>
        <w:rPr>
          <w:color w:val="000000"/>
        </w:rPr>
        <w:t>1</w:t>
      </w:r>
      <w:r>
        <w:rPr>
          <w:color w:val="000000"/>
        </w:rPr>
        <w:t>）种皮；胚；</w:t>
      </w:r>
      <w:r>
        <w:rPr>
          <w:color w:val="000000"/>
        </w:rPr>
        <w:t>J</w:t>
      </w:r>
      <w:r>
        <w:rPr>
          <w:color w:val="000000"/>
        </w:rPr>
        <w:t>；胚乳；</w:t>
      </w:r>
      <w:r>
        <w:rPr>
          <w:color w:val="000000"/>
        </w:rPr>
        <w:t>E</w:t>
      </w:r>
      <w:r>
        <w:rPr>
          <w:color w:val="000000"/>
        </w:rPr>
        <w:t>；</w:t>
      </w:r>
      <w:r>
        <w:rPr>
          <w:color w:val="000000"/>
        </w:rPr>
        <w:t>K</w:t>
      </w:r>
      <w:r>
        <w:br/>
      </w:r>
      <w:r>
        <w:rPr>
          <w:color w:val="000000"/>
        </w:rPr>
        <w:t>（</w:t>
      </w:r>
      <w:r>
        <w:rPr>
          <w:color w:val="000000"/>
        </w:rPr>
        <w:t>2</w:t>
      </w:r>
      <w:r>
        <w:rPr>
          <w:color w:val="000000"/>
        </w:rPr>
        <w:t>）胚根；胚芽；</w:t>
      </w:r>
      <w:r>
        <w:rPr>
          <w:color w:val="000000"/>
        </w:rPr>
        <w:t>ABDE</w:t>
      </w:r>
      <w:r>
        <w:br/>
      </w:r>
      <w:r>
        <w:rPr>
          <w:color w:val="000000"/>
        </w:rPr>
        <w:t>（</w:t>
      </w:r>
      <w:r>
        <w:rPr>
          <w:color w:val="000000"/>
        </w:rPr>
        <w:t>3</w:t>
      </w:r>
      <w:r>
        <w:rPr>
          <w:color w:val="000000"/>
        </w:rPr>
        <w:t>）</w:t>
      </w:r>
      <w:r>
        <w:rPr>
          <w:color w:val="000000"/>
        </w:rPr>
        <w:t>E</w:t>
      </w:r>
      <w:r>
        <w:rPr>
          <w:color w:val="000000"/>
        </w:rPr>
        <w:t>；子叶；胚；</w:t>
      </w:r>
      <w:r>
        <w:rPr>
          <w:color w:val="000000"/>
        </w:rPr>
        <w:t>GHIK</w:t>
      </w:r>
      <w:r>
        <w:br/>
      </w:r>
      <w:r>
        <w:rPr>
          <w:color w:val="000000"/>
        </w:rPr>
        <w:t>（</w:t>
      </w:r>
      <w:r>
        <w:rPr>
          <w:color w:val="000000"/>
        </w:rPr>
        <w:t>4</w:t>
      </w:r>
      <w:r>
        <w:rPr>
          <w:color w:val="000000"/>
        </w:rPr>
        <w:t>）</w:t>
      </w:r>
      <w:r>
        <w:rPr>
          <w:color w:val="000000"/>
        </w:rPr>
        <w:t>J</w:t>
      </w:r>
      <w:r>
        <w:rPr>
          <w:color w:val="000000"/>
        </w:rPr>
        <w:t>；淀粉</w:t>
      </w:r>
      <w:r>
        <w:br/>
      </w:r>
      <w:r>
        <w:rPr>
          <w:color w:val="000000"/>
        </w:rPr>
        <w:t>（</w:t>
      </w:r>
      <w:r>
        <w:rPr>
          <w:color w:val="000000"/>
        </w:rPr>
        <w:t>5</w:t>
      </w:r>
      <w:r>
        <w:rPr>
          <w:color w:val="000000"/>
        </w:rPr>
        <w:t>）</w:t>
      </w:r>
      <w:r>
        <w:rPr>
          <w:color w:val="000000"/>
        </w:rPr>
        <w:t xml:space="preserve">E  </w:t>
      </w:r>
    </w:p>
    <w:p w:rsidR="00012003">
      <w:pPr>
        <w:spacing w:after="0"/>
      </w:pPr>
      <w:r>
        <w:rPr>
          <w:color w:val="0000FF"/>
        </w:rPr>
        <w:t>【解析】</w:t>
      </w:r>
      <w:r>
        <w:rPr>
          <w:color w:val="000000"/>
        </w:rPr>
        <w:t>【解答】（</w:t>
      </w:r>
      <w:r>
        <w:rPr>
          <w:color w:val="000000"/>
        </w:rPr>
        <w:t>1</w:t>
      </w:r>
      <w:r>
        <w:rPr>
          <w:color w:val="000000"/>
        </w:rPr>
        <w:t>）蚕豆种子的结构包括胚和种皮；玉米种子的结构包括种皮、胚和胚乳．它们的胚都包括胚芽、胚轴、胚根和子叶，不过蚕豆种子的子叶</w:t>
      </w:r>
      <w:r>
        <w:rPr>
          <w:color w:val="000000"/>
        </w:rPr>
        <w:t>2</w:t>
      </w:r>
      <w:r>
        <w:rPr>
          <w:color w:val="000000"/>
        </w:rPr>
        <w:t>片，肥厚，贮存着丰富的营养物质；玉米种子的子叶</w:t>
      </w:r>
      <w:r>
        <w:rPr>
          <w:color w:val="000000"/>
        </w:rPr>
        <w:t>1</w:t>
      </w:r>
      <w:r>
        <w:rPr>
          <w:color w:val="000000"/>
        </w:rPr>
        <w:t>片，营养物质贮存在胚乳里．所以两类种子结构上的共同点是都有种皮和胚；相比图</w:t>
      </w:r>
      <w:r>
        <w:rPr>
          <w:color w:val="000000"/>
        </w:rPr>
        <w:t>1</w:t>
      </w:r>
      <w:r>
        <w:rPr>
          <w:color w:val="000000"/>
        </w:rPr>
        <w:t>，图</w:t>
      </w:r>
      <w:r>
        <w:rPr>
          <w:color w:val="000000"/>
        </w:rPr>
        <w:t>2</w:t>
      </w:r>
      <w:r>
        <w:rPr>
          <w:color w:val="000000"/>
        </w:rPr>
        <w:t>特有的结构是</w:t>
      </w:r>
      <w:r>
        <w:rPr>
          <w:color w:val="000000"/>
        </w:rPr>
        <w:t>J</w:t>
      </w:r>
      <w:r>
        <w:rPr>
          <w:color w:val="000000"/>
        </w:rPr>
        <w:t>胚乳；</w:t>
      </w:r>
      <w:r>
        <w:br/>
      </w:r>
      <w:r>
        <w:rPr>
          <w:color w:val="000000"/>
        </w:rPr>
        <w:t>（</w:t>
      </w:r>
      <w:r>
        <w:rPr>
          <w:color w:val="000000"/>
        </w:rPr>
        <w:t>2</w:t>
      </w:r>
      <w:r>
        <w:rPr>
          <w:color w:val="000000"/>
        </w:rPr>
        <w:t>）（</w:t>
      </w:r>
      <w:r>
        <w:rPr>
          <w:color w:val="000000"/>
        </w:rPr>
        <w:t>3</w:t>
      </w:r>
      <w:r>
        <w:rPr>
          <w:color w:val="000000"/>
        </w:rPr>
        <w:t>）蚕豆种子</w:t>
      </w:r>
      <w:r>
        <w:rPr>
          <w:color w:val="000000"/>
        </w:rPr>
        <w:t>的主要部分是胚，由</w:t>
      </w:r>
      <w:r>
        <w:rPr>
          <w:color w:val="000000"/>
        </w:rPr>
        <w:t>B</w:t>
      </w:r>
      <w:r>
        <w:rPr>
          <w:color w:val="000000"/>
        </w:rPr>
        <w:t>胚根、</w:t>
      </w:r>
      <w:r>
        <w:rPr>
          <w:color w:val="000000"/>
        </w:rPr>
        <w:t>A</w:t>
      </w:r>
      <w:r>
        <w:rPr>
          <w:color w:val="000000"/>
        </w:rPr>
        <w:t>胚轴、</w:t>
      </w:r>
      <w:r>
        <w:rPr>
          <w:color w:val="000000"/>
        </w:rPr>
        <w:t>D</w:t>
      </w:r>
      <w:r>
        <w:rPr>
          <w:color w:val="000000"/>
        </w:rPr>
        <w:t>胚芽和</w:t>
      </w:r>
      <w:r>
        <w:rPr>
          <w:color w:val="000000"/>
        </w:rPr>
        <w:t>E</w:t>
      </w:r>
      <w:r>
        <w:rPr>
          <w:color w:val="000000"/>
        </w:rPr>
        <w:t>子叶构成，其子叶两片，属于双子叶植物，营养物质贮存在</w:t>
      </w:r>
      <w:r>
        <w:rPr>
          <w:color w:val="000000"/>
        </w:rPr>
        <w:t>E</w:t>
      </w:r>
      <w:r>
        <w:rPr>
          <w:color w:val="000000"/>
        </w:rPr>
        <w:t>子叶内；玉米种子最重要的部分也是胚，是由图中的</w:t>
      </w:r>
      <w:r>
        <w:rPr>
          <w:color w:val="000000"/>
        </w:rPr>
        <w:t>G</w:t>
      </w:r>
      <w:r>
        <w:rPr>
          <w:color w:val="000000"/>
        </w:rPr>
        <w:t>是胚芽，</w:t>
      </w:r>
      <w:r>
        <w:rPr>
          <w:color w:val="000000"/>
        </w:rPr>
        <w:t>H</w:t>
      </w:r>
      <w:r>
        <w:rPr>
          <w:color w:val="000000"/>
        </w:rPr>
        <w:t>是胚轴，</w:t>
      </w:r>
      <w:r>
        <w:rPr>
          <w:color w:val="000000"/>
        </w:rPr>
        <w:t>I</w:t>
      </w:r>
      <w:r>
        <w:rPr>
          <w:color w:val="000000"/>
        </w:rPr>
        <w:t>是胚根，</w:t>
      </w:r>
      <w:r>
        <w:rPr>
          <w:color w:val="000000"/>
        </w:rPr>
        <w:t>K</w:t>
      </w:r>
      <w:r>
        <w:rPr>
          <w:color w:val="000000"/>
        </w:rPr>
        <w:t>是子叶组成的，它属于单子叶植物，有胚乳，里面储存营养物质．</w:t>
      </w:r>
      <w:r>
        <w:br/>
      </w:r>
      <w:r>
        <w:rPr>
          <w:color w:val="000000"/>
        </w:rPr>
        <w:t>（</w:t>
      </w:r>
      <w:r>
        <w:rPr>
          <w:color w:val="000000"/>
        </w:rPr>
        <w:t>4</w:t>
      </w:r>
      <w:r>
        <w:rPr>
          <w:color w:val="000000"/>
        </w:rPr>
        <w:t>）玉米种子中含有胚乳，胚乳内有大量的营养物质．在玉米种子的剖面上滴加碘液，会被染成蓝色，说明玉米中含有淀粉．</w:t>
      </w:r>
      <w:r>
        <w:br/>
      </w:r>
      <w:r>
        <w:rPr>
          <w:color w:val="000000"/>
        </w:rPr>
        <w:t>（</w:t>
      </w:r>
      <w:r>
        <w:rPr>
          <w:color w:val="000000"/>
        </w:rPr>
        <w:t>5</w:t>
      </w:r>
      <w:r>
        <w:rPr>
          <w:color w:val="000000"/>
        </w:rPr>
        <w:t>）大豆的营养物质储存在</w:t>
      </w:r>
      <w:r>
        <w:rPr>
          <w:color w:val="000000"/>
        </w:rPr>
        <w:t>E</w:t>
      </w:r>
      <w:r>
        <w:rPr>
          <w:color w:val="000000"/>
        </w:rPr>
        <w:t>子叶中，因此大豆油来自于子叶．</w:t>
      </w:r>
    </w:p>
    <w:p w:rsidR="00012003">
      <w:pPr>
        <w:spacing w:after="0"/>
      </w:pPr>
      <w:r>
        <w:rPr>
          <w:color w:val="000000"/>
        </w:rPr>
        <w:t>【分析】双子叶种子和单子叶种子的异同：</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3161"/>
        <w:gridCol w:w="3196"/>
        <w:gridCol w:w="3197"/>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12003">
            <w:pPr>
              <w:spacing w:after="0"/>
            </w:pPr>
            <w:r>
              <w:rPr>
                <w:color w:val="000000"/>
              </w:rPr>
              <w:t> </w:t>
            </w:r>
          </w:p>
        </w:tc>
        <w:tc>
          <w:tcPr>
            <w:tcW w:w="3766"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12003">
            <w:pPr>
              <w:spacing w:after="0"/>
            </w:pPr>
            <w:r>
              <w:rPr>
                <w:color w:val="000000"/>
              </w:rPr>
              <w:t>相同点</w:t>
            </w:r>
          </w:p>
        </w:tc>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12003">
            <w:pPr>
              <w:spacing w:after="0"/>
            </w:pPr>
            <w:r>
              <w:rPr>
                <w:color w:val="000000"/>
              </w:rPr>
              <w:t>不同点</w:t>
            </w:r>
          </w:p>
        </w:tc>
      </w:tr>
      <w:tr>
        <w:tblPrEx>
          <w:tblW w:w="0" w:type="auto"/>
          <w:tblInd w:w="115" w:type="dxa"/>
          <w:tblLook w:val="04A0"/>
        </w:tblPrEx>
        <w:trPr>
          <w:trHeight w:val="30"/>
        </w:trPr>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12003">
            <w:pPr>
              <w:spacing w:after="0"/>
            </w:pPr>
            <w:r>
              <w:rPr>
                <w:color w:val="000000"/>
              </w:rPr>
              <w:t>菜豆种子</w:t>
            </w:r>
          </w:p>
        </w:tc>
        <w:tc>
          <w:tcPr>
            <w:tcW w:w="3766"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12003">
            <w:pPr>
              <w:spacing w:after="0"/>
            </w:pPr>
            <w:r>
              <w:rPr>
                <w:color w:val="000000"/>
              </w:rPr>
              <w:t>都有种皮和胚</w:t>
            </w:r>
          </w:p>
        </w:tc>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12003">
            <w:pPr>
              <w:spacing w:after="0"/>
            </w:pPr>
            <w:r>
              <w:rPr>
                <w:color w:val="000000"/>
              </w:rPr>
              <w:t>子叶两片，无胚乳</w:t>
            </w:r>
            <w:r>
              <w:rPr>
                <w:color w:val="000000"/>
              </w:rPr>
              <w:t>，营养物质储存在子叶里</w:t>
            </w:r>
          </w:p>
        </w:tc>
      </w:tr>
      <w:tr>
        <w:tblPrEx>
          <w:tblW w:w="0" w:type="auto"/>
          <w:tblInd w:w="115" w:type="dxa"/>
          <w:tblLook w:val="04A0"/>
        </w:tblPrEx>
        <w:trPr>
          <w:trHeight w:val="30"/>
        </w:trPr>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12003">
            <w:pPr>
              <w:spacing w:after="0"/>
            </w:pPr>
            <w:r>
              <w:rPr>
                <w:color w:val="000000"/>
              </w:rPr>
              <w:t>玉米种子</w:t>
            </w:r>
          </w:p>
        </w:tc>
        <w:tc>
          <w:tcPr>
            <w:tcW w:w="3766"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12003">
            <w:pPr>
              <w:spacing w:after="0"/>
            </w:pPr>
            <w:r>
              <w:rPr>
                <w:color w:val="000000"/>
              </w:rPr>
              <w:t>胚都由胚根、胚轴、胚芽和子叶构成</w:t>
            </w:r>
          </w:p>
        </w:tc>
        <w:tc>
          <w:tcPr>
            <w:tcW w:w="3767"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012003">
            <w:pPr>
              <w:spacing w:after="0"/>
            </w:pPr>
            <w:r>
              <w:rPr>
                <w:color w:val="000000"/>
              </w:rPr>
              <w:t>子叶一片，有胚乳，营养物质储存在胚乳里</w:t>
            </w:r>
          </w:p>
        </w:tc>
      </w:tr>
    </w:tbl>
    <w:p w:rsidR="00000000"/>
    <w:sectPr w:rsidSect="00012003">
      <w:headerReference w:type="even" r:id="rId21"/>
      <w:footerReference w:type="default" r:id="rId22"/>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003" w:rsidRPr="00633AF3" w:rsidP="00633AF3">
    <w:pPr>
      <w:pStyle w:val="Footer"/>
    </w:pPr>
    <w:r w:rsidRPr="00633AF3">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003">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012003">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012003" w:rsidP="00012003">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012003">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15A54"/>
    <w:multiLevelType w:val="hybridMultilevel"/>
    <w:tmpl w:val="BC8E26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B6E53DD"/>
    <w:multiLevelType w:val="hybridMultilevel"/>
    <w:tmpl w:val="291C838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1"/>
  </w:num>
  <w:num w:numId="7">
    <w:abstractNumId w:val="4"/>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003"/>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012003"/>
    <w:rPr>
      <w:sz w:val="18"/>
      <w:szCs w:val="18"/>
    </w:rPr>
  </w:style>
  <w:style w:type="paragraph" w:styleId="Footer">
    <w:name w:val="footer"/>
    <w:basedOn w:val="Normal"/>
    <w:link w:val="Char0"/>
    <w:uiPriority w:val="99"/>
    <w:unhideWhenUsed/>
    <w:qFormat/>
    <w:rsid w:val="00012003"/>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012003"/>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012003"/>
    <w:rPr>
      <w:sz w:val="18"/>
      <w:szCs w:val="18"/>
    </w:rPr>
  </w:style>
  <w:style w:type="character" w:customStyle="1" w:styleId="Char0">
    <w:name w:val="页脚 Char"/>
    <w:link w:val="Footer"/>
    <w:uiPriority w:val="99"/>
    <w:qFormat/>
    <w:rsid w:val="00012003"/>
    <w:rPr>
      <w:sz w:val="18"/>
      <w:szCs w:val="18"/>
    </w:rPr>
  </w:style>
  <w:style w:type="character" w:customStyle="1" w:styleId="Char1">
    <w:name w:val="批注框文本 Char"/>
    <w:link w:val="BalloonText"/>
    <w:uiPriority w:val="99"/>
    <w:semiHidden/>
    <w:qFormat/>
    <w:rsid w:val="00012003"/>
    <w:rPr>
      <w:sz w:val="18"/>
      <w:szCs w:val="18"/>
    </w:rPr>
  </w:style>
  <w:style w:type="paragraph" w:customStyle="1" w:styleId="1">
    <w:name w:val="正文1"/>
    <w:qFormat/>
    <w:rsid w:val="00012003"/>
    <w:pPr>
      <w:jc w:val="both"/>
    </w:pPr>
    <w:rPr>
      <w:kern w:val="2"/>
      <w:sz w:val="21"/>
      <w:szCs w:val="21"/>
    </w:rPr>
  </w:style>
  <w:style w:type="character" w:customStyle="1" w:styleId="15">
    <w:name w:val="15"/>
    <w:qFormat/>
    <w:rsid w:val="00012003"/>
    <w:rPr>
      <w:rFonts w:ascii="Times New Roman" w:hAnsi="Times New Roman" w:cs="Times New Roman" w:hint="default"/>
      <w:color w:val="0000FF"/>
      <w:u w:val="single"/>
    </w:rPr>
  </w:style>
  <w:style w:type="paragraph" w:customStyle="1" w:styleId="2">
    <w:name w:val="正文2"/>
    <w:qFormat/>
    <w:rsid w:val="00012003"/>
    <w:pPr>
      <w:jc w:val="both"/>
    </w:pPr>
    <w:rPr>
      <w:kern w:val="2"/>
      <w:sz w:val="21"/>
      <w:szCs w:val="21"/>
    </w:rPr>
  </w:style>
  <w:style w:type="character" w:customStyle="1" w:styleId="DefaultParagraphFontPHPDOCX">
    <w:name w:val="Default Paragraph Font PHPDOCX"/>
    <w:uiPriority w:val="1"/>
    <w:semiHidden/>
    <w:unhideWhenUsed/>
    <w:rsid w:val="00012003"/>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012003"/>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3A7C70-C215-4D49-8A22-D7CDF35D8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1615</Words>
  <Characters>9211</Characters>
  <Application>Microsoft Office Word</Application>
  <DocSecurity>0</DocSecurity>
  <Lines>76</Lines>
  <Paragraphs>21</Paragraphs>
  <ScaleCrop>false</ScaleCrop>
  <Company/>
  <LinksUpToDate>false</LinksUpToDate>
  <CharactersWithSpaces>10805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2019-03-19T04:28:00Z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